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Default="009D1609" w:rsidP="009D1609">
      <w:pPr>
        <w:jc w:val="right"/>
        <w:rPr>
          <w:b/>
          <w:sz w:val="28"/>
          <w:szCs w:val="28"/>
        </w:rPr>
      </w:pPr>
    </w:p>
    <w:p w:rsidR="0002619C" w:rsidRDefault="0002619C" w:rsidP="000261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</w:p>
    <w:p w:rsidR="000D740A" w:rsidRDefault="00DD0ABA" w:rsidP="00373F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0D740A" w:rsidRPr="000D740A">
        <w:rPr>
          <w:b/>
          <w:sz w:val="22"/>
          <w:szCs w:val="22"/>
        </w:rPr>
        <w:t>роведения закупки у единственного поставщика</w:t>
      </w:r>
      <w:r w:rsidR="00373FCF">
        <w:rPr>
          <w:b/>
          <w:sz w:val="22"/>
          <w:szCs w:val="22"/>
        </w:rPr>
        <w:t xml:space="preserve"> (подрядчика, исполнителя)</w:t>
      </w: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  <w:r w:rsidRPr="00C41072">
        <w:rPr>
          <w:b/>
          <w:sz w:val="22"/>
          <w:szCs w:val="22"/>
        </w:rPr>
        <w:t>г. Мурманск</w:t>
      </w:r>
      <w:r w:rsidR="0062398A" w:rsidRPr="00C41072">
        <w:rPr>
          <w:b/>
          <w:sz w:val="22"/>
          <w:szCs w:val="22"/>
        </w:rPr>
        <w:t xml:space="preserve">  </w:t>
      </w:r>
      <w:r w:rsidRPr="00C41072">
        <w:rPr>
          <w:b/>
          <w:sz w:val="22"/>
          <w:szCs w:val="22"/>
        </w:rPr>
        <w:t xml:space="preserve"> </w:t>
      </w:r>
      <w:r w:rsidR="0062398A" w:rsidRPr="00C41072">
        <w:rPr>
          <w:b/>
          <w:sz w:val="22"/>
          <w:szCs w:val="22"/>
        </w:rPr>
        <w:t xml:space="preserve">                            </w:t>
      </w:r>
      <w:r w:rsidR="002A3AE5">
        <w:rPr>
          <w:b/>
          <w:sz w:val="22"/>
          <w:szCs w:val="22"/>
        </w:rPr>
        <w:t xml:space="preserve">                             </w:t>
      </w:r>
      <w:r w:rsidR="0062398A" w:rsidRPr="00C41072">
        <w:rPr>
          <w:b/>
          <w:sz w:val="22"/>
          <w:szCs w:val="22"/>
        </w:rPr>
        <w:t xml:space="preserve">                     </w:t>
      </w:r>
      <w:r w:rsidR="00C41072">
        <w:rPr>
          <w:b/>
          <w:sz w:val="22"/>
          <w:szCs w:val="22"/>
        </w:rPr>
        <w:t xml:space="preserve"> </w:t>
      </w:r>
      <w:r w:rsidR="00A644F2">
        <w:rPr>
          <w:b/>
          <w:sz w:val="22"/>
          <w:szCs w:val="22"/>
        </w:rPr>
        <w:t xml:space="preserve">      </w:t>
      </w:r>
      <w:r w:rsidR="00C41072">
        <w:rPr>
          <w:b/>
          <w:sz w:val="22"/>
          <w:szCs w:val="22"/>
        </w:rPr>
        <w:t xml:space="preserve">           </w:t>
      </w:r>
      <w:r w:rsidR="00A746C8">
        <w:rPr>
          <w:b/>
          <w:sz w:val="22"/>
          <w:szCs w:val="22"/>
        </w:rPr>
        <w:t xml:space="preserve">      </w:t>
      </w:r>
      <w:r w:rsidR="00FC7E0E">
        <w:rPr>
          <w:b/>
          <w:sz w:val="22"/>
          <w:szCs w:val="22"/>
        </w:rPr>
        <w:t xml:space="preserve"> </w:t>
      </w:r>
      <w:r w:rsidR="007B5C5C">
        <w:rPr>
          <w:b/>
          <w:sz w:val="22"/>
          <w:szCs w:val="22"/>
        </w:rPr>
        <w:t xml:space="preserve">   </w:t>
      </w:r>
      <w:r w:rsidR="00A43996">
        <w:rPr>
          <w:b/>
          <w:sz w:val="22"/>
          <w:szCs w:val="22"/>
        </w:rPr>
        <w:t xml:space="preserve">   </w:t>
      </w:r>
      <w:r w:rsidR="007B5C5C">
        <w:rPr>
          <w:b/>
          <w:sz w:val="22"/>
          <w:szCs w:val="22"/>
        </w:rPr>
        <w:t xml:space="preserve">  </w:t>
      </w:r>
      <w:r w:rsidR="005D0D30">
        <w:rPr>
          <w:b/>
          <w:sz w:val="22"/>
          <w:szCs w:val="22"/>
        </w:rPr>
        <w:t xml:space="preserve"> </w:t>
      </w:r>
      <w:r w:rsidR="00896DBC" w:rsidRPr="000228D2">
        <w:rPr>
          <w:b/>
          <w:sz w:val="22"/>
          <w:szCs w:val="22"/>
        </w:rPr>
        <w:t>«</w:t>
      </w:r>
      <w:r w:rsidR="00F87B5D">
        <w:rPr>
          <w:b/>
          <w:sz w:val="22"/>
          <w:szCs w:val="22"/>
        </w:rPr>
        <w:t xml:space="preserve">    </w:t>
      </w:r>
      <w:bookmarkStart w:id="0" w:name="_GoBack"/>
      <w:bookmarkEnd w:id="0"/>
      <w:r w:rsidRPr="000228D2">
        <w:rPr>
          <w:b/>
          <w:sz w:val="22"/>
          <w:szCs w:val="22"/>
        </w:rPr>
        <w:t>»</w:t>
      </w:r>
      <w:r w:rsidR="0062398A" w:rsidRPr="000228D2">
        <w:rPr>
          <w:b/>
          <w:sz w:val="22"/>
          <w:szCs w:val="22"/>
        </w:rPr>
        <w:t xml:space="preserve"> </w:t>
      </w:r>
      <w:r w:rsidR="00A43996">
        <w:rPr>
          <w:b/>
          <w:sz w:val="22"/>
          <w:szCs w:val="22"/>
        </w:rPr>
        <w:t>декабря</w:t>
      </w:r>
      <w:r w:rsidR="007B5C5C">
        <w:rPr>
          <w:b/>
          <w:sz w:val="22"/>
          <w:szCs w:val="22"/>
        </w:rPr>
        <w:t xml:space="preserve"> </w:t>
      </w:r>
      <w:r w:rsidR="00A43996">
        <w:rPr>
          <w:b/>
          <w:sz w:val="22"/>
          <w:szCs w:val="22"/>
        </w:rPr>
        <w:t>2</w:t>
      </w:r>
      <w:r w:rsidR="007B5C5C">
        <w:rPr>
          <w:b/>
          <w:sz w:val="22"/>
          <w:szCs w:val="22"/>
        </w:rPr>
        <w:t>01</w:t>
      </w:r>
      <w:r w:rsidR="00A43996">
        <w:rPr>
          <w:b/>
          <w:sz w:val="22"/>
          <w:szCs w:val="22"/>
        </w:rPr>
        <w:t>8</w:t>
      </w:r>
      <w:r w:rsidRPr="000D740A">
        <w:rPr>
          <w:b/>
          <w:sz w:val="22"/>
          <w:szCs w:val="22"/>
        </w:rPr>
        <w:t xml:space="preserve"> г</w:t>
      </w:r>
      <w:r w:rsidR="00A644F2">
        <w:rPr>
          <w:b/>
          <w:sz w:val="22"/>
          <w:szCs w:val="22"/>
        </w:rPr>
        <w:t>.</w:t>
      </w:r>
    </w:p>
    <w:p w:rsidR="000D740A" w:rsidRDefault="000D740A" w:rsidP="004D65BD">
      <w:pPr>
        <w:rPr>
          <w:b/>
          <w:sz w:val="22"/>
          <w:szCs w:val="22"/>
        </w:rPr>
      </w:pPr>
    </w:p>
    <w:p w:rsidR="001D749A" w:rsidRDefault="00C22FC5" w:rsidP="00B03000">
      <w:pPr>
        <w:ind w:firstLine="709"/>
        <w:jc w:val="both"/>
      </w:pPr>
      <w:r>
        <w:t>Э</w:t>
      </w:r>
      <w:r w:rsidR="00A91E03">
        <w:t>лектро</w:t>
      </w:r>
      <w:r w:rsidR="00012DC0">
        <w:t>техническ</w:t>
      </w:r>
      <w:r w:rsidR="00B03000">
        <w:t>ий</w:t>
      </w:r>
      <w:r w:rsidR="00012DC0">
        <w:t xml:space="preserve"> </w:t>
      </w:r>
      <w:r w:rsidR="00B03000">
        <w:t>отдел</w:t>
      </w:r>
      <w:r w:rsidR="003E6D63">
        <w:t xml:space="preserve"> </w:t>
      </w:r>
      <w:r w:rsidR="001908E9" w:rsidRPr="00796FD0">
        <w:t>АО «МЭС»</w:t>
      </w:r>
      <w:r w:rsidR="001908E9" w:rsidRPr="001908E9">
        <w:rPr>
          <w:color w:val="FF0000"/>
        </w:rPr>
        <w:t xml:space="preserve"> </w:t>
      </w:r>
      <w:r w:rsidR="006A7ACF">
        <w:t>инициирует заключение Д</w:t>
      </w:r>
      <w:r w:rsidR="003E6D63">
        <w:t>ополнительно</w:t>
      </w:r>
      <w:r w:rsidR="001E2037" w:rsidRPr="00796FD0">
        <w:t>го</w:t>
      </w:r>
      <w:r w:rsidR="003E6D63">
        <w:t xml:space="preserve"> соглашени</w:t>
      </w:r>
      <w:r w:rsidR="001E2037" w:rsidRPr="00796FD0">
        <w:t>я</w:t>
      </w:r>
      <w:r w:rsidR="003E6D63" w:rsidRPr="007D4903">
        <w:t xml:space="preserve"> </w:t>
      </w:r>
      <w:r w:rsidR="008073C8" w:rsidRPr="008073C8">
        <w:t xml:space="preserve">к Договору энергоснабжения № </w:t>
      </w:r>
      <w:r w:rsidR="00DB1D8C">
        <w:t>5150105438</w:t>
      </w:r>
      <w:r w:rsidR="008073C8" w:rsidRPr="008073C8">
        <w:t xml:space="preserve"> от 0</w:t>
      </w:r>
      <w:r w:rsidR="00DB1D8C">
        <w:t>2</w:t>
      </w:r>
      <w:r w:rsidR="008073C8" w:rsidRPr="008073C8">
        <w:t>.0</w:t>
      </w:r>
      <w:r w:rsidR="00DB1D8C">
        <w:t>2</w:t>
      </w:r>
      <w:r w:rsidR="008073C8" w:rsidRPr="008073C8">
        <w:t>.201</w:t>
      </w:r>
      <w:r w:rsidR="00DB1D8C">
        <w:t>5</w:t>
      </w:r>
      <w:r w:rsidR="008073C8" w:rsidRPr="008073C8">
        <w:t xml:space="preserve"> г.</w:t>
      </w:r>
      <w:r w:rsidR="008073C8">
        <w:t xml:space="preserve"> </w:t>
      </w:r>
      <w:r w:rsidR="0062398A" w:rsidRPr="007D4903">
        <w:t>с единственным поставщиком</w:t>
      </w:r>
      <w:r w:rsidR="00844987">
        <w:t xml:space="preserve"> </w:t>
      </w:r>
      <w:r w:rsidR="00511BE8">
        <w:t xml:space="preserve">на основании </w:t>
      </w:r>
      <w:proofErr w:type="spellStart"/>
      <w:r w:rsidR="00511BE8">
        <w:t>п.</w:t>
      </w:r>
      <w:r w:rsidR="00C41072" w:rsidRPr="007D4903">
        <w:t>п</w:t>
      </w:r>
      <w:proofErr w:type="spellEnd"/>
      <w:r w:rsidR="00C41072" w:rsidRPr="007D4903">
        <w:t xml:space="preserve">. </w:t>
      </w:r>
      <w:r w:rsidR="00040D19" w:rsidRPr="00040D19">
        <w:t>12</w:t>
      </w:r>
      <w:r w:rsidR="007D4903" w:rsidRPr="00040D19">
        <w:t xml:space="preserve"> п. </w:t>
      </w:r>
      <w:r w:rsidR="00040D19" w:rsidRPr="00040D19">
        <w:t>10</w:t>
      </w:r>
      <w:r w:rsidR="007D4903" w:rsidRPr="007D4903">
        <w:t xml:space="preserve">.2 Положения о закупке </w:t>
      </w:r>
      <w:r w:rsidR="00B754BD">
        <w:t xml:space="preserve">товаров, работ, услуг </w:t>
      </w:r>
      <w:r w:rsidR="009E0B5D">
        <w:t>АО </w:t>
      </w:r>
      <w:r w:rsidR="007D4903" w:rsidRPr="007D4903">
        <w:t>«М</w:t>
      </w:r>
      <w:r w:rsidR="00B754BD">
        <w:t>ЭС</w:t>
      </w:r>
      <w:r w:rsidR="007D4903" w:rsidRPr="007D4903">
        <w:t>»</w:t>
      </w:r>
      <w:r w:rsidR="00DC5BCD">
        <w:t xml:space="preserve"> </w:t>
      </w:r>
      <w:r w:rsidR="00FC7E0E">
        <w:t>(ИНН </w:t>
      </w:r>
      <w:r w:rsidR="00DC5BCD" w:rsidRPr="00DC5BCD">
        <w:t>5190907139, ОГРН 1095190009111)</w:t>
      </w:r>
      <w:r w:rsidR="001D749A">
        <w:t>.</w:t>
      </w:r>
    </w:p>
    <w:p w:rsidR="0062398A" w:rsidRPr="007D4903" w:rsidRDefault="001D749A" w:rsidP="00C22FC5">
      <w:pPr>
        <w:ind w:firstLine="709"/>
        <w:jc w:val="both"/>
        <w:rPr>
          <w:sz w:val="16"/>
          <w:szCs w:val="16"/>
        </w:rPr>
      </w:pPr>
      <w:r>
        <w:t>С</w:t>
      </w:r>
      <w:r w:rsidR="0062398A" w:rsidRPr="007D4903">
        <w:t>ущественными условиями</w:t>
      </w:r>
      <w:r>
        <w:t xml:space="preserve"> являются</w:t>
      </w:r>
      <w:r w:rsidR="0062398A" w:rsidRPr="007D4903">
        <w:t>:</w:t>
      </w:r>
    </w:p>
    <w:p w:rsidR="008073C8" w:rsidRPr="00DC34CA" w:rsidRDefault="003E6D63" w:rsidP="009E0B5D">
      <w:pPr>
        <w:pStyle w:val="a6"/>
        <w:numPr>
          <w:ilvl w:val="0"/>
          <w:numId w:val="23"/>
        </w:numPr>
        <w:tabs>
          <w:tab w:val="left" w:pos="709"/>
        </w:tabs>
        <w:jc w:val="both"/>
        <w:rPr>
          <w:b/>
        </w:rPr>
      </w:pPr>
      <w:r>
        <w:rPr>
          <w:b/>
        </w:rPr>
        <w:t>Предмет</w:t>
      </w:r>
      <w:r w:rsidR="001E2037">
        <w:rPr>
          <w:b/>
        </w:rPr>
        <w:t xml:space="preserve"> договора</w:t>
      </w:r>
      <w:r w:rsidR="007D4903" w:rsidRPr="00DC34CA">
        <w:rPr>
          <w:b/>
        </w:rPr>
        <w:t>:</w:t>
      </w:r>
      <w:r w:rsidR="007D4903" w:rsidRPr="00DC34CA">
        <w:t xml:space="preserve"> </w:t>
      </w:r>
      <w:r w:rsidR="009E0B5D" w:rsidRPr="009E0B5D">
        <w:t xml:space="preserve">Продажа электрической энергии (мощности) и оказание услуг по </w:t>
      </w:r>
      <w:r w:rsidR="009E0B5D">
        <w:t>передаче электрической энергии</w:t>
      </w:r>
      <w:r w:rsidR="008073C8" w:rsidRPr="00DC34CA">
        <w:t xml:space="preserve">. </w:t>
      </w:r>
    </w:p>
    <w:p w:rsidR="007D4903" w:rsidRPr="00DC34CA" w:rsidRDefault="007D4903" w:rsidP="00851C0E">
      <w:pPr>
        <w:pStyle w:val="a6"/>
        <w:numPr>
          <w:ilvl w:val="0"/>
          <w:numId w:val="23"/>
        </w:numPr>
        <w:tabs>
          <w:tab w:val="left" w:pos="1134"/>
        </w:tabs>
        <w:jc w:val="both"/>
        <w:rPr>
          <w:b/>
        </w:rPr>
      </w:pPr>
      <w:r w:rsidRPr="00DC34CA">
        <w:rPr>
          <w:b/>
        </w:rPr>
        <w:t>Сведения об объеме закупаемых товаров (</w:t>
      </w:r>
      <w:r w:rsidR="00615335" w:rsidRPr="00DC34CA">
        <w:rPr>
          <w:b/>
        </w:rPr>
        <w:t>работ, услуг):</w:t>
      </w:r>
      <w:r w:rsidR="004C4316" w:rsidRPr="004C4316">
        <w:t xml:space="preserve"> </w:t>
      </w:r>
      <w:r w:rsidR="00851C0E" w:rsidRPr="00851C0E">
        <w:t>106</w:t>
      </w:r>
      <w:r w:rsidR="00851C0E">
        <w:t> </w:t>
      </w:r>
      <w:r w:rsidR="00851C0E" w:rsidRPr="00851C0E">
        <w:t>419</w:t>
      </w:r>
      <w:r w:rsidR="00851C0E">
        <w:t> </w:t>
      </w:r>
      <w:r w:rsidR="00851C0E" w:rsidRPr="00851C0E">
        <w:t>152</w:t>
      </w:r>
      <w:r w:rsidR="00615335" w:rsidRPr="00DC34CA">
        <w:rPr>
          <w:b/>
        </w:rPr>
        <w:t xml:space="preserve"> </w:t>
      </w:r>
      <w:r w:rsidRPr="00DC34CA">
        <w:t>кВт</w:t>
      </w:r>
      <w:r w:rsidR="005921BA">
        <w:t xml:space="preserve"> </w:t>
      </w:r>
      <w:proofErr w:type="gramStart"/>
      <w:r w:rsidRPr="00DC34CA">
        <w:t>ч</w:t>
      </w:r>
      <w:proofErr w:type="gramEnd"/>
      <w:r w:rsidR="00356181" w:rsidRPr="00DC34CA">
        <w:t>.</w:t>
      </w:r>
      <w:r w:rsidR="00A171A1" w:rsidRPr="00DC34CA">
        <w:t xml:space="preserve"> </w:t>
      </w:r>
    </w:p>
    <w:p w:rsidR="007D4903" w:rsidRPr="00DC34CA" w:rsidRDefault="001E2037" w:rsidP="001E2037">
      <w:pPr>
        <w:pStyle w:val="a6"/>
        <w:numPr>
          <w:ilvl w:val="0"/>
          <w:numId w:val="23"/>
        </w:numPr>
        <w:tabs>
          <w:tab w:val="left" w:pos="567"/>
        </w:tabs>
        <w:ind w:left="0" w:firstLine="284"/>
        <w:jc w:val="both"/>
        <w:rPr>
          <w:b/>
        </w:rPr>
      </w:pPr>
      <w:r>
        <w:rPr>
          <w:b/>
        </w:rPr>
        <w:t xml:space="preserve"> </w:t>
      </w:r>
      <w:r w:rsidR="003E6D63">
        <w:rPr>
          <w:b/>
        </w:rPr>
        <w:t>Срок исполнения</w:t>
      </w:r>
      <w:r w:rsidR="007D4903" w:rsidRPr="00DC34CA">
        <w:rPr>
          <w:b/>
        </w:rPr>
        <w:t xml:space="preserve">: </w:t>
      </w:r>
      <w:r w:rsidR="007D4903" w:rsidRPr="00DC34CA">
        <w:rPr>
          <w:lang w:val="en-US"/>
        </w:rPr>
        <w:t>c</w:t>
      </w:r>
      <w:r w:rsidR="007D4903" w:rsidRPr="00DC34CA">
        <w:t xml:space="preserve"> 01.</w:t>
      </w:r>
      <w:r w:rsidR="005921BA">
        <w:t>01</w:t>
      </w:r>
      <w:r w:rsidR="000B0903" w:rsidRPr="00DC34CA">
        <w:t>.201</w:t>
      </w:r>
      <w:r w:rsidR="00851C0E">
        <w:t>9</w:t>
      </w:r>
      <w:r w:rsidR="006B7E8A" w:rsidRPr="00DC34CA">
        <w:t xml:space="preserve"> </w:t>
      </w:r>
      <w:r w:rsidR="007D4903" w:rsidRPr="00DC34CA">
        <w:t xml:space="preserve">по </w:t>
      </w:r>
      <w:r w:rsidR="00DB1465" w:rsidRPr="00DB1465">
        <w:t>26</w:t>
      </w:r>
      <w:r w:rsidR="001F27AF" w:rsidRPr="00DB1465">
        <w:t>.</w:t>
      </w:r>
      <w:r w:rsidR="00DB1465" w:rsidRPr="00DB1465">
        <w:t>01</w:t>
      </w:r>
      <w:r w:rsidR="000B0903" w:rsidRPr="00DB1465">
        <w:t>.20</w:t>
      </w:r>
      <w:r w:rsidR="00851C0E">
        <w:t>20</w:t>
      </w:r>
      <w:r w:rsidR="00356181" w:rsidRPr="00DB1465">
        <w:t>.</w:t>
      </w:r>
    </w:p>
    <w:p w:rsidR="007D4903" w:rsidRDefault="003E6D63" w:rsidP="00851C0E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Сведения о цене</w:t>
      </w:r>
      <w:r w:rsidR="007D4903" w:rsidRPr="00DC34CA">
        <w:rPr>
          <w:b/>
        </w:rPr>
        <w:t>:</w:t>
      </w:r>
      <w:r w:rsidR="00E91B5E" w:rsidRPr="00DC34CA">
        <w:rPr>
          <w:b/>
        </w:rPr>
        <w:t xml:space="preserve"> </w:t>
      </w:r>
      <w:r w:rsidR="00851C0E" w:rsidRPr="00851C0E">
        <w:t>475 657 698</w:t>
      </w:r>
      <w:r w:rsidR="005921BA">
        <w:t xml:space="preserve"> </w:t>
      </w:r>
      <w:r w:rsidR="007D4903" w:rsidRPr="00DC34CA">
        <w:t>рубл</w:t>
      </w:r>
      <w:r w:rsidR="00615335" w:rsidRPr="00DC34CA">
        <w:t>ей</w:t>
      </w:r>
      <w:r w:rsidR="00E91B5E" w:rsidRPr="00DC34CA">
        <w:t xml:space="preserve"> </w:t>
      </w:r>
      <w:r w:rsidR="00DB1D8C">
        <w:t>0</w:t>
      </w:r>
      <w:r w:rsidR="00851C0E">
        <w:t>0</w:t>
      </w:r>
      <w:r w:rsidR="005D0D30" w:rsidRPr="00DC34CA">
        <w:t xml:space="preserve"> копе</w:t>
      </w:r>
      <w:r w:rsidR="004C4316">
        <w:t>ек</w:t>
      </w:r>
      <w:r w:rsidR="00EB01CF" w:rsidRPr="00DC34CA">
        <w:t>, в том числе НДС</w:t>
      </w:r>
      <w:r w:rsidR="007D4903" w:rsidRPr="00DC34CA">
        <w:t>.</w:t>
      </w:r>
    </w:p>
    <w:p w:rsidR="003E6D63" w:rsidRPr="00DC34CA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Место оказание услуг:</w:t>
      </w:r>
      <w:r w:rsidR="00DB1D8C">
        <w:t xml:space="preserve"> Мурманская область</w:t>
      </w:r>
      <w:r>
        <w:t>.</w:t>
      </w:r>
    </w:p>
    <w:p w:rsidR="007D4903" w:rsidRDefault="007D4903" w:rsidP="007D4903">
      <w:pPr>
        <w:jc w:val="both"/>
        <w:rPr>
          <w:color w:val="000000" w:themeColor="text1"/>
        </w:rPr>
      </w:pPr>
    </w:p>
    <w:p w:rsidR="007D4903" w:rsidRPr="00603902" w:rsidRDefault="007D4903" w:rsidP="007D4903">
      <w:pPr>
        <w:jc w:val="both"/>
        <w:rPr>
          <w:color w:val="000000" w:themeColor="text1"/>
        </w:rPr>
      </w:pPr>
      <w:r w:rsidRPr="00603902">
        <w:rPr>
          <w:color w:val="000000" w:themeColor="text1"/>
        </w:rPr>
        <w:t>Источником информации о ценах товаров (работ, услуг), являющихся предметом</w:t>
      </w:r>
      <w:r w:rsidR="003E6D63">
        <w:rPr>
          <w:color w:val="000000" w:themeColor="text1"/>
        </w:rPr>
        <w:t xml:space="preserve"> закупки, является </w:t>
      </w:r>
      <w:r w:rsidRPr="00603902">
        <w:rPr>
          <w:color w:val="000000" w:themeColor="text1"/>
        </w:rPr>
        <w:t>тариф</w:t>
      </w:r>
      <w:r w:rsidRPr="00603902">
        <w:rPr>
          <w:i/>
          <w:color w:val="000000" w:themeColor="text1"/>
        </w:rPr>
        <w:t xml:space="preserve"> </w:t>
      </w:r>
      <w:r w:rsidRPr="00603902">
        <w:rPr>
          <w:color w:val="000000" w:themeColor="text1"/>
        </w:rPr>
        <w:t>на поставку электрической энергии</w:t>
      </w:r>
      <w:r w:rsidR="00E91B5E">
        <w:rPr>
          <w:color w:val="000000" w:themeColor="text1"/>
        </w:rPr>
        <w:t>.</w:t>
      </w:r>
    </w:p>
    <w:p w:rsidR="00A97557" w:rsidRDefault="00A97557" w:rsidP="00895049">
      <w:pPr>
        <w:jc w:val="both"/>
        <w:rPr>
          <w:color w:val="000000" w:themeColor="text1"/>
        </w:rPr>
      </w:pPr>
    </w:p>
    <w:p w:rsidR="00274819" w:rsidRDefault="00DD15FE" w:rsidP="00945477">
      <w:pPr>
        <w:jc w:val="both"/>
      </w:pPr>
      <w:r>
        <w:t>После получения подписанного и скрепленного печатью (в случае, если Участник закупки осуществляет предпринимательскую деятельность с печатью) дополнительного соглашения, дополнительно</w:t>
      </w:r>
      <w:r w:rsidR="00A31FC4">
        <w:t>е</w:t>
      </w:r>
      <w:r>
        <w:t xml:space="preserve"> соглашени</w:t>
      </w:r>
      <w:r w:rsidR="00A31FC4">
        <w:t>е</w:t>
      </w:r>
      <w:r>
        <w:t xml:space="preserve"> передается </w:t>
      </w:r>
      <w:r w:rsidR="006E104B" w:rsidRPr="006E104B">
        <w:t xml:space="preserve">в отдел организации торгов управления материально-технического обеспечения для размещения в единой информационной </w:t>
      </w:r>
      <w:r w:rsidR="00B22B96" w:rsidRPr="00B22B96">
        <w:t>системе zakupki.gov.ru</w:t>
      </w:r>
      <w:r w:rsidR="00B22B96">
        <w:t>.</w:t>
      </w:r>
    </w:p>
    <w:p w:rsidR="00B22B96" w:rsidRDefault="00B22B96" w:rsidP="00945477">
      <w:pPr>
        <w:jc w:val="both"/>
      </w:pPr>
    </w:p>
    <w:p w:rsidR="004735FE" w:rsidRDefault="004735FE" w:rsidP="004735FE">
      <w:pPr>
        <w:jc w:val="both"/>
      </w:pPr>
      <w:r>
        <w:t xml:space="preserve">Дата и время рассмотрения и подведения итогов: </w:t>
      </w:r>
      <w:r w:rsidR="00A43996">
        <w:t>28</w:t>
      </w:r>
      <w:r>
        <w:t>.</w:t>
      </w:r>
      <w:r w:rsidR="00A43996">
        <w:t>12</w:t>
      </w:r>
      <w:r>
        <w:t>.201</w:t>
      </w:r>
      <w:r w:rsidR="00A43996">
        <w:t>8</w:t>
      </w:r>
      <w:r>
        <w:t xml:space="preserve"> в </w:t>
      </w:r>
      <w:r w:rsidR="00A43996">
        <w:t>12</w:t>
      </w:r>
      <w:r>
        <w:t>:</w:t>
      </w:r>
      <w:r w:rsidR="00A43996">
        <w:t>00</w:t>
      </w:r>
      <w:r>
        <w:t>.</w:t>
      </w:r>
    </w:p>
    <w:p w:rsidR="00274819" w:rsidRDefault="00274819" w:rsidP="00274819">
      <w:r>
        <w:t>Место рассмотрения</w:t>
      </w:r>
      <w:r w:rsidR="00DC5BCD">
        <w:t xml:space="preserve"> и подведения итогов</w:t>
      </w:r>
      <w:r>
        <w:t>:</w:t>
      </w:r>
      <w:r w:rsidR="00ED49D0">
        <w:t xml:space="preserve"> </w:t>
      </w:r>
      <w:r>
        <w:t>г. Мурманск, ул.  </w:t>
      </w:r>
      <w:proofErr w:type="gramStart"/>
      <w:r w:rsidR="00ED49D0">
        <w:t>Промышленная</w:t>
      </w:r>
      <w:proofErr w:type="gramEnd"/>
      <w:r w:rsidR="00ED49D0">
        <w:t xml:space="preserve">, д. 15, </w:t>
      </w:r>
      <w:proofErr w:type="spellStart"/>
      <w:r w:rsidR="00ED49D0">
        <w:t>каб</w:t>
      </w:r>
      <w:proofErr w:type="spellEnd"/>
      <w:r w:rsidR="00ED49D0">
        <w:t>. 13</w:t>
      </w:r>
      <w:r w:rsidR="00FF64D9">
        <w:t xml:space="preserve"> (</w:t>
      </w:r>
      <w:r w:rsidR="00A91E03">
        <w:t>электро</w:t>
      </w:r>
      <w:r w:rsidR="00A425F3">
        <w:t>техническ</w:t>
      </w:r>
      <w:r w:rsidR="005921BA">
        <w:t>ий</w:t>
      </w:r>
      <w:r w:rsidR="00A425F3">
        <w:t xml:space="preserve"> </w:t>
      </w:r>
      <w:r w:rsidR="005921BA">
        <w:t>отдел</w:t>
      </w:r>
      <w:r w:rsidR="00FE626B">
        <w:t xml:space="preserve"> АО «МЭС»</w:t>
      </w:r>
      <w:r w:rsidR="00FF64D9">
        <w:t>)</w:t>
      </w:r>
      <w:r>
        <w:t>.</w:t>
      </w:r>
    </w:p>
    <w:p w:rsidR="00ED49D0" w:rsidRDefault="00ED49D0" w:rsidP="00274819"/>
    <w:p w:rsidR="008073C8" w:rsidRDefault="008073C8" w:rsidP="008073C8">
      <w:r>
        <w:t xml:space="preserve">_______________________________________ 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Подпись и расшифровка подписи инициатора закупки                                                                                                                                   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sz w:val="16"/>
          <w:szCs w:val="16"/>
        </w:rPr>
      </w:pPr>
    </w:p>
    <w:p w:rsidR="008073C8" w:rsidRDefault="00D71D32" w:rsidP="008073C8">
      <w:r w:rsidRPr="00796FD0">
        <w:t xml:space="preserve">Дополнительное соглашение получено </w:t>
      </w:r>
      <w:r w:rsidR="00A43996">
        <w:t>28</w:t>
      </w:r>
      <w:r w:rsidR="008073C8">
        <w:t>.</w:t>
      </w:r>
      <w:r w:rsidR="00A43996">
        <w:t>12</w:t>
      </w:r>
      <w:r w:rsidR="008073C8">
        <w:t>.201</w:t>
      </w:r>
      <w:r w:rsidR="00E10CAD">
        <w:t>8</w:t>
      </w:r>
      <w:r w:rsidR="008073C8">
        <w:t xml:space="preserve">.      </w:t>
      </w:r>
    </w:p>
    <w:p w:rsidR="008073C8" w:rsidRPr="00956F94" w:rsidRDefault="008073C8" w:rsidP="008073C8">
      <w:pPr>
        <w:jc w:val="both"/>
      </w:pPr>
    </w:p>
    <w:p w:rsidR="008073C8" w:rsidRDefault="008073C8" w:rsidP="008073C8"/>
    <w:p w:rsidR="008073C8" w:rsidRDefault="008073C8" w:rsidP="008073C8"/>
    <w:p w:rsidR="008073C8" w:rsidRDefault="008073C8" w:rsidP="008073C8">
      <w:r>
        <w:t>___________________________                    _______________</w:t>
      </w:r>
    </w:p>
    <w:p w:rsidR="008073C8" w:rsidRDefault="008073C8" w:rsidP="008073C8">
      <w:r>
        <w:rPr>
          <w:sz w:val="16"/>
          <w:szCs w:val="16"/>
        </w:rPr>
        <w:t>Подпись и расшифровка подписи сотрудника                                           Дата подписи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>отдела организации торгов управления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материально-технического обеспечения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color w:val="FF0000"/>
        </w:rPr>
      </w:pPr>
      <w:r>
        <w:rPr>
          <w:color w:val="FF0000"/>
          <w:sz w:val="16"/>
          <w:szCs w:val="16"/>
        </w:rPr>
        <w:t xml:space="preserve">                                                                      </w:t>
      </w:r>
    </w:p>
    <w:p w:rsidR="00F155EC" w:rsidRPr="00F155EC" w:rsidRDefault="00F155EC" w:rsidP="00F155EC">
      <w:pPr>
        <w:rPr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F155EC" w:rsidP="00F155EC">
      <w:pPr>
        <w:rPr>
          <w:sz w:val="16"/>
          <w:szCs w:val="16"/>
        </w:rPr>
      </w:pPr>
    </w:p>
    <w:p w:rsidR="00945477" w:rsidRDefault="00945477" w:rsidP="00F155EC">
      <w:pPr>
        <w:ind w:firstLine="708"/>
        <w:rPr>
          <w:sz w:val="16"/>
          <w:szCs w:val="16"/>
        </w:rPr>
      </w:pPr>
    </w:p>
    <w:sectPr w:rsidR="00945477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2C26760E"/>
    <w:multiLevelType w:val="hybridMultilevel"/>
    <w:tmpl w:val="B720F2A6"/>
    <w:lvl w:ilvl="0" w:tplc="53A09F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12DC0"/>
    <w:rsid w:val="0001603F"/>
    <w:rsid w:val="000228D2"/>
    <w:rsid w:val="0002619C"/>
    <w:rsid w:val="000352F2"/>
    <w:rsid w:val="00040D19"/>
    <w:rsid w:val="00041F26"/>
    <w:rsid w:val="0005138C"/>
    <w:rsid w:val="00066C0E"/>
    <w:rsid w:val="00075697"/>
    <w:rsid w:val="00093868"/>
    <w:rsid w:val="000B06A7"/>
    <w:rsid w:val="000B0903"/>
    <w:rsid w:val="000B48C6"/>
    <w:rsid w:val="000B5266"/>
    <w:rsid w:val="000D3EDF"/>
    <w:rsid w:val="000D740A"/>
    <w:rsid w:val="000E5198"/>
    <w:rsid w:val="000F46CB"/>
    <w:rsid w:val="0010323A"/>
    <w:rsid w:val="00140D9C"/>
    <w:rsid w:val="00144CDB"/>
    <w:rsid w:val="0015410B"/>
    <w:rsid w:val="00165CAE"/>
    <w:rsid w:val="00176FAD"/>
    <w:rsid w:val="001808D2"/>
    <w:rsid w:val="00181241"/>
    <w:rsid w:val="0018626C"/>
    <w:rsid w:val="001908E9"/>
    <w:rsid w:val="001A33B6"/>
    <w:rsid w:val="001A7742"/>
    <w:rsid w:val="001B7E91"/>
    <w:rsid w:val="001D5FD1"/>
    <w:rsid w:val="001D749A"/>
    <w:rsid w:val="001E2037"/>
    <w:rsid w:val="001F27AF"/>
    <w:rsid w:val="001F6AE4"/>
    <w:rsid w:val="001F75F9"/>
    <w:rsid w:val="00212AFC"/>
    <w:rsid w:val="00223DF7"/>
    <w:rsid w:val="00236472"/>
    <w:rsid w:val="002437BE"/>
    <w:rsid w:val="00271D0A"/>
    <w:rsid w:val="00274819"/>
    <w:rsid w:val="0029278A"/>
    <w:rsid w:val="002A3AE5"/>
    <w:rsid w:val="002C1F66"/>
    <w:rsid w:val="002C7747"/>
    <w:rsid w:val="002D42D3"/>
    <w:rsid w:val="002E4CA5"/>
    <w:rsid w:val="002F7F1B"/>
    <w:rsid w:val="003028D7"/>
    <w:rsid w:val="00310F20"/>
    <w:rsid w:val="00356181"/>
    <w:rsid w:val="00360E39"/>
    <w:rsid w:val="0036494F"/>
    <w:rsid w:val="00373FCF"/>
    <w:rsid w:val="00375416"/>
    <w:rsid w:val="0038094E"/>
    <w:rsid w:val="00381F4E"/>
    <w:rsid w:val="003836A2"/>
    <w:rsid w:val="003846A0"/>
    <w:rsid w:val="003878FA"/>
    <w:rsid w:val="003E6D63"/>
    <w:rsid w:val="003F13B1"/>
    <w:rsid w:val="004328A2"/>
    <w:rsid w:val="00441F82"/>
    <w:rsid w:val="004606C9"/>
    <w:rsid w:val="00466E0D"/>
    <w:rsid w:val="004735FE"/>
    <w:rsid w:val="00484F7F"/>
    <w:rsid w:val="00496A33"/>
    <w:rsid w:val="004A6201"/>
    <w:rsid w:val="004C4316"/>
    <w:rsid w:val="004C5587"/>
    <w:rsid w:val="004D65BD"/>
    <w:rsid w:val="00501856"/>
    <w:rsid w:val="00511BE8"/>
    <w:rsid w:val="00523D57"/>
    <w:rsid w:val="0053138D"/>
    <w:rsid w:val="00540746"/>
    <w:rsid w:val="005440BD"/>
    <w:rsid w:val="0054458E"/>
    <w:rsid w:val="00563BDB"/>
    <w:rsid w:val="00572BDE"/>
    <w:rsid w:val="00582E32"/>
    <w:rsid w:val="005921BA"/>
    <w:rsid w:val="00593A5B"/>
    <w:rsid w:val="005C78CB"/>
    <w:rsid w:val="005D0D30"/>
    <w:rsid w:val="00607238"/>
    <w:rsid w:val="00612F13"/>
    <w:rsid w:val="00615335"/>
    <w:rsid w:val="0062398A"/>
    <w:rsid w:val="00647F81"/>
    <w:rsid w:val="00685299"/>
    <w:rsid w:val="00693105"/>
    <w:rsid w:val="006A459D"/>
    <w:rsid w:val="006A7ACF"/>
    <w:rsid w:val="006B7E8A"/>
    <w:rsid w:val="006C339D"/>
    <w:rsid w:val="006E03B9"/>
    <w:rsid w:val="006E104B"/>
    <w:rsid w:val="006E497A"/>
    <w:rsid w:val="006F2961"/>
    <w:rsid w:val="00740262"/>
    <w:rsid w:val="00752E3C"/>
    <w:rsid w:val="00784D1E"/>
    <w:rsid w:val="00796FD0"/>
    <w:rsid w:val="007A56D7"/>
    <w:rsid w:val="007B5C5C"/>
    <w:rsid w:val="007C3EFB"/>
    <w:rsid w:val="007D24D5"/>
    <w:rsid w:val="007D4903"/>
    <w:rsid w:val="008073C8"/>
    <w:rsid w:val="00843BBE"/>
    <w:rsid w:val="00844987"/>
    <w:rsid w:val="0084531B"/>
    <w:rsid w:val="00851C0E"/>
    <w:rsid w:val="00856461"/>
    <w:rsid w:val="00871566"/>
    <w:rsid w:val="00886256"/>
    <w:rsid w:val="008945E8"/>
    <w:rsid w:val="00895049"/>
    <w:rsid w:val="008962CB"/>
    <w:rsid w:val="0089679A"/>
    <w:rsid w:val="00896DBC"/>
    <w:rsid w:val="008A0AA2"/>
    <w:rsid w:val="008B0190"/>
    <w:rsid w:val="008D3422"/>
    <w:rsid w:val="008D4554"/>
    <w:rsid w:val="009049D4"/>
    <w:rsid w:val="0091163E"/>
    <w:rsid w:val="00912F0C"/>
    <w:rsid w:val="00915888"/>
    <w:rsid w:val="00945477"/>
    <w:rsid w:val="00956F94"/>
    <w:rsid w:val="00957E3B"/>
    <w:rsid w:val="009637D0"/>
    <w:rsid w:val="0096743C"/>
    <w:rsid w:val="00967759"/>
    <w:rsid w:val="0097737C"/>
    <w:rsid w:val="00977881"/>
    <w:rsid w:val="0098320A"/>
    <w:rsid w:val="00994777"/>
    <w:rsid w:val="009A1FCA"/>
    <w:rsid w:val="009B11E5"/>
    <w:rsid w:val="009D1609"/>
    <w:rsid w:val="009D23FD"/>
    <w:rsid w:val="009E0B5D"/>
    <w:rsid w:val="00A171A1"/>
    <w:rsid w:val="00A31FC4"/>
    <w:rsid w:val="00A425F3"/>
    <w:rsid w:val="00A43996"/>
    <w:rsid w:val="00A644F2"/>
    <w:rsid w:val="00A746C8"/>
    <w:rsid w:val="00A8709F"/>
    <w:rsid w:val="00A87133"/>
    <w:rsid w:val="00A91E03"/>
    <w:rsid w:val="00A92D91"/>
    <w:rsid w:val="00A96CA1"/>
    <w:rsid w:val="00A97557"/>
    <w:rsid w:val="00AC4342"/>
    <w:rsid w:val="00AD40D2"/>
    <w:rsid w:val="00AE611F"/>
    <w:rsid w:val="00AF44BD"/>
    <w:rsid w:val="00B03000"/>
    <w:rsid w:val="00B06290"/>
    <w:rsid w:val="00B229E6"/>
    <w:rsid w:val="00B22B96"/>
    <w:rsid w:val="00B519D2"/>
    <w:rsid w:val="00B754BD"/>
    <w:rsid w:val="00B8647A"/>
    <w:rsid w:val="00B91CDC"/>
    <w:rsid w:val="00B9211E"/>
    <w:rsid w:val="00BA06F5"/>
    <w:rsid w:val="00BA1939"/>
    <w:rsid w:val="00BB090F"/>
    <w:rsid w:val="00BC05FD"/>
    <w:rsid w:val="00BD483D"/>
    <w:rsid w:val="00BF334A"/>
    <w:rsid w:val="00C031CF"/>
    <w:rsid w:val="00C13811"/>
    <w:rsid w:val="00C151EF"/>
    <w:rsid w:val="00C163F7"/>
    <w:rsid w:val="00C22FC5"/>
    <w:rsid w:val="00C24F03"/>
    <w:rsid w:val="00C41072"/>
    <w:rsid w:val="00C52804"/>
    <w:rsid w:val="00C62B79"/>
    <w:rsid w:val="00CA05F6"/>
    <w:rsid w:val="00CC5E6F"/>
    <w:rsid w:val="00CD2C55"/>
    <w:rsid w:val="00CD3EF6"/>
    <w:rsid w:val="00CE16E5"/>
    <w:rsid w:val="00D31D1E"/>
    <w:rsid w:val="00D352B0"/>
    <w:rsid w:val="00D40277"/>
    <w:rsid w:val="00D45458"/>
    <w:rsid w:val="00D52097"/>
    <w:rsid w:val="00D55FBC"/>
    <w:rsid w:val="00D71D32"/>
    <w:rsid w:val="00DA5CCC"/>
    <w:rsid w:val="00DB0C06"/>
    <w:rsid w:val="00DB1465"/>
    <w:rsid w:val="00DB1D8C"/>
    <w:rsid w:val="00DC34CA"/>
    <w:rsid w:val="00DC4B63"/>
    <w:rsid w:val="00DC5BCD"/>
    <w:rsid w:val="00DD0ABA"/>
    <w:rsid w:val="00DD15FE"/>
    <w:rsid w:val="00E000DC"/>
    <w:rsid w:val="00E04C86"/>
    <w:rsid w:val="00E06B7A"/>
    <w:rsid w:val="00E10CAD"/>
    <w:rsid w:val="00E174E7"/>
    <w:rsid w:val="00E3379E"/>
    <w:rsid w:val="00E37A66"/>
    <w:rsid w:val="00E56411"/>
    <w:rsid w:val="00E6186B"/>
    <w:rsid w:val="00E91B5E"/>
    <w:rsid w:val="00EB01CF"/>
    <w:rsid w:val="00EB362F"/>
    <w:rsid w:val="00ED49D0"/>
    <w:rsid w:val="00ED526D"/>
    <w:rsid w:val="00EE6805"/>
    <w:rsid w:val="00F155EC"/>
    <w:rsid w:val="00F26404"/>
    <w:rsid w:val="00F4097A"/>
    <w:rsid w:val="00F6516E"/>
    <w:rsid w:val="00F7576D"/>
    <w:rsid w:val="00F80C4B"/>
    <w:rsid w:val="00F81C2D"/>
    <w:rsid w:val="00F87B5D"/>
    <w:rsid w:val="00FA6141"/>
    <w:rsid w:val="00FB1337"/>
    <w:rsid w:val="00FB65F0"/>
    <w:rsid w:val="00FC7E0E"/>
    <w:rsid w:val="00FD6C55"/>
    <w:rsid w:val="00FE2EDD"/>
    <w:rsid w:val="00FE626B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4AA2-5D41-4D93-BA7A-178C4F58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Анна В. Руснак</cp:lastModifiedBy>
  <cp:revision>9</cp:revision>
  <cp:lastPrinted>2018-12-28T11:19:00Z</cp:lastPrinted>
  <dcterms:created xsi:type="dcterms:W3CDTF">2017-03-29T05:37:00Z</dcterms:created>
  <dcterms:modified xsi:type="dcterms:W3CDTF">2018-12-28T11:35:00Z</dcterms:modified>
</cp:coreProperties>
</file>