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48383" w14:textId="125F7775" w:rsidR="00BE7918" w:rsidRPr="00BE7918" w:rsidRDefault="00BE7918" w:rsidP="00BE7918">
      <w:pPr>
        <w:tabs>
          <w:tab w:val="left" w:pos="851"/>
        </w:tabs>
        <w:spacing w:after="0" w:line="240" w:lineRule="auto"/>
        <w:ind w:left="5387"/>
        <w:rPr>
          <w:rFonts w:ascii="Times New Roman" w:eastAsia="Times New Roman" w:hAnsi="Times New Roman" w:cs="Times New Roman"/>
          <w:sz w:val="24"/>
          <w:szCs w:val="24"/>
          <w:lang w:eastAsia="ar-SA"/>
        </w:rPr>
      </w:pPr>
      <w:r w:rsidRPr="00BE7918">
        <w:rPr>
          <w:rFonts w:ascii="Times New Roman" w:eastAsia="Times New Roman" w:hAnsi="Times New Roman" w:cs="Times New Roman"/>
          <w:sz w:val="24"/>
          <w:szCs w:val="24"/>
          <w:lang w:eastAsia="ar-SA"/>
        </w:rPr>
        <w:t>УТВЕРЖДЕНО:</w:t>
      </w:r>
    </w:p>
    <w:p w14:paraId="3FD5F4C2" w14:textId="77777777" w:rsidR="00BE7918" w:rsidRPr="0032286B" w:rsidRDefault="00BE7918" w:rsidP="00BE7918">
      <w:pPr>
        <w:tabs>
          <w:tab w:val="left" w:pos="425"/>
          <w:tab w:val="left" w:pos="567"/>
          <w:tab w:val="left" w:pos="709"/>
          <w:tab w:val="left" w:pos="851"/>
        </w:tabs>
        <w:suppressAutoHyphens/>
        <w:spacing w:after="0" w:line="240" w:lineRule="auto"/>
        <w:ind w:firstLine="5387"/>
        <w:rPr>
          <w:rFonts w:ascii="Times New Roman" w:eastAsia="Times New Roman" w:hAnsi="Times New Roman" w:cs="Times New Roman"/>
          <w:sz w:val="24"/>
          <w:szCs w:val="24"/>
          <w:lang w:eastAsia="ar-SA"/>
        </w:rPr>
      </w:pPr>
      <w:proofErr w:type="spellStart"/>
      <w:r w:rsidRPr="00BE7918">
        <w:rPr>
          <w:rFonts w:ascii="Times New Roman" w:eastAsia="Times New Roman" w:hAnsi="Times New Roman" w:cs="Times New Roman"/>
          <w:sz w:val="24"/>
          <w:szCs w:val="24"/>
          <w:lang w:eastAsia="ar-SA"/>
        </w:rPr>
        <w:t>И.о</w:t>
      </w:r>
      <w:proofErr w:type="spellEnd"/>
      <w:r w:rsidRPr="00BE7918">
        <w:rPr>
          <w:rFonts w:ascii="Times New Roman" w:eastAsia="Times New Roman" w:hAnsi="Times New Roman" w:cs="Times New Roman"/>
          <w:sz w:val="24"/>
          <w:szCs w:val="24"/>
          <w:lang w:eastAsia="ar-SA"/>
        </w:rPr>
        <w:t xml:space="preserve">. </w:t>
      </w:r>
      <w:r w:rsidRPr="0032286B">
        <w:rPr>
          <w:rFonts w:ascii="Times New Roman" w:eastAsia="Times New Roman" w:hAnsi="Times New Roman" w:cs="Times New Roman"/>
          <w:sz w:val="24"/>
          <w:szCs w:val="24"/>
          <w:lang w:eastAsia="ar-SA"/>
        </w:rPr>
        <w:t>генерального директора АО «МЭС»</w:t>
      </w:r>
    </w:p>
    <w:p w14:paraId="0E1B8AD9" w14:textId="241F4D14" w:rsidR="00BE7918" w:rsidRPr="0032286B" w:rsidRDefault="00A42B91" w:rsidP="00BE7918">
      <w:pPr>
        <w:tabs>
          <w:tab w:val="left" w:pos="425"/>
          <w:tab w:val="left" w:pos="567"/>
          <w:tab w:val="left" w:pos="709"/>
          <w:tab w:val="left" w:pos="851"/>
        </w:tabs>
        <w:suppressAutoHyphens/>
        <w:spacing w:after="0" w:line="240" w:lineRule="auto"/>
        <w:ind w:left="-851" w:firstLine="6238"/>
        <w:rPr>
          <w:rFonts w:ascii="Times New Roman" w:eastAsia="Times New Roman" w:hAnsi="Times New Roman" w:cs="Times New Roman"/>
          <w:sz w:val="24"/>
          <w:szCs w:val="24"/>
          <w:lang w:eastAsia="ar-SA"/>
        </w:rPr>
      </w:pPr>
      <w:r w:rsidRPr="0032286B">
        <w:rPr>
          <w:rFonts w:ascii="Times New Roman" w:eastAsia="Times New Roman" w:hAnsi="Times New Roman" w:cs="Times New Roman"/>
          <w:sz w:val="24"/>
          <w:szCs w:val="24"/>
          <w:lang w:eastAsia="ar-SA"/>
        </w:rPr>
        <w:t>В.Н</w:t>
      </w:r>
      <w:r w:rsidR="00BE7918" w:rsidRPr="0032286B">
        <w:rPr>
          <w:rFonts w:ascii="Times New Roman" w:eastAsia="Times New Roman" w:hAnsi="Times New Roman" w:cs="Times New Roman"/>
          <w:sz w:val="24"/>
          <w:szCs w:val="24"/>
          <w:lang w:eastAsia="ar-SA"/>
        </w:rPr>
        <w:t xml:space="preserve">. </w:t>
      </w:r>
      <w:proofErr w:type="spellStart"/>
      <w:r w:rsidRPr="0032286B">
        <w:rPr>
          <w:rFonts w:ascii="Times New Roman" w:eastAsia="Times New Roman" w:hAnsi="Times New Roman" w:cs="Times New Roman"/>
          <w:sz w:val="24"/>
          <w:szCs w:val="24"/>
          <w:lang w:eastAsia="ar-SA"/>
        </w:rPr>
        <w:t>Гноевский</w:t>
      </w:r>
      <w:proofErr w:type="spellEnd"/>
    </w:p>
    <w:p w14:paraId="51AA6E8A" w14:textId="5E29352E" w:rsidR="00BE7918" w:rsidRPr="00BE7918" w:rsidRDefault="00BE7918" w:rsidP="00BE7918">
      <w:pPr>
        <w:tabs>
          <w:tab w:val="left" w:pos="425"/>
          <w:tab w:val="left" w:pos="567"/>
          <w:tab w:val="left" w:pos="709"/>
          <w:tab w:val="left" w:pos="851"/>
        </w:tabs>
        <w:suppressAutoHyphens/>
        <w:spacing w:after="0" w:line="240" w:lineRule="auto"/>
        <w:ind w:left="-851" w:firstLine="6238"/>
        <w:rPr>
          <w:rFonts w:ascii="Times New Roman" w:eastAsia="Times New Roman" w:hAnsi="Times New Roman" w:cs="Times New Roman"/>
          <w:sz w:val="24"/>
          <w:szCs w:val="24"/>
          <w:lang w:eastAsia="ar-SA"/>
        </w:rPr>
      </w:pPr>
      <w:r w:rsidRPr="0032286B">
        <w:rPr>
          <w:rFonts w:ascii="Times New Roman" w:eastAsia="Times New Roman" w:hAnsi="Times New Roman" w:cs="Times New Roman"/>
          <w:sz w:val="24"/>
          <w:szCs w:val="24"/>
          <w:lang w:eastAsia="ar-SA"/>
        </w:rPr>
        <w:t xml:space="preserve">Приказ </w:t>
      </w:r>
      <w:r w:rsidR="00266C3B" w:rsidRPr="0032286B">
        <w:rPr>
          <w:rFonts w:ascii="Times New Roman" w:eastAsia="Times New Roman" w:hAnsi="Times New Roman" w:cs="Times New Roman"/>
          <w:sz w:val="24"/>
          <w:szCs w:val="24"/>
          <w:lang w:eastAsia="ar-SA"/>
        </w:rPr>
        <w:t>№</w:t>
      </w:r>
      <w:r w:rsidR="00777F49" w:rsidRPr="0032286B">
        <w:rPr>
          <w:rFonts w:ascii="Times New Roman" w:eastAsia="Times New Roman" w:hAnsi="Times New Roman" w:cs="Times New Roman"/>
          <w:sz w:val="24"/>
          <w:szCs w:val="24"/>
          <w:lang w:eastAsia="ar-SA"/>
        </w:rPr>
        <w:t xml:space="preserve"> </w:t>
      </w:r>
      <w:r w:rsidR="0032286B" w:rsidRPr="0032286B">
        <w:rPr>
          <w:rFonts w:ascii="Times New Roman" w:eastAsia="Times New Roman" w:hAnsi="Times New Roman" w:cs="Times New Roman"/>
          <w:sz w:val="24"/>
          <w:szCs w:val="24"/>
          <w:lang w:eastAsia="ar-SA"/>
        </w:rPr>
        <w:t>335</w:t>
      </w:r>
      <w:r w:rsidRPr="0032286B">
        <w:rPr>
          <w:rFonts w:ascii="Times New Roman" w:eastAsia="Times New Roman" w:hAnsi="Times New Roman" w:cs="Times New Roman"/>
          <w:sz w:val="24"/>
          <w:szCs w:val="24"/>
          <w:lang w:eastAsia="ar-SA"/>
        </w:rPr>
        <w:t>-з</w:t>
      </w:r>
      <w:r w:rsidRPr="0032286B">
        <w:rPr>
          <w:rFonts w:ascii="Times New Roman" w:eastAsia="Times New Roman" w:hAnsi="Times New Roman" w:cs="Times New Roman"/>
          <w:sz w:val="24"/>
          <w:szCs w:val="24"/>
          <w:u w:val="single"/>
          <w:lang w:eastAsia="ar-SA"/>
        </w:rPr>
        <w:fldChar w:fldCharType="begin">
          <w:ffData>
            <w:name w:val="НомерПриказа"/>
            <w:enabled/>
            <w:calcOnExit w:val="0"/>
            <w:textInput>
              <w:default w:val="НомерПриказа"/>
            </w:textInput>
          </w:ffData>
        </w:fldChar>
      </w:r>
      <w:bookmarkStart w:id="0" w:name="НомерПриказа"/>
      <w:r w:rsidRPr="0032286B">
        <w:rPr>
          <w:rFonts w:ascii="Times New Roman" w:eastAsia="Times New Roman" w:hAnsi="Times New Roman" w:cs="Times New Roman"/>
          <w:sz w:val="24"/>
          <w:szCs w:val="24"/>
          <w:u w:val="single"/>
          <w:lang w:eastAsia="ar-SA"/>
        </w:rPr>
        <w:instrText xml:space="preserve"> FORMTEXT </w:instrText>
      </w:r>
      <w:r w:rsidR="001117D0">
        <w:rPr>
          <w:rFonts w:ascii="Times New Roman" w:eastAsia="Times New Roman" w:hAnsi="Times New Roman" w:cs="Times New Roman"/>
          <w:sz w:val="24"/>
          <w:szCs w:val="24"/>
          <w:u w:val="single"/>
          <w:lang w:eastAsia="ar-SA"/>
        </w:rPr>
      </w:r>
      <w:r w:rsidR="001117D0">
        <w:rPr>
          <w:rFonts w:ascii="Times New Roman" w:eastAsia="Times New Roman" w:hAnsi="Times New Roman" w:cs="Times New Roman"/>
          <w:sz w:val="24"/>
          <w:szCs w:val="24"/>
          <w:u w:val="single"/>
          <w:lang w:eastAsia="ar-SA"/>
        </w:rPr>
        <w:fldChar w:fldCharType="separate"/>
      </w:r>
      <w:r w:rsidRPr="0032286B">
        <w:rPr>
          <w:rFonts w:ascii="Times New Roman" w:eastAsia="Times New Roman" w:hAnsi="Times New Roman" w:cs="Times New Roman"/>
          <w:sz w:val="24"/>
          <w:szCs w:val="24"/>
          <w:u w:val="single"/>
          <w:lang w:eastAsia="ar-SA"/>
        </w:rPr>
        <w:fldChar w:fldCharType="end"/>
      </w:r>
      <w:bookmarkEnd w:id="0"/>
      <w:r w:rsidRPr="0032286B">
        <w:rPr>
          <w:rFonts w:ascii="Times New Roman" w:eastAsia="Times New Roman" w:hAnsi="Times New Roman" w:cs="Times New Roman"/>
          <w:sz w:val="24"/>
          <w:szCs w:val="24"/>
          <w:lang w:eastAsia="ar-SA"/>
        </w:rPr>
        <w:t xml:space="preserve"> от </w:t>
      </w:r>
      <w:r w:rsidR="008F6ED8" w:rsidRPr="0032286B">
        <w:rPr>
          <w:rFonts w:ascii="Times New Roman" w:eastAsia="Times New Roman" w:hAnsi="Times New Roman" w:cs="Times New Roman"/>
          <w:sz w:val="24"/>
          <w:szCs w:val="24"/>
          <w:lang w:eastAsia="ar-SA"/>
        </w:rPr>
        <w:t>22</w:t>
      </w:r>
      <w:r w:rsidR="00A42B91" w:rsidRPr="0032286B">
        <w:rPr>
          <w:rFonts w:ascii="Times New Roman" w:eastAsia="Times New Roman" w:hAnsi="Times New Roman" w:cs="Times New Roman"/>
          <w:sz w:val="24"/>
          <w:szCs w:val="24"/>
          <w:lang w:eastAsia="ar-SA"/>
        </w:rPr>
        <w:t>.10</w:t>
      </w:r>
      <w:r w:rsidRPr="0032286B">
        <w:rPr>
          <w:rFonts w:ascii="Times New Roman" w:eastAsia="Times New Roman" w:hAnsi="Times New Roman" w:cs="Times New Roman"/>
          <w:sz w:val="24"/>
          <w:szCs w:val="24"/>
          <w:lang w:eastAsia="ar-SA"/>
        </w:rPr>
        <w:t>.2020</w:t>
      </w:r>
    </w:p>
    <w:p w14:paraId="764DEF35" w14:textId="7145C1B0" w:rsidR="006C3AEF" w:rsidRPr="006C3AEF" w:rsidRDefault="006C3AEF" w:rsidP="00BE7918">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654BDFA" w14:textId="7041F8B6"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 xml:space="preserve">конкурентных переговоров на право заключения договора поставки </w:t>
      </w:r>
      <w:r w:rsidR="00BE7918">
        <w:rPr>
          <w:rFonts w:ascii="Times New Roman" w:eastAsia="Times New Roman" w:hAnsi="Times New Roman" w:cs="Times New Roman"/>
          <w:b/>
          <w:sz w:val="28"/>
          <w:szCs w:val="28"/>
          <w:lang w:eastAsia="ar-SA"/>
        </w:rPr>
        <w:t xml:space="preserve">угля марки </w:t>
      </w:r>
      <w:r w:rsidR="00A42B91">
        <w:rPr>
          <w:rFonts w:ascii="Times New Roman" w:eastAsia="Times New Roman" w:hAnsi="Times New Roman" w:cs="Times New Roman"/>
          <w:b/>
          <w:sz w:val="28"/>
          <w:szCs w:val="28"/>
          <w:lang w:eastAsia="ar-SA"/>
        </w:rPr>
        <w:t>3БОМ</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F3B3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43F1B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9DDED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49E35F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088067E4"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w:t>
      </w:r>
      <w:r w:rsidR="000F7ECA">
        <w:rPr>
          <w:rFonts w:ascii="Times New Roman" w:eastAsia="Times New Roman" w:hAnsi="Times New Roman" w:cs="Times New Roman"/>
          <w:sz w:val="24"/>
          <w:szCs w:val="24"/>
          <w:lang w:eastAsia="ar-SA"/>
        </w:rPr>
        <w:t>20</w:t>
      </w:r>
      <w:r w:rsidRPr="006C3AEF">
        <w:rPr>
          <w:rFonts w:ascii="Times New Roman" w:eastAsia="Times New Roman" w:hAnsi="Times New Roman" w:cs="Times New Roman"/>
          <w:spacing w:val="-3"/>
          <w:sz w:val="24"/>
          <w:szCs w:val="24"/>
          <w:lang w:eastAsia="ar-SA"/>
        </w:rPr>
        <w:t xml:space="preserve"> </w:t>
      </w:r>
      <w:bookmarkStart w:id="1" w:name="_Toc366761025"/>
      <w:bookmarkStart w:id="2"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3" w:name="_Toc24982375"/>
      <w:r w:rsidR="006C3AEF" w:rsidRPr="006C3AEF">
        <w:rPr>
          <w:rFonts w:ascii="Times New Roman" w:eastAsia="Times New Roman" w:hAnsi="Times New Roman" w:cs="Times New Roman"/>
          <w:b/>
          <w:iCs/>
          <w:sz w:val="24"/>
          <w:szCs w:val="24"/>
          <w:lang w:val="x-none" w:eastAsia="ar-SA"/>
        </w:rPr>
        <w:t>Информационная карта</w:t>
      </w:r>
      <w:bookmarkEnd w:id="1"/>
      <w:bookmarkEnd w:id="2"/>
      <w:bookmarkEnd w:id="3"/>
      <w:r>
        <w:rPr>
          <w:rFonts w:ascii="Times New Roman" w:eastAsia="Times New Roman" w:hAnsi="Times New Roman" w:cs="Times New Roman"/>
          <w:b/>
          <w:iCs/>
          <w:sz w:val="24"/>
          <w:szCs w:val="24"/>
          <w:lang w:val="x-none" w:eastAsia="ar-SA"/>
        </w:rPr>
        <w:tab/>
      </w:r>
    </w:p>
    <w:p w14:paraId="29435902" w14:textId="5213AC32" w:rsidR="0047728E"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переговоров на право заключения договора поставки </w:t>
      </w:r>
      <w:r w:rsidR="00BE7918" w:rsidRPr="00BE7918">
        <w:rPr>
          <w:rFonts w:ascii="Times New Roman" w:eastAsia="Times New Roman" w:hAnsi="Times New Roman" w:cs="Times New Roman"/>
          <w:b/>
          <w:sz w:val="24"/>
          <w:szCs w:val="24"/>
          <w:lang w:eastAsia="ar-SA"/>
        </w:rPr>
        <w:t xml:space="preserve">угля марки </w:t>
      </w:r>
      <w:r w:rsidR="00A42B91">
        <w:rPr>
          <w:rFonts w:ascii="Times New Roman" w:eastAsia="Times New Roman" w:hAnsi="Times New Roman" w:cs="Times New Roman"/>
          <w:b/>
          <w:sz w:val="24"/>
          <w:szCs w:val="24"/>
          <w:lang w:eastAsia="ar-SA"/>
        </w:rPr>
        <w:t>3БОМ</w:t>
      </w:r>
      <w:r w:rsidR="006B17A5">
        <w:rPr>
          <w:rFonts w:ascii="Times New Roman" w:eastAsia="Times New Roman" w:hAnsi="Times New Roman" w:cs="Times New Roman"/>
          <w:b/>
          <w:sz w:val="24"/>
          <w:szCs w:val="24"/>
          <w:lang w:eastAsia="ar-SA"/>
        </w:rPr>
        <w:t xml:space="preserve"> </w:t>
      </w:r>
    </w:p>
    <w:p w14:paraId="17BA6B4F" w14:textId="77777777" w:rsidR="00095E0B" w:rsidRPr="00292290" w:rsidRDefault="00095E0B" w:rsidP="0047728E">
      <w:pPr>
        <w:spacing w:after="0" w:line="240" w:lineRule="auto"/>
        <w:jc w:val="center"/>
        <w:rPr>
          <w:rFonts w:ascii="Times New Roman" w:hAnsi="Times New Roman" w:cs="Times New Roman"/>
          <w:b/>
          <w:sz w:val="24"/>
          <w:szCs w:val="24"/>
        </w:rPr>
      </w:pPr>
    </w:p>
    <w:p w14:paraId="462682C9" w14:textId="0FEC7ADF" w:rsidR="005A5CC5" w:rsidRDefault="006C3AEF" w:rsidP="005A5CC5">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4" w:name="_Toc366762348"/>
      <w:bookmarkStart w:id="5" w:name="_Toc368061862"/>
      <w:bookmarkStart w:id="6" w:name="_Toc368062026"/>
      <w:bookmarkStart w:id="7" w:name="_Toc370824122"/>
      <w:bookmarkStart w:id="8" w:name="_Toc394314143"/>
      <w:bookmarkStart w:id="9" w:name="_Toc410044306"/>
      <w:bookmarkStart w:id="10" w:name="_Toc429079252"/>
      <w:bookmarkStart w:id="11" w:name="_Toc483302495"/>
      <w:bookmarkStart w:id="12" w:name="_Toc483316530"/>
      <w:bookmarkStart w:id="13" w:name="_Toc491095881"/>
      <w:bookmarkStart w:id="14" w:name="_Toc24982159"/>
      <w:bookmarkStart w:id="15" w:name="_Toc24982376"/>
      <w:r w:rsidRPr="00120183">
        <w:rPr>
          <w:b/>
          <w:bCs/>
          <w:szCs w:val="26"/>
        </w:rPr>
        <w:t xml:space="preserve">Способ проведения закупки: </w:t>
      </w:r>
      <w:r w:rsidRPr="00120183">
        <w:rPr>
          <w:bCs/>
          <w:szCs w:val="26"/>
        </w:rPr>
        <w:t>конкурентные переговоры.</w:t>
      </w:r>
      <w:bookmarkStart w:id="16" w:name="_Toc366762349"/>
      <w:bookmarkStart w:id="17" w:name="_Toc368061863"/>
      <w:bookmarkStart w:id="18" w:name="_Toc368062027"/>
      <w:bookmarkStart w:id="19" w:name="_Toc370824123"/>
      <w:bookmarkStart w:id="20" w:name="_Toc394314144"/>
      <w:bookmarkStart w:id="21" w:name="_Toc410044307"/>
      <w:bookmarkStart w:id="22" w:name="_Toc429079253"/>
      <w:bookmarkEnd w:id="4"/>
      <w:bookmarkEnd w:id="5"/>
      <w:bookmarkEnd w:id="6"/>
      <w:bookmarkEnd w:id="7"/>
      <w:bookmarkEnd w:id="8"/>
      <w:bookmarkEnd w:id="9"/>
      <w:bookmarkEnd w:id="10"/>
      <w:bookmarkEnd w:id="11"/>
      <w:bookmarkEnd w:id="12"/>
      <w:bookmarkEnd w:id="13"/>
      <w:bookmarkEnd w:id="14"/>
      <w:bookmarkEnd w:id="15"/>
    </w:p>
    <w:p w14:paraId="30F8DC73" w14:textId="77777777" w:rsidR="006C3AEF" w:rsidRPr="0047728E" w:rsidRDefault="006C3AEF" w:rsidP="00117A8B">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23" w:name="_Toc483302496"/>
      <w:bookmarkStart w:id="24" w:name="_Toc483316531"/>
      <w:bookmarkStart w:id="25" w:name="_Toc491095882"/>
      <w:bookmarkStart w:id="26" w:name="_Toc24982160"/>
      <w:bookmarkStart w:id="27" w:name="_Toc24982377"/>
      <w:r w:rsidRPr="0047728E">
        <w:rPr>
          <w:b/>
          <w:bCs/>
          <w:szCs w:val="26"/>
        </w:rPr>
        <w:t>Сведения о Заказчике проведения закупки:</w:t>
      </w:r>
      <w:bookmarkEnd w:id="16"/>
      <w:bookmarkEnd w:id="17"/>
      <w:bookmarkEnd w:id="18"/>
      <w:bookmarkEnd w:id="19"/>
      <w:bookmarkEnd w:id="20"/>
      <w:bookmarkEnd w:id="21"/>
      <w:bookmarkEnd w:id="22"/>
      <w:bookmarkEnd w:id="23"/>
      <w:bookmarkEnd w:id="24"/>
      <w:bookmarkEnd w:id="25"/>
      <w:bookmarkEnd w:id="26"/>
      <w:bookmarkEnd w:id="27"/>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«Мурманэнергосбыт» (АО «МЭС»).</w:t>
      </w:r>
    </w:p>
    <w:p w14:paraId="3B93F801" w14:textId="5C24D00D" w:rsidR="006C3AEF" w:rsidRPr="006C1B30"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 xml:space="preserve">2.2. </w:t>
      </w:r>
      <w:r w:rsidRPr="006C1B30">
        <w:rPr>
          <w:rFonts w:ascii="Times New Roman" w:eastAsia="Times New Roman" w:hAnsi="Times New Roman" w:cs="Times New Roman"/>
          <w:b/>
          <w:sz w:val="24"/>
          <w:szCs w:val="24"/>
          <w:lang w:eastAsia="ar-SA"/>
        </w:rPr>
        <w:t>Место нахождения:</w:t>
      </w:r>
      <w:r w:rsidRPr="006C1B30">
        <w:rPr>
          <w:rFonts w:ascii="Times New Roman" w:eastAsia="Times New Roman" w:hAnsi="Times New Roman" w:cs="Times New Roman"/>
          <w:sz w:val="24"/>
          <w:szCs w:val="24"/>
          <w:lang w:eastAsia="ar-SA"/>
        </w:rPr>
        <w:t xml:space="preserve"> </w:t>
      </w:r>
      <w:r w:rsidR="004153AB" w:rsidRPr="006C1B30">
        <w:rPr>
          <w:rFonts w:ascii="Times New Roman" w:eastAsia="Times New Roman" w:hAnsi="Times New Roman" w:cs="Times New Roman"/>
          <w:sz w:val="24"/>
          <w:szCs w:val="24"/>
          <w:lang w:eastAsia="ar-SA"/>
        </w:rPr>
        <w:t>183034, г. Мурманск, ул. Свердлова, д. 39, корп. 1.</w:t>
      </w:r>
    </w:p>
    <w:p w14:paraId="369E1F8C" w14:textId="0CE0C8B8" w:rsidR="006C3AEF" w:rsidRPr="004153AB" w:rsidRDefault="00D451CA" w:rsidP="0022599C">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1B30">
        <w:rPr>
          <w:rFonts w:ascii="Times New Roman" w:eastAsia="Times New Roman" w:hAnsi="Times New Roman" w:cs="Times New Roman"/>
          <w:b/>
          <w:sz w:val="24"/>
          <w:szCs w:val="24"/>
          <w:lang w:eastAsia="ar-SA"/>
        </w:rPr>
        <w:t xml:space="preserve">2.3. </w:t>
      </w:r>
      <w:r w:rsidR="006C3AEF" w:rsidRPr="006C1B30">
        <w:rPr>
          <w:rFonts w:ascii="Times New Roman" w:eastAsia="Times New Roman" w:hAnsi="Times New Roman" w:cs="Times New Roman"/>
          <w:b/>
          <w:sz w:val="24"/>
          <w:szCs w:val="24"/>
          <w:lang w:eastAsia="ar-SA"/>
        </w:rPr>
        <w:t xml:space="preserve">Адрес предоставления </w:t>
      </w:r>
      <w:r w:rsidR="000F5995" w:rsidRPr="006C1B30">
        <w:rPr>
          <w:rFonts w:ascii="Times New Roman" w:eastAsia="Times New Roman" w:hAnsi="Times New Roman"/>
          <w:b/>
          <w:sz w:val="24"/>
          <w:szCs w:val="24"/>
          <w:lang w:eastAsia="ar-SA"/>
        </w:rPr>
        <w:t>заявок на участие</w:t>
      </w:r>
      <w:r w:rsidR="006C3AEF" w:rsidRPr="006C1B30">
        <w:rPr>
          <w:rFonts w:ascii="Times New Roman" w:eastAsia="Times New Roman" w:hAnsi="Times New Roman" w:cs="Times New Roman"/>
          <w:b/>
          <w:sz w:val="24"/>
          <w:szCs w:val="24"/>
          <w:lang w:eastAsia="ar-SA"/>
        </w:rPr>
        <w:t>:</w:t>
      </w:r>
      <w:r w:rsidR="006C3AEF" w:rsidRPr="006C1B30">
        <w:rPr>
          <w:rFonts w:ascii="Times New Roman" w:eastAsia="Times New Roman" w:hAnsi="Times New Roman" w:cs="Times New Roman"/>
          <w:sz w:val="24"/>
          <w:szCs w:val="24"/>
          <w:lang w:eastAsia="ar-SA"/>
        </w:rPr>
        <w:t xml:space="preserve"> </w:t>
      </w:r>
      <w:r w:rsidR="00A2053F" w:rsidRPr="00A2053F">
        <w:rPr>
          <w:rFonts w:ascii="Times New Roman" w:eastAsia="Times New Roman" w:hAnsi="Times New Roman" w:cs="Times New Roman"/>
          <w:sz w:val="24"/>
          <w:szCs w:val="24"/>
          <w:lang w:eastAsia="ar-SA"/>
        </w:rPr>
        <w:t>Мурманск, ул. Домостроительная, д. 2, каб.40</w:t>
      </w:r>
      <w:r w:rsidR="00A42B91">
        <w:rPr>
          <w:rFonts w:ascii="Times New Roman" w:eastAsia="Times New Roman" w:hAnsi="Times New Roman" w:cs="Times New Roman"/>
          <w:sz w:val="24"/>
          <w:szCs w:val="24"/>
          <w:lang w:eastAsia="ar-SA"/>
        </w:rPr>
        <w:t>1</w:t>
      </w:r>
      <w:r w:rsidR="004153AB" w:rsidRPr="006C1B30">
        <w:rPr>
          <w:rFonts w:ascii="Times New Roman" w:eastAsia="Times New Roman" w:hAnsi="Times New Roman" w:cs="Times New Roman"/>
          <w:sz w:val="24"/>
          <w:szCs w:val="24"/>
          <w:lang w:eastAsia="ar-SA"/>
        </w:rPr>
        <w:t>,</w:t>
      </w:r>
      <w:r w:rsidR="004153AB" w:rsidRPr="006C1B30">
        <w:rPr>
          <w:rFonts w:ascii="Times New Roman" w:eastAsia="Calibri" w:hAnsi="Times New Roman" w:cs="Times New Roman"/>
          <w:sz w:val="24"/>
          <w:szCs w:val="24"/>
        </w:rPr>
        <w:t xml:space="preserve"> кроме выходных и праздничных дней, перерыв 12:30 (МСК) – 13:30 (МСК)</w:t>
      </w:r>
      <w:r w:rsidR="004153AB" w:rsidRPr="006C1B30">
        <w:rPr>
          <w:rFonts w:ascii="Times New Roman" w:eastAsia="Times New Roman" w:hAnsi="Times New Roman" w:cs="Times New Roman"/>
          <w:sz w:val="24"/>
          <w:szCs w:val="24"/>
          <w:lang w:eastAsia="ar-SA"/>
        </w:rPr>
        <w:t>.</w:t>
      </w:r>
    </w:p>
    <w:p w14:paraId="6B2D07E3" w14:textId="25F2EE43" w:rsidR="006C3AEF" w:rsidRPr="004153AB" w:rsidRDefault="006C3AEF"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2.4. Телефон:</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 xml:space="preserve">8(8152) </w:t>
      </w:r>
      <w:r w:rsidR="00A42B91">
        <w:rPr>
          <w:rFonts w:ascii="Times New Roman" w:eastAsia="Times New Roman" w:hAnsi="Times New Roman" w:cs="Times New Roman"/>
          <w:sz w:val="24"/>
          <w:szCs w:val="24"/>
          <w:lang w:eastAsia="ar-SA"/>
        </w:rPr>
        <w:t>21 06 02</w:t>
      </w:r>
      <w:r w:rsidR="004153AB" w:rsidRPr="004153AB">
        <w:rPr>
          <w:rFonts w:ascii="Times New Roman" w:eastAsia="Times New Roman" w:hAnsi="Times New Roman" w:cs="Times New Roman"/>
          <w:sz w:val="24"/>
          <w:szCs w:val="24"/>
          <w:lang w:eastAsia="ar-SA"/>
        </w:rPr>
        <w:t>; 8 (953) 753 06 95.</w:t>
      </w:r>
    </w:p>
    <w:p w14:paraId="39947AFD" w14:textId="17BC9558" w:rsidR="009D47AD" w:rsidRPr="00324C78" w:rsidRDefault="006C3AEF" w:rsidP="009D47A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324C78">
        <w:rPr>
          <w:rFonts w:ascii="Times New Roman" w:eastAsia="Times New Roman" w:hAnsi="Times New Roman" w:cs="Times New Roman"/>
          <w:b/>
          <w:sz w:val="24"/>
          <w:szCs w:val="24"/>
          <w:lang w:eastAsia="ar-SA"/>
        </w:rPr>
        <w:t xml:space="preserve">2.5. </w:t>
      </w:r>
      <w:proofErr w:type="gramStart"/>
      <w:r w:rsidRPr="004153AB">
        <w:rPr>
          <w:rFonts w:ascii="Times New Roman" w:eastAsia="Times New Roman" w:hAnsi="Times New Roman" w:cs="Times New Roman"/>
          <w:b/>
          <w:sz w:val="24"/>
          <w:szCs w:val="24"/>
          <w:lang w:eastAsia="ar-SA"/>
        </w:rPr>
        <w:t>Е</w:t>
      </w:r>
      <w:proofErr w:type="gramEnd"/>
      <w:r w:rsidRPr="00324C78">
        <w:rPr>
          <w:rFonts w:ascii="Times New Roman" w:eastAsia="Times New Roman" w:hAnsi="Times New Roman" w:cs="Times New Roman"/>
          <w:b/>
          <w:sz w:val="24"/>
          <w:szCs w:val="24"/>
          <w:lang w:eastAsia="ar-SA"/>
        </w:rPr>
        <w:t>-</w:t>
      </w:r>
      <w:r w:rsidRPr="004153AB">
        <w:rPr>
          <w:rFonts w:ascii="Times New Roman" w:eastAsia="Times New Roman" w:hAnsi="Times New Roman" w:cs="Times New Roman"/>
          <w:b/>
          <w:sz w:val="24"/>
          <w:szCs w:val="24"/>
          <w:lang w:val="en-US" w:eastAsia="ar-SA"/>
        </w:rPr>
        <w:t>mail</w:t>
      </w:r>
      <w:r w:rsidRPr="00324C78">
        <w:rPr>
          <w:rFonts w:ascii="Times New Roman" w:eastAsia="Times New Roman" w:hAnsi="Times New Roman" w:cs="Times New Roman"/>
          <w:b/>
          <w:sz w:val="24"/>
          <w:szCs w:val="24"/>
          <w:lang w:eastAsia="ar-SA"/>
        </w:rPr>
        <w:t>:</w:t>
      </w:r>
      <w:r w:rsidRPr="00324C78">
        <w:rPr>
          <w:rFonts w:ascii="Times New Roman" w:eastAsia="Times New Roman" w:hAnsi="Times New Roman" w:cs="Times New Roman"/>
          <w:sz w:val="24"/>
          <w:szCs w:val="24"/>
          <w:lang w:eastAsia="ar-SA"/>
        </w:rPr>
        <w:t xml:space="preserve"> </w:t>
      </w:r>
      <w:hyperlink r:id="rId9" w:history="1">
        <w:r w:rsidR="00A42B91">
          <w:rPr>
            <w:rStyle w:val="a3"/>
            <w:rFonts w:ascii="Times New Roman" w:hAnsi="Times New Roman" w:cs="Times New Roman"/>
            <w:sz w:val="24"/>
            <w:szCs w:val="24"/>
            <w:lang w:val="en-US"/>
          </w:rPr>
          <w:t>ermolenkova</w:t>
        </w:r>
        <w:r w:rsidR="003F6ADA" w:rsidRPr="00324C78">
          <w:rPr>
            <w:rStyle w:val="a3"/>
            <w:rFonts w:ascii="Times New Roman" w:hAnsi="Times New Roman" w:cs="Times New Roman"/>
            <w:sz w:val="24"/>
            <w:szCs w:val="24"/>
          </w:rPr>
          <w:t>@</w:t>
        </w:r>
        <w:r w:rsidR="003F6ADA" w:rsidRPr="00E654A2">
          <w:rPr>
            <w:rStyle w:val="a3"/>
            <w:rFonts w:ascii="Times New Roman" w:hAnsi="Times New Roman" w:cs="Times New Roman"/>
            <w:sz w:val="24"/>
            <w:szCs w:val="24"/>
            <w:lang w:val="en-US"/>
          </w:rPr>
          <w:t>mures</w:t>
        </w:r>
        <w:r w:rsidR="003F6ADA" w:rsidRPr="00324C78">
          <w:rPr>
            <w:rStyle w:val="a3"/>
            <w:rFonts w:ascii="Times New Roman" w:hAnsi="Times New Roman" w:cs="Times New Roman"/>
            <w:sz w:val="24"/>
            <w:szCs w:val="24"/>
          </w:rPr>
          <w:t>.</w:t>
        </w:r>
        <w:proofErr w:type="spellStart"/>
        <w:r w:rsidR="003F6ADA" w:rsidRPr="00E654A2">
          <w:rPr>
            <w:rStyle w:val="a3"/>
            <w:rFonts w:ascii="Times New Roman" w:hAnsi="Times New Roman" w:cs="Times New Roman"/>
            <w:sz w:val="24"/>
            <w:szCs w:val="24"/>
            <w:lang w:val="en-US"/>
          </w:rPr>
          <w:t>ru</w:t>
        </w:r>
        <w:proofErr w:type="spellEnd"/>
      </w:hyperlink>
      <w:r w:rsidR="006B4BD5" w:rsidRPr="00324C78">
        <w:rPr>
          <w:rFonts w:ascii="Times New Roman" w:hAnsi="Times New Roman" w:cs="Times New Roman"/>
          <w:sz w:val="24"/>
          <w:szCs w:val="24"/>
        </w:rPr>
        <w:t>.</w:t>
      </w:r>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8" w:name="_Toc394314145"/>
      <w:bookmarkStart w:id="29" w:name="_Toc410044308"/>
      <w:bookmarkStart w:id="30" w:name="_Toc429079254"/>
      <w:bookmarkStart w:id="31" w:name="_Toc483302497"/>
      <w:bookmarkStart w:id="32" w:name="_Toc483316532"/>
      <w:bookmarkStart w:id="33" w:name="_Toc491095883"/>
      <w:bookmarkStart w:id="34" w:name="_Toc24982161"/>
      <w:bookmarkStart w:id="35" w:name="_Toc24982378"/>
      <w:bookmarkStart w:id="36" w:name="_Toc366762350"/>
      <w:bookmarkStart w:id="37" w:name="_Toc368061864"/>
      <w:bookmarkStart w:id="38" w:name="_Toc368062028"/>
      <w:bookmarkStart w:id="39"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8"/>
      <w:bookmarkEnd w:id="29"/>
      <w:bookmarkEnd w:id="30"/>
      <w:bookmarkEnd w:id="31"/>
      <w:bookmarkEnd w:id="32"/>
      <w:bookmarkEnd w:id="33"/>
      <w:bookmarkEnd w:id="34"/>
      <w:bookmarkEnd w:id="35"/>
      <w:r w:rsidRPr="00571645">
        <w:rPr>
          <w:rFonts w:ascii="Times New Roman" w:eastAsia="Times New Roman" w:hAnsi="Times New Roman" w:cs="Times New Roman"/>
          <w:b/>
          <w:bCs/>
          <w:sz w:val="24"/>
          <w:szCs w:val="26"/>
          <w:lang w:eastAsia="ar-SA"/>
        </w:rPr>
        <w:t xml:space="preserve"> </w:t>
      </w:r>
    </w:p>
    <w:p w14:paraId="4A26CD26" w14:textId="4162225F" w:rsidR="00DD3A04" w:rsidRPr="00DD3A04" w:rsidRDefault="00DD3A04" w:rsidP="00DD3A04">
      <w:pPr>
        <w:spacing w:after="0" w:line="240" w:lineRule="auto"/>
        <w:ind w:firstLine="720"/>
        <w:contextualSpacing/>
        <w:jc w:val="both"/>
        <w:rPr>
          <w:rFonts w:ascii="Times New Roman" w:eastAsia="Times New Roman" w:hAnsi="Times New Roman" w:cs="Times New Roman"/>
          <w:sz w:val="24"/>
          <w:szCs w:val="24"/>
          <w:lang w:eastAsia="ru-RU"/>
        </w:rPr>
      </w:pPr>
      <w:bookmarkStart w:id="40" w:name="_Toc410044309"/>
      <w:bookmarkStart w:id="41" w:name="_Toc368061865"/>
      <w:bookmarkStart w:id="42" w:name="_Toc368062029"/>
      <w:bookmarkStart w:id="43" w:name="_Toc370824125"/>
      <w:bookmarkStart w:id="44" w:name="_Toc394314146"/>
      <w:bookmarkStart w:id="45" w:name="_Toc429079255"/>
      <w:bookmarkEnd w:id="36"/>
      <w:bookmarkEnd w:id="37"/>
      <w:bookmarkEnd w:id="38"/>
      <w:bookmarkEnd w:id="39"/>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1. Предмет договора:</w:t>
      </w:r>
      <w:r w:rsidRPr="00DD3A04">
        <w:rPr>
          <w:rFonts w:ascii="Times New Roman" w:eastAsia="Times New Roman" w:hAnsi="Times New Roman" w:cs="Times New Roman"/>
          <w:sz w:val="24"/>
          <w:szCs w:val="24"/>
          <w:lang w:eastAsia="ru-RU"/>
        </w:rPr>
        <w:t xml:space="preserve"> </w:t>
      </w:r>
      <w:bookmarkStart w:id="46" w:name="OLE_LINK81"/>
      <w:bookmarkStart w:id="47" w:name="OLE_LINK82"/>
      <w:bookmarkStart w:id="48" w:name="OLE_LINK83"/>
      <w:r w:rsidRPr="00DD3A04">
        <w:rPr>
          <w:rFonts w:ascii="Times New Roman" w:eastAsia="Times New Roman" w:hAnsi="Times New Roman" w:cs="Times New Roman"/>
          <w:sz w:val="24"/>
          <w:szCs w:val="24"/>
          <w:lang w:eastAsia="ru-RU"/>
        </w:rPr>
        <w:t xml:space="preserve">поставка </w:t>
      </w:r>
      <w:bookmarkEnd w:id="46"/>
      <w:bookmarkEnd w:id="47"/>
      <w:bookmarkEnd w:id="48"/>
      <w:r w:rsidR="00BE7918">
        <w:rPr>
          <w:rFonts w:ascii="Times New Roman" w:eastAsia="Times New Roman" w:hAnsi="Times New Roman" w:cs="Times New Roman"/>
          <w:sz w:val="24"/>
          <w:szCs w:val="24"/>
          <w:lang w:eastAsia="ru-RU"/>
        </w:rPr>
        <w:t xml:space="preserve">угля марки </w:t>
      </w:r>
      <w:r w:rsidR="00A42B91">
        <w:rPr>
          <w:rFonts w:ascii="Times New Roman" w:eastAsia="Times New Roman" w:hAnsi="Times New Roman" w:cs="Times New Roman"/>
          <w:sz w:val="24"/>
          <w:szCs w:val="24"/>
          <w:lang w:eastAsia="ru-RU"/>
        </w:rPr>
        <w:t>3БОМ</w:t>
      </w:r>
      <w:r w:rsidRPr="00DD3A04">
        <w:rPr>
          <w:rFonts w:ascii="Times New Roman" w:eastAsia="Times New Roman" w:hAnsi="Times New Roman" w:cs="Times New Roman"/>
          <w:sz w:val="24"/>
          <w:szCs w:val="24"/>
          <w:lang w:eastAsia="ru-RU"/>
        </w:rPr>
        <w:t xml:space="preserve"> (далее также – </w:t>
      </w:r>
      <w:bookmarkStart w:id="49" w:name="OLE_LINK64"/>
      <w:bookmarkStart w:id="50" w:name="OLE_LINK65"/>
      <w:bookmarkStart w:id="51" w:name="OLE_LINK66"/>
      <w:bookmarkStart w:id="52" w:name="OLE_LINK67"/>
      <w:bookmarkStart w:id="53" w:name="OLE_LINK68"/>
      <w:r w:rsidRPr="00DD3A04">
        <w:rPr>
          <w:rFonts w:ascii="Times New Roman" w:eastAsia="Times New Roman" w:hAnsi="Times New Roman" w:cs="Times New Roman"/>
          <w:sz w:val="24"/>
          <w:szCs w:val="24"/>
          <w:lang w:eastAsia="ru-RU"/>
        </w:rPr>
        <w:t>Продукция</w:t>
      </w:r>
      <w:bookmarkEnd w:id="49"/>
      <w:bookmarkEnd w:id="50"/>
      <w:bookmarkEnd w:id="51"/>
      <w:bookmarkEnd w:id="52"/>
      <w:bookmarkEnd w:id="53"/>
      <w:r w:rsidRPr="00DD3A04">
        <w:rPr>
          <w:rFonts w:ascii="Times New Roman" w:eastAsia="Times New Roman" w:hAnsi="Times New Roman" w:cs="Times New Roman"/>
          <w:sz w:val="24"/>
          <w:szCs w:val="24"/>
          <w:lang w:eastAsia="ru-RU"/>
        </w:rPr>
        <w:t>, Товар).</w:t>
      </w:r>
    </w:p>
    <w:p w14:paraId="4D990671" w14:textId="342F1E01"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2. Общее количество поставляемой Продукции:</w:t>
      </w:r>
      <w:r w:rsidRPr="00DD3A04">
        <w:rPr>
          <w:rFonts w:ascii="Times New Roman" w:eastAsia="Times New Roman" w:hAnsi="Times New Roman" w:cs="Times New Roman"/>
          <w:sz w:val="24"/>
          <w:szCs w:val="24"/>
          <w:lang w:eastAsia="ru-RU"/>
        </w:rPr>
        <w:t xml:space="preserve"> </w:t>
      </w:r>
      <w:r w:rsidR="00BE7918">
        <w:rPr>
          <w:rFonts w:ascii="Times New Roman" w:eastAsia="Times New Roman" w:hAnsi="Times New Roman" w:cs="Times New Roman"/>
          <w:sz w:val="24"/>
          <w:szCs w:val="24"/>
          <w:lang w:eastAsia="ru-RU"/>
        </w:rPr>
        <w:t xml:space="preserve"> </w:t>
      </w:r>
      <w:r w:rsidR="00A42B91">
        <w:rPr>
          <w:rFonts w:ascii="Times New Roman" w:eastAsia="Times New Roman" w:hAnsi="Times New Roman" w:cs="Times New Roman"/>
          <w:sz w:val="24"/>
          <w:szCs w:val="24"/>
          <w:lang w:eastAsia="ru-RU"/>
        </w:rPr>
        <w:t>1 5</w:t>
      </w:r>
      <w:r w:rsidR="00BE7918">
        <w:rPr>
          <w:rFonts w:ascii="Times New Roman" w:eastAsia="Times New Roman" w:hAnsi="Times New Roman" w:cs="Times New Roman"/>
          <w:sz w:val="24"/>
          <w:szCs w:val="24"/>
          <w:lang w:eastAsia="ru-RU"/>
        </w:rPr>
        <w:t>00</w:t>
      </w:r>
      <w:r w:rsidR="00FD0810" w:rsidRPr="00FD0810">
        <w:rPr>
          <w:rFonts w:ascii="Times New Roman" w:eastAsia="Times New Roman" w:hAnsi="Times New Roman" w:cs="Times New Roman"/>
          <w:sz w:val="24"/>
          <w:szCs w:val="24"/>
          <w:lang w:eastAsia="ru-RU"/>
        </w:rPr>
        <w:t xml:space="preserve"> </w:t>
      </w:r>
      <w:r w:rsidRPr="00DD3A04">
        <w:rPr>
          <w:rFonts w:ascii="Times New Roman" w:eastAsia="Times New Roman" w:hAnsi="Times New Roman" w:cs="Times New Roman"/>
          <w:sz w:val="24"/>
          <w:szCs w:val="24"/>
          <w:lang w:eastAsia="ru-RU"/>
        </w:rPr>
        <w:t>тонн.</w:t>
      </w:r>
    </w:p>
    <w:p w14:paraId="110C35C5" w14:textId="77777777" w:rsidR="00A42B91" w:rsidRPr="00A42B91" w:rsidRDefault="00A42B91" w:rsidP="00A42B91">
      <w:pPr>
        <w:spacing w:after="0" w:line="240" w:lineRule="auto"/>
        <w:ind w:firstLine="708"/>
        <w:jc w:val="both"/>
        <w:rPr>
          <w:rFonts w:ascii="Times New Roman" w:eastAsia="Times New Roman" w:hAnsi="Times New Roman" w:cs="Times New Roman"/>
          <w:sz w:val="24"/>
          <w:szCs w:val="24"/>
          <w:lang w:eastAsia="ru-RU"/>
        </w:rPr>
      </w:pPr>
      <w:r w:rsidRPr="00A42B91">
        <w:rPr>
          <w:rFonts w:ascii="Times New Roman" w:eastAsia="Times New Roman" w:hAnsi="Times New Roman" w:cs="Times New Roman"/>
          <w:sz w:val="24"/>
          <w:szCs w:val="24"/>
          <w:lang w:eastAsia="ru-RU"/>
        </w:rPr>
        <w:t>Поставка Продукции осуществляется автомобильным транспортом Поставщика в строгом соответствии с заявкой Покупателя на поставку Продукции со склада Поставщика.</w:t>
      </w:r>
    </w:p>
    <w:p w14:paraId="421BF0CD" w14:textId="1464DF00" w:rsidR="00DD3A04" w:rsidRPr="00DD3A04" w:rsidRDefault="00A42B91" w:rsidP="00A42B91">
      <w:pPr>
        <w:spacing w:after="0" w:line="240" w:lineRule="auto"/>
        <w:ind w:firstLine="708"/>
        <w:jc w:val="both"/>
        <w:rPr>
          <w:rFonts w:ascii="Times New Roman" w:eastAsia="Times New Roman" w:hAnsi="Times New Roman" w:cs="Times New Roman"/>
          <w:sz w:val="24"/>
          <w:szCs w:val="24"/>
          <w:lang w:eastAsia="ru-RU"/>
        </w:rPr>
      </w:pPr>
      <w:r w:rsidRPr="00A42B91">
        <w:rPr>
          <w:rFonts w:ascii="Times New Roman" w:eastAsia="Times New Roman" w:hAnsi="Times New Roman" w:cs="Times New Roman"/>
          <w:sz w:val="24"/>
          <w:szCs w:val="24"/>
          <w:lang w:eastAsia="ru-RU"/>
        </w:rPr>
        <w:t>Продукция должна быть расфасована в мягкие контейнеры типа Биг-</w:t>
      </w:r>
      <w:proofErr w:type="spellStart"/>
      <w:r w:rsidRPr="00A42B91">
        <w:rPr>
          <w:rFonts w:ascii="Times New Roman" w:eastAsia="Times New Roman" w:hAnsi="Times New Roman" w:cs="Times New Roman"/>
          <w:sz w:val="24"/>
          <w:szCs w:val="24"/>
          <w:lang w:eastAsia="ru-RU"/>
        </w:rPr>
        <w:t>Бэг</w:t>
      </w:r>
      <w:proofErr w:type="spellEnd"/>
      <w:r w:rsidRPr="00A42B91">
        <w:rPr>
          <w:rFonts w:ascii="Times New Roman" w:eastAsia="Times New Roman" w:hAnsi="Times New Roman" w:cs="Times New Roman"/>
          <w:sz w:val="24"/>
          <w:szCs w:val="24"/>
          <w:lang w:eastAsia="ru-RU"/>
        </w:rPr>
        <w:t xml:space="preserve"> (МКР – </w:t>
      </w:r>
      <w:proofErr w:type="spellStart"/>
      <w:r w:rsidRPr="00A42B91">
        <w:rPr>
          <w:rFonts w:ascii="Times New Roman" w:eastAsia="Times New Roman" w:hAnsi="Times New Roman" w:cs="Times New Roman"/>
          <w:sz w:val="24"/>
          <w:szCs w:val="24"/>
          <w:lang w:eastAsia="ru-RU"/>
        </w:rPr>
        <w:t>четырехлямочный</w:t>
      </w:r>
      <w:proofErr w:type="spellEnd"/>
      <w:r w:rsidRPr="00A42B91">
        <w:rPr>
          <w:rFonts w:ascii="Times New Roman" w:eastAsia="Times New Roman" w:hAnsi="Times New Roman" w:cs="Times New Roman"/>
          <w:sz w:val="24"/>
          <w:szCs w:val="24"/>
          <w:lang w:eastAsia="ru-RU"/>
        </w:rPr>
        <w:t>) (далее – МКР) вместимостью 1000-1200 кг.</w:t>
      </w:r>
    </w:p>
    <w:p w14:paraId="57957BA5" w14:textId="0EB17971" w:rsidR="00B54B92" w:rsidRPr="00B54B92" w:rsidRDefault="00DD3A04" w:rsidP="00B54B92">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 xml:space="preserve">3. Сведения о начальной </w:t>
      </w:r>
      <w:bookmarkStart w:id="54" w:name="_Hlk14189755"/>
      <w:r w:rsidRPr="00DD3A04">
        <w:rPr>
          <w:rFonts w:ascii="Times New Roman" w:eastAsia="Times New Roman" w:hAnsi="Times New Roman" w:cs="Times New Roman"/>
          <w:b/>
          <w:sz w:val="24"/>
          <w:szCs w:val="24"/>
          <w:lang w:eastAsia="ru-RU"/>
        </w:rPr>
        <w:t>(максимальной) цене договора</w:t>
      </w:r>
      <w:bookmarkEnd w:id="54"/>
      <w:r w:rsidRPr="00DD3A04">
        <w:rPr>
          <w:rFonts w:ascii="Times New Roman" w:eastAsia="Times New Roman" w:hAnsi="Times New Roman" w:cs="Times New Roman"/>
          <w:b/>
          <w:sz w:val="24"/>
          <w:szCs w:val="24"/>
          <w:lang w:eastAsia="ru-RU"/>
        </w:rPr>
        <w:t xml:space="preserve">: </w:t>
      </w:r>
      <w:r w:rsidR="00B54B92" w:rsidRPr="00B54B92">
        <w:rPr>
          <w:rFonts w:ascii="Times New Roman" w:eastAsia="Times New Roman" w:hAnsi="Times New Roman" w:cs="Times New Roman"/>
          <w:sz w:val="24"/>
          <w:szCs w:val="24"/>
          <w:lang w:eastAsia="ru-RU"/>
        </w:rPr>
        <w:t>10 605 000</w:t>
      </w:r>
      <w:r w:rsidR="00B54B92" w:rsidRPr="00B54B92">
        <w:rPr>
          <w:rFonts w:ascii="Times New Roman" w:eastAsia="Times New Roman" w:hAnsi="Times New Roman" w:cs="Times New Roman"/>
          <w:b/>
          <w:sz w:val="24"/>
          <w:szCs w:val="24"/>
          <w:lang w:eastAsia="ru-RU"/>
        </w:rPr>
        <w:t xml:space="preserve"> </w:t>
      </w:r>
      <w:r w:rsidR="00B54B92" w:rsidRPr="00B54B92">
        <w:rPr>
          <w:rFonts w:ascii="Times New Roman" w:eastAsia="Times New Roman" w:hAnsi="Times New Roman" w:cs="Times New Roman"/>
          <w:sz w:val="24"/>
          <w:szCs w:val="24"/>
          <w:lang w:eastAsia="ru-RU"/>
        </w:rPr>
        <w:t>(Десять миллионов шестьсот пять</w:t>
      </w:r>
      <w:r w:rsidR="00324C78">
        <w:rPr>
          <w:rFonts w:ascii="Times New Roman" w:eastAsia="Times New Roman" w:hAnsi="Times New Roman" w:cs="Times New Roman"/>
          <w:sz w:val="24"/>
          <w:szCs w:val="24"/>
          <w:lang w:eastAsia="ru-RU"/>
        </w:rPr>
        <w:t xml:space="preserve"> тысяч</w:t>
      </w:r>
      <w:r w:rsidR="00B54B92" w:rsidRPr="00B54B92">
        <w:rPr>
          <w:rFonts w:ascii="Times New Roman" w:eastAsia="Times New Roman" w:hAnsi="Times New Roman" w:cs="Times New Roman"/>
          <w:sz w:val="24"/>
          <w:szCs w:val="24"/>
          <w:lang w:eastAsia="ru-RU"/>
        </w:rPr>
        <w:t>) рублей 00 копеек, в том числе НДС.</w:t>
      </w:r>
    </w:p>
    <w:p w14:paraId="1CB55E82" w14:textId="77777777" w:rsidR="00B54B92" w:rsidRPr="00B54B92" w:rsidRDefault="00B54B92" w:rsidP="00B54B92">
      <w:pPr>
        <w:spacing w:after="0" w:line="240" w:lineRule="auto"/>
        <w:ind w:firstLine="708"/>
        <w:jc w:val="both"/>
        <w:rPr>
          <w:rFonts w:ascii="Times New Roman" w:eastAsia="Times New Roman" w:hAnsi="Times New Roman" w:cs="Times New Roman"/>
          <w:sz w:val="24"/>
          <w:szCs w:val="24"/>
          <w:lang w:eastAsia="ru-RU"/>
        </w:rPr>
      </w:pPr>
      <w:r w:rsidRPr="00B54B92">
        <w:rPr>
          <w:rFonts w:ascii="Times New Roman" w:eastAsia="Times New Roman" w:hAnsi="Times New Roman" w:cs="Times New Roman"/>
          <w:sz w:val="24"/>
          <w:szCs w:val="24"/>
          <w:lang w:eastAsia="ru-RU"/>
        </w:rPr>
        <w:t>Цена 1 тонны угля марки 3БОМ составляет:</w:t>
      </w:r>
    </w:p>
    <w:p w14:paraId="74F7547A" w14:textId="77777777" w:rsidR="00B54B92" w:rsidRPr="00B54B92" w:rsidRDefault="00B54B92" w:rsidP="00B54B92">
      <w:pPr>
        <w:spacing w:after="0" w:line="240" w:lineRule="auto"/>
        <w:ind w:firstLine="708"/>
        <w:jc w:val="both"/>
        <w:rPr>
          <w:rFonts w:ascii="Times New Roman" w:eastAsia="Times New Roman" w:hAnsi="Times New Roman" w:cs="Times New Roman"/>
          <w:sz w:val="24"/>
          <w:szCs w:val="24"/>
          <w:lang w:eastAsia="ru-RU"/>
        </w:rPr>
      </w:pPr>
      <w:r w:rsidRPr="00B54B92">
        <w:rPr>
          <w:rFonts w:ascii="Times New Roman" w:eastAsia="Times New Roman" w:hAnsi="Times New Roman" w:cs="Times New Roman"/>
          <w:sz w:val="24"/>
          <w:szCs w:val="24"/>
          <w:lang w:eastAsia="ru-RU"/>
        </w:rPr>
        <w:t xml:space="preserve">- Мурманская область, Кандалакшский район, котельная </w:t>
      </w:r>
      <w:proofErr w:type="spellStart"/>
      <w:r w:rsidRPr="00B54B92">
        <w:rPr>
          <w:rFonts w:ascii="Times New Roman" w:eastAsia="Times New Roman" w:hAnsi="Times New Roman" w:cs="Times New Roman"/>
          <w:sz w:val="24"/>
          <w:szCs w:val="24"/>
          <w:lang w:eastAsia="ru-RU"/>
        </w:rPr>
        <w:t>н.п.Белое</w:t>
      </w:r>
      <w:proofErr w:type="spellEnd"/>
      <w:r w:rsidRPr="00B54B92">
        <w:rPr>
          <w:rFonts w:ascii="Times New Roman" w:eastAsia="Times New Roman" w:hAnsi="Times New Roman" w:cs="Times New Roman"/>
          <w:sz w:val="24"/>
          <w:szCs w:val="24"/>
          <w:lang w:eastAsia="ru-RU"/>
        </w:rPr>
        <w:t xml:space="preserve"> Море – 7 000 рублей 00 копеек, в том числе НДС;</w:t>
      </w:r>
    </w:p>
    <w:p w14:paraId="4F70AF73" w14:textId="79CEAD30" w:rsidR="00B54B92" w:rsidRPr="00B54B92" w:rsidRDefault="00B54B92" w:rsidP="00B54B92">
      <w:pPr>
        <w:spacing w:after="0" w:line="240" w:lineRule="auto"/>
        <w:ind w:firstLine="708"/>
        <w:jc w:val="both"/>
        <w:rPr>
          <w:rFonts w:ascii="Times New Roman" w:eastAsia="Times New Roman" w:hAnsi="Times New Roman" w:cs="Times New Roman"/>
          <w:sz w:val="24"/>
          <w:szCs w:val="24"/>
          <w:lang w:eastAsia="ru-RU"/>
        </w:rPr>
      </w:pPr>
      <w:r w:rsidRPr="00B54B92">
        <w:rPr>
          <w:rFonts w:ascii="Times New Roman" w:eastAsia="Times New Roman" w:hAnsi="Times New Roman" w:cs="Times New Roman"/>
          <w:sz w:val="24"/>
          <w:szCs w:val="24"/>
          <w:lang w:eastAsia="ru-RU"/>
        </w:rPr>
        <w:t xml:space="preserve">Мурманская область, Ковдорский район, котельная </w:t>
      </w:r>
      <w:proofErr w:type="spellStart"/>
      <w:r w:rsidRPr="00B54B92">
        <w:rPr>
          <w:rFonts w:ascii="Times New Roman" w:eastAsia="Times New Roman" w:hAnsi="Times New Roman" w:cs="Times New Roman"/>
          <w:sz w:val="24"/>
          <w:szCs w:val="24"/>
          <w:lang w:eastAsia="ru-RU"/>
        </w:rPr>
        <w:t>н.п.Лейпи</w:t>
      </w:r>
      <w:proofErr w:type="spellEnd"/>
      <w:r w:rsidRPr="00B54B92">
        <w:rPr>
          <w:rFonts w:ascii="Times New Roman" w:eastAsia="Times New Roman" w:hAnsi="Times New Roman" w:cs="Times New Roman"/>
          <w:sz w:val="24"/>
          <w:szCs w:val="24"/>
          <w:lang w:eastAsia="ru-RU"/>
        </w:rPr>
        <w:t xml:space="preserve"> –</w:t>
      </w:r>
      <w:r w:rsidR="001E0A5C">
        <w:rPr>
          <w:rFonts w:ascii="Times New Roman" w:eastAsia="Times New Roman" w:hAnsi="Times New Roman" w:cs="Times New Roman"/>
          <w:sz w:val="24"/>
          <w:szCs w:val="24"/>
          <w:lang w:eastAsia="ru-RU"/>
        </w:rPr>
        <w:t xml:space="preserve"> </w:t>
      </w:r>
      <w:r w:rsidRPr="00B54B92">
        <w:rPr>
          <w:rFonts w:ascii="Times New Roman" w:eastAsia="Times New Roman" w:hAnsi="Times New Roman" w:cs="Times New Roman"/>
          <w:sz w:val="24"/>
          <w:szCs w:val="24"/>
          <w:lang w:eastAsia="ru-RU"/>
        </w:rPr>
        <w:t>7 300 рублей 00 копеек, в том числе НДС.</w:t>
      </w:r>
    </w:p>
    <w:p w14:paraId="0953C444" w14:textId="3107B49B" w:rsidR="00DD3A04" w:rsidRPr="00DD3A04" w:rsidRDefault="00B54B92" w:rsidP="00B54B92">
      <w:pPr>
        <w:spacing w:after="0" w:line="240" w:lineRule="auto"/>
        <w:ind w:firstLine="708"/>
        <w:jc w:val="both"/>
        <w:rPr>
          <w:rFonts w:ascii="Times New Roman" w:eastAsia="Times New Roman" w:hAnsi="Times New Roman" w:cs="Times New Roman"/>
          <w:sz w:val="24"/>
          <w:szCs w:val="24"/>
          <w:lang w:eastAsia="ar-SA"/>
        </w:rPr>
      </w:pPr>
      <w:r w:rsidRPr="00B54B92">
        <w:rPr>
          <w:rFonts w:ascii="Times New Roman" w:eastAsia="Times New Roman" w:hAnsi="Times New Roman" w:cs="Times New Roman"/>
          <w:sz w:val="24"/>
          <w:szCs w:val="24"/>
          <w:lang w:eastAsia="ru-RU"/>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стоимость МКР, фасовку угля в МКР, доставку угля до котельной, затраты на выгрузку Продукции на котельной,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DD3A04" w:rsidRPr="00DD3A04">
        <w:rPr>
          <w:rFonts w:ascii="Times New Roman" w:eastAsia="Times New Roman" w:hAnsi="Times New Roman" w:cs="Times New Roman"/>
          <w:sz w:val="24"/>
          <w:szCs w:val="24"/>
          <w:lang w:eastAsia="ar-SA"/>
        </w:rPr>
        <w:t xml:space="preserve">. </w:t>
      </w:r>
    </w:p>
    <w:p w14:paraId="22913073" w14:textId="761B84BD" w:rsidR="00B54B92" w:rsidRPr="00B54B92" w:rsidRDefault="00313728" w:rsidP="00B54B9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4. Срок поставки:</w:t>
      </w:r>
      <w:r w:rsidR="00B54B92">
        <w:rPr>
          <w:rFonts w:ascii="Times New Roman" w:eastAsia="Times New Roman" w:hAnsi="Times New Roman" w:cs="Times New Roman"/>
          <w:sz w:val="24"/>
          <w:szCs w:val="24"/>
          <w:lang w:eastAsia="ru-RU"/>
        </w:rPr>
        <w:t xml:space="preserve"> </w:t>
      </w:r>
      <w:r w:rsidR="00B54B92" w:rsidRPr="00B54B92">
        <w:rPr>
          <w:rFonts w:ascii="Times New Roman" w:eastAsia="Times New Roman" w:hAnsi="Times New Roman" w:cs="Times New Roman"/>
          <w:sz w:val="24"/>
          <w:szCs w:val="24"/>
          <w:lang w:eastAsia="ru-RU"/>
        </w:rPr>
        <w:t xml:space="preserve">с момента подписания договора по 10.02.2021г. включительно в строгом соответствии с письменной заявкой Покупателя </w:t>
      </w:r>
    </w:p>
    <w:p w14:paraId="598554B9" w14:textId="77777777" w:rsidR="00B54B92" w:rsidRDefault="00313728" w:rsidP="00B54B9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5. Место поставки:</w:t>
      </w:r>
      <w:r w:rsidR="00BE7918">
        <w:rPr>
          <w:rFonts w:ascii="Times New Roman" w:eastAsia="Times New Roman" w:hAnsi="Times New Roman" w:cs="Times New Roman"/>
          <w:b/>
          <w:sz w:val="24"/>
          <w:szCs w:val="24"/>
          <w:lang w:eastAsia="ru-RU"/>
        </w:rPr>
        <w:t xml:space="preserve"> </w:t>
      </w:r>
    </w:p>
    <w:p w14:paraId="38CDA44A" w14:textId="2858430E" w:rsidR="00B54B92" w:rsidRPr="00B54B92" w:rsidRDefault="00B54B92" w:rsidP="00B54B92">
      <w:pPr>
        <w:spacing w:after="0" w:line="240" w:lineRule="auto"/>
        <w:ind w:firstLine="708"/>
        <w:jc w:val="both"/>
        <w:rPr>
          <w:rFonts w:ascii="Times New Roman" w:eastAsia="Times New Roman" w:hAnsi="Times New Roman" w:cs="Times New Roman"/>
          <w:sz w:val="24"/>
          <w:szCs w:val="24"/>
          <w:lang w:eastAsia="ru-RU"/>
        </w:rPr>
      </w:pPr>
      <w:r w:rsidRPr="00B54B92">
        <w:rPr>
          <w:rFonts w:ascii="Times New Roman" w:eastAsia="Times New Roman" w:hAnsi="Times New Roman" w:cs="Times New Roman"/>
          <w:sz w:val="24"/>
          <w:szCs w:val="24"/>
          <w:lang w:eastAsia="ru-RU"/>
        </w:rPr>
        <w:t xml:space="preserve">Мурманская область, Кандалакшский район, котельная </w:t>
      </w:r>
      <w:proofErr w:type="spellStart"/>
      <w:r w:rsidRPr="00B54B92">
        <w:rPr>
          <w:rFonts w:ascii="Times New Roman" w:eastAsia="Times New Roman" w:hAnsi="Times New Roman" w:cs="Times New Roman"/>
          <w:sz w:val="24"/>
          <w:szCs w:val="24"/>
          <w:lang w:eastAsia="ru-RU"/>
        </w:rPr>
        <w:t>н.п.Белое</w:t>
      </w:r>
      <w:proofErr w:type="spellEnd"/>
      <w:r w:rsidRPr="00B54B92">
        <w:rPr>
          <w:rFonts w:ascii="Times New Roman" w:eastAsia="Times New Roman" w:hAnsi="Times New Roman" w:cs="Times New Roman"/>
          <w:sz w:val="24"/>
          <w:szCs w:val="24"/>
          <w:lang w:eastAsia="ru-RU"/>
        </w:rPr>
        <w:t xml:space="preserve"> Море – 1150 тонн;</w:t>
      </w:r>
    </w:p>
    <w:p w14:paraId="2B26B9A0" w14:textId="1EE73E93" w:rsidR="00DD3A04" w:rsidRPr="00DD3A04" w:rsidRDefault="00B54B92" w:rsidP="00B54B92">
      <w:pPr>
        <w:spacing w:after="0" w:line="240" w:lineRule="auto"/>
        <w:ind w:firstLine="708"/>
        <w:jc w:val="both"/>
        <w:rPr>
          <w:rFonts w:ascii="Times New Roman" w:eastAsia="Times New Roman" w:hAnsi="Times New Roman" w:cs="Times New Roman"/>
          <w:sz w:val="24"/>
          <w:szCs w:val="24"/>
          <w:lang w:eastAsia="ru-RU"/>
        </w:rPr>
      </w:pPr>
      <w:r w:rsidRPr="00B54B92">
        <w:rPr>
          <w:rFonts w:ascii="Times New Roman" w:eastAsia="Times New Roman" w:hAnsi="Times New Roman" w:cs="Times New Roman"/>
          <w:sz w:val="24"/>
          <w:szCs w:val="24"/>
          <w:lang w:eastAsia="ru-RU"/>
        </w:rPr>
        <w:t xml:space="preserve">Мурманская область, Ковдорский район, котельная </w:t>
      </w:r>
      <w:proofErr w:type="spellStart"/>
      <w:r w:rsidRPr="00B54B92">
        <w:rPr>
          <w:rFonts w:ascii="Times New Roman" w:eastAsia="Times New Roman" w:hAnsi="Times New Roman" w:cs="Times New Roman"/>
          <w:sz w:val="24"/>
          <w:szCs w:val="24"/>
          <w:lang w:eastAsia="ru-RU"/>
        </w:rPr>
        <w:t>н.п.Лейпи</w:t>
      </w:r>
      <w:proofErr w:type="spellEnd"/>
      <w:r w:rsidRPr="00B54B92">
        <w:rPr>
          <w:rFonts w:ascii="Times New Roman" w:eastAsia="Times New Roman" w:hAnsi="Times New Roman" w:cs="Times New Roman"/>
          <w:sz w:val="24"/>
          <w:szCs w:val="24"/>
          <w:lang w:eastAsia="ru-RU"/>
        </w:rPr>
        <w:t xml:space="preserve"> – 350 тонн</w:t>
      </w:r>
      <w:r w:rsidR="00DD3A04" w:rsidRPr="00DD3A04">
        <w:rPr>
          <w:rFonts w:ascii="Times New Roman" w:eastAsia="Times New Roman" w:hAnsi="Times New Roman" w:cs="Times New Roman"/>
          <w:sz w:val="24"/>
          <w:szCs w:val="24"/>
          <w:lang w:eastAsia="ru-RU"/>
        </w:rPr>
        <w:t>.</w:t>
      </w:r>
    </w:p>
    <w:p w14:paraId="373B2F67" w14:textId="77777777" w:rsidR="00FD0810" w:rsidRDefault="00313728"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6. </w:t>
      </w:r>
      <w:r w:rsidR="00DD3A04" w:rsidRPr="00DD3A04">
        <w:rPr>
          <w:rFonts w:ascii="Times New Roman" w:eastAsia="Times New Roman" w:hAnsi="Times New Roman" w:cs="Times New Roman"/>
          <w:b/>
          <w:color w:val="000000" w:themeColor="text1"/>
          <w:sz w:val="24"/>
          <w:szCs w:val="24"/>
          <w:lang w:eastAsia="ru-RU"/>
        </w:rPr>
        <w:t>Особые</w:t>
      </w:r>
      <w:r w:rsidR="00DD3A04" w:rsidRPr="00DD3A04">
        <w:rPr>
          <w:rFonts w:ascii="Times New Roman" w:eastAsia="Times New Roman" w:hAnsi="Times New Roman" w:cs="Times New Roman"/>
          <w:b/>
          <w:sz w:val="24"/>
          <w:szCs w:val="24"/>
          <w:lang w:eastAsia="ru-RU"/>
        </w:rPr>
        <w:t xml:space="preserve"> условия:</w:t>
      </w:r>
      <w:r w:rsidR="00DD3A04" w:rsidRPr="00DD3A04">
        <w:rPr>
          <w:rFonts w:ascii="Times New Roman" w:eastAsia="Times New Roman" w:hAnsi="Times New Roman" w:cs="Times New Roman"/>
          <w:sz w:val="24"/>
          <w:szCs w:val="24"/>
          <w:lang w:eastAsia="ru-RU"/>
        </w:rPr>
        <w:t xml:space="preserve"> </w:t>
      </w:r>
    </w:p>
    <w:p w14:paraId="652505B0" w14:textId="77777777" w:rsidR="00B54B92" w:rsidRPr="00B54B92" w:rsidRDefault="00B54B92" w:rsidP="00B54B92">
      <w:pPr>
        <w:spacing w:after="0" w:line="240" w:lineRule="auto"/>
        <w:ind w:firstLine="708"/>
        <w:jc w:val="both"/>
        <w:rPr>
          <w:rFonts w:ascii="Times New Roman" w:eastAsia="Times New Roman" w:hAnsi="Times New Roman" w:cs="Times New Roman"/>
          <w:sz w:val="24"/>
          <w:szCs w:val="24"/>
          <w:lang w:eastAsia="ru-RU"/>
        </w:rPr>
      </w:pPr>
      <w:r w:rsidRPr="00B54B92">
        <w:rPr>
          <w:rFonts w:ascii="Times New Roman" w:eastAsia="Times New Roman" w:hAnsi="Times New Roman" w:cs="Times New Roman"/>
          <w:sz w:val="24"/>
          <w:szCs w:val="24"/>
          <w:lang w:eastAsia="ru-RU"/>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B54B92">
        <w:rPr>
          <w:rFonts w:ascii="Times New Roman" w:eastAsia="Times New Roman" w:hAnsi="Times New Roman" w:cs="Times New Roman"/>
          <w:sz w:val="24"/>
          <w:szCs w:val="24"/>
          <w:lang w:eastAsia="ru-RU"/>
        </w:rPr>
        <w:t>п.п</w:t>
      </w:r>
      <w:proofErr w:type="spellEnd"/>
      <w:r w:rsidRPr="00B54B92">
        <w:rPr>
          <w:rFonts w:ascii="Times New Roman" w:eastAsia="Times New Roman" w:hAnsi="Times New Roman" w:cs="Times New Roman"/>
          <w:sz w:val="24"/>
          <w:szCs w:val="24"/>
          <w:lang w:eastAsia="ru-RU"/>
        </w:rPr>
        <w:t xml:space="preserve">. 1.5.1. проекта Договора, или на поставку части объема Продукции, указанного в </w:t>
      </w:r>
      <w:proofErr w:type="spellStart"/>
      <w:r w:rsidRPr="00B54B92">
        <w:rPr>
          <w:rFonts w:ascii="Times New Roman" w:eastAsia="Times New Roman" w:hAnsi="Times New Roman" w:cs="Times New Roman"/>
          <w:sz w:val="24"/>
          <w:szCs w:val="24"/>
          <w:lang w:eastAsia="ru-RU"/>
        </w:rPr>
        <w:t>п.п</w:t>
      </w:r>
      <w:proofErr w:type="spellEnd"/>
      <w:r w:rsidRPr="00B54B92">
        <w:rPr>
          <w:rFonts w:ascii="Times New Roman" w:eastAsia="Times New Roman" w:hAnsi="Times New Roman" w:cs="Times New Roman"/>
          <w:sz w:val="24"/>
          <w:szCs w:val="24"/>
          <w:lang w:eastAsia="ru-RU"/>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585811D2" w14:textId="77777777" w:rsidR="00B54B92" w:rsidRPr="00B54B92" w:rsidRDefault="00B54B92" w:rsidP="00B54B92">
      <w:pPr>
        <w:spacing w:after="0" w:line="240" w:lineRule="auto"/>
        <w:ind w:firstLine="708"/>
        <w:jc w:val="both"/>
        <w:rPr>
          <w:rFonts w:ascii="Times New Roman" w:eastAsia="Times New Roman" w:hAnsi="Times New Roman" w:cs="Times New Roman"/>
          <w:sz w:val="24"/>
          <w:szCs w:val="24"/>
          <w:lang w:eastAsia="ru-RU"/>
        </w:rPr>
      </w:pPr>
      <w:r w:rsidRPr="00B54B92">
        <w:rPr>
          <w:rFonts w:ascii="Times New Roman" w:eastAsia="Times New Roman" w:hAnsi="Times New Roman" w:cs="Times New Roman"/>
          <w:sz w:val="24"/>
          <w:szCs w:val="24"/>
          <w:lang w:eastAsia="ru-RU"/>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14:paraId="1A611C83" w14:textId="45B079CF" w:rsidR="00FD0810" w:rsidRPr="00FD0810" w:rsidRDefault="00B54B92" w:rsidP="00B54B92">
      <w:pPr>
        <w:spacing w:after="0" w:line="240" w:lineRule="auto"/>
        <w:ind w:firstLine="708"/>
        <w:jc w:val="both"/>
        <w:rPr>
          <w:rFonts w:ascii="Times New Roman" w:eastAsia="Times New Roman" w:hAnsi="Times New Roman" w:cs="Times New Roman"/>
          <w:sz w:val="24"/>
          <w:szCs w:val="24"/>
          <w:lang w:eastAsia="ru-RU"/>
        </w:rPr>
      </w:pPr>
      <w:r w:rsidRPr="00B54B92">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r w:rsidR="00FD0810" w:rsidRPr="00FD0810">
        <w:rPr>
          <w:rFonts w:ascii="Times New Roman" w:eastAsia="Times New Roman" w:hAnsi="Times New Roman" w:cs="Times New Roman"/>
          <w:sz w:val="24"/>
          <w:szCs w:val="24"/>
          <w:lang w:eastAsia="ru-RU"/>
        </w:rPr>
        <w:t xml:space="preserve">.        </w:t>
      </w:r>
    </w:p>
    <w:p w14:paraId="651108B9" w14:textId="77777777" w:rsidR="00FD0810" w:rsidRDefault="00313728" w:rsidP="00DD3A04">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7. Условия направления заявки: </w:t>
      </w:r>
    </w:p>
    <w:p w14:paraId="1C22FC1C" w14:textId="77777777" w:rsidR="00B54B92" w:rsidRPr="00B54B92" w:rsidRDefault="00B54B92" w:rsidP="00B54B92">
      <w:pPr>
        <w:spacing w:after="0" w:line="240" w:lineRule="auto"/>
        <w:ind w:firstLine="708"/>
        <w:jc w:val="both"/>
        <w:rPr>
          <w:rFonts w:ascii="Times New Roman" w:eastAsia="Times New Roman" w:hAnsi="Times New Roman" w:cs="Times New Roman"/>
          <w:sz w:val="24"/>
          <w:szCs w:val="24"/>
          <w:lang w:eastAsia="ru-RU"/>
        </w:rPr>
      </w:pPr>
      <w:r w:rsidRPr="00B54B92">
        <w:rPr>
          <w:rFonts w:ascii="Times New Roman" w:eastAsia="Times New Roman" w:hAnsi="Times New Roman" w:cs="Times New Roman"/>
          <w:bCs/>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с обязательной последующей досылкой оригинала по почте.</w:t>
      </w:r>
    </w:p>
    <w:p w14:paraId="51659774" w14:textId="052E83A2" w:rsidR="00DD3A04" w:rsidRPr="00DD3A04" w:rsidRDefault="00B54B92" w:rsidP="00B54B92">
      <w:pPr>
        <w:spacing w:after="0" w:line="240" w:lineRule="auto"/>
        <w:ind w:firstLine="708"/>
        <w:jc w:val="both"/>
        <w:rPr>
          <w:rFonts w:ascii="Times New Roman" w:eastAsia="Times New Roman" w:hAnsi="Times New Roman" w:cs="Times New Roman"/>
          <w:sz w:val="24"/>
          <w:szCs w:val="24"/>
          <w:lang w:eastAsia="ru-RU"/>
        </w:rPr>
      </w:pPr>
      <w:r w:rsidRPr="00B54B92">
        <w:rPr>
          <w:rFonts w:ascii="Times New Roman" w:eastAsia="Times New Roman" w:hAnsi="Times New Roman" w:cs="Times New Roman"/>
          <w:bCs/>
          <w:sz w:val="24"/>
          <w:szCs w:val="24"/>
          <w:lang w:eastAsia="ru-RU"/>
        </w:rPr>
        <w:lastRenderedPageBreak/>
        <w:t>Покупатель вправе изменить в заявке сроки и объёмы на поставку Продукции не позднее 2 (Двух) рабочих дней до даты поставки</w:t>
      </w:r>
      <w:r w:rsidR="00DD3A04" w:rsidRPr="00DD3A04">
        <w:rPr>
          <w:rFonts w:ascii="Times New Roman" w:eastAsia="Times New Roman" w:hAnsi="Times New Roman" w:cs="Times New Roman"/>
          <w:sz w:val="24"/>
          <w:szCs w:val="24"/>
          <w:lang w:eastAsia="ru-RU"/>
        </w:rPr>
        <w:t>.</w:t>
      </w:r>
    </w:p>
    <w:p w14:paraId="3F70C9E5" w14:textId="1D4B17AF" w:rsidR="00DD3A04" w:rsidRPr="00DD3A04" w:rsidRDefault="00313728"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8. Условия оплаты: </w:t>
      </w:r>
      <w:r w:rsidR="00B54B92" w:rsidRPr="00B54B92">
        <w:rPr>
          <w:rFonts w:ascii="Times New Roman" w:eastAsia="Times New Roman" w:hAnsi="Times New Roman" w:cs="Times New Roman"/>
          <w:sz w:val="24"/>
          <w:szCs w:val="24"/>
          <w:lang w:eastAsia="ru-RU"/>
        </w:rPr>
        <w:t>Покупатель производит оплату Продукции в течение 15 (Пятнадцати) рабочих дней с даты поставки Продукции</w:t>
      </w:r>
      <w:r w:rsidR="00B54B92" w:rsidRPr="00B54B92">
        <w:rPr>
          <w:rFonts w:ascii="Times New Roman" w:eastAsia="Times New Roman" w:hAnsi="Times New Roman" w:cs="Times New Roman"/>
          <w:i/>
          <w:sz w:val="24"/>
          <w:szCs w:val="24"/>
          <w:lang w:eastAsia="ru-RU"/>
        </w:rPr>
        <w:t>.</w:t>
      </w:r>
      <w:r w:rsidR="00B54B92" w:rsidRPr="00B54B92">
        <w:rPr>
          <w:rFonts w:ascii="Times New Roman" w:eastAsia="Times New Roman" w:hAnsi="Times New Roman" w:cs="Times New Roman"/>
          <w:sz w:val="24"/>
          <w:szCs w:val="24"/>
          <w:lang w:eastAsia="ru-RU"/>
        </w:rPr>
        <w:t xml:space="preserve"> Срок оплаты Продукции начинает исчисляться от даты, следующей за днем фактической поставки Продукции. За непоставленную Продукцию, оплата Покупателем не производится</w:t>
      </w:r>
      <w:r w:rsidR="00DD3A04" w:rsidRPr="00DD3A04">
        <w:rPr>
          <w:rFonts w:ascii="Times New Roman" w:eastAsia="Times New Roman" w:hAnsi="Times New Roman" w:cs="Times New Roman"/>
          <w:sz w:val="24"/>
          <w:szCs w:val="24"/>
          <w:lang w:eastAsia="ru-RU"/>
        </w:rPr>
        <w:t xml:space="preserve">. </w:t>
      </w:r>
    </w:p>
    <w:p w14:paraId="71F57E9D" w14:textId="78AAEA2B" w:rsidR="00741966" w:rsidRDefault="00B0267C" w:rsidP="00BE7918">
      <w:pPr>
        <w:widowControl w:val="0"/>
        <w:suppressAutoHyphens/>
        <w:spacing w:after="0" w:line="240" w:lineRule="auto"/>
        <w:ind w:firstLine="709"/>
        <w:jc w:val="both"/>
        <w:rPr>
          <w:rFonts w:ascii="Times New Roman" w:eastAsia="Times New Roman" w:hAnsi="Times New Roman" w:cs="Times New Roman"/>
          <w:bCs/>
          <w:snapToGrid w:val="0"/>
          <w:sz w:val="24"/>
          <w:szCs w:val="24"/>
          <w:lang w:eastAsia="ru-RU"/>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BE7918" w:rsidRPr="00BE7918">
        <w:rPr>
          <w:rFonts w:ascii="Times New Roman" w:eastAsia="Times New Roman" w:hAnsi="Times New Roman" w:cs="Times New Roman"/>
          <w:sz w:val="24"/>
          <w:szCs w:val="24"/>
          <w:lang w:eastAsia="ar-SA"/>
        </w:rPr>
        <w:t>не устанавливается требование обеспечения заявки на участие и исполнения Договора, заключаемого по результатам проведения конкурентных переговоров</w:t>
      </w:r>
      <w:r w:rsidR="00741966" w:rsidRPr="006F3C41">
        <w:rPr>
          <w:rFonts w:ascii="Times New Roman" w:eastAsia="Times New Roman" w:hAnsi="Times New Roman" w:cs="Times New Roman"/>
          <w:bCs/>
          <w:snapToGrid w:val="0"/>
          <w:sz w:val="24"/>
          <w:szCs w:val="24"/>
          <w:lang w:eastAsia="ru-RU"/>
        </w:rPr>
        <w:t>.</w:t>
      </w:r>
      <w:r w:rsidR="005D4A5C">
        <w:rPr>
          <w:rFonts w:ascii="Times New Roman" w:eastAsia="Times New Roman" w:hAnsi="Times New Roman" w:cs="Times New Roman"/>
          <w:bCs/>
          <w:snapToGrid w:val="0"/>
          <w:sz w:val="24"/>
          <w:szCs w:val="24"/>
          <w:lang w:eastAsia="ru-RU"/>
        </w:rPr>
        <w:t xml:space="preserve"> </w:t>
      </w:r>
    </w:p>
    <w:p w14:paraId="720747C4" w14:textId="77777777" w:rsidR="00626D05" w:rsidRPr="006C010C"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7C276208" w:rsidR="00F577DC" w:rsidRPr="008F6ED8"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55" w:name="_Toc491095884"/>
      <w:bookmarkStart w:id="56" w:name="_Toc483316533"/>
      <w:bookmarkStart w:id="57" w:name="_Toc483302498"/>
      <w:bookmarkStart w:id="58" w:name="_Toc24982162"/>
      <w:bookmarkStart w:id="59" w:name="_Toc24982379"/>
      <w:bookmarkStart w:id="60" w:name="_Toc366762352"/>
      <w:bookmarkStart w:id="61" w:name="_Toc368061866"/>
      <w:bookmarkStart w:id="62" w:name="_Toc368062030"/>
      <w:bookmarkStart w:id="63" w:name="_Toc370824126"/>
      <w:bookmarkStart w:id="64" w:name="_Toc394314147"/>
      <w:bookmarkStart w:id="65" w:name="_Toc410044310"/>
      <w:bookmarkEnd w:id="40"/>
      <w:bookmarkEnd w:id="41"/>
      <w:bookmarkEnd w:id="42"/>
      <w:bookmarkEnd w:id="43"/>
      <w:bookmarkEnd w:id="44"/>
      <w:bookmarkEnd w:id="45"/>
      <w:r w:rsidRPr="008F6ED8">
        <w:rPr>
          <w:rFonts w:ascii="Times New Roman" w:eastAsia="Times New Roman" w:hAnsi="Times New Roman" w:cs="Times New Roman"/>
          <w:b/>
          <w:sz w:val="24"/>
          <w:szCs w:val="26"/>
          <w:lang w:eastAsia="ar-SA"/>
        </w:rPr>
        <w:t>4. Дата и место</w:t>
      </w:r>
      <w:r w:rsidRPr="008F6ED8">
        <w:rPr>
          <w:rFonts w:ascii="Times New Roman" w:eastAsia="Times New Roman" w:hAnsi="Times New Roman" w:cs="Times New Roman"/>
          <w:sz w:val="24"/>
          <w:szCs w:val="26"/>
          <w:lang w:eastAsia="ar-SA"/>
        </w:rPr>
        <w:t xml:space="preserve"> </w:t>
      </w:r>
      <w:r w:rsidRPr="008F6ED8">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8F6ED8" w:rsidRPr="008F6ED8">
        <w:rPr>
          <w:rFonts w:ascii="Times New Roman" w:eastAsia="Times New Roman" w:hAnsi="Times New Roman" w:cs="Times New Roman"/>
          <w:b/>
          <w:sz w:val="24"/>
          <w:szCs w:val="26"/>
          <w:lang w:eastAsia="ar-SA"/>
        </w:rPr>
        <w:t>30</w:t>
      </w:r>
      <w:r w:rsidR="00F802DD" w:rsidRPr="008F6ED8">
        <w:rPr>
          <w:rFonts w:ascii="Times New Roman" w:eastAsia="Times New Roman" w:hAnsi="Times New Roman" w:cs="Times New Roman"/>
          <w:b/>
          <w:sz w:val="24"/>
          <w:szCs w:val="26"/>
          <w:lang w:eastAsia="ar-SA"/>
        </w:rPr>
        <w:t>.</w:t>
      </w:r>
      <w:r w:rsidR="002E2964" w:rsidRPr="008F6ED8">
        <w:rPr>
          <w:rFonts w:ascii="Times New Roman" w:eastAsia="Times New Roman" w:hAnsi="Times New Roman" w:cs="Times New Roman"/>
          <w:b/>
          <w:sz w:val="24"/>
          <w:szCs w:val="26"/>
          <w:lang w:eastAsia="ar-SA"/>
        </w:rPr>
        <w:t>10</w:t>
      </w:r>
      <w:r w:rsidRPr="008F6ED8">
        <w:rPr>
          <w:rFonts w:ascii="Times New Roman" w:eastAsia="Times New Roman" w:hAnsi="Times New Roman" w:cs="Times New Roman"/>
          <w:b/>
          <w:sz w:val="24"/>
          <w:szCs w:val="26"/>
          <w:lang w:eastAsia="ar-SA"/>
        </w:rPr>
        <w:t>.20</w:t>
      </w:r>
      <w:r w:rsidR="00340668" w:rsidRPr="008F6ED8">
        <w:rPr>
          <w:rFonts w:ascii="Times New Roman" w:eastAsia="Times New Roman" w:hAnsi="Times New Roman" w:cs="Times New Roman"/>
          <w:b/>
          <w:sz w:val="24"/>
          <w:szCs w:val="26"/>
          <w:lang w:eastAsia="ar-SA"/>
        </w:rPr>
        <w:t>20</w:t>
      </w:r>
      <w:r w:rsidRPr="008F6ED8">
        <w:rPr>
          <w:rFonts w:ascii="Times New Roman" w:eastAsia="Times New Roman" w:hAnsi="Times New Roman" w:cs="Times New Roman"/>
          <w:b/>
          <w:sz w:val="24"/>
          <w:szCs w:val="26"/>
          <w:lang w:eastAsia="ar-SA"/>
        </w:rPr>
        <w:t xml:space="preserve"> </w:t>
      </w:r>
      <w:r w:rsidRPr="008F6ED8">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8F6ED8">
        <w:rPr>
          <w:rFonts w:ascii="Times New Roman" w:eastAsia="Times New Roman" w:hAnsi="Times New Roman" w:cs="Times New Roman"/>
          <w:bCs/>
          <w:sz w:val="24"/>
          <w:szCs w:val="26"/>
          <w:lang w:eastAsia="ar-SA"/>
        </w:rPr>
        <w:t>каб</w:t>
      </w:r>
      <w:proofErr w:type="spellEnd"/>
      <w:r w:rsidRPr="008F6ED8">
        <w:rPr>
          <w:rFonts w:ascii="Times New Roman" w:eastAsia="Times New Roman" w:hAnsi="Times New Roman" w:cs="Times New Roman"/>
          <w:bCs/>
          <w:sz w:val="24"/>
          <w:szCs w:val="26"/>
          <w:lang w:eastAsia="ar-SA"/>
        </w:rPr>
        <w:t>. 40</w:t>
      </w:r>
      <w:r w:rsidR="00277B4A" w:rsidRPr="008F6ED8">
        <w:rPr>
          <w:rFonts w:ascii="Times New Roman" w:eastAsia="Times New Roman" w:hAnsi="Times New Roman" w:cs="Times New Roman"/>
          <w:bCs/>
          <w:sz w:val="24"/>
          <w:szCs w:val="26"/>
          <w:lang w:eastAsia="ar-SA"/>
        </w:rPr>
        <w:t>2</w:t>
      </w:r>
      <w:r w:rsidRPr="008F6ED8">
        <w:rPr>
          <w:rFonts w:ascii="Times New Roman" w:eastAsia="Times New Roman" w:hAnsi="Times New Roman" w:cs="Times New Roman"/>
          <w:bCs/>
          <w:sz w:val="24"/>
          <w:szCs w:val="26"/>
          <w:lang w:eastAsia="ar-SA"/>
        </w:rPr>
        <w:t>.</w:t>
      </w:r>
      <w:bookmarkEnd w:id="55"/>
      <w:bookmarkEnd w:id="56"/>
      <w:bookmarkEnd w:id="57"/>
      <w:bookmarkEnd w:id="58"/>
      <w:bookmarkEnd w:id="59"/>
      <w:r w:rsidR="00F42E71" w:rsidRPr="008F6ED8">
        <w:rPr>
          <w:rFonts w:ascii="Times New Roman" w:eastAsia="Times New Roman" w:hAnsi="Times New Roman" w:cs="Times New Roman"/>
          <w:bCs/>
          <w:sz w:val="24"/>
          <w:szCs w:val="26"/>
          <w:lang w:eastAsia="ar-SA"/>
        </w:rPr>
        <w:t xml:space="preserve"> </w:t>
      </w:r>
    </w:p>
    <w:p w14:paraId="210AC892" w14:textId="106E7500" w:rsidR="00F577DC" w:rsidRPr="008F6ED8"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8F6ED8">
        <w:rPr>
          <w:rFonts w:ascii="Times New Roman" w:eastAsia="Times New Roman" w:hAnsi="Times New Roman" w:cs="Times New Roman"/>
          <w:b/>
          <w:sz w:val="24"/>
          <w:szCs w:val="24"/>
          <w:lang w:eastAsia="ar-SA"/>
        </w:rPr>
        <w:t>Дата, время и место рассмотрения заявок</w:t>
      </w:r>
      <w:r w:rsidRPr="008F6ED8">
        <w:rPr>
          <w:rFonts w:ascii="Times New Roman" w:eastAsia="Times New Roman" w:hAnsi="Times New Roman" w:cs="Times New Roman"/>
          <w:sz w:val="24"/>
          <w:szCs w:val="24"/>
          <w:lang w:eastAsia="ar-SA"/>
        </w:rPr>
        <w:t xml:space="preserve"> </w:t>
      </w:r>
      <w:r w:rsidRPr="008F6ED8">
        <w:rPr>
          <w:rFonts w:ascii="Times New Roman" w:eastAsia="Times New Roman" w:hAnsi="Times New Roman" w:cs="Times New Roman"/>
          <w:b/>
          <w:sz w:val="24"/>
          <w:szCs w:val="24"/>
          <w:lang w:eastAsia="ar-SA"/>
        </w:rPr>
        <w:t>на участие в закупке:</w:t>
      </w:r>
      <w:r w:rsidRPr="008F6ED8">
        <w:rPr>
          <w:rFonts w:ascii="Times New Roman" w:eastAsia="Times New Roman" w:hAnsi="Times New Roman" w:cs="Times New Roman"/>
          <w:sz w:val="24"/>
          <w:szCs w:val="24"/>
          <w:lang w:eastAsia="ar-SA"/>
        </w:rPr>
        <w:t xml:space="preserve"> </w:t>
      </w:r>
      <w:r w:rsidR="008F6ED8" w:rsidRPr="008F6ED8">
        <w:rPr>
          <w:rFonts w:ascii="Times New Roman" w:eastAsia="Times New Roman" w:hAnsi="Times New Roman" w:cs="Times New Roman"/>
          <w:b/>
          <w:sz w:val="24"/>
          <w:szCs w:val="24"/>
          <w:lang w:eastAsia="ar-SA"/>
        </w:rPr>
        <w:t>30</w:t>
      </w:r>
      <w:r w:rsidR="006A72D5" w:rsidRPr="008F6ED8">
        <w:rPr>
          <w:rFonts w:ascii="Times New Roman" w:eastAsia="Times New Roman" w:hAnsi="Times New Roman" w:cs="Times New Roman"/>
          <w:b/>
          <w:sz w:val="24"/>
          <w:szCs w:val="24"/>
          <w:lang w:eastAsia="ar-SA"/>
        </w:rPr>
        <w:t>.</w:t>
      </w:r>
      <w:r w:rsidR="002E2964" w:rsidRPr="008F6ED8">
        <w:rPr>
          <w:rFonts w:ascii="Times New Roman" w:eastAsia="Times New Roman" w:hAnsi="Times New Roman" w:cs="Times New Roman"/>
          <w:b/>
          <w:sz w:val="24"/>
          <w:szCs w:val="24"/>
          <w:lang w:eastAsia="ar-SA"/>
        </w:rPr>
        <w:t>10</w:t>
      </w:r>
      <w:r w:rsidR="00843BF3" w:rsidRPr="008F6ED8">
        <w:rPr>
          <w:rFonts w:ascii="Times New Roman" w:eastAsia="Times New Roman" w:hAnsi="Times New Roman" w:cs="Times New Roman"/>
          <w:b/>
          <w:sz w:val="24"/>
          <w:szCs w:val="24"/>
          <w:lang w:eastAsia="ar-SA"/>
        </w:rPr>
        <w:t>.</w:t>
      </w:r>
      <w:r w:rsidR="00F802DD" w:rsidRPr="008F6ED8">
        <w:rPr>
          <w:rFonts w:ascii="Times New Roman" w:eastAsia="Times New Roman" w:hAnsi="Times New Roman" w:cs="Times New Roman"/>
          <w:b/>
          <w:sz w:val="24"/>
          <w:szCs w:val="24"/>
          <w:lang w:eastAsia="ar-SA"/>
        </w:rPr>
        <w:t>20</w:t>
      </w:r>
      <w:r w:rsidR="00340668" w:rsidRPr="008F6ED8">
        <w:rPr>
          <w:rFonts w:ascii="Times New Roman" w:eastAsia="Times New Roman" w:hAnsi="Times New Roman" w:cs="Times New Roman"/>
          <w:b/>
          <w:sz w:val="24"/>
          <w:szCs w:val="24"/>
          <w:lang w:eastAsia="ar-SA"/>
        </w:rPr>
        <w:t>20</w:t>
      </w:r>
      <w:r w:rsidR="00F802DD" w:rsidRPr="008F6ED8">
        <w:rPr>
          <w:rFonts w:ascii="Times New Roman" w:eastAsia="Times New Roman" w:hAnsi="Times New Roman" w:cs="Times New Roman"/>
          <w:b/>
          <w:sz w:val="24"/>
          <w:szCs w:val="24"/>
          <w:lang w:eastAsia="ar-SA"/>
        </w:rPr>
        <w:t xml:space="preserve"> </w:t>
      </w:r>
      <w:r w:rsidRPr="008F6ED8">
        <w:rPr>
          <w:rFonts w:ascii="Times New Roman" w:eastAsia="Times New Roman" w:hAnsi="Times New Roman" w:cs="Times New Roman"/>
          <w:b/>
          <w:sz w:val="24"/>
          <w:szCs w:val="24"/>
          <w:lang w:eastAsia="ar-SA"/>
        </w:rPr>
        <w:t xml:space="preserve">в </w:t>
      </w:r>
      <w:r w:rsidR="00BE7918" w:rsidRPr="008F6ED8">
        <w:rPr>
          <w:rFonts w:ascii="Times New Roman" w:eastAsia="Times New Roman" w:hAnsi="Times New Roman" w:cs="Times New Roman"/>
          <w:b/>
          <w:sz w:val="24"/>
          <w:szCs w:val="24"/>
          <w:lang w:eastAsia="ar-SA"/>
        </w:rPr>
        <w:t>11</w:t>
      </w:r>
      <w:r w:rsidRPr="008F6ED8">
        <w:rPr>
          <w:rFonts w:ascii="Times New Roman" w:eastAsia="Times New Roman" w:hAnsi="Times New Roman" w:cs="Times New Roman"/>
          <w:b/>
          <w:sz w:val="24"/>
          <w:szCs w:val="24"/>
          <w:lang w:eastAsia="ar-SA"/>
        </w:rPr>
        <w:t>:</w:t>
      </w:r>
      <w:r w:rsidR="008F6ED8" w:rsidRPr="008F6ED8">
        <w:rPr>
          <w:rFonts w:ascii="Times New Roman" w:eastAsia="Times New Roman" w:hAnsi="Times New Roman" w:cs="Times New Roman"/>
          <w:b/>
          <w:sz w:val="24"/>
          <w:szCs w:val="24"/>
          <w:lang w:eastAsia="ar-SA"/>
        </w:rPr>
        <w:t>15</w:t>
      </w:r>
      <w:r w:rsidR="00084946" w:rsidRPr="008F6ED8">
        <w:rPr>
          <w:rFonts w:ascii="Times New Roman" w:eastAsia="Times New Roman" w:hAnsi="Times New Roman" w:cs="Times New Roman"/>
          <w:b/>
          <w:sz w:val="24"/>
          <w:szCs w:val="24"/>
          <w:lang w:eastAsia="ar-SA"/>
        </w:rPr>
        <w:t xml:space="preserve"> </w:t>
      </w:r>
      <w:r w:rsidRPr="008F6ED8">
        <w:rPr>
          <w:rFonts w:ascii="Times New Roman" w:eastAsia="Times New Roman" w:hAnsi="Times New Roman" w:cs="Times New Roman"/>
          <w:sz w:val="24"/>
          <w:szCs w:val="24"/>
          <w:lang w:eastAsia="ar-SA"/>
        </w:rPr>
        <w:t xml:space="preserve">(МСК) по адресу: г. Мурманск, ул. Свердлова, д. 39, корп.1, </w:t>
      </w:r>
      <w:proofErr w:type="spellStart"/>
      <w:r w:rsidRPr="008F6ED8">
        <w:rPr>
          <w:rFonts w:ascii="Times New Roman" w:eastAsia="Times New Roman" w:hAnsi="Times New Roman" w:cs="Times New Roman"/>
          <w:sz w:val="24"/>
          <w:szCs w:val="24"/>
          <w:lang w:eastAsia="ar-SA"/>
        </w:rPr>
        <w:t>каб</w:t>
      </w:r>
      <w:proofErr w:type="spellEnd"/>
      <w:r w:rsidRPr="008F6ED8">
        <w:rPr>
          <w:rFonts w:ascii="Times New Roman" w:eastAsia="Times New Roman" w:hAnsi="Times New Roman" w:cs="Times New Roman"/>
          <w:sz w:val="24"/>
          <w:szCs w:val="24"/>
          <w:lang w:eastAsia="ar-SA"/>
        </w:rPr>
        <w:t>. 40</w:t>
      </w:r>
      <w:r w:rsidR="00277B4A" w:rsidRPr="008F6ED8">
        <w:rPr>
          <w:rFonts w:ascii="Times New Roman" w:eastAsia="Times New Roman" w:hAnsi="Times New Roman" w:cs="Times New Roman"/>
          <w:sz w:val="24"/>
          <w:szCs w:val="24"/>
          <w:lang w:eastAsia="ar-SA"/>
        </w:rPr>
        <w:t>2</w:t>
      </w:r>
      <w:r w:rsidRPr="008F6ED8">
        <w:rPr>
          <w:rFonts w:ascii="Times New Roman" w:eastAsia="Times New Roman" w:hAnsi="Times New Roman" w:cs="Times New Roman"/>
          <w:sz w:val="24"/>
          <w:szCs w:val="24"/>
          <w:lang w:eastAsia="ar-SA"/>
        </w:rPr>
        <w:t>.</w:t>
      </w:r>
    </w:p>
    <w:p w14:paraId="35BD3AA4" w14:textId="02DF5D33"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8F6ED8">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8F6ED8">
        <w:rPr>
          <w:rFonts w:ascii="Times New Roman" w:eastAsia="Times New Roman" w:hAnsi="Times New Roman" w:cs="Times New Roman"/>
          <w:sz w:val="24"/>
          <w:szCs w:val="24"/>
          <w:lang w:eastAsia="ar-SA"/>
        </w:rPr>
        <w:t xml:space="preserve"> </w:t>
      </w:r>
      <w:r w:rsidR="008F6ED8" w:rsidRPr="008F6ED8">
        <w:rPr>
          <w:rFonts w:ascii="Times New Roman" w:eastAsia="Times New Roman" w:hAnsi="Times New Roman" w:cs="Times New Roman"/>
          <w:b/>
          <w:sz w:val="24"/>
          <w:szCs w:val="24"/>
          <w:lang w:eastAsia="ar-SA"/>
        </w:rPr>
        <w:t>02</w:t>
      </w:r>
      <w:r w:rsidR="00F802DD" w:rsidRPr="008F6ED8">
        <w:rPr>
          <w:rFonts w:ascii="Times New Roman" w:eastAsia="Times New Roman" w:hAnsi="Times New Roman" w:cs="Times New Roman"/>
          <w:b/>
          <w:sz w:val="24"/>
          <w:szCs w:val="24"/>
          <w:lang w:eastAsia="ar-SA"/>
        </w:rPr>
        <w:t>.</w:t>
      </w:r>
      <w:r w:rsidR="002E2964" w:rsidRPr="008F6ED8">
        <w:rPr>
          <w:rFonts w:ascii="Times New Roman" w:eastAsia="Times New Roman" w:hAnsi="Times New Roman" w:cs="Times New Roman"/>
          <w:b/>
          <w:sz w:val="24"/>
          <w:szCs w:val="24"/>
          <w:lang w:eastAsia="ar-SA"/>
        </w:rPr>
        <w:t>11</w:t>
      </w:r>
      <w:r w:rsidR="00F802DD" w:rsidRPr="008F6ED8">
        <w:rPr>
          <w:rFonts w:ascii="Times New Roman" w:eastAsia="Times New Roman" w:hAnsi="Times New Roman" w:cs="Times New Roman"/>
          <w:b/>
          <w:sz w:val="24"/>
          <w:szCs w:val="24"/>
          <w:lang w:eastAsia="ar-SA"/>
        </w:rPr>
        <w:t>.20</w:t>
      </w:r>
      <w:r w:rsidR="00340668" w:rsidRPr="008F6ED8">
        <w:rPr>
          <w:rFonts w:ascii="Times New Roman" w:eastAsia="Times New Roman" w:hAnsi="Times New Roman" w:cs="Times New Roman"/>
          <w:b/>
          <w:sz w:val="24"/>
          <w:szCs w:val="24"/>
          <w:lang w:eastAsia="ar-SA"/>
        </w:rPr>
        <w:t>20</w:t>
      </w:r>
      <w:r w:rsidRPr="008F6ED8">
        <w:rPr>
          <w:rFonts w:ascii="Times New Roman" w:eastAsia="Times New Roman" w:hAnsi="Times New Roman" w:cs="Times New Roman"/>
          <w:b/>
          <w:sz w:val="24"/>
          <w:szCs w:val="24"/>
          <w:lang w:eastAsia="ar-SA"/>
        </w:rPr>
        <w:t xml:space="preserve"> в </w:t>
      </w:r>
      <w:r w:rsidR="00BE7918" w:rsidRPr="008F6ED8">
        <w:rPr>
          <w:rFonts w:ascii="Times New Roman" w:eastAsia="Times New Roman" w:hAnsi="Times New Roman" w:cs="Times New Roman"/>
          <w:b/>
          <w:sz w:val="24"/>
          <w:szCs w:val="24"/>
          <w:lang w:eastAsia="ar-SA"/>
        </w:rPr>
        <w:t>1</w:t>
      </w:r>
      <w:r w:rsidR="0081511E" w:rsidRPr="008F6ED8">
        <w:rPr>
          <w:rFonts w:ascii="Times New Roman" w:eastAsia="Times New Roman" w:hAnsi="Times New Roman" w:cs="Times New Roman"/>
          <w:b/>
          <w:sz w:val="24"/>
          <w:szCs w:val="24"/>
          <w:lang w:eastAsia="ar-SA"/>
        </w:rPr>
        <w:t>4</w:t>
      </w:r>
      <w:r w:rsidRPr="008F6ED8">
        <w:rPr>
          <w:rFonts w:ascii="Times New Roman" w:eastAsia="Times New Roman" w:hAnsi="Times New Roman" w:cs="Times New Roman"/>
          <w:b/>
          <w:sz w:val="24"/>
          <w:szCs w:val="24"/>
          <w:lang w:eastAsia="ar-SA"/>
        </w:rPr>
        <w:t>:</w:t>
      </w:r>
      <w:r w:rsidR="00F07BBB" w:rsidRPr="008F6ED8">
        <w:rPr>
          <w:rFonts w:ascii="Times New Roman" w:eastAsia="Times New Roman" w:hAnsi="Times New Roman" w:cs="Times New Roman"/>
          <w:b/>
          <w:sz w:val="24"/>
          <w:szCs w:val="24"/>
          <w:lang w:eastAsia="ar-SA"/>
        </w:rPr>
        <w:t>00</w:t>
      </w:r>
      <w:r w:rsidRPr="008F6ED8">
        <w:rPr>
          <w:rFonts w:ascii="Times New Roman" w:eastAsia="Times New Roman" w:hAnsi="Times New Roman" w:cs="Times New Roman"/>
          <w:sz w:val="24"/>
          <w:szCs w:val="24"/>
          <w:lang w:eastAsia="ar-SA"/>
        </w:rPr>
        <w:t xml:space="preserve"> (МСК) по адресу: г. Мурманск, ул. Свердлова, д. 39, корп.1, </w:t>
      </w:r>
      <w:proofErr w:type="spellStart"/>
      <w:r w:rsidRPr="008F6ED8">
        <w:rPr>
          <w:rFonts w:ascii="Times New Roman" w:eastAsia="Times New Roman" w:hAnsi="Times New Roman" w:cs="Times New Roman"/>
          <w:sz w:val="24"/>
          <w:szCs w:val="24"/>
          <w:lang w:eastAsia="ar-SA"/>
        </w:rPr>
        <w:t>каб</w:t>
      </w:r>
      <w:proofErr w:type="spellEnd"/>
      <w:r w:rsidRPr="008F6ED8">
        <w:rPr>
          <w:rFonts w:ascii="Times New Roman" w:eastAsia="Times New Roman" w:hAnsi="Times New Roman" w:cs="Times New Roman"/>
          <w:sz w:val="24"/>
          <w:szCs w:val="24"/>
          <w:lang w:eastAsia="ar-SA"/>
        </w:rPr>
        <w:t>. 40</w:t>
      </w:r>
      <w:r w:rsidR="00277B4A" w:rsidRPr="008F6ED8">
        <w:rPr>
          <w:rFonts w:ascii="Times New Roman" w:eastAsia="Times New Roman" w:hAnsi="Times New Roman" w:cs="Times New Roman"/>
          <w:sz w:val="24"/>
          <w:szCs w:val="24"/>
          <w:lang w:eastAsia="ar-SA"/>
        </w:rPr>
        <w:t>2</w:t>
      </w:r>
      <w:r w:rsidRPr="008414F5">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66" w:name="_Toc483302499"/>
      <w:bookmarkStart w:id="67" w:name="_Toc483316534"/>
      <w:bookmarkStart w:id="68" w:name="_Toc491095885"/>
      <w:bookmarkStart w:id="69" w:name="_Toc24982163"/>
      <w:bookmarkStart w:id="70" w:name="_Toc24982380"/>
      <w:bookmarkStart w:id="71"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66"/>
      <w:bookmarkEnd w:id="67"/>
      <w:bookmarkEnd w:id="68"/>
      <w:bookmarkEnd w:id="69"/>
      <w:bookmarkEnd w:id="70"/>
    </w:p>
    <w:p w14:paraId="787EB51B" w14:textId="719C0762"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60"/>
      <w:bookmarkEnd w:id="61"/>
      <w:bookmarkEnd w:id="62"/>
      <w:bookmarkEnd w:id="63"/>
      <w:bookmarkEnd w:id="64"/>
      <w:bookmarkEnd w:id="65"/>
      <w:r w:rsidR="00BE7918">
        <w:rPr>
          <w:rFonts w:ascii="Times New Roman" w:hAnsi="Times New Roman" w:cs="Times New Roman"/>
          <w:sz w:val="24"/>
          <w:szCs w:val="24"/>
          <w:lang w:eastAsia="ar-SA"/>
        </w:rPr>
        <w:t xml:space="preserve"> </w:t>
      </w:r>
      <w:r w:rsidR="00BE7918" w:rsidRPr="00BE7918">
        <w:rPr>
          <w:rFonts w:ascii="Times New Roman" w:hAnsi="Times New Roman" w:cs="Times New Roman"/>
          <w:sz w:val="24"/>
          <w:szCs w:val="24"/>
          <w:lang w:eastAsia="ar-SA"/>
        </w:rPr>
        <w:t xml:space="preserve">о проведении конкурентных переговоров на право заключения договора поставки угля марки </w:t>
      </w:r>
      <w:r w:rsidR="00A42B91">
        <w:rPr>
          <w:rFonts w:ascii="Times New Roman" w:hAnsi="Times New Roman" w:cs="Times New Roman"/>
          <w:sz w:val="24"/>
          <w:szCs w:val="24"/>
          <w:lang w:eastAsia="ar-SA"/>
        </w:rPr>
        <w:t>3БОМ</w:t>
      </w:r>
      <w:r w:rsidR="00BD5C0C" w:rsidRPr="003C4537">
        <w:rPr>
          <w:rFonts w:ascii="Times New Roman" w:hAnsi="Times New Roman" w:cs="Times New Roman"/>
          <w:sz w:val="24"/>
          <w:szCs w:val="24"/>
          <w:lang w:eastAsia="ar-SA"/>
        </w:rPr>
        <w:t>.</w:t>
      </w:r>
      <w:bookmarkEnd w:id="71"/>
    </w:p>
    <w:p w14:paraId="2FF6CA3D"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2" w:name="_Toc366762353"/>
      <w:bookmarkStart w:id="73" w:name="_Toc368061867"/>
      <w:bookmarkStart w:id="74" w:name="_Toc368062031"/>
      <w:bookmarkStart w:id="75" w:name="_Toc370824127"/>
      <w:bookmarkStart w:id="76" w:name="_Toc394314148"/>
      <w:bookmarkStart w:id="77" w:name="_Toc410044311"/>
      <w:bookmarkStart w:id="78" w:name="_Toc429079257"/>
      <w:bookmarkStart w:id="79" w:name="_Toc483302500"/>
      <w:bookmarkStart w:id="80" w:name="_Toc483316535"/>
      <w:bookmarkStart w:id="81" w:name="_Toc491095886"/>
      <w:bookmarkStart w:id="82" w:name="_Toc24982164"/>
      <w:bookmarkStart w:id="83" w:name="_Toc24982381"/>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72"/>
      <w:bookmarkEnd w:id="73"/>
      <w:bookmarkEnd w:id="74"/>
      <w:bookmarkEnd w:id="75"/>
      <w:bookmarkEnd w:id="76"/>
      <w:bookmarkEnd w:id="77"/>
      <w:bookmarkEnd w:id="78"/>
      <w:bookmarkEnd w:id="79"/>
      <w:bookmarkEnd w:id="80"/>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81"/>
      <w:bookmarkEnd w:id="82"/>
      <w:bookmarkEnd w:id="83"/>
    </w:p>
    <w:p w14:paraId="29B962B3" w14:textId="51149BCF" w:rsidR="00167A77" w:rsidRPr="00BE5E5D" w:rsidRDefault="00167A77" w:rsidP="00BE5E5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w:t>
      </w:r>
      <w:r w:rsidR="00D11D0F">
        <w:rPr>
          <w:rFonts w:ascii="Times New Roman" w:eastAsia="Times New Roman" w:hAnsi="Times New Roman"/>
          <w:sz w:val="24"/>
          <w:szCs w:val="24"/>
          <w:lang w:eastAsia="ar-SA"/>
        </w:rPr>
        <w:t>электронную почту</w:t>
      </w:r>
      <w:r w:rsidR="00413ED3" w:rsidRPr="00BE5E5D">
        <w:rPr>
          <w:lang w:eastAsia="ar-SA"/>
        </w:rPr>
        <w:t xml:space="preserve"> </w:t>
      </w:r>
      <w:hyperlink r:id="rId10" w:history="1">
        <w:r w:rsidR="00A42B91">
          <w:rPr>
            <w:rStyle w:val="a3"/>
            <w:rFonts w:ascii="Times New Roman" w:hAnsi="Times New Roman" w:cs="Times New Roman"/>
            <w:sz w:val="24"/>
            <w:szCs w:val="24"/>
            <w:lang w:val="en-US"/>
          </w:rPr>
          <w:t>ermolenkova</w:t>
        </w:r>
        <w:r w:rsidR="00215506" w:rsidRPr="00215506">
          <w:rPr>
            <w:rStyle w:val="a3"/>
            <w:rFonts w:ascii="Times New Roman" w:hAnsi="Times New Roman" w:cs="Times New Roman"/>
            <w:sz w:val="24"/>
            <w:szCs w:val="24"/>
          </w:rPr>
          <w:t>@</w:t>
        </w:r>
        <w:r w:rsidR="00215506" w:rsidRPr="00E654A2">
          <w:rPr>
            <w:rStyle w:val="a3"/>
            <w:rFonts w:ascii="Times New Roman" w:hAnsi="Times New Roman" w:cs="Times New Roman"/>
            <w:sz w:val="24"/>
            <w:szCs w:val="24"/>
            <w:lang w:val="en-US"/>
          </w:rPr>
          <w:t>mures</w:t>
        </w:r>
        <w:r w:rsidR="00215506" w:rsidRPr="00215506">
          <w:rPr>
            <w:rStyle w:val="a3"/>
            <w:rFonts w:ascii="Times New Roman" w:hAnsi="Times New Roman" w:cs="Times New Roman"/>
            <w:sz w:val="24"/>
            <w:szCs w:val="24"/>
          </w:rPr>
          <w:t>.</w:t>
        </w:r>
        <w:proofErr w:type="spellStart"/>
        <w:r w:rsidR="00215506" w:rsidRPr="00E654A2">
          <w:rPr>
            <w:rStyle w:val="a3"/>
            <w:rFonts w:ascii="Times New Roman" w:hAnsi="Times New Roman" w:cs="Times New Roman"/>
            <w:sz w:val="24"/>
            <w:szCs w:val="24"/>
            <w:lang w:val="en-US"/>
          </w:rPr>
          <w:t>ru</w:t>
        </w:r>
        <w:proofErr w:type="spellEnd"/>
      </w:hyperlink>
      <w:hyperlink r:id="rId11" w:history="1"/>
      <w:r w:rsidR="00540ED6" w:rsidRPr="00853420">
        <w:rPr>
          <w:sz w:val="24"/>
          <w:szCs w:val="24"/>
        </w:rPr>
        <w:t>,</w:t>
      </w:r>
      <w:r w:rsidRPr="00853420">
        <w:rPr>
          <w:rFonts w:ascii="Times New Roman" w:eastAsia="Times New Roman" w:hAnsi="Times New Roman"/>
          <w:sz w:val="24"/>
          <w:szCs w:val="24"/>
          <w:lang w:eastAsia="ar-SA"/>
        </w:rPr>
        <w:t xml:space="preserve"> с указанием спос</w:t>
      </w:r>
      <w:r w:rsidRPr="00AF6C0A">
        <w:rPr>
          <w:rFonts w:ascii="Times New Roman" w:eastAsia="Times New Roman" w:hAnsi="Times New Roman"/>
          <w:sz w:val="24"/>
          <w:szCs w:val="24"/>
          <w:lang w:eastAsia="ar-SA"/>
        </w:rPr>
        <w:t>оба получения Документации.</w:t>
      </w:r>
    </w:p>
    <w:p w14:paraId="480C2D04" w14:textId="6379C475"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AF6C0A">
        <w:rPr>
          <w:rFonts w:ascii="Times New Roman" w:eastAsia="Times New Roman" w:hAnsi="Times New Roman"/>
          <w:sz w:val="24"/>
          <w:szCs w:val="24"/>
          <w:lang w:eastAsia="ar-SA"/>
        </w:rPr>
        <w:t xml:space="preserve">В период </w:t>
      </w:r>
      <w:r w:rsidRPr="006A72D5">
        <w:rPr>
          <w:rFonts w:ascii="Times New Roman" w:eastAsia="Times New Roman" w:hAnsi="Times New Roman"/>
          <w:sz w:val="24"/>
          <w:szCs w:val="24"/>
          <w:lang w:eastAsia="ar-SA"/>
        </w:rPr>
        <w:t xml:space="preserve">с </w:t>
      </w:r>
      <w:r w:rsidR="008F6ED8">
        <w:rPr>
          <w:rFonts w:ascii="Times New Roman" w:eastAsia="Times New Roman" w:hAnsi="Times New Roman"/>
          <w:b/>
          <w:sz w:val="24"/>
          <w:szCs w:val="24"/>
          <w:lang w:eastAsia="ar-SA"/>
        </w:rPr>
        <w:t>22</w:t>
      </w:r>
      <w:r w:rsidR="00215FD2" w:rsidRPr="006A72D5">
        <w:rPr>
          <w:rFonts w:ascii="Times New Roman" w:eastAsia="Times New Roman" w:hAnsi="Times New Roman"/>
          <w:b/>
          <w:sz w:val="24"/>
          <w:szCs w:val="24"/>
          <w:lang w:eastAsia="ar-SA"/>
        </w:rPr>
        <w:t>.</w:t>
      </w:r>
      <w:r w:rsidR="002E2964">
        <w:rPr>
          <w:rFonts w:ascii="Times New Roman" w:eastAsia="Times New Roman" w:hAnsi="Times New Roman"/>
          <w:b/>
          <w:sz w:val="24"/>
          <w:szCs w:val="24"/>
          <w:lang w:eastAsia="ar-SA"/>
        </w:rPr>
        <w:t>10</w:t>
      </w:r>
      <w:r w:rsidR="00D61925" w:rsidRPr="006A72D5">
        <w:rPr>
          <w:rFonts w:ascii="Times New Roman" w:eastAsia="Times New Roman" w:hAnsi="Times New Roman"/>
          <w:b/>
          <w:sz w:val="24"/>
          <w:szCs w:val="24"/>
          <w:lang w:eastAsia="ar-SA"/>
        </w:rPr>
        <w:t>.20</w:t>
      </w:r>
      <w:r w:rsidR="00967F09" w:rsidRPr="006A72D5">
        <w:rPr>
          <w:rFonts w:ascii="Times New Roman" w:eastAsia="Times New Roman" w:hAnsi="Times New Roman"/>
          <w:b/>
          <w:sz w:val="24"/>
          <w:szCs w:val="24"/>
          <w:lang w:eastAsia="ar-SA"/>
        </w:rPr>
        <w:t>20</w:t>
      </w:r>
      <w:r w:rsidR="00D61925" w:rsidRPr="006A72D5">
        <w:rPr>
          <w:rFonts w:ascii="Times New Roman" w:eastAsia="Times New Roman" w:hAnsi="Times New Roman"/>
          <w:sz w:val="24"/>
          <w:szCs w:val="24"/>
          <w:lang w:eastAsia="ar-SA"/>
        </w:rPr>
        <w:t xml:space="preserve"> по </w:t>
      </w:r>
      <w:r w:rsidR="008F6ED8">
        <w:rPr>
          <w:rFonts w:ascii="Times New Roman" w:eastAsia="Times New Roman" w:hAnsi="Times New Roman"/>
          <w:b/>
          <w:sz w:val="24"/>
          <w:szCs w:val="24"/>
          <w:lang w:eastAsia="ar-SA"/>
        </w:rPr>
        <w:t>29</w:t>
      </w:r>
      <w:r w:rsidR="00D11D0F" w:rsidRPr="006A72D5">
        <w:rPr>
          <w:rFonts w:ascii="Times New Roman" w:eastAsia="Times New Roman" w:hAnsi="Times New Roman"/>
          <w:b/>
          <w:sz w:val="24"/>
          <w:szCs w:val="24"/>
          <w:lang w:eastAsia="ar-SA"/>
        </w:rPr>
        <w:t>.</w:t>
      </w:r>
      <w:r w:rsidR="002E2964">
        <w:rPr>
          <w:rFonts w:ascii="Times New Roman" w:eastAsia="Times New Roman" w:hAnsi="Times New Roman"/>
          <w:b/>
          <w:sz w:val="24"/>
          <w:szCs w:val="24"/>
          <w:lang w:eastAsia="ar-SA"/>
        </w:rPr>
        <w:t>10</w:t>
      </w:r>
      <w:r w:rsidR="00D61925" w:rsidRPr="006A72D5">
        <w:rPr>
          <w:rFonts w:ascii="Times New Roman" w:eastAsia="Times New Roman" w:hAnsi="Times New Roman"/>
          <w:b/>
          <w:sz w:val="24"/>
          <w:szCs w:val="24"/>
          <w:lang w:eastAsia="ar-SA"/>
        </w:rPr>
        <w:t>.20</w:t>
      </w:r>
      <w:r w:rsidR="00306EBB" w:rsidRPr="006A72D5">
        <w:rPr>
          <w:rFonts w:ascii="Times New Roman" w:eastAsia="Times New Roman" w:hAnsi="Times New Roman"/>
          <w:b/>
          <w:sz w:val="24"/>
          <w:szCs w:val="24"/>
          <w:lang w:eastAsia="ar-SA"/>
        </w:rPr>
        <w:t>20</w:t>
      </w:r>
      <w:r w:rsidR="00D61925" w:rsidRPr="006A72D5">
        <w:rPr>
          <w:rFonts w:ascii="Times New Roman" w:eastAsia="Times New Roman" w:hAnsi="Times New Roman"/>
          <w:sz w:val="24"/>
          <w:szCs w:val="24"/>
          <w:lang w:eastAsia="ar-SA"/>
        </w:rPr>
        <w:t xml:space="preserve"> </w:t>
      </w:r>
      <w:r w:rsidRPr="006A72D5">
        <w:rPr>
          <w:rFonts w:ascii="Times New Roman" w:eastAsia="Times New Roman" w:hAnsi="Times New Roman"/>
          <w:sz w:val="24"/>
          <w:szCs w:val="24"/>
          <w:lang w:eastAsia="ar-SA"/>
        </w:rPr>
        <w:t>Заказчик</w:t>
      </w:r>
      <w:r w:rsidRPr="00AF6C0A">
        <w:rPr>
          <w:rFonts w:ascii="Times New Roman" w:eastAsia="Times New Roman" w:hAnsi="Times New Roman"/>
          <w:sz w:val="24"/>
          <w:szCs w:val="24"/>
          <w:lang w:eastAsia="ar-SA"/>
        </w:rPr>
        <w:t xml:space="preserve">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(МСК) – 13:30 (МСК)</w:t>
      </w:r>
      <w:r w:rsidRPr="00AF6C0A">
        <w:rPr>
          <w:rFonts w:ascii="Times New Roman" w:eastAsia="Times New Roman" w:hAnsi="Times New Roman"/>
          <w:sz w:val="24"/>
          <w:szCs w:val="24"/>
          <w:lang w:eastAsia="ar-SA"/>
        </w:rPr>
        <w:t>)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53064392"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w:t>
      </w:r>
      <w:r w:rsidR="003536E8">
        <w:rPr>
          <w:rFonts w:ascii="Times New Roman" w:eastAsia="Times New Roman" w:hAnsi="Times New Roman"/>
          <w:sz w:val="24"/>
          <w:szCs w:val="24"/>
          <w:lang w:eastAsia="ar-SA"/>
        </w:rPr>
        <w:t xml:space="preserve">далее </w:t>
      </w:r>
      <w:r w:rsidR="000C4E84" w:rsidRPr="000C4E84">
        <w:rPr>
          <w:rFonts w:ascii="Times New Roman" w:eastAsia="Times New Roman" w:hAnsi="Times New Roman"/>
          <w:sz w:val="24"/>
          <w:szCs w:val="24"/>
          <w:lang w:eastAsia="ar-SA"/>
        </w:rPr>
        <w:t xml:space="preserve">также </w:t>
      </w:r>
      <w:r w:rsidR="000C4E84">
        <w:rPr>
          <w:rFonts w:ascii="Times New Roman" w:eastAsia="Times New Roman" w:hAnsi="Times New Roman"/>
          <w:b/>
          <w:sz w:val="24"/>
          <w:szCs w:val="24"/>
          <w:lang w:eastAsia="ar-SA"/>
        </w:rPr>
        <w:t>-</w:t>
      </w:r>
      <w:r w:rsidR="000C4E84" w:rsidRPr="00C4390B">
        <w:rPr>
          <w:rFonts w:ascii="Times New Roman" w:eastAsia="Times New Roman" w:hAnsi="Times New Roman"/>
          <w:b/>
          <w:sz w:val="24"/>
          <w:szCs w:val="24"/>
          <w:lang w:eastAsia="ar-SA"/>
        </w:rPr>
        <w:t xml:space="preserve"> </w:t>
      </w:r>
      <w:r w:rsidR="00CF4F13">
        <w:rPr>
          <w:rFonts w:ascii="Times New Roman" w:eastAsia="Times New Roman" w:hAnsi="Times New Roman"/>
          <w:sz w:val="24"/>
          <w:szCs w:val="24"/>
          <w:lang w:eastAsia="ar-SA"/>
        </w:rPr>
        <w:t>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84" w:name="_Toc368061868"/>
      <w:bookmarkStart w:id="85" w:name="_Toc368062032"/>
      <w:bookmarkStart w:id="86" w:name="_Toc370824128"/>
      <w:bookmarkStart w:id="87" w:name="_Toc394314149"/>
      <w:bookmarkStart w:id="88" w:name="_Toc410044312"/>
      <w:bookmarkStart w:id="89" w:name="_Toc429079258"/>
      <w:bookmarkStart w:id="90" w:name="_Toc483302501"/>
      <w:bookmarkStart w:id="91" w:name="_Toc483316536"/>
      <w:bookmarkStart w:id="92" w:name="_Toc491095887"/>
      <w:bookmarkStart w:id="93" w:name="_Toc24982165"/>
      <w:bookmarkStart w:id="94" w:name="_Toc24982382"/>
      <w:bookmarkStart w:id="95"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84"/>
      <w:bookmarkEnd w:id="85"/>
      <w:bookmarkEnd w:id="86"/>
      <w:bookmarkEnd w:id="87"/>
      <w:bookmarkEnd w:id="88"/>
      <w:bookmarkEnd w:id="89"/>
      <w:bookmarkEnd w:id="90"/>
      <w:bookmarkEnd w:id="91"/>
      <w:bookmarkEnd w:id="92"/>
      <w:bookmarkEnd w:id="93"/>
      <w:bookmarkEnd w:id="94"/>
      <w:r w:rsidR="00860EC4">
        <w:rPr>
          <w:rFonts w:ascii="Times New Roman" w:eastAsia="Times New Roman" w:hAnsi="Times New Roman" w:cs="Times New Roman"/>
          <w:b/>
          <w:bCs/>
          <w:sz w:val="24"/>
          <w:szCs w:val="26"/>
          <w:lang w:eastAsia="ar-SA"/>
        </w:rPr>
        <w:tab/>
      </w:r>
    </w:p>
    <w:p w14:paraId="0BD86DCF" w14:textId="77777777" w:rsidR="00656853" w:rsidRDefault="00656853" w:rsidP="0065685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bookmarkStart w:id="96" w:name="_Toc366762355"/>
      <w:bookmarkStart w:id="97" w:name="_Toc368061869"/>
      <w:bookmarkStart w:id="98" w:name="_Toc368062033"/>
      <w:bookmarkStart w:id="99" w:name="_Toc370824129"/>
      <w:bookmarkStart w:id="100" w:name="_Toc394314150"/>
      <w:bookmarkStart w:id="101" w:name="_Toc410044313"/>
      <w:bookmarkStart w:id="102" w:name="_Toc429079259"/>
      <w:bookmarkStart w:id="103" w:name="_Toc483302502"/>
      <w:bookmarkStart w:id="104" w:name="_Toc483316537"/>
      <w:bookmarkStart w:id="105" w:name="_Toc491095888"/>
      <w:bookmarkEnd w:id="95"/>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Pr>
          <w:rFonts w:ascii="Times New Roman" w:eastAsia="Times New Roman" w:hAnsi="Times New Roman" w:cs="Times New Roman"/>
          <w:sz w:val="24"/>
          <w:szCs w:val="24"/>
          <w:lang w:eastAsia="ru-RU"/>
        </w:rPr>
        <w:t xml:space="preserve"> </w:t>
      </w:r>
      <w:r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860EC4">
        <w:rPr>
          <w:rFonts w:ascii="Times New Roman" w:eastAsia="Times New Roman" w:hAnsi="Times New Roman" w:cs="Times New Roman"/>
          <w:sz w:val="24"/>
          <w:szCs w:val="24"/>
          <w:lang w:eastAsia="ru-RU"/>
        </w:rPr>
        <w:t>пп</w:t>
      </w:r>
      <w:proofErr w:type="spellEnd"/>
      <w:r w:rsidRPr="00860EC4">
        <w:rPr>
          <w:rFonts w:ascii="Times New Roman" w:eastAsia="Times New Roman" w:hAnsi="Times New Roman" w:cs="Times New Roman"/>
          <w:sz w:val="24"/>
          <w:szCs w:val="24"/>
          <w:lang w:eastAsia="ru-RU"/>
        </w:rPr>
        <w:t>. 2.3. п. 2. Информационной карты Документации.</w:t>
      </w:r>
      <w:r>
        <w:rPr>
          <w:rFonts w:ascii="Times New Roman" w:eastAsia="Times New Roman" w:hAnsi="Times New Roman" w:cs="Times New Roman"/>
          <w:sz w:val="24"/>
          <w:szCs w:val="24"/>
          <w:lang w:eastAsia="ru-RU"/>
        </w:rPr>
        <w:t xml:space="preserve"> </w:t>
      </w:r>
    </w:p>
    <w:p w14:paraId="08F95EA4"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Pr="00901FE1">
        <w:rPr>
          <w:rFonts w:ascii="Times New Roman" w:eastAsia="Times New Roman" w:hAnsi="Times New Roman"/>
          <w:sz w:val="24"/>
          <w:szCs w:val="24"/>
          <w:lang w:eastAsia="ar-SA"/>
        </w:rPr>
        <w:t xml:space="preserve">по </w:t>
      </w:r>
      <w:r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eastAsia="Times New Roman" w:hAnsi="Times New Roman" w:cs="Times New Roman"/>
          <w:sz w:val="24"/>
          <w:szCs w:val="24"/>
          <w:lang w:eastAsia="ar-SA"/>
        </w:rPr>
        <w:t>конкурентных переговор</w:t>
      </w:r>
      <w:r>
        <w:rPr>
          <w:rFonts w:ascii="Times New Roman" w:eastAsia="Times New Roman" w:hAnsi="Times New Roman" w:cs="Times New Roman"/>
          <w:sz w:val="24"/>
          <w:szCs w:val="24"/>
          <w:lang w:eastAsia="ar-SA"/>
        </w:rPr>
        <w:t>ах</w:t>
      </w:r>
      <w:r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Pr>
          <w:rFonts w:ascii="Times New Roman" w:eastAsia="Times New Roman" w:hAnsi="Times New Roman"/>
          <w:sz w:val="24"/>
          <w:szCs w:val="24"/>
          <w:lang w:eastAsia="ar-SA"/>
        </w:rPr>
        <w:t>.</w:t>
      </w:r>
    </w:p>
    <w:p w14:paraId="61B07525"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Pr>
          <w:rFonts w:ascii="Times New Roman" w:eastAsia="Times New Roman" w:hAnsi="Times New Roman" w:cs="Times New Roman"/>
          <w:sz w:val="24"/>
          <w:szCs w:val="24"/>
          <w:lang w:eastAsia="ar-SA"/>
        </w:rPr>
        <w:t xml:space="preserve"> </w:t>
      </w:r>
      <w:proofErr w:type="spellStart"/>
      <w:r w:rsidRPr="00285FA8">
        <w:rPr>
          <w:rFonts w:ascii="Times New Roman" w:eastAsia="Times New Roman" w:hAnsi="Times New Roman" w:cs="Times New Roman"/>
          <w:sz w:val="24"/>
          <w:szCs w:val="24"/>
          <w:lang w:eastAsia="ar-SA"/>
        </w:rPr>
        <w:t>п.п</w:t>
      </w:r>
      <w:proofErr w:type="spellEnd"/>
      <w:r w:rsidRPr="00285FA8">
        <w:rPr>
          <w:rFonts w:ascii="Times New Roman" w:eastAsia="Times New Roman" w:hAnsi="Times New Roman" w:cs="Times New Roman"/>
          <w:sz w:val="24"/>
          <w:szCs w:val="24"/>
          <w:lang w:eastAsia="ar-SA"/>
        </w:rPr>
        <w:t>. 4.4.6 п. 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номер извещения</w:t>
      </w:r>
      <w:r w:rsidRPr="00B0267C">
        <w:rPr>
          <w:rFonts w:ascii="Times New Roman" w:eastAsia="Times New Roman" w:hAnsi="Times New Roman" w:cs="Times New Roman"/>
          <w:sz w:val="24"/>
          <w:szCs w:val="24"/>
          <w:lang w:eastAsia="ar-SA"/>
        </w:rPr>
        <w:t>.</w:t>
      </w:r>
    </w:p>
    <w:p w14:paraId="498AF5CA"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w:t>
      </w:r>
      <w:proofErr w:type="spellStart"/>
      <w:r w:rsidRPr="00980439">
        <w:rPr>
          <w:rFonts w:ascii="Times New Roman" w:eastAsia="Times New Roman" w:hAnsi="Times New Roman" w:cs="Times New Roman"/>
          <w:sz w:val="24"/>
          <w:szCs w:val="24"/>
          <w:lang w:eastAsia="ar-SA"/>
        </w:rPr>
        <w:t>п.п</w:t>
      </w:r>
      <w:proofErr w:type="spellEnd"/>
      <w:r w:rsidRPr="00980439">
        <w:rPr>
          <w:rFonts w:ascii="Times New Roman" w:eastAsia="Times New Roman" w:hAnsi="Times New Roman" w:cs="Times New Roman"/>
          <w:sz w:val="24"/>
          <w:szCs w:val="24"/>
          <w:lang w:eastAsia="ar-SA"/>
        </w:rPr>
        <w:t>. 2.3. п. 2. Информационной карты Документации</w:t>
      </w:r>
      <w:r>
        <w:rPr>
          <w:rFonts w:ascii="Times New Roman" w:eastAsia="Times New Roman" w:hAnsi="Times New Roman" w:cs="Times New Roman"/>
          <w:sz w:val="24"/>
          <w:szCs w:val="24"/>
          <w:lang w:eastAsia="ar-SA"/>
        </w:rPr>
        <w:t>.</w:t>
      </w:r>
    </w:p>
    <w:p w14:paraId="73042F0E" w14:textId="77777777" w:rsidR="00656853" w:rsidRPr="00B0267C"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lastRenderedPageBreak/>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28E22C7"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участие в конкурентных переговорах, Заказчик выдает расписку в получении конверта с заявкой на участие в конкурентных переговорах с указанием даты и времени получения конверта.</w:t>
      </w:r>
    </w:p>
    <w:p w14:paraId="21D8D4FB"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Pr="004D58EF">
        <w:rPr>
          <w:rFonts w:ascii="Times New Roman" w:eastAsia="Times New Roman" w:hAnsi="Times New Roman" w:cs="Times New Roman"/>
          <w:sz w:val="24"/>
          <w:szCs w:val="24"/>
          <w:lang w:eastAsia="ar-SA"/>
        </w:rPr>
        <w:t>конкурентных перего</w:t>
      </w:r>
      <w:r>
        <w:rPr>
          <w:rFonts w:ascii="Times New Roman" w:eastAsia="Times New Roman" w:hAnsi="Times New Roman" w:cs="Times New Roman"/>
          <w:sz w:val="24"/>
          <w:szCs w:val="24"/>
          <w:lang w:eastAsia="ar-SA"/>
        </w:rPr>
        <w:t>ворах</w:t>
      </w:r>
      <w:r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166F6CDE" w14:textId="2F77AD39" w:rsidR="00656853" w:rsidRDefault="00656853" w:rsidP="00656853">
      <w:pPr>
        <w:tabs>
          <w:tab w:val="left" w:pos="851"/>
        </w:tabs>
        <w:spacing w:line="240" w:lineRule="auto"/>
        <w:ind w:firstLine="709"/>
        <w:jc w:val="both"/>
        <w:rPr>
          <w:rFonts w:ascii="Times New Roman" w:eastAsia="Times New Roman" w:hAnsi="Times New Roman" w:cs="Times New Roman"/>
          <w:b/>
          <w:sz w:val="24"/>
          <w:szCs w:val="24"/>
          <w:lang w:eastAsia="ar-SA"/>
        </w:rPr>
      </w:pPr>
      <w:r w:rsidRPr="008414F5">
        <w:rPr>
          <w:rFonts w:ascii="Times New Roman" w:eastAsia="Times New Roman" w:hAnsi="Times New Roman" w:cs="Times New Roman"/>
          <w:b/>
          <w:sz w:val="24"/>
          <w:szCs w:val="24"/>
          <w:lang w:eastAsia="ar-SA"/>
        </w:rPr>
        <w:t xml:space="preserve">Дата начала и дата и время окончания срока подачи заявок: </w:t>
      </w:r>
      <w:r w:rsidRPr="006A72D5">
        <w:rPr>
          <w:rFonts w:ascii="Times New Roman" w:eastAsia="Times New Roman" w:hAnsi="Times New Roman" w:cs="Times New Roman"/>
          <w:b/>
          <w:sz w:val="24"/>
          <w:szCs w:val="24"/>
          <w:lang w:eastAsia="ar-SA"/>
        </w:rPr>
        <w:t xml:space="preserve">с </w:t>
      </w:r>
      <w:r w:rsidR="002A1DB0">
        <w:rPr>
          <w:rFonts w:ascii="Times New Roman" w:eastAsia="Times New Roman" w:hAnsi="Times New Roman" w:cs="Times New Roman"/>
          <w:b/>
          <w:sz w:val="24"/>
          <w:szCs w:val="24"/>
          <w:lang w:eastAsia="ar-SA"/>
        </w:rPr>
        <w:t>2</w:t>
      </w:r>
      <w:r w:rsidR="008F6ED8">
        <w:rPr>
          <w:rFonts w:ascii="Times New Roman" w:eastAsia="Times New Roman" w:hAnsi="Times New Roman" w:cs="Times New Roman"/>
          <w:b/>
          <w:sz w:val="24"/>
          <w:szCs w:val="24"/>
          <w:lang w:eastAsia="ar-SA"/>
        </w:rPr>
        <w:t>2</w:t>
      </w:r>
      <w:r w:rsidR="00AF6C0A" w:rsidRPr="006A72D5">
        <w:rPr>
          <w:rFonts w:ascii="Times New Roman" w:eastAsia="Times New Roman" w:hAnsi="Times New Roman" w:cs="Times New Roman"/>
          <w:b/>
          <w:sz w:val="24"/>
          <w:szCs w:val="24"/>
          <w:lang w:eastAsia="ar-SA"/>
        </w:rPr>
        <w:t>.</w:t>
      </w:r>
      <w:r w:rsidR="002E2964">
        <w:rPr>
          <w:rFonts w:ascii="Times New Roman" w:eastAsia="Times New Roman" w:hAnsi="Times New Roman" w:cs="Times New Roman"/>
          <w:b/>
          <w:sz w:val="24"/>
          <w:szCs w:val="24"/>
          <w:lang w:eastAsia="ar-SA"/>
        </w:rPr>
        <w:t>10</w:t>
      </w:r>
      <w:r w:rsidRPr="006A72D5">
        <w:rPr>
          <w:rFonts w:ascii="Times New Roman" w:eastAsia="Times New Roman" w:hAnsi="Times New Roman" w:cs="Times New Roman"/>
          <w:b/>
          <w:sz w:val="24"/>
          <w:szCs w:val="24"/>
          <w:lang w:eastAsia="ar-SA"/>
        </w:rPr>
        <w:t>.20</w:t>
      </w:r>
      <w:r w:rsidR="00816519"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xml:space="preserve"> по 16:42 (МСК) </w:t>
      </w:r>
      <w:r w:rsidR="008F6ED8">
        <w:rPr>
          <w:rFonts w:ascii="Times New Roman" w:eastAsia="Times New Roman" w:hAnsi="Times New Roman" w:cs="Times New Roman"/>
          <w:b/>
          <w:sz w:val="24"/>
          <w:szCs w:val="24"/>
          <w:lang w:eastAsia="ar-SA"/>
        </w:rPr>
        <w:t>29</w:t>
      </w:r>
      <w:r w:rsidRPr="006A72D5">
        <w:rPr>
          <w:rFonts w:ascii="Times New Roman" w:eastAsia="Times New Roman" w:hAnsi="Times New Roman" w:cs="Times New Roman"/>
          <w:b/>
          <w:sz w:val="24"/>
          <w:szCs w:val="24"/>
          <w:lang w:eastAsia="ar-SA"/>
        </w:rPr>
        <w:t>.</w:t>
      </w:r>
      <w:r w:rsidR="002E2964">
        <w:rPr>
          <w:rFonts w:ascii="Times New Roman" w:eastAsia="Times New Roman" w:hAnsi="Times New Roman" w:cs="Times New Roman"/>
          <w:b/>
          <w:sz w:val="24"/>
          <w:szCs w:val="24"/>
          <w:lang w:eastAsia="ar-SA"/>
        </w:rPr>
        <w:t>10</w:t>
      </w:r>
      <w:r w:rsidRPr="006A72D5">
        <w:rPr>
          <w:rFonts w:ascii="Times New Roman" w:eastAsia="Times New Roman" w:hAnsi="Times New Roman" w:cs="Times New Roman"/>
          <w:b/>
          <w:sz w:val="24"/>
          <w:szCs w:val="24"/>
          <w:lang w:eastAsia="ar-SA"/>
        </w:rPr>
        <w:t>.20</w:t>
      </w:r>
      <w:r w:rsidR="00DA7285"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кроме выходных и праздничных дней, перерыв 12:30 (МСК) - 13:30 (МСК).</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bookmarkStart w:id="106" w:name="_Toc24982166"/>
      <w:bookmarkStart w:id="107" w:name="_Toc24982383"/>
      <w:r w:rsidRPr="009E7E35">
        <w:t>8</w:t>
      </w:r>
      <w:r w:rsidR="006C3AEF" w:rsidRPr="009E7E35">
        <w:t>. Разъяснение положений Документации</w:t>
      </w:r>
      <w:bookmarkEnd w:id="96"/>
      <w:bookmarkEnd w:id="97"/>
      <w:bookmarkEnd w:id="98"/>
      <w:bookmarkEnd w:id="99"/>
      <w:bookmarkEnd w:id="100"/>
      <w:bookmarkEnd w:id="101"/>
      <w:bookmarkEnd w:id="102"/>
      <w:bookmarkEnd w:id="103"/>
      <w:bookmarkEnd w:id="104"/>
      <w:bookmarkEnd w:id="105"/>
      <w:r w:rsidR="007A2433">
        <w:t xml:space="preserve"> </w:t>
      </w:r>
      <w:r w:rsidR="007A2433" w:rsidRPr="00C31404">
        <w:t>и (или) извещения</w:t>
      </w:r>
      <w:bookmarkEnd w:id="106"/>
      <w:bookmarkEnd w:id="107"/>
    </w:p>
    <w:p w14:paraId="2553E6BE" w14:textId="7FFA5B38" w:rsidR="00262BBB" w:rsidRPr="00A877A1" w:rsidRDefault="00CB34A3" w:rsidP="00262BB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разъяснени</w:t>
      </w:r>
      <w:r w:rsidR="00DD24D3">
        <w:rPr>
          <w:rFonts w:ascii="Times New Roman" w:eastAsia="Times New Roman" w:hAnsi="Times New Roman" w:cs="Times New Roman"/>
          <w:sz w:val="24"/>
          <w:szCs w:val="24"/>
          <w:lang w:eastAsia="ar-SA"/>
        </w:rPr>
        <w:t>й</w:t>
      </w:r>
      <w:r w:rsidRPr="00DD5D1B">
        <w:rPr>
          <w:rFonts w:ascii="Times New Roman" w:eastAsia="Times New Roman" w:hAnsi="Times New Roman" w:cs="Times New Roman"/>
          <w:sz w:val="24"/>
          <w:szCs w:val="24"/>
          <w:lang w:eastAsia="ar-SA"/>
        </w:rPr>
        <w:t xml:space="preserve"> положений Документации </w:t>
      </w:r>
      <w:r>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Pr="00DD5D1B">
        <w:rPr>
          <w:rFonts w:ascii="Times New Roman" w:eastAsia="Times New Roman" w:hAnsi="Times New Roman" w:cs="Times New Roman"/>
          <w:sz w:val="24"/>
          <w:szCs w:val="24"/>
          <w:lang w:eastAsia="ar-SA"/>
        </w:rPr>
        <w:t xml:space="preserve">Документации, либо </w:t>
      </w:r>
      <w:r w:rsidRPr="006C3AEF">
        <w:rPr>
          <w:rFonts w:ascii="Times New Roman" w:eastAsia="Times New Roman" w:hAnsi="Times New Roman" w:cs="Times New Roman"/>
          <w:sz w:val="24"/>
          <w:szCs w:val="24"/>
          <w:lang w:eastAsia="ar-SA"/>
        </w:rPr>
        <w:t xml:space="preserve">на </w:t>
      </w:r>
      <w:r w:rsidRPr="00AF6C0A">
        <w:rPr>
          <w:rFonts w:ascii="Times New Roman" w:eastAsia="Times New Roman" w:hAnsi="Times New Roman" w:cs="Times New Roman"/>
          <w:sz w:val="24"/>
          <w:szCs w:val="24"/>
          <w:lang w:eastAsia="ar-SA"/>
        </w:rPr>
        <w:t xml:space="preserve">электронную почту </w:t>
      </w:r>
      <w:hyperlink r:id="rId12" w:history="1">
        <w:r w:rsidR="00EC7627" w:rsidRPr="00182EAB">
          <w:rPr>
            <w:rStyle w:val="a3"/>
          </w:rPr>
          <w:t xml:space="preserve"> </w:t>
        </w:r>
        <w:r w:rsidR="00A42B91">
          <w:rPr>
            <w:rStyle w:val="a3"/>
            <w:rFonts w:ascii="Times New Roman" w:hAnsi="Times New Roman" w:cs="Times New Roman"/>
            <w:lang w:val="en-US"/>
          </w:rPr>
          <w:t>ermolenkova</w:t>
        </w:r>
        <w:r w:rsidR="002A1DB0" w:rsidRPr="008E4537">
          <w:rPr>
            <w:rStyle w:val="a3"/>
            <w:rFonts w:ascii="Times New Roman" w:hAnsi="Times New Roman" w:cs="Times New Roman"/>
          </w:rPr>
          <w:t>@</w:t>
        </w:r>
        <w:r w:rsidR="002A1DB0" w:rsidRPr="002A1DB0">
          <w:rPr>
            <w:rStyle w:val="a3"/>
            <w:rFonts w:ascii="Times New Roman" w:hAnsi="Times New Roman" w:cs="Times New Roman"/>
            <w:lang w:val="en-US"/>
          </w:rPr>
          <w:t>mures</w:t>
        </w:r>
        <w:r w:rsidR="002A1DB0" w:rsidRPr="008E4537">
          <w:rPr>
            <w:rStyle w:val="a3"/>
            <w:rFonts w:ascii="Times New Roman" w:hAnsi="Times New Roman" w:cs="Times New Roman"/>
          </w:rPr>
          <w:t>.</w:t>
        </w:r>
        <w:proofErr w:type="spellStart"/>
        <w:r w:rsidR="002A1DB0" w:rsidRPr="002A1DB0">
          <w:rPr>
            <w:rStyle w:val="a3"/>
            <w:rFonts w:ascii="Times New Roman" w:hAnsi="Times New Roman" w:cs="Times New Roman"/>
            <w:lang w:val="en-US"/>
          </w:rPr>
          <w:t>ru</w:t>
        </w:r>
        <w:proofErr w:type="spellEnd"/>
      </w:hyperlink>
      <w:r w:rsidR="00A877A1" w:rsidRPr="00A877A1">
        <w:rPr>
          <w:rFonts w:ascii="Times New Roman" w:hAnsi="Times New Roman" w:cs="Times New Roman"/>
          <w:sz w:val="24"/>
          <w:szCs w:val="24"/>
        </w:rPr>
        <w:t>.</w:t>
      </w:r>
    </w:p>
    <w:p w14:paraId="5B8318D4" w14:textId="0AAA31DD"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w:t>
      </w:r>
      <w:r w:rsidR="008E4537">
        <w:rPr>
          <w:rFonts w:ascii="Times New Roman" w:eastAsia="Times New Roman" w:hAnsi="Times New Roman"/>
          <w:sz w:val="24"/>
          <w:szCs w:val="24"/>
          <w:lang w:eastAsia="ar-SA"/>
        </w:rPr>
        <w:t>,</w:t>
      </w:r>
      <w:r w:rsidRPr="00C31404">
        <w:rPr>
          <w:rFonts w:ascii="Times New Roman" w:eastAsia="Times New Roman" w:hAnsi="Times New Roman"/>
          <w:sz w:val="24"/>
          <w:szCs w:val="24"/>
          <w:lang w:eastAsia="ar-SA"/>
        </w:rPr>
        <w:t xml:space="preserve">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4F110B88" w:rsidR="00CB34A3" w:rsidRPr="006A72D5"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A72D5">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Pr="006A72D5">
        <w:rPr>
          <w:rFonts w:ascii="Times New Roman" w:eastAsia="Times New Roman" w:hAnsi="Times New Roman" w:cs="Times New Roman"/>
          <w:sz w:val="24"/>
          <w:szCs w:val="24"/>
          <w:lang w:eastAsia="ar-SA"/>
        </w:rPr>
        <w:t xml:space="preserve"> </w:t>
      </w:r>
      <w:r w:rsidRPr="006A72D5">
        <w:rPr>
          <w:rFonts w:ascii="Times New Roman" w:eastAsia="Times New Roman" w:hAnsi="Times New Roman" w:cs="Times New Roman"/>
          <w:b/>
          <w:sz w:val="24"/>
          <w:szCs w:val="24"/>
          <w:lang w:eastAsia="ar-SA"/>
        </w:rPr>
        <w:t xml:space="preserve">с </w:t>
      </w:r>
      <w:r w:rsidR="008F6ED8">
        <w:rPr>
          <w:rFonts w:ascii="Times New Roman" w:eastAsia="Times New Roman" w:hAnsi="Times New Roman" w:cs="Times New Roman"/>
          <w:b/>
          <w:sz w:val="24"/>
          <w:szCs w:val="24"/>
          <w:lang w:eastAsia="ar-SA"/>
        </w:rPr>
        <w:t>22</w:t>
      </w:r>
      <w:r w:rsidRPr="006A72D5">
        <w:rPr>
          <w:rFonts w:ascii="Times New Roman" w:eastAsia="Times New Roman" w:hAnsi="Times New Roman" w:cs="Times New Roman"/>
          <w:b/>
          <w:sz w:val="24"/>
          <w:szCs w:val="24"/>
          <w:lang w:eastAsia="ar-SA"/>
        </w:rPr>
        <w:t>.</w:t>
      </w:r>
      <w:r w:rsidR="002E2964">
        <w:rPr>
          <w:rFonts w:ascii="Times New Roman" w:eastAsia="Times New Roman" w:hAnsi="Times New Roman" w:cs="Times New Roman"/>
          <w:b/>
          <w:sz w:val="24"/>
          <w:szCs w:val="24"/>
          <w:lang w:eastAsia="ar-SA"/>
        </w:rPr>
        <w:t>10</w:t>
      </w:r>
      <w:r w:rsidRPr="006A72D5">
        <w:rPr>
          <w:rFonts w:ascii="Times New Roman" w:eastAsia="Times New Roman" w:hAnsi="Times New Roman" w:cs="Times New Roman"/>
          <w:b/>
          <w:sz w:val="24"/>
          <w:szCs w:val="24"/>
          <w:lang w:eastAsia="ar-SA"/>
        </w:rPr>
        <w:t>.20</w:t>
      </w:r>
      <w:r w:rsidR="00D75742"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xml:space="preserve"> по 16:42 (МСК)</w:t>
      </w:r>
      <w:r w:rsidR="00CA5919">
        <w:rPr>
          <w:rFonts w:ascii="Times New Roman" w:eastAsia="Times New Roman" w:hAnsi="Times New Roman" w:cs="Times New Roman"/>
          <w:b/>
          <w:sz w:val="24"/>
          <w:szCs w:val="24"/>
          <w:lang w:eastAsia="ar-SA"/>
        </w:rPr>
        <w:t xml:space="preserve"> </w:t>
      </w:r>
      <w:r w:rsidR="008F6ED8">
        <w:rPr>
          <w:rFonts w:ascii="Times New Roman" w:eastAsia="Times New Roman" w:hAnsi="Times New Roman" w:cs="Times New Roman"/>
          <w:b/>
          <w:sz w:val="24"/>
          <w:szCs w:val="24"/>
          <w:lang w:eastAsia="ar-SA"/>
        </w:rPr>
        <w:t>23</w:t>
      </w:r>
      <w:r w:rsidRPr="00191F6C">
        <w:rPr>
          <w:rFonts w:ascii="Times New Roman" w:eastAsia="Times New Roman" w:hAnsi="Times New Roman" w:cs="Times New Roman"/>
          <w:b/>
          <w:sz w:val="24"/>
          <w:szCs w:val="24"/>
          <w:lang w:eastAsia="ar-SA"/>
        </w:rPr>
        <w:t>.</w:t>
      </w:r>
      <w:r w:rsidR="002E2964">
        <w:rPr>
          <w:rFonts w:ascii="Times New Roman" w:eastAsia="Times New Roman" w:hAnsi="Times New Roman" w:cs="Times New Roman"/>
          <w:b/>
          <w:sz w:val="24"/>
          <w:szCs w:val="24"/>
          <w:lang w:eastAsia="ar-SA"/>
        </w:rPr>
        <w:t>10</w:t>
      </w:r>
      <w:r w:rsidRPr="006A72D5">
        <w:rPr>
          <w:rFonts w:ascii="Times New Roman" w:eastAsia="Times New Roman" w:hAnsi="Times New Roman" w:cs="Times New Roman"/>
          <w:b/>
          <w:sz w:val="24"/>
          <w:szCs w:val="24"/>
          <w:lang w:eastAsia="ar-SA"/>
        </w:rPr>
        <w:t>.20</w:t>
      </w:r>
      <w:r w:rsidR="00E033C9"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w:t>
      </w:r>
    </w:p>
    <w:p w14:paraId="24602287" w14:textId="10A73108" w:rsidR="00CB34A3" w:rsidRPr="000A218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A72D5">
        <w:rPr>
          <w:rFonts w:ascii="Times New Roman" w:eastAsia="Times New Roman" w:hAnsi="Times New Roman" w:cs="Times New Roman"/>
          <w:b/>
          <w:sz w:val="24"/>
          <w:szCs w:val="24"/>
          <w:lang w:eastAsia="ar-SA"/>
        </w:rPr>
        <w:t xml:space="preserve">Дата начала/окончания срока </w:t>
      </w:r>
      <w:r w:rsidRPr="006A72D5">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6A72D5">
        <w:rPr>
          <w:b/>
        </w:rPr>
        <w:t xml:space="preserve"> </w:t>
      </w:r>
      <w:r w:rsidRPr="006A72D5">
        <w:rPr>
          <w:rFonts w:ascii="Times New Roman" w:eastAsia="Times New Roman" w:hAnsi="Times New Roman" w:cs="Times New Roman"/>
          <w:b/>
          <w:sz w:val="24"/>
          <w:szCs w:val="24"/>
          <w:lang w:eastAsia="ru-RU"/>
        </w:rPr>
        <w:t>и (или) извещения</w:t>
      </w:r>
      <w:r w:rsidRPr="006A72D5">
        <w:rPr>
          <w:rFonts w:ascii="Times New Roman" w:eastAsia="Times New Roman" w:hAnsi="Times New Roman" w:cs="Times New Roman"/>
          <w:b/>
          <w:sz w:val="24"/>
          <w:szCs w:val="24"/>
          <w:lang w:eastAsia="ar-SA"/>
        </w:rPr>
        <w:t xml:space="preserve">: с </w:t>
      </w:r>
      <w:r w:rsidR="008F6ED8">
        <w:rPr>
          <w:rFonts w:ascii="Times New Roman" w:eastAsia="Times New Roman" w:hAnsi="Times New Roman" w:cs="Times New Roman"/>
          <w:b/>
          <w:sz w:val="24"/>
          <w:szCs w:val="24"/>
          <w:lang w:eastAsia="ar-SA"/>
        </w:rPr>
        <w:t>22</w:t>
      </w:r>
      <w:r w:rsidRPr="006A72D5">
        <w:rPr>
          <w:rFonts w:ascii="Times New Roman" w:eastAsia="Times New Roman" w:hAnsi="Times New Roman" w:cs="Times New Roman"/>
          <w:b/>
          <w:sz w:val="24"/>
          <w:szCs w:val="24"/>
          <w:lang w:eastAsia="ar-SA"/>
        </w:rPr>
        <w:t>.</w:t>
      </w:r>
      <w:r w:rsidR="002E2964">
        <w:rPr>
          <w:rFonts w:ascii="Times New Roman" w:eastAsia="Times New Roman" w:hAnsi="Times New Roman" w:cs="Times New Roman"/>
          <w:b/>
          <w:sz w:val="24"/>
          <w:szCs w:val="24"/>
          <w:lang w:eastAsia="ar-SA"/>
        </w:rPr>
        <w:t>10</w:t>
      </w:r>
      <w:r w:rsidRPr="006A72D5">
        <w:rPr>
          <w:rFonts w:ascii="Times New Roman" w:eastAsia="Times New Roman" w:hAnsi="Times New Roman" w:cs="Times New Roman"/>
          <w:b/>
          <w:sz w:val="24"/>
          <w:szCs w:val="24"/>
          <w:lang w:eastAsia="ar-SA"/>
        </w:rPr>
        <w:t>.20</w:t>
      </w:r>
      <w:r w:rsidR="00CB2EB3"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xml:space="preserve"> по </w:t>
      </w:r>
      <w:r w:rsidR="008F6ED8">
        <w:rPr>
          <w:rFonts w:ascii="Times New Roman" w:eastAsia="Times New Roman" w:hAnsi="Times New Roman" w:cs="Times New Roman"/>
          <w:b/>
          <w:sz w:val="24"/>
          <w:szCs w:val="24"/>
          <w:lang w:eastAsia="ar-SA"/>
        </w:rPr>
        <w:t>28</w:t>
      </w:r>
      <w:r w:rsidRPr="006A72D5">
        <w:rPr>
          <w:rFonts w:ascii="Times New Roman" w:eastAsia="Times New Roman" w:hAnsi="Times New Roman" w:cs="Times New Roman"/>
          <w:b/>
          <w:sz w:val="24"/>
          <w:szCs w:val="24"/>
          <w:lang w:eastAsia="ar-SA"/>
        </w:rPr>
        <w:t>.</w:t>
      </w:r>
      <w:r w:rsidR="002E2964">
        <w:rPr>
          <w:rFonts w:ascii="Times New Roman" w:eastAsia="Times New Roman" w:hAnsi="Times New Roman" w:cs="Times New Roman"/>
          <w:b/>
          <w:sz w:val="24"/>
          <w:szCs w:val="24"/>
          <w:lang w:eastAsia="ar-SA"/>
        </w:rPr>
        <w:t>10</w:t>
      </w:r>
      <w:r w:rsidRPr="006A72D5">
        <w:rPr>
          <w:rFonts w:ascii="Times New Roman" w:eastAsia="Times New Roman" w:hAnsi="Times New Roman" w:cs="Times New Roman"/>
          <w:b/>
          <w:sz w:val="24"/>
          <w:szCs w:val="24"/>
          <w:lang w:eastAsia="ar-SA"/>
        </w:rPr>
        <w:t>.20</w:t>
      </w:r>
      <w:r w:rsidR="0074619B"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7777777" w:rsidR="00A320A5" w:rsidRPr="00A320A5" w:rsidRDefault="002530F7" w:rsidP="0093674B">
      <w:pPr>
        <w:pStyle w:val="20"/>
        <w:numPr>
          <w:ilvl w:val="0"/>
          <w:numId w:val="0"/>
        </w:numPr>
        <w:spacing w:before="0"/>
        <w:ind w:firstLine="709"/>
        <w:jc w:val="both"/>
      </w:pPr>
      <w:bookmarkStart w:id="108" w:name="_Toc483302503"/>
      <w:bookmarkStart w:id="109" w:name="_Toc483316538"/>
      <w:bookmarkStart w:id="110" w:name="_Toc491095889"/>
      <w:bookmarkStart w:id="111" w:name="_Toc24982167"/>
      <w:bookmarkStart w:id="112" w:name="_Toc24982384"/>
      <w:r>
        <w:t>9</w:t>
      </w:r>
      <w:r w:rsidR="00A320A5" w:rsidRPr="00A320A5">
        <w:t xml:space="preserve">. Критерии оценки </w:t>
      </w:r>
      <w:r w:rsidR="003F31D3">
        <w:t xml:space="preserve">заявок </w:t>
      </w:r>
      <w:r w:rsidR="00A320A5" w:rsidRPr="00A320A5">
        <w:t>и их значимость</w:t>
      </w:r>
      <w:bookmarkEnd w:id="108"/>
      <w:bookmarkEnd w:id="109"/>
      <w:bookmarkEnd w:id="110"/>
      <w:bookmarkEnd w:id="111"/>
      <w:bookmarkEnd w:id="112"/>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6D342136"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040EAC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757C94AF" w14:textId="746CB1B0"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 xml:space="preserve">Критерии </w:t>
            </w:r>
            <w:r w:rsidRPr="00F67316">
              <w:rPr>
                <w:rFonts w:ascii="Times New Roman" w:eastAsia="Times New Roman" w:hAnsi="Times New Roman" w:cs="Times New Roman"/>
                <w:bCs/>
                <w:sz w:val="24"/>
                <w:szCs w:val="24"/>
                <w:lang w:eastAsia="ru-RU"/>
              </w:rPr>
              <w:t xml:space="preserve">оценки </w:t>
            </w:r>
            <w:r w:rsidR="00577D03" w:rsidRPr="00F67316">
              <w:rPr>
                <w:rFonts w:ascii="Times New Roman" w:eastAsia="Times New Roman" w:hAnsi="Times New Roman" w:cs="Times New Roman"/>
                <w:bCs/>
                <w:sz w:val="24"/>
                <w:szCs w:val="24"/>
                <w:lang w:eastAsia="ru-RU"/>
              </w:rPr>
              <w:t>заявок</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60F216"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5A3F02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3EB120D"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6C2032E5"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A4D618C" w14:textId="7ABFEAE0" w:rsidR="00733251" w:rsidRPr="00733251" w:rsidRDefault="00715BB9"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65</w:t>
            </w:r>
          </w:p>
        </w:tc>
      </w:tr>
      <w:tr w:rsidR="00733251" w:rsidRPr="00733251" w14:paraId="4959B54E"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D400BA3"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0D0B4A8E" w14:textId="045B2FD1" w:rsidR="00733251" w:rsidRPr="00CB34A3" w:rsidRDefault="00715BB9" w:rsidP="00FF728A">
            <w:pPr>
              <w:spacing w:after="0" w:line="240" w:lineRule="atLeast"/>
              <w:ind w:firstLine="2"/>
              <w:jc w:val="center"/>
              <w:rPr>
                <w:rFonts w:ascii="Times New Roman" w:eastAsia="Times New Roman" w:hAnsi="Times New Roman" w:cs="Times New Roman"/>
                <w:bCs/>
                <w:sz w:val="24"/>
                <w:szCs w:val="24"/>
                <w:lang w:eastAsia="ru-RU"/>
              </w:rPr>
            </w:pPr>
            <w:r w:rsidRPr="00715BB9">
              <w:rPr>
                <w:rFonts w:ascii="Times New Roman" w:eastAsia="Times New Roman" w:hAnsi="Times New Roman" w:cs="Times New Roman"/>
                <w:bCs/>
                <w:sz w:val="24"/>
                <w:szCs w:val="24"/>
                <w:lang w:eastAsia="ru-RU"/>
              </w:rPr>
              <w:t xml:space="preserve">Обеспеченность  </w:t>
            </w:r>
            <w:r w:rsidRPr="00F67316">
              <w:rPr>
                <w:rFonts w:ascii="Times New Roman" w:eastAsia="Times New Roman" w:hAnsi="Times New Roman" w:cs="Times New Roman"/>
                <w:bCs/>
                <w:sz w:val="24"/>
                <w:szCs w:val="24"/>
                <w:lang w:eastAsia="ru-RU"/>
              </w:rPr>
              <w:t xml:space="preserve">Участника закупки </w:t>
            </w:r>
            <w:r w:rsidR="00F67316" w:rsidRPr="00F67316">
              <w:rPr>
                <w:rFonts w:ascii="Times New Roman" w:eastAsia="Times New Roman" w:hAnsi="Times New Roman" w:cs="Times New Roman"/>
                <w:bCs/>
                <w:sz w:val="24"/>
                <w:szCs w:val="24"/>
                <w:lang w:eastAsia="ru-RU"/>
              </w:rPr>
              <w:t>материально-</w:t>
            </w:r>
            <w:r w:rsidRPr="00F67316">
              <w:rPr>
                <w:rFonts w:ascii="Times New Roman" w:eastAsia="Times New Roman" w:hAnsi="Times New Roman" w:cs="Times New Roman"/>
                <w:bCs/>
                <w:sz w:val="24"/>
                <w:szCs w:val="24"/>
                <w:lang w:eastAsia="ru-RU"/>
              </w:rPr>
              <w:t>техническими ресурсами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537D101" w14:textId="0BF8BB73"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715BB9">
              <w:rPr>
                <w:rFonts w:ascii="Times New Roman" w:eastAsia="Times New Roman" w:hAnsi="Times New Roman" w:cs="Times New Roman"/>
                <w:bCs/>
                <w:sz w:val="24"/>
                <w:szCs w:val="24"/>
                <w:lang w:eastAsia="ru-RU"/>
              </w:rPr>
              <w:t>5</w:t>
            </w:r>
          </w:p>
        </w:tc>
      </w:tr>
      <w:tr w:rsidR="00715BB9" w:rsidRPr="00733251" w14:paraId="4F3D3BD4" w14:textId="77777777" w:rsidTr="001D0641">
        <w:tc>
          <w:tcPr>
            <w:tcW w:w="1450" w:type="dxa"/>
            <w:tcBorders>
              <w:top w:val="single" w:sz="4" w:space="0" w:color="auto"/>
              <w:left w:val="single" w:sz="4" w:space="0" w:color="auto"/>
              <w:bottom w:val="single" w:sz="4" w:space="0" w:color="auto"/>
              <w:right w:val="single" w:sz="4" w:space="0" w:color="auto"/>
            </w:tcBorders>
            <w:vAlign w:val="center"/>
          </w:tcPr>
          <w:p w14:paraId="2AAF5C26" w14:textId="3CB0939A" w:rsidR="00715BB9" w:rsidRPr="00733251" w:rsidRDefault="005C4C95" w:rsidP="001D0641">
            <w:pPr>
              <w:spacing w:after="0" w:line="240" w:lineRule="atLeast"/>
              <w:ind w:left="-108"/>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5921" w:type="dxa"/>
            <w:tcBorders>
              <w:top w:val="single" w:sz="4" w:space="0" w:color="auto"/>
              <w:left w:val="single" w:sz="4" w:space="0" w:color="auto"/>
              <w:bottom w:val="single" w:sz="4" w:space="0" w:color="auto"/>
              <w:right w:val="single" w:sz="4" w:space="0" w:color="auto"/>
            </w:tcBorders>
            <w:vAlign w:val="center"/>
          </w:tcPr>
          <w:p w14:paraId="246EF134" w14:textId="2C0F1789" w:rsidR="00715BB9" w:rsidRPr="007A5A67" w:rsidRDefault="00715BB9" w:rsidP="00FF728A">
            <w:pPr>
              <w:spacing w:after="0" w:line="240" w:lineRule="atLeast"/>
              <w:ind w:firstLine="2"/>
              <w:jc w:val="center"/>
              <w:rPr>
                <w:rFonts w:ascii="Times New Roman" w:eastAsia="Times New Roman" w:hAnsi="Times New Roman" w:cs="Times New Roman"/>
                <w:bCs/>
                <w:sz w:val="24"/>
                <w:szCs w:val="24"/>
                <w:lang w:eastAsia="ru-RU"/>
              </w:rPr>
            </w:pPr>
            <w:r w:rsidRPr="00715BB9">
              <w:rPr>
                <w:rFonts w:ascii="Times New Roman" w:eastAsia="Times New Roman" w:hAnsi="Times New Roman" w:cs="Times New Roman"/>
                <w:bCs/>
                <w:sz w:val="24"/>
                <w:szCs w:val="24"/>
                <w:lang w:eastAsia="ru-RU"/>
              </w:rPr>
              <w:t xml:space="preserve">Опыт выполнения поставок угля марки </w:t>
            </w:r>
            <w:r w:rsidR="00A42B91">
              <w:rPr>
                <w:rFonts w:ascii="Times New Roman" w:eastAsia="Times New Roman" w:hAnsi="Times New Roman" w:cs="Times New Roman"/>
                <w:bCs/>
                <w:sz w:val="24"/>
                <w:szCs w:val="24"/>
                <w:lang w:eastAsia="ru-RU"/>
              </w:rPr>
              <w:t>3БОМ</w:t>
            </w:r>
          </w:p>
        </w:tc>
        <w:tc>
          <w:tcPr>
            <w:tcW w:w="2552" w:type="dxa"/>
            <w:tcBorders>
              <w:top w:val="single" w:sz="4" w:space="0" w:color="auto"/>
              <w:left w:val="single" w:sz="4" w:space="0" w:color="auto"/>
              <w:bottom w:val="single" w:sz="4" w:space="0" w:color="auto"/>
              <w:right w:val="single" w:sz="4" w:space="0" w:color="auto"/>
            </w:tcBorders>
            <w:vAlign w:val="center"/>
          </w:tcPr>
          <w:p w14:paraId="4F2811BC" w14:textId="603BD8C8" w:rsidR="00715BB9" w:rsidRDefault="00715BB9"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r>
    </w:tbl>
    <w:p w14:paraId="118D560B" w14:textId="77777777" w:rsidR="00FF71C8" w:rsidRPr="007E594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762A9C44"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5BB9C65A"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0FB4909" w14:textId="77777777" w:rsidR="00FF71C8" w:rsidRPr="008C6BDA" w:rsidRDefault="00FF71C8"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13" w:name="_Toc483302504"/>
      <w:bookmarkStart w:id="114" w:name="_Toc483316539"/>
      <w:bookmarkStart w:id="115" w:name="_Toc491095890"/>
      <w:bookmarkStart w:id="116" w:name="_Toc536175348"/>
      <w:bookmarkStart w:id="117" w:name="_Toc536175842"/>
      <w:bookmarkStart w:id="118" w:name="_Toc24982168"/>
      <w:bookmarkStart w:id="119" w:name="_Toc24982385"/>
      <w:r w:rsidRPr="008C6BDA">
        <w:rPr>
          <w:rFonts w:ascii="Times New Roman" w:eastAsia="Times New Roman" w:hAnsi="Times New Roman" w:cs="Times New Roman"/>
          <w:b/>
          <w:bCs/>
          <w:sz w:val="24"/>
          <w:szCs w:val="26"/>
          <w:lang w:eastAsia="ar-SA"/>
        </w:rPr>
        <w:t>10. Приоритет</w:t>
      </w:r>
      <w:bookmarkEnd w:id="113"/>
      <w:bookmarkEnd w:id="114"/>
      <w:bookmarkEnd w:id="115"/>
      <w:bookmarkEnd w:id="116"/>
      <w:bookmarkEnd w:id="117"/>
      <w:bookmarkEnd w:id="118"/>
      <w:bookmarkEnd w:id="119"/>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76E71E8"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14A7E6"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20" w:name="_Toc24982386"/>
      <w:r w:rsidRPr="006C3AEF">
        <w:rPr>
          <w:rFonts w:ascii="Times New Roman" w:eastAsia="Times New Roman" w:hAnsi="Times New Roman" w:cs="Times New Roman"/>
          <w:b/>
          <w:bCs/>
          <w:sz w:val="24"/>
          <w:szCs w:val="24"/>
          <w:lang w:eastAsia="ru-RU"/>
        </w:rPr>
        <w:lastRenderedPageBreak/>
        <w:t>Содержание</w:t>
      </w:r>
      <w:bookmarkEnd w:id="120"/>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1C87CB5" w14:textId="02C07157" w:rsidR="00EE2F9C" w:rsidRPr="00EE2F9C" w:rsidRDefault="006C3AEF">
      <w:pPr>
        <w:pStyle w:val="1b"/>
        <w:rPr>
          <w:rStyle w:val="a3"/>
          <w:rFonts w:ascii="Times New Roman" w:hAnsi="Times New Roman" w:cs="Times New Roman"/>
          <w:iCs/>
          <w:noProof/>
          <w:lang w:val="x-none"/>
        </w:rPr>
      </w:pPr>
      <w:r w:rsidRPr="00EE2F9C">
        <w:rPr>
          <w:rFonts w:ascii="Times New Roman" w:hAnsi="Times New Roman" w:cs="Times New Roman"/>
          <w:b w:val="0"/>
          <w:bCs w:val="0"/>
          <w:caps w:val="0"/>
          <w:u w:val="dotted"/>
        </w:rPr>
        <w:fldChar w:fldCharType="begin"/>
      </w:r>
      <w:r w:rsidRPr="00EE2F9C">
        <w:rPr>
          <w:rFonts w:ascii="Times New Roman" w:hAnsi="Times New Roman" w:cs="Times New Roman"/>
          <w:u w:val="dotted"/>
        </w:rPr>
        <w:instrText xml:space="preserve"> TOC \o "1-2" \h \z \u </w:instrText>
      </w:r>
      <w:r w:rsidRPr="00EE2F9C">
        <w:rPr>
          <w:rFonts w:ascii="Times New Roman" w:hAnsi="Times New Roman" w:cs="Times New Roman"/>
          <w:b w:val="0"/>
          <w:bCs w:val="0"/>
          <w:caps w:val="0"/>
          <w:u w:val="dotted"/>
        </w:rPr>
        <w:fldChar w:fldCharType="separate"/>
      </w:r>
      <w:hyperlink w:anchor="_Toc24982375" w:history="1">
        <w:r w:rsidR="00EE2F9C" w:rsidRPr="00F05A0A">
          <w:rPr>
            <w:rStyle w:val="a3"/>
            <w:rFonts w:ascii="Times New Roman" w:hAnsi="Times New Roman" w:cs="Times New Roman"/>
            <w:iCs/>
            <w:noProof/>
            <w:lang w:val="x-none"/>
          </w:rPr>
          <w:t>Информационная карта</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_Toc24982375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110F45">
          <w:rPr>
            <w:rStyle w:val="a3"/>
            <w:rFonts w:ascii="Times New Roman" w:hAnsi="Times New Roman" w:cs="Times New Roman"/>
            <w:iCs/>
            <w:noProof/>
            <w:webHidden/>
            <w:lang w:val="x-none"/>
          </w:rPr>
          <w:t>2</w:t>
        </w:r>
        <w:r w:rsidR="00EE2F9C" w:rsidRPr="00EE2F9C">
          <w:rPr>
            <w:rStyle w:val="a3"/>
            <w:rFonts w:ascii="Times New Roman" w:hAnsi="Times New Roman" w:cs="Times New Roman"/>
            <w:iCs/>
            <w:noProof/>
            <w:webHidden/>
            <w:lang w:val="x-none"/>
          </w:rPr>
          <w:fldChar w:fldCharType="end"/>
        </w:r>
      </w:hyperlink>
    </w:p>
    <w:p w14:paraId="6B868C0B" w14:textId="3062BA74" w:rsidR="00EE2F9C" w:rsidRPr="00EE2F9C" w:rsidRDefault="001117D0">
      <w:pPr>
        <w:pStyle w:val="1b"/>
        <w:rPr>
          <w:rStyle w:val="a3"/>
          <w:rFonts w:ascii="Times New Roman" w:hAnsi="Times New Roman" w:cs="Times New Roman"/>
          <w:iCs/>
          <w:noProof/>
          <w:lang w:val="x-none"/>
        </w:rPr>
      </w:pPr>
      <w:hyperlink w:anchor="_Toc24982386" w:history="1">
        <w:r w:rsidR="00EE2F9C" w:rsidRPr="00EE2F9C">
          <w:rPr>
            <w:rStyle w:val="a3"/>
            <w:rFonts w:ascii="Times New Roman" w:hAnsi="Times New Roman" w:cs="Times New Roman"/>
            <w:iCs/>
            <w:noProof/>
            <w:lang w:val="x-none"/>
          </w:rPr>
          <w:t>Содержание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_Toc24982386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110F45">
          <w:rPr>
            <w:rStyle w:val="a3"/>
            <w:rFonts w:ascii="Times New Roman" w:hAnsi="Times New Roman" w:cs="Times New Roman"/>
            <w:iCs/>
            <w:noProof/>
            <w:webHidden/>
            <w:lang w:val="x-none"/>
          </w:rPr>
          <w:t>5</w:t>
        </w:r>
        <w:r w:rsidR="00EE2F9C" w:rsidRPr="00EE2F9C">
          <w:rPr>
            <w:rStyle w:val="a3"/>
            <w:rFonts w:ascii="Times New Roman" w:hAnsi="Times New Roman" w:cs="Times New Roman"/>
            <w:iCs/>
            <w:noProof/>
            <w:webHidden/>
            <w:lang w:val="x-none"/>
          </w:rPr>
          <w:fldChar w:fldCharType="end"/>
        </w:r>
      </w:hyperlink>
    </w:p>
    <w:p w14:paraId="23B766A0" w14:textId="7750939A" w:rsidR="00EE2F9C" w:rsidRPr="00EE2F9C" w:rsidRDefault="001117D0">
      <w:pPr>
        <w:pStyle w:val="1b"/>
        <w:rPr>
          <w:rStyle w:val="a3"/>
          <w:rFonts w:ascii="Times New Roman" w:hAnsi="Times New Roman" w:cs="Times New Roman"/>
          <w:iCs/>
          <w:noProof/>
          <w:lang w:val="x-none"/>
        </w:rPr>
      </w:pPr>
      <w:hyperlink w:anchor="_Toc24982387" w:history="1">
        <w:r w:rsidR="00EE2F9C" w:rsidRPr="00EE2F9C">
          <w:rPr>
            <w:rStyle w:val="a3"/>
            <w:rFonts w:ascii="Times New Roman" w:hAnsi="Times New Roman" w:cs="Times New Roman"/>
            <w:iCs/>
            <w:noProof/>
            <w:lang w:val="x-none"/>
          </w:rPr>
          <w:t>1.</w:t>
        </w:r>
        <w:r w:rsidR="00EE2F9C" w:rsidRPr="00EE2F9C">
          <w:rPr>
            <w:rStyle w:val="a3"/>
            <w:rFonts w:ascii="Times New Roman" w:hAnsi="Times New Roman" w:cs="Times New Roman"/>
            <w:iCs/>
            <w:noProof/>
            <w:lang w:val="x-none"/>
          </w:rPr>
          <w:tab/>
          <w:t>Термины и определения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110F45">
          <w:rPr>
            <w:rStyle w:val="a3"/>
            <w:rFonts w:ascii="Times New Roman" w:hAnsi="Times New Roman" w:cs="Times New Roman"/>
            <w:iCs/>
            <w:noProof/>
            <w:webHidden/>
            <w:lang w:val="x-none"/>
          </w:rPr>
          <w:t>6</w:t>
        </w:r>
        <w:r w:rsidR="00EE2F9C" w:rsidRPr="00EE2F9C">
          <w:rPr>
            <w:rStyle w:val="a3"/>
            <w:rFonts w:ascii="Times New Roman" w:hAnsi="Times New Roman" w:cs="Times New Roman"/>
            <w:iCs/>
            <w:noProof/>
            <w:webHidden/>
            <w:lang w:val="x-none"/>
          </w:rPr>
          <w:fldChar w:fldCharType="end"/>
        </w:r>
      </w:hyperlink>
    </w:p>
    <w:p w14:paraId="4DE8DFDE" w14:textId="25F4E2B1" w:rsidR="00EE2F9C" w:rsidRPr="00EE2F9C" w:rsidRDefault="001117D0">
      <w:pPr>
        <w:pStyle w:val="1b"/>
        <w:rPr>
          <w:rStyle w:val="a3"/>
          <w:rFonts w:ascii="Times New Roman" w:hAnsi="Times New Roman" w:cs="Times New Roman"/>
          <w:iCs/>
          <w:noProof/>
          <w:lang w:val="x-none"/>
        </w:rPr>
      </w:pPr>
      <w:hyperlink w:anchor="_Toc24982388" w:history="1">
        <w:r w:rsidR="00EE2F9C" w:rsidRPr="00EE2F9C">
          <w:rPr>
            <w:rStyle w:val="a3"/>
            <w:rFonts w:ascii="Times New Roman" w:hAnsi="Times New Roman" w:cs="Times New Roman"/>
            <w:iCs/>
            <w:noProof/>
            <w:lang w:val="x-none"/>
          </w:rPr>
          <w:t>2.</w:t>
        </w:r>
        <w:r w:rsidR="00EE2F9C" w:rsidRPr="00EE2F9C">
          <w:rPr>
            <w:rStyle w:val="a3"/>
            <w:rFonts w:ascii="Times New Roman" w:hAnsi="Times New Roman" w:cs="Times New Roman"/>
            <w:iCs/>
            <w:noProof/>
            <w:lang w:val="x-none"/>
          </w:rPr>
          <w:tab/>
          <w:t>Общие положения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_Toc24982388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110F45">
          <w:rPr>
            <w:rStyle w:val="a3"/>
            <w:rFonts w:ascii="Times New Roman" w:hAnsi="Times New Roman" w:cs="Times New Roman"/>
            <w:iCs/>
            <w:noProof/>
            <w:webHidden/>
            <w:lang w:val="x-none"/>
          </w:rPr>
          <w:t>7</w:t>
        </w:r>
        <w:r w:rsidR="00EE2F9C" w:rsidRPr="00EE2F9C">
          <w:rPr>
            <w:rStyle w:val="a3"/>
            <w:rFonts w:ascii="Times New Roman" w:hAnsi="Times New Roman" w:cs="Times New Roman"/>
            <w:iCs/>
            <w:noProof/>
            <w:webHidden/>
            <w:lang w:val="x-none"/>
          </w:rPr>
          <w:fldChar w:fldCharType="end"/>
        </w:r>
      </w:hyperlink>
    </w:p>
    <w:p w14:paraId="4584153F" w14:textId="0CDFD64C" w:rsidR="00EE2F9C" w:rsidRPr="00EE2F9C" w:rsidRDefault="001117D0">
      <w:pPr>
        <w:pStyle w:val="1b"/>
        <w:rPr>
          <w:rStyle w:val="a3"/>
          <w:rFonts w:ascii="Times New Roman" w:hAnsi="Times New Roman" w:cs="Times New Roman"/>
          <w:iCs/>
          <w:noProof/>
          <w:lang w:val="x-none"/>
        </w:rPr>
      </w:pPr>
      <w:hyperlink w:anchor="_Toc24982394" w:history="1">
        <w:r w:rsidR="00EE2F9C" w:rsidRPr="00EE2F9C">
          <w:rPr>
            <w:rStyle w:val="a3"/>
            <w:rFonts w:ascii="Times New Roman" w:hAnsi="Times New Roman" w:cs="Times New Roman"/>
            <w:iCs/>
            <w:noProof/>
            <w:lang w:val="x-none"/>
          </w:rPr>
          <w:t>3.</w:t>
        </w:r>
        <w:r w:rsidR="00EE2F9C" w:rsidRPr="00EE2F9C">
          <w:rPr>
            <w:rStyle w:val="a3"/>
            <w:rFonts w:ascii="Times New Roman" w:hAnsi="Times New Roman" w:cs="Times New Roman"/>
            <w:iCs/>
            <w:noProof/>
            <w:lang w:val="x-none"/>
          </w:rPr>
          <w:tab/>
          <w:t>Требования к Участникам закупки. Заявка и прилагаемые к ней документы</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_Toc24982394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110F45">
          <w:rPr>
            <w:rStyle w:val="a3"/>
            <w:rFonts w:ascii="Times New Roman" w:hAnsi="Times New Roman" w:cs="Times New Roman"/>
            <w:iCs/>
            <w:noProof/>
            <w:webHidden/>
            <w:lang w:val="x-none"/>
          </w:rPr>
          <w:t>8</w:t>
        </w:r>
        <w:r w:rsidR="00EE2F9C" w:rsidRPr="00EE2F9C">
          <w:rPr>
            <w:rStyle w:val="a3"/>
            <w:rFonts w:ascii="Times New Roman" w:hAnsi="Times New Roman" w:cs="Times New Roman"/>
            <w:iCs/>
            <w:noProof/>
            <w:webHidden/>
            <w:lang w:val="x-none"/>
          </w:rPr>
          <w:fldChar w:fldCharType="end"/>
        </w:r>
      </w:hyperlink>
    </w:p>
    <w:p w14:paraId="74A878F7" w14:textId="25ADCFE1" w:rsidR="00EE2F9C" w:rsidRPr="00EE2F9C" w:rsidRDefault="001117D0">
      <w:pPr>
        <w:pStyle w:val="1b"/>
        <w:rPr>
          <w:rStyle w:val="a3"/>
          <w:rFonts w:ascii="Times New Roman" w:hAnsi="Times New Roman" w:cs="Times New Roman"/>
          <w:iCs/>
          <w:noProof/>
          <w:lang w:val="x-none"/>
        </w:rPr>
      </w:pPr>
      <w:hyperlink w:anchor="_Toc24982399" w:history="1">
        <w:r w:rsidR="00EE2F9C" w:rsidRPr="00EE2F9C">
          <w:rPr>
            <w:rStyle w:val="a3"/>
            <w:rFonts w:ascii="Times New Roman" w:hAnsi="Times New Roman" w:cs="Times New Roman"/>
            <w:iCs/>
            <w:noProof/>
            <w:lang w:val="x-none"/>
          </w:rPr>
          <w:t>4.</w:t>
        </w:r>
        <w:r w:rsidR="00EE2F9C" w:rsidRPr="00EE2F9C">
          <w:rPr>
            <w:rStyle w:val="a3"/>
            <w:rFonts w:ascii="Times New Roman" w:hAnsi="Times New Roman" w:cs="Times New Roman"/>
            <w:iCs/>
            <w:noProof/>
            <w:lang w:val="x-none"/>
          </w:rPr>
          <w:tab/>
          <w:t>Порядок проведения конкурентных переговоров</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110F45">
          <w:rPr>
            <w:rStyle w:val="a3"/>
            <w:rFonts w:ascii="Times New Roman" w:hAnsi="Times New Roman" w:cs="Times New Roman"/>
            <w:iCs/>
            <w:noProof/>
            <w:webHidden/>
            <w:lang w:val="x-none"/>
          </w:rPr>
          <w:t>12</w:t>
        </w:r>
        <w:r w:rsidR="00EE2F9C" w:rsidRPr="00EE2F9C">
          <w:rPr>
            <w:rStyle w:val="a3"/>
            <w:rFonts w:ascii="Times New Roman" w:hAnsi="Times New Roman" w:cs="Times New Roman"/>
            <w:iCs/>
            <w:noProof/>
            <w:webHidden/>
            <w:lang w:val="x-none"/>
          </w:rPr>
          <w:fldChar w:fldCharType="end"/>
        </w:r>
      </w:hyperlink>
    </w:p>
    <w:p w14:paraId="50AC0230" w14:textId="23D7F0DF" w:rsidR="00EE2F9C" w:rsidRPr="00EE2F9C" w:rsidRDefault="001117D0">
      <w:pPr>
        <w:pStyle w:val="1b"/>
        <w:rPr>
          <w:rStyle w:val="a3"/>
          <w:rFonts w:ascii="Times New Roman" w:hAnsi="Times New Roman" w:cs="Times New Roman"/>
          <w:iCs/>
          <w:noProof/>
          <w:lang w:val="x-none"/>
        </w:rPr>
      </w:pPr>
      <w:hyperlink w:anchor="_Toc24982409" w:history="1">
        <w:r w:rsidR="00EE2F9C" w:rsidRPr="00EE2F9C">
          <w:rPr>
            <w:rStyle w:val="a3"/>
            <w:rFonts w:ascii="Times New Roman" w:hAnsi="Times New Roman" w:cs="Times New Roman"/>
            <w:iCs/>
            <w:noProof/>
            <w:lang w:val="x-none"/>
          </w:rPr>
          <w:t>5. Техническое задание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_Toc24982409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110F45">
          <w:rPr>
            <w:rStyle w:val="a3"/>
            <w:rFonts w:ascii="Times New Roman" w:hAnsi="Times New Roman" w:cs="Times New Roman"/>
            <w:iCs/>
            <w:noProof/>
            <w:webHidden/>
            <w:lang w:val="x-none"/>
          </w:rPr>
          <w:t>23</w:t>
        </w:r>
        <w:r w:rsidR="00EE2F9C" w:rsidRPr="00EE2F9C">
          <w:rPr>
            <w:rStyle w:val="a3"/>
            <w:rFonts w:ascii="Times New Roman" w:hAnsi="Times New Roman" w:cs="Times New Roman"/>
            <w:iCs/>
            <w:noProof/>
            <w:webHidden/>
            <w:lang w:val="x-none"/>
          </w:rPr>
          <w:fldChar w:fldCharType="end"/>
        </w:r>
      </w:hyperlink>
    </w:p>
    <w:p w14:paraId="71DCC1C1" w14:textId="10B4C3FA" w:rsidR="00EE2F9C" w:rsidRPr="00EE2F9C" w:rsidRDefault="001117D0">
      <w:pPr>
        <w:pStyle w:val="1b"/>
        <w:rPr>
          <w:rStyle w:val="a3"/>
          <w:rFonts w:ascii="Times New Roman" w:hAnsi="Times New Roman" w:cs="Times New Roman"/>
          <w:iCs/>
          <w:noProof/>
          <w:lang w:val="x-none"/>
        </w:rPr>
      </w:pPr>
      <w:hyperlink w:anchor="_Toc24982410" w:history="1">
        <w:r w:rsidR="00EE2F9C" w:rsidRPr="00EE2F9C">
          <w:rPr>
            <w:rStyle w:val="a3"/>
            <w:rFonts w:ascii="Times New Roman" w:hAnsi="Times New Roman" w:cs="Times New Roman"/>
            <w:iCs/>
            <w:noProof/>
            <w:lang w:val="x-none"/>
          </w:rPr>
          <w:t>Приложение № 1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110F45">
          <w:rPr>
            <w:rStyle w:val="a3"/>
            <w:rFonts w:ascii="Times New Roman" w:hAnsi="Times New Roman" w:cs="Times New Roman"/>
            <w:iCs/>
            <w:noProof/>
            <w:webHidden/>
            <w:lang w:val="x-none"/>
          </w:rPr>
          <w:t>24</w:t>
        </w:r>
        <w:r w:rsidR="00EE2F9C" w:rsidRPr="00EE2F9C">
          <w:rPr>
            <w:rStyle w:val="a3"/>
            <w:rFonts w:ascii="Times New Roman" w:hAnsi="Times New Roman" w:cs="Times New Roman"/>
            <w:iCs/>
            <w:noProof/>
            <w:webHidden/>
            <w:lang w:val="x-none"/>
          </w:rPr>
          <w:fldChar w:fldCharType="end"/>
        </w:r>
      </w:hyperlink>
    </w:p>
    <w:p w14:paraId="54F2C8C0" w14:textId="51D2EA0C" w:rsidR="00EE2F9C" w:rsidRPr="00EE2F9C" w:rsidRDefault="001117D0">
      <w:pPr>
        <w:pStyle w:val="1b"/>
        <w:rPr>
          <w:rStyle w:val="a3"/>
          <w:rFonts w:ascii="Times New Roman" w:hAnsi="Times New Roman" w:cs="Times New Roman"/>
          <w:iCs/>
          <w:noProof/>
          <w:lang w:val="x-none"/>
        </w:rPr>
      </w:pPr>
      <w:hyperlink w:anchor="_Toc24982417" w:history="1">
        <w:r w:rsidR="00EE2F9C" w:rsidRPr="00EE2F9C">
          <w:rPr>
            <w:rStyle w:val="a3"/>
            <w:rFonts w:ascii="Times New Roman" w:hAnsi="Times New Roman" w:cs="Times New Roman"/>
            <w:iCs/>
            <w:noProof/>
            <w:lang w:val="x-none"/>
          </w:rPr>
          <w:t>Приложение № 2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110F45">
          <w:rPr>
            <w:rStyle w:val="a3"/>
            <w:rFonts w:ascii="Times New Roman" w:hAnsi="Times New Roman" w:cs="Times New Roman"/>
            <w:iCs/>
            <w:noProof/>
            <w:webHidden/>
            <w:lang w:val="x-none"/>
          </w:rPr>
          <w:t>38</w:t>
        </w:r>
        <w:r w:rsidR="00EE2F9C" w:rsidRPr="00EE2F9C">
          <w:rPr>
            <w:rStyle w:val="a3"/>
            <w:rFonts w:ascii="Times New Roman" w:hAnsi="Times New Roman" w:cs="Times New Roman"/>
            <w:iCs/>
            <w:noProof/>
            <w:webHidden/>
            <w:lang w:val="x-none"/>
          </w:rPr>
          <w:fldChar w:fldCharType="end"/>
        </w:r>
      </w:hyperlink>
    </w:p>
    <w:p w14:paraId="688A2877" w14:textId="07D551CF" w:rsidR="00EE2F9C" w:rsidRPr="00EE2F9C" w:rsidRDefault="001117D0">
      <w:pPr>
        <w:pStyle w:val="1b"/>
        <w:rPr>
          <w:rStyle w:val="a3"/>
          <w:rFonts w:ascii="Times New Roman" w:hAnsi="Times New Roman" w:cs="Times New Roman"/>
          <w:iCs/>
          <w:noProof/>
          <w:lang w:val="x-none"/>
        </w:rPr>
      </w:pPr>
      <w:hyperlink w:anchor="_Toc24982420" w:history="1">
        <w:r w:rsidR="00EE2F9C" w:rsidRPr="00EE2F9C">
          <w:rPr>
            <w:rStyle w:val="a3"/>
            <w:rFonts w:ascii="Times New Roman" w:hAnsi="Times New Roman" w:cs="Times New Roman"/>
            <w:iCs/>
            <w:noProof/>
            <w:lang w:val="x-none"/>
          </w:rPr>
          <w:t>Приложение № 3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110F45">
          <w:rPr>
            <w:rStyle w:val="a3"/>
            <w:rFonts w:ascii="Times New Roman" w:hAnsi="Times New Roman" w:cs="Times New Roman"/>
            <w:iCs/>
            <w:noProof/>
            <w:webHidden/>
            <w:lang w:val="x-none"/>
          </w:rPr>
          <w:t>40</w:t>
        </w:r>
        <w:r w:rsidR="00EE2F9C" w:rsidRPr="00EE2F9C">
          <w:rPr>
            <w:rStyle w:val="a3"/>
            <w:rFonts w:ascii="Times New Roman" w:hAnsi="Times New Roman" w:cs="Times New Roman"/>
            <w:iCs/>
            <w:noProof/>
            <w:webHidden/>
            <w:lang w:val="x-none"/>
          </w:rPr>
          <w:fldChar w:fldCharType="end"/>
        </w:r>
      </w:hyperlink>
    </w:p>
    <w:p w14:paraId="72C5D765" w14:textId="3FFDAB08" w:rsidR="00EE2F9C" w:rsidRPr="00EE2F9C" w:rsidRDefault="001117D0">
      <w:pPr>
        <w:pStyle w:val="1b"/>
        <w:rPr>
          <w:rStyle w:val="a3"/>
          <w:rFonts w:ascii="Times New Roman" w:hAnsi="Times New Roman" w:cs="Times New Roman"/>
          <w:iCs/>
          <w:noProof/>
          <w:lang w:val="x-none"/>
        </w:rPr>
      </w:pPr>
      <w:hyperlink w:anchor="_Toc24982423" w:history="1">
        <w:r w:rsidR="00EE2F9C" w:rsidRPr="00EE2F9C">
          <w:rPr>
            <w:rStyle w:val="a3"/>
            <w:rFonts w:ascii="Times New Roman" w:hAnsi="Times New Roman" w:cs="Times New Roman"/>
            <w:iCs/>
            <w:noProof/>
            <w:lang w:val="x-none"/>
          </w:rPr>
          <w:t>Приложение № 4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_Toc24982423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110F45">
          <w:rPr>
            <w:rStyle w:val="a3"/>
            <w:rFonts w:ascii="Times New Roman" w:hAnsi="Times New Roman" w:cs="Times New Roman"/>
            <w:iCs/>
            <w:noProof/>
            <w:webHidden/>
            <w:lang w:val="x-none"/>
          </w:rPr>
          <w:t>41</w:t>
        </w:r>
        <w:r w:rsidR="00EE2F9C" w:rsidRPr="00EE2F9C">
          <w:rPr>
            <w:rStyle w:val="a3"/>
            <w:rFonts w:ascii="Times New Roman" w:hAnsi="Times New Roman" w:cs="Times New Roman"/>
            <w:iCs/>
            <w:noProof/>
            <w:webHidden/>
            <w:lang w:val="x-none"/>
          </w:rPr>
          <w:fldChar w:fldCharType="end"/>
        </w:r>
      </w:hyperlink>
    </w:p>
    <w:p w14:paraId="20D31443" w14:textId="6617DEF8" w:rsidR="00EE2F9C" w:rsidRDefault="001117D0">
      <w:pPr>
        <w:pStyle w:val="1b"/>
        <w:rPr>
          <w:rFonts w:asciiTheme="minorHAnsi" w:eastAsiaTheme="minorEastAsia" w:hAnsiTheme="minorHAnsi" w:cstheme="minorBidi"/>
          <w:b w:val="0"/>
          <w:bCs w:val="0"/>
          <w:caps w:val="0"/>
          <w:noProof/>
          <w:sz w:val="22"/>
          <w:szCs w:val="22"/>
          <w:lang w:eastAsia="ru-RU"/>
        </w:rPr>
      </w:pPr>
      <w:hyperlink w:anchor="_Toc24982426" w:history="1">
        <w:r w:rsidR="00EE2F9C" w:rsidRPr="00EE2F9C">
          <w:rPr>
            <w:rStyle w:val="a3"/>
            <w:rFonts w:ascii="Times New Roman" w:hAnsi="Times New Roman" w:cs="Times New Roman"/>
            <w:iCs/>
            <w:noProof/>
            <w:lang w:val="x-none"/>
          </w:rPr>
          <w:t>Приложение № 5 к Документации</w:t>
        </w:r>
        <w:r w:rsidR="00EE2F9C" w:rsidRPr="00EE2F9C">
          <w:rPr>
            <w:rStyle w:val="a3"/>
            <w:rFonts w:ascii="Times New Roman" w:hAnsi="Times New Roman" w:cs="Times New Roman"/>
            <w:iCs/>
            <w:noProof/>
            <w:webHidden/>
            <w:lang w:val="x-none"/>
          </w:rPr>
          <w:tab/>
        </w:r>
        <w:r w:rsidR="00B0477C">
          <w:rPr>
            <w:rStyle w:val="a3"/>
            <w:rFonts w:ascii="Times New Roman" w:hAnsi="Times New Roman" w:cs="Times New Roman"/>
            <w:iCs/>
            <w:noProof/>
            <w:webHidden/>
          </w:rPr>
          <w:t>61</w:t>
        </w:r>
      </w:hyperlink>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EE2F9C">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5C8CB1A"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117A8B">
      <w:pPr>
        <w:pStyle w:val="a4"/>
        <w:keepNext/>
        <w:keepLines/>
        <w:numPr>
          <w:ilvl w:val="0"/>
          <w:numId w:val="28"/>
        </w:numPr>
        <w:spacing w:before="240"/>
        <w:jc w:val="center"/>
        <w:outlineLvl w:val="0"/>
        <w:rPr>
          <w:b/>
          <w:bCs/>
          <w:szCs w:val="28"/>
        </w:rPr>
      </w:pPr>
      <w:bookmarkStart w:id="121" w:name="_Toc366761027"/>
      <w:bookmarkStart w:id="122" w:name="_Toc24982387"/>
      <w:r w:rsidRPr="00150866">
        <w:rPr>
          <w:b/>
          <w:bCs/>
          <w:szCs w:val="28"/>
        </w:rPr>
        <w:lastRenderedPageBreak/>
        <w:t>Термины и определения</w:t>
      </w:r>
      <w:bookmarkEnd w:id="121"/>
      <w:bookmarkEnd w:id="122"/>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77777777"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23" w:name="_Toc366761028"/>
      <w:r w:rsidRPr="00AF6C0A">
        <w:rPr>
          <w:rFonts w:ascii="Times New Roman" w:eastAsia="Times New Roman" w:hAnsi="Times New Roman"/>
          <w:b/>
          <w:bCs/>
          <w:sz w:val="24"/>
          <w:szCs w:val="24"/>
          <w:lang w:eastAsia="ar-SA"/>
        </w:rPr>
        <w:t>Заказчик (также по тексту – Покупатель)</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«Мурманэнергосбыт» (АО «МЭС»)</w:t>
      </w:r>
      <w:r w:rsidRPr="00AF6C0A">
        <w:rPr>
          <w:rFonts w:ascii="Times New Roman" w:eastAsia="Times New Roman" w:hAnsi="Times New Roman"/>
          <w:bCs/>
          <w:sz w:val="24"/>
          <w:szCs w:val="24"/>
          <w:lang w:eastAsia="ar-SA"/>
        </w:rPr>
        <w:t>.</w:t>
      </w:r>
    </w:p>
    <w:p w14:paraId="5F6B3AEA" w14:textId="77777777" w:rsidR="00A97012" w:rsidRPr="00AF6C0A" w:rsidRDefault="00A97012" w:rsidP="00A97012">
      <w:pPr>
        <w:spacing w:after="0" w:line="240" w:lineRule="auto"/>
        <w:jc w:val="both"/>
        <w:rPr>
          <w:rFonts w:ascii="Times New Roman" w:hAnsi="Times New Roman"/>
          <w:b/>
          <w:bCs/>
          <w:sz w:val="24"/>
          <w:szCs w:val="24"/>
        </w:rPr>
      </w:pPr>
    </w:p>
    <w:p w14:paraId="2FC00265" w14:textId="77777777" w:rsidR="00A97012" w:rsidRDefault="00A97012" w:rsidP="00A9701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Pr="00C4390B">
        <w:rPr>
          <w:rFonts w:ascii="Times New Roman" w:hAnsi="Times New Roman"/>
          <w:sz w:val="24"/>
          <w:szCs w:val="24"/>
        </w:rPr>
        <w:t>– Победитель либо иное лицо, с которым заключается Договор в соответствии с п. 4.1</w:t>
      </w:r>
      <w:r>
        <w:rPr>
          <w:rFonts w:ascii="Times New Roman" w:hAnsi="Times New Roman"/>
          <w:sz w:val="24"/>
          <w:szCs w:val="24"/>
        </w:rPr>
        <w:t>0</w:t>
      </w:r>
      <w:r w:rsidRPr="00C4390B">
        <w:rPr>
          <w:rFonts w:ascii="Times New Roman" w:hAnsi="Times New Roman"/>
          <w:sz w:val="24"/>
          <w:szCs w:val="24"/>
        </w:rPr>
        <w:t>.</w:t>
      </w:r>
      <w:r>
        <w:rPr>
          <w:rFonts w:ascii="Times New Roman" w:hAnsi="Times New Roman"/>
          <w:sz w:val="24"/>
          <w:szCs w:val="24"/>
        </w:rPr>
        <w:t>3</w:t>
      </w:r>
      <w:r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77777777"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Pr>
          <w:rFonts w:ascii="Times New Roman" w:eastAsia="Times New Roman" w:hAnsi="Times New Roman" w:cs="Times New Roman"/>
          <w:sz w:val="24"/>
          <w:szCs w:val="24"/>
          <w:lang w:eastAsia="ar-SA"/>
        </w:rPr>
        <w:t xml:space="preserve">, </w:t>
      </w:r>
      <w:r w:rsidRPr="00A3340D">
        <w:rPr>
          <w:rFonts w:ascii="Times New Roman" w:eastAsia="Times New Roman" w:hAnsi="Times New Roman"/>
          <w:sz w:val="24"/>
          <w:szCs w:val="24"/>
          <w:lang w:eastAsia="ar-SA"/>
        </w:rPr>
        <w:t>услуг по предоставлению финансовой аренды (лизинг).</w:t>
      </w:r>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14:paraId="26AE7DF8"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5B7EB0DC"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77777777" w:rsidR="00A97012" w:rsidRPr="00C4390B" w:rsidRDefault="00A97012" w:rsidP="00A97012">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w:t>
      </w:r>
      <w:r w:rsidR="00846356">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содержащий письменное предложение Участника закупки, направленный Заказчику по форме и в порядке, установленным Документацией.</w:t>
      </w:r>
    </w:p>
    <w:p w14:paraId="77A19779" w14:textId="77777777" w:rsidR="00A97012" w:rsidRPr="00C4390B" w:rsidRDefault="00A97012"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A97012">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C4390B">
        <w:rPr>
          <w:rFonts w:ascii="Times New Roman" w:eastAsia="Times New Roman" w:hAnsi="Times New Roman"/>
          <w:sz w:val="24"/>
          <w:szCs w:val="24"/>
          <w:lang w:eastAsia="ar-SA"/>
        </w:rPr>
        <w:lastRenderedPageBreak/>
        <w:t xml:space="preserve">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t xml:space="preserve">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4"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
    <w:p w14:paraId="35762586" w14:textId="77777777" w:rsidR="00091F1C" w:rsidRDefault="006C3AEF" w:rsidP="00117A8B">
      <w:pPr>
        <w:pStyle w:val="a4"/>
        <w:keepNext/>
        <w:keepLines/>
        <w:numPr>
          <w:ilvl w:val="0"/>
          <w:numId w:val="28"/>
        </w:numPr>
        <w:tabs>
          <w:tab w:val="clear" w:pos="425"/>
          <w:tab w:val="left" w:pos="426"/>
        </w:tabs>
        <w:spacing w:before="240"/>
        <w:jc w:val="center"/>
        <w:outlineLvl w:val="0"/>
        <w:rPr>
          <w:b/>
          <w:bCs/>
          <w:szCs w:val="28"/>
        </w:rPr>
      </w:pPr>
      <w:bookmarkStart w:id="124" w:name="_Toc24982388"/>
      <w:r w:rsidRPr="00150866">
        <w:rPr>
          <w:b/>
          <w:bCs/>
          <w:szCs w:val="28"/>
        </w:rPr>
        <w:t>Общие положения</w:t>
      </w:r>
      <w:bookmarkEnd w:id="123"/>
      <w:bookmarkEnd w:id="124"/>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25" w:name="_Toc366762358"/>
      <w:bookmarkStart w:id="126" w:name="_Toc368061873"/>
      <w:bookmarkStart w:id="127" w:name="_Toc368062037"/>
      <w:bookmarkStart w:id="128" w:name="_Toc370824133"/>
      <w:bookmarkStart w:id="129" w:name="_Toc394314155"/>
      <w:bookmarkStart w:id="130" w:name="_Toc410044318"/>
      <w:bookmarkStart w:id="131" w:name="_Toc429079263"/>
      <w:bookmarkStart w:id="132" w:name="_Toc483302508"/>
      <w:bookmarkStart w:id="133" w:name="_Toc483316543"/>
      <w:bookmarkStart w:id="134" w:name="_Toc491095894"/>
      <w:bookmarkStart w:id="135" w:name="_Toc536175352"/>
      <w:bookmarkStart w:id="136" w:name="_Toc536175846"/>
      <w:bookmarkStart w:id="137" w:name="_Toc24982172"/>
      <w:bookmarkStart w:id="138" w:name="_Toc24982389"/>
      <w:r w:rsidRPr="006C3AEF">
        <w:rPr>
          <w:rFonts w:ascii="Times New Roman" w:eastAsia="Times New Roman" w:hAnsi="Times New Roman" w:cs="Times New Roman"/>
          <w:b/>
          <w:bCs/>
          <w:sz w:val="24"/>
          <w:szCs w:val="26"/>
          <w:lang w:eastAsia="ar-SA"/>
        </w:rPr>
        <w:t>2.1. Общие сведения о процедуре проведения</w:t>
      </w:r>
      <w:bookmarkEnd w:id="125"/>
      <w:bookmarkEnd w:id="126"/>
      <w:bookmarkEnd w:id="127"/>
      <w:bookmarkEnd w:id="128"/>
      <w:bookmarkEnd w:id="129"/>
      <w:bookmarkEnd w:id="130"/>
      <w:r w:rsidRPr="006C3AEF">
        <w:rPr>
          <w:rFonts w:ascii="Times New Roman" w:eastAsia="Times New Roman" w:hAnsi="Times New Roman" w:cs="Times New Roman"/>
          <w:b/>
          <w:bCs/>
          <w:sz w:val="24"/>
          <w:szCs w:val="26"/>
          <w:lang w:eastAsia="ar-SA"/>
        </w:rPr>
        <w:t xml:space="preserve"> конкурентных переговоров</w:t>
      </w:r>
      <w:bookmarkEnd w:id="131"/>
      <w:bookmarkEnd w:id="132"/>
      <w:bookmarkEnd w:id="133"/>
      <w:bookmarkEnd w:id="134"/>
      <w:bookmarkEnd w:id="135"/>
      <w:bookmarkEnd w:id="136"/>
      <w:bookmarkEnd w:id="137"/>
      <w:bookmarkEnd w:id="138"/>
    </w:p>
    <w:p w14:paraId="2717C7A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Pr="00C4390B">
        <w:rPr>
          <w:rFonts w:ascii="Times New Roman" w:eastAsia="Times New Roman" w:hAnsi="Times New Roman"/>
          <w:iCs/>
          <w:sz w:val="24"/>
          <w:szCs w:val="28"/>
          <w:lang w:val="x-none" w:eastAsia="ar-SA"/>
        </w:rPr>
        <w:t xml:space="preserve">в </w:t>
      </w:r>
      <w:r w:rsidRPr="0079259A">
        <w:rPr>
          <w:rFonts w:ascii="Times New Roman" w:eastAsia="Times New Roman" w:hAnsi="Times New Roman"/>
          <w:iCs/>
          <w:sz w:val="24"/>
          <w:szCs w:val="28"/>
          <w:lang w:val="x-none" w:eastAsia="ar-SA"/>
        </w:rPr>
        <w:t>ЕИС</w:t>
      </w:r>
      <w:r>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652D93C" w14:textId="77777777" w:rsidR="00A97012" w:rsidRPr="00D25408"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D25408">
        <w:rPr>
          <w:rFonts w:ascii="Times New Roman" w:eastAsia="Times New Roman" w:hAnsi="Times New Roman" w:cs="Times New Roman"/>
          <w:sz w:val="24"/>
          <w:szCs w:val="24"/>
          <w:lang w:eastAsia="ar-SA"/>
        </w:rPr>
        <w:t xml:space="preserve">Предмет </w:t>
      </w:r>
      <w:r w:rsidRPr="006C3AEF">
        <w:rPr>
          <w:rFonts w:ascii="Times New Roman" w:eastAsia="Times New Roman" w:hAnsi="Times New Roman" w:cs="Times New Roman"/>
          <w:sz w:val="24"/>
          <w:szCs w:val="24"/>
          <w:lang w:val="x-none" w:eastAsia="x-none"/>
        </w:rPr>
        <w:t>конкуре</w:t>
      </w:r>
      <w:r>
        <w:rPr>
          <w:rFonts w:ascii="Times New Roman" w:eastAsia="Times New Roman" w:hAnsi="Times New Roman" w:cs="Times New Roman"/>
          <w:sz w:val="24"/>
          <w:szCs w:val="24"/>
          <w:lang w:val="x-none" w:eastAsia="x-none"/>
        </w:rPr>
        <w:t>нтных переговоров</w:t>
      </w:r>
      <w:r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77777777" w:rsidR="00A97012" w:rsidRPr="006C3AEF"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Pr="006C3AEF">
        <w:rPr>
          <w:rFonts w:ascii="Times New Roman" w:eastAsia="Times New Roman" w:hAnsi="Times New Roman" w:cs="Times New Roman"/>
          <w:sz w:val="24"/>
          <w:szCs w:val="24"/>
          <w:lang w:eastAsia="ar-SA"/>
        </w:rPr>
        <w:t xml:space="preserve">. </w:t>
      </w:r>
    </w:p>
    <w:p w14:paraId="0A3C8400" w14:textId="77777777"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9" w:name="_Toc366762359"/>
      <w:bookmarkStart w:id="140" w:name="_Toc368061874"/>
      <w:bookmarkStart w:id="141" w:name="_Toc368062038"/>
      <w:bookmarkStart w:id="142" w:name="_Toc370824134"/>
      <w:bookmarkStart w:id="143" w:name="_Toc394314156"/>
      <w:bookmarkStart w:id="144" w:name="_Toc410044319"/>
      <w:bookmarkStart w:id="145" w:name="_Toc429079264"/>
      <w:bookmarkStart w:id="146" w:name="_Toc483302509"/>
      <w:bookmarkStart w:id="147" w:name="_Toc483316544"/>
      <w:bookmarkStart w:id="148" w:name="_Toc491095895"/>
      <w:bookmarkStart w:id="149" w:name="_Toc536175353"/>
      <w:bookmarkStart w:id="150" w:name="_Toc536175847"/>
      <w:bookmarkStart w:id="151" w:name="_Toc24982173"/>
      <w:bookmarkStart w:id="152" w:name="_Toc24982390"/>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3" w:name="_Toc366762360"/>
      <w:bookmarkStart w:id="154" w:name="_Toc368061875"/>
      <w:bookmarkStart w:id="155" w:name="_Toc368062039"/>
      <w:bookmarkStart w:id="156" w:name="_Toc370824135"/>
      <w:bookmarkStart w:id="157" w:name="_Toc394314157"/>
      <w:bookmarkStart w:id="158" w:name="_Toc410044320"/>
      <w:bookmarkStart w:id="159" w:name="_Toc429079265"/>
      <w:bookmarkStart w:id="160" w:name="_Toc483302510"/>
      <w:bookmarkStart w:id="161" w:name="_Toc483316545"/>
      <w:bookmarkStart w:id="162" w:name="_Toc491095896"/>
      <w:bookmarkStart w:id="163" w:name="_Toc536175354"/>
      <w:bookmarkStart w:id="164" w:name="_Toc536175848"/>
      <w:bookmarkStart w:id="165" w:name="_Toc24982174"/>
      <w:bookmarkStart w:id="166" w:name="_Toc24982391"/>
      <w:r w:rsidRPr="006C3AEF">
        <w:rPr>
          <w:rFonts w:ascii="Times New Roman" w:eastAsia="Times New Roman" w:hAnsi="Times New Roman" w:cs="Times New Roman"/>
          <w:b/>
          <w:bCs/>
          <w:sz w:val="24"/>
          <w:szCs w:val="26"/>
          <w:lang w:eastAsia="ar-SA"/>
        </w:rPr>
        <w:t xml:space="preserve">2.3.  Затраты на участие в </w:t>
      </w:r>
      <w:bookmarkEnd w:id="153"/>
      <w:bookmarkEnd w:id="154"/>
      <w:bookmarkEnd w:id="155"/>
      <w:bookmarkEnd w:id="156"/>
      <w:bookmarkEnd w:id="157"/>
      <w:bookmarkEnd w:id="158"/>
      <w:r w:rsidRPr="006C3AEF">
        <w:rPr>
          <w:rFonts w:ascii="Times New Roman" w:eastAsia="Times New Roman" w:hAnsi="Times New Roman" w:cs="Times New Roman"/>
          <w:b/>
          <w:bCs/>
          <w:sz w:val="24"/>
          <w:szCs w:val="26"/>
          <w:lang w:eastAsia="ar-SA"/>
        </w:rPr>
        <w:t>конкурентных переговорах</w:t>
      </w:r>
      <w:bookmarkEnd w:id="159"/>
      <w:bookmarkEnd w:id="160"/>
      <w:bookmarkEnd w:id="161"/>
      <w:bookmarkEnd w:id="162"/>
      <w:bookmarkEnd w:id="163"/>
      <w:bookmarkEnd w:id="164"/>
      <w:bookmarkEnd w:id="165"/>
      <w:bookmarkEnd w:id="166"/>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7" w:name="_Toc366762361"/>
      <w:bookmarkStart w:id="168" w:name="_Toc368061876"/>
      <w:bookmarkStart w:id="169" w:name="_Toc368062040"/>
      <w:bookmarkStart w:id="170" w:name="_Toc370824136"/>
      <w:bookmarkStart w:id="171" w:name="_Toc394314158"/>
      <w:bookmarkStart w:id="172" w:name="_Toc410044321"/>
      <w:bookmarkStart w:id="173" w:name="_Toc429079266"/>
      <w:bookmarkStart w:id="174" w:name="_Toc483302511"/>
      <w:bookmarkStart w:id="175" w:name="_Toc483316546"/>
      <w:bookmarkStart w:id="176" w:name="_Toc491095897"/>
      <w:bookmarkStart w:id="177" w:name="_Toc536175355"/>
      <w:bookmarkStart w:id="178" w:name="_Toc536175849"/>
      <w:bookmarkStart w:id="179" w:name="_Toc24982175"/>
      <w:bookmarkStart w:id="180" w:name="_Toc24982392"/>
      <w:r w:rsidRPr="00A441AC">
        <w:rPr>
          <w:rFonts w:ascii="Times New Roman" w:eastAsia="Times New Roman" w:hAnsi="Times New Roman" w:cs="Times New Roman"/>
          <w:b/>
          <w:bCs/>
          <w:sz w:val="24"/>
          <w:szCs w:val="26"/>
          <w:lang w:eastAsia="ar-SA"/>
        </w:rPr>
        <w:t xml:space="preserve">2.4. Отмена </w:t>
      </w:r>
      <w:bookmarkEnd w:id="167"/>
      <w:bookmarkEnd w:id="168"/>
      <w:bookmarkEnd w:id="169"/>
      <w:bookmarkEnd w:id="170"/>
      <w:bookmarkEnd w:id="171"/>
      <w:bookmarkEnd w:id="172"/>
      <w:r w:rsidRPr="00A441AC">
        <w:rPr>
          <w:rFonts w:ascii="Times New Roman" w:eastAsia="Times New Roman" w:hAnsi="Times New Roman" w:cs="Times New Roman"/>
          <w:b/>
          <w:bCs/>
          <w:sz w:val="24"/>
          <w:szCs w:val="26"/>
          <w:lang w:eastAsia="ar-SA"/>
        </w:rPr>
        <w:t>конкурентных переговоров</w:t>
      </w:r>
      <w:bookmarkEnd w:id="173"/>
      <w:bookmarkEnd w:id="174"/>
      <w:bookmarkEnd w:id="175"/>
      <w:bookmarkEnd w:id="176"/>
      <w:bookmarkEnd w:id="177"/>
      <w:bookmarkEnd w:id="178"/>
      <w:bookmarkEnd w:id="179"/>
      <w:bookmarkEnd w:id="180"/>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a"/>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77777777" w:rsidR="00A97012" w:rsidRPr="00A441AC" w:rsidRDefault="00A97012" w:rsidP="00A97012">
      <w:pPr>
        <w:pStyle w:val="afa"/>
        <w:spacing w:before="0" w:after="0"/>
        <w:ind w:firstLine="708"/>
        <w:jc w:val="both"/>
        <w:rPr>
          <w:bCs/>
        </w:rPr>
      </w:pPr>
      <w:r w:rsidRPr="00A441AC">
        <w:rPr>
          <w:bCs/>
        </w:rPr>
        <w:t>Решение об отмене конкурентных переговоров размещается 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F36EE4A" w14:textId="77777777" w:rsidR="00E77D8D" w:rsidRPr="00A441AC" w:rsidRDefault="00E77D8D" w:rsidP="00E77D8D">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1" w:name="_Toc366762362"/>
      <w:bookmarkStart w:id="182" w:name="_Toc368061877"/>
      <w:bookmarkStart w:id="183" w:name="_Toc368062041"/>
      <w:bookmarkStart w:id="184" w:name="_Toc370824137"/>
      <w:bookmarkStart w:id="185" w:name="_Toc394314159"/>
      <w:bookmarkStart w:id="186" w:name="_Toc410044322"/>
      <w:bookmarkStart w:id="187" w:name="_Toc429079267"/>
      <w:bookmarkStart w:id="188" w:name="_Toc483302512"/>
      <w:bookmarkStart w:id="189" w:name="_Toc483316547"/>
      <w:bookmarkStart w:id="190" w:name="_Toc491095898"/>
      <w:bookmarkStart w:id="191" w:name="_Toc536175356"/>
      <w:bookmarkStart w:id="192" w:name="_Toc536175850"/>
      <w:bookmarkStart w:id="193" w:name="_Toc24982176"/>
      <w:bookmarkStart w:id="194" w:name="_Toc24982393"/>
      <w:r w:rsidRPr="00A441AC">
        <w:rPr>
          <w:rFonts w:ascii="Times New Roman" w:eastAsia="Times New Roman" w:hAnsi="Times New Roman" w:cs="Times New Roman"/>
          <w:b/>
          <w:bCs/>
          <w:sz w:val="24"/>
          <w:szCs w:val="26"/>
          <w:lang w:eastAsia="ar-SA"/>
        </w:rPr>
        <w:t>2.5. Возврат документов</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p w14:paraId="196058A3" w14:textId="77777777" w:rsidR="00E77D8D" w:rsidRDefault="00E77D8D" w:rsidP="00E77D8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направленные на участие в конкурентных переговорах, не возвращаются, кроме отозванных Участниками закупки и опоздавших заявок, а также в случае отмены Заказчиком конкурентных переговоров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14:paraId="20353132" w14:textId="77777777" w:rsidR="00150866" w:rsidRPr="00150866" w:rsidRDefault="006C3AEF" w:rsidP="00117A8B">
      <w:pPr>
        <w:pStyle w:val="a4"/>
        <w:keepNext/>
        <w:keepLines/>
        <w:numPr>
          <w:ilvl w:val="0"/>
          <w:numId w:val="28"/>
        </w:numPr>
        <w:tabs>
          <w:tab w:val="clear" w:pos="425"/>
          <w:tab w:val="left" w:pos="426"/>
        </w:tabs>
        <w:spacing w:before="240"/>
        <w:jc w:val="center"/>
        <w:outlineLvl w:val="0"/>
        <w:rPr>
          <w:b/>
          <w:bCs/>
          <w:szCs w:val="28"/>
        </w:rPr>
      </w:pPr>
      <w:r w:rsidRPr="006C3AEF">
        <w:t xml:space="preserve">  </w:t>
      </w:r>
      <w:bookmarkStart w:id="195" w:name="_Toc24982394"/>
      <w:r w:rsidRPr="00150866">
        <w:rPr>
          <w:b/>
          <w:bCs/>
          <w:szCs w:val="28"/>
        </w:rPr>
        <w:t>Требования к Участникам закупки. Заявка и прилагаемые к ней документы</w:t>
      </w:r>
      <w:bookmarkEnd w:id="195"/>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6" w:name="_Toc370824139"/>
      <w:bookmarkStart w:id="197" w:name="_Toc394314161"/>
      <w:bookmarkStart w:id="198" w:name="_Toc410044324"/>
      <w:bookmarkStart w:id="199" w:name="_Toc429079269"/>
      <w:bookmarkStart w:id="200" w:name="_Toc483302514"/>
      <w:bookmarkStart w:id="201" w:name="_Toc483316549"/>
      <w:bookmarkStart w:id="202" w:name="_Toc491095900"/>
      <w:bookmarkStart w:id="203" w:name="_Toc24982178"/>
      <w:bookmarkStart w:id="204" w:name="_Toc24982395"/>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96"/>
      <w:bookmarkEnd w:id="197"/>
      <w:bookmarkEnd w:id="198"/>
      <w:bookmarkEnd w:id="199"/>
      <w:bookmarkEnd w:id="200"/>
      <w:bookmarkEnd w:id="201"/>
      <w:bookmarkEnd w:id="202"/>
      <w:bookmarkEnd w:id="203"/>
      <w:bookmarkEnd w:id="204"/>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205" w:name="_Toc370824140"/>
      <w:bookmarkStart w:id="206" w:name="_Toc394314162"/>
      <w:bookmarkStart w:id="207" w:name="_Toc410044325"/>
      <w:bookmarkStart w:id="208"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77777777"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r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w:t>
      </w:r>
      <w:r w:rsidRPr="00A3340D">
        <w:lastRenderedPageBreak/>
        <w:t>также неприменение в</w:t>
      </w:r>
      <w:r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
    <w:p w14:paraId="0C88B40B" w14:textId="77777777"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Pr="002E1619"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4D58EF">
        <w:rPr>
          <w:rFonts w:ascii="Times New Roman" w:hAnsi="Times New Roman" w:cs="Times New Roman"/>
          <w:sz w:val="24"/>
          <w:szCs w:val="24"/>
        </w:rPr>
        <w:t>.</w:t>
      </w:r>
    </w:p>
    <w:p w14:paraId="32A23338" w14:textId="46AB8F83" w:rsidR="006C3AEF" w:rsidRPr="006C3AEF" w:rsidRDefault="006C3AEF" w:rsidP="00B63667">
      <w:pPr>
        <w:pStyle w:val="20"/>
        <w:numPr>
          <w:ilvl w:val="0"/>
          <w:numId w:val="0"/>
        </w:numPr>
      </w:pPr>
      <w:bookmarkStart w:id="209" w:name="_Toc483302515"/>
      <w:bookmarkStart w:id="210" w:name="_Toc483316550"/>
      <w:bookmarkStart w:id="211" w:name="_Toc491095901"/>
      <w:bookmarkStart w:id="212" w:name="_Toc24982181"/>
      <w:bookmarkStart w:id="213" w:name="_Toc24982398"/>
      <w:r w:rsidRPr="006C3AEF">
        <w:t>3.</w:t>
      </w:r>
      <w:r w:rsidR="00715BB9">
        <w:t>2</w:t>
      </w:r>
      <w:r w:rsidRPr="006C3AEF">
        <w:t>. Формирование заявки Участника</w:t>
      </w:r>
      <w:bookmarkEnd w:id="205"/>
      <w:bookmarkEnd w:id="206"/>
      <w:bookmarkEnd w:id="207"/>
      <w:bookmarkEnd w:id="208"/>
      <w:r w:rsidR="00B0267C" w:rsidRPr="00B0267C">
        <w:t xml:space="preserve"> закупки</w:t>
      </w:r>
      <w:bookmarkEnd w:id="209"/>
      <w:bookmarkEnd w:id="210"/>
      <w:bookmarkEnd w:id="211"/>
      <w:bookmarkEnd w:id="212"/>
      <w:bookmarkEnd w:id="213"/>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214"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77777777"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овара) указывает наименование страны происхождения поставляемо</w:t>
      </w:r>
      <w:r>
        <w:rPr>
          <w:rFonts w:ascii="Times New Roman" w:eastAsia="Times New Roman" w:hAnsi="Times New Roman" w:cs="Times New Roman"/>
          <w:sz w:val="24"/>
          <w:szCs w:val="24"/>
          <w:lang w:eastAsia="ar-SA"/>
        </w:rPr>
        <w:t>го</w:t>
      </w:r>
      <w:r w:rsidRPr="00E80EAB">
        <w:rPr>
          <w:rFonts w:ascii="Times New Roman" w:eastAsia="Times New Roman" w:hAnsi="Times New Roman" w:cs="Times New Roman"/>
          <w:sz w:val="24"/>
          <w:szCs w:val="24"/>
          <w:lang w:eastAsia="ar-SA"/>
        </w:rPr>
        <w:t xml:space="preserve">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w:t>
      </w:r>
      <w:r>
        <w:rPr>
          <w:rFonts w:ascii="Times New Roman" w:eastAsia="Times New Roman" w:hAnsi="Times New Roman" w:cs="Times New Roman"/>
          <w:sz w:val="24"/>
          <w:szCs w:val="24"/>
          <w:lang w:eastAsia="ar-SA"/>
        </w:rPr>
        <w:t>а</w:t>
      </w:r>
      <w:r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Pr="00D946E9">
        <w:rPr>
          <w:rFonts w:ascii="Times New Roman" w:eastAsia="Times New Roman" w:hAnsi="Times New Roman" w:cs="Times New Roman"/>
          <w:sz w:val="24"/>
          <w:szCs w:val="24"/>
          <w:lang w:eastAsia="ar-SA"/>
        </w:rPr>
        <w:t>в заявке на участие в закупке.</w:t>
      </w:r>
      <w:r w:rsidRPr="007C0847">
        <w:rPr>
          <w:rFonts w:ascii="Times New Roman" w:eastAsia="Times New Roman" w:hAnsi="Times New Roman" w:cs="Times New Roman"/>
          <w:sz w:val="24"/>
          <w:szCs w:val="24"/>
          <w:lang w:eastAsia="ar-SA"/>
        </w:rPr>
        <w:t xml:space="preserve">  </w:t>
      </w:r>
    </w:p>
    <w:p w14:paraId="13668178" w14:textId="77777777" w:rsidR="00FB6AF2" w:rsidRPr="007C0847" w:rsidRDefault="00FB6AF2" w:rsidP="00FB6AF2">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
    <w:p w14:paraId="5E819CED"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2D6E231D" w14:textId="77777777" w:rsidR="00FB6AF2"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7545E267" w14:textId="77777777" w:rsidR="00FB6AF2" w:rsidRDefault="00FB6AF2" w:rsidP="00FB6AF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150B8594" w14:textId="77777777" w:rsidR="00FB6AF2" w:rsidRPr="003F431D"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610317D" w14:textId="77777777" w:rsidR="00FB6AF2" w:rsidRPr="00C1145F" w:rsidRDefault="00FB6AF2" w:rsidP="00FB6AF2">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lastRenderedPageBreak/>
        <w:t xml:space="preserve">- </w:t>
      </w:r>
      <w:r w:rsidRPr="0086150D">
        <w:rPr>
          <w:rFonts w:ascii="Times New Roman" w:eastAsia="Times New Roman" w:hAnsi="Times New Roman" w:cs="Times New Roman"/>
          <w:b/>
          <w:bCs/>
          <w:sz w:val="24"/>
          <w:lang w:eastAsia="ru-RU"/>
        </w:rPr>
        <w:t xml:space="preserve">приложение № 1 к Документации, </w:t>
      </w:r>
      <w:r w:rsidRPr="00467E35">
        <w:rPr>
          <w:rFonts w:ascii="Times New Roman" w:eastAsia="Times New Roman" w:hAnsi="Times New Roman" w:cs="Times New Roman"/>
          <w:b/>
          <w:bCs/>
          <w:sz w:val="24"/>
          <w:lang w:eastAsia="ru-RU"/>
        </w:rPr>
        <w:t xml:space="preserve">формы 1 – </w:t>
      </w:r>
      <w:r w:rsidR="00467E35" w:rsidRPr="00467E35">
        <w:rPr>
          <w:rFonts w:ascii="Times New Roman" w:eastAsia="Times New Roman" w:hAnsi="Times New Roman" w:cs="Times New Roman"/>
          <w:b/>
          <w:bCs/>
          <w:sz w:val="24"/>
          <w:lang w:eastAsia="ru-RU"/>
        </w:rPr>
        <w:t>6</w:t>
      </w:r>
      <w:r w:rsidRPr="00467E35">
        <w:rPr>
          <w:rFonts w:ascii="Times New Roman" w:eastAsia="Times New Roman" w:hAnsi="Times New Roman" w:cs="Times New Roman"/>
          <w:b/>
          <w:bCs/>
          <w:sz w:val="24"/>
          <w:lang w:eastAsia="ru-RU"/>
        </w:rPr>
        <w:t xml:space="preserve"> Приложения № 1 </w:t>
      </w:r>
      <w:r w:rsidRPr="00364059">
        <w:rPr>
          <w:rFonts w:ascii="Times New Roman" w:eastAsia="Times New Roman" w:hAnsi="Times New Roman" w:cs="Times New Roman"/>
          <w:b/>
          <w:bCs/>
          <w:sz w:val="24"/>
          <w:lang w:eastAsia="ru-RU"/>
        </w:rPr>
        <w:t xml:space="preserve">к Документации </w:t>
      </w:r>
      <w:r w:rsidRPr="00364059">
        <w:rPr>
          <w:rFonts w:ascii="Times New Roman" w:eastAsia="Times New Roman" w:hAnsi="Times New Roman" w:cs="Times New Roman"/>
          <w:bCs/>
          <w:sz w:val="24"/>
          <w:lang w:eastAsia="ru-RU"/>
        </w:rPr>
        <w:t>(</w:t>
      </w:r>
      <w:r w:rsidRPr="00DB7F1B">
        <w:rPr>
          <w:rFonts w:ascii="Times New Roman" w:eastAsia="Times New Roman" w:hAnsi="Times New Roman" w:cs="Times New Roman"/>
          <w:b/>
          <w:bCs/>
          <w:sz w:val="24"/>
          <w:lang w:eastAsia="ru-RU"/>
        </w:rPr>
        <w:t>Форму 4</w:t>
      </w:r>
      <w:r w:rsidRPr="00C1145F">
        <w:rPr>
          <w:rFonts w:ascii="Times New Roman" w:eastAsia="Times New Roman" w:hAnsi="Times New Roman" w:cs="Times New Roman"/>
          <w:bCs/>
          <w:sz w:val="24"/>
          <w:lang w:eastAsia="ru-RU"/>
        </w:rPr>
        <w:t xml:space="preserve"> предоставляет </w:t>
      </w:r>
      <w:r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Pr="003D0123">
        <w:rPr>
          <w:rFonts w:ascii="Times New Roman" w:eastAsia="Times New Roman" w:hAnsi="Times New Roman" w:cs="Times New Roman"/>
          <w:bCs/>
          <w:sz w:val="24"/>
          <w:lang w:eastAsia="ru-RU"/>
        </w:rPr>
        <w:t xml:space="preserve">и </w:t>
      </w:r>
      <w:r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Pr>
          <w:rFonts w:ascii="Times New Roman" w:eastAsia="Times New Roman" w:hAnsi="Times New Roman" w:cs="Times New Roman"/>
          <w:bCs/>
          <w:sz w:val="24"/>
          <w:lang w:eastAsia="ru-RU"/>
        </w:rPr>
        <w:t>.07.</w:t>
      </w:r>
      <w:r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6647877D" w14:textId="77777777" w:rsidR="00FB6AF2" w:rsidRDefault="00FB6AF2" w:rsidP="00FB6AF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w:t>
      </w:r>
      <w:r>
        <w:rPr>
          <w:rFonts w:ascii="Times New Roman" w:eastAsia="Times New Roman" w:hAnsi="Times New Roman" w:cs="Times New Roman"/>
          <w:b/>
          <w:bCs/>
          <w:sz w:val="24"/>
          <w:lang w:eastAsia="ru-RU"/>
        </w:rPr>
        <w:t>я</w:t>
      </w:r>
      <w:r w:rsidRPr="00DB7F1B">
        <w:rPr>
          <w:rFonts w:ascii="Times New Roman" w:eastAsia="Times New Roman" w:hAnsi="Times New Roman" w:cs="Times New Roman"/>
          <w:b/>
          <w:bCs/>
          <w:sz w:val="24"/>
          <w:lang w:eastAsia="ru-RU"/>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w:t>
      </w:r>
      <w:r>
        <w:rPr>
          <w:rFonts w:ascii="Times New Roman" w:eastAsia="Times New Roman" w:hAnsi="Times New Roman" w:cs="Times New Roman"/>
          <w:bCs/>
          <w:sz w:val="24"/>
          <w:lang w:eastAsia="ru-RU"/>
        </w:rPr>
        <w:t>его</w:t>
      </w:r>
      <w:r w:rsidRPr="00C1145F">
        <w:rPr>
          <w:rFonts w:ascii="Times New Roman" w:eastAsia="Times New Roman" w:hAnsi="Times New Roman" w:cs="Times New Roman"/>
          <w:bCs/>
          <w:sz w:val="24"/>
          <w:lang w:eastAsia="ru-RU"/>
        </w:rPr>
        <w:t xml:space="preserve"> информацию об Участнике закупки</w:t>
      </w:r>
      <w:r w:rsidRPr="00364059">
        <w:rPr>
          <w:rFonts w:ascii="Times New Roman" w:eastAsia="Times New Roman" w:hAnsi="Times New Roman" w:cs="Times New Roman"/>
          <w:bCs/>
          <w:sz w:val="24"/>
          <w:lang w:eastAsia="ru-RU"/>
        </w:rPr>
        <w:t>);</w:t>
      </w:r>
    </w:p>
    <w:p w14:paraId="096881CF" w14:textId="7EF38569" w:rsidR="00057E4F" w:rsidRDefault="00057E4F" w:rsidP="00057E4F">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w:t>
      </w:r>
      <w:r w:rsidRPr="00057E4F">
        <w:rPr>
          <w:rFonts w:ascii="Times New Roman" w:eastAsia="Times New Roman" w:hAnsi="Times New Roman" w:cs="Times New Roman"/>
          <w:bCs/>
          <w:sz w:val="24"/>
          <w:szCs w:val="24"/>
          <w:lang w:eastAsia="ru-RU"/>
        </w:rPr>
        <w:t>Обеспеченность</w:t>
      </w:r>
      <w:r w:rsidR="00F67316">
        <w:rPr>
          <w:rFonts w:ascii="Times New Roman" w:eastAsia="Times New Roman" w:hAnsi="Times New Roman" w:cs="Times New Roman"/>
          <w:bCs/>
          <w:sz w:val="24"/>
          <w:szCs w:val="24"/>
          <w:lang w:eastAsia="ru-RU"/>
        </w:rPr>
        <w:t xml:space="preserve">  Участника закупки материально-</w:t>
      </w:r>
      <w:r w:rsidRPr="00057E4F">
        <w:rPr>
          <w:rFonts w:ascii="Times New Roman" w:eastAsia="Times New Roman" w:hAnsi="Times New Roman" w:cs="Times New Roman"/>
          <w:bCs/>
          <w:sz w:val="24"/>
          <w:szCs w:val="24"/>
          <w:lang w:eastAsia="ru-RU"/>
        </w:rPr>
        <w:t>техническими ресурсами</w:t>
      </w:r>
      <w:r>
        <w:rPr>
          <w:rFonts w:ascii="Times New Roman" w:hAnsi="Times New Roman"/>
          <w:sz w:val="24"/>
          <w:szCs w:val="24"/>
          <w:lang w:eastAsia="ru-RU"/>
        </w:rPr>
        <w:t>»</w:t>
      </w:r>
      <w:r>
        <w:rPr>
          <w:rFonts w:ascii="Times New Roman" w:eastAsia="Times New Roman" w:hAnsi="Times New Roman"/>
          <w:bCs/>
          <w:sz w:val="24"/>
          <w:lang w:eastAsia="ar-SA"/>
        </w:rPr>
        <w:t>;</w:t>
      </w:r>
    </w:p>
    <w:p w14:paraId="6125A2A5" w14:textId="4D08FAAA" w:rsidR="00FB6AF2" w:rsidRDefault="00057E4F" w:rsidP="00FB6AF2">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6</w:t>
      </w:r>
      <w:r w:rsidR="00FB6AF2">
        <w:rPr>
          <w:rFonts w:ascii="Times New Roman" w:eastAsia="Times New Roman" w:hAnsi="Times New Roman"/>
          <w:bCs/>
          <w:sz w:val="24"/>
          <w:lang w:eastAsia="ar-SA"/>
        </w:rPr>
        <w:t xml:space="preserve"> предоставляется </w:t>
      </w:r>
      <w:r w:rsidR="00FB6AF2">
        <w:rPr>
          <w:rFonts w:ascii="Times New Roman" w:hAnsi="Times New Roman"/>
          <w:sz w:val="24"/>
          <w:szCs w:val="24"/>
          <w:lang w:eastAsia="ru-RU"/>
        </w:rPr>
        <w:t>на усмотрение Участника закупки</w:t>
      </w:r>
      <w:r w:rsidR="00FB6AF2">
        <w:t xml:space="preserve"> </w:t>
      </w:r>
      <w:r w:rsidR="00FB6AF2">
        <w:rPr>
          <w:rFonts w:ascii="Times New Roman" w:hAnsi="Times New Roman"/>
          <w:sz w:val="24"/>
          <w:szCs w:val="24"/>
          <w:lang w:eastAsia="ru-RU"/>
        </w:rPr>
        <w:t>для оценки по критерию «</w:t>
      </w:r>
      <w:r w:rsidR="002D1D0E" w:rsidRPr="007A5A67">
        <w:rPr>
          <w:rFonts w:ascii="Times New Roman" w:eastAsia="Times New Roman" w:hAnsi="Times New Roman" w:cs="Times New Roman"/>
          <w:bCs/>
          <w:sz w:val="24"/>
          <w:szCs w:val="24"/>
          <w:lang w:eastAsia="ru-RU"/>
        </w:rPr>
        <w:t xml:space="preserve">Опыт выполнения поставок </w:t>
      </w:r>
      <w:r w:rsidR="00715BB9" w:rsidRPr="00715BB9">
        <w:rPr>
          <w:rFonts w:ascii="Times New Roman" w:eastAsia="Times New Roman" w:hAnsi="Times New Roman" w:cs="Times New Roman"/>
          <w:bCs/>
          <w:sz w:val="24"/>
          <w:szCs w:val="24"/>
          <w:lang w:eastAsia="ru-RU"/>
        </w:rPr>
        <w:t xml:space="preserve">угля марки </w:t>
      </w:r>
      <w:r w:rsidR="00A42B91">
        <w:rPr>
          <w:rFonts w:ascii="Times New Roman" w:eastAsia="Times New Roman" w:hAnsi="Times New Roman" w:cs="Times New Roman"/>
          <w:bCs/>
          <w:sz w:val="24"/>
          <w:szCs w:val="24"/>
          <w:lang w:eastAsia="ru-RU"/>
        </w:rPr>
        <w:t>3БОМ</w:t>
      </w:r>
      <w:r w:rsidR="00FB6AF2">
        <w:rPr>
          <w:rFonts w:ascii="Times New Roman" w:hAnsi="Times New Roman"/>
          <w:sz w:val="24"/>
          <w:szCs w:val="24"/>
          <w:lang w:eastAsia="ru-RU"/>
        </w:rPr>
        <w:t>»</w:t>
      </w:r>
      <w:r w:rsidR="00FB6AF2">
        <w:rPr>
          <w:rFonts w:ascii="Times New Roman" w:eastAsia="Times New Roman" w:hAnsi="Times New Roman"/>
          <w:bCs/>
          <w:sz w:val="24"/>
          <w:lang w:eastAsia="ar-SA"/>
        </w:rPr>
        <w:t>;</w:t>
      </w:r>
    </w:p>
    <w:p w14:paraId="7BDD84C8" w14:textId="77777777" w:rsidR="00FB6AF2" w:rsidRDefault="00FB6AF2" w:rsidP="00FB6AF2">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C3BDB9F" w14:textId="5AF54268" w:rsidR="00FB6AF2" w:rsidRPr="003F431D" w:rsidRDefault="00FB6AF2" w:rsidP="00FB6AF2">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письмо Участника закупки по рекомендуемой форме </w:t>
      </w:r>
      <w:r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77777777" w:rsidR="00FB6AF2" w:rsidRPr="00423CFE"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Pr>
          <w:rFonts w:ascii="Times New Roman" w:eastAsia="Times New Roman" w:hAnsi="Times New Roman" w:cs="Times New Roman"/>
          <w:bCs/>
          <w:sz w:val="24"/>
          <w:lang w:eastAsia="ru-RU"/>
        </w:rPr>
        <w:t>и.</w:t>
      </w:r>
    </w:p>
    <w:p w14:paraId="1571F706" w14:textId="77777777" w:rsidR="00FB6AF2" w:rsidRPr="00423CF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Pr="00423CFE">
        <w:rPr>
          <w:rFonts w:ascii="Times New Roman" w:eastAsia="Times New Roman" w:hAnsi="Times New Roman" w:cs="Times New Roman"/>
          <w:bCs/>
          <w:sz w:val="24"/>
          <w:u w:val="single"/>
          <w:lang w:eastAsia="ru-RU"/>
        </w:rPr>
        <w:t>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501E6D88" w14:textId="77777777"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Pr="00423CFE">
        <w:rPr>
          <w:rFonts w:ascii="Times New Roman" w:eastAsia="Times New Roman" w:hAnsi="Times New Roman" w:cs="Times New Roman"/>
          <w:bCs/>
          <w:sz w:val="24"/>
          <w:szCs w:val="24"/>
          <w:u w:val="single"/>
          <w:lang w:eastAsia="ar-SA"/>
        </w:rPr>
        <w:t>ля иностранных лиц</w:t>
      </w:r>
      <w:r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77777777"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 xml:space="preserve">документы, подтверждающие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7EBE525B"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w:t>
      </w:r>
      <w:r w:rsidRPr="00423CFE">
        <w:rPr>
          <w:rFonts w:ascii="Times New Roman" w:eastAsia="Times New Roman" w:hAnsi="Times New Roman" w:cs="Times New Roman"/>
          <w:sz w:val="24"/>
          <w:szCs w:val="24"/>
          <w:lang w:eastAsia="ar-SA"/>
        </w:rPr>
        <w:lastRenderedPageBreak/>
        <w:t>документ, подтверждающий полномочия такого лица на выдачу таких доверенностей (предоставление другим лицам таких прав);</w:t>
      </w:r>
    </w:p>
    <w:p w14:paraId="666A7979"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w:t>
      </w:r>
      <w:r w:rsidRPr="00423CFE">
        <w:rPr>
          <w:rFonts w:ascii="Times New Roman" w:eastAsia="Times New Roman" w:hAnsi="Times New Roman" w:cs="Times New Roman"/>
          <w:bCs/>
          <w:sz w:val="24"/>
          <w:lang w:eastAsia="ru-RU"/>
        </w:rPr>
        <w:t>.</w:t>
      </w:r>
    </w:p>
    <w:p w14:paraId="1DC30015"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Pr="007E5E78">
        <w:rPr>
          <w:rFonts w:ascii="Times New Roman" w:eastAsia="Times New Roman" w:hAnsi="Times New Roman" w:cs="Times New Roman"/>
          <w:b/>
          <w:bCs/>
          <w:sz w:val="24"/>
          <w:lang w:eastAsia="ru-RU"/>
        </w:rPr>
        <w:t>либо оригинал</w:t>
      </w:r>
      <w:r w:rsidRPr="00972CD2">
        <w:rPr>
          <w:rFonts w:ascii="Times New Roman" w:eastAsia="Times New Roman" w:hAnsi="Times New Roman" w:cs="Times New Roman"/>
          <w:bCs/>
          <w:sz w:val="24"/>
          <w:lang w:eastAsia="ru-RU"/>
        </w:rPr>
        <w:t xml:space="preserve"> доверенности, удостоверенной нотариусом, </w:t>
      </w:r>
      <w:r w:rsidRPr="007E5E78">
        <w:rPr>
          <w:rFonts w:ascii="Times New Roman" w:eastAsia="Times New Roman" w:hAnsi="Times New Roman" w:cs="Times New Roman"/>
          <w:b/>
          <w:bCs/>
          <w:sz w:val="24"/>
          <w:lang w:eastAsia="ru-RU"/>
        </w:rPr>
        <w:t>либо нотариально удостоверенную копию</w:t>
      </w:r>
      <w:r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w:t>
      </w:r>
      <w:r w:rsidR="00674D5F">
        <w:rPr>
          <w:rFonts w:ascii="Times New Roman" w:hAnsi="Times New Roman" w:cs="Times New Roman"/>
          <w:bCs/>
          <w:sz w:val="24"/>
          <w:lang w:eastAsia="ru-RU"/>
        </w:rPr>
        <w:t>а</w:t>
      </w:r>
      <w:r w:rsidRPr="00A94FD3">
        <w:rPr>
          <w:rFonts w:ascii="Times New Roman" w:hAnsi="Times New Roman" w:cs="Times New Roman"/>
          <w:bCs/>
          <w:sz w:val="24"/>
          <w:lang w:eastAsia="ru-RU"/>
        </w:rPr>
        <w:t>) (для юридическ</w:t>
      </w:r>
      <w:r>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14:paraId="600F38F2"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77777777" w:rsidR="00FB6AF2" w:rsidRPr="002C0C10"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Pr>
          <w:rFonts w:ascii="Times New Roman" w:eastAsia="Times New Roman" w:hAnsi="Times New Roman" w:cs="Times New Roman"/>
          <w:sz w:val="24"/>
          <w:szCs w:val="24"/>
          <w:lang w:eastAsia="ar-SA"/>
        </w:rPr>
        <w:t>поставка Продукции, являющейся</w:t>
      </w:r>
      <w:r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3BD002C7" w14:textId="77777777" w:rsidR="00FB6AF2" w:rsidRPr="002C0C10" w:rsidRDefault="00FB6AF2"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36076BAD"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
    <w:p w14:paraId="55BAAE74"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5C3737A" w14:textId="52D6453F" w:rsidR="00FB6AF2" w:rsidRPr="001063CA" w:rsidRDefault="00FB6AF2" w:rsidP="00FB6AF2">
      <w:pPr>
        <w:tabs>
          <w:tab w:val="left" w:pos="709"/>
        </w:tabs>
        <w:suppressAutoHyphens/>
        <w:spacing w:after="0" w:line="240" w:lineRule="auto"/>
        <w:jc w:val="both"/>
        <w:rPr>
          <w:rFonts w:ascii="Times New Roman" w:eastAsia="Times New Roman" w:hAnsi="Times New Roman" w:cs="Times New Roman"/>
          <w:bCs/>
          <w:sz w:val="24"/>
          <w:szCs w:val="24"/>
          <w:lang w:eastAsia="ar-SA"/>
        </w:rPr>
      </w:pPr>
      <w:r w:rsidRPr="001063CA">
        <w:rPr>
          <w:rFonts w:ascii="Times New Roman" w:eastAsia="Times New Roman" w:hAnsi="Times New Roman" w:cs="Times New Roman"/>
          <w:bCs/>
          <w:sz w:val="24"/>
          <w:szCs w:val="24"/>
          <w:lang w:eastAsia="ar-SA"/>
        </w:rPr>
        <w:t xml:space="preserve">- заверенные уполномоченным лицом Участника закупки </w:t>
      </w:r>
      <w:r w:rsidRPr="001063CA">
        <w:rPr>
          <w:rFonts w:ascii="Times New Roman" w:eastAsia="Times New Roman" w:hAnsi="Times New Roman" w:cs="Times New Roman"/>
          <w:b/>
          <w:bCs/>
          <w:sz w:val="24"/>
          <w:szCs w:val="24"/>
          <w:lang w:eastAsia="ar-SA"/>
        </w:rPr>
        <w:t>копии бухгалтерского баланса и отчета о финансовых результатах за 201</w:t>
      </w:r>
      <w:r w:rsidR="00E27F6E">
        <w:rPr>
          <w:rFonts w:ascii="Times New Roman" w:eastAsia="Times New Roman" w:hAnsi="Times New Roman" w:cs="Times New Roman"/>
          <w:b/>
          <w:bCs/>
          <w:sz w:val="24"/>
          <w:szCs w:val="24"/>
          <w:lang w:eastAsia="ar-SA"/>
        </w:rPr>
        <w:t>9</w:t>
      </w:r>
      <w:r w:rsidRPr="001063CA">
        <w:rPr>
          <w:rFonts w:ascii="Times New Roman" w:eastAsia="Times New Roman" w:hAnsi="Times New Roman" w:cs="Times New Roman"/>
          <w:b/>
          <w:bCs/>
          <w:sz w:val="24"/>
          <w:szCs w:val="24"/>
          <w:lang w:eastAsia="ar-SA"/>
        </w:rPr>
        <w:t xml:space="preserve"> год,</w:t>
      </w:r>
      <w:r w:rsidRPr="001063CA">
        <w:rPr>
          <w:rFonts w:ascii="Times New Roman" w:eastAsia="Times New Roman" w:hAnsi="Times New Roman" w:cs="Times New Roman"/>
          <w:bCs/>
          <w:sz w:val="24"/>
          <w:szCs w:val="24"/>
          <w:lang w:eastAsia="ar-SA"/>
        </w:rPr>
        <w:t xml:space="preserve"> поданные в установленном порядке в налоговую инспекцию по месту регистрации Участника закупки с отметкой о приеме.</w:t>
      </w:r>
      <w:r w:rsidR="001063CA" w:rsidRPr="001063CA">
        <w:rPr>
          <w:rFonts w:ascii="Times New Roman" w:hAnsi="Times New Roman" w:cs="Times New Roman"/>
          <w:b/>
          <w:bCs/>
          <w:sz w:val="24"/>
          <w:szCs w:val="24"/>
        </w:rPr>
        <w:t xml:space="preserve"> </w:t>
      </w:r>
    </w:p>
    <w:p w14:paraId="6631F944"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sidR="00136D4C">
        <w:rPr>
          <w:rFonts w:ascii="Times New Roman" w:eastAsia="Calibri" w:hAnsi="Times New Roman" w:cs="Times New Roman"/>
          <w:bCs/>
          <w:sz w:val="24"/>
          <w:szCs w:val="24"/>
        </w:rPr>
        <w:t>ые</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6F3C4D">
        <w:rPr>
          <w:rFonts w:ascii="Times New Roman" w:eastAsia="Calibri" w:hAnsi="Times New Roman" w:cs="Times New Roman"/>
          <w:b/>
          <w:bCs/>
          <w:sz w:val="24"/>
          <w:szCs w:val="24"/>
        </w:rPr>
        <w:t>ей</w:t>
      </w:r>
      <w:r w:rsidRPr="00F55E46">
        <w:rPr>
          <w:rFonts w:ascii="Times New Roman" w:eastAsia="Calibri" w:hAnsi="Times New Roman" w:cs="Times New Roman"/>
          <w:b/>
          <w:bCs/>
          <w:sz w:val="24"/>
          <w:szCs w:val="24"/>
        </w:rPr>
        <w:t xml:space="preserve"> о приеме).</w:t>
      </w:r>
    </w:p>
    <w:p w14:paraId="26349FE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4BE7914C" w14:textId="37DD9E1A"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w:t>
      </w:r>
      <w:r w:rsidR="00E27F6E">
        <w:rPr>
          <w:rFonts w:ascii="Times New Roman" w:eastAsia="Times New Roman" w:hAnsi="Times New Roman" w:cs="Times New Roman"/>
          <w:bCs/>
          <w:sz w:val="24"/>
          <w:u w:val="single"/>
          <w:lang w:eastAsia="ar-SA"/>
        </w:rPr>
        <w:t>20</w:t>
      </w:r>
      <w:r w:rsidRPr="00F55E46">
        <w:rPr>
          <w:rFonts w:ascii="Times New Roman" w:eastAsia="Times New Roman" w:hAnsi="Times New Roman" w:cs="Times New Roman"/>
          <w:bCs/>
          <w:sz w:val="24"/>
          <w:u w:val="single"/>
          <w:lang w:eastAsia="ar-SA"/>
        </w:rPr>
        <w:t xml:space="preserve">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0DBE00C8" w14:textId="3A2BE806" w:rsidR="00FB6AF2" w:rsidRDefault="00FB6AF2" w:rsidP="00FB6AF2">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w:t>
      </w:r>
      <w:proofErr w:type="gramStart"/>
      <w:r w:rsidRPr="00F1180F">
        <w:rPr>
          <w:rFonts w:ascii="Times New Roman" w:eastAsia="Times New Roman" w:hAnsi="Times New Roman" w:cs="Times New Roman"/>
          <w:bCs/>
          <w:sz w:val="24"/>
          <w:lang w:eastAsia="ar-SA"/>
        </w:rPr>
        <w:t>таком</w:t>
      </w:r>
      <w:proofErr w:type="gramEnd"/>
      <w:r w:rsidRPr="00F1180F">
        <w:rPr>
          <w:rFonts w:ascii="Times New Roman" w:eastAsia="Times New Roman" w:hAnsi="Times New Roman" w:cs="Times New Roman"/>
          <w:bCs/>
          <w:sz w:val="24"/>
          <w:lang w:eastAsia="ar-SA"/>
        </w:rPr>
        <w:t xml:space="preserve">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4170EEFE" w14:textId="77777777" w:rsidR="00906468" w:rsidRDefault="00906468" w:rsidP="00FB6AF2">
      <w:pPr>
        <w:tabs>
          <w:tab w:val="left" w:pos="709"/>
        </w:tabs>
        <w:suppressAutoHyphens/>
        <w:spacing w:after="0" w:line="240" w:lineRule="auto"/>
        <w:jc w:val="both"/>
        <w:rPr>
          <w:rFonts w:ascii="Times New Roman" w:eastAsia="Times New Roman" w:hAnsi="Times New Roman" w:cs="Times New Roman"/>
          <w:bCs/>
          <w:sz w:val="24"/>
          <w:lang w:eastAsia="ar-SA"/>
        </w:rPr>
      </w:pPr>
    </w:p>
    <w:p w14:paraId="6FBBF3DE" w14:textId="2A6224BE" w:rsidR="00456298"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заверенные уполномоченным лицом Участника закупки копии документов, </w:t>
      </w:r>
      <w:r w:rsidRPr="00B447C5">
        <w:rPr>
          <w:rFonts w:ascii="Times New Roman" w:eastAsia="Times New Roman" w:hAnsi="Times New Roman" w:cs="Times New Roman"/>
          <w:b/>
          <w:sz w:val="24"/>
          <w:szCs w:val="24"/>
          <w:lang w:eastAsia="ru-RU"/>
        </w:rPr>
        <w:t>подтверждающих соответствие</w:t>
      </w:r>
      <w:r w:rsidRPr="00B447C5">
        <w:rPr>
          <w:rFonts w:ascii="Times New Roman" w:eastAsia="Times New Roman" w:hAnsi="Times New Roman" w:cs="Times New Roman"/>
          <w:sz w:val="24"/>
          <w:szCs w:val="24"/>
          <w:lang w:eastAsia="ru-RU"/>
        </w:rPr>
        <w:t xml:space="preserve"> </w:t>
      </w:r>
      <w:r w:rsidR="00D562FF" w:rsidRPr="00D562FF">
        <w:rPr>
          <w:rFonts w:ascii="Times New Roman" w:eastAsia="Times New Roman" w:hAnsi="Times New Roman" w:cs="Times New Roman"/>
          <w:sz w:val="24"/>
          <w:szCs w:val="24"/>
          <w:lang w:eastAsia="ru-RU"/>
        </w:rPr>
        <w:t>Товара требованиям, установленным в соответствии с законодательством РФ (копии сертификатов соответствия согласно ГОСТ 32464-2013, протокола испытаний и т.д.)</w:t>
      </w:r>
      <w:r w:rsidR="00456298" w:rsidRPr="00B447C5">
        <w:rPr>
          <w:rFonts w:ascii="Times New Roman" w:eastAsia="Times New Roman" w:hAnsi="Times New Roman" w:cs="Times New Roman"/>
          <w:sz w:val="24"/>
          <w:szCs w:val="24"/>
          <w:lang w:eastAsia="ru-RU"/>
        </w:rPr>
        <w:t>;</w:t>
      </w:r>
    </w:p>
    <w:p w14:paraId="79006B2E" w14:textId="77777777" w:rsidR="003813AD" w:rsidRPr="00B447C5" w:rsidRDefault="003813AD" w:rsidP="00456298">
      <w:pPr>
        <w:spacing w:after="0" w:line="240" w:lineRule="atLeast"/>
        <w:jc w:val="both"/>
        <w:rPr>
          <w:rFonts w:ascii="Times New Roman" w:eastAsia="Times New Roman" w:hAnsi="Times New Roman" w:cs="Times New Roman"/>
          <w:sz w:val="24"/>
          <w:szCs w:val="24"/>
          <w:lang w:eastAsia="ru-RU"/>
        </w:rPr>
      </w:pPr>
    </w:p>
    <w:p w14:paraId="4D816B5B" w14:textId="39ADB28F" w:rsidR="003813AD" w:rsidRPr="00B447C5" w:rsidRDefault="00D47519" w:rsidP="003813AD">
      <w:pPr>
        <w:spacing w:after="0" w:line="240" w:lineRule="atLeast"/>
        <w:jc w:val="both"/>
        <w:rPr>
          <w:rFonts w:ascii="Times New Roman" w:eastAsia="Times New Roman" w:hAnsi="Times New Roman" w:cs="Times New Roman"/>
          <w:sz w:val="24"/>
          <w:szCs w:val="24"/>
          <w:lang w:eastAsia="ar-SA"/>
        </w:rPr>
      </w:pPr>
      <w:r w:rsidRPr="00B447C5">
        <w:rPr>
          <w:rFonts w:ascii="Times New Roman" w:eastAsia="Times New Roman" w:hAnsi="Times New Roman" w:cs="Times New Roman"/>
          <w:sz w:val="24"/>
          <w:szCs w:val="24"/>
          <w:lang w:eastAsia="ru-RU"/>
        </w:rPr>
        <w:lastRenderedPageBreak/>
        <w:t xml:space="preserve"> </w:t>
      </w:r>
      <w:r w:rsidR="003813AD" w:rsidRPr="00D47519">
        <w:rPr>
          <w:rFonts w:ascii="Times New Roman" w:eastAsia="Times New Roman" w:hAnsi="Times New Roman" w:cs="Times New Roman"/>
          <w:sz w:val="24"/>
          <w:szCs w:val="24"/>
          <w:lang w:eastAsia="ar-SA"/>
        </w:rPr>
        <w:t xml:space="preserve">- </w:t>
      </w:r>
      <w:r w:rsidR="003813AD" w:rsidRPr="00D562FF">
        <w:rPr>
          <w:rFonts w:ascii="Times New Roman" w:eastAsia="Times New Roman" w:hAnsi="Times New Roman" w:cs="Times New Roman"/>
          <w:sz w:val="24"/>
          <w:szCs w:val="24"/>
          <w:lang w:eastAsia="ru-RU"/>
        </w:rPr>
        <w:t>заверенные уполномоченным лицом Участника закупки</w:t>
      </w:r>
      <w:r w:rsidR="003813AD">
        <w:rPr>
          <w:rFonts w:ascii="Times New Roman" w:eastAsia="Times New Roman" w:hAnsi="Times New Roman" w:cs="Times New Roman"/>
          <w:b/>
          <w:sz w:val="24"/>
          <w:szCs w:val="24"/>
          <w:lang w:eastAsia="ru-RU"/>
        </w:rPr>
        <w:t xml:space="preserve"> копии форм(ы) ГУ-12</w:t>
      </w:r>
      <w:r w:rsidR="003813AD">
        <w:rPr>
          <w:rFonts w:ascii="Times New Roman" w:eastAsia="Times New Roman" w:hAnsi="Times New Roman" w:cs="Times New Roman"/>
          <w:sz w:val="24"/>
          <w:szCs w:val="24"/>
          <w:lang w:eastAsia="ru-RU"/>
        </w:rPr>
        <w:t xml:space="preserve"> </w:t>
      </w:r>
      <w:r w:rsidR="003813AD" w:rsidRPr="00842B3B">
        <w:rPr>
          <w:rFonts w:ascii="Times New Roman" w:eastAsia="Times New Roman" w:hAnsi="Times New Roman" w:cs="Times New Roman"/>
          <w:sz w:val="24"/>
          <w:szCs w:val="24"/>
          <w:lang w:eastAsia="ru-RU"/>
        </w:rPr>
        <w:t>(Приложение № 1 к Правилам приема заявок на перевозку грузов железнодорожным транспортом, утвержденным приказом МПС России от 16 июня 2003 года № 21)</w:t>
      </w:r>
      <w:r w:rsidR="003813AD">
        <w:rPr>
          <w:rFonts w:ascii="Times New Roman" w:eastAsia="Times New Roman" w:hAnsi="Times New Roman" w:cs="Times New Roman"/>
          <w:b/>
          <w:sz w:val="24"/>
          <w:szCs w:val="24"/>
          <w:lang w:eastAsia="ru-RU"/>
        </w:rPr>
        <w:t>, о</w:t>
      </w:r>
      <w:r w:rsidR="003813AD" w:rsidRPr="00842B3B">
        <w:rPr>
          <w:rFonts w:ascii="Times New Roman" w:eastAsia="Times New Roman" w:hAnsi="Times New Roman" w:cs="Times New Roman"/>
          <w:b/>
          <w:sz w:val="24"/>
          <w:szCs w:val="24"/>
          <w:lang w:eastAsia="ru-RU"/>
        </w:rPr>
        <w:t xml:space="preserve">формленных </w:t>
      </w:r>
      <w:r w:rsidR="00525E4D" w:rsidRPr="00525E4D">
        <w:rPr>
          <w:rFonts w:ascii="Times New Roman" w:eastAsia="Times New Roman" w:hAnsi="Times New Roman" w:cs="Times New Roman"/>
          <w:b/>
          <w:sz w:val="24"/>
          <w:szCs w:val="24"/>
          <w:lang w:eastAsia="ru-RU"/>
        </w:rPr>
        <w:t>не позднее октября 2020 года со сроком исполнения в октябре-декабре 2020 года</w:t>
      </w:r>
      <w:r w:rsidR="003813AD">
        <w:rPr>
          <w:rFonts w:ascii="Times New Roman" w:eastAsia="Times New Roman" w:hAnsi="Times New Roman" w:cs="Times New Roman"/>
          <w:b/>
          <w:sz w:val="24"/>
          <w:szCs w:val="24"/>
          <w:lang w:eastAsia="ru-RU"/>
        </w:rPr>
        <w:t>,</w:t>
      </w:r>
      <w:r w:rsidR="003813AD">
        <w:rPr>
          <w:rFonts w:ascii="Times New Roman" w:eastAsia="Times New Roman" w:hAnsi="Times New Roman" w:cs="Times New Roman"/>
          <w:sz w:val="24"/>
          <w:szCs w:val="24"/>
          <w:lang w:eastAsia="ru-RU"/>
        </w:rPr>
        <w:t xml:space="preserve"> подтверждающих (ей) оформление заявок на перевозку угля марки </w:t>
      </w:r>
      <w:r w:rsidR="00A42B91">
        <w:rPr>
          <w:rFonts w:ascii="Times New Roman" w:eastAsia="Times New Roman" w:hAnsi="Times New Roman" w:cs="Times New Roman"/>
          <w:sz w:val="24"/>
          <w:szCs w:val="24"/>
          <w:lang w:eastAsia="ru-RU"/>
        </w:rPr>
        <w:t>3БОМ</w:t>
      </w:r>
      <w:r w:rsidR="003813AD">
        <w:rPr>
          <w:rFonts w:ascii="Times New Roman" w:eastAsia="Times New Roman" w:hAnsi="Times New Roman" w:cs="Times New Roman"/>
          <w:sz w:val="24"/>
          <w:szCs w:val="24"/>
          <w:lang w:eastAsia="ru-RU"/>
        </w:rPr>
        <w:t xml:space="preserve"> железнодорожным транспортом на склад/погру</w:t>
      </w:r>
      <w:r w:rsidR="00525E4D">
        <w:rPr>
          <w:rFonts w:ascii="Times New Roman" w:eastAsia="Times New Roman" w:hAnsi="Times New Roman" w:cs="Times New Roman"/>
          <w:sz w:val="24"/>
          <w:szCs w:val="24"/>
          <w:lang w:eastAsia="ru-RU"/>
        </w:rPr>
        <w:t xml:space="preserve">зочный терминал Поставщика в Мурманской области </w:t>
      </w:r>
      <w:r w:rsidR="003813AD">
        <w:rPr>
          <w:rFonts w:ascii="Times New Roman" w:eastAsia="Calibri" w:hAnsi="Times New Roman" w:cs="Times New Roman"/>
          <w:i/>
          <w:sz w:val="24"/>
          <w:szCs w:val="24"/>
        </w:rPr>
        <w:t>(на усмотрение Участника закупки для оценки по критерию «Обеспеченность  Участника закупки материально-техническими ресурсами»</w:t>
      </w:r>
      <w:r w:rsidR="003813AD">
        <w:rPr>
          <w:rFonts w:ascii="Times New Roman" w:eastAsia="Calibri" w:hAnsi="Times New Roman" w:cs="Times New Roman"/>
          <w:i/>
          <w:sz w:val="24"/>
          <w:szCs w:val="24"/>
          <w:lang w:eastAsia="ar-SA"/>
        </w:rPr>
        <w:t>)</w:t>
      </w:r>
      <w:r w:rsidR="003813AD" w:rsidRPr="00B447C5">
        <w:rPr>
          <w:rFonts w:ascii="Times New Roman" w:eastAsia="Times New Roman" w:hAnsi="Times New Roman" w:cs="Times New Roman"/>
          <w:sz w:val="24"/>
          <w:szCs w:val="24"/>
          <w:lang w:eastAsia="ar-SA"/>
        </w:rPr>
        <w:t>.</w:t>
      </w:r>
      <w:r w:rsidR="003813AD" w:rsidRPr="00B447C5">
        <w:rPr>
          <w:rFonts w:ascii="Times New Roman" w:eastAsia="Times New Roman" w:hAnsi="Times New Roman" w:cs="Times New Roman"/>
          <w:i/>
          <w:sz w:val="24"/>
          <w:szCs w:val="24"/>
          <w:lang w:eastAsia="ar-SA"/>
        </w:rPr>
        <w:t xml:space="preserve"> Информация должна быть указана в «Справке о материально-технических ресурсах»</w:t>
      </w:r>
      <w:r w:rsidR="003813AD" w:rsidRPr="00B447C5">
        <w:rPr>
          <w:rFonts w:ascii="Times New Roman" w:hAnsi="Times New Roman" w:cs="Times New Roman"/>
          <w:i/>
          <w:sz w:val="24"/>
          <w:szCs w:val="24"/>
        </w:rPr>
        <w:t xml:space="preserve"> (форма 6 Приложения № 1 к Документации)</w:t>
      </w:r>
      <w:r w:rsidR="003813AD" w:rsidRPr="00B447C5">
        <w:rPr>
          <w:rFonts w:ascii="Times New Roman" w:eastAsia="Times New Roman" w:hAnsi="Times New Roman" w:cs="Times New Roman"/>
          <w:sz w:val="24"/>
          <w:szCs w:val="24"/>
          <w:lang w:eastAsia="ar-SA"/>
        </w:rPr>
        <w:t>;</w:t>
      </w:r>
    </w:p>
    <w:p w14:paraId="18877BBE"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p>
    <w:p w14:paraId="7E0F91B0" w14:textId="67952C3E"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sz w:val="24"/>
          <w:szCs w:val="24"/>
          <w:lang w:eastAsia="ru-RU"/>
        </w:rPr>
        <w:t>- заверенные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копии документов, подтверждающих выполнение поставок </w:t>
      </w:r>
      <w:r w:rsidR="009E4864" w:rsidRPr="009E4864">
        <w:rPr>
          <w:rFonts w:ascii="Times New Roman" w:eastAsia="Times New Roman" w:hAnsi="Times New Roman" w:cs="Times New Roman"/>
          <w:b/>
          <w:sz w:val="24"/>
          <w:szCs w:val="24"/>
          <w:lang w:eastAsia="ru-RU"/>
        </w:rPr>
        <w:t xml:space="preserve">угля марки </w:t>
      </w:r>
      <w:r w:rsidR="00A42B91">
        <w:rPr>
          <w:rFonts w:ascii="Times New Roman" w:eastAsia="Times New Roman" w:hAnsi="Times New Roman" w:cs="Times New Roman"/>
          <w:b/>
          <w:sz w:val="24"/>
          <w:szCs w:val="24"/>
          <w:lang w:eastAsia="ru-RU"/>
        </w:rPr>
        <w:t>3БОМ</w:t>
      </w:r>
      <w:r w:rsidR="00E828DA" w:rsidRPr="00B447C5">
        <w:rPr>
          <w:rFonts w:ascii="Times New Roman" w:eastAsia="Times New Roman" w:hAnsi="Times New Roman" w:cs="Times New Roman"/>
          <w:b/>
          <w:sz w:val="24"/>
          <w:szCs w:val="24"/>
          <w:lang w:eastAsia="ru-RU"/>
        </w:rPr>
        <w:t xml:space="preserve"> </w:t>
      </w:r>
      <w:r w:rsidRPr="00B447C5">
        <w:rPr>
          <w:rFonts w:ascii="Times New Roman" w:eastAsia="Times New Roman" w:hAnsi="Times New Roman" w:cs="Times New Roman"/>
          <w:sz w:val="24"/>
          <w:szCs w:val="24"/>
          <w:lang w:eastAsia="ru-RU"/>
        </w:rPr>
        <w:t xml:space="preserve">(товарных накладных, универсальных передаточных документов, </w:t>
      </w:r>
      <w:proofErr w:type="gramStart"/>
      <w:r w:rsidRPr="00B447C5">
        <w:rPr>
          <w:rFonts w:ascii="Times New Roman" w:eastAsia="Times New Roman" w:hAnsi="Times New Roman" w:cs="Times New Roman"/>
          <w:sz w:val="24"/>
          <w:szCs w:val="24"/>
          <w:lang w:eastAsia="ru-RU"/>
        </w:rPr>
        <w:t>и т.п</w:t>
      </w:r>
      <w:proofErr w:type="gramEnd"/>
      <w:r w:rsidRPr="00B447C5">
        <w:rPr>
          <w:rFonts w:ascii="Times New Roman" w:eastAsia="Times New Roman" w:hAnsi="Times New Roman" w:cs="Times New Roman"/>
          <w:sz w:val="24"/>
          <w:szCs w:val="24"/>
          <w:lang w:eastAsia="ru-RU"/>
        </w:rPr>
        <w:t>.</w:t>
      </w:r>
      <w:r w:rsidR="009F4E28" w:rsidRPr="00B447C5">
        <w:rPr>
          <w:rFonts w:ascii="Times New Roman" w:eastAsia="Calibri" w:hAnsi="Times New Roman" w:cs="Times New Roman"/>
          <w:bCs/>
          <w:sz w:val="24"/>
          <w:szCs w:val="24"/>
          <w:lang w:eastAsia="ar-SA"/>
        </w:rPr>
        <w:t xml:space="preserve">, </w:t>
      </w:r>
      <w:r w:rsidR="007F646E" w:rsidRPr="00B447C5">
        <w:rPr>
          <w:rFonts w:ascii="Times New Roman" w:eastAsia="Calibri" w:hAnsi="Times New Roman" w:cs="Times New Roman"/>
          <w:bCs/>
          <w:sz w:val="24"/>
          <w:szCs w:val="24"/>
          <w:lang w:eastAsia="ar-SA"/>
        </w:rPr>
        <w:t>оформленны</w:t>
      </w:r>
      <w:r w:rsidR="003D161F" w:rsidRPr="00B447C5">
        <w:rPr>
          <w:rFonts w:ascii="Times New Roman" w:eastAsia="Calibri" w:hAnsi="Times New Roman" w:cs="Times New Roman"/>
          <w:bCs/>
          <w:sz w:val="24"/>
          <w:szCs w:val="24"/>
          <w:lang w:eastAsia="ar-SA"/>
        </w:rPr>
        <w:t>х</w:t>
      </w:r>
      <w:r w:rsidR="007F646E" w:rsidRPr="00B447C5">
        <w:rPr>
          <w:rFonts w:ascii="Times New Roman" w:eastAsia="Calibri" w:hAnsi="Times New Roman" w:cs="Times New Roman"/>
          <w:bCs/>
          <w:sz w:val="24"/>
          <w:szCs w:val="24"/>
          <w:lang w:eastAsia="ar-SA"/>
        </w:rPr>
        <w:t xml:space="preserve"> в соответствии с законодательством РФ</w:t>
      </w:r>
      <w:r w:rsidRPr="00B447C5">
        <w:rPr>
          <w:rFonts w:ascii="Times New Roman" w:eastAsia="Times New Roman" w:hAnsi="Times New Roman" w:cs="Times New Roman"/>
          <w:sz w:val="24"/>
          <w:szCs w:val="24"/>
          <w:lang w:eastAsia="ru-RU"/>
        </w:rPr>
        <w:t xml:space="preserve">) </w:t>
      </w:r>
      <w:r w:rsidRPr="00B447C5">
        <w:rPr>
          <w:rFonts w:ascii="Times New Roman" w:eastAsia="Times New Roman" w:hAnsi="Times New Roman" w:cs="Times New Roman"/>
          <w:i/>
          <w:sz w:val="24"/>
          <w:szCs w:val="24"/>
          <w:lang w:eastAsia="ru-RU"/>
        </w:rPr>
        <w:t>(на усмотрение Участника закупки для оценки по критерию «</w:t>
      </w:r>
      <w:r w:rsidR="0006452F" w:rsidRPr="00B447C5">
        <w:rPr>
          <w:rFonts w:ascii="Times New Roman" w:eastAsia="Times New Roman" w:hAnsi="Times New Roman" w:cs="Times New Roman"/>
          <w:i/>
          <w:sz w:val="24"/>
          <w:szCs w:val="24"/>
          <w:lang w:eastAsia="ru-RU"/>
        </w:rPr>
        <w:t xml:space="preserve">Опыт выполнения поставок </w:t>
      </w:r>
      <w:r w:rsidR="009E4864" w:rsidRPr="009E4864">
        <w:rPr>
          <w:rFonts w:ascii="Times New Roman" w:eastAsia="Times New Roman" w:hAnsi="Times New Roman" w:cs="Times New Roman"/>
          <w:i/>
          <w:sz w:val="24"/>
          <w:szCs w:val="24"/>
          <w:lang w:eastAsia="ru-RU"/>
        </w:rPr>
        <w:t xml:space="preserve">угля марки </w:t>
      </w:r>
      <w:r w:rsidR="00A42B91">
        <w:rPr>
          <w:rFonts w:ascii="Times New Roman" w:eastAsia="Times New Roman" w:hAnsi="Times New Roman" w:cs="Times New Roman"/>
          <w:i/>
          <w:sz w:val="24"/>
          <w:szCs w:val="24"/>
          <w:lang w:eastAsia="ru-RU"/>
        </w:rPr>
        <w:t>3БОМ</w:t>
      </w:r>
      <w:r w:rsidRPr="00B447C5">
        <w:rPr>
          <w:rFonts w:ascii="Times New Roman" w:eastAsia="Times New Roman" w:hAnsi="Times New Roman" w:cs="Times New Roman"/>
          <w:i/>
          <w:sz w:val="24"/>
          <w:szCs w:val="24"/>
          <w:lang w:eastAsia="ru-RU"/>
        </w:rPr>
        <w:t>»);</w:t>
      </w:r>
    </w:p>
    <w:p w14:paraId="365513E2" w14:textId="77777777" w:rsidR="00B67E15" w:rsidRPr="00B447C5" w:rsidRDefault="00B67E15" w:rsidP="00527FCF">
      <w:pPr>
        <w:tabs>
          <w:tab w:val="left" w:pos="284"/>
        </w:tabs>
        <w:suppressAutoHyphens/>
        <w:spacing w:after="0" w:line="240" w:lineRule="auto"/>
        <w:jc w:val="both"/>
        <w:rPr>
          <w:rFonts w:ascii="Times New Roman" w:eastAsia="Calibri" w:hAnsi="Times New Roman" w:cs="Times New Roman"/>
          <w:b/>
          <w:sz w:val="24"/>
          <w:szCs w:val="24"/>
          <w:lang w:eastAsia="ru-RU"/>
        </w:rPr>
      </w:pPr>
    </w:p>
    <w:p w14:paraId="0CACF482" w14:textId="2436E75A" w:rsidR="0078379C" w:rsidRPr="00B447C5" w:rsidRDefault="00B67E15" w:rsidP="00DD04D3">
      <w:pPr>
        <w:numPr>
          <w:ilvl w:val="0"/>
          <w:numId w:val="33"/>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sidRPr="00B447C5">
        <w:rPr>
          <w:rFonts w:ascii="Times New Roman" w:eastAsia="Times New Roman" w:hAnsi="Times New Roman" w:cs="Times New Roman"/>
          <w:sz w:val="24"/>
          <w:szCs w:val="24"/>
          <w:lang w:eastAsia="ru-RU"/>
        </w:rPr>
        <w:t>заверенную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копию документа</w:t>
      </w:r>
      <w:r w:rsidRPr="00B447C5">
        <w:rPr>
          <w:rFonts w:ascii="Times New Roman" w:eastAsia="Calibri" w:hAnsi="Times New Roman" w:cs="Times New Roman"/>
          <w:b/>
          <w:bCs/>
          <w:iCs/>
          <w:sz w:val="24"/>
          <w:szCs w:val="24"/>
          <w:lang w:eastAsia="ru-RU"/>
        </w:rPr>
        <w:t xml:space="preserve">, подтверждающего применение </w:t>
      </w:r>
      <w:r w:rsidRPr="00B447C5">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B447C5">
        <w:rPr>
          <w:rFonts w:ascii="Times New Roman" w:eastAsia="Calibri" w:hAnsi="Times New Roman" w:cs="Times New Roman"/>
          <w:bCs/>
          <w:sz w:val="24"/>
          <w:szCs w:val="24"/>
          <w:lang w:eastAsia="ru-RU"/>
        </w:rPr>
        <w:t xml:space="preserve"> </w:t>
      </w:r>
      <w:r w:rsidRPr="00B447C5">
        <w:rPr>
          <w:rFonts w:ascii="Times New Roman" w:eastAsia="Calibri" w:hAnsi="Times New Roman" w:cs="Times New Roman"/>
          <w:i/>
          <w:sz w:val="24"/>
          <w:szCs w:val="24"/>
          <w:lang w:eastAsia="ru-RU"/>
        </w:rPr>
        <w:t>(</w:t>
      </w:r>
      <w:r w:rsidR="00DD04D3" w:rsidRPr="00DD04D3">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Pr="00B447C5">
        <w:rPr>
          <w:rFonts w:ascii="Times New Roman" w:eastAsia="Calibri" w:hAnsi="Times New Roman" w:cs="Times New Roman"/>
          <w:i/>
          <w:sz w:val="24"/>
          <w:szCs w:val="24"/>
          <w:lang w:eastAsia="ru-RU"/>
        </w:rPr>
        <w:t>)</w:t>
      </w:r>
      <w:r w:rsidR="00B712BF" w:rsidRPr="00B447C5">
        <w:rPr>
          <w:rFonts w:ascii="Times New Roman" w:eastAsia="Calibri" w:hAnsi="Times New Roman" w:cs="Times New Roman"/>
          <w:sz w:val="24"/>
          <w:szCs w:val="24"/>
          <w:lang w:eastAsia="ru-RU"/>
        </w:rPr>
        <w:t>;</w:t>
      </w:r>
    </w:p>
    <w:p w14:paraId="0FEF8C2C" w14:textId="77777777" w:rsidR="00B67E15" w:rsidRPr="00D47519" w:rsidRDefault="00B67E15" w:rsidP="00456298">
      <w:pPr>
        <w:spacing w:after="0" w:line="240" w:lineRule="atLeast"/>
        <w:jc w:val="both"/>
        <w:rPr>
          <w:rFonts w:ascii="Times New Roman" w:eastAsia="Times New Roman" w:hAnsi="Times New Roman" w:cs="Times New Roman"/>
          <w:sz w:val="24"/>
          <w:szCs w:val="24"/>
          <w:lang w:eastAsia="ru-RU"/>
        </w:rPr>
      </w:pPr>
    </w:p>
    <w:p w14:paraId="73E13971" w14:textId="77777777"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письмо в произвольной форме об использовании универсального передаточного документа в качестве первичного документа и счета-ф</w:t>
      </w:r>
      <w:r w:rsidR="00456298">
        <w:rPr>
          <w:rFonts w:ascii="Times New Roman" w:eastAsia="Times New Roman" w:hAnsi="Times New Roman" w:cs="Times New Roman"/>
          <w:sz w:val="24"/>
          <w:szCs w:val="24"/>
          <w:lang w:eastAsia="ru-RU"/>
        </w:rPr>
        <w:t xml:space="preserve">актуры </w:t>
      </w:r>
      <w:r w:rsidR="00456298" w:rsidRPr="0002508D">
        <w:rPr>
          <w:rFonts w:ascii="Times New Roman" w:eastAsia="Times New Roman" w:hAnsi="Times New Roman" w:cs="Times New Roman"/>
          <w:i/>
          <w:sz w:val="24"/>
          <w:szCs w:val="24"/>
          <w:lang w:eastAsia="ru-RU"/>
        </w:rPr>
        <w:t>(в случае необходимости)</w:t>
      </w:r>
      <w:r w:rsidR="00456298">
        <w:rPr>
          <w:rFonts w:ascii="Times New Roman" w:eastAsia="Times New Roman" w:hAnsi="Times New Roman" w:cs="Times New Roman"/>
          <w:sz w:val="24"/>
          <w:szCs w:val="24"/>
          <w:lang w:eastAsia="ru-RU"/>
        </w:rPr>
        <w:t>.</w:t>
      </w:r>
    </w:p>
    <w:p w14:paraId="22658C81" w14:textId="77777777"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263A2150" w14:textId="77777777" w:rsidR="006C3AEF" w:rsidRPr="00501814"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215" w:name="_Toc24982399"/>
      <w:r w:rsidRPr="00501814">
        <w:rPr>
          <w:b/>
          <w:bCs/>
          <w:szCs w:val="28"/>
        </w:rPr>
        <w:t xml:space="preserve">Порядок проведения </w:t>
      </w:r>
      <w:bookmarkEnd w:id="214"/>
      <w:r w:rsidRPr="00501814">
        <w:rPr>
          <w:b/>
          <w:bCs/>
          <w:iCs/>
          <w:szCs w:val="28"/>
          <w:lang w:val="x-none"/>
        </w:rPr>
        <w:t>конкурентных переговоров</w:t>
      </w:r>
      <w:bookmarkEnd w:id="215"/>
    </w:p>
    <w:p w14:paraId="1F1CBC6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4.1.</w:t>
      </w:r>
      <w:r w:rsidRPr="00FB6AF2">
        <w:rPr>
          <w:rFonts w:ascii="Times New Roman" w:eastAsia="Times New Roman" w:hAnsi="Times New Roman" w:cs="Times New Roman"/>
          <w:b/>
          <w:sz w:val="24"/>
          <w:szCs w:val="24"/>
          <w:lang w:eastAsia="ar-SA"/>
        </w:rPr>
        <w:tab/>
        <w:t>Порядок предоставления Документации Участнику закупки</w:t>
      </w:r>
    </w:p>
    <w:p w14:paraId="2C737F33"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51101FDC"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65E39693"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4.2.</w:t>
      </w:r>
      <w:r w:rsidRPr="00FB6AF2">
        <w:rPr>
          <w:rFonts w:ascii="Times New Roman" w:eastAsia="Times New Roman" w:hAnsi="Times New Roman" w:cs="Times New Roman"/>
          <w:b/>
          <w:sz w:val="24"/>
          <w:szCs w:val="24"/>
          <w:lang w:eastAsia="ar-SA"/>
        </w:rPr>
        <w:tab/>
        <w:t>Разъяснение положений Документации и (или) извещения</w:t>
      </w:r>
    </w:p>
    <w:p w14:paraId="72A30AA5" w14:textId="77777777"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w:t>
      </w:r>
    </w:p>
    <w:p w14:paraId="67147771" w14:textId="73DC3FF8"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1737156D"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4.3.</w:t>
      </w:r>
      <w:r w:rsidRPr="00FB6AF2">
        <w:rPr>
          <w:rFonts w:ascii="Times New Roman" w:eastAsia="Times New Roman" w:hAnsi="Times New Roman" w:cs="Times New Roman"/>
          <w:b/>
          <w:sz w:val="24"/>
          <w:szCs w:val="24"/>
          <w:lang w:eastAsia="ar-SA"/>
        </w:rPr>
        <w:tab/>
        <w:t xml:space="preserve"> Внесение изменений в Документацию</w:t>
      </w:r>
    </w:p>
    <w:p w14:paraId="373DB53D"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 в ЕИС не позднее чем в течение 3 (Трех) дней со дня принятия решения о внесении указанных изменений.</w:t>
      </w:r>
    </w:p>
    <w:p w14:paraId="2DF7BE8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8D7B43">
        <w:rPr>
          <w:rFonts w:ascii="Times New Roman" w:eastAsia="Times New Roman" w:hAnsi="Times New Roman" w:cs="Times New Roman"/>
          <w:sz w:val="24"/>
          <w:szCs w:val="24"/>
          <w:lang w:eastAsia="ar-SA"/>
        </w:rPr>
        <w:t>ЕИС</w:t>
      </w:r>
      <w:r w:rsidRPr="00FB6AF2">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w:t>
      </w:r>
      <w:r w:rsidRPr="00AF6C0A">
        <w:rPr>
          <w:rFonts w:ascii="Times New Roman" w:eastAsia="Times New Roman" w:hAnsi="Times New Roman" w:cs="Times New Roman"/>
          <w:sz w:val="24"/>
          <w:szCs w:val="24"/>
          <w:lang w:eastAsia="ar-SA"/>
        </w:rPr>
        <w:t>менее половины срока подачи заявок на участие в конкурентных переговорах, установленного п. 7.5.5.4. Положения о закупке товаров, работ, услуг АО «МЭС» (ИНН 5190907139, ОГРН 1095190009111) - не менее чем 3 (Три) рабочих дня.</w:t>
      </w:r>
      <w:r w:rsidRPr="00FB6AF2">
        <w:rPr>
          <w:rFonts w:ascii="Times New Roman" w:eastAsia="Times New Roman" w:hAnsi="Times New Roman" w:cs="Times New Roman"/>
          <w:sz w:val="24"/>
          <w:szCs w:val="24"/>
          <w:lang w:eastAsia="ar-SA"/>
        </w:rPr>
        <w:t xml:space="preserve"> </w:t>
      </w:r>
    </w:p>
    <w:p w14:paraId="638EF9D0" w14:textId="77777777"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4.3.3.</w:t>
      </w:r>
      <w:r w:rsidRPr="00FB6AF2">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4.9.2. п. 4.9. Документации.</w:t>
      </w:r>
    </w:p>
    <w:p w14:paraId="14541430" w14:textId="7F128FFA"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7897273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4.4.</w:t>
      </w:r>
      <w:r w:rsidRPr="00FB6AF2">
        <w:rPr>
          <w:rFonts w:ascii="Times New Roman" w:eastAsia="Times New Roman" w:hAnsi="Times New Roman" w:cs="Times New Roman"/>
          <w:b/>
          <w:sz w:val="24"/>
          <w:szCs w:val="24"/>
          <w:lang w:eastAsia="ar-SA"/>
        </w:rPr>
        <w:tab/>
        <w:t xml:space="preserve"> Общие требования к заявке на участие в конкурентных переговорах</w:t>
      </w:r>
    </w:p>
    <w:p w14:paraId="59C74DA7" w14:textId="77777777"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DB38B7">
        <w:rPr>
          <w:rFonts w:ascii="Times New Roman" w:hAnsi="Times New Roman" w:cs="Times New Roman"/>
          <w:b/>
          <w:sz w:val="24"/>
          <w:szCs w:val="24"/>
          <w:lang w:eastAsia="ar-SA"/>
        </w:rPr>
        <w:t>4.4.1.</w:t>
      </w:r>
      <w:r w:rsidRPr="00FB6AF2">
        <w:rPr>
          <w:rFonts w:ascii="Times New Roman" w:hAnsi="Times New Roman" w:cs="Times New Roman"/>
          <w:sz w:val="24"/>
          <w:szCs w:val="24"/>
          <w:lang w:eastAsia="ar-SA"/>
        </w:rPr>
        <w:t xml:space="preserve"> </w:t>
      </w:r>
      <w:r w:rsidR="006D3B8C" w:rsidRPr="00357864">
        <w:rPr>
          <w:rFonts w:ascii="Times New Roman" w:hAnsi="Times New Roman" w:cs="Times New Roman"/>
          <w:bCs/>
          <w:sz w:val="24"/>
          <w:szCs w:val="24"/>
        </w:rPr>
        <w:t>Для участия в конкурентных переговорах Участник закупки должен подать заявку на участие в конкурентных переговорах согласно требованиям к содержанию, оформлению и составу заявки на участие в конкурентных переговорах, указанным в</w:t>
      </w:r>
      <w:r w:rsidR="00357864" w:rsidRPr="00357864">
        <w:rPr>
          <w:rFonts w:ascii="Times New Roman" w:hAnsi="Times New Roman" w:cs="Times New Roman"/>
          <w:bCs/>
          <w:sz w:val="24"/>
          <w:szCs w:val="24"/>
        </w:rPr>
        <w:t xml:space="preserve"> п.3.4. </w:t>
      </w:r>
      <w:r w:rsidR="006D3B8C" w:rsidRPr="00357864">
        <w:rPr>
          <w:rFonts w:ascii="Times New Roman" w:hAnsi="Times New Roman" w:cs="Times New Roman"/>
          <w:bCs/>
          <w:sz w:val="24"/>
          <w:szCs w:val="24"/>
        </w:rPr>
        <w:t>Документации.</w:t>
      </w:r>
    </w:p>
    <w:p w14:paraId="4DFAEB3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поставляемой Продукции. </w:t>
      </w:r>
    </w:p>
    <w:p w14:paraId="2E1D836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4.4.3.</w:t>
      </w:r>
      <w:r w:rsidRPr="00FB6AF2">
        <w:rPr>
          <w:rFonts w:ascii="Times New Roman" w:eastAsia="Times New Roman" w:hAnsi="Times New Roman" w:cs="Times New Roman"/>
          <w:sz w:val="24"/>
          <w:szCs w:val="24"/>
          <w:lang w:eastAsia="ar-SA"/>
        </w:rPr>
        <w:t xml:space="preserve"> В случае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14:paraId="3D45EC24"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4.4.4.</w:t>
      </w:r>
      <w:r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2E9E7E60"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4.4.5.</w:t>
      </w:r>
      <w:r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w:t>
      </w:r>
      <w:r w:rsidR="003813AD" w:rsidRPr="003813AD">
        <w:rPr>
          <w:rFonts w:ascii="Times New Roman" w:eastAsia="Times New Roman" w:hAnsi="Times New Roman" w:cs="Times New Roman"/>
          <w:sz w:val="24"/>
          <w:szCs w:val="24"/>
          <w:lang w:eastAsia="ar-SA"/>
        </w:rPr>
        <w:t>быть действующими на дату окончания срока подачи заявок (в случае установления срока действия),</w:t>
      </w:r>
      <w:r w:rsidR="003813AD">
        <w:rPr>
          <w:rFonts w:ascii="Times New Roman" w:eastAsia="Times New Roman" w:hAnsi="Times New Roman" w:cs="Times New Roman"/>
          <w:sz w:val="24"/>
          <w:szCs w:val="24"/>
          <w:lang w:eastAsia="ar-SA"/>
        </w:rPr>
        <w:t xml:space="preserve"> </w:t>
      </w:r>
      <w:r w:rsidRPr="00FB6AF2">
        <w:rPr>
          <w:rFonts w:ascii="Times New Roman" w:eastAsia="Times New Roman" w:hAnsi="Times New Roman" w:cs="Times New Roman"/>
          <w:sz w:val="24"/>
          <w:szCs w:val="24"/>
          <w:lang w:eastAsia="ar-SA"/>
        </w:rPr>
        <w:t>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14:paraId="7529BAE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4.4.6.</w:t>
      </w:r>
      <w:r w:rsidRPr="00FB6AF2">
        <w:rPr>
          <w:rFonts w:ascii="Times New Roman" w:eastAsia="Times New Roman" w:hAnsi="Times New Roman" w:cs="Times New Roman"/>
          <w:sz w:val="24"/>
          <w:szCs w:val="24"/>
          <w:lang w:eastAsia="ar-SA"/>
        </w:rPr>
        <w:t xml:space="preserve"> Все листы заявки на участие в конкурентных переговорах с описью входящих в ее состав документов (Приложение № 5), а также все приложенные документы (указанные в п.3.4.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14:paraId="5CF47846"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 xml:space="preserve">4.4.7. </w:t>
      </w:r>
      <w:r w:rsidRPr="00FB6AF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062A6DD9"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9B70A8B" w14:textId="77777777" w:rsidR="00FB6AF2" w:rsidRPr="00DB38B7"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4.5. Официальный язык конкурентных переговоров</w:t>
      </w:r>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24C4D368"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40ED9D5"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4.6.</w:t>
      </w:r>
      <w:r w:rsidRPr="00FB6AF2">
        <w:rPr>
          <w:rFonts w:ascii="Times New Roman" w:eastAsia="Times New Roman" w:hAnsi="Times New Roman" w:cs="Times New Roman"/>
          <w:b/>
          <w:sz w:val="24"/>
          <w:szCs w:val="24"/>
          <w:lang w:eastAsia="ar-SA"/>
        </w:rPr>
        <w:tab/>
        <w:t xml:space="preserve"> Валюта конкурентных переговоров</w:t>
      </w:r>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средств в заявке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216" w:name="_Toc366762372"/>
      <w:bookmarkStart w:id="217" w:name="_Toc368061886"/>
      <w:bookmarkStart w:id="218" w:name="_Toc368062050"/>
      <w:bookmarkStart w:id="219" w:name="_Toc370824148"/>
      <w:bookmarkStart w:id="220" w:name="_Toc394314170"/>
      <w:bookmarkStart w:id="221" w:name="_Toc410044333"/>
      <w:bookmarkStart w:id="222" w:name="_Toc429079277"/>
      <w:bookmarkStart w:id="223" w:name="_Toc483302523"/>
      <w:bookmarkStart w:id="224" w:name="_Toc483316558"/>
      <w:bookmarkStart w:id="225" w:name="_Toc491095909"/>
    </w:p>
    <w:p w14:paraId="2DEF11C0" w14:textId="77777777" w:rsidR="00071BB6" w:rsidRDefault="00071BB6"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0BEFE69" w14:textId="77777777" w:rsidR="006C3AEF" w:rsidRPr="00DB38B7" w:rsidRDefault="00DB38B7"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6"/>
          <w:lang w:eastAsia="ar-SA"/>
        </w:rPr>
        <w:t xml:space="preserve"> </w:t>
      </w:r>
      <w:r w:rsidR="006C3AEF" w:rsidRPr="006C3AEF">
        <w:rPr>
          <w:rFonts w:ascii="Times New Roman" w:eastAsia="Times New Roman" w:hAnsi="Times New Roman" w:cs="Times New Roman"/>
          <w:b/>
          <w:bCs/>
          <w:sz w:val="24"/>
          <w:szCs w:val="26"/>
          <w:lang w:eastAsia="ar-SA"/>
        </w:rPr>
        <w:t>4.7. Сведения о цене Договора</w:t>
      </w:r>
      <w:bookmarkEnd w:id="216"/>
      <w:bookmarkEnd w:id="217"/>
      <w:bookmarkEnd w:id="218"/>
      <w:bookmarkEnd w:id="219"/>
      <w:bookmarkEnd w:id="220"/>
      <w:bookmarkEnd w:id="221"/>
      <w:bookmarkEnd w:id="222"/>
      <w:bookmarkEnd w:id="223"/>
      <w:bookmarkEnd w:id="224"/>
      <w:bookmarkEnd w:id="225"/>
    </w:p>
    <w:p w14:paraId="7E64298F" w14:textId="295C9048" w:rsidR="002139A9" w:rsidRPr="002139A9" w:rsidRDefault="006C3AEF" w:rsidP="002139A9">
      <w:pPr>
        <w:spacing w:after="0" w:line="240" w:lineRule="auto"/>
        <w:ind w:firstLine="708"/>
        <w:jc w:val="both"/>
        <w:rPr>
          <w:rFonts w:ascii="Times New Roman" w:eastAsia="Times New Roman" w:hAnsi="Times New Roman" w:cs="Times New Roman"/>
          <w:b/>
          <w:sz w:val="24"/>
          <w:szCs w:val="24"/>
          <w:lang w:eastAsia="ru-RU"/>
        </w:rPr>
      </w:pPr>
      <w:r w:rsidRPr="007108B6">
        <w:rPr>
          <w:rFonts w:ascii="Times New Roman" w:eastAsia="Times New Roman" w:hAnsi="Times New Roman" w:cs="Times New Roman"/>
          <w:b/>
          <w:sz w:val="24"/>
          <w:szCs w:val="24"/>
          <w:lang w:eastAsia="ar-SA"/>
        </w:rPr>
        <w:t xml:space="preserve">4.7.1. </w:t>
      </w:r>
      <w:r w:rsidRPr="002139A9">
        <w:rPr>
          <w:rFonts w:ascii="Times New Roman" w:eastAsia="Times New Roman" w:hAnsi="Times New Roman" w:cs="Times New Roman"/>
          <w:b/>
          <w:sz w:val="24"/>
          <w:szCs w:val="24"/>
          <w:lang w:eastAsia="ar-SA"/>
        </w:rPr>
        <w:t xml:space="preserve">Начальная (максимальная) цена </w:t>
      </w:r>
      <w:bookmarkStart w:id="226" w:name="_GoBack"/>
      <w:bookmarkEnd w:id="226"/>
      <w:r w:rsidRPr="001117D0">
        <w:rPr>
          <w:rFonts w:ascii="Times New Roman" w:eastAsia="Times New Roman" w:hAnsi="Times New Roman" w:cs="Times New Roman"/>
          <w:b/>
          <w:sz w:val="24"/>
          <w:szCs w:val="24"/>
          <w:lang w:eastAsia="ar-SA"/>
        </w:rPr>
        <w:t>Договора</w:t>
      </w:r>
      <w:r w:rsidR="008E6DF3" w:rsidRPr="001117D0">
        <w:rPr>
          <w:rFonts w:ascii="Times New Roman" w:eastAsia="Times New Roman" w:hAnsi="Times New Roman" w:cs="Times New Roman"/>
          <w:b/>
          <w:sz w:val="24"/>
          <w:szCs w:val="24"/>
          <w:lang w:eastAsia="ar-SA"/>
        </w:rPr>
        <w:t>:</w:t>
      </w:r>
      <w:r w:rsidR="00F52F42" w:rsidRPr="001117D0">
        <w:rPr>
          <w:rFonts w:ascii="Times New Roman" w:eastAsia="Times New Roman" w:hAnsi="Times New Roman" w:cs="Times New Roman"/>
          <w:b/>
          <w:sz w:val="24"/>
          <w:szCs w:val="24"/>
          <w:lang w:eastAsia="ar-SA"/>
        </w:rPr>
        <w:t xml:space="preserve"> </w:t>
      </w:r>
      <w:r w:rsidR="002139A9" w:rsidRPr="001117D0">
        <w:rPr>
          <w:rFonts w:ascii="Times New Roman" w:eastAsia="Times New Roman" w:hAnsi="Times New Roman" w:cs="Times New Roman"/>
          <w:sz w:val="24"/>
          <w:szCs w:val="24"/>
          <w:lang w:eastAsia="ru-RU"/>
        </w:rPr>
        <w:t>10 605 000</w:t>
      </w:r>
      <w:r w:rsidR="002139A9" w:rsidRPr="001117D0">
        <w:rPr>
          <w:rFonts w:ascii="Times New Roman" w:eastAsia="Times New Roman" w:hAnsi="Times New Roman" w:cs="Times New Roman"/>
          <w:b/>
          <w:sz w:val="24"/>
          <w:szCs w:val="24"/>
          <w:lang w:eastAsia="ru-RU"/>
        </w:rPr>
        <w:t xml:space="preserve"> </w:t>
      </w:r>
      <w:r w:rsidR="002139A9" w:rsidRPr="001117D0">
        <w:rPr>
          <w:rFonts w:ascii="Times New Roman" w:eastAsia="Times New Roman" w:hAnsi="Times New Roman" w:cs="Times New Roman"/>
          <w:sz w:val="24"/>
          <w:szCs w:val="24"/>
          <w:lang w:eastAsia="ru-RU"/>
        </w:rPr>
        <w:t>(Десять миллионов шестьсот пять</w:t>
      </w:r>
      <w:r w:rsidR="00324C78" w:rsidRPr="001117D0">
        <w:rPr>
          <w:rFonts w:ascii="Times New Roman" w:eastAsia="Times New Roman" w:hAnsi="Times New Roman" w:cs="Times New Roman"/>
          <w:sz w:val="24"/>
          <w:szCs w:val="24"/>
          <w:lang w:eastAsia="ru-RU"/>
        </w:rPr>
        <w:t xml:space="preserve"> тысяч</w:t>
      </w:r>
      <w:r w:rsidR="002139A9" w:rsidRPr="001117D0">
        <w:rPr>
          <w:rFonts w:ascii="Times New Roman" w:eastAsia="Times New Roman" w:hAnsi="Times New Roman" w:cs="Times New Roman"/>
          <w:sz w:val="24"/>
          <w:szCs w:val="24"/>
          <w:lang w:eastAsia="ru-RU"/>
        </w:rPr>
        <w:t>) рублей 00 копеек, в том числе НДС.</w:t>
      </w:r>
    </w:p>
    <w:p w14:paraId="639B3F4B" w14:textId="77777777" w:rsidR="002139A9" w:rsidRPr="002139A9" w:rsidRDefault="002139A9" w:rsidP="002139A9">
      <w:pPr>
        <w:spacing w:after="0" w:line="240" w:lineRule="auto"/>
        <w:ind w:firstLine="708"/>
        <w:jc w:val="both"/>
        <w:rPr>
          <w:rFonts w:ascii="Times New Roman" w:eastAsia="Times New Roman" w:hAnsi="Times New Roman" w:cs="Times New Roman"/>
          <w:b/>
          <w:sz w:val="24"/>
          <w:szCs w:val="24"/>
          <w:lang w:eastAsia="ru-RU"/>
        </w:rPr>
      </w:pPr>
      <w:r w:rsidRPr="002139A9">
        <w:rPr>
          <w:rFonts w:ascii="Times New Roman" w:eastAsia="Times New Roman" w:hAnsi="Times New Roman" w:cs="Times New Roman"/>
          <w:b/>
          <w:sz w:val="24"/>
          <w:szCs w:val="24"/>
          <w:lang w:eastAsia="ru-RU"/>
        </w:rPr>
        <w:t>Цена 1 тонны угля марки 3БОМ составляет:</w:t>
      </w:r>
    </w:p>
    <w:p w14:paraId="55D81343" w14:textId="77777777" w:rsidR="002139A9" w:rsidRPr="002139A9" w:rsidRDefault="002139A9" w:rsidP="002139A9">
      <w:pPr>
        <w:spacing w:after="0" w:line="240" w:lineRule="auto"/>
        <w:ind w:firstLine="708"/>
        <w:jc w:val="both"/>
        <w:rPr>
          <w:rFonts w:ascii="Times New Roman" w:eastAsia="Times New Roman" w:hAnsi="Times New Roman" w:cs="Times New Roman"/>
          <w:sz w:val="24"/>
          <w:szCs w:val="24"/>
          <w:lang w:eastAsia="ru-RU"/>
        </w:rPr>
      </w:pPr>
      <w:r w:rsidRPr="002139A9">
        <w:rPr>
          <w:rFonts w:ascii="Times New Roman" w:eastAsia="Times New Roman" w:hAnsi="Times New Roman" w:cs="Times New Roman"/>
          <w:sz w:val="24"/>
          <w:szCs w:val="24"/>
          <w:lang w:eastAsia="ru-RU"/>
        </w:rPr>
        <w:t xml:space="preserve">- Мурманская область, Кандалакшский район, котельная </w:t>
      </w:r>
      <w:proofErr w:type="spellStart"/>
      <w:r w:rsidRPr="002139A9">
        <w:rPr>
          <w:rFonts w:ascii="Times New Roman" w:eastAsia="Times New Roman" w:hAnsi="Times New Roman" w:cs="Times New Roman"/>
          <w:sz w:val="24"/>
          <w:szCs w:val="24"/>
          <w:lang w:eastAsia="ru-RU"/>
        </w:rPr>
        <w:t>н.п.Белое</w:t>
      </w:r>
      <w:proofErr w:type="spellEnd"/>
      <w:r w:rsidRPr="002139A9">
        <w:rPr>
          <w:rFonts w:ascii="Times New Roman" w:eastAsia="Times New Roman" w:hAnsi="Times New Roman" w:cs="Times New Roman"/>
          <w:sz w:val="24"/>
          <w:szCs w:val="24"/>
          <w:lang w:eastAsia="ru-RU"/>
        </w:rPr>
        <w:t xml:space="preserve"> Море – 7 000 рублей 00 копеек, в том числе НДС;</w:t>
      </w:r>
    </w:p>
    <w:p w14:paraId="2A32D072" w14:textId="20677160" w:rsidR="007E57E2" w:rsidRPr="007108B6" w:rsidRDefault="002139A9" w:rsidP="002139A9">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Pr="002139A9">
        <w:rPr>
          <w:rFonts w:ascii="Times New Roman" w:eastAsia="Times New Roman" w:hAnsi="Times New Roman" w:cs="Times New Roman"/>
          <w:sz w:val="24"/>
          <w:szCs w:val="24"/>
          <w:lang w:eastAsia="ru-RU"/>
        </w:rPr>
        <w:t xml:space="preserve">Мурманская область, Ковдорский район, котельная </w:t>
      </w:r>
      <w:proofErr w:type="spellStart"/>
      <w:r w:rsidRPr="002139A9">
        <w:rPr>
          <w:rFonts w:ascii="Times New Roman" w:eastAsia="Times New Roman" w:hAnsi="Times New Roman" w:cs="Times New Roman"/>
          <w:sz w:val="24"/>
          <w:szCs w:val="24"/>
          <w:lang w:eastAsia="ru-RU"/>
        </w:rPr>
        <w:t>н.п.Лейпи</w:t>
      </w:r>
      <w:proofErr w:type="spellEnd"/>
      <w:r w:rsidRPr="002139A9">
        <w:rPr>
          <w:rFonts w:ascii="Times New Roman" w:eastAsia="Times New Roman" w:hAnsi="Times New Roman" w:cs="Times New Roman"/>
          <w:sz w:val="24"/>
          <w:szCs w:val="24"/>
          <w:lang w:eastAsia="ru-RU"/>
        </w:rPr>
        <w:t xml:space="preserve"> –7 300 рублей 00 копеек, в том числе НДС</w:t>
      </w:r>
      <w:r w:rsidR="00EA2B67" w:rsidRPr="00EA2B67">
        <w:rPr>
          <w:rFonts w:ascii="Times New Roman" w:eastAsia="Times New Roman" w:hAnsi="Times New Roman" w:cs="Times New Roman"/>
          <w:sz w:val="24"/>
          <w:szCs w:val="24"/>
          <w:lang w:eastAsia="ru-RU"/>
        </w:rPr>
        <w:t>.</w:t>
      </w:r>
    </w:p>
    <w:p w14:paraId="7A737822" w14:textId="6C51E8E7" w:rsidR="007E57E2" w:rsidRPr="007E57E2" w:rsidRDefault="00187811" w:rsidP="00C34EB9">
      <w:pPr>
        <w:spacing w:after="0" w:line="240" w:lineRule="auto"/>
        <w:ind w:right="-1" w:firstLine="709"/>
        <w:contextualSpacing/>
        <w:jc w:val="both"/>
        <w:rPr>
          <w:rFonts w:ascii="Times New Roman" w:eastAsia="Times New Roman" w:hAnsi="Times New Roman" w:cs="Times New Roman"/>
          <w:sz w:val="24"/>
          <w:szCs w:val="24"/>
          <w:lang w:eastAsia="ru-RU"/>
        </w:rPr>
      </w:pPr>
      <w:r w:rsidRPr="00187811">
        <w:rPr>
          <w:rFonts w:ascii="Times New Roman" w:eastAsia="Times New Roman" w:hAnsi="Times New Roman" w:cs="Times New Roman"/>
          <w:bCs/>
          <w:sz w:val="24"/>
          <w:szCs w:val="24"/>
          <w:lang w:eastAsia="ru-RU"/>
        </w:rPr>
        <w:t>Источником информации о стоимости Продукции, являющейся предметом закуп</w:t>
      </w:r>
      <w:r w:rsidR="002139A9">
        <w:rPr>
          <w:rFonts w:ascii="Times New Roman" w:eastAsia="Times New Roman" w:hAnsi="Times New Roman" w:cs="Times New Roman"/>
          <w:bCs/>
          <w:sz w:val="24"/>
          <w:szCs w:val="24"/>
          <w:lang w:eastAsia="ru-RU"/>
        </w:rPr>
        <w:t>ки, стала информация поставщика</w:t>
      </w:r>
      <w:r w:rsidRPr="00187811">
        <w:rPr>
          <w:rFonts w:ascii="Times New Roman" w:eastAsia="Times New Roman" w:hAnsi="Times New Roman" w:cs="Times New Roman"/>
          <w:bCs/>
          <w:sz w:val="24"/>
          <w:szCs w:val="24"/>
          <w:lang w:eastAsia="ru-RU"/>
        </w:rPr>
        <w:t>,</w:t>
      </w:r>
      <w:r w:rsidR="002139A9">
        <w:rPr>
          <w:rFonts w:ascii="Times New Roman" w:eastAsia="Times New Roman" w:hAnsi="Times New Roman" w:cs="Times New Roman"/>
          <w:bCs/>
          <w:sz w:val="24"/>
          <w:szCs w:val="24"/>
          <w:lang w:eastAsia="ru-RU"/>
        </w:rPr>
        <w:t xml:space="preserve"> оформленная в виде коммерческого предложения</w:t>
      </w:r>
      <w:r w:rsidRPr="00187811">
        <w:rPr>
          <w:rFonts w:ascii="Times New Roman" w:eastAsia="Times New Roman" w:hAnsi="Times New Roman" w:cs="Times New Roman"/>
          <w:bCs/>
          <w:sz w:val="24"/>
          <w:szCs w:val="24"/>
          <w:lang w:eastAsia="ru-RU"/>
        </w:rPr>
        <w:t>. В результате проведенной работы по изучению имеющегося рынка поставляемой Продукции и мониторинга цен начальная (максимальная) цена Договора была сформирована методом использования минимальной цены коммерческого предложения</w:t>
      </w:r>
      <w:r w:rsidR="004F008F" w:rsidRPr="004F008F">
        <w:rPr>
          <w:rFonts w:ascii="Times New Roman" w:eastAsia="Times New Roman" w:hAnsi="Times New Roman" w:cs="Times New Roman"/>
          <w:bCs/>
          <w:sz w:val="24"/>
          <w:szCs w:val="24"/>
          <w:lang w:eastAsia="ru-RU"/>
        </w:rPr>
        <w:t>.</w:t>
      </w:r>
    </w:p>
    <w:p w14:paraId="3AD49E92"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14:paraId="09D42860" w14:textId="6C738128" w:rsidR="007E57E2" w:rsidRDefault="00BA1118"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227" w:name="_Toc366762373"/>
      <w:bookmarkStart w:id="228" w:name="_Toc368061887"/>
      <w:bookmarkStart w:id="229" w:name="_Toc368062051"/>
      <w:bookmarkStart w:id="230" w:name="_Toc370824149"/>
      <w:bookmarkStart w:id="231" w:name="_Toc394314171"/>
      <w:bookmarkStart w:id="232" w:name="_Toc410044334"/>
      <w:bookmarkStart w:id="233" w:name="_Toc429079278"/>
      <w:bookmarkStart w:id="234" w:name="_Toc483302524"/>
      <w:bookmarkStart w:id="235" w:name="_Toc483316559"/>
      <w:bookmarkStart w:id="236" w:name="_Toc491095910"/>
      <w:r w:rsidRPr="00BA1118">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стоимость МКР, фасовку угля в МКР, доставку угля до котельной, затраты на выгрузку Продукции на котельной,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A81515" w:rsidRPr="00A81515">
        <w:rPr>
          <w:rFonts w:ascii="Times New Roman" w:eastAsia="Times New Roman" w:hAnsi="Times New Roman" w:cs="Times New Roman"/>
          <w:sz w:val="24"/>
          <w:szCs w:val="24"/>
          <w:lang w:eastAsia="ar-SA"/>
        </w:rPr>
        <w:t>.</w:t>
      </w:r>
      <w:r w:rsidR="007E57E2" w:rsidRPr="007E57E2">
        <w:rPr>
          <w:rFonts w:ascii="Times New Roman" w:eastAsia="Times New Roman" w:hAnsi="Times New Roman" w:cs="Times New Roman"/>
          <w:sz w:val="24"/>
          <w:szCs w:val="24"/>
          <w:lang w:eastAsia="ar-SA"/>
        </w:rPr>
        <w:t xml:space="preserve"> </w:t>
      </w:r>
    </w:p>
    <w:p w14:paraId="2B1D9C7B" w14:textId="77777777"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7" w:name="_Toc24982183"/>
      <w:bookmarkStart w:id="238" w:name="_Toc24982400"/>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27"/>
      <w:bookmarkEnd w:id="228"/>
      <w:bookmarkEnd w:id="229"/>
      <w:bookmarkEnd w:id="230"/>
      <w:bookmarkEnd w:id="231"/>
      <w:bookmarkEnd w:id="232"/>
      <w:bookmarkEnd w:id="233"/>
      <w:bookmarkEnd w:id="234"/>
      <w:bookmarkEnd w:id="235"/>
      <w:bookmarkEnd w:id="236"/>
      <w:bookmarkEnd w:id="237"/>
      <w:bookmarkEnd w:id="238"/>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39"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39"/>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0" w:name="_Toc366762374"/>
      <w:bookmarkStart w:id="241" w:name="_Toc368061888"/>
      <w:bookmarkStart w:id="242" w:name="_Toc368062052"/>
      <w:bookmarkStart w:id="243" w:name="_Toc370824150"/>
      <w:bookmarkStart w:id="244" w:name="_Toc394314172"/>
      <w:bookmarkStart w:id="245" w:name="_Toc410044335"/>
      <w:bookmarkStart w:id="246" w:name="_Toc429079279"/>
      <w:bookmarkStart w:id="247" w:name="_Toc483302526"/>
      <w:bookmarkStart w:id="248" w:name="_Toc483316560"/>
      <w:bookmarkStart w:id="249" w:name="_Toc491095911"/>
      <w:bookmarkStart w:id="250" w:name="_Toc536175369"/>
      <w:bookmarkStart w:id="251" w:name="_Toc536175863"/>
      <w:bookmarkStart w:id="252" w:name="_Toc24982184"/>
      <w:bookmarkStart w:id="253" w:name="_Toc24982401"/>
      <w:bookmarkStart w:id="254" w:name="_Toc366762375"/>
      <w:bookmarkStart w:id="255" w:name="_Toc368061889"/>
      <w:bookmarkStart w:id="256" w:name="_Toc368062053"/>
      <w:bookmarkStart w:id="257" w:name="_Toc370824151"/>
      <w:bookmarkStart w:id="258" w:name="_Toc394314173"/>
      <w:bookmarkStart w:id="259" w:name="_Toc410044336"/>
      <w:bookmarkStart w:id="260" w:name="_Toc429079280"/>
      <w:bookmarkStart w:id="261" w:name="_Toc483302527"/>
      <w:bookmarkStart w:id="262" w:name="_Toc483316561"/>
      <w:bookmarkStart w:id="263" w:name="_Toc491095912"/>
      <w:r>
        <w:rPr>
          <w:rFonts w:ascii="Times New Roman" w:eastAsia="Times New Roman" w:hAnsi="Times New Roman" w:cs="Times New Roman"/>
          <w:b/>
          <w:bCs/>
          <w:sz w:val="24"/>
          <w:szCs w:val="26"/>
          <w:lang w:eastAsia="ar-SA"/>
        </w:rPr>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Pr="006C3AEF">
        <w:rPr>
          <w:rFonts w:ascii="Times New Roman" w:eastAsia="Times New Roman" w:hAnsi="Times New Roman" w:cs="Times New Roman"/>
          <w:b/>
          <w:bCs/>
          <w:sz w:val="24"/>
          <w:szCs w:val="26"/>
          <w:lang w:eastAsia="ar-SA"/>
        </w:rPr>
        <w:t xml:space="preserve"> </w:t>
      </w:r>
    </w:p>
    <w:p w14:paraId="00C3C3F4" w14:textId="77777777" w:rsidR="00DB38B7" w:rsidRPr="0045544B"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Pr="00972CD2">
        <w:t xml:space="preserve"> </w:t>
      </w:r>
      <w:r w:rsidRPr="00972CD2">
        <w:rPr>
          <w:rFonts w:ascii="Times New Roman" w:eastAsia="Times New Roman" w:hAnsi="Times New Roman" w:cs="Times New Roman"/>
          <w:sz w:val="24"/>
          <w:szCs w:val="24"/>
          <w:lang w:eastAsia="ar-SA"/>
        </w:rPr>
        <w:t>на участие в конкурентных переговорах</w:t>
      </w:r>
      <w:r w:rsidRPr="0045544B">
        <w:rPr>
          <w:rFonts w:ascii="Times New Roman" w:eastAsia="Times New Roman" w:hAnsi="Times New Roman" w:cs="Times New Roman"/>
          <w:sz w:val="24"/>
          <w:szCs w:val="24"/>
          <w:lang w:eastAsia="ar-SA"/>
        </w:rPr>
        <w:t>.</w:t>
      </w:r>
    </w:p>
    <w:p w14:paraId="71411DA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6A1BDB2C"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Pr="00775615">
        <w:rPr>
          <w:rFonts w:ascii="Times New Roman" w:eastAsia="Times New Roman" w:hAnsi="Times New Roman"/>
          <w:sz w:val="24"/>
          <w:szCs w:val="24"/>
          <w:lang w:eastAsia="ar-SA"/>
        </w:rPr>
        <w:t>п.п</w:t>
      </w:r>
      <w:proofErr w:type="spellEnd"/>
      <w:r w:rsidRPr="00775615">
        <w:rPr>
          <w:rFonts w:ascii="Times New Roman" w:eastAsia="Times New Roman" w:hAnsi="Times New Roman"/>
          <w:sz w:val="24"/>
          <w:szCs w:val="24"/>
          <w:lang w:eastAsia="ar-SA"/>
        </w:rPr>
        <w:t>. 4.4.4.-4.4.7. 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9B41940"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1D39862B"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42DCD1E6"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2C6D39D3"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75502240"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lastRenderedPageBreak/>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1E3EDFD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6D1E3F34"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3C6B90A6" w14:textId="77777777" w:rsidR="00DB38B7" w:rsidRPr="006C3AEF"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Pr="006C3AEF">
        <w:rPr>
          <w:rFonts w:ascii="Times New Roman" w:eastAsia="Times New Roman" w:hAnsi="Times New Roman" w:cs="Times New Roman"/>
          <w:sz w:val="24"/>
          <w:szCs w:val="24"/>
          <w:lang w:eastAsia="ar-SA"/>
        </w:rPr>
        <w:t xml:space="preserve">. </w:t>
      </w:r>
    </w:p>
    <w:p w14:paraId="0598F35F" w14:textId="77777777" w:rsidR="00DB38B7" w:rsidRPr="00C4390B"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7BD266D" w14:textId="77777777" w:rsidR="00DB38B7"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Pr>
          <w:rFonts w:ascii="Times New Roman" w:eastAsia="Times New Roman" w:hAnsi="Times New Roman"/>
          <w:sz w:val="24"/>
          <w:szCs w:val="24"/>
          <w:lang w:eastAsia="ar-SA"/>
        </w:rPr>
        <w:t xml:space="preserve">нному п. 4.8. Документации. </w:t>
      </w:r>
    </w:p>
    <w:p w14:paraId="0E78162B" w14:textId="77777777" w:rsidR="00DB38B7" w:rsidRPr="002D0C72"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Pr="006C3AEF">
        <w:rPr>
          <w:rFonts w:ascii="Times New Roman" w:eastAsia="Times New Roman" w:hAnsi="Times New Roman" w:cs="Times New Roman"/>
          <w:sz w:val="24"/>
          <w:szCs w:val="24"/>
          <w:lang w:eastAsia="ar-SA"/>
        </w:rPr>
        <w:t>.</w:t>
      </w:r>
    </w:p>
    <w:p w14:paraId="2FF718AF" w14:textId="77777777" w:rsidR="007B513A" w:rsidRPr="007B513A" w:rsidRDefault="007B513A" w:rsidP="00117A8B">
      <w:pPr>
        <w:keepNext/>
        <w:keepLines/>
        <w:numPr>
          <w:ilvl w:val="1"/>
          <w:numId w:val="34"/>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64" w:name="_Toc536175864"/>
      <w:bookmarkStart w:id="265" w:name="_Toc536175370"/>
      <w:bookmarkStart w:id="266" w:name="_Toc24982185"/>
      <w:bookmarkStart w:id="267" w:name="_Toc24982402"/>
      <w:bookmarkStart w:id="268" w:name="_Toc366762376"/>
      <w:bookmarkStart w:id="269" w:name="_Toc368061890"/>
      <w:bookmarkStart w:id="270" w:name="_Toc368062054"/>
      <w:bookmarkStart w:id="271" w:name="_Toc370824152"/>
      <w:bookmarkStart w:id="272" w:name="_Toc394314174"/>
      <w:bookmarkStart w:id="273" w:name="_Toc410044337"/>
      <w:bookmarkStart w:id="274" w:name="_Toc483302528"/>
      <w:bookmarkStart w:id="275" w:name="_Toc483316562"/>
      <w:bookmarkStart w:id="276" w:name="_Toc491095913"/>
      <w:bookmarkEnd w:id="254"/>
      <w:bookmarkEnd w:id="255"/>
      <w:bookmarkEnd w:id="256"/>
      <w:bookmarkEnd w:id="257"/>
      <w:bookmarkEnd w:id="258"/>
      <w:bookmarkEnd w:id="259"/>
      <w:bookmarkEnd w:id="260"/>
      <w:bookmarkEnd w:id="261"/>
      <w:bookmarkEnd w:id="262"/>
      <w:bookmarkEnd w:id="263"/>
      <w:r w:rsidRPr="007B513A">
        <w:rPr>
          <w:rFonts w:ascii="Times New Roman" w:eastAsia="Times New Roman" w:hAnsi="Times New Roman" w:cs="Times New Roman"/>
          <w:b/>
          <w:bCs/>
          <w:sz w:val="24"/>
          <w:szCs w:val="26"/>
          <w:lang w:eastAsia="ar-SA"/>
        </w:rPr>
        <w:t xml:space="preserve">Вскрытие конвертов с заявками на участие в </w:t>
      </w:r>
      <w:r w:rsidRPr="007B513A">
        <w:rPr>
          <w:rFonts w:ascii="Times New Roman" w:eastAsia="Times New Roman" w:hAnsi="Times New Roman" w:cs="Times New Roman"/>
          <w:b/>
          <w:bCs/>
          <w:iCs/>
          <w:sz w:val="24"/>
          <w:szCs w:val="26"/>
          <w:lang w:val="x-none" w:eastAsia="ar-SA"/>
        </w:rPr>
        <w:t>конкурентных переговор</w:t>
      </w:r>
      <w:r w:rsidRPr="007B513A">
        <w:rPr>
          <w:rFonts w:ascii="Times New Roman" w:eastAsia="Times New Roman" w:hAnsi="Times New Roman" w:cs="Times New Roman"/>
          <w:b/>
          <w:bCs/>
          <w:iCs/>
          <w:sz w:val="24"/>
          <w:szCs w:val="26"/>
          <w:lang w:eastAsia="ar-SA"/>
        </w:rPr>
        <w:t>ах</w:t>
      </w:r>
      <w:r w:rsidRPr="007B513A">
        <w:rPr>
          <w:rFonts w:ascii="Times New Roman" w:eastAsia="Times New Roman" w:hAnsi="Times New Roman" w:cs="Times New Roman"/>
          <w:b/>
          <w:bCs/>
          <w:sz w:val="24"/>
          <w:szCs w:val="26"/>
          <w:lang w:eastAsia="ar-SA"/>
        </w:rPr>
        <w:t xml:space="preserve"> и рассмотрение заявок</w:t>
      </w:r>
      <w:bookmarkEnd w:id="264"/>
      <w:bookmarkEnd w:id="265"/>
      <w:r w:rsidR="000F6FC3">
        <w:rPr>
          <w:rFonts w:ascii="Times New Roman" w:eastAsia="Times New Roman" w:hAnsi="Times New Roman" w:cs="Times New Roman"/>
          <w:b/>
          <w:bCs/>
          <w:sz w:val="24"/>
          <w:szCs w:val="26"/>
          <w:lang w:eastAsia="ar-SA"/>
        </w:rPr>
        <w:t xml:space="preserve"> Участников</w:t>
      </w:r>
      <w:r w:rsidR="001776DA">
        <w:rPr>
          <w:rFonts w:ascii="Times New Roman" w:eastAsia="Times New Roman" w:hAnsi="Times New Roman" w:cs="Times New Roman"/>
          <w:b/>
          <w:bCs/>
          <w:sz w:val="24"/>
          <w:szCs w:val="26"/>
          <w:lang w:eastAsia="ar-SA"/>
        </w:rPr>
        <w:t xml:space="preserve"> закупки</w:t>
      </w:r>
      <w:bookmarkEnd w:id="266"/>
      <w:bookmarkEnd w:id="267"/>
    </w:p>
    <w:p w14:paraId="357AB9BB" w14:textId="77777777"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4.10.1. </w:t>
      </w:r>
      <w:r w:rsidRPr="007B513A">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7B513A">
        <w:rPr>
          <w:rFonts w:ascii="Times New Roman" w:eastAsia="Times New Roman" w:hAnsi="Times New Roman" w:cs="Times New Roman"/>
          <w:iCs/>
          <w:sz w:val="24"/>
          <w:szCs w:val="24"/>
          <w:lang w:val="x-none" w:eastAsia="ar-SA"/>
        </w:rPr>
        <w:t>конкурентны</w:t>
      </w:r>
      <w:r w:rsidRPr="007B513A">
        <w:rPr>
          <w:rFonts w:ascii="Times New Roman" w:eastAsia="Times New Roman" w:hAnsi="Times New Roman" w:cs="Times New Roman"/>
          <w:iCs/>
          <w:sz w:val="24"/>
          <w:szCs w:val="24"/>
          <w:lang w:eastAsia="ar-SA"/>
        </w:rPr>
        <w:t>м</w:t>
      </w:r>
      <w:r w:rsidRPr="007B513A">
        <w:rPr>
          <w:rFonts w:ascii="Times New Roman" w:eastAsia="Times New Roman" w:hAnsi="Times New Roman" w:cs="Times New Roman"/>
          <w:iCs/>
          <w:sz w:val="24"/>
          <w:szCs w:val="24"/>
          <w:lang w:val="x-none" w:eastAsia="ar-SA"/>
        </w:rPr>
        <w:t xml:space="preserve"> переговор</w:t>
      </w:r>
      <w:r w:rsidRPr="007B513A">
        <w:rPr>
          <w:rFonts w:ascii="Times New Roman" w:eastAsia="Times New Roman" w:hAnsi="Times New Roman" w:cs="Times New Roman"/>
          <w:iCs/>
          <w:sz w:val="24"/>
          <w:szCs w:val="24"/>
          <w:lang w:eastAsia="ar-SA"/>
        </w:rPr>
        <w:t>ам</w:t>
      </w:r>
      <w:r w:rsidRPr="007B513A">
        <w:rPr>
          <w:rFonts w:ascii="Times New Roman" w:eastAsia="Times New Roman" w:hAnsi="Times New Roman" w:cs="Times New Roman"/>
          <w:sz w:val="24"/>
          <w:szCs w:val="24"/>
          <w:lang w:eastAsia="ar-SA"/>
        </w:rPr>
        <w:t xml:space="preserve">, не предусматривается.  </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40AF5851" w14:textId="7BD84B0A" w:rsidR="007B513A" w:rsidRPr="001F5ED1" w:rsidRDefault="001F5ED1"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F5ED1">
        <w:rPr>
          <w:rFonts w:ascii="Times New Roman" w:eastAsia="Times New Roman" w:hAnsi="Times New Roman" w:cs="Times New Roman"/>
          <w:sz w:val="24"/>
          <w:szCs w:val="24"/>
          <w:lang w:eastAsia="ar-SA"/>
        </w:rPr>
        <w:t>Перечень оснований для отказа в допуске к участию в конкурентных переговорах</w:t>
      </w:r>
      <w:r w:rsidR="007B513A" w:rsidRPr="001F5ED1">
        <w:rPr>
          <w:rFonts w:ascii="Times New Roman" w:eastAsia="Times New Roman" w:hAnsi="Times New Roman" w:cs="Times New Roman"/>
          <w:sz w:val="24"/>
          <w:szCs w:val="24"/>
          <w:lang w:eastAsia="ar-SA"/>
        </w:rPr>
        <w:t>:</w:t>
      </w:r>
    </w:p>
    <w:p w14:paraId="21DBE29C"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а) непредставления документов, установленных Документацией и (или) извещением либо наличия в документах недостоверных сведений;</w:t>
      </w:r>
    </w:p>
    <w:p w14:paraId="0B914395"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14:paraId="5EDA547D"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lastRenderedPageBreak/>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78E82370"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7CA46C55" w14:textId="77777777"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4ADCE167" w14:textId="77777777" w:rsidR="007B513A" w:rsidRPr="007B513A" w:rsidRDefault="007B513A" w:rsidP="007B513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Pr="007B513A">
        <w:rPr>
          <w:rFonts w:ascii="Times New Roman" w:eastAsia="Times New Roman" w:hAnsi="Times New Roman" w:cs="Times New Roman"/>
          <w:iCs/>
          <w:sz w:val="24"/>
          <w:szCs w:val="28"/>
          <w:lang w:val="x-none" w:eastAsia="ar-SA"/>
        </w:rPr>
        <w:t>в ЕИС</w:t>
      </w:r>
      <w:r w:rsidRPr="007B513A">
        <w:rPr>
          <w:rFonts w:ascii="Calibri" w:eastAsia="Calibri" w:hAnsi="Calibri" w:cs="Times New Roman"/>
        </w:rPr>
        <w:t>.</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r w:rsidRPr="007B513A">
        <w:rPr>
          <w:rFonts w:ascii="Times New Roman" w:eastAsia="Calibri" w:hAnsi="Times New Roman" w:cs="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5"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1FBC9C8"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77" w:name="_Toc24982186"/>
      <w:bookmarkStart w:id="278" w:name="_Toc24982403"/>
      <w:bookmarkStart w:id="279" w:name="_Hlk14186139"/>
      <w:bookmarkStart w:id="280" w:name="_Toc366762377"/>
      <w:bookmarkStart w:id="281" w:name="_Toc368061891"/>
      <w:bookmarkStart w:id="282" w:name="_Toc368062055"/>
      <w:bookmarkStart w:id="283" w:name="_Toc370824153"/>
      <w:bookmarkStart w:id="284" w:name="_Toc394314175"/>
      <w:bookmarkStart w:id="285" w:name="_Toc410044338"/>
      <w:bookmarkStart w:id="286" w:name="_Toc429079282"/>
      <w:bookmarkStart w:id="287" w:name="_Toc483302530"/>
      <w:bookmarkStart w:id="288" w:name="_Toc483316564"/>
      <w:bookmarkStart w:id="289" w:name="_Toc491095915"/>
      <w:bookmarkEnd w:id="268"/>
      <w:bookmarkEnd w:id="269"/>
      <w:bookmarkEnd w:id="270"/>
      <w:bookmarkEnd w:id="271"/>
      <w:bookmarkEnd w:id="272"/>
      <w:bookmarkEnd w:id="273"/>
      <w:bookmarkEnd w:id="274"/>
      <w:bookmarkEnd w:id="275"/>
      <w:bookmarkEnd w:id="276"/>
      <w:r>
        <w:rPr>
          <w:rFonts w:ascii="Times New Roman" w:eastAsia="Times New Roman" w:hAnsi="Times New Roman" w:cs="Times New Roman"/>
          <w:b/>
          <w:bCs/>
          <w:sz w:val="24"/>
          <w:szCs w:val="26"/>
          <w:lang w:eastAsia="ar-SA"/>
        </w:rPr>
        <w:t xml:space="preserve">4.11. </w:t>
      </w:r>
      <w:r w:rsidRPr="00DB38B7">
        <w:rPr>
          <w:rFonts w:ascii="Times New Roman" w:eastAsia="Times New Roman" w:hAnsi="Times New Roman" w:cs="Times New Roman"/>
          <w:b/>
          <w:bCs/>
          <w:sz w:val="24"/>
          <w:szCs w:val="26"/>
          <w:lang w:eastAsia="ar-SA"/>
        </w:rPr>
        <w:t>Опоздавшие заявки</w:t>
      </w:r>
      <w:bookmarkEnd w:id="277"/>
      <w:bookmarkEnd w:id="278"/>
    </w:p>
    <w:p w14:paraId="1378EAD4" w14:textId="77777777" w:rsidR="00DB38B7" w:rsidRPr="00DB38B7" w:rsidRDefault="00DB38B7" w:rsidP="00DB38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Заявка на участие в конкурентных переговорах, поступившая после окончания срока подачи заявок на участие в конкурентных переговорах, не рассматривается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20D59372"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Arial"/>
          <w:sz w:val="24"/>
          <w:szCs w:val="24"/>
          <w:lang w:eastAsia="ar-SA"/>
        </w:rPr>
        <w:t>Участник закупки при отправке заявки по почте/курьерской службой/транспортной компанией</w:t>
      </w:r>
      <w:r w:rsidRPr="00DB38B7">
        <w:rPr>
          <w:rFonts w:ascii="Times New Roman" w:eastAsia="Times New Roman" w:hAnsi="Times New Roman" w:cs="Arial"/>
          <w:color w:val="FF0000"/>
          <w:sz w:val="24"/>
          <w:szCs w:val="24"/>
          <w:lang w:eastAsia="ar-SA"/>
        </w:rPr>
        <w:t xml:space="preserve"> </w:t>
      </w:r>
      <w:r w:rsidRPr="00DB38B7">
        <w:rPr>
          <w:rFonts w:ascii="Times New Roman" w:eastAsia="Times New Roman" w:hAnsi="Times New Roman" w:cs="Arial"/>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DB38B7">
        <w:rPr>
          <w:rFonts w:ascii="Times New Roman" w:eastAsia="Times New Roman" w:hAnsi="Times New Roman" w:cs="Times New Roman"/>
          <w:sz w:val="24"/>
          <w:szCs w:val="24"/>
          <w:lang w:eastAsia="ar-SA"/>
        </w:rPr>
        <w:t xml:space="preserve">конкурентных переговорах </w:t>
      </w:r>
      <w:r w:rsidRPr="00DB38B7">
        <w:rPr>
          <w:rFonts w:ascii="Times New Roman" w:eastAsia="Times New Roman" w:hAnsi="Times New Roman" w:cs="Arial"/>
          <w:sz w:val="24"/>
          <w:szCs w:val="24"/>
          <w:lang w:eastAsia="ar-SA"/>
        </w:rPr>
        <w:t>и признана опоздавшей.</w:t>
      </w:r>
    </w:p>
    <w:p w14:paraId="3C863A61" w14:textId="77777777" w:rsidR="00DB38B7" w:rsidRPr="00DB38B7"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90" w:name="_Toc429079281"/>
      <w:bookmarkStart w:id="291" w:name="_Toc483302529"/>
      <w:bookmarkStart w:id="292" w:name="_Toc483316563"/>
      <w:bookmarkStart w:id="293" w:name="_Toc491095914"/>
      <w:bookmarkStart w:id="294" w:name="_Toc536175372"/>
      <w:bookmarkStart w:id="295" w:name="_Toc536175866"/>
      <w:bookmarkStart w:id="296" w:name="_Toc24982187"/>
      <w:bookmarkStart w:id="297" w:name="_Toc24982404"/>
      <w:r w:rsidRPr="00DB38B7">
        <w:rPr>
          <w:rFonts w:ascii="Times New Roman" w:eastAsia="Times New Roman" w:hAnsi="Times New Roman" w:cs="Times New Roman"/>
          <w:b/>
          <w:bCs/>
          <w:iCs/>
          <w:sz w:val="24"/>
          <w:szCs w:val="24"/>
          <w:lang w:eastAsia="ru-RU"/>
        </w:rPr>
        <w:t>4.12. Проведение переговоров</w:t>
      </w:r>
      <w:bookmarkEnd w:id="290"/>
      <w:bookmarkEnd w:id="291"/>
      <w:bookmarkEnd w:id="292"/>
      <w:bookmarkEnd w:id="293"/>
      <w:bookmarkEnd w:id="294"/>
      <w:bookmarkEnd w:id="295"/>
      <w:bookmarkEnd w:id="296"/>
      <w:bookmarkEnd w:id="297"/>
    </w:p>
    <w:p w14:paraId="047A7D66"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4.12.1.</w:t>
      </w:r>
      <w:r w:rsidRPr="00DB38B7">
        <w:rPr>
          <w:rFonts w:ascii="Times New Roman" w:eastAsia="Times New Roman" w:hAnsi="Times New Roman" w:cs="Times New Roman"/>
          <w:sz w:val="24"/>
          <w:szCs w:val="24"/>
          <w:lang w:eastAsia="ru-RU"/>
        </w:rPr>
        <w:t xml:space="preserve"> После рассмотрения заявок Комиссия </w:t>
      </w:r>
      <w:r w:rsidR="005E6125">
        <w:rPr>
          <w:rFonts w:ascii="Times New Roman" w:eastAsia="Times New Roman" w:hAnsi="Times New Roman" w:cs="Times New Roman"/>
          <w:sz w:val="24"/>
          <w:szCs w:val="24"/>
          <w:lang w:eastAsia="ru-RU"/>
        </w:rPr>
        <w:t xml:space="preserve">по закупке </w:t>
      </w:r>
      <w:r w:rsidRPr="00DB38B7">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6A296394"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Между датой размещения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протокола рассмотрения и проведением конкурентных переговоров должно быть предусмотрено не менее 2 (двух) дней от даты опубликования Протокола рассмотрения заявок на участие.  </w:t>
      </w:r>
    </w:p>
    <w:p w14:paraId="50DE2771"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B38B7">
        <w:rPr>
          <w:rFonts w:ascii="Times New Roman" w:eastAsia="Times New Roman" w:hAnsi="Times New Roman" w:cs="Times New Roman"/>
          <w:sz w:val="24"/>
          <w:szCs w:val="24"/>
          <w:lang w:eastAsia="ru-RU"/>
        </w:rPr>
        <w:lastRenderedPageBreak/>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759BEB7F"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конкурентных переговоров) не явился на процедуру проведения конкурентных переговоров Заказчик:</w:t>
      </w:r>
    </w:p>
    <w:p w14:paraId="79A651FB"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Принимает условия Участника закупки, изложенные в заявке;</w:t>
      </w:r>
    </w:p>
    <w:p w14:paraId="7CA40B48"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Вправе назначить новую дату проведения стадии самих переговоров (в рамках процедуры конкурентных переговоров).</w:t>
      </w:r>
    </w:p>
    <w:p w14:paraId="3C51C829" w14:textId="77777777" w:rsidR="00DB38B7" w:rsidRPr="00DB38B7" w:rsidRDefault="00DB38B7" w:rsidP="00DB38B7">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DB38B7">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2878A23D" w14:textId="77777777" w:rsidR="00DB38B7" w:rsidRPr="00DB38B7" w:rsidRDefault="00DB38B7" w:rsidP="00DB38B7">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napToGrid w:val="0"/>
          <w:sz w:val="24"/>
          <w:szCs w:val="24"/>
          <w:lang w:eastAsia="ru-RU"/>
        </w:rPr>
        <w:t>- цена договора.</w:t>
      </w:r>
    </w:p>
    <w:p w14:paraId="36F4D3B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696B710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59DC911B" w14:textId="77777777" w:rsidR="00DB38B7" w:rsidRPr="00DB38B7"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B38B7">
        <w:rPr>
          <w:rFonts w:ascii="Times New Roman" w:hAnsi="Times New Roman" w:cs="Times New Roman"/>
          <w:b/>
          <w:sz w:val="24"/>
          <w:szCs w:val="24"/>
        </w:rPr>
        <w:t>4.12.2.</w:t>
      </w:r>
      <w:r w:rsidRPr="00DB38B7">
        <w:rPr>
          <w:rFonts w:ascii="Times New Roman" w:hAnsi="Times New Roman" w:cs="Times New Roman"/>
          <w:sz w:val="24"/>
          <w:szCs w:val="24"/>
        </w:rPr>
        <w:t xml:space="preserve"> </w:t>
      </w:r>
      <w:r w:rsidRPr="00DB38B7">
        <w:rPr>
          <w:rFonts w:ascii="Times New Roman" w:eastAsia="Calibri" w:hAnsi="Times New Roman" w:cs="Times New Roman"/>
          <w:sz w:val="24"/>
          <w:szCs w:val="24"/>
        </w:rPr>
        <w:t xml:space="preserve">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 </w:t>
      </w:r>
    </w:p>
    <w:p w14:paraId="7DB7980A" w14:textId="77777777" w:rsidR="00DB38B7" w:rsidRPr="00DB38B7"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0750B2AB"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w:t>
      </w:r>
    </w:p>
    <w:p w14:paraId="3DE3077D"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B38B7">
        <w:rPr>
          <w:rFonts w:ascii="Times New Roman" w:eastAsia="Calibri" w:hAnsi="Times New Roman" w:cs="Times New Roman"/>
          <w:b/>
          <w:sz w:val="24"/>
          <w:szCs w:val="24"/>
        </w:rPr>
        <w:t xml:space="preserve">4.12.3. </w:t>
      </w:r>
      <w:r w:rsidRPr="00DB38B7">
        <w:rPr>
          <w:rFonts w:ascii="Times New Roman" w:eastAsia="Calibri" w:hAnsi="Times New Roman" w:cs="Times New Roman"/>
          <w:sz w:val="24"/>
          <w:szCs w:val="24"/>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 4.12.2. Документации.</w:t>
      </w:r>
    </w:p>
    <w:p w14:paraId="49A3172F" w14:textId="2CD4A472" w:rsidR="006C3AEF" w:rsidRPr="005371EA"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298" w:name="_Toc24982188"/>
      <w:bookmarkStart w:id="299" w:name="_Toc24982405"/>
      <w:bookmarkEnd w:id="279"/>
      <w:r w:rsidRPr="006C3AEF">
        <w:rPr>
          <w:rFonts w:ascii="Times New Roman" w:eastAsia="Times New Roman" w:hAnsi="Times New Roman" w:cs="Times New Roman"/>
          <w:b/>
          <w:bCs/>
          <w:sz w:val="24"/>
          <w:szCs w:val="26"/>
          <w:lang w:eastAsia="ar-SA"/>
        </w:rPr>
        <w:t xml:space="preserve">4.13. </w:t>
      </w:r>
      <w:bookmarkEnd w:id="280"/>
      <w:bookmarkEnd w:id="281"/>
      <w:bookmarkEnd w:id="282"/>
      <w:bookmarkEnd w:id="283"/>
      <w:bookmarkEnd w:id="284"/>
      <w:bookmarkEnd w:id="285"/>
      <w:r w:rsidRPr="005371EA">
        <w:rPr>
          <w:rFonts w:ascii="Times New Roman" w:eastAsia="Times New Roman" w:hAnsi="Times New Roman" w:cs="Times New Roman"/>
          <w:b/>
          <w:bCs/>
          <w:iCs/>
          <w:sz w:val="24"/>
          <w:szCs w:val="26"/>
          <w:lang w:eastAsia="ar-SA"/>
        </w:rPr>
        <w:t xml:space="preserve">Оценка </w:t>
      </w:r>
      <w:r w:rsidR="005371EA" w:rsidRPr="005371EA">
        <w:rPr>
          <w:rFonts w:ascii="Times New Roman" w:eastAsia="Times New Roman" w:hAnsi="Times New Roman" w:cs="Times New Roman"/>
          <w:b/>
          <w:bCs/>
          <w:iCs/>
          <w:sz w:val="24"/>
          <w:szCs w:val="26"/>
          <w:lang w:eastAsia="ar-SA"/>
        </w:rPr>
        <w:t>и сопоставление заявок</w:t>
      </w:r>
      <w:r w:rsidRPr="005371EA">
        <w:rPr>
          <w:rFonts w:ascii="Times New Roman" w:eastAsia="Times New Roman" w:hAnsi="Times New Roman" w:cs="Times New Roman"/>
          <w:b/>
          <w:bCs/>
          <w:iCs/>
          <w:sz w:val="24"/>
          <w:szCs w:val="26"/>
          <w:lang w:eastAsia="ar-SA"/>
        </w:rPr>
        <w:t xml:space="preserve"> и </w:t>
      </w:r>
      <w:bookmarkEnd w:id="286"/>
      <w:bookmarkEnd w:id="287"/>
      <w:bookmarkEnd w:id="288"/>
      <w:bookmarkEnd w:id="289"/>
      <w:bookmarkEnd w:id="298"/>
      <w:bookmarkEnd w:id="299"/>
      <w:r w:rsidR="005371EA" w:rsidRPr="005371EA">
        <w:rPr>
          <w:rFonts w:ascii="Times New Roman" w:eastAsia="Times New Roman" w:hAnsi="Times New Roman" w:cs="Times New Roman"/>
          <w:b/>
          <w:bCs/>
          <w:iCs/>
          <w:sz w:val="24"/>
          <w:szCs w:val="26"/>
          <w:lang w:eastAsia="ar-SA"/>
        </w:rPr>
        <w:t>подведение итогов</w:t>
      </w:r>
    </w:p>
    <w:p w14:paraId="10BD3893" w14:textId="28A12C54"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 xml:space="preserve">4.13.1. </w:t>
      </w:r>
      <w:r w:rsidR="009E6F25" w:rsidRPr="005371EA">
        <w:rPr>
          <w:rFonts w:ascii="Times New Roman" w:eastAsia="Times New Roman" w:hAnsi="Times New Roman" w:cs="Times New Roman"/>
          <w:b/>
          <w:sz w:val="24"/>
          <w:szCs w:val="24"/>
          <w:lang w:eastAsia="ar-SA"/>
        </w:rPr>
        <w:t>Порядок и критерии оценки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B027E0">
        <w:trPr>
          <w:trHeight w:val="390"/>
        </w:trPr>
        <w:tc>
          <w:tcPr>
            <w:tcW w:w="959" w:type="dxa"/>
            <w:tcBorders>
              <w:top w:val="single" w:sz="4" w:space="0" w:color="000000"/>
              <w:left w:val="single" w:sz="4" w:space="0" w:color="000000"/>
              <w:bottom w:val="single" w:sz="4" w:space="0" w:color="000000"/>
            </w:tcBorders>
            <w:shd w:val="clear" w:color="auto" w:fill="auto"/>
            <w:vAlign w:val="center"/>
          </w:tcPr>
          <w:p w14:paraId="6675974C"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483A3093"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w:t>
            </w:r>
            <w:r w:rsidRPr="00A028DE">
              <w:rPr>
                <w:rFonts w:ascii="Times New Roman" w:eastAsia="Times New Roman" w:hAnsi="Times New Roman" w:cs="Times New Roman"/>
                <w:sz w:val="24"/>
                <w:szCs w:val="24"/>
                <w:lang w:eastAsia="ar-SA"/>
              </w:rPr>
              <w:lastRenderedPageBreak/>
              <w:t>ия</w:t>
            </w:r>
          </w:p>
        </w:tc>
        <w:tc>
          <w:tcPr>
            <w:tcW w:w="2977" w:type="dxa"/>
            <w:tcBorders>
              <w:top w:val="single" w:sz="4" w:space="0" w:color="000000"/>
              <w:left w:val="single" w:sz="4" w:space="0" w:color="000000"/>
              <w:bottom w:val="single" w:sz="4" w:space="0" w:color="000000"/>
            </w:tcBorders>
            <w:shd w:val="clear" w:color="auto" w:fill="auto"/>
            <w:vAlign w:val="center"/>
          </w:tcPr>
          <w:p w14:paraId="7B665BCE"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lastRenderedPageBreak/>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CD6F6"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E22360">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1.</w:t>
            </w:r>
          </w:p>
        </w:tc>
        <w:tc>
          <w:tcPr>
            <w:tcW w:w="2977" w:type="dxa"/>
            <w:tcBorders>
              <w:top w:val="single" w:sz="4" w:space="0" w:color="000000"/>
              <w:left w:val="single" w:sz="4" w:space="0" w:color="000000"/>
              <w:bottom w:val="single" w:sz="4" w:space="0" w:color="000000"/>
            </w:tcBorders>
            <w:shd w:val="clear" w:color="auto" w:fill="auto"/>
          </w:tcPr>
          <w:p w14:paraId="35299D3C" w14:textId="280795A3"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187811">
              <w:rPr>
                <w:rFonts w:ascii="Times New Roman" w:eastAsia="Times New Roman" w:hAnsi="Times New Roman" w:cs="Times New Roman"/>
                <w:b/>
                <w:sz w:val="24"/>
                <w:szCs w:val="24"/>
                <w:lang w:eastAsia="ar-SA"/>
              </w:rPr>
              <w:t>65</w:t>
            </w:r>
            <w:r w:rsidR="00D60409">
              <w:rPr>
                <w:rFonts w:ascii="Times New Roman" w:eastAsia="Times New Roman" w:hAnsi="Times New Roman" w:cs="Times New Roman"/>
                <w:b/>
                <w:sz w:val="24"/>
                <w:szCs w:val="24"/>
                <w:lang w:eastAsia="ar-SA"/>
              </w:rPr>
              <w:t>)</w:t>
            </w:r>
          </w:p>
          <w:p w14:paraId="1881DD6B"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187811">
            <w:pPr>
              <w:spacing w:after="0" w:line="240" w:lineRule="auto"/>
              <w:ind w:firstLine="709"/>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187811">
            <w:pPr>
              <w:spacing w:after="0" w:line="240" w:lineRule="auto"/>
              <w:ind w:firstLine="709"/>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04BD7E12" w14:textId="77777777" w:rsidR="004A1BF6" w:rsidRPr="00D60409" w:rsidRDefault="004A1BF6" w:rsidP="00187811">
            <w:pPr>
              <w:spacing w:after="0" w:line="240" w:lineRule="auto"/>
              <w:ind w:firstLine="709"/>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77777777" w:rsidR="006C3AEF" w:rsidRPr="00A028DE" w:rsidRDefault="004A1BF6" w:rsidP="00187811">
            <w:pPr>
              <w:spacing w:after="0" w:line="240" w:lineRule="auto"/>
              <w:ind w:firstLine="709"/>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187811" w:rsidRPr="00A028DE" w14:paraId="24BB3659"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2E24C099" w14:textId="3D20C242" w:rsidR="00187811" w:rsidRPr="00A028DE" w:rsidRDefault="00187811" w:rsidP="00461746">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w:t>
            </w:r>
          </w:p>
        </w:tc>
        <w:tc>
          <w:tcPr>
            <w:tcW w:w="2977" w:type="dxa"/>
            <w:tcBorders>
              <w:top w:val="single" w:sz="4" w:space="0" w:color="000000"/>
              <w:left w:val="single" w:sz="4" w:space="0" w:color="000000"/>
              <w:bottom w:val="single" w:sz="4" w:space="0" w:color="000000"/>
            </w:tcBorders>
            <w:shd w:val="clear" w:color="auto" w:fill="auto"/>
          </w:tcPr>
          <w:p w14:paraId="52FD7058" w14:textId="59D31EF0" w:rsidR="00187811" w:rsidRPr="00A028DE" w:rsidRDefault="00187811" w:rsidP="00187811">
            <w:pPr>
              <w:suppressAutoHyphens/>
              <w:spacing w:after="0" w:line="240" w:lineRule="auto"/>
              <w:jc w:val="center"/>
              <w:rPr>
                <w:rFonts w:ascii="Times New Roman" w:eastAsia="Times New Roman" w:hAnsi="Times New Roman" w:cs="Times New Roman"/>
                <w:b/>
                <w:sz w:val="24"/>
                <w:szCs w:val="24"/>
                <w:lang w:eastAsia="ar-SA"/>
              </w:rPr>
            </w:pPr>
            <w:r w:rsidRPr="00187811">
              <w:rPr>
                <w:rFonts w:ascii="Times New Roman" w:eastAsia="Times New Roman" w:hAnsi="Times New Roman" w:cs="Times New Roman"/>
                <w:b/>
                <w:sz w:val="24"/>
                <w:szCs w:val="24"/>
                <w:lang w:eastAsia="ar-SA"/>
              </w:rPr>
              <w:t>Обеспеченность</w:t>
            </w:r>
            <w:r w:rsidR="00F67316">
              <w:rPr>
                <w:rFonts w:ascii="Times New Roman" w:eastAsia="Times New Roman" w:hAnsi="Times New Roman" w:cs="Times New Roman"/>
                <w:b/>
                <w:sz w:val="24"/>
                <w:szCs w:val="24"/>
                <w:lang w:eastAsia="ar-SA"/>
              </w:rPr>
              <w:t xml:space="preserve">  Участника закупки материально-</w:t>
            </w:r>
            <w:r w:rsidRPr="00187811">
              <w:rPr>
                <w:rFonts w:ascii="Times New Roman" w:eastAsia="Times New Roman" w:hAnsi="Times New Roman" w:cs="Times New Roman"/>
                <w:b/>
                <w:sz w:val="24"/>
                <w:szCs w:val="24"/>
                <w:lang w:eastAsia="ar-SA"/>
              </w:rPr>
              <w:t>техническими ресурсами</w:t>
            </w:r>
            <w:r>
              <w:rPr>
                <w:rFonts w:ascii="Times New Roman" w:eastAsia="Times New Roman" w:hAnsi="Times New Roman" w:cs="Times New Roman"/>
                <w:b/>
                <w:sz w:val="24"/>
                <w:szCs w:val="24"/>
                <w:lang w:eastAsia="ar-SA"/>
              </w:rPr>
              <w:t xml:space="preserve"> (25)</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B08C58E" w14:textId="055862C6" w:rsidR="00187811" w:rsidRPr="00187811" w:rsidRDefault="00187811" w:rsidP="00187811">
            <w:pPr>
              <w:spacing w:after="0" w:line="240" w:lineRule="auto"/>
              <w:ind w:firstLine="709"/>
              <w:jc w:val="both"/>
              <w:rPr>
                <w:rFonts w:ascii="Times New Roman" w:eastAsia="Times New Roman" w:hAnsi="Times New Roman" w:cs="Times New Roman"/>
                <w:sz w:val="24"/>
                <w:szCs w:val="24"/>
                <w:lang w:eastAsia="ru-RU"/>
              </w:rPr>
            </w:pPr>
            <w:r w:rsidRPr="00187811">
              <w:rPr>
                <w:rFonts w:ascii="Times New Roman" w:eastAsia="Times New Roman" w:hAnsi="Times New Roman" w:cs="Times New Roman"/>
                <w:sz w:val="24"/>
                <w:szCs w:val="24"/>
                <w:lang w:eastAsia="ru-RU"/>
              </w:rPr>
              <w:t>Оценка заявок по критерию «Обеспеченность</w:t>
            </w:r>
            <w:r w:rsidR="00F67316">
              <w:rPr>
                <w:rFonts w:ascii="Times New Roman" w:eastAsia="Times New Roman" w:hAnsi="Times New Roman" w:cs="Times New Roman"/>
                <w:sz w:val="24"/>
                <w:szCs w:val="24"/>
                <w:lang w:eastAsia="ru-RU"/>
              </w:rPr>
              <w:t xml:space="preserve">  Участника закупки материально-</w:t>
            </w:r>
            <w:r w:rsidRPr="00187811">
              <w:rPr>
                <w:rFonts w:ascii="Times New Roman" w:eastAsia="Times New Roman" w:hAnsi="Times New Roman" w:cs="Times New Roman"/>
                <w:sz w:val="24"/>
                <w:szCs w:val="24"/>
                <w:lang w:eastAsia="ru-RU"/>
              </w:rPr>
              <w:t xml:space="preserve">техническими ресурсами» осуществляется на основании «Справки о материально-технических ресурсах (форма 5)» (далее Справка) путем анализа предоставленных копий формы ГУ-12 (Приложение № 1 к Правилам приема заявок на перевозку грузов железнодорожным транспортом, утвержденным приказом МПС России от 16 июня 2003 года № 21), </w:t>
            </w:r>
            <w:r w:rsidR="00D0162C" w:rsidRPr="00D0162C">
              <w:t xml:space="preserve"> </w:t>
            </w:r>
            <w:r w:rsidR="00D0162C" w:rsidRPr="00D0162C">
              <w:rPr>
                <w:rFonts w:ascii="Times New Roman" w:eastAsia="Times New Roman" w:hAnsi="Times New Roman" w:cs="Times New Roman"/>
                <w:sz w:val="24"/>
                <w:szCs w:val="24"/>
                <w:lang w:eastAsia="ru-RU"/>
              </w:rPr>
              <w:t>оформленных не позднее октября 2020 года со сроком исполнения в октябре-декабре 2020 года, подтверждающих оформление заявок на перевозку угля марки 3БОМ железнодорожным транспортом на склад/погрузочный терминал Поставщика в Мурманской области</w:t>
            </w:r>
            <w:r w:rsidRPr="00187811">
              <w:rPr>
                <w:rFonts w:ascii="Times New Roman" w:eastAsia="Times New Roman" w:hAnsi="Times New Roman" w:cs="Times New Roman"/>
                <w:sz w:val="24"/>
                <w:szCs w:val="24"/>
                <w:lang w:eastAsia="ru-RU"/>
              </w:rPr>
              <w:t>:</w:t>
            </w:r>
          </w:p>
          <w:p w14:paraId="46F3E889" w14:textId="22A1B0C7" w:rsidR="00D0162C" w:rsidRPr="00D0162C" w:rsidRDefault="00D0162C" w:rsidP="00D0162C">
            <w:pPr>
              <w:spacing w:after="0" w:line="240" w:lineRule="auto"/>
              <w:ind w:firstLine="709"/>
              <w:jc w:val="both"/>
              <w:rPr>
                <w:rFonts w:ascii="Times New Roman" w:eastAsia="Times New Roman" w:hAnsi="Times New Roman" w:cs="Times New Roman"/>
                <w:sz w:val="24"/>
                <w:szCs w:val="24"/>
                <w:lang w:eastAsia="ru-RU"/>
              </w:rPr>
            </w:pPr>
            <w:r w:rsidRPr="00D0162C">
              <w:rPr>
                <w:rFonts w:ascii="Times New Roman" w:eastAsia="Times New Roman" w:hAnsi="Times New Roman" w:cs="Times New Roman"/>
                <w:sz w:val="24"/>
                <w:szCs w:val="24"/>
                <w:lang w:eastAsia="ru-RU"/>
              </w:rPr>
              <w:t xml:space="preserve">5 баллов – наличие документов, подтверждающих оформление заявок на перевозку угля марки 3БОМ железнодорожным транспортом на склад/погрузочный терминал Поставщика в </w:t>
            </w:r>
            <w:r w:rsidR="002A60AC" w:rsidRPr="00D0162C">
              <w:rPr>
                <w:rFonts w:ascii="Times New Roman" w:eastAsia="Times New Roman" w:hAnsi="Times New Roman" w:cs="Times New Roman"/>
                <w:sz w:val="24"/>
                <w:szCs w:val="24"/>
                <w:lang w:eastAsia="ru-RU"/>
              </w:rPr>
              <w:t xml:space="preserve"> Мурманской области </w:t>
            </w:r>
            <w:r w:rsidRPr="00D0162C">
              <w:rPr>
                <w:rFonts w:ascii="Times New Roman" w:eastAsia="Times New Roman" w:hAnsi="Times New Roman" w:cs="Times New Roman"/>
                <w:sz w:val="24"/>
                <w:szCs w:val="24"/>
                <w:lang w:eastAsia="ru-RU"/>
              </w:rPr>
              <w:t xml:space="preserve">на объем свыше 1500 тонн; </w:t>
            </w:r>
          </w:p>
          <w:p w14:paraId="162CBC0B" w14:textId="1C7873B2" w:rsidR="00D0162C" w:rsidRPr="00D0162C" w:rsidRDefault="00D0162C" w:rsidP="00D0162C">
            <w:pPr>
              <w:spacing w:after="0" w:line="240" w:lineRule="auto"/>
              <w:ind w:firstLine="709"/>
              <w:jc w:val="both"/>
              <w:rPr>
                <w:rFonts w:ascii="Times New Roman" w:eastAsia="Times New Roman" w:hAnsi="Times New Roman" w:cs="Times New Roman"/>
                <w:sz w:val="24"/>
                <w:szCs w:val="24"/>
                <w:lang w:eastAsia="ru-RU"/>
              </w:rPr>
            </w:pPr>
            <w:r w:rsidRPr="00D0162C">
              <w:rPr>
                <w:rFonts w:ascii="Times New Roman" w:eastAsia="Times New Roman" w:hAnsi="Times New Roman" w:cs="Times New Roman"/>
                <w:sz w:val="24"/>
                <w:szCs w:val="24"/>
                <w:lang w:eastAsia="ru-RU"/>
              </w:rPr>
              <w:t xml:space="preserve">4 балла – наличие документов, подтверждающих оформление заявок на перевозку угля марки 3БОМ железнодорожным транспортом на склад/погрузочный терминал Поставщика в </w:t>
            </w:r>
            <w:r w:rsidR="002A60AC" w:rsidRPr="00D0162C">
              <w:rPr>
                <w:rFonts w:ascii="Times New Roman" w:eastAsia="Times New Roman" w:hAnsi="Times New Roman" w:cs="Times New Roman"/>
                <w:sz w:val="24"/>
                <w:szCs w:val="24"/>
                <w:lang w:eastAsia="ru-RU"/>
              </w:rPr>
              <w:t xml:space="preserve"> Мурманской области </w:t>
            </w:r>
            <w:r w:rsidRPr="00D0162C">
              <w:rPr>
                <w:rFonts w:ascii="Times New Roman" w:eastAsia="Times New Roman" w:hAnsi="Times New Roman" w:cs="Times New Roman"/>
                <w:sz w:val="24"/>
                <w:szCs w:val="24"/>
                <w:lang w:eastAsia="ru-RU"/>
              </w:rPr>
              <w:t>на объем свыше 1200 тонн до 1500 тонн включительно;</w:t>
            </w:r>
          </w:p>
          <w:p w14:paraId="4D36B787" w14:textId="385F7056" w:rsidR="00D0162C" w:rsidRPr="00D0162C" w:rsidRDefault="00D0162C" w:rsidP="00D0162C">
            <w:pPr>
              <w:spacing w:after="0" w:line="240" w:lineRule="auto"/>
              <w:ind w:firstLine="709"/>
              <w:jc w:val="both"/>
              <w:rPr>
                <w:rFonts w:ascii="Times New Roman" w:eastAsia="Times New Roman" w:hAnsi="Times New Roman" w:cs="Times New Roman"/>
                <w:sz w:val="24"/>
                <w:szCs w:val="24"/>
                <w:lang w:eastAsia="ru-RU"/>
              </w:rPr>
            </w:pPr>
            <w:r w:rsidRPr="00D0162C">
              <w:rPr>
                <w:rFonts w:ascii="Times New Roman" w:eastAsia="Times New Roman" w:hAnsi="Times New Roman" w:cs="Times New Roman"/>
                <w:sz w:val="24"/>
                <w:szCs w:val="24"/>
                <w:lang w:eastAsia="ru-RU"/>
              </w:rPr>
              <w:t xml:space="preserve">3 балла – наличие документов, подтверждающих оформление заявок на перевозку угля марки 3БОМ железнодорожным транспортом на склад/погрузочный терминал Поставщика в </w:t>
            </w:r>
            <w:r w:rsidR="002A60AC" w:rsidRPr="00D0162C">
              <w:rPr>
                <w:rFonts w:ascii="Times New Roman" w:eastAsia="Times New Roman" w:hAnsi="Times New Roman" w:cs="Times New Roman"/>
                <w:sz w:val="24"/>
                <w:szCs w:val="24"/>
                <w:lang w:eastAsia="ru-RU"/>
              </w:rPr>
              <w:t xml:space="preserve"> Мурманской области </w:t>
            </w:r>
            <w:r w:rsidRPr="00D0162C">
              <w:rPr>
                <w:rFonts w:ascii="Times New Roman" w:eastAsia="Times New Roman" w:hAnsi="Times New Roman" w:cs="Times New Roman"/>
                <w:sz w:val="24"/>
                <w:szCs w:val="24"/>
                <w:lang w:eastAsia="ru-RU"/>
              </w:rPr>
              <w:t xml:space="preserve">на объем </w:t>
            </w:r>
            <w:r w:rsidRPr="00D0162C">
              <w:rPr>
                <w:rFonts w:ascii="Times New Roman" w:eastAsia="Times New Roman" w:hAnsi="Times New Roman" w:cs="Times New Roman"/>
                <w:sz w:val="24"/>
                <w:szCs w:val="24"/>
                <w:lang w:eastAsia="ru-RU"/>
              </w:rPr>
              <w:lastRenderedPageBreak/>
              <w:t>свыше 900 тонн до 1200 тонн включительно;</w:t>
            </w:r>
          </w:p>
          <w:p w14:paraId="472BA576" w14:textId="35C33CE7" w:rsidR="00D0162C" w:rsidRPr="00D0162C" w:rsidRDefault="00D0162C" w:rsidP="00D0162C">
            <w:pPr>
              <w:spacing w:after="0" w:line="240" w:lineRule="auto"/>
              <w:ind w:firstLine="709"/>
              <w:jc w:val="both"/>
              <w:rPr>
                <w:rFonts w:ascii="Times New Roman" w:eastAsia="Times New Roman" w:hAnsi="Times New Roman" w:cs="Times New Roman"/>
                <w:sz w:val="24"/>
                <w:szCs w:val="24"/>
                <w:lang w:eastAsia="ru-RU"/>
              </w:rPr>
            </w:pPr>
            <w:r w:rsidRPr="00D0162C">
              <w:rPr>
                <w:rFonts w:ascii="Times New Roman" w:eastAsia="Times New Roman" w:hAnsi="Times New Roman" w:cs="Times New Roman"/>
                <w:sz w:val="24"/>
                <w:szCs w:val="24"/>
                <w:lang w:eastAsia="ru-RU"/>
              </w:rPr>
              <w:t xml:space="preserve">2 балла – наличие документов, подтверждающих оформление заявок на перевозку угля марки 3БОМ железнодорожным транспортом на склад/погрузочный терминал Поставщика в </w:t>
            </w:r>
            <w:r w:rsidR="002A60AC" w:rsidRPr="00D0162C">
              <w:rPr>
                <w:rFonts w:ascii="Times New Roman" w:eastAsia="Times New Roman" w:hAnsi="Times New Roman" w:cs="Times New Roman"/>
                <w:sz w:val="24"/>
                <w:szCs w:val="24"/>
                <w:lang w:eastAsia="ru-RU"/>
              </w:rPr>
              <w:t xml:space="preserve"> Мурманской области </w:t>
            </w:r>
            <w:r w:rsidRPr="00D0162C">
              <w:rPr>
                <w:rFonts w:ascii="Times New Roman" w:eastAsia="Times New Roman" w:hAnsi="Times New Roman" w:cs="Times New Roman"/>
                <w:sz w:val="24"/>
                <w:szCs w:val="24"/>
                <w:lang w:eastAsia="ru-RU"/>
              </w:rPr>
              <w:t>на объем свыше 600 тонн до 900 тонн включительно;</w:t>
            </w:r>
          </w:p>
          <w:p w14:paraId="70777D86" w14:textId="1BF89635" w:rsidR="00D0162C" w:rsidRPr="00D0162C" w:rsidRDefault="00D0162C" w:rsidP="00D0162C">
            <w:pPr>
              <w:spacing w:after="0" w:line="240" w:lineRule="auto"/>
              <w:ind w:firstLine="709"/>
              <w:jc w:val="both"/>
              <w:rPr>
                <w:rFonts w:ascii="Times New Roman" w:eastAsia="Times New Roman" w:hAnsi="Times New Roman" w:cs="Times New Roman"/>
                <w:sz w:val="24"/>
                <w:szCs w:val="24"/>
                <w:lang w:eastAsia="ru-RU"/>
              </w:rPr>
            </w:pPr>
            <w:r w:rsidRPr="00D0162C">
              <w:rPr>
                <w:rFonts w:ascii="Times New Roman" w:eastAsia="Times New Roman" w:hAnsi="Times New Roman" w:cs="Times New Roman"/>
                <w:sz w:val="24"/>
                <w:szCs w:val="24"/>
                <w:lang w:eastAsia="ru-RU"/>
              </w:rPr>
              <w:t xml:space="preserve">1 балл – наличие документов, подтверждающих оформление заявок на перевозку угля марки 3БОМ железнодорожным транспортом на склад/погрузочный терминал Поставщика в </w:t>
            </w:r>
            <w:r w:rsidR="002A60AC" w:rsidRPr="00D0162C">
              <w:rPr>
                <w:rFonts w:ascii="Times New Roman" w:eastAsia="Times New Roman" w:hAnsi="Times New Roman" w:cs="Times New Roman"/>
                <w:sz w:val="24"/>
                <w:szCs w:val="24"/>
                <w:lang w:eastAsia="ru-RU"/>
              </w:rPr>
              <w:t xml:space="preserve"> Мурманской области </w:t>
            </w:r>
            <w:r w:rsidRPr="00D0162C">
              <w:rPr>
                <w:rFonts w:ascii="Times New Roman" w:eastAsia="Times New Roman" w:hAnsi="Times New Roman" w:cs="Times New Roman"/>
                <w:sz w:val="24"/>
                <w:szCs w:val="24"/>
                <w:lang w:eastAsia="ru-RU"/>
              </w:rPr>
              <w:t>на объем свыше 300 тонн до 600 тонн включительно;</w:t>
            </w:r>
          </w:p>
          <w:p w14:paraId="2D9CB0F3" w14:textId="326621B2" w:rsidR="00187811" w:rsidRDefault="00D0162C" w:rsidP="00D0162C">
            <w:pPr>
              <w:spacing w:after="0" w:line="240" w:lineRule="auto"/>
              <w:ind w:firstLine="709"/>
              <w:jc w:val="both"/>
              <w:rPr>
                <w:rFonts w:ascii="Times New Roman" w:eastAsia="Times New Roman" w:hAnsi="Times New Roman" w:cs="Times New Roman"/>
                <w:sz w:val="24"/>
                <w:szCs w:val="24"/>
                <w:lang w:eastAsia="ru-RU"/>
              </w:rPr>
            </w:pPr>
            <w:r w:rsidRPr="00D0162C">
              <w:rPr>
                <w:rFonts w:ascii="Times New Roman" w:eastAsia="Times New Roman" w:hAnsi="Times New Roman" w:cs="Times New Roman"/>
                <w:sz w:val="24"/>
                <w:szCs w:val="24"/>
                <w:lang w:eastAsia="ru-RU"/>
              </w:rPr>
              <w:t xml:space="preserve">0 баллов – наличие документов, подтверждающих оформление заявок на перевозку угля марки 3БОМ железнодорожным транспортом на склад/погрузочный терминал Поставщика в </w:t>
            </w:r>
            <w:r w:rsidR="002A60AC" w:rsidRPr="00D0162C">
              <w:rPr>
                <w:rFonts w:ascii="Times New Roman" w:eastAsia="Times New Roman" w:hAnsi="Times New Roman" w:cs="Times New Roman"/>
                <w:sz w:val="24"/>
                <w:szCs w:val="24"/>
                <w:lang w:eastAsia="ru-RU"/>
              </w:rPr>
              <w:t xml:space="preserve"> Мурманской области </w:t>
            </w:r>
            <w:r w:rsidRPr="00D0162C">
              <w:rPr>
                <w:rFonts w:ascii="Times New Roman" w:eastAsia="Times New Roman" w:hAnsi="Times New Roman" w:cs="Times New Roman"/>
                <w:sz w:val="24"/>
                <w:szCs w:val="24"/>
                <w:lang w:eastAsia="ru-RU"/>
              </w:rPr>
              <w:t>на объем до 300 тонн включительно</w:t>
            </w:r>
            <w:r w:rsidR="00187811" w:rsidRPr="00187811">
              <w:rPr>
                <w:rFonts w:ascii="Times New Roman" w:eastAsia="Times New Roman" w:hAnsi="Times New Roman" w:cs="Times New Roman"/>
                <w:sz w:val="24"/>
                <w:szCs w:val="24"/>
                <w:lang w:eastAsia="ru-RU"/>
              </w:rPr>
              <w:t>.</w:t>
            </w:r>
          </w:p>
          <w:p w14:paraId="7DB7C781" w14:textId="77777777" w:rsidR="00D0162C" w:rsidRPr="00D0162C" w:rsidRDefault="00D0162C" w:rsidP="00D0162C">
            <w:pPr>
              <w:spacing w:after="0" w:line="240" w:lineRule="auto"/>
              <w:ind w:firstLine="709"/>
              <w:jc w:val="both"/>
              <w:rPr>
                <w:rFonts w:ascii="Times New Roman" w:eastAsia="Times New Roman" w:hAnsi="Times New Roman" w:cs="Times New Roman"/>
                <w:sz w:val="24"/>
                <w:szCs w:val="24"/>
                <w:lang w:eastAsia="ru-RU"/>
              </w:rPr>
            </w:pPr>
            <w:r w:rsidRPr="00D0162C">
              <w:rPr>
                <w:rFonts w:ascii="Times New Roman" w:eastAsia="Times New Roman" w:hAnsi="Times New Roman" w:cs="Times New Roman"/>
                <w:sz w:val="24"/>
                <w:szCs w:val="24"/>
                <w:lang w:eastAsia="ru-RU"/>
              </w:rPr>
              <w:t xml:space="preserve">В случае не указания сведений по объему оформления заявок на перевозку угля марки 3БОМ железнодорожным транспортом в Справке, заявке такого Участника конкурентных переговоров будет присуждаться 0 баллов по данному критерию. </w:t>
            </w:r>
          </w:p>
          <w:p w14:paraId="5FCBB3BD" w14:textId="2076486C" w:rsidR="00187811" w:rsidRPr="00A028DE" w:rsidRDefault="00D0162C" w:rsidP="00D0162C">
            <w:pPr>
              <w:spacing w:after="0" w:line="240" w:lineRule="auto"/>
              <w:ind w:firstLine="709"/>
              <w:jc w:val="both"/>
              <w:rPr>
                <w:rFonts w:ascii="Times New Roman" w:eastAsia="Times New Roman" w:hAnsi="Times New Roman" w:cs="Times New Roman"/>
                <w:sz w:val="24"/>
                <w:szCs w:val="24"/>
                <w:lang w:eastAsia="ru-RU"/>
              </w:rPr>
            </w:pPr>
            <w:r w:rsidRPr="00D0162C">
              <w:rPr>
                <w:rFonts w:ascii="Times New Roman" w:eastAsia="Times New Roman" w:hAnsi="Times New Roman" w:cs="Times New Roman"/>
                <w:sz w:val="24"/>
                <w:szCs w:val="24"/>
                <w:lang w:eastAsia="ru-RU"/>
              </w:rPr>
              <w:t>Оформление заявок на перевозку угля иных марок на склад/погрузочный терминал Поставщика в Мурманской области, оформление заявок на перевозку угля марки 3БОМ на склад/погрузочный терминал Поставщика в иные города, а также в иной период не учитывается при оценке</w:t>
            </w:r>
            <w:r w:rsidR="00187811" w:rsidRPr="00187811">
              <w:rPr>
                <w:rFonts w:ascii="Times New Roman" w:eastAsia="Times New Roman" w:hAnsi="Times New Roman" w:cs="Times New Roman"/>
                <w:sz w:val="24"/>
                <w:szCs w:val="24"/>
                <w:lang w:eastAsia="ru-RU"/>
              </w:rPr>
              <w:t>.</w:t>
            </w:r>
          </w:p>
        </w:tc>
      </w:tr>
      <w:tr w:rsidR="00187811" w:rsidRPr="00A028DE" w14:paraId="710BB171"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0339219A" w14:textId="3DE524CE" w:rsidR="00187811" w:rsidRPr="00A028DE" w:rsidRDefault="00187811" w:rsidP="00461746">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lastRenderedPageBreak/>
              <w:t>3</w:t>
            </w:r>
            <w:r w:rsidRPr="00A028DE">
              <w:rPr>
                <w:rFonts w:ascii="Times New Roman" w:eastAsia="Times New Roman" w:hAnsi="Times New Roman" w:cs="Times New Roman"/>
                <w:b/>
                <w:sz w:val="24"/>
                <w:szCs w:val="24"/>
                <w:lang w:eastAsia="ar-SA"/>
              </w:rPr>
              <w:t>.</w:t>
            </w:r>
          </w:p>
        </w:tc>
        <w:tc>
          <w:tcPr>
            <w:tcW w:w="2977" w:type="dxa"/>
            <w:tcBorders>
              <w:top w:val="single" w:sz="4" w:space="0" w:color="000000"/>
              <w:left w:val="single" w:sz="4" w:space="0" w:color="000000"/>
              <w:bottom w:val="single" w:sz="4" w:space="0" w:color="000000"/>
            </w:tcBorders>
            <w:shd w:val="clear" w:color="auto" w:fill="auto"/>
          </w:tcPr>
          <w:p w14:paraId="738F0D1E" w14:textId="0E20B3B7" w:rsidR="00187811" w:rsidRPr="00A028DE" w:rsidRDefault="00187811" w:rsidP="00187811">
            <w:pPr>
              <w:suppressAutoHyphens/>
              <w:spacing w:after="0" w:line="240" w:lineRule="auto"/>
              <w:jc w:val="center"/>
              <w:rPr>
                <w:rFonts w:ascii="Times New Roman" w:eastAsia="Times New Roman" w:hAnsi="Times New Roman" w:cs="Times New Roman"/>
                <w:sz w:val="24"/>
                <w:szCs w:val="24"/>
                <w:lang w:eastAsia="ar-SA"/>
              </w:rPr>
            </w:pPr>
            <w:r w:rsidRPr="005E306D">
              <w:rPr>
                <w:rFonts w:ascii="Times New Roman" w:eastAsia="Times New Roman" w:hAnsi="Times New Roman" w:cs="Times New Roman"/>
                <w:b/>
                <w:sz w:val="24"/>
                <w:szCs w:val="24"/>
                <w:lang w:eastAsia="ru-RU"/>
              </w:rPr>
              <w:t xml:space="preserve">Опыт выполнения поставок </w:t>
            </w:r>
            <w:r>
              <w:t xml:space="preserve"> </w:t>
            </w:r>
            <w:r w:rsidRPr="00187811">
              <w:rPr>
                <w:rFonts w:ascii="Times New Roman" w:eastAsia="Times New Roman" w:hAnsi="Times New Roman" w:cs="Times New Roman"/>
                <w:b/>
                <w:sz w:val="24"/>
                <w:szCs w:val="24"/>
                <w:lang w:eastAsia="ru-RU"/>
              </w:rPr>
              <w:t xml:space="preserve">угля марки </w:t>
            </w:r>
            <w:r w:rsidR="00A42B91">
              <w:rPr>
                <w:rFonts w:ascii="Times New Roman" w:eastAsia="Times New Roman" w:hAnsi="Times New Roman" w:cs="Times New Roman"/>
                <w:b/>
                <w:sz w:val="24"/>
                <w:szCs w:val="24"/>
                <w:lang w:eastAsia="ru-RU"/>
              </w:rPr>
              <w:t>3БОМ</w:t>
            </w:r>
            <w:bookmarkStart w:id="300" w:name="_Hlk14443057"/>
            <w:r w:rsidRPr="0018781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bookmarkEnd w:id="300"/>
            <w:r w:rsidRPr="00A028DE">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1</w:t>
            </w:r>
            <w:r w:rsidRPr="00A028DE">
              <w:rPr>
                <w:rFonts w:ascii="Times New Roman" w:eastAsia="Times New Roman" w:hAnsi="Times New Roman" w:cs="Times New Roman"/>
                <w:b/>
                <w:sz w:val="24"/>
                <w:szCs w:val="24"/>
                <w:lang w:eastAsia="ar-SA"/>
              </w:rPr>
              <w:t>0)</w:t>
            </w:r>
          </w:p>
          <w:p w14:paraId="19996386" w14:textId="77777777" w:rsidR="00187811" w:rsidRPr="00A028DE" w:rsidRDefault="00187811" w:rsidP="0018781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51F73B8C" w14:textId="24FBDB55" w:rsidR="00187811" w:rsidRPr="00187811" w:rsidRDefault="00187811" w:rsidP="00187811">
            <w:pPr>
              <w:pStyle w:val="msonormalmailrucssattributepostfixmailrucssattributepostfix"/>
              <w:spacing w:before="0" w:beforeAutospacing="0" w:after="0" w:afterAutospacing="0"/>
              <w:ind w:firstLine="709"/>
              <w:jc w:val="both"/>
            </w:pPr>
            <w:r w:rsidRPr="00057E4F">
              <w:t xml:space="preserve">Оценка заявок по критерию «Опыт выполнения поставок угля </w:t>
            </w:r>
            <w:bookmarkStart w:id="301" w:name="_Hlk531683088"/>
            <w:r w:rsidRPr="00057E4F">
              <w:t xml:space="preserve">марки </w:t>
            </w:r>
            <w:r w:rsidR="00A42B91">
              <w:t>3БОМ</w:t>
            </w:r>
            <w:bookmarkEnd w:id="301"/>
            <w:r w:rsidRPr="00057E4F">
              <w:t>»</w:t>
            </w:r>
            <w:r w:rsidRPr="00187811">
              <w:t xml:space="preserve"> осуществляется на основании анализа сведений, указанных в Справке о перечне и объемах выполнения договоров поставки угля марки </w:t>
            </w:r>
            <w:r w:rsidR="00A42B91">
              <w:t>3БОМ</w:t>
            </w:r>
            <w:r w:rsidR="00D0162C">
              <w:t xml:space="preserve"> в 2018-2020</w:t>
            </w:r>
            <w:r w:rsidRPr="00187811">
              <w:t xml:space="preserve"> годы, подтвержденных представленными в заявке копиями документов, подтверждающих выполнение поставок угля марки </w:t>
            </w:r>
            <w:r w:rsidR="00A42B91">
              <w:t>3БОМ</w:t>
            </w:r>
            <w:r w:rsidRPr="00187811">
              <w:t xml:space="preserve">: товарных накладных, универсальных передаточных документов, справок и т.п., оформленных в соответствии с законодательством РФ, заверенных уполномоченным лицом Участника </w:t>
            </w:r>
            <w:r w:rsidRPr="00187811">
              <w:rPr>
                <w:snapToGrid w:val="0"/>
              </w:rPr>
              <w:t>конкурентных переговоров</w:t>
            </w:r>
            <w:r w:rsidRPr="00187811">
              <w:t>:</w:t>
            </w:r>
          </w:p>
          <w:p w14:paraId="09993E9B" w14:textId="77777777" w:rsidR="00D0162C" w:rsidRPr="00D0162C" w:rsidRDefault="00D0162C" w:rsidP="00D0162C">
            <w:pPr>
              <w:spacing w:after="0" w:line="240" w:lineRule="auto"/>
              <w:ind w:firstLine="709"/>
              <w:jc w:val="both"/>
              <w:rPr>
                <w:rFonts w:ascii="Times New Roman" w:hAnsi="Times New Roman" w:cs="Times New Roman"/>
                <w:sz w:val="24"/>
                <w:szCs w:val="24"/>
              </w:rPr>
            </w:pPr>
            <w:r w:rsidRPr="00D0162C">
              <w:rPr>
                <w:rFonts w:ascii="Times New Roman" w:hAnsi="Times New Roman" w:cs="Times New Roman"/>
                <w:sz w:val="24"/>
                <w:szCs w:val="24"/>
              </w:rPr>
              <w:t xml:space="preserve">5 баллов – наличие документов, подтверждающих выполнение поставок угля </w:t>
            </w:r>
            <w:bookmarkStart w:id="302" w:name="_Hlk531683123"/>
            <w:r w:rsidRPr="00D0162C">
              <w:rPr>
                <w:rFonts w:ascii="Times New Roman" w:hAnsi="Times New Roman" w:cs="Times New Roman"/>
                <w:sz w:val="24"/>
                <w:szCs w:val="24"/>
              </w:rPr>
              <w:t xml:space="preserve">марки 3БОМ </w:t>
            </w:r>
            <w:bookmarkEnd w:id="302"/>
            <w:r w:rsidRPr="00D0162C">
              <w:rPr>
                <w:rFonts w:ascii="Times New Roman" w:hAnsi="Times New Roman" w:cs="Times New Roman"/>
                <w:sz w:val="24"/>
                <w:szCs w:val="24"/>
              </w:rPr>
              <w:t xml:space="preserve">на объем свыше 1500 тонн; </w:t>
            </w:r>
          </w:p>
          <w:p w14:paraId="570383E5" w14:textId="77777777" w:rsidR="00D0162C" w:rsidRPr="00D0162C" w:rsidRDefault="00D0162C" w:rsidP="00D0162C">
            <w:pPr>
              <w:spacing w:after="0" w:line="240" w:lineRule="auto"/>
              <w:ind w:firstLine="709"/>
              <w:jc w:val="both"/>
              <w:rPr>
                <w:rFonts w:ascii="Times New Roman" w:hAnsi="Times New Roman" w:cs="Times New Roman"/>
                <w:sz w:val="24"/>
                <w:szCs w:val="24"/>
              </w:rPr>
            </w:pPr>
            <w:r w:rsidRPr="00D0162C">
              <w:rPr>
                <w:rFonts w:ascii="Times New Roman" w:hAnsi="Times New Roman" w:cs="Times New Roman"/>
                <w:sz w:val="24"/>
                <w:szCs w:val="24"/>
              </w:rPr>
              <w:t>4 балла – наличие документов, подтверждающих выполнение поставок угля марки 3БОМ на объем свыше 1200 тонн до 1500 тонн включительно;</w:t>
            </w:r>
          </w:p>
          <w:p w14:paraId="3CE7BBE3" w14:textId="77777777" w:rsidR="00D0162C" w:rsidRPr="00D0162C" w:rsidRDefault="00D0162C" w:rsidP="00D0162C">
            <w:pPr>
              <w:spacing w:after="0" w:line="240" w:lineRule="auto"/>
              <w:ind w:firstLine="709"/>
              <w:jc w:val="both"/>
              <w:rPr>
                <w:rFonts w:ascii="Times New Roman" w:hAnsi="Times New Roman" w:cs="Times New Roman"/>
                <w:sz w:val="24"/>
                <w:szCs w:val="24"/>
              </w:rPr>
            </w:pPr>
            <w:r w:rsidRPr="00D0162C">
              <w:rPr>
                <w:rFonts w:ascii="Times New Roman" w:hAnsi="Times New Roman" w:cs="Times New Roman"/>
                <w:sz w:val="24"/>
                <w:szCs w:val="24"/>
              </w:rPr>
              <w:t>3 балла – наличие документов, подтверждающих выполнение поставок угля марки 3БОМ на объем свыше 900 тонн до 1200 тонн включительно;</w:t>
            </w:r>
          </w:p>
          <w:p w14:paraId="211FC92F" w14:textId="77777777" w:rsidR="00D0162C" w:rsidRPr="00D0162C" w:rsidRDefault="00D0162C" w:rsidP="00D0162C">
            <w:pPr>
              <w:spacing w:after="0" w:line="240" w:lineRule="auto"/>
              <w:ind w:firstLine="709"/>
              <w:jc w:val="both"/>
              <w:rPr>
                <w:rFonts w:ascii="Times New Roman" w:hAnsi="Times New Roman" w:cs="Times New Roman"/>
                <w:sz w:val="24"/>
                <w:szCs w:val="24"/>
              </w:rPr>
            </w:pPr>
            <w:r w:rsidRPr="00D0162C">
              <w:rPr>
                <w:rFonts w:ascii="Times New Roman" w:hAnsi="Times New Roman" w:cs="Times New Roman"/>
                <w:sz w:val="24"/>
                <w:szCs w:val="24"/>
              </w:rPr>
              <w:t>2 балла – наличие документов, подтверждающих выполнение поставок угля марки 3БОМ на объем свыше 600 тонн до 900 тонн включительно;</w:t>
            </w:r>
          </w:p>
          <w:p w14:paraId="5B75E21F" w14:textId="77777777" w:rsidR="00D0162C" w:rsidRPr="00D0162C" w:rsidRDefault="00D0162C" w:rsidP="00D0162C">
            <w:pPr>
              <w:spacing w:after="0" w:line="240" w:lineRule="auto"/>
              <w:ind w:firstLine="709"/>
              <w:jc w:val="both"/>
              <w:rPr>
                <w:rFonts w:ascii="Times New Roman" w:hAnsi="Times New Roman" w:cs="Times New Roman"/>
                <w:sz w:val="24"/>
                <w:szCs w:val="24"/>
              </w:rPr>
            </w:pPr>
            <w:r w:rsidRPr="00D0162C">
              <w:rPr>
                <w:rFonts w:ascii="Times New Roman" w:hAnsi="Times New Roman" w:cs="Times New Roman"/>
                <w:sz w:val="24"/>
                <w:szCs w:val="24"/>
              </w:rPr>
              <w:t>1 балл – наличие документов, подтверждающих выполнение поставок угля марки 3БОМ на объем свыше 300 тонн до 600 тонн включительно;</w:t>
            </w:r>
          </w:p>
          <w:p w14:paraId="54709521" w14:textId="77777777" w:rsidR="00D0162C" w:rsidRPr="00D0162C" w:rsidRDefault="00D0162C" w:rsidP="00D0162C">
            <w:pPr>
              <w:spacing w:after="0" w:line="240" w:lineRule="auto"/>
              <w:ind w:firstLine="709"/>
              <w:jc w:val="both"/>
              <w:rPr>
                <w:rFonts w:ascii="Times New Roman" w:hAnsi="Times New Roman" w:cs="Times New Roman"/>
                <w:sz w:val="24"/>
                <w:szCs w:val="24"/>
              </w:rPr>
            </w:pPr>
            <w:r w:rsidRPr="00D0162C">
              <w:rPr>
                <w:rFonts w:ascii="Times New Roman" w:hAnsi="Times New Roman" w:cs="Times New Roman"/>
                <w:sz w:val="24"/>
                <w:szCs w:val="24"/>
              </w:rPr>
              <w:lastRenderedPageBreak/>
              <w:t>0 баллов – наличие документов, подтверждающих выполнение поставок угля марки 3БОМ на объем до 300 тонн включительно.</w:t>
            </w:r>
          </w:p>
          <w:p w14:paraId="71DFFEEA" w14:textId="77777777" w:rsidR="00D0162C" w:rsidRPr="00D0162C" w:rsidRDefault="00D0162C" w:rsidP="00D0162C">
            <w:pPr>
              <w:spacing w:after="0" w:line="240" w:lineRule="auto"/>
              <w:ind w:firstLine="709"/>
              <w:jc w:val="both"/>
              <w:rPr>
                <w:rFonts w:ascii="Times New Roman" w:eastAsia="Times New Roman" w:hAnsi="Times New Roman" w:cs="Times New Roman"/>
                <w:bCs/>
                <w:sz w:val="24"/>
                <w:szCs w:val="24"/>
                <w:lang w:eastAsia="ru-RU"/>
              </w:rPr>
            </w:pPr>
            <w:r w:rsidRPr="00D0162C">
              <w:rPr>
                <w:rFonts w:ascii="Times New Roman" w:eastAsia="Times New Roman" w:hAnsi="Times New Roman" w:cs="Times New Roman"/>
                <w:bCs/>
                <w:sz w:val="24"/>
                <w:szCs w:val="24"/>
                <w:lang w:eastAsia="ru-RU"/>
              </w:rPr>
              <w:t>Заявке Участника конкурентных переговоров будет присуждаться 0 баллов по данному критерию при выявлении одного либо нескольких фактов:</w:t>
            </w:r>
          </w:p>
          <w:p w14:paraId="394342FB" w14:textId="77777777" w:rsidR="00D0162C" w:rsidRPr="00D0162C" w:rsidRDefault="00D0162C" w:rsidP="00D0162C">
            <w:pPr>
              <w:numPr>
                <w:ilvl w:val="0"/>
                <w:numId w:val="54"/>
              </w:numPr>
              <w:tabs>
                <w:tab w:val="left" w:pos="237"/>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D0162C">
              <w:rPr>
                <w:rFonts w:ascii="Times New Roman" w:eastAsia="Times New Roman" w:hAnsi="Times New Roman" w:cs="Times New Roman"/>
                <w:bCs/>
                <w:sz w:val="24"/>
                <w:szCs w:val="24"/>
                <w:lang w:eastAsia="ru-RU"/>
              </w:rPr>
              <w:t xml:space="preserve">не предоставление в составе заявки «Справки </w:t>
            </w:r>
            <w:r w:rsidRPr="00D0162C">
              <w:rPr>
                <w:rFonts w:ascii="Times New Roman" w:eastAsia="Times New Roman" w:hAnsi="Times New Roman" w:cs="Times New Roman"/>
                <w:sz w:val="24"/>
                <w:szCs w:val="24"/>
                <w:lang w:eastAsia="ru-RU"/>
              </w:rPr>
              <w:t>о перечне и объемах выполнения договоров поставки угля марки 3БОМ в 2018-2020 годы</w:t>
            </w:r>
            <w:r w:rsidRPr="00D0162C">
              <w:rPr>
                <w:rFonts w:ascii="Times New Roman" w:eastAsia="Times New Roman" w:hAnsi="Times New Roman" w:cs="Times New Roman"/>
                <w:bCs/>
                <w:sz w:val="24"/>
                <w:szCs w:val="24"/>
                <w:lang w:eastAsia="ru-RU"/>
              </w:rPr>
              <w:t xml:space="preserve">»; </w:t>
            </w:r>
          </w:p>
          <w:p w14:paraId="646D6748" w14:textId="77777777" w:rsidR="00D0162C" w:rsidRPr="00D0162C" w:rsidRDefault="00D0162C" w:rsidP="00D0162C">
            <w:pPr>
              <w:numPr>
                <w:ilvl w:val="0"/>
                <w:numId w:val="54"/>
              </w:numPr>
              <w:tabs>
                <w:tab w:val="left" w:pos="237"/>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D0162C">
              <w:rPr>
                <w:rFonts w:ascii="Times New Roman" w:eastAsia="Times New Roman" w:hAnsi="Times New Roman" w:cs="Times New Roman"/>
                <w:bCs/>
                <w:sz w:val="24"/>
                <w:szCs w:val="24"/>
                <w:lang w:eastAsia="ru-RU"/>
              </w:rPr>
              <w:t xml:space="preserve">предоставление незаполненной «Справки </w:t>
            </w:r>
            <w:r w:rsidRPr="00D0162C">
              <w:rPr>
                <w:rFonts w:ascii="Times New Roman" w:eastAsia="Times New Roman" w:hAnsi="Times New Roman" w:cs="Times New Roman"/>
                <w:sz w:val="24"/>
                <w:szCs w:val="24"/>
                <w:lang w:eastAsia="ru-RU"/>
              </w:rPr>
              <w:t>о перечне и объемах выполнения договоров поставки угля марки 3БОМ в 2018-2020 годы</w:t>
            </w:r>
            <w:r w:rsidRPr="00D0162C">
              <w:rPr>
                <w:rFonts w:ascii="Times New Roman" w:eastAsia="Times New Roman" w:hAnsi="Times New Roman" w:cs="Times New Roman"/>
                <w:bCs/>
                <w:sz w:val="24"/>
                <w:szCs w:val="24"/>
                <w:lang w:eastAsia="ru-RU"/>
              </w:rPr>
              <w:t xml:space="preserve">»; </w:t>
            </w:r>
          </w:p>
          <w:p w14:paraId="542015AA" w14:textId="77777777" w:rsidR="00D0162C" w:rsidRPr="00D0162C" w:rsidRDefault="00D0162C" w:rsidP="00D0162C">
            <w:pPr>
              <w:numPr>
                <w:ilvl w:val="0"/>
                <w:numId w:val="54"/>
              </w:numPr>
              <w:tabs>
                <w:tab w:val="left" w:pos="237"/>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D0162C">
              <w:rPr>
                <w:rFonts w:ascii="Times New Roman" w:eastAsia="Times New Roman" w:hAnsi="Times New Roman" w:cs="Times New Roman"/>
                <w:bCs/>
                <w:sz w:val="24"/>
                <w:szCs w:val="24"/>
                <w:lang w:eastAsia="ru-RU"/>
              </w:rPr>
              <w:t xml:space="preserve">не предоставление в составе </w:t>
            </w:r>
            <w:r w:rsidRPr="00D0162C">
              <w:rPr>
                <w:rFonts w:ascii="Times New Roman" w:eastAsia="Times New Roman" w:hAnsi="Times New Roman" w:cs="Times New Roman"/>
                <w:sz w:val="24"/>
                <w:szCs w:val="24"/>
                <w:lang w:eastAsia="ru-RU"/>
              </w:rPr>
              <w:t>заявки копий документов</w:t>
            </w:r>
            <w:r w:rsidRPr="00D0162C">
              <w:rPr>
                <w:rFonts w:ascii="Times New Roman" w:eastAsia="Times New Roman" w:hAnsi="Times New Roman" w:cs="Times New Roman"/>
                <w:bCs/>
                <w:sz w:val="24"/>
                <w:szCs w:val="24"/>
                <w:lang w:eastAsia="ru-RU"/>
              </w:rPr>
              <w:t xml:space="preserve">, подтверждающих выполнение поставок </w:t>
            </w:r>
            <w:r w:rsidRPr="00D0162C">
              <w:rPr>
                <w:rFonts w:ascii="Times New Roman" w:eastAsia="Times New Roman" w:hAnsi="Times New Roman" w:cs="Times New Roman"/>
                <w:sz w:val="24"/>
                <w:szCs w:val="24"/>
                <w:lang w:eastAsia="ru-RU"/>
              </w:rPr>
              <w:t xml:space="preserve">угля марки 3БОМ: </w:t>
            </w:r>
            <w:r w:rsidRPr="00D0162C">
              <w:rPr>
                <w:rFonts w:ascii="Times New Roman" w:eastAsia="Times New Roman" w:hAnsi="Times New Roman" w:cs="Times New Roman"/>
                <w:bCs/>
                <w:sz w:val="24"/>
                <w:szCs w:val="24"/>
                <w:lang w:eastAsia="ru-RU"/>
              </w:rPr>
              <w:t xml:space="preserve">товарных накладных, универсальных передаточных документов </w:t>
            </w:r>
            <w:proofErr w:type="gramStart"/>
            <w:r w:rsidRPr="00D0162C">
              <w:rPr>
                <w:rFonts w:ascii="Times New Roman" w:eastAsia="Times New Roman" w:hAnsi="Times New Roman" w:cs="Times New Roman"/>
                <w:bCs/>
                <w:sz w:val="24"/>
                <w:szCs w:val="24"/>
                <w:lang w:eastAsia="ru-RU"/>
              </w:rPr>
              <w:t>и т.п</w:t>
            </w:r>
            <w:proofErr w:type="gramEnd"/>
            <w:r w:rsidRPr="00D0162C">
              <w:rPr>
                <w:rFonts w:ascii="Times New Roman" w:eastAsia="Times New Roman" w:hAnsi="Times New Roman" w:cs="Times New Roman"/>
                <w:bCs/>
                <w:sz w:val="24"/>
                <w:szCs w:val="24"/>
                <w:lang w:eastAsia="ru-RU"/>
              </w:rPr>
              <w:t>.,</w:t>
            </w:r>
            <w:r w:rsidRPr="00D0162C">
              <w:rPr>
                <w:rFonts w:ascii="Times New Roman" w:eastAsia="Times New Roman" w:hAnsi="Times New Roman" w:cs="Times New Roman"/>
                <w:sz w:val="24"/>
                <w:szCs w:val="24"/>
                <w:lang w:eastAsia="ru-RU"/>
              </w:rPr>
              <w:t xml:space="preserve"> оформленных в соответствии с законодательством РФ,</w:t>
            </w:r>
            <w:r w:rsidRPr="00D0162C">
              <w:rPr>
                <w:rFonts w:ascii="Times New Roman" w:eastAsia="Times New Roman" w:hAnsi="Times New Roman" w:cs="Times New Roman"/>
                <w:bCs/>
                <w:sz w:val="24"/>
                <w:szCs w:val="24"/>
                <w:lang w:eastAsia="ru-RU"/>
              </w:rPr>
              <w:t xml:space="preserve"> за 2018-2020 годы.</w:t>
            </w:r>
          </w:p>
          <w:p w14:paraId="5EB2163B" w14:textId="49D9C577" w:rsidR="00187811" w:rsidRPr="00057E4F" w:rsidRDefault="00D0162C" w:rsidP="00D0162C">
            <w:pPr>
              <w:pStyle w:val="a4"/>
              <w:tabs>
                <w:tab w:val="left" w:pos="218"/>
              </w:tabs>
              <w:ind w:left="0" w:firstLine="709"/>
              <w:jc w:val="both"/>
              <w:rPr>
                <w:bCs/>
              </w:rPr>
            </w:pPr>
            <w:r w:rsidRPr="00D0162C">
              <w:rPr>
                <w:bCs/>
                <w:lang w:eastAsia="ru-RU"/>
              </w:rPr>
              <w:t xml:space="preserve">Поставки, указанные в «Справке о перечне и объемах выполнения договоров поставки </w:t>
            </w:r>
            <w:r w:rsidRPr="00D0162C">
              <w:rPr>
                <w:lang w:eastAsia="ru-RU"/>
              </w:rPr>
              <w:t>угля марки 3БОМ в 2018-2020 годы</w:t>
            </w:r>
            <w:r w:rsidRPr="00D0162C">
              <w:rPr>
                <w:bCs/>
                <w:lang w:eastAsia="ru-RU"/>
              </w:rPr>
              <w:t>», но выполненные не в указанный период не учитываются при оценке</w:t>
            </w:r>
          </w:p>
        </w:tc>
      </w:tr>
    </w:tbl>
    <w:p w14:paraId="68A33E59"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Оценка заявок осуществляется в следующем порядке:</w:t>
      </w:r>
    </w:p>
    <w:p w14:paraId="599BD7B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77777777" w:rsidR="00DB38B7" w:rsidRPr="00DB38B7"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68A26070"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2) Рейтинг заявки Участника конкурентных переговоров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385A854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3) 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03B8A1EF"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5D2901D3"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Предоставление приоритета согласно Постановления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lastRenderedPageBreak/>
        <w:t>а) закупка признана несостоявшейся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60E3492A"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303"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303"/>
    </w:p>
    <w:p w14:paraId="2060614C"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4" w:name="_Toc366761031"/>
      <w:bookmarkStart w:id="305" w:name="_Toc366762382"/>
      <w:bookmarkStart w:id="306" w:name="_Toc368061892"/>
      <w:bookmarkStart w:id="307" w:name="_Toc368062056"/>
      <w:bookmarkStart w:id="308" w:name="_Toc370824154"/>
      <w:bookmarkStart w:id="309" w:name="_Toc394314176"/>
      <w:bookmarkStart w:id="310" w:name="_Toc410044339"/>
      <w:bookmarkStart w:id="311" w:name="_Toc429079283"/>
      <w:bookmarkStart w:id="312" w:name="_Toc483302531"/>
      <w:bookmarkStart w:id="313" w:name="_Toc483316565"/>
      <w:bookmarkStart w:id="314" w:name="_Toc491095916"/>
      <w:bookmarkStart w:id="315" w:name="_Toc536175374"/>
      <w:bookmarkStart w:id="316" w:name="_Toc536175868"/>
      <w:bookmarkStart w:id="317" w:name="_Toc24982189"/>
      <w:bookmarkStart w:id="318" w:name="_Toc24982406"/>
      <w:r w:rsidRPr="00DB38B7">
        <w:rPr>
          <w:rFonts w:ascii="Times New Roman" w:eastAsia="Times New Roman" w:hAnsi="Times New Roman" w:cs="Times New Roman"/>
          <w:b/>
          <w:bCs/>
          <w:sz w:val="24"/>
          <w:szCs w:val="24"/>
          <w:lang w:eastAsia="ar-SA"/>
        </w:rPr>
        <w:t>4.14. Заключение Договора</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49C112A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ar-SA"/>
        </w:rPr>
        <w:t>4.14.2.</w:t>
      </w:r>
      <w:r w:rsidRPr="00DB38B7">
        <w:rPr>
          <w:rFonts w:ascii="Times New Roman" w:eastAsia="Times New Roman" w:hAnsi="Times New Roman" w:cs="Times New Roman"/>
          <w:sz w:val="24"/>
          <w:szCs w:val="24"/>
          <w:lang w:eastAsia="ar-SA"/>
        </w:rPr>
        <w:t xml:space="preserve"> В Договоре </w:t>
      </w:r>
      <w:r w:rsidRPr="00DB38B7">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F60949" w14:textId="1EB028BF"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4.14.3.</w:t>
      </w:r>
      <w:r w:rsidRPr="00DB38B7">
        <w:rPr>
          <w:rFonts w:ascii="Times New Roman" w:eastAsia="Times New Roman" w:hAnsi="Times New Roman" w:cs="Times New Roman"/>
          <w:sz w:val="24"/>
          <w:szCs w:val="24"/>
          <w:lang w:eastAsia="ar-SA"/>
        </w:rPr>
        <w:t xml:space="preserve"> Участник конкурентных переговоров, признанный Победителем, либо иное лицо, с которым заключается Договор в соответствии с п. 4.10.3., обязан заключить Договор, являющийся приложением № 4 к Документации, с учетом существенных условий, указанных в протоколе.</w:t>
      </w:r>
    </w:p>
    <w:p w14:paraId="0FCEDCD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4.14.4.</w:t>
      </w:r>
      <w:r w:rsidRPr="00DB38B7">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4.14.3.) не ранее чем через 10 (Десять) дней с даты размещения в ЕИС протокола, в котором содержатся итоги конкурентных переговоров и не позднее чем через 20 (Двадцать) дней с даты размещения указанного протокола. </w:t>
      </w:r>
    </w:p>
    <w:p w14:paraId="0DFBA54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14:paraId="09FFBDCE"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 2 (Двух) экземплярах по почте.</w:t>
      </w:r>
    </w:p>
    <w:p w14:paraId="33213FB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скрепленного печатью Договора</w:t>
      </w:r>
      <w:r w:rsidRPr="00DB38B7">
        <w:rPr>
          <w:rFonts w:ascii="Times New Roman" w:eastAsia="Times New Roman" w:hAnsi="Times New Roman" w:cs="Times New Roman"/>
          <w:sz w:val="24"/>
          <w:szCs w:val="24"/>
          <w:lang w:eastAsia="ru-RU"/>
        </w:rPr>
        <w:t xml:space="preserve">. </w:t>
      </w:r>
    </w:p>
    <w:p w14:paraId="1D96D61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4.14.5.</w:t>
      </w:r>
      <w:r w:rsidRPr="00DB38B7">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4.14.3.) не предоставил Заказчику в срок и в порядке, указанном в п. 4.14.4. Документации, подписанный им Договор, являющийся приложением № 4 к Документации, такой Участник конкурентных переговоров признается </w:t>
      </w:r>
      <w:proofErr w:type="gramStart"/>
      <w:r w:rsidRPr="00DB38B7">
        <w:rPr>
          <w:rFonts w:ascii="Times New Roman" w:eastAsia="Times New Roman" w:hAnsi="Times New Roman" w:cs="Times New Roman"/>
          <w:sz w:val="24"/>
          <w:szCs w:val="24"/>
          <w:lang w:eastAsia="ar-SA"/>
        </w:rPr>
        <w:t>Заказчиком</w:t>
      </w:r>
      <w:proofErr w:type="gramEnd"/>
      <w:r w:rsidRPr="00DB38B7">
        <w:rPr>
          <w:rFonts w:ascii="Times New Roman" w:eastAsia="Times New Roman" w:hAnsi="Times New Roman" w:cs="Times New Roman"/>
          <w:sz w:val="24"/>
          <w:szCs w:val="24"/>
          <w:lang w:eastAsia="ar-SA"/>
        </w:rPr>
        <w:t xml:space="preserve"> уклонившимся от заключения Договора.</w:t>
      </w:r>
    </w:p>
    <w:p w14:paraId="3EA0963C"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В случае если Участник конкурентных переговоров (согласно п. 4.14.3.) предоставил Заказчику в срок, указанный в п. 4.14.4. Документации, подписанный им договор с протоколом разногласий (кроме случая, предусмотренного п. 4.14.9.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31B06021"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t>Согласно статьи</w:t>
      </w:r>
      <w:proofErr w:type="gramEnd"/>
      <w:r w:rsidRPr="00DB38B7">
        <w:rPr>
          <w:rFonts w:ascii="Times New Roman" w:eastAsia="Times New Roman" w:hAnsi="Times New Roman" w:cs="Times New Roman"/>
          <w:sz w:val="24"/>
          <w:szCs w:val="24"/>
          <w:lang w:eastAsia="ar-SA"/>
        </w:rPr>
        <w:t xml:space="preserve">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14:paraId="56648DC8"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4.14.6.</w:t>
      </w:r>
      <w:r w:rsidRPr="00DB38B7">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на участие в конкурентных переговорах которого присвоен следующий порядковый номер. Порядок направления проекта договора Участнику конкурентных переговоров и подписание такого </w:t>
      </w:r>
      <w:r w:rsidR="005D0203">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6AA0098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4.14.7.</w:t>
      </w:r>
      <w:r w:rsidRPr="00DB38B7">
        <w:rPr>
          <w:rFonts w:ascii="Times New Roman" w:eastAsia="Times New Roman" w:hAnsi="Times New Roman" w:cs="Times New Roman"/>
          <w:sz w:val="24"/>
          <w:szCs w:val="24"/>
          <w:lang w:eastAsia="ru-RU"/>
        </w:rPr>
        <w:t xml:space="preserve"> </w:t>
      </w:r>
      <w:r w:rsidRPr="00DB38B7">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Times New Roman" w:hAnsi="Times New Roman" w:cs="Times New Roman"/>
          <w:bCs/>
          <w:sz w:val="24"/>
          <w:szCs w:val="24"/>
          <w:lang w:eastAsia="ar-SA"/>
        </w:rPr>
        <w:t xml:space="preserve">,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w:t>
      </w:r>
      <w:r w:rsidRPr="00DB38B7">
        <w:rPr>
          <w:rFonts w:ascii="Times New Roman" w:eastAsia="Times New Roman" w:hAnsi="Times New Roman" w:cs="Times New Roman"/>
          <w:bCs/>
          <w:sz w:val="24"/>
          <w:szCs w:val="24"/>
          <w:lang w:eastAsia="ar-SA"/>
        </w:rPr>
        <w:lastRenderedPageBreak/>
        <w:t>товаров не должны уступать качеству и соответствующим техническим и функциональным характеристикам товаров, указанных в договоре.</w:t>
      </w:r>
    </w:p>
    <w:p w14:paraId="189B1C2C" w14:textId="77777777" w:rsidR="00DB38B7" w:rsidRPr="00DB38B7"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4.14.8.</w:t>
      </w:r>
      <w:r w:rsidRPr="00DB38B7">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4.14.9. Документации.</w:t>
      </w:r>
    </w:p>
    <w:p w14:paraId="1194956F"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4.14.9.</w:t>
      </w:r>
      <w:r w:rsidRPr="00DB38B7">
        <w:rPr>
          <w:rFonts w:ascii="Times New Roman" w:eastAsia="Times New Roman" w:hAnsi="Times New Roman" w:cs="Times New Roman"/>
          <w:sz w:val="24"/>
          <w:szCs w:val="24"/>
          <w:lang w:eastAsia="ru-RU"/>
        </w:rPr>
        <w:t xml:space="preserve"> При заключении договора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Pr="00DB38B7">
        <w:rPr>
          <w:rFonts w:ascii="Times New Roman" w:eastAsia="Times New Roman" w:hAnsi="Times New Roman" w:cs="Times New Roman"/>
          <w:sz w:val="24"/>
          <w:szCs w:val="24"/>
          <w:lang w:eastAsia="ar-SA"/>
        </w:rPr>
        <w:t xml:space="preserve">конкурентных переговоров </w:t>
      </w:r>
      <w:r w:rsidRPr="00DB38B7">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19" w:name="_Toc429079284"/>
      <w:bookmarkStart w:id="320" w:name="_Toc483302532"/>
      <w:bookmarkStart w:id="321" w:name="_Toc483316566"/>
      <w:bookmarkStart w:id="322" w:name="_Toc491095917"/>
      <w:bookmarkStart w:id="323" w:name="_Toc536175375"/>
      <w:bookmarkStart w:id="324" w:name="_Toc536175869"/>
      <w:bookmarkStart w:id="325" w:name="_Toc24982190"/>
      <w:bookmarkStart w:id="326" w:name="_Toc24982407"/>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19"/>
      <w:bookmarkEnd w:id="320"/>
      <w:bookmarkEnd w:id="321"/>
      <w:bookmarkEnd w:id="322"/>
      <w:bookmarkEnd w:id="323"/>
      <w:bookmarkEnd w:id="324"/>
      <w:bookmarkEnd w:id="325"/>
      <w:bookmarkEnd w:id="326"/>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27" w:name="_Toc366761032"/>
      <w:bookmarkStart w:id="328" w:name="_Toc366762383"/>
      <w:bookmarkStart w:id="329" w:name="_Toc368061893"/>
      <w:bookmarkStart w:id="330" w:name="_Toc368062057"/>
      <w:bookmarkStart w:id="331" w:name="_Toc370824155"/>
      <w:bookmarkStart w:id="332" w:name="_Toc394314177"/>
      <w:bookmarkStart w:id="333" w:name="_Toc410044340"/>
      <w:bookmarkStart w:id="334" w:name="_Toc429079285"/>
      <w:bookmarkStart w:id="335" w:name="_Toc483302533"/>
      <w:bookmarkStart w:id="336" w:name="_Toc483316567"/>
      <w:bookmarkStart w:id="337" w:name="_Toc491095918"/>
      <w:bookmarkStart w:id="338" w:name="_Toc24982191"/>
      <w:bookmarkStart w:id="339" w:name="_Toc24982408"/>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327"/>
      <w:bookmarkEnd w:id="328"/>
      <w:bookmarkEnd w:id="329"/>
      <w:bookmarkEnd w:id="330"/>
      <w:bookmarkEnd w:id="331"/>
      <w:bookmarkEnd w:id="332"/>
      <w:bookmarkEnd w:id="333"/>
      <w:bookmarkEnd w:id="334"/>
      <w:bookmarkEnd w:id="335"/>
      <w:bookmarkEnd w:id="336"/>
      <w:bookmarkEnd w:id="337"/>
      <w:bookmarkEnd w:id="338"/>
      <w:bookmarkEnd w:id="339"/>
    </w:p>
    <w:p w14:paraId="1E362848" w14:textId="77777777" w:rsidR="00C0705B" w:rsidRDefault="00C0705B" w:rsidP="00C0705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bookmarkStart w:id="340" w:name="_Toc366762384"/>
      <w:bookmarkStart w:id="341" w:name="_Toc368061894"/>
      <w:bookmarkStart w:id="342" w:name="_Toc368062058"/>
      <w:bookmarkStart w:id="343" w:name="_Toc370824156"/>
      <w:bookmarkStart w:id="344" w:name="_Toc394314178"/>
      <w:bookmarkStart w:id="345" w:name="_Toc410044341"/>
      <w:bookmarkStart w:id="346" w:name="_Toc429079286"/>
      <w:bookmarkStart w:id="347" w:name="_Toc483302535"/>
      <w:bookmarkStart w:id="348" w:name="_Toc483316569"/>
      <w:bookmarkStart w:id="349" w:name="_Toc491095920"/>
      <w:r w:rsidRPr="00CC009F">
        <w:rPr>
          <w:rFonts w:ascii="Times New Roman" w:eastAsia="Times New Roman" w:hAnsi="Times New Roman" w:cs="Times New Roman"/>
          <w:sz w:val="24"/>
          <w:szCs w:val="24"/>
          <w:lang w:eastAsia="ru-RU"/>
        </w:rPr>
        <w:t>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конкурентных переговоров.</w:t>
      </w:r>
      <w:r>
        <w:rPr>
          <w:rFonts w:ascii="Times New Roman" w:eastAsia="Times New Roman" w:hAnsi="Times New Roman" w:cs="Times New Roman"/>
          <w:sz w:val="24"/>
          <w:szCs w:val="24"/>
          <w:lang w:eastAsia="ru-RU"/>
        </w:rPr>
        <w:t xml:space="preserve"> </w:t>
      </w:r>
    </w:p>
    <w:p w14:paraId="25BD85EA" w14:textId="77777777" w:rsidR="00B647E6" w:rsidRDefault="00B647E6"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C0705B">
      <w:pPr>
        <w:tabs>
          <w:tab w:val="left" w:pos="0"/>
        </w:tabs>
        <w:suppressAutoHyphens/>
        <w:autoSpaceDE w:val="0"/>
        <w:autoSpaceDN w:val="0"/>
        <w:adjustRightInd w:val="0"/>
        <w:spacing w:after="0" w:line="240" w:lineRule="atLeast"/>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40"/>
      <w:bookmarkEnd w:id="341"/>
      <w:bookmarkEnd w:id="342"/>
      <w:bookmarkEnd w:id="343"/>
      <w:bookmarkEnd w:id="344"/>
      <w:bookmarkEnd w:id="345"/>
      <w:bookmarkEnd w:id="346"/>
      <w:bookmarkEnd w:id="347"/>
      <w:bookmarkEnd w:id="348"/>
      <w:bookmarkEnd w:id="349"/>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50" w:name="_Toc366761033"/>
      <w:bookmarkStart w:id="351" w:name="_Toc24982409"/>
      <w:r w:rsidRPr="003A6FFF">
        <w:rPr>
          <w:rFonts w:ascii="Times New Roman" w:eastAsia="Times New Roman" w:hAnsi="Times New Roman" w:cs="Times New Roman"/>
          <w:b/>
          <w:bCs/>
          <w:sz w:val="24"/>
          <w:szCs w:val="24"/>
          <w:lang w:eastAsia="ar-SA"/>
        </w:rPr>
        <w:t>5. Техническое задание</w:t>
      </w:r>
      <w:bookmarkEnd w:id="350"/>
      <w:bookmarkEnd w:id="351"/>
      <w:r w:rsidRPr="006C3AEF">
        <w:rPr>
          <w:rFonts w:ascii="Times New Roman" w:eastAsia="Calibri" w:hAnsi="Times New Roman" w:cs="Times New Roman"/>
          <w:b/>
          <w:bCs/>
          <w:sz w:val="24"/>
          <w:szCs w:val="24"/>
        </w:rPr>
        <w:t xml:space="preserve">  </w:t>
      </w:r>
    </w:p>
    <w:p w14:paraId="447A0CD0" w14:textId="77777777" w:rsidR="006C3AEF" w:rsidRPr="00470565" w:rsidRDefault="006C3AEF" w:rsidP="00470565">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52" w:name="_Toc366762387"/>
    </w:p>
    <w:p w14:paraId="30DB3FA2" w14:textId="77777777" w:rsidR="00335489" w:rsidRDefault="00335489" w:rsidP="0033548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Технические требования к Продукции</w:t>
      </w:r>
    </w:p>
    <w:tbl>
      <w:tblPr>
        <w:tblW w:w="0" w:type="auto"/>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1135"/>
      </w:tblGrid>
      <w:tr w:rsidR="00F20A33" w:rsidRPr="00F20A33" w14:paraId="6F287A5F" w14:textId="77777777" w:rsidTr="00F20A33">
        <w:tc>
          <w:tcPr>
            <w:tcW w:w="4785" w:type="dxa"/>
            <w:tcBorders>
              <w:top w:val="single" w:sz="4" w:space="0" w:color="auto"/>
              <w:left w:val="single" w:sz="4" w:space="0" w:color="auto"/>
              <w:bottom w:val="single" w:sz="4" w:space="0" w:color="auto"/>
              <w:right w:val="single" w:sz="4" w:space="0" w:color="auto"/>
            </w:tcBorders>
            <w:hideMark/>
          </w:tcPr>
          <w:p w14:paraId="71BBC055"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Размер кусков (мм)</w:t>
            </w:r>
          </w:p>
        </w:tc>
        <w:tc>
          <w:tcPr>
            <w:tcW w:w="1135" w:type="dxa"/>
            <w:tcBorders>
              <w:top w:val="single" w:sz="4" w:space="0" w:color="auto"/>
              <w:left w:val="single" w:sz="4" w:space="0" w:color="auto"/>
              <w:bottom w:val="single" w:sz="4" w:space="0" w:color="auto"/>
              <w:right w:val="single" w:sz="4" w:space="0" w:color="auto"/>
            </w:tcBorders>
            <w:hideMark/>
          </w:tcPr>
          <w:p w14:paraId="4ACE809A"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13-50</w:t>
            </w:r>
          </w:p>
        </w:tc>
      </w:tr>
      <w:tr w:rsidR="00F20A33" w:rsidRPr="00F20A33" w14:paraId="2A81CA69" w14:textId="77777777" w:rsidTr="00F20A33">
        <w:tc>
          <w:tcPr>
            <w:tcW w:w="4785" w:type="dxa"/>
            <w:tcBorders>
              <w:top w:val="single" w:sz="4" w:space="0" w:color="auto"/>
              <w:left w:val="single" w:sz="4" w:space="0" w:color="auto"/>
              <w:bottom w:val="single" w:sz="4" w:space="0" w:color="auto"/>
              <w:right w:val="single" w:sz="4" w:space="0" w:color="auto"/>
            </w:tcBorders>
            <w:hideMark/>
          </w:tcPr>
          <w:p w14:paraId="7EEB73F6"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Низшая теплота сгорания, не менее (Ккал/кг)</w:t>
            </w:r>
          </w:p>
        </w:tc>
        <w:tc>
          <w:tcPr>
            <w:tcW w:w="1135" w:type="dxa"/>
            <w:tcBorders>
              <w:top w:val="single" w:sz="4" w:space="0" w:color="auto"/>
              <w:left w:val="single" w:sz="4" w:space="0" w:color="auto"/>
              <w:bottom w:val="single" w:sz="4" w:space="0" w:color="auto"/>
              <w:right w:val="single" w:sz="4" w:space="0" w:color="auto"/>
            </w:tcBorders>
            <w:hideMark/>
          </w:tcPr>
          <w:p w14:paraId="29CCA279"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5000</w:t>
            </w:r>
          </w:p>
        </w:tc>
      </w:tr>
      <w:tr w:rsidR="00F20A33" w:rsidRPr="00F20A33" w14:paraId="6B9229C3" w14:textId="77777777" w:rsidTr="00F20A33">
        <w:tc>
          <w:tcPr>
            <w:tcW w:w="4785" w:type="dxa"/>
            <w:tcBorders>
              <w:top w:val="single" w:sz="4" w:space="0" w:color="auto"/>
              <w:left w:val="single" w:sz="4" w:space="0" w:color="auto"/>
              <w:bottom w:val="single" w:sz="4" w:space="0" w:color="auto"/>
              <w:right w:val="single" w:sz="4" w:space="0" w:color="auto"/>
            </w:tcBorders>
            <w:hideMark/>
          </w:tcPr>
          <w:p w14:paraId="503ED870"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Массовая доля серы не более (%)</w:t>
            </w:r>
          </w:p>
        </w:tc>
        <w:tc>
          <w:tcPr>
            <w:tcW w:w="1135" w:type="dxa"/>
            <w:tcBorders>
              <w:top w:val="single" w:sz="4" w:space="0" w:color="auto"/>
              <w:left w:val="single" w:sz="4" w:space="0" w:color="auto"/>
              <w:bottom w:val="single" w:sz="4" w:space="0" w:color="auto"/>
              <w:right w:val="single" w:sz="4" w:space="0" w:color="auto"/>
            </w:tcBorders>
            <w:hideMark/>
          </w:tcPr>
          <w:p w14:paraId="160226AB"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4,5</w:t>
            </w:r>
          </w:p>
        </w:tc>
      </w:tr>
      <w:tr w:rsidR="00F20A33" w:rsidRPr="00F20A33" w14:paraId="5EE3718F" w14:textId="77777777" w:rsidTr="00F20A33">
        <w:tc>
          <w:tcPr>
            <w:tcW w:w="4785" w:type="dxa"/>
            <w:tcBorders>
              <w:top w:val="single" w:sz="4" w:space="0" w:color="auto"/>
              <w:left w:val="single" w:sz="4" w:space="0" w:color="auto"/>
              <w:bottom w:val="single" w:sz="4" w:space="0" w:color="auto"/>
              <w:right w:val="single" w:sz="4" w:space="0" w:color="auto"/>
            </w:tcBorders>
            <w:hideMark/>
          </w:tcPr>
          <w:p w14:paraId="61590E28"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Влага, не более (%)</w:t>
            </w:r>
          </w:p>
        </w:tc>
        <w:tc>
          <w:tcPr>
            <w:tcW w:w="1135" w:type="dxa"/>
            <w:tcBorders>
              <w:top w:val="single" w:sz="4" w:space="0" w:color="auto"/>
              <w:left w:val="single" w:sz="4" w:space="0" w:color="auto"/>
              <w:bottom w:val="single" w:sz="4" w:space="0" w:color="auto"/>
              <w:right w:val="single" w:sz="4" w:space="0" w:color="auto"/>
            </w:tcBorders>
            <w:hideMark/>
          </w:tcPr>
          <w:p w14:paraId="3080F929"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23</w:t>
            </w:r>
          </w:p>
        </w:tc>
      </w:tr>
      <w:tr w:rsidR="00F20A33" w:rsidRPr="00F20A33" w14:paraId="37584865" w14:textId="77777777" w:rsidTr="00F20A33">
        <w:tc>
          <w:tcPr>
            <w:tcW w:w="4785" w:type="dxa"/>
            <w:tcBorders>
              <w:top w:val="single" w:sz="4" w:space="0" w:color="auto"/>
              <w:left w:val="single" w:sz="4" w:space="0" w:color="auto"/>
              <w:bottom w:val="single" w:sz="4" w:space="0" w:color="auto"/>
              <w:right w:val="single" w:sz="4" w:space="0" w:color="auto"/>
            </w:tcBorders>
            <w:hideMark/>
          </w:tcPr>
          <w:p w14:paraId="568868B8"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Зольность, не более (%)</w:t>
            </w:r>
          </w:p>
        </w:tc>
        <w:tc>
          <w:tcPr>
            <w:tcW w:w="1135" w:type="dxa"/>
            <w:tcBorders>
              <w:top w:val="single" w:sz="4" w:space="0" w:color="auto"/>
              <w:left w:val="single" w:sz="4" w:space="0" w:color="auto"/>
              <w:bottom w:val="single" w:sz="4" w:space="0" w:color="auto"/>
              <w:right w:val="single" w:sz="4" w:space="0" w:color="auto"/>
            </w:tcBorders>
            <w:hideMark/>
          </w:tcPr>
          <w:p w14:paraId="4A2638A7"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45</w:t>
            </w:r>
          </w:p>
        </w:tc>
      </w:tr>
      <w:tr w:rsidR="00F20A33" w:rsidRPr="00F20A33" w14:paraId="3D645120" w14:textId="77777777" w:rsidTr="00F20A33">
        <w:tc>
          <w:tcPr>
            <w:tcW w:w="4785" w:type="dxa"/>
            <w:tcBorders>
              <w:top w:val="single" w:sz="4" w:space="0" w:color="auto"/>
              <w:left w:val="single" w:sz="4" w:space="0" w:color="auto"/>
              <w:bottom w:val="single" w:sz="4" w:space="0" w:color="auto"/>
              <w:right w:val="single" w:sz="4" w:space="0" w:color="auto"/>
            </w:tcBorders>
            <w:hideMark/>
          </w:tcPr>
          <w:p w14:paraId="50DE097B"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Массовая доля хлора, не более (%)</w:t>
            </w:r>
          </w:p>
        </w:tc>
        <w:tc>
          <w:tcPr>
            <w:tcW w:w="1135" w:type="dxa"/>
            <w:tcBorders>
              <w:top w:val="single" w:sz="4" w:space="0" w:color="auto"/>
              <w:left w:val="single" w:sz="4" w:space="0" w:color="auto"/>
              <w:bottom w:val="single" w:sz="4" w:space="0" w:color="auto"/>
              <w:right w:val="single" w:sz="4" w:space="0" w:color="auto"/>
            </w:tcBorders>
            <w:hideMark/>
          </w:tcPr>
          <w:p w14:paraId="711E95C3"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0,6</w:t>
            </w:r>
          </w:p>
        </w:tc>
      </w:tr>
      <w:tr w:rsidR="00F20A33" w:rsidRPr="00F20A33" w14:paraId="22134DB0" w14:textId="77777777" w:rsidTr="00F20A33">
        <w:tc>
          <w:tcPr>
            <w:tcW w:w="4785" w:type="dxa"/>
            <w:tcBorders>
              <w:top w:val="single" w:sz="4" w:space="0" w:color="auto"/>
              <w:left w:val="single" w:sz="4" w:space="0" w:color="auto"/>
              <w:bottom w:val="single" w:sz="4" w:space="0" w:color="auto"/>
              <w:right w:val="single" w:sz="4" w:space="0" w:color="auto"/>
            </w:tcBorders>
            <w:hideMark/>
          </w:tcPr>
          <w:p w14:paraId="4C89190F"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Массовая доля мышьяка, не более (%)</w:t>
            </w:r>
          </w:p>
        </w:tc>
        <w:tc>
          <w:tcPr>
            <w:tcW w:w="1135" w:type="dxa"/>
            <w:tcBorders>
              <w:top w:val="single" w:sz="4" w:space="0" w:color="auto"/>
              <w:left w:val="single" w:sz="4" w:space="0" w:color="auto"/>
              <w:bottom w:val="single" w:sz="4" w:space="0" w:color="auto"/>
              <w:right w:val="single" w:sz="4" w:space="0" w:color="auto"/>
            </w:tcBorders>
            <w:hideMark/>
          </w:tcPr>
          <w:p w14:paraId="42932586"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0,02</w:t>
            </w:r>
          </w:p>
        </w:tc>
      </w:tr>
      <w:tr w:rsidR="00F20A33" w:rsidRPr="00F20A33" w14:paraId="08DA70F1" w14:textId="77777777" w:rsidTr="00F20A33">
        <w:tc>
          <w:tcPr>
            <w:tcW w:w="4785" w:type="dxa"/>
            <w:tcBorders>
              <w:top w:val="single" w:sz="4" w:space="0" w:color="auto"/>
              <w:left w:val="single" w:sz="4" w:space="0" w:color="auto"/>
              <w:bottom w:val="single" w:sz="4" w:space="0" w:color="auto"/>
              <w:right w:val="single" w:sz="4" w:space="0" w:color="auto"/>
            </w:tcBorders>
            <w:hideMark/>
          </w:tcPr>
          <w:p w14:paraId="599821C4"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sz w:val="24"/>
                <w:szCs w:val="24"/>
                <w:lang w:eastAsia="ru-RU"/>
              </w:rPr>
              <w:t>Выход летучих веществ не более (%)</w:t>
            </w:r>
          </w:p>
        </w:tc>
        <w:tc>
          <w:tcPr>
            <w:tcW w:w="1135" w:type="dxa"/>
            <w:tcBorders>
              <w:top w:val="single" w:sz="4" w:space="0" w:color="auto"/>
              <w:left w:val="single" w:sz="4" w:space="0" w:color="auto"/>
              <w:bottom w:val="single" w:sz="4" w:space="0" w:color="auto"/>
              <w:right w:val="single" w:sz="4" w:space="0" w:color="auto"/>
            </w:tcBorders>
            <w:hideMark/>
          </w:tcPr>
          <w:p w14:paraId="3C544B53"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48</w:t>
            </w:r>
          </w:p>
        </w:tc>
      </w:tr>
    </w:tbl>
    <w:p w14:paraId="00799524" w14:textId="77777777" w:rsidR="00335489" w:rsidRPr="0049013E" w:rsidRDefault="00335489" w:rsidP="00335489">
      <w:pPr>
        <w:spacing w:after="0" w:line="240" w:lineRule="auto"/>
        <w:ind w:firstLine="709"/>
        <w:jc w:val="center"/>
        <w:rPr>
          <w:rFonts w:ascii="Times New Roman" w:eastAsia="Times New Roman" w:hAnsi="Times New Roman" w:cs="Times New Roman"/>
          <w:b/>
          <w:sz w:val="24"/>
          <w:szCs w:val="24"/>
          <w:lang w:eastAsia="ru-RU"/>
        </w:rPr>
      </w:pPr>
    </w:p>
    <w:p w14:paraId="3250C317" w14:textId="77777777" w:rsidR="00F20A33" w:rsidRPr="00F20A33" w:rsidRDefault="00F20A33" w:rsidP="00F20A33">
      <w:pPr>
        <w:spacing w:after="0" w:line="240" w:lineRule="auto"/>
        <w:ind w:firstLine="709"/>
        <w:jc w:val="both"/>
        <w:rPr>
          <w:rFonts w:ascii="Times New Roman" w:eastAsia="Times New Roman" w:hAnsi="Times New Roman" w:cs="Times New Roman"/>
          <w:sz w:val="24"/>
          <w:szCs w:val="24"/>
          <w:lang w:eastAsia="ru-RU"/>
        </w:rPr>
      </w:pPr>
      <w:r w:rsidRPr="00F20A33">
        <w:rPr>
          <w:rFonts w:ascii="Times New Roman" w:eastAsia="Times New Roman" w:hAnsi="Times New Roman" w:cs="Times New Roman"/>
          <w:sz w:val="24"/>
          <w:szCs w:val="24"/>
          <w:lang w:eastAsia="ru-RU"/>
        </w:rPr>
        <w:t>Продукция должна быть расфасована в мягкие контейнеры типа Биг-</w:t>
      </w:r>
      <w:proofErr w:type="spellStart"/>
      <w:r w:rsidRPr="00F20A33">
        <w:rPr>
          <w:rFonts w:ascii="Times New Roman" w:eastAsia="Times New Roman" w:hAnsi="Times New Roman" w:cs="Times New Roman"/>
          <w:sz w:val="24"/>
          <w:szCs w:val="24"/>
          <w:lang w:eastAsia="ru-RU"/>
        </w:rPr>
        <w:t>Бэг</w:t>
      </w:r>
      <w:proofErr w:type="spellEnd"/>
      <w:r w:rsidRPr="00F20A33">
        <w:rPr>
          <w:rFonts w:ascii="Times New Roman" w:eastAsia="Times New Roman" w:hAnsi="Times New Roman" w:cs="Times New Roman"/>
          <w:sz w:val="24"/>
          <w:szCs w:val="24"/>
          <w:lang w:eastAsia="ru-RU"/>
        </w:rPr>
        <w:t xml:space="preserve"> (МКР – </w:t>
      </w:r>
      <w:proofErr w:type="spellStart"/>
      <w:r w:rsidRPr="00F20A33">
        <w:rPr>
          <w:rFonts w:ascii="Times New Roman" w:eastAsia="Times New Roman" w:hAnsi="Times New Roman" w:cs="Times New Roman"/>
          <w:sz w:val="24"/>
          <w:szCs w:val="24"/>
          <w:lang w:eastAsia="ru-RU"/>
        </w:rPr>
        <w:t>четырехлямочный</w:t>
      </w:r>
      <w:proofErr w:type="spellEnd"/>
      <w:r w:rsidRPr="00F20A33">
        <w:rPr>
          <w:rFonts w:ascii="Times New Roman" w:eastAsia="Times New Roman" w:hAnsi="Times New Roman" w:cs="Times New Roman"/>
          <w:sz w:val="24"/>
          <w:szCs w:val="24"/>
          <w:lang w:eastAsia="ru-RU"/>
        </w:rPr>
        <w:t>) вместимостью 1000-1200 кг.</w:t>
      </w:r>
    </w:p>
    <w:p w14:paraId="5F592212" w14:textId="77777777" w:rsidR="00F20A33" w:rsidRPr="00F20A33" w:rsidRDefault="00F20A33" w:rsidP="00F20A33">
      <w:pPr>
        <w:spacing w:after="0" w:line="240" w:lineRule="auto"/>
        <w:ind w:firstLine="709"/>
        <w:jc w:val="both"/>
        <w:rPr>
          <w:rFonts w:ascii="Times New Roman" w:eastAsia="Times New Roman" w:hAnsi="Times New Roman" w:cs="Times New Roman"/>
          <w:b/>
          <w:sz w:val="24"/>
          <w:szCs w:val="24"/>
          <w:lang w:eastAsia="ru-RU"/>
        </w:rPr>
      </w:pPr>
      <w:r w:rsidRPr="00F20A33">
        <w:rPr>
          <w:rFonts w:ascii="Times New Roman" w:eastAsia="Times New Roman" w:hAnsi="Times New Roman" w:cs="Times New Roman"/>
          <w:sz w:val="24"/>
          <w:szCs w:val="24"/>
          <w:lang w:eastAsia="ru-RU"/>
        </w:rPr>
        <w:t>Соответствие ГОСТ 32464-2013.</w:t>
      </w:r>
    </w:p>
    <w:p w14:paraId="797CE8C6" w14:textId="77777777" w:rsidR="00F20A33" w:rsidRPr="00F20A33" w:rsidRDefault="00F20A33" w:rsidP="00F20A33">
      <w:pPr>
        <w:spacing w:after="0" w:line="240" w:lineRule="auto"/>
        <w:ind w:firstLine="709"/>
        <w:jc w:val="both"/>
        <w:rPr>
          <w:rFonts w:ascii="Times New Roman" w:eastAsia="Times New Roman" w:hAnsi="Times New Roman" w:cs="Times New Roman"/>
          <w:sz w:val="24"/>
          <w:szCs w:val="24"/>
          <w:lang w:eastAsia="ru-RU"/>
        </w:rPr>
      </w:pPr>
      <w:r w:rsidRPr="00F20A33">
        <w:rPr>
          <w:rFonts w:ascii="Times New Roman" w:eastAsia="Times New Roman" w:hAnsi="Times New Roman" w:cs="Times New Roman"/>
          <w:b/>
          <w:sz w:val="24"/>
          <w:szCs w:val="24"/>
          <w:lang w:eastAsia="ru-RU"/>
        </w:rPr>
        <w:t xml:space="preserve">Требования к размерам: </w:t>
      </w:r>
      <w:r w:rsidRPr="00F20A33">
        <w:rPr>
          <w:rFonts w:ascii="Times New Roman" w:eastAsia="Times New Roman" w:hAnsi="Times New Roman" w:cs="Times New Roman"/>
          <w:sz w:val="24"/>
          <w:szCs w:val="24"/>
          <w:lang w:eastAsia="ru-RU"/>
        </w:rPr>
        <w:t>размер кусков должен соответствовать требованиям ГОСТ 19242-73 «Классификация углей по размеру кусков»: фракция 13-50 мм.</w:t>
      </w:r>
    </w:p>
    <w:p w14:paraId="62671326" w14:textId="47FAE4C6" w:rsidR="00335489" w:rsidRDefault="00F20A33" w:rsidP="00F20A33">
      <w:pPr>
        <w:spacing w:after="0" w:line="240" w:lineRule="auto"/>
        <w:ind w:firstLine="709"/>
        <w:jc w:val="both"/>
        <w:rPr>
          <w:rFonts w:ascii="Times New Roman" w:eastAsia="Times New Roman" w:hAnsi="Times New Roman" w:cs="Times New Roman"/>
          <w:sz w:val="24"/>
          <w:szCs w:val="24"/>
          <w:lang w:eastAsia="ru-RU"/>
        </w:rPr>
      </w:pPr>
      <w:r w:rsidRPr="00F20A33">
        <w:rPr>
          <w:rFonts w:ascii="Times New Roman" w:eastAsia="Times New Roman" w:hAnsi="Times New Roman" w:cs="Times New Roman"/>
          <w:b/>
          <w:sz w:val="24"/>
          <w:szCs w:val="24"/>
          <w:lang w:eastAsia="ru-RU"/>
        </w:rPr>
        <w:t xml:space="preserve">Требования безопасности согласно: </w:t>
      </w:r>
      <w:r w:rsidRPr="00F20A33">
        <w:rPr>
          <w:rFonts w:ascii="Times New Roman" w:eastAsia="Times New Roman" w:hAnsi="Times New Roman" w:cs="Times New Roman"/>
          <w:sz w:val="24"/>
          <w:szCs w:val="24"/>
          <w:lang w:eastAsia="ru-RU"/>
        </w:rPr>
        <w:t>ГОСТ 32464-2013</w:t>
      </w: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53" w:name="_Toc536175873"/>
      <w:bookmarkStart w:id="354" w:name="_Toc24982410"/>
      <w:bookmarkEnd w:id="352"/>
      <w:r w:rsidRPr="00DB38B7">
        <w:rPr>
          <w:rFonts w:ascii="Times New Roman" w:eastAsia="Times New Roman" w:hAnsi="Times New Roman" w:cs="Times New Roman"/>
          <w:b/>
          <w:bCs/>
          <w:sz w:val="24"/>
          <w:szCs w:val="24"/>
          <w:lang w:eastAsia="ar-SA"/>
        </w:rPr>
        <w:lastRenderedPageBreak/>
        <w:t xml:space="preserve">Приложение № 1 </w:t>
      </w:r>
      <w:r w:rsidRPr="00DB38B7">
        <w:rPr>
          <w:rFonts w:ascii="Times New Roman" w:eastAsia="Calibri" w:hAnsi="Times New Roman" w:cs="Times New Roman"/>
          <w:b/>
          <w:sz w:val="24"/>
          <w:szCs w:val="24"/>
          <w:lang w:eastAsia="ar-SA"/>
        </w:rPr>
        <w:t>к Документации</w:t>
      </w:r>
      <w:bookmarkEnd w:id="353"/>
      <w:bookmarkEnd w:id="354"/>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39EE915B" w14:textId="77777777" w:rsidR="00DB38B7" w:rsidRPr="00DB38B7" w:rsidRDefault="00DB38B7" w:rsidP="00DB38B7">
            <w:pPr>
              <w:rPr>
                <w:rFonts w:ascii="Times New Roman" w:hAnsi="Times New Roman"/>
                <w:sz w:val="24"/>
                <w:szCs w:val="24"/>
                <w:lang w:eastAsia="ar-SA"/>
              </w:rPr>
            </w:pPr>
            <w:bookmarkStart w:id="355" w:name="_Toc483302538"/>
            <w:bookmarkStart w:id="356" w:name="_Toc483316572"/>
            <w:bookmarkStart w:id="357" w:name="_Toc491095923"/>
            <w:r w:rsidRPr="00DB38B7">
              <w:rPr>
                <w:rFonts w:ascii="Times New Roman" w:hAnsi="Times New Roman"/>
                <w:sz w:val="24"/>
                <w:szCs w:val="24"/>
                <w:lang w:eastAsia="ar-SA"/>
              </w:rPr>
              <w:t>о проведении конкурентных переговоров</w:t>
            </w:r>
            <w:bookmarkEnd w:id="355"/>
            <w:bookmarkEnd w:id="356"/>
            <w:bookmarkEnd w:id="357"/>
          </w:p>
          <w:p w14:paraId="104B3571" w14:textId="048DC400" w:rsidR="00DB38B7" w:rsidRPr="00DB38B7" w:rsidRDefault="00DB38B7" w:rsidP="00DB38B7">
            <w:pPr>
              <w:rPr>
                <w:rFonts w:ascii="Times New Roman" w:hAnsi="Times New Roman"/>
                <w:sz w:val="24"/>
                <w:szCs w:val="24"/>
                <w:lang w:eastAsia="ar-SA"/>
              </w:rPr>
            </w:pPr>
            <w:bookmarkStart w:id="358" w:name="_Toc483302539"/>
            <w:bookmarkStart w:id="359" w:name="_Toc483316573"/>
            <w:bookmarkStart w:id="360"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9D6B42">
              <w:rPr>
                <w:rFonts w:ascii="Times New Roman" w:hAnsi="Times New Roman"/>
                <w:bCs/>
                <w:sz w:val="24"/>
                <w:szCs w:val="24"/>
                <w:lang w:eastAsia="ar-SA"/>
              </w:rPr>
              <w:t>поставки</w:t>
            </w:r>
            <w:r w:rsidRPr="00DB38B7">
              <w:rPr>
                <w:rFonts w:ascii="Times New Roman" w:hAnsi="Times New Roman"/>
                <w:sz w:val="24"/>
                <w:szCs w:val="24"/>
                <w:lang w:eastAsia="ar-SA"/>
              </w:rPr>
              <w:t xml:space="preserve"> </w:t>
            </w:r>
            <w:r w:rsidR="00BE7918">
              <w:rPr>
                <w:rFonts w:ascii="Times New Roman" w:hAnsi="Times New Roman"/>
                <w:sz w:val="24"/>
                <w:szCs w:val="24"/>
                <w:lang w:eastAsia="ar-SA"/>
              </w:rPr>
              <w:t xml:space="preserve">угля марки </w:t>
            </w:r>
            <w:r w:rsidR="00A42B91">
              <w:rPr>
                <w:rFonts w:ascii="Times New Roman" w:hAnsi="Times New Roman"/>
                <w:sz w:val="24"/>
                <w:szCs w:val="24"/>
                <w:lang w:eastAsia="ar-SA"/>
              </w:rPr>
              <w:t>3БОМ</w:t>
            </w:r>
            <w:bookmarkEnd w:id="358"/>
            <w:bookmarkEnd w:id="359"/>
            <w:bookmarkEnd w:id="360"/>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138EE687" w14:textId="720BB4AD" w:rsidR="00DB38B7" w:rsidRPr="00DB38B7" w:rsidRDefault="00622FDD"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 xml:space="preserve"> </w:t>
      </w:r>
      <w:r w:rsidR="00DB38B7" w:rsidRPr="00DB38B7">
        <w:rPr>
          <w:rFonts w:ascii="Times New Roman" w:eastAsia="Times New Roman" w:hAnsi="Times New Roman"/>
          <w:sz w:val="24"/>
          <w:szCs w:val="20"/>
          <w:lang w:eastAsia="ar-SA"/>
        </w:rPr>
        <w:t>«_____»_______________ года</w:t>
      </w:r>
    </w:p>
    <w:p w14:paraId="6C2E977E"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№________________________</w:t>
      </w:r>
    </w:p>
    <w:p w14:paraId="52769D6E" w14:textId="77777777" w:rsidR="00DB38B7" w:rsidRPr="00DB38B7" w:rsidRDefault="00DB38B7" w:rsidP="00DB38B7">
      <w:pPr>
        <w:suppressAutoHyphens/>
        <w:spacing w:after="0" w:line="240" w:lineRule="auto"/>
        <w:ind w:right="5243" w:firstLine="567"/>
        <w:jc w:val="both"/>
        <w:rPr>
          <w:rFonts w:ascii="Times New Roman" w:eastAsia="Times New Roman" w:hAnsi="Times New Roman"/>
          <w:sz w:val="24"/>
          <w:szCs w:val="20"/>
          <w:lang w:eastAsia="ar-SA"/>
        </w:rPr>
      </w:pPr>
    </w:p>
    <w:p w14:paraId="2B826B17"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DB38B7">
        <w:rPr>
          <w:rFonts w:ascii="Times New Roman" w:eastAsia="Times New Roman" w:hAnsi="Times New Roman"/>
          <w:b/>
          <w:sz w:val="24"/>
          <w:szCs w:val="24"/>
          <w:lang w:eastAsia="ar-SA"/>
        </w:rPr>
        <w:t>Письмо о подаче оферты</w:t>
      </w:r>
    </w:p>
    <w:p w14:paraId="45531AEF"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203D2AE7" w14:textId="4ADAFEC9"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в единой информационной системе в сфере закупок товаров, работ, услуг </w:t>
      </w:r>
      <w:r w:rsidRPr="00DB38B7">
        <w:rPr>
          <w:rFonts w:ascii="Times New Roman" w:eastAsia="Times New Roman" w:hAnsi="Times New Roman"/>
          <w:sz w:val="24"/>
          <w:szCs w:val="24"/>
          <w:lang w:eastAsia="ar-SA"/>
        </w:rPr>
        <w:t>(</w:t>
      </w:r>
      <w:hyperlink r:id="rId16" w:history="1">
        <w:r w:rsidRPr="00DB38B7">
          <w:rPr>
            <w:rFonts w:ascii="Times New Roman" w:eastAsia="Times New Roman" w:hAnsi="Times New Roman"/>
            <w:color w:val="0000FF"/>
            <w:sz w:val="24"/>
            <w:szCs w:val="24"/>
            <w:u w:val="single"/>
            <w:lang w:val="en-US" w:eastAsia="ar-SA"/>
          </w:rPr>
          <w:t>www</w:t>
        </w:r>
        <w:r w:rsidRPr="00DB38B7">
          <w:rPr>
            <w:rFonts w:ascii="Times New Roman" w:eastAsia="Times New Roman" w:hAnsi="Times New Roman"/>
            <w:color w:val="0000FF"/>
            <w:sz w:val="24"/>
            <w:szCs w:val="24"/>
            <w:u w:val="single"/>
            <w:lang w:eastAsia="ar-SA"/>
          </w:rPr>
          <w:t>.zakupki.gov.ru</w:t>
        </w:r>
      </w:hyperlink>
      <w:r w:rsidRPr="00DB38B7">
        <w:rPr>
          <w:rFonts w:ascii="Times New Roman" w:eastAsia="Times New Roman" w:hAnsi="Times New Roman"/>
          <w:color w:val="0000FF"/>
          <w:sz w:val="24"/>
          <w:szCs w:val="24"/>
          <w:u w:val="single"/>
          <w:lang w:eastAsia="ar-SA"/>
        </w:rPr>
        <w:t>)</w:t>
      </w:r>
      <w:r w:rsidRPr="00DB38B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Pr="00DB38B7">
        <w:rPr>
          <w:rFonts w:ascii="Times New Roman" w:eastAsia="Times New Roman" w:hAnsi="Times New Roman" w:cs="Times New Roman"/>
          <w:bCs/>
          <w:sz w:val="24"/>
          <w:szCs w:val="24"/>
          <w:lang w:eastAsia="ar-SA"/>
        </w:rPr>
        <w:t>на право заключения договора</w:t>
      </w:r>
      <w:r w:rsidR="009D6B42">
        <w:rPr>
          <w:rFonts w:ascii="Times New Roman" w:eastAsia="Times New Roman" w:hAnsi="Times New Roman" w:cs="Times New Roman"/>
          <w:bCs/>
          <w:sz w:val="24"/>
          <w:szCs w:val="24"/>
          <w:lang w:eastAsia="ar-SA"/>
        </w:rPr>
        <w:t xml:space="preserve"> поставки</w:t>
      </w:r>
      <w:r w:rsidRPr="00DB38B7">
        <w:rPr>
          <w:rFonts w:ascii="Times New Roman" w:eastAsia="Times New Roman" w:hAnsi="Times New Roman" w:cs="Times New Roman"/>
          <w:sz w:val="24"/>
          <w:szCs w:val="24"/>
          <w:lang w:eastAsia="ar-SA"/>
        </w:rPr>
        <w:t xml:space="preserve"> </w:t>
      </w:r>
      <w:r w:rsidR="00335489">
        <w:rPr>
          <w:rFonts w:ascii="Times New Roman" w:hAnsi="Times New Roman"/>
          <w:sz w:val="24"/>
          <w:szCs w:val="24"/>
          <w:lang w:eastAsia="ar-SA"/>
        </w:rPr>
        <w:t xml:space="preserve">угля марки </w:t>
      </w:r>
      <w:r w:rsidR="00A42B91">
        <w:rPr>
          <w:rFonts w:ascii="Times New Roman" w:hAnsi="Times New Roman"/>
          <w:sz w:val="24"/>
          <w:szCs w:val="24"/>
          <w:lang w:eastAsia="ar-SA"/>
        </w:rPr>
        <w:t>3БОМ</w:t>
      </w:r>
      <w:r w:rsidRPr="003A6FFF">
        <w:rPr>
          <w:rFonts w:ascii="Times New Roman" w:eastAsia="Times New Roman" w:hAnsi="Times New Roman" w:cs="Times New Roman"/>
          <w:sz w:val="24"/>
          <w:szCs w:val="24"/>
          <w:lang w:eastAsia="ar-SA"/>
        </w:rPr>
        <w:t>, и принимая установленные в</w:t>
      </w:r>
      <w:r w:rsidRPr="00DB38B7">
        <w:rPr>
          <w:rFonts w:ascii="Times New Roman" w:eastAsia="Times New Roman" w:hAnsi="Times New Roman" w:cs="Times New Roman"/>
          <w:sz w:val="24"/>
          <w:szCs w:val="24"/>
          <w:lang w:eastAsia="ar-SA"/>
        </w:rPr>
        <w:t xml:space="preserve"> них требования и условия конкурентных переговоров,</w:t>
      </w:r>
    </w:p>
    <w:p w14:paraId="65A39EDB"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1122793"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40852172" w14:textId="77777777" w:rsidR="00DB38B7" w:rsidRPr="00DB38B7" w:rsidRDefault="00DB38B7" w:rsidP="00DB38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14:paraId="4E60F39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86DFE9C"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зарегистрированное по адресу:</w:t>
      </w:r>
    </w:p>
    <w:p w14:paraId="2ECD9232"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F6E54D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66B8A8CB"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(юридический адрес Участника закупки)</w:t>
      </w:r>
    </w:p>
    <w:p w14:paraId="55306FE7"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E41C9EF" w14:textId="4F1A1AB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направляет в ваш адрес заявку на участие</w:t>
      </w:r>
      <w:r w:rsidRPr="00DB38B7">
        <w:rPr>
          <w:rFonts w:ascii="Times New Roman" w:eastAsia="Times New Roman" w:hAnsi="Times New Roman" w:cs="Times New Roman"/>
          <w:sz w:val="24"/>
          <w:szCs w:val="24"/>
          <w:lang w:eastAsia="ar-SA"/>
        </w:rPr>
        <w:t xml:space="preserve"> в конкурентных переговорах и предлагает заключить Договор </w:t>
      </w:r>
      <w:r w:rsidRPr="00DB38B7">
        <w:rPr>
          <w:rFonts w:ascii="Times New Roman" w:eastAsia="Times New Roman" w:hAnsi="Times New Roman" w:cs="Times New Roman"/>
          <w:snapToGrid w:val="0"/>
          <w:sz w:val="24"/>
          <w:szCs w:val="24"/>
          <w:lang w:eastAsia="ru-RU"/>
        </w:rPr>
        <w:t xml:space="preserve">поставки </w:t>
      </w:r>
      <w:r w:rsidR="00335489">
        <w:rPr>
          <w:rFonts w:ascii="Times New Roman" w:hAnsi="Times New Roman"/>
          <w:sz w:val="24"/>
          <w:szCs w:val="24"/>
          <w:lang w:eastAsia="ar-SA"/>
        </w:rPr>
        <w:t xml:space="preserve">угля марки </w:t>
      </w:r>
      <w:r w:rsidR="00A42B91">
        <w:rPr>
          <w:rFonts w:ascii="Times New Roman" w:hAnsi="Times New Roman"/>
          <w:sz w:val="24"/>
          <w:szCs w:val="24"/>
          <w:lang w:eastAsia="ar-SA"/>
        </w:rPr>
        <w:t>3БОМ</w:t>
      </w:r>
      <w:r w:rsidRPr="00DB38B7">
        <w:rPr>
          <w:rFonts w:ascii="Times New Roman" w:eastAsia="Times New Roman" w:hAnsi="Times New Roman" w:cs="Times New Roman"/>
          <w:sz w:val="24"/>
          <w:szCs w:val="24"/>
          <w:lang w:eastAsia="ar-SA"/>
        </w:rPr>
        <w:t xml:space="preserve"> на условиях и в соответствии с Приложениями к настоящему письму на общую сумму:</w:t>
      </w:r>
    </w:p>
    <w:p w14:paraId="7CECA79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DB38B7" w:rsidRPr="00DB38B7" w14:paraId="232F166B" w14:textId="77777777" w:rsidTr="00527FCF">
        <w:trPr>
          <w:cantSplit/>
        </w:trPr>
        <w:tc>
          <w:tcPr>
            <w:tcW w:w="5184" w:type="dxa"/>
            <w:hideMark/>
          </w:tcPr>
          <w:p w14:paraId="1DE56C6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057C4F50"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0CFB63C4"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(стоимость, рублей, без НДС)</w:t>
            </w:r>
          </w:p>
        </w:tc>
      </w:tr>
      <w:tr w:rsidR="00DB38B7" w:rsidRPr="00DB38B7" w14:paraId="0A2F3C7C" w14:textId="77777777" w:rsidTr="00527FCF">
        <w:trPr>
          <w:cantSplit/>
        </w:trPr>
        <w:tc>
          <w:tcPr>
            <w:tcW w:w="5184" w:type="dxa"/>
            <w:hideMark/>
          </w:tcPr>
          <w:p w14:paraId="607BD3E5"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кроме того НДС</w:t>
            </w:r>
            <w:r w:rsidR="00D239EF">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руб.</w:t>
            </w:r>
          </w:p>
        </w:tc>
        <w:tc>
          <w:tcPr>
            <w:tcW w:w="5184" w:type="dxa"/>
            <w:hideMark/>
          </w:tcPr>
          <w:p w14:paraId="097CEDE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18BF9E79"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(НДС по стоимости, рублей)</w:t>
            </w:r>
          </w:p>
        </w:tc>
      </w:tr>
      <w:tr w:rsidR="00DB38B7" w:rsidRPr="00DB38B7" w14:paraId="5BF9447C" w14:textId="77777777" w:rsidTr="00527FCF">
        <w:trPr>
          <w:cantSplit/>
        </w:trPr>
        <w:tc>
          <w:tcPr>
            <w:tcW w:w="5184" w:type="dxa"/>
            <w:hideMark/>
          </w:tcPr>
          <w:p w14:paraId="5130212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3E75F47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4E317F9B"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04C5277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1A878840"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Настоящее Письмо о подаче оферты дополняется следующими документами, включая неотъемлемые приложения:</w:t>
      </w:r>
    </w:p>
    <w:p w14:paraId="5C82C36F"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cs="Times New Roman"/>
          <w:sz w:val="24"/>
          <w:szCs w:val="24"/>
          <w:lang w:eastAsia="ar-SA"/>
        </w:rPr>
        <w:t>Коммерческое предложение (форма 1) – на ____ л.;</w:t>
      </w:r>
    </w:p>
    <w:p w14:paraId="1F905E68"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sz w:val="24"/>
          <w:szCs w:val="24"/>
          <w:lang w:eastAsia="ar-SA"/>
        </w:rPr>
        <w:fldChar w:fldCharType="begin"/>
      </w:r>
      <w:r w:rsidRPr="00DB38B7">
        <w:rPr>
          <w:rFonts w:ascii="Times New Roman" w:eastAsia="Times New Roman" w:hAnsi="Times New Roman"/>
          <w:sz w:val="24"/>
          <w:szCs w:val="24"/>
          <w:lang w:eastAsia="ar-SA"/>
        </w:rPr>
        <w:instrText xml:space="preserve"> REF _Ref55335821 \h  \* MERGEFORMAT </w:instrText>
      </w:r>
      <w:r w:rsidRPr="00DB38B7">
        <w:rPr>
          <w:rFonts w:ascii="Times New Roman" w:eastAsia="Times New Roman" w:hAnsi="Times New Roman"/>
          <w:sz w:val="24"/>
          <w:szCs w:val="24"/>
          <w:lang w:eastAsia="ar-SA"/>
        </w:rPr>
      </w:r>
      <w:r w:rsidRPr="00DB38B7">
        <w:rPr>
          <w:rFonts w:ascii="Times New Roman" w:eastAsia="Times New Roman" w:hAnsi="Times New Roman"/>
          <w:sz w:val="24"/>
          <w:szCs w:val="24"/>
          <w:lang w:eastAsia="ar-SA"/>
        </w:rPr>
        <w:fldChar w:fldCharType="separate"/>
      </w:r>
      <w:r w:rsidR="0090776D" w:rsidRPr="0090776D">
        <w:rPr>
          <w:rFonts w:ascii="Times New Roman" w:eastAsia="Calibri" w:hAnsi="Times New Roman" w:cs="Times New Roman"/>
          <w:sz w:val="24"/>
          <w:szCs w:val="24"/>
          <w:lang w:eastAsia="ar-SA"/>
        </w:rPr>
        <w:t>Техническое</w:t>
      </w:r>
      <w:r w:rsidR="0090776D" w:rsidRPr="0090776D">
        <w:rPr>
          <w:rFonts w:ascii="Times New Roman" w:eastAsia="Times New Roman" w:hAnsi="Times New Roman" w:cs="Times New Roman"/>
          <w:bCs/>
          <w:sz w:val="24"/>
          <w:szCs w:val="24"/>
          <w:lang w:eastAsia="ar-SA"/>
        </w:rPr>
        <w:t xml:space="preserve"> предложение</w:t>
      </w:r>
      <w:r w:rsidR="0090776D" w:rsidRPr="0090776D">
        <w:rPr>
          <w:rFonts w:ascii="Times New Roman" w:eastAsia="Times New Roman" w:hAnsi="Times New Roman" w:cs="Times New Roman"/>
          <w:bCs/>
          <w:sz w:val="24"/>
          <w:szCs w:val="26"/>
          <w:lang w:eastAsia="ar-SA"/>
        </w:rPr>
        <w:t xml:space="preserve"> (форма </w:t>
      </w:r>
      <w:r w:rsidR="0090776D" w:rsidRPr="0090776D">
        <w:rPr>
          <w:rFonts w:ascii="Times New Roman" w:eastAsia="Times New Roman" w:hAnsi="Times New Roman" w:cs="Times New Roman"/>
          <w:bCs/>
          <w:noProof/>
          <w:sz w:val="24"/>
          <w:szCs w:val="26"/>
          <w:lang w:eastAsia="ar-SA"/>
        </w:rPr>
        <w:t>2</w:t>
      </w:r>
      <w:r w:rsidR="0090776D" w:rsidRPr="0090776D">
        <w:rPr>
          <w:rFonts w:ascii="Times New Roman" w:eastAsia="Times New Roman" w:hAnsi="Times New Roman" w:cs="Times New Roman"/>
          <w:bCs/>
          <w:sz w:val="24"/>
          <w:szCs w:val="26"/>
          <w:lang w:eastAsia="ar-SA"/>
        </w:rPr>
        <w:t>)</w:t>
      </w:r>
      <w:r w:rsidRPr="00DB38B7">
        <w:rPr>
          <w:rFonts w:ascii="Times New Roman" w:eastAsia="Times New Roman" w:hAnsi="Times New Roman"/>
          <w:sz w:val="24"/>
          <w:szCs w:val="24"/>
          <w:lang w:eastAsia="ar-SA"/>
        </w:rPr>
        <w:fldChar w:fldCharType="end"/>
      </w:r>
      <w:r w:rsidRPr="00DB38B7">
        <w:rPr>
          <w:rFonts w:ascii="Times New Roman" w:eastAsia="Times New Roman" w:hAnsi="Times New Roman"/>
          <w:sz w:val="24"/>
          <w:szCs w:val="24"/>
          <w:lang w:eastAsia="ar-SA"/>
        </w:rPr>
        <w:t xml:space="preserve"> – на ____ </w:t>
      </w:r>
      <w:proofErr w:type="gramStart"/>
      <w:r w:rsidRPr="00DB38B7">
        <w:rPr>
          <w:rFonts w:ascii="Times New Roman" w:eastAsia="Times New Roman" w:hAnsi="Times New Roman"/>
          <w:sz w:val="24"/>
          <w:szCs w:val="24"/>
          <w:lang w:eastAsia="ar-SA"/>
        </w:rPr>
        <w:t>л</w:t>
      </w:r>
      <w:proofErr w:type="gramEnd"/>
      <w:r w:rsidRPr="00DB38B7">
        <w:rPr>
          <w:rFonts w:ascii="Times New Roman" w:eastAsia="Times New Roman" w:hAnsi="Times New Roman"/>
          <w:sz w:val="24"/>
          <w:szCs w:val="24"/>
          <w:lang w:eastAsia="ar-SA"/>
        </w:rPr>
        <w:t>.;</w:t>
      </w:r>
    </w:p>
    <w:p w14:paraId="00827089"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bookmarkStart w:id="361" w:name="_Ref214869451"/>
      <w:r w:rsidRPr="00DB38B7">
        <w:rPr>
          <w:rFonts w:ascii="Times New Roman" w:eastAsia="Times New Roman" w:hAnsi="Times New Roman" w:cs="Times New Roman"/>
          <w:sz w:val="24"/>
          <w:szCs w:val="24"/>
          <w:lang w:eastAsia="ar-SA"/>
        </w:rPr>
        <w:t>Анкета Участника закупки (форма 3) – на ____ л.;</w:t>
      </w:r>
    </w:p>
    <w:p w14:paraId="2723E674" w14:textId="77777777" w:rsidR="00DB38B7" w:rsidRPr="00DB38B7" w:rsidRDefault="00DB38B7" w:rsidP="005361D2">
      <w:pPr>
        <w:numPr>
          <w:ilvl w:val="0"/>
          <w:numId w:val="26"/>
        </w:numPr>
        <w:tabs>
          <w:tab w:val="clear" w:pos="927"/>
          <w:tab w:val="num" w:pos="56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DB38B7">
        <w:rPr>
          <w:rFonts w:ascii="Times New Roman" w:eastAsia="Times New Roman" w:hAnsi="Times New Roman" w:cs="Times New Roman"/>
          <w:sz w:val="24"/>
          <w:szCs w:val="24"/>
        </w:rPr>
        <w:t xml:space="preserve">Сведения из единого реестра субъектов малого и среднего предпринимательства или Декларация (форма 4) </w:t>
      </w:r>
      <w:r w:rsidRPr="00B42A28">
        <w:rPr>
          <w:rFonts w:ascii="Times New Roman" w:eastAsia="Times New Roman" w:hAnsi="Times New Roman" w:cs="Times New Roman"/>
          <w:i/>
          <w:sz w:val="24"/>
          <w:szCs w:val="24"/>
        </w:rPr>
        <w:t>(по необходимости)</w:t>
      </w:r>
      <w:r w:rsidRPr="00DB38B7">
        <w:rPr>
          <w:rFonts w:ascii="Times New Roman" w:eastAsia="Times New Roman" w:hAnsi="Times New Roman" w:cs="Times New Roman"/>
          <w:sz w:val="24"/>
          <w:szCs w:val="24"/>
          <w:lang w:eastAsia="ar-SA"/>
        </w:rPr>
        <w:t xml:space="preserve"> – на ____ л.;</w:t>
      </w:r>
    </w:p>
    <w:p w14:paraId="6B69EF65" w14:textId="1BD5D02D" w:rsidR="006E6BB2" w:rsidRDefault="006E6BB2"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827E76">
        <w:rPr>
          <w:rFonts w:ascii="Times New Roman" w:eastAsia="Times New Roman" w:hAnsi="Times New Roman" w:cs="Times New Roman"/>
          <w:sz w:val="24"/>
          <w:szCs w:val="24"/>
          <w:lang w:eastAsia="ar-SA"/>
        </w:rPr>
        <w:t>Справка о материально-технических ресурсах</w:t>
      </w:r>
      <w:r w:rsidR="00B42A28">
        <w:rPr>
          <w:rFonts w:ascii="Times New Roman" w:eastAsia="Times New Roman" w:hAnsi="Times New Roman" w:cs="Times New Roman"/>
          <w:sz w:val="24"/>
          <w:szCs w:val="24"/>
          <w:lang w:eastAsia="ar-SA"/>
        </w:rPr>
        <w:t xml:space="preserve"> (форма 5</w:t>
      </w:r>
      <w:r>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 на ____ л</w:t>
      </w:r>
      <w:r>
        <w:rPr>
          <w:rFonts w:ascii="Times New Roman" w:eastAsia="Times New Roman" w:hAnsi="Times New Roman" w:cs="Times New Roman"/>
          <w:sz w:val="24"/>
          <w:szCs w:val="24"/>
          <w:lang w:eastAsia="ar-SA"/>
        </w:rPr>
        <w:t xml:space="preserve">. </w:t>
      </w:r>
      <w:r w:rsidRPr="006E6BB2">
        <w:rPr>
          <w:rFonts w:ascii="Times New Roman" w:eastAsia="Times New Roman" w:hAnsi="Times New Roman" w:cs="Times New Roman"/>
          <w:i/>
          <w:sz w:val="24"/>
          <w:szCs w:val="24"/>
          <w:lang w:eastAsia="ar-SA"/>
        </w:rPr>
        <w:t>(</w:t>
      </w:r>
      <w:r w:rsidRPr="006E6BB2">
        <w:rPr>
          <w:rFonts w:ascii="Times New Roman" w:hAnsi="Times New Roman"/>
          <w:i/>
          <w:sz w:val="24"/>
          <w:szCs w:val="24"/>
          <w:lang w:eastAsia="ru-RU"/>
        </w:rPr>
        <w:t>на усмотрение Участника закупки</w:t>
      </w:r>
      <w:r w:rsidRPr="006E6BB2">
        <w:rPr>
          <w:i/>
        </w:rPr>
        <w:t xml:space="preserve"> </w:t>
      </w:r>
      <w:r w:rsidRPr="006E6BB2">
        <w:rPr>
          <w:rFonts w:ascii="Times New Roman" w:hAnsi="Times New Roman"/>
          <w:i/>
          <w:sz w:val="24"/>
          <w:szCs w:val="24"/>
          <w:lang w:eastAsia="ru-RU"/>
        </w:rPr>
        <w:t>для оценки по критерию «</w:t>
      </w:r>
      <w:r w:rsidRPr="006E6BB2">
        <w:rPr>
          <w:rFonts w:ascii="Times New Roman" w:eastAsia="Times New Roman" w:hAnsi="Times New Roman" w:cs="Times New Roman"/>
          <w:bCs/>
          <w:i/>
          <w:sz w:val="24"/>
          <w:szCs w:val="24"/>
          <w:lang w:eastAsia="ru-RU"/>
        </w:rPr>
        <w:t>Обеспеченность</w:t>
      </w:r>
      <w:r w:rsidR="00F67316">
        <w:rPr>
          <w:rFonts w:ascii="Times New Roman" w:eastAsia="Times New Roman" w:hAnsi="Times New Roman" w:cs="Times New Roman"/>
          <w:bCs/>
          <w:i/>
          <w:sz w:val="24"/>
          <w:szCs w:val="24"/>
          <w:lang w:eastAsia="ru-RU"/>
        </w:rPr>
        <w:t xml:space="preserve">  Участника закупки материально-</w:t>
      </w:r>
      <w:r w:rsidRPr="006E6BB2">
        <w:rPr>
          <w:rFonts w:ascii="Times New Roman" w:eastAsia="Times New Roman" w:hAnsi="Times New Roman" w:cs="Times New Roman"/>
          <w:bCs/>
          <w:i/>
          <w:sz w:val="24"/>
          <w:szCs w:val="24"/>
          <w:lang w:eastAsia="ru-RU"/>
        </w:rPr>
        <w:t>техническими ресурсами</w:t>
      </w:r>
      <w:r w:rsidRPr="006E6BB2">
        <w:rPr>
          <w:rFonts w:ascii="Times New Roman" w:hAnsi="Times New Roman"/>
          <w:i/>
          <w:sz w:val="24"/>
          <w:szCs w:val="24"/>
          <w:lang w:eastAsia="ru-RU"/>
        </w:rPr>
        <w:t>»</w:t>
      </w:r>
      <w:r>
        <w:rPr>
          <w:rFonts w:ascii="Times New Roman" w:hAnsi="Times New Roman"/>
          <w:i/>
          <w:sz w:val="24"/>
          <w:szCs w:val="24"/>
          <w:lang w:eastAsia="ru-RU"/>
        </w:rPr>
        <w:t>);</w:t>
      </w:r>
    </w:p>
    <w:p w14:paraId="274CA9D7" w14:textId="7D752AC6" w:rsidR="00DB38B7" w:rsidRPr="00A10D21" w:rsidRDefault="00A10D21"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A10D21">
        <w:rPr>
          <w:rFonts w:ascii="Times New Roman" w:eastAsia="Calibri" w:hAnsi="Times New Roman" w:cs="Times New Roman"/>
          <w:sz w:val="24"/>
          <w:szCs w:val="24"/>
          <w:lang w:eastAsia="ar-SA"/>
        </w:rPr>
        <w:t xml:space="preserve">Справка о перечне и объемах выполнения договоров поставки </w:t>
      </w:r>
      <w:r w:rsidR="00335489">
        <w:rPr>
          <w:rFonts w:ascii="Times New Roman" w:hAnsi="Times New Roman"/>
          <w:sz w:val="24"/>
          <w:szCs w:val="24"/>
          <w:lang w:eastAsia="ar-SA"/>
        </w:rPr>
        <w:t xml:space="preserve">угля марки </w:t>
      </w:r>
      <w:r w:rsidR="00A42B91">
        <w:rPr>
          <w:rFonts w:ascii="Times New Roman" w:hAnsi="Times New Roman"/>
          <w:sz w:val="24"/>
          <w:szCs w:val="24"/>
          <w:lang w:eastAsia="ar-SA"/>
        </w:rPr>
        <w:t>3БОМ</w:t>
      </w:r>
      <w:r w:rsidR="00957312" w:rsidRPr="00957312">
        <w:rPr>
          <w:rFonts w:ascii="Times New Roman" w:eastAsia="Calibri" w:hAnsi="Times New Roman" w:cs="Times New Roman"/>
          <w:sz w:val="24"/>
          <w:szCs w:val="24"/>
          <w:lang w:eastAsia="ar-SA"/>
        </w:rPr>
        <w:t xml:space="preserve"> </w:t>
      </w:r>
      <w:r w:rsidRPr="00A10D21">
        <w:rPr>
          <w:rFonts w:ascii="Times New Roman" w:eastAsia="Calibri" w:hAnsi="Times New Roman" w:cs="Times New Roman"/>
          <w:sz w:val="24"/>
          <w:szCs w:val="24"/>
          <w:lang w:eastAsia="ar-SA"/>
        </w:rPr>
        <w:t xml:space="preserve">за </w:t>
      </w:r>
      <w:r w:rsidRPr="009D6B42">
        <w:rPr>
          <w:rFonts w:ascii="Times New Roman" w:eastAsia="Calibri" w:hAnsi="Times New Roman" w:cs="Times New Roman"/>
          <w:sz w:val="24"/>
          <w:szCs w:val="24"/>
          <w:lang w:eastAsia="ar-SA"/>
        </w:rPr>
        <w:t>201</w:t>
      </w:r>
      <w:r w:rsidR="00B84F27">
        <w:rPr>
          <w:rFonts w:ascii="Times New Roman" w:eastAsia="Calibri" w:hAnsi="Times New Roman" w:cs="Times New Roman"/>
          <w:sz w:val="24"/>
          <w:szCs w:val="24"/>
          <w:lang w:eastAsia="ar-SA"/>
        </w:rPr>
        <w:t>8</w:t>
      </w:r>
      <w:r w:rsidR="00B42A28">
        <w:rPr>
          <w:rFonts w:ascii="Times New Roman" w:eastAsia="Calibri" w:hAnsi="Times New Roman" w:cs="Times New Roman"/>
          <w:sz w:val="24"/>
          <w:szCs w:val="24"/>
          <w:lang w:eastAsia="ar-SA"/>
        </w:rPr>
        <w:t>-2020</w:t>
      </w:r>
      <w:r w:rsidRPr="009D6B42">
        <w:rPr>
          <w:rFonts w:ascii="Times New Roman" w:eastAsia="Calibri" w:hAnsi="Times New Roman" w:cs="Times New Roman"/>
          <w:sz w:val="24"/>
          <w:szCs w:val="24"/>
          <w:lang w:eastAsia="ar-SA"/>
        </w:rPr>
        <w:t xml:space="preserve"> годы</w:t>
      </w:r>
      <w:r w:rsidRPr="00A10D21">
        <w:rPr>
          <w:rFonts w:ascii="Times New Roman" w:eastAsia="Calibri" w:hAnsi="Times New Roman" w:cs="Times New Roman"/>
          <w:sz w:val="24"/>
          <w:szCs w:val="24"/>
          <w:lang w:eastAsia="ar-SA"/>
        </w:rPr>
        <w:t xml:space="preserve"> </w:t>
      </w:r>
      <w:r w:rsidR="00DB38B7" w:rsidRPr="00A10D21">
        <w:rPr>
          <w:rFonts w:ascii="Times New Roman" w:eastAsia="Times New Roman" w:hAnsi="Times New Roman" w:cs="Times New Roman"/>
          <w:sz w:val="24"/>
          <w:szCs w:val="24"/>
        </w:rPr>
        <w:t>(</w:t>
      </w:r>
      <w:bookmarkEnd w:id="361"/>
      <w:r w:rsidR="00B42A28">
        <w:rPr>
          <w:rFonts w:ascii="Times New Roman" w:eastAsia="Times New Roman" w:hAnsi="Times New Roman" w:cs="Times New Roman"/>
          <w:sz w:val="24"/>
          <w:szCs w:val="24"/>
        </w:rPr>
        <w:t>форма 6</w:t>
      </w:r>
      <w:r w:rsidR="00DB38B7" w:rsidRPr="00A10D21">
        <w:rPr>
          <w:rFonts w:ascii="Times New Roman" w:eastAsia="Times New Roman" w:hAnsi="Times New Roman" w:cs="Times New Roman"/>
          <w:sz w:val="24"/>
          <w:szCs w:val="24"/>
        </w:rPr>
        <w:t>) – на ____ л. (</w:t>
      </w:r>
      <w:r w:rsidR="00DB38B7" w:rsidRPr="00A10D21">
        <w:rPr>
          <w:rFonts w:ascii="Times New Roman" w:eastAsia="Times New Roman" w:hAnsi="Times New Roman" w:cs="Times New Roman"/>
          <w:i/>
          <w:sz w:val="24"/>
          <w:szCs w:val="24"/>
        </w:rPr>
        <w:t>на усмотрение Участника закупки для оценки по критерию «</w:t>
      </w:r>
      <w:r w:rsidRPr="00A10D21">
        <w:rPr>
          <w:rFonts w:ascii="Times New Roman" w:eastAsia="Times New Roman" w:hAnsi="Times New Roman" w:cs="Times New Roman"/>
          <w:bCs/>
          <w:i/>
          <w:sz w:val="24"/>
          <w:szCs w:val="24"/>
          <w:lang w:eastAsia="ru-RU"/>
        </w:rPr>
        <w:t xml:space="preserve">Опыт выполнения поставок </w:t>
      </w:r>
      <w:r w:rsidR="00335489">
        <w:rPr>
          <w:rFonts w:ascii="Times New Roman" w:hAnsi="Times New Roman"/>
          <w:sz w:val="24"/>
          <w:szCs w:val="24"/>
          <w:lang w:eastAsia="ar-SA"/>
        </w:rPr>
        <w:t xml:space="preserve">угля марки </w:t>
      </w:r>
      <w:r w:rsidR="00A42B91">
        <w:rPr>
          <w:rFonts w:ascii="Times New Roman" w:hAnsi="Times New Roman"/>
          <w:sz w:val="24"/>
          <w:szCs w:val="24"/>
          <w:lang w:eastAsia="ar-SA"/>
        </w:rPr>
        <w:t>3БОМ</w:t>
      </w:r>
      <w:r w:rsidR="00DB38B7" w:rsidRPr="00A10D21">
        <w:rPr>
          <w:rFonts w:ascii="Times New Roman" w:eastAsia="Times New Roman" w:hAnsi="Times New Roman" w:cs="Times New Roman"/>
          <w:i/>
          <w:sz w:val="24"/>
          <w:szCs w:val="24"/>
        </w:rPr>
        <w:t>»)</w:t>
      </w:r>
      <w:r w:rsidR="00DB38B7" w:rsidRPr="00A10D21">
        <w:rPr>
          <w:rFonts w:ascii="Times New Roman" w:eastAsia="Times New Roman" w:hAnsi="Times New Roman" w:cs="Times New Roman"/>
          <w:sz w:val="24"/>
          <w:szCs w:val="24"/>
        </w:rPr>
        <w:t>;</w:t>
      </w:r>
    </w:p>
    <w:p w14:paraId="313C3B01" w14:textId="0A0CC284"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Прочие документы (перечислить) </w:t>
      </w:r>
      <w:bookmarkStart w:id="362" w:name="_Hlk14445107"/>
      <w:r w:rsidRPr="00DB38B7">
        <w:rPr>
          <w:rFonts w:ascii="Times New Roman" w:eastAsia="Times New Roman" w:hAnsi="Times New Roman" w:cs="Times New Roman"/>
          <w:sz w:val="24"/>
          <w:szCs w:val="24"/>
          <w:lang w:eastAsia="ar-SA"/>
        </w:rPr>
        <w:t>– на ____ л</w:t>
      </w:r>
      <w:bookmarkEnd w:id="362"/>
      <w:r w:rsidRPr="00DB38B7">
        <w:rPr>
          <w:rFonts w:ascii="Times New Roman" w:eastAsia="Times New Roman" w:hAnsi="Times New Roman" w:cs="Times New Roman"/>
          <w:sz w:val="24"/>
          <w:szCs w:val="24"/>
          <w:lang w:eastAsia="ar-SA"/>
        </w:rPr>
        <w:t>.</w:t>
      </w:r>
      <w:r w:rsidR="00335489">
        <w:rPr>
          <w:rFonts w:ascii="Times New Roman" w:eastAsia="Times New Roman" w:hAnsi="Times New Roman" w:cs="Times New Roman"/>
          <w:sz w:val="24"/>
          <w:szCs w:val="24"/>
          <w:lang w:eastAsia="ar-SA"/>
        </w:rPr>
        <w:t xml:space="preserve"> </w:t>
      </w:r>
    </w:p>
    <w:p w14:paraId="6EB05CB1"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7EE0EF81" w14:textId="77777777" w:rsidR="00DB38B7" w:rsidRPr="00DB38B7" w:rsidRDefault="00DB38B7" w:rsidP="00DB38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(подпись, М.П.)</w:t>
      </w:r>
    </w:p>
    <w:p w14:paraId="165115C9"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3FBD857A" w14:textId="77777777" w:rsidR="00DB38B7" w:rsidRPr="00DB38B7" w:rsidRDefault="00DB38B7" w:rsidP="00DB38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489D4459" w14:textId="763ED62F"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Инструкци</w:t>
      </w:r>
      <w:r w:rsidR="009E6F25" w:rsidRPr="00622FDD">
        <w:rPr>
          <w:rFonts w:ascii="Times New Roman" w:eastAsia="Times New Roman" w:hAnsi="Times New Roman" w:cs="Times New Roman"/>
          <w:sz w:val="24"/>
          <w:szCs w:val="24"/>
          <w:lang w:eastAsia="ar-SA"/>
        </w:rPr>
        <w:t>я</w:t>
      </w:r>
      <w:r w:rsidRPr="00622FDD">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по заполнению</w:t>
      </w:r>
    </w:p>
    <w:p w14:paraId="5453E5BE"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lastRenderedPageBreak/>
        <w:t>1. 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1A19AF1"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2. Участник закупки должен указать свое полное наименование (с указанием организационно-правовой формы) и юридический адрес.</w:t>
      </w:r>
    </w:p>
    <w:p w14:paraId="1FC1DF20"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bookmarkStart w:id="363" w:name="_Hlk28431506"/>
      <w:r w:rsidRPr="00DB38B7">
        <w:rPr>
          <w:rFonts w:ascii="Times New Roman" w:eastAsia="Times New Roman" w:hAnsi="Times New Roman" w:cs="Times New Roman"/>
          <w:sz w:val="18"/>
          <w:szCs w:val="18"/>
          <w:lang w:eastAsia="ar-SA"/>
        </w:rPr>
        <w:t>3. 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DB38B7">
        <w:rPr>
          <w:rFonts w:ascii="Times New Roman" w:eastAsia="Times New Roman" w:hAnsi="Times New Roman" w:cs="Times New Roman"/>
          <w:sz w:val="18"/>
          <w:szCs w:val="18"/>
          <w:lang w:eastAsia="ar-SA"/>
        </w:rPr>
        <w:t>ХХХ</w:t>
      </w:r>
      <w:proofErr w:type="spellEnd"/>
      <w:r w:rsidRPr="00DB38B7">
        <w:rPr>
          <w:rFonts w:ascii="Times New Roman" w:eastAsia="Times New Roman" w:hAnsi="Times New Roman" w:cs="Times New Roman"/>
          <w:sz w:val="18"/>
          <w:szCs w:val="18"/>
          <w:lang w:eastAsia="ar-SA"/>
        </w:rPr>
        <w:t> ХХХ,ХХ руб., например: «1 234 567,89 руб. (Один миллион двести тридцать четыре тысячи пятьсот шестьдесят семь рублей 89 копеек)».</w:t>
      </w:r>
      <w:r w:rsidRPr="00DB38B7">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bookmarkEnd w:id="363"/>
    <w:p w14:paraId="56D3488D"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4. Участник закупки должен перечислить и указать объем каждого из прилагаемых к пис</w:t>
      </w:r>
      <w:r w:rsidR="00470565">
        <w:rPr>
          <w:rFonts w:ascii="Times New Roman" w:eastAsia="Times New Roman" w:hAnsi="Times New Roman" w:cs="Times New Roman"/>
          <w:sz w:val="18"/>
          <w:szCs w:val="18"/>
          <w:lang w:eastAsia="ar-SA"/>
        </w:rPr>
        <w:t>ьму о подаче оферты документов.</w:t>
      </w:r>
    </w:p>
    <w:p w14:paraId="5121375F"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5. Письмо должно быть подписано и скреплено печатью (при наличии)</w:t>
      </w:r>
      <w:r w:rsidR="00D239EF" w:rsidRPr="00D239EF">
        <w:rPr>
          <w:rFonts w:ascii="Times New Roman" w:eastAsia="Times New Roman" w:hAnsi="Times New Roman" w:cs="Times New Roman"/>
          <w:b/>
          <w:sz w:val="20"/>
          <w:szCs w:val="20"/>
          <w:lang w:eastAsia="ar-SA"/>
        </w:rPr>
        <w:t xml:space="preserve"> </w:t>
      </w:r>
    </w:p>
    <w:p w14:paraId="644B9B07" w14:textId="2EA46217" w:rsidR="00470565" w:rsidRPr="009939F5" w:rsidRDefault="00D239EF"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lang w:eastAsia="ar-SA"/>
        </w:rPr>
      </w:pPr>
      <w:r w:rsidRPr="00AE0205">
        <w:rPr>
          <w:rFonts w:ascii="Times New Roman" w:eastAsia="Times New Roman" w:hAnsi="Times New Roman" w:cs="Times New Roman"/>
          <w:sz w:val="18"/>
          <w:szCs w:val="18"/>
          <w:lang w:eastAsia="ar-SA"/>
        </w:rPr>
        <w:t>6.</w:t>
      </w:r>
      <w:r w:rsidRPr="00AE0205">
        <w:rPr>
          <w:rFonts w:ascii="Times New Roman" w:eastAsia="Times New Roman" w:hAnsi="Times New Roman" w:cs="Times New Roman"/>
          <w:b/>
          <w:sz w:val="18"/>
          <w:szCs w:val="18"/>
          <w:lang w:eastAsia="ar-SA"/>
        </w:rPr>
        <w:t xml:space="preserve"> *</w:t>
      </w:r>
      <w:r w:rsidR="00622FDD" w:rsidRPr="00622FDD">
        <w:t xml:space="preserve"> </w:t>
      </w:r>
      <w:r w:rsidR="00622FDD" w:rsidRPr="009939F5">
        <w:rPr>
          <w:rFonts w:ascii="Times New Roman" w:eastAsia="Times New Roman" w:hAnsi="Times New Roman" w:cs="Times New Roman"/>
          <w:b/>
          <w:sz w:val="18"/>
          <w:szCs w:val="18"/>
          <w:lang w:eastAsia="ar-SA"/>
        </w:rPr>
        <w:t>Если</w:t>
      </w:r>
      <w:r w:rsidR="00622FDD" w:rsidRPr="00622FDD">
        <w:rPr>
          <w:rFonts w:ascii="Times New Roman" w:eastAsia="Times New Roman" w:hAnsi="Times New Roman" w:cs="Times New Roman"/>
          <w:sz w:val="18"/>
          <w:szCs w:val="18"/>
          <w:lang w:eastAsia="ar-SA"/>
        </w:rPr>
        <w:t xml:space="preserve"> Участник закупки применяет систему налогообложения, отличную от общей системы налогообложения, указывается - </w:t>
      </w:r>
      <w:r w:rsidR="00622FDD" w:rsidRPr="009939F5">
        <w:rPr>
          <w:rFonts w:ascii="Times New Roman" w:eastAsia="Times New Roman" w:hAnsi="Times New Roman" w:cs="Times New Roman"/>
          <w:b/>
          <w:sz w:val="18"/>
          <w:szCs w:val="18"/>
          <w:lang w:eastAsia="ar-SA"/>
        </w:rPr>
        <w:t>НДС не облагается.</w:t>
      </w:r>
      <w:r w:rsidR="00622FDD" w:rsidRPr="00622FDD">
        <w:rPr>
          <w:rFonts w:ascii="Times New Roman" w:eastAsia="Times New Roman" w:hAnsi="Times New Roman" w:cs="Times New Roman"/>
          <w:sz w:val="18"/>
          <w:szCs w:val="18"/>
          <w:lang w:eastAsia="ar-SA"/>
        </w:rPr>
        <w:t xml:space="preserve"> </w:t>
      </w:r>
      <w:r w:rsidR="00622FDD" w:rsidRPr="009939F5">
        <w:rPr>
          <w:rFonts w:ascii="Times New Roman" w:eastAsia="Times New Roman" w:hAnsi="Times New Roman" w:cs="Times New Roman"/>
          <w:b/>
          <w:sz w:val="18"/>
          <w:szCs w:val="18"/>
          <w:lang w:eastAsia="ar-SA"/>
        </w:rPr>
        <w:t>В этом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7284B6C9"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68F0145"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7307A33"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9CCD0F6"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CB1EC4"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C67FE5F"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96730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2C8B35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949627"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511A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7B3321"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53F8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1C2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BE618A"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4B0A56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7C72C93"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F05E568"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03EB71A"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031EA4"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FBB23E9"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95DA1E8"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19350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14D944"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CDFB941"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D2CB4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ACC51E2"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B6E19B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9DCD69F"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64" w:name="_Toc395195686"/>
      <w:bookmarkStart w:id="365" w:name="_Toc429079289"/>
      <w:bookmarkStart w:id="366" w:name="_Toc491095925"/>
      <w:bookmarkStart w:id="367" w:name="_Toc24982194"/>
      <w:bookmarkStart w:id="368" w:name="_Toc24982411"/>
      <w:bookmarkStart w:id="369" w:name="_Ref55336334"/>
      <w:bookmarkStart w:id="370" w:name="_Ref55335818"/>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90776D">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71" w:name="_Ref214868178"/>
      <w:bookmarkEnd w:id="364"/>
      <w:bookmarkEnd w:id="365"/>
      <w:bookmarkEnd w:id="366"/>
      <w:bookmarkEnd w:id="367"/>
      <w:bookmarkEnd w:id="368"/>
    </w:p>
    <w:bookmarkEnd w:id="371"/>
    <w:p w14:paraId="7657F026"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90776D">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1DB041CA"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0DD89231"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6D10EE"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49" w:type="dxa"/>
        <w:tblInd w:w="-318" w:type="dxa"/>
        <w:tblLayout w:type="fixed"/>
        <w:tblLook w:val="0000" w:firstRow="0" w:lastRow="0" w:firstColumn="0" w:lastColumn="0" w:noHBand="0" w:noVBand="0"/>
      </w:tblPr>
      <w:tblGrid>
        <w:gridCol w:w="680"/>
        <w:gridCol w:w="2156"/>
        <w:gridCol w:w="1701"/>
        <w:gridCol w:w="709"/>
        <w:gridCol w:w="850"/>
        <w:gridCol w:w="2268"/>
        <w:gridCol w:w="1985"/>
      </w:tblGrid>
      <w:tr w:rsidR="005118DA" w:rsidRPr="005118DA" w14:paraId="70BB7BF3"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1B2F5DF8"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п/п</w:t>
            </w:r>
          </w:p>
        </w:tc>
        <w:tc>
          <w:tcPr>
            <w:tcW w:w="2156" w:type="dxa"/>
            <w:tcBorders>
              <w:top w:val="single" w:sz="4" w:space="0" w:color="000000"/>
              <w:left w:val="single" w:sz="4" w:space="0" w:color="000000"/>
              <w:bottom w:val="single" w:sz="4" w:space="0" w:color="000000"/>
            </w:tcBorders>
            <w:shd w:val="clear" w:color="auto" w:fill="auto"/>
            <w:vAlign w:val="center"/>
          </w:tcPr>
          <w:p w14:paraId="0334AEF7"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728F23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8E17344" w14:textId="77777777" w:rsidR="00E12959" w:rsidRPr="005118DA"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1C0FBA2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vAlign w:val="center"/>
          </w:tcPr>
          <w:p w14:paraId="2265BB85" w14:textId="77777777" w:rsidR="006D172E" w:rsidRPr="005118DA"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5118DA">
              <w:rPr>
                <w:rFonts w:ascii="Times New Roman" w:eastAsia="Times New Roman" w:hAnsi="Times New Roman" w:cs="Times New Roman"/>
                <w:snapToGrid w:val="0"/>
                <w:sz w:val="24"/>
                <w:szCs w:val="24"/>
                <w:lang w:eastAsia="ru-RU"/>
              </w:rPr>
              <w:t xml:space="preserve">Цена за единицу измерения, </w:t>
            </w:r>
            <w:proofErr w:type="spellStart"/>
            <w:r w:rsidRPr="005118DA">
              <w:rPr>
                <w:rFonts w:ascii="Times New Roman" w:eastAsia="Times New Roman" w:hAnsi="Times New Roman" w:cs="Times New Roman"/>
                <w:snapToGrid w:val="0"/>
                <w:sz w:val="24"/>
                <w:szCs w:val="24"/>
                <w:lang w:eastAsia="ru-RU"/>
              </w:rPr>
              <w:t>руб</w:t>
            </w:r>
            <w:proofErr w:type="gramStart"/>
            <w:r w:rsidRPr="005118DA">
              <w:rPr>
                <w:rFonts w:ascii="Times New Roman" w:eastAsia="Times New Roman" w:hAnsi="Times New Roman" w:cs="Times New Roman"/>
                <w:snapToGrid w:val="0"/>
                <w:sz w:val="24"/>
                <w:szCs w:val="24"/>
                <w:lang w:eastAsia="ru-RU"/>
              </w:rPr>
              <w:t>.к</w:t>
            </w:r>
            <w:proofErr w:type="gramEnd"/>
            <w:r w:rsidRPr="005118DA">
              <w:rPr>
                <w:rFonts w:ascii="Times New Roman" w:eastAsia="Times New Roman" w:hAnsi="Times New Roman" w:cs="Times New Roman"/>
                <w:snapToGrid w:val="0"/>
                <w:sz w:val="24"/>
                <w:szCs w:val="24"/>
                <w:lang w:eastAsia="ru-RU"/>
              </w:rPr>
              <w:t>оп</w:t>
            </w:r>
            <w:proofErr w:type="spellEnd"/>
            <w:r w:rsidRPr="005118DA">
              <w:rPr>
                <w:rFonts w:ascii="Times New Roman" w:eastAsia="Times New Roman" w:hAnsi="Times New Roman" w:cs="Times New Roman"/>
                <w:snapToGrid w:val="0"/>
                <w:sz w:val="24"/>
                <w:szCs w:val="24"/>
                <w:lang w:eastAsia="ru-RU"/>
              </w:rPr>
              <w:t>.,</w:t>
            </w:r>
          </w:p>
          <w:p w14:paraId="33D7A420" w14:textId="77777777" w:rsidR="00E12959" w:rsidRPr="005118DA"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5118DA">
              <w:rPr>
                <w:rFonts w:ascii="Times New Roman" w:eastAsia="Times New Roman" w:hAnsi="Times New Roman" w:cs="Times New Roman"/>
                <w:snapToGrid w:val="0"/>
                <w:sz w:val="24"/>
                <w:szCs w:val="24"/>
                <w:lang w:eastAsia="ru-RU"/>
              </w:rPr>
              <w:t xml:space="preserve">в т.ч. НДС </w:t>
            </w:r>
            <w:r w:rsidRPr="005118DA">
              <w:rPr>
                <w:rFonts w:ascii="Times New Roman" w:eastAsia="Times New Roman" w:hAnsi="Times New Roman" w:cs="Times New Roman"/>
                <w:i/>
                <w:snapToGrid w:val="0"/>
                <w:sz w:val="18"/>
                <w:szCs w:val="18"/>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2C0D" w14:textId="77777777" w:rsidR="006D172E" w:rsidRPr="005118DA" w:rsidRDefault="006D172E" w:rsidP="006D172E">
            <w:pPr>
              <w:spacing w:after="0" w:line="240" w:lineRule="auto"/>
              <w:jc w:val="center"/>
              <w:rPr>
                <w:rFonts w:ascii="Times New Roman" w:eastAsia="Calibri" w:hAnsi="Times New Roman" w:cs="Times New Roman"/>
              </w:rPr>
            </w:pPr>
            <w:r w:rsidRPr="005118DA">
              <w:rPr>
                <w:rFonts w:ascii="Times New Roman" w:eastAsia="Calibri" w:hAnsi="Times New Roman" w:cs="Times New Roman"/>
              </w:rPr>
              <w:t xml:space="preserve">Сумма, </w:t>
            </w:r>
            <w:proofErr w:type="spellStart"/>
            <w:r w:rsidRPr="005118DA">
              <w:rPr>
                <w:rFonts w:ascii="Times New Roman" w:eastAsia="Calibri" w:hAnsi="Times New Roman" w:cs="Times New Roman"/>
              </w:rPr>
              <w:t>руб</w:t>
            </w:r>
            <w:proofErr w:type="gramStart"/>
            <w:r w:rsidRPr="005118DA">
              <w:rPr>
                <w:rFonts w:ascii="Times New Roman" w:eastAsia="Calibri" w:hAnsi="Times New Roman" w:cs="Times New Roman"/>
              </w:rPr>
              <w:t>.к</w:t>
            </w:r>
            <w:proofErr w:type="gramEnd"/>
            <w:r w:rsidRPr="005118DA">
              <w:rPr>
                <w:rFonts w:ascii="Times New Roman" w:eastAsia="Calibri" w:hAnsi="Times New Roman" w:cs="Times New Roman"/>
              </w:rPr>
              <w:t>оп</w:t>
            </w:r>
            <w:proofErr w:type="spellEnd"/>
            <w:r w:rsidRPr="005118DA">
              <w:rPr>
                <w:rFonts w:ascii="Times New Roman" w:eastAsia="Calibri" w:hAnsi="Times New Roman" w:cs="Times New Roman"/>
              </w:rPr>
              <w:t>.,</w:t>
            </w:r>
          </w:p>
          <w:p w14:paraId="5166D30D" w14:textId="77777777" w:rsidR="00E12959" w:rsidRPr="005118DA" w:rsidRDefault="006D172E" w:rsidP="00C472E8">
            <w:pPr>
              <w:keepNext/>
              <w:suppressAutoHyphens/>
              <w:spacing w:after="0" w:line="240" w:lineRule="auto"/>
              <w:jc w:val="center"/>
              <w:rPr>
                <w:rFonts w:ascii="Times New Roman" w:hAnsi="Times New Roman" w:cs="Times New Roman"/>
                <w:sz w:val="24"/>
                <w:szCs w:val="24"/>
                <w:lang w:eastAsia="ar-SA"/>
              </w:rPr>
            </w:pPr>
            <w:r w:rsidRPr="005118DA">
              <w:rPr>
                <w:rFonts w:ascii="Times New Roman" w:eastAsia="Calibri" w:hAnsi="Times New Roman" w:cs="Times New Roman"/>
              </w:rPr>
              <w:t>в т.ч. НДС</w:t>
            </w:r>
            <w:r w:rsidRPr="005118DA">
              <w:rPr>
                <w:rFonts w:ascii="Times New Roman" w:eastAsia="Calibri" w:hAnsi="Times New Roman" w:cs="Times New Roman"/>
                <w:i/>
              </w:rPr>
              <w:t xml:space="preserve"> </w:t>
            </w:r>
            <w:r w:rsidRPr="005118DA">
              <w:rPr>
                <w:rFonts w:ascii="Times New Roman" w:eastAsia="Calibri" w:hAnsi="Times New Roman" w:cs="Times New Roman"/>
                <w:i/>
                <w:iCs/>
                <w:sz w:val="18"/>
                <w:szCs w:val="18"/>
              </w:rPr>
              <w:t>(в случае, если организация не является плательщиком НДС, указывается - НДС не облагается)</w:t>
            </w:r>
          </w:p>
        </w:tc>
      </w:tr>
      <w:tr w:rsidR="005118DA" w:rsidRPr="005118DA" w14:paraId="3C9A4BDB" w14:textId="77777777" w:rsidTr="008235C8">
        <w:trPr>
          <w:trHeight w:val="1717"/>
        </w:trPr>
        <w:tc>
          <w:tcPr>
            <w:tcW w:w="680" w:type="dxa"/>
            <w:tcBorders>
              <w:top w:val="single" w:sz="4" w:space="0" w:color="000000"/>
              <w:left w:val="single" w:sz="4" w:space="0" w:color="000000"/>
              <w:bottom w:val="single" w:sz="4" w:space="0" w:color="000000"/>
            </w:tcBorders>
            <w:shd w:val="clear" w:color="auto" w:fill="auto"/>
            <w:vAlign w:val="center"/>
          </w:tcPr>
          <w:p w14:paraId="638F1E7F" w14:textId="77777777" w:rsidR="00E12959" w:rsidRPr="005118DA" w:rsidRDefault="00E12959" w:rsidP="00117A8B">
            <w:pPr>
              <w:numPr>
                <w:ilvl w:val="0"/>
                <w:numId w:val="23"/>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0491ECD8"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D37D3DD" w14:textId="77777777" w:rsidR="00E12959" w:rsidRPr="005118DA" w:rsidRDefault="00E12959" w:rsidP="00545B3E">
            <w:pPr>
              <w:tabs>
                <w:tab w:val="left" w:pos="6987"/>
              </w:tabs>
              <w:suppressAutoHyphens/>
              <w:jc w:val="center"/>
              <w:rPr>
                <w:rFonts w:ascii="Times New Roman" w:hAnsi="Times New Roman" w:cs="Times New Roman"/>
                <w:i/>
                <w:sz w:val="24"/>
                <w:szCs w:val="24"/>
                <w:lang w:eastAsia="ar-SA"/>
              </w:rPr>
            </w:pPr>
            <w:r w:rsidRPr="005118DA">
              <w:rPr>
                <w:rFonts w:ascii="Times New Roman" w:hAnsi="Times New Roman" w:cs="Times New Roman"/>
                <w:i/>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1C7A45F"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r w:rsidRPr="005118DA">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32F99752" w14:textId="20B1B6A4" w:rsidR="00E12959" w:rsidRPr="005118DA" w:rsidRDefault="00B42A28"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w:t>
            </w:r>
            <w:r w:rsidR="00335489">
              <w:rPr>
                <w:rFonts w:ascii="Times New Roman" w:eastAsia="Times New Roman" w:hAnsi="Times New Roman" w:cs="Times New Roman"/>
                <w:sz w:val="24"/>
                <w:szCs w:val="24"/>
                <w:lang w:eastAsia="ar-SA"/>
              </w:rPr>
              <w:t>00</w:t>
            </w:r>
          </w:p>
        </w:tc>
        <w:tc>
          <w:tcPr>
            <w:tcW w:w="2268" w:type="dxa"/>
            <w:tcBorders>
              <w:top w:val="single" w:sz="4" w:space="0" w:color="000000"/>
              <w:left w:val="single" w:sz="4" w:space="0" w:color="000000"/>
              <w:bottom w:val="single" w:sz="4" w:space="0" w:color="000000"/>
            </w:tcBorders>
            <w:shd w:val="clear" w:color="auto" w:fill="auto"/>
            <w:vAlign w:val="center"/>
          </w:tcPr>
          <w:p w14:paraId="2C2EF138"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8AF50"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E518C" w:rsidRPr="005118DA" w14:paraId="3B72ACCA" w14:textId="77777777" w:rsidTr="00006DC4">
        <w:trPr>
          <w:trHeight w:val="361"/>
        </w:trPr>
        <w:tc>
          <w:tcPr>
            <w:tcW w:w="5246" w:type="dxa"/>
            <w:gridSpan w:val="4"/>
            <w:tcBorders>
              <w:top w:val="single" w:sz="4" w:space="0" w:color="000000"/>
              <w:left w:val="single" w:sz="4" w:space="0" w:color="000000"/>
              <w:bottom w:val="single" w:sz="4" w:space="0" w:color="000000"/>
            </w:tcBorders>
            <w:shd w:val="clear" w:color="auto" w:fill="auto"/>
            <w:vAlign w:val="center"/>
          </w:tcPr>
          <w:p w14:paraId="72D73F73" w14:textId="71068BA8" w:rsidR="000E518C" w:rsidRPr="005118DA" w:rsidRDefault="000E518C" w:rsidP="00545B3E">
            <w:pPr>
              <w:tabs>
                <w:tab w:val="left" w:pos="6987"/>
              </w:tabs>
              <w:suppressAutoHyphens/>
              <w:jc w:val="center"/>
              <w:rPr>
                <w:rFonts w:ascii="Times New Roman" w:hAnsi="Times New Roman" w:cs="Times New Roman"/>
                <w:sz w:val="24"/>
                <w:szCs w:val="24"/>
                <w:lang w:eastAsia="ar-SA"/>
              </w:rPr>
            </w:pPr>
            <w:r w:rsidRPr="00335489">
              <w:rPr>
                <w:rFonts w:ascii="Times New Roman" w:hAnsi="Times New Roman" w:cs="Times New Roman"/>
                <w:b/>
              </w:rPr>
              <w:t>Итого</w:t>
            </w:r>
          </w:p>
        </w:tc>
        <w:tc>
          <w:tcPr>
            <w:tcW w:w="850" w:type="dxa"/>
            <w:tcBorders>
              <w:top w:val="single" w:sz="4" w:space="0" w:color="000000"/>
              <w:left w:val="single" w:sz="4" w:space="0" w:color="000000"/>
              <w:bottom w:val="single" w:sz="4" w:space="0" w:color="000000"/>
            </w:tcBorders>
            <w:shd w:val="clear" w:color="auto" w:fill="auto"/>
            <w:vAlign w:val="center"/>
          </w:tcPr>
          <w:p w14:paraId="46AA00C9" w14:textId="344A2D06" w:rsidR="000E518C" w:rsidRDefault="00B42A28"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w:t>
            </w:r>
            <w:r w:rsidR="000E518C">
              <w:rPr>
                <w:rFonts w:ascii="Times New Roman" w:eastAsia="Times New Roman" w:hAnsi="Times New Roman" w:cs="Times New Roman"/>
                <w:sz w:val="24"/>
                <w:szCs w:val="24"/>
                <w:lang w:eastAsia="ar-SA"/>
              </w:rPr>
              <w:t>00</w:t>
            </w:r>
          </w:p>
        </w:tc>
        <w:tc>
          <w:tcPr>
            <w:tcW w:w="2268" w:type="dxa"/>
            <w:tcBorders>
              <w:top w:val="single" w:sz="4" w:space="0" w:color="000000"/>
              <w:left w:val="single" w:sz="4" w:space="0" w:color="000000"/>
              <w:bottom w:val="single" w:sz="4" w:space="0" w:color="000000"/>
            </w:tcBorders>
            <w:shd w:val="clear" w:color="auto" w:fill="auto"/>
            <w:vAlign w:val="center"/>
          </w:tcPr>
          <w:p w14:paraId="02ECE8FA" w14:textId="0BAC1C61"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27D03" w14:textId="77777777"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E518C" w:rsidRPr="005118DA" w14:paraId="7D1749A6" w14:textId="77777777" w:rsidTr="00006DC4">
        <w:trPr>
          <w:trHeight w:val="361"/>
        </w:trPr>
        <w:tc>
          <w:tcPr>
            <w:tcW w:w="5246" w:type="dxa"/>
            <w:gridSpan w:val="4"/>
            <w:tcBorders>
              <w:top w:val="single" w:sz="4" w:space="0" w:color="000000"/>
              <w:left w:val="single" w:sz="4" w:space="0" w:color="000000"/>
              <w:bottom w:val="single" w:sz="4" w:space="0" w:color="000000"/>
            </w:tcBorders>
            <w:shd w:val="clear" w:color="auto" w:fill="auto"/>
            <w:vAlign w:val="center"/>
          </w:tcPr>
          <w:p w14:paraId="3774D28E" w14:textId="159588C4" w:rsidR="000E518C" w:rsidRPr="005118DA" w:rsidRDefault="000E518C" w:rsidP="00545B3E">
            <w:pPr>
              <w:tabs>
                <w:tab w:val="left" w:pos="6987"/>
              </w:tabs>
              <w:suppressAutoHyphens/>
              <w:jc w:val="center"/>
              <w:rPr>
                <w:rFonts w:ascii="Times New Roman" w:hAnsi="Times New Roman" w:cs="Times New Roman"/>
                <w:sz w:val="24"/>
                <w:szCs w:val="24"/>
                <w:lang w:eastAsia="ar-SA"/>
              </w:rPr>
            </w:pPr>
            <w:r w:rsidRPr="00335489">
              <w:rPr>
                <w:rFonts w:ascii="Times New Roman" w:hAnsi="Times New Roman" w:cs="Times New Roman"/>
                <w:b/>
              </w:rPr>
              <w:t xml:space="preserve">В том числе НДС </w:t>
            </w:r>
            <w:r w:rsidRPr="00335489">
              <w:rPr>
                <w:rFonts w:ascii="Times New Roman" w:hAnsi="Times New Roman" w:cs="Times New Roman"/>
                <w:sz w:val="20"/>
                <w:szCs w:val="20"/>
              </w:rPr>
              <w:t xml:space="preserve"> </w:t>
            </w:r>
            <w:r w:rsidRPr="00335489">
              <w:rPr>
                <w:rFonts w:ascii="Times New Roman" w:hAnsi="Times New Roman" w:cs="Times New Roman"/>
                <w:i/>
                <w:sz w:val="20"/>
                <w:szCs w:val="20"/>
              </w:rPr>
              <w:t>(в случае, если организация не является плательщиком НДС, указывается -  НДС не облагается)</w:t>
            </w:r>
          </w:p>
        </w:tc>
        <w:tc>
          <w:tcPr>
            <w:tcW w:w="850" w:type="dxa"/>
            <w:tcBorders>
              <w:top w:val="single" w:sz="4" w:space="0" w:color="000000"/>
              <w:left w:val="single" w:sz="4" w:space="0" w:color="000000"/>
              <w:bottom w:val="single" w:sz="4" w:space="0" w:color="000000"/>
            </w:tcBorders>
            <w:shd w:val="clear" w:color="auto" w:fill="auto"/>
            <w:vAlign w:val="center"/>
          </w:tcPr>
          <w:p w14:paraId="17BE5E77" w14:textId="2E2D5357" w:rsidR="000E518C" w:rsidRDefault="000E518C"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2268" w:type="dxa"/>
            <w:tcBorders>
              <w:top w:val="single" w:sz="4" w:space="0" w:color="000000"/>
              <w:left w:val="single" w:sz="4" w:space="0" w:color="000000"/>
              <w:bottom w:val="single" w:sz="4" w:space="0" w:color="000000"/>
            </w:tcBorders>
            <w:shd w:val="clear" w:color="auto" w:fill="auto"/>
            <w:vAlign w:val="center"/>
          </w:tcPr>
          <w:p w14:paraId="7D3ABCA4" w14:textId="779E16D4" w:rsidR="000E518C"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3CF5F" w14:textId="77777777"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14:paraId="59D2B4D5" w14:textId="28CD47E0" w:rsidR="005A79E8" w:rsidRPr="0052620D" w:rsidRDefault="00B42A28" w:rsidP="005A79E8">
      <w:pPr>
        <w:suppressAutoHyphens/>
        <w:spacing w:after="0" w:line="240" w:lineRule="auto"/>
        <w:ind w:right="-2" w:firstLine="567"/>
        <w:jc w:val="both"/>
        <w:rPr>
          <w:rFonts w:ascii="Times New Roman" w:eastAsia="Times New Roman" w:hAnsi="Times New Roman" w:cs="Times New Roman"/>
          <w:lang w:eastAsia="ar-SA"/>
        </w:rPr>
      </w:pPr>
      <w:r w:rsidRPr="00B42A28">
        <w:rPr>
          <w:rFonts w:ascii="Times New Roman" w:eastAsia="Times New Roman" w:hAnsi="Times New Roman" w:cs="Times New Roman"/>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стоимость МКР, фасовку угля в МКР, доставку угля до котельной, затраты на выгрузку Продукции на котельной,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5A79E8" w:rsidRPr="0052620D">
        <w:rPr>
          <w:rFonts w:ascii="Times New Roman" w:eastAsia="Times New Roman" w:hAnsi="Times New Roman" w:cs="Times New Roman"/>
          <w:lang w:eastAsia="ar-SA"/>
        </w:rPr>
        <w:t xml:space="preserve">. </w:t>
      </w:r>
    </w:p>
    <w:p w14:paraId="01E42FC5" w14:textId="77777777" w:rsidR="005A79E8" w:rsidRDefault="005A79E8" w:rsidP="005A79E8">
      <w:pPr>
        <w:suppressAutoHyphens/>
        <w:spacing w:after="0" w:line="240" w:lineRule="auto"/>
        <w:ind w:right="-2"/>
        <w:jc w:val="both"/>
        <w:rPr>
          <w:rFonts w:ascii="Times New Roman" w:eastAsia="Times New Roman" w:hAnsi="Times New Roman" w:cs="Times New Roman"/>
          <w:sz w:val="24"/>
          <w:szCs w:val="24"/>
          <w:lang w:eastAsia="ar-SA"/>
        </w:rPr>
      </w:pPr>
    </w:p>
    <w:p w14:paraId="1AC923CE" w14:textId="03702FBE" w:rsidR="00E12959" w:rsidRPr="005118DA"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3246E7D5" w14:textId="4F42FA9C"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w:t>
      </w:r>
      <w:r w:rsidRPr="009939F5">
        <w:rPr>
          <w:rFonts w:ascii="Times New Roman" w:eastAsia="Times New Roman" w:hAnsi="Times New Roman" w:cs="Times New Roman"/>
          <w:sz w:val="24"/>
          <w:szCs w:val="24"/>
          <w:lang w:eastAsia="ar-SA"/>
        </w:rPr>
        <w:t>и</w:t>
      </w:r>
      <w:r w:rsidR="009E6F25" w:rsidRPr="009939F5">
        <w:rPr>
          <w:rFonts w:ascii="Times New Roman" w:eastAsia="Times New Roman" w:hAnsi="Times New Roman" w:cs="Times New Roman"/>
          <w:sz w:val="24"/>
          <w:szCs w:val="24"/>
          <w:lang w:eastAsia="ar-SA"/>
        </w:rPr>
        <w:t>я</w:t>
      </w:r>
      <w:r w:rsidRPr="005118DA">
        <w:rPr>
          <w:rFonts w:ascii="Times New Roman" w:eastAsia="Times New Roman" w:hAnsi="Times New Roman" w:cs="Times New Roman"/>
          <w:sz w:val="24"/>
          <w:szCs w:val="24"/>
          <w:lang w:eastAsia="ar-SA"/>
        </w:rPr>
        <w:t xml:space="preserve"> по заполнению</w:t>
      </w:r>
    </w:p>
    <w:p w14:paraId="65389431" w14:textId="77777777" w:rsidR="00E12959" w:rsidRPr="005118DA" w:rsidRDefault="00E12959" w:rsidP="00E12959">
      <w:pPr>
        <w:tabs>
          <w:tab w:val="left" w:pos="284"/>
          <w:tab w:val="left" w:pos="1494"/>
        </w:tabs>
        <w:spacing w:after="0" w:line="240" w:lineRule="atLeast"/>
        <w:jc w:val="both"/>
        <w:rPr>
          <w:b/>
          <w:sz w:val="20"/>
          <w:szCs w:val="20"/>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5118DA">
        <w:rPr>
          <w:b/>
          <w:sz w:val="20"/>
          <w:szCs w:val="20"/>
        </w:rPr>
        <w:t xml:space="preserve"> </w:t>
      </w:r>
    </w:p>
    <w:p w14:paraId="469A1662" w14:textId="022E6AA1" w:rsidR="00E12959" w:rsidRDefault="00E12959" w:rsidP="00E12959">
      <w:pPr>
        <w:tabs>
          <w:tab w:val="left" w:pos="284"/>
          <w:tab w:val="left" w:pos="1494"/>
        </w:tabs>
        <w:spacing w:after="0" w:line="240" w:lineRule="atLeast"/>
        <w:jc w:val="both"/>
        <w:rPr>
          <w:rFonts w:ascii="Times New Roman" w:hAnsi="Times New Roman" w:cs="Times New Roman"/>
          <w:b/>
          <w:sz w:val="18"/>
          <w:szCs w:val="18"/>
        </w:rPr>
      </w:pPr>
      <w:r w:rsidRPr="005118DA">
        <w:rPr>
          <w:rFonts w:ascii="Times New Roman" w:hAnsi="Times New Roman" w:cs="Times New Roman"/>
          <w:b/>
          <w:sz w:val="18"/>
          <w:szCs w:val="18"/>
        </w:rPr>
        <w:t xml:space="preserve">2. Участник закупки указывает </w:t>
      </w:r>
      <w:r w:rsidR="005118DA" w:rsidRPr="005118DA">
        <w:rPr>
          <w:rFonts w:ascii="Times New Roman" w:hAnsi="Times New Roman" w:cs="Times New Roman"/>
          <w:b/>
          <w:sz w:val="18"/>
          <w:szCs w:val="18"/>
        </w:rPr>
        <w:t>наименование</w:t>
      </w:r>
      <w:r w:rsidRPr="005118DA">
        <w:rPr>
          <w:rFonts w:ascii="Times New Roman" w:hAnsi="Times New Roman" w:cs="Times New Roman"/>
          <w:b/>
          <w:sz w:val="18"/>
          <w:szCs w:val="18"/>
        </w:rPr>
        <w:t xml:space="preserve"> предлагаемой </w:t>
      </w:r>
      <w:r w:rsidR="00210040" w:rsidRPr="00210040">
        <w:rPr>
          <w:rFonts w:ascii="Times New Roman" w:hAnsi="Times New Roman" w:cs="Times New Roman"/>
          <w:b/>
          <w:sz w:val="18"/>
          <w:szCs w:val="18"/>
        </w:rPr>
        <w:t>Продукции</w:t>
      </w:r>
      <w:r w:rsidRPr="00210040">
        <w:rPr>
          <w:rFonts w:ascii="Times New Roman" w:hAnsi="Times New Roman" w:cs="Times New Roman"/>
          <w:b/>
          <w:sz w:val="18"/>
          <w:szCs w:val="18"/>
        </w:rPr>
        <w:t xml:space="preserve"> на основании</w:t>
      </w:r>
      <w:r w:rsidRPr="005118DA">
        <w:rPr>
          <w:rFonts w:ascii="Times New Roman" w:hAnsi="Times New Roman" w:cs="Times New Roman"/>
          <w:b/>
          <w:sz w:val="18"/>
          <w:szCs w:val="18"/>
        </w:rPr>
        <w:t xml:space="preserve"> п.3.1 Информационной карты Документации. </w:t>
      </w:r>
    </w:p>
    <w:p w14:paraId="20598DBD" w14:textId="77777777" w:rsidR="00E12959" w:rsidRPr="005118DA"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Участник закупки указывает свое фирменное наименование (в т. ч. организационно-правовую форму) и свой адрес.</w:t>
      </w:r>
    </w:p>
    <w:p w14:paraId="269F40DC"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4. В таблице приводится расчет стоимости поставляемой продукции</w:t>
      </w:r>
      <w:r w:rsidRPr="00237168">
        <w:rPr>
          <w:rFonts w:ascii="Times New Roman" w:eastAsia="Times New Roman" w:hAnsi="Times New Roman" w:cs="Times New Roman"/>
          <w:sz w:val="18"/>
          <w:szCs w:val="18"/>
          <w:lang w:eastAsia="ar-SA"/>
        </w:rPr>
        <w:t>.</w:t>
      </w:r>
    </w:p>
    <w:p w14:paraId="4688106A" w14:textId="11035E5B"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14:paraId="6F0C61CB" w14:textId="676B46DF" w:rsidR="007F7DB6" w:rsidRDefault="003B76E6"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sidRPr="008235C8">
        <w:rPr>
          <w:rFonts w:ascii="Times New Roman" w:eastAsia="Times New Roman" w:hAnsi="Times New Roman" w:cs="Times New Roman"/>
          <w:bCs/>
          <w:sz w:val="18"/>
          <w:szCs w:val="18"/>
          <w:lang w:eastAsia="ar-SA"/>
        </w:rPr>
        <w:t>6.</w:t>
      </w:r>
      <w:r w:rsidRPr="008235C8">
        <w:t xml:space="preserve"> </w:t>
      </w:r>
      <w:r w:rsidRPr="008235C8">
        <w:rPr>
          <w:rFonts w:ascii="Times New Roman" w:eastAsia="Times New Roman" w:hAnsi="Times New Roman" w:cs="Times New Roman"/>
          <w:bCs/>
          <w:sz w:val="18"/>
          <w:szCs w:val="18"/>
          <w:lang w:eastAsia="ar-SA"/>
        </w:rPr>
        <w:t xml:space="preserve">Цена не должна превышать значение начальной (максимальной) цены, указанной в Документации </w:t>
      </w:r>
      <w:r w:rsidR="007F7DB6" w:rsidRPr="008235C8">
        <w:rPr>
          <w:rFonts w:ascii="Times New Roman" w:eastAsia="Times New Roman" w:hAnsi="Times New Roman" w:cs="Times New Roman"/>
          <w:bCs/>
          <w:sz w:val="18"/>
          <w:szCs w:val="18"/>
          <w:lang w:eastAsia="ar-SA"/>
        </w:rPr>
        <w:t>и отличатся от цены указанной в Письме о подаче оферты.</w:t>
      </w:r>
    </w:p>
    <w:p w14:paraId="5CF4F6B3" w14:textId="77777777" w:rsidR="005C366A" w:rsidRDefault="005C366A"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5F76B9B"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72" w:name="_Ref55336345"/>
      <w:bookmarkStart w:id="373" w:name="_Ref55335821"/>
      <w:bookmarkStart w:id="374" w:name="_Toc394314183"/>
      <w:bookmarkStart w:id="375" w:name="_Toc410044347"/>
      <w:bookmarkStart w:id="376" w:name="_Toc429079290"/>
      <w:bookmarkStart w:id="377" w:name="_Toc491095926"/>
      <w:bookmarkStart w:id="378" w:name="_Toc24982195"/>
      <w:bookmarkStart w:id="379" w:name="_Toc24982412"/>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90776D">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72"/>
      <w:bookmarkEnd w:id="373"/>
      <w:bookmarkEnd w:id="374"/>
      <w:bookmarkEnd w:id="375"/>
      <w:bookmarkEnd w:id="376"/>
      <w:bookmarkEnd w:id="377"/>
      <w:bookmarkEnd w:id="378"/>
      <w:bookmarkEnd w:id="379"/>
    </w:p>
    <w:p w14:paraId="2DBA3E4E" w14:textId="77777777" w:rsidR="005C366A" w:rsidRDefault="005C366A" w:rsidP="00E12959">
      <w:pPr>
        <w:suppressAutoHyphens/>
        <w:spacing w:after="0" w:line="240" w:lineRule="auto"/>
        <w:jc w:val="right"/>
        <w:rPr>
          <w:rFonts w:ascii="Times New Roman" w:eastAsia="Times New Roman" w:hAnsi="Times New Roman" w:cs="Times New Roman"/>
          <w:sz w:val="24"/>
          <w:szCs w:val="24"/>
          <w:lang w:eastAsia="ar-SA"/>
        </w:rPr>
      </w:pPr>
    </w:p>
    <w:p w14:paraId="2B3487D5"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90776D">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194BB2D9"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0818F8B7"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10A3BB4"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681A830C"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5C366A" w:rsidRPr="005C366A">
        <w:rPr>
          <w:rFonts w:ascii="Times New Roman" w:eastAsia="Times New Roman" w:hAnsi="Times New Roman"/>
          <w:sz w:val="24"/>
          <w:szCs w:val="24"/>
          <w:lang w:eastAsia="ar-SA"/>
        </w:rPr>
        <w:t xml:space="preserve">угля марки </w:t>
      </w:r>
      <w:r w:rsidR="00A42B91">
        <w:rPr>
          <w:rFonts w:ascii="Times New Roman" w:eastAsia="Times New Roman" w:hAnsi="Times New Roman"/>
          <w:sz w:val="24"/>
          <w:szCs w:val="24"/>
          <w:lang w:eastAsia="ar-SA"/>
        </w:rPr>
        <w:t>3БОМ</w:t>
      </w:r>
      <w:r w:rsidR="00B20AFF" w:rsidRPr="00B20AFF">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9889" w:type="dxa"/>
        <w:tblLayout w:type="fixed"/>
        <w:tblLook w:val="0000" w:firstRow="0" w:lastRow="0" w:firstColumn="0" w:lastColumn="0" w:noHBand="0" w:noVBand="0"/>
      </w:tblPr>
      <w:tblGrid>
        <w:gridCol w:w="675"/>
        <w:gridCol w:w="3119"/>
        <w:gridCol w:w="6095"/>
      </w:tblGrid>
      <w:tr w:rsidR="00E12959" w:rsidRPr="00B17980" w14:paraId="7668C024" w14:textId="77777777" w:rsidTr="005C366A">
        <w:tc>
          <w:tcPr>
            <w:tcW w:w="675" w:type="dxa"/>
            <w:tcBorders>
              <w:top w:val="single" w:sz="4" w:space="0" w:color="000000"/>
              <w:left w:val="single" w:sz="4" w:space="0" w:color="000000"/>
              <w:bottom w:val="single" w:sz="4" w:space="0" w:color="000000"/>
            </w:tcBorders>
            <w:shd w:val="clear" w:color="auto" w:fill="auto"/>
          </w:tcPr>
          <w:p w14:paraId="04B60BC6"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3119" w:type="dxa"/>
            <w:tcBorders>
              <w:top w:val="single" w:sz="4" w:space="0" w:color="000000"/>
              <w:left w:val="single" w:sz="4" w:space="0" w:color="000000"/>
              <w:bottom w:val="single" w:sz="4" w:space="0" w:color="000000"/>
            </w:tcBorders>
            <w:shd w:val="clear" w:color="auto" w:fill="auto"/>
          </w:tcPr>
          <w:p w14:paraId="56EE6586" w14:textId="77777777"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A12C"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14:paraId="5CD078F7" w14:textId="77777777" w:rsidTr="005C366A">
        <w:trPr>
          <w:trHeight w:val="1635"/>
        </w:trPr>
        <w:tc>
          <w:tcPr>
            <w:tcW w:w="675" w:type="dxa"/>
            <w:tcBorders>
              <w:top w:val="single" w:sz="4" w:space="0" w:color="000000"/>
              <w:left w:val="single" w:sz="4" w:space="0" w:color="000000"/>
              <w:bottom w:val="single" w:sz="4" w:space="0" w:color="000000"/>
            </w:tcBorders>
            <w:shd w:val="clear" w:color="auto" w:fill="auto"/>
          </w:tcPr>
          <w:p w14:paraId="2BA016E5" w14:textId="77777777" w:rsidR="00E12959" w:rsidRPr="005118DA" w:rsidRDefault="00E12959" w:rsidP="00117A8B">
            <w:pPr>
              <w:numPr>
                <w:ilvl w:val="0"/>
                <w:numId w:val="20"/>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80" w:name="_Hlk529464494"/>
          </w:p>
        </w:tc>
        <w:tc>
          <w:tcPr>
            <w:tcW w:w="3119" w:type="dxa"/>
            <w:tcBorders>
              <w:top w:val="single" w:sz="4" w:space="0" w:color="000000"/>
              <w:left w:val="single" w:sz="4" w:space="0" w:color="auto"/>
              <w:bottom w:val="single" w:sz="4" w:space="0" w:color="000000"/>
            </w:tcBorders>
            <w:shd w:val="clear" w:color="auto" w:fill="auto"/>
          </w:tcPr>
          <w:p w14:paraId="379B25BC" w14:textId="5E05D17B" w:rsidR="00E12959" w:rsidRPr="005118DA" w:rsidRDefault="00E12959" w:rsidP="005C366A">
            <w:pPr>
              <w:tabs>
                <w:tab w:val="left" w:pos="0"/>
                <w:tab w:val="left" w:pos="1494"/>
              </w:tabs>
              <w:spacing w:after="0" w:line="240" w:lineRule="auto"/>
              <w:jc w:val="center"/>
              <w:rPr>
                <w:rFonts w:ascii="Times New Roman" w:hAnsi="Times New Roman" w:cs="Times New Roman"/>
                <w:i/>
                <w:sz w:val="24"/>
                <w:szCs w:val="24"/>
              </w:rPr>
            </w:pPr>
            <w:r w:rsidRPr="005C366A">
              <w:rPr>
                <w:rFonts w:ascii="Times New Roman" w:eastAsia="Calibri" w:hAnsi="Times New Roman" w:cs="Times New Roman"/>
                <w:i/>
                <w:color w:val="A6A6A6"/>
                <w:sz w:val="24"/>
                <w:szCs w:val="24"/>
              </w:rPr>
              <w:t xml:space="preserve">Заполняется </w:t>
            </w:r>
            <w:proofErr w:type="gramStart"/>
            <w:r w:rsidRPr="005C366A">
              <w:rPr>
                <w:rFonts w:ascii="Times New Roman" w:eastAsia="Calibri" w:hAnsi="Times New Roman" w:cs="Times New Roman"/>
                <w:i/>
                <w:color w:val="A6A6A6"/>
                <w:sz w:val="24"/>
                <w:szCs w:val="24"/>
              </w:rPr>
              <w:t>согласно</w:t>
            </w:r>
            <w:r w:rsidR="006D172E" w:rsidRPr="005C366A">
              <w:rPr>
                <w:rFonts w:ascii="Times New Roman" w:eastAsia="Calibri" w:hAnsi="Times New Roman" w:cs="Times New Roman"/>
                <w:i/>
                <w:color w:val="A6A6A6"/>
                <w:sz w:val="24"/>
                <w:szCs w:val="24"/>
              </w:rPr>
              <w:t xml:space="preserve"> </w:t>
            </w:r>
            <w:r w:rsidRPr="005C366A">
              <w:rPr>
                <w:rFonts w:ascii="Times New Roman" w:eastAsia="Calibri" w:hAnsi="Times New Roman" w:cs="Times New Roman"/>
                <w:i/>
                <w:color w:val="A6A6A6"/>
                <w:sz w:val="24"/>
                <w:szCs w:val="24"/>
              </w:rPr>
              <w:t>раздела</w:t>
            </w:r>
            <w:proofErr w:type="gramEnd"/>
            <w:r w:rsidRPr="005C366A">
              <w:rPr>
                <w:rFonts w:ascii="Times New Roman" w:eastAsia="Calibri" w:hAnsi="Times New Roman" w:cs="Times New Roman"/>
                <w:i/>
                <w:color w:val="A6A6A6"/>
                <w:sz w:val="24"/>
                <w:szCs w:val="24"/>
              </w:rPr>
              <w:t xml:space="preserve"> 5 Документации – «Техническое задание»</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DF859BD" w14:textId="47F8ED1F" w:rsidR="00E12959" w:rsidRPr="005C366A" w:rsidRDefault="005C366A" w:rsidP="005C366A">
            <w:pPr>
              <w:tabs>
                <w:tab w:val="left" w:pos="0"/>
                <w:tab w:val="left" w:pos="1494"/>
              </w:tabs>
              <w:spacing w:after="0" w:line="240" w:lineRule="auto"/>
              <w:jc w:val="center"/>
              <w:rPr>
                <w:rFonts w:ascii="Times New Roman" w:eastAsia="Calibri" w:hAnsi="Times New Roman" w:cs="Times New Roman"/>
                <w:i/>
                <w:color w:val="A6A6A6"/>
                <w:sz w:val="24"/>
                <w:szCs w:val="24"/>
              </w:rPr>
            </w:pPr>
            <w:r w:rsidRPr="00950D71">
              <w:rPr>
                <w:rFonts w:ascii="Times New Roman" w:eastAsia="Calibri" w:hAnsi="Times New Roman" w:cs="Times New Roman"/>
                <w:i/>
                <w:color w:val="A6A6A6"/>
                <w:sz w:val="24"/>
                <w:szCs w:val="24"/>
              </w:rPr>
              <w:t xml:space="preserve">Указывается конкретное наименование и марка, подробные характеристики Продукции, ГОСТ и </w:t>
            </w:r>
            <w:proofErr w:type="spellStart"/>
            <w:r w:rsidRPr="00950D71">
              <w:rPr>
                <w:rFonts w:ascii="Times New Roman" w:eastAsia="Calibri" w:hAnsi="Times New Roman" w:cs="Times New Roman"/>
                <w:i/>
                <w:color w:val="A6A6A6"/>
                <w:sz w:val="24"/>
                <w:szCs w:val="24"/>
              </w:rPr>
              <w:t>т</w:t>
            </w:r>
            <w:proofErr w:type="gramStart"/>
            <w:r w:rsidRPr="00950D71">
              <w:rPr>
                <w:rFonts w:ascii="Times New Roman" w:eastAsia="Calibri" w:hAnsi="Times New Roman" w:cs="Times New Roman"/>
                <w:i/>
                <w:color w:val="A6A6A6"/>
                <w:sz w:val="24"/>
                <w:szCs w:val="24"/>
              </w:rPr>
              <w:t>.д</w:t>
            </w:r>
            <w:proofErr w:type="spellEnd"/>
            <w:proofErr w:type="gramEnd"/>
            <w:r w:rsidRPr="00950D71">
              <w:rPr>
                <w:rFonts w:ascii="Times New Roman" w:eastAsia="Calibri" w:hAnsi="Times New Roman" w:cs="Times New Roman"/>
                <w:i/>
                <w:color w:val="A6A6A6"/>
                <w:sz w:val="24"/>
                <w:szCs w:val="24"/>
              </w:rPr>
              <w:t>, значения</w:t>
            </w:r>
            <w:r w:rsidR="001117D0">
              <w:rPr>
                <w:rFonts w:ascii="Times New Roman" w:eastAsia="Calibri" w:hAnsi="Times New Roman" w:cs="Times New Roman"/>
                <w:i/>
                <w:color w:val="A6A6A6"/>
                <w:sz w:val="24"/>
                <w:szCs w:val="24"/>
              </w:rPr>
              <w:t xml:space="preserve"> технических и иных показателей</w:t>
            </w:r>
            <w:r w:rsidRPr="00950D71">
              <w:rPr>
                <w:rFonts w:ascii="Times New Roman" w:eastAsia="Calibri" w:hAnsi="Times New Roman" w:cs="Times New Roman"/>
                <w:i/>
                <w:color w:val="A6A6A6"/>
                <w:sz w:val="24"/>
                <w:szCs w:val="24"/>
              </w:rPr>
              <w:t xml:space="preserve">  </w:t>
            </w:r>
          </w:p>
        </w:tc>
      </w:tr>
      <w:bookmarkEnd w:id="380"/>
    </w:tbl>
    <w:p w14:paraId="277CE08C" w14:textId="77777777" w:rsidR="00DE38BC" w:rsidRDefault="00DE38B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7893EE98" w14:textId="77777777" w:rsidR="005C366A" w:rsidRDefault="005C366A"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43FF5187" w14:textId="557CABD6" w:rsidR="003D2B9C" w:rsidRPr="00DE38BC" w:rsidRDefault="005C366A"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sidRPr="005C366A">
        <w:rPr>
          <w:rFonts w:ascii="Times New Roman" w:eastAsia="Times New Roman" w:hAnsi="Times New Roman" w:cs="Times New Roman"/>
          <w:sz w:val="24"/>
          <w:szCs w:val="24"/>
          <w:lang w:eastAsia="ar-SA"/>
        </w:rPr>
        <w:t>Место поста</w:t>
      </w:r>
      <w:r w:rsidR="00324C78">
        <w:rPr>
          <w:rFonts w:ascii="Times New Roman" w:eastAsia="Times New Roman" w:hAnsi="Times New Roman" w:cs="Times New Roman"/>
          <w:sz w:val="24"/>
          <w:szCs w:val="24"/>
          <w:lang w:eastAsia="ar-SA"/>
        </w:rPr>
        <w:t>вки/погрузки: склад Поставщика</w:t>
      </w:r>
      <w:r>
        <w:rPr>
          <w:rFonts w:ascii="Times New Roman" w:eastAsia="Times New Roman" w:hAnsi="Times New Roman" w:cs="Times New Roman"/>
          <w:sz w:val="24"/>
          <w:szCs w:val="24"/>
          <w:lang w:eastAsia="ar-SA"/>
        </w:rPr>
        <w:t xml:space="preserve"> в </w:t>
      </w:r>
      <w:r w:rsidR="002A60AC" w:rsidRPr="00D0162C">
        <w:rPr>
          <w:rFonts w:ascii="Times New Roman" w:eastAsia="Times New Roman" w:hAnsi="Times New Roman" w:cs="Times New Roman"/>
          <w:sz w:val="24"/>
          <w:szCs w:val="24"/>
          <w:lang w:eastAsia="ru-RU"/>
        </w:rPr>
        <w:t>Мурманской области</w:t>
      </w:r>
      <w:r>
        <w:rPr>
          <w:rFonts w:ascii="Times New Roman" w:eastAsia="Times New Roman" w:hAnsi="Times New Roman" w:cs="Times New Roman"/>
          <w:sz w:val="24"/>
          <w:szCs w:val="24"/>
          <w:lang w:eastAsia="ar-SA"/>
        </w:rPr>
        <w:t>, расположенный по адресу __________________________</w:t>
      </w:r>
      <w:r>
        <w:rPr>
          <w:rFonts w:ascii="Times New Roman" w:eastAsia="Times New Roman" w:hAnsi="Times New Roman" w:cs="Times New Roman"/>
          <w:bCs/>
          <w:spacing w:val="1"/>
          <w:sz w:val="24"/>
          <w:szCs w:val="24"/>
          <w:lang w:eastAsia="ar-SA"/>
        </w:rPr>
        <w:t>.</w:t>
      </w:r>
    </w:p>
    <w:p w14:paraId="34E7833B" w14:textId="77777777" w:rsidR="00E12959" w:rsidRPr="00E71AEA"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29D5DA19" w14:textId="03369D2F" w:rsidR="00E12959" w:rsidRPr="005118DA" w:rsidRDefault="00981BA5"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Инструкция</w:t>
      </w:r>
      <w:r w:rsidR="00E12959" w:rsidRPr="005118DA">
        <w:rPr>
          <w:rFonts w:ascii="Times New Roman" w:eastAsia="Times New Roman" w:hAnsi="Times New Roman" w:cs="Times New Roman"/>
          <w:sz w:val="24"/>
          <w:szCs w:val="24"/>
          <w:lang w:eastAsia="ar-SA"/>
        </w:rPr>
        <w:t xml:space="preserve"> по заполнению</w:t>
      </w:r>
    </w:p>
    <w:p w14:paraId="0C1CBB90" w14:textId="77777777" w:rsidR="00E12959" w:rsidRPr="005118DA"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5544BEB" w14:textId="77777777"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14:paraId="4DF15096" w14:textId="45058AB8"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r w:rsidR="00E01E1F">
        <w:rPr>
          <w:rFonts w:ascii="Times New Roman" w:eastAsia="Times New Roman" w:hAnsi="Times New Roman" w:cs="Times New Roman"/>
          <w:sz w:val="18"/>
          <w:szCs w:val="18"/>
          <w:lang w:eastAsia="ar-SA"/>
        </w:rPr>
        <w:t xml:space="preserve"> Документации</w:t>
      </w:r>
      <w:r w:rsidRPr="005118DA">
        <w:rPr>
          <w:rFonts w:ascii="Times New Roman" w:eastAsia="Times New Roman" w:hAnsi="Times New Roman" w:cs="Times New Roman"/>
          <w:sz w:val="18"/>
          <w:szCs w:val="18"/>
          <w:lang w:eastAsia="ar-SA"/>
        </w:rPr>
        <w:t>.</w:t>
      </w:r>
    </w:p>
    <w:p w14:paraId="39C3E7C1" w14:textId="3C87EE7B" w:rsidR="00075F8E" w:rsidRPr="0090776D" w:rsidRDefault="005C366A" w:rsidP="00E71AEA">
      <w:pPr>
        <w:spacing w:after="0" w:line="240" w:lineRule="auto"/>
        <w:jc w:val="both"/>
        <w:rPr>
          <w:rFonts w:ascii="Times New Roman" w:eastAsia="Calibri" w:hAnsi="Times New Roman" w:cs="Times New Roman"/>
          <w:b/>
          <w:sz w:val="24"/>
          <w:szCs w:val="24"/>
        </w:rPr>
      </w:pPr>
      <w:r>
        <w:rPr>
          <w:rFonts w:ascii="Times New Roman" w:eastAsia="Times New Roman" w:hAnsi="Times New Roman" w:cs="Times New Roman"/>
          <w:b/>
          <w:sz w:val="18"/>
          <w:szCs w:val="18"/>
          <w:lang w:eastAsia="ar-SA"/>
        </w:rPr>
        <w:t xml:space="preserve">4. </w:t>
      </w:r>
      <w:r w:rsidRPr="00950D71">
        <w:rPr>
          <w:rFonts w:ascii="Times New Roman" w:eastAsia="Times New Roman" w:hAnsi="Times New Roman" w:cs="Times New Roman"/>
          <w:b/>
          <w:sz w:val="18"/>
          <w:szCs w:val="18"/>
          <w:lang w:eastAsia="ar-SA"/>
        </w:rPr>
        <w:t>В колонке «Предложение Участника закупки» у</w:t>
      </w:r>
      <w:r w:rsidRPr="00950D71">
        <w:rPr>
          <w:rFonts w:ascii="Times New Roman" w:hAnsi="Times New Roman" w:cs="Times New Roman"/>
          <w:b/>
          <w:sz w:val="18"/>
          <w:szCs w:val="18"/>
        </w:rPr>
        <w:t xml:space="preserve">казывается конкретное наименование и марка предлагаемой Продукции, на основании раздела 5 Документации – «Техническое задание», подробные характеристики Продукции, ГОСТ и </w:t>
      </w:r>
      <w:proofErr w:type="spellStart"/>
      <w:r w:rsidRPr="00950D71">
        <w:rPr>
          <w:rFonts w:ascii="Times New Roman" w:hAnsi="Times New Roman" w:cs="Times New Roman"/>
          <w:b/>
          <w:sz w:val="18"/>
          <w:szCs w:val="18"/>
        </w:rPr>
        <w:t>т.д</w:t>
      </w:r>
      <w:proofErr w:type="spellEnd"/>
      <w:r w:rsidRPr="00950D71">
        <w:rPr>
          <w:rFonts w:ascii="Times New Roman" w:hAnsi="Times New Roman" w:cs="Times New Roman"/>
          <w:b/>
          <w:sz w:val="18"/>
          <w:szCs w:val="18"/>
        </w:rPr>
        <w:t>, значения технических и иных показателей.</w:t>
      </w:r>
    </w:p>
    <w:p w14:paraId="178D8DAC" w14:textId="77777777" w:rsidR="004714B6" w:rsidRPr="00E71AEA" w:rsidRDefault="004714B6" w:rsidP="00075F8E">
      <w:pPr>
        <w:tabs>
          <w:tab w:val="num" w:pos="1276"/>
          <w:tab w:val="left" w:pos="1494"/>
        </w:tabs>
        <w:spacing w:after="0" w:line="240" w:lineRule="auto"/>
        <w:jc w:val="both"/>
        <w:rPr>
          <w:rFonts w:ascii="Times New Roman" w:hAnsi="Times New Roman" w:cs="Times New Roman"/>
          <w:b/>
          <w:sz w:val="24"/>
          <w:szCs w:val="24"/>
        </w:rPr>
      </w:pPr>
    </w:p>
    <w:p w14:paraId="2C80B9A1" w14:textId="77777777" w:rsidR="004714B6" w:rsidRPr="00E71AEA" w:rsidRDefault="004714B6" w:rsidP="004714B6">
      <w:pPr>
        <w:tabs>
          <w:tab w:val="num" w:pos="1276"/>
          <w:tab w:val="left" w:pos="1494"/>
        </w:tabs>
        <w:spacing w:after="0" w:line="240" w:lineRule="auto"/>
        <w:jc w:val="both"/>
        <w:rPr>
          <w:rFonts w:ascii="Times New Roman" w:hAnsi="Times New Roman" w:cs="Times New Roman"/>
          <w:b/>
          <w:sz w:val="24"/>
          <w:szCs w:val="24"/>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C17DB5"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00569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074795"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51FFDC"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8772652" w14:textId="77777777" w:rsidR="00873249" w:rsidRDefault="00873249">
      <w:pPr>
        <w:rPr>
          <w:rFonts w:ascii="Times New Roman" w:eastAsia="Times New Roman" w:hAnsi="Times New Roman" w:cs="Times New Roman"/>
          <w:b/>
          <w:bCs/>
          <w:sz w:val="24"/>
          <w:szCs w:val="24"/>
          <w:lang w:eastAsia="ar-SA"/>
        </w:rPr>
      </w:pPr>
      <w:bookmarkStart w:id="381" w:name="_Toc491095927"/>
      <w:r>
        <w:rPr>
          <w:szCs w:val="24"/>
        </w:rPr>
        <w:br w:type="page"/>
      </w:r>
    </w:p>
    <w:p w14:paraId="13562D89" w14:textId="1F6F35FE" w:rsidR="003D0364" w:rsidRDefault="00995446" w:rsidP="003D0364">
      <w:pPr>
        <w:pStyle w:val="20"/>
        <w:numPr>
          <w:ilvl w:val="0"/>
          <w:numId w:val="0"/>
        </w:numPr>
        <w:ind w:left="1134" w:hanging="1134"/>
        <w:jc w:val="right"/>
        <w:rPr>
          <w:szCs w:val="24"/>
        </w:rPr>
      </w:pPr>
      <w:bookmarkStart w:id="382" w:name="_Toc24982196"/>
      <w:bookmarkStart w:id="383" w:name="_Toc24982413"/>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90776D">
        <w:rPr>
          <w:noProof/>
          <w:szCs w:val="24"/>
        </w:rPr>
        <w:t>3</w:t>
      </w:r>
      <w:r w:rsidR="003D0364" w:rsidRPr="003D0364">
        <w:rPr>
          <w:szCs w:val="24"/>
        </w:rPr>
        <w:fldChar w:fldCharType="end"/>
      </w:r>
      <w:r w:rsidR="003D0364" w:rsidRPr="003D0364">
        <w:rPr>
          <w:szCs w:val="24"/>
        </w:rPr>
        <w:t>)</w:t>
      </w:r>
      <w:bookmarkEnd w:id="381"/>
      <w:bookmarkEnd w:id="382"/>
      <w:bookmarkEnd w:id="383"/>
    </w:p>
    <w:p w14:paraId="206DC68C"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2E66B091"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34907DF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263E78E1"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14:paraId="45B01007"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0E63B08A"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2178695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330F631B"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236ED659"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6E21EBB2"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5C03ED"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7479FCA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059CBA3"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FE61B5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9B3741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3C578A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6DFAD81"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0FDEF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1E89C6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611B4CD"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B393D0"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93A5BEA"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E5198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AD7172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51E514"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CE0A7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3B74DE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D957C8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A596465"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689FA09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E0728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1396B5A8"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7C3B73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F331ABB"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26D4A3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C5CDF2"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607A70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47BD3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5084F2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6956EC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DC7588D"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D030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989C2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0DCEE56"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AD1361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715605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4A1E65E4"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B37A5B6"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17D0D3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6B0546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A3A4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1F43AB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7E76FEA"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4571D50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B06F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5841A0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4B0E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4BD10A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4352D7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71EE52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061955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5809018"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24CE1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0365B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044CFF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AA9FF9E"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C03D4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FB56F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4AEC4A4B"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65EB0539"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lastRenderedPageBreak/>
        <w:t>____________________________________</w:t>
      </w:r>
    </w:p>
    <w:p w14:paraId="04343DB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63305F6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1CA09E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7A7B0D36" w14:textId="3DBD32B6"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w:t>
      </w:r>
      <w:r w:rsidR="00981BA5">
        <w:rPr>
          <w:rFonts w:ascii="Times New Roman" w:eastAsia="Times New Roman" w:hAnsi="Times New Roman"/>
          <w:sz w:val="24"/>
          <w:szCs w:val="24"/>
          <w:lang w:eastAsia="ar-SA"/>
        </w:rPr>
        <w:t>я</w:t>
      </w:r>
      <w:r w:rsidRPr="00244A6A">
        <w:rPr>
          <w:rFonts w:ascii="Times New Roman" w:eastAsia="Times New Roman" w:hAnsi="Times New Roman"/>
          <w:sz w:val="24"/>
          <w:szCs w:val="24"/>
          <w:lang w:eastAsia="ar-SA"/>
        </w:rPr>
        <w:t xml:space="preserve"> по заполнению</w:t>
      </w:r>
    </w:p>
    <w:p w14:paraId="5DB6D46A"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9FFD3D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766E4660"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7F8ED35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254DFA22"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23B7EDB7" w14:textId="77777777" w:rsidR="00981BA5" w:rsidRDefault="00981BA5" w:rsidP="00E67EF1">
      <w:pPr>
        <w:tabs>
          <w:tab w:val="left" w:pos="0"/>
        </w:tabs>
        <w:suppressAutoHyphens/>
        <w:spacing w:after="0"/>
        <w:ind w:firstLine="425"/>
        <w:jc w:val="both"/>
        <w:rPr>
          <w:rFonts w:ascii="Times New Roman" w:eastAsia="Times New Roman" w:hAnsi="Times New Roman"/>
          <w:sz w:val="18"/>
          <w:szCs w:val="18"/>
          <w:lang w:eastAsia="ar-SA"/>
        </w:rPr>
      </w:pPr>
    </w:p>
    <w:p w14:paraId="3B81C23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05A0D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F8033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9F335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320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EC7109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5D3374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FBBBB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E5E168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A9417B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5E57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45317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2C1BBD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D502AA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7822D8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1A5A0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FDB12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08174B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66702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E8AD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4C706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D812A0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F368D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ADDBAD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549A6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B416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E0035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2EE30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6D0018C"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4D837B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55DD675A"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29D2D0A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9C1C5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AF7345A"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8A0543C"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19CC5F16"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06887F0"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533DDD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D4B0E3"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0B92C3E4"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1871C9FD"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605E9F50"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2912A6F1"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4B9B2E16"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1B43E739"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41D1C71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7D066B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02849B" w14:textId="77777777" w:rsidR="00D561FE" w:rsidRDefault="00D561FE" w:rsidP="00AA2857">
      <w:pPr>
        <w:pStyle w:val="20"/>
        <w:numPr>
          <w:ilvl w:val="0"/>
          <w:numId w:val="0"/>
        </w:numPr>
        <w:jc w:val="right"/>
      </w:pPr>
      <w:bookmarkStart w:id="384" w:name="_Toc491095928"/>
      <w:bookmarkStart w:id="385" w:name="_Toc24982197"/>
      <w:bookmarkStart w:id="386" w:name="_Toc24982414"/>
      <w:r>
        <w:lastRenderedPageBreak/>
        <w:t>Декларация о соответствии участника закупки</w:t>
      </w:r>
      <w:bookmarkEnd w:id="384"/>
      <w:bookmarkEnd w:id="385"/>
      <w:bookmarkEnd w:id="386"/>
      <w:r w:rsidR="00A90392">
        <w:t xml:space="preserve"> </w:t>
      </w:r>
    </w:p>
    <w:p w14:paraId="58A5F244"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714C113D"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0E3E441B"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0AC934CE"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63FB7DF4"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21BDF8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25BB28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2DCFFD8"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034FE5A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2B29E58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015725D2"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07528F22"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549B46B"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779B1A2A"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1447A2AD"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1B3887D0"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62BEFC8B"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53EB535C"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05E9DBB9"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779EFFE0"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29CB3301"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7370864D"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3EDD291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457F222A"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394E7CED"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31B5782"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352BAB0"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1AF8CDA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55F7293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5F4BB6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18C666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0E64FD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20A54EFE" w14:textId="77777777" w:rsidTr="006E64C2">
        <w:tc>
          <w:tcPr>
            <w:tcW w:w="557" w:type="dxa"/>
            <w:tcBorders>
              <w:top w:val="single" w:sz="4" w:space="0" w:color="auto"/>
              <w:left w:val="single" w:sz="4" w:space="0" w:color="auto"/>
              <w:bottom w:val="single" w:sz="4" w:space="0" w:color="auto"/>
              <w:right w:val="single" w:sz="4" w:space="0" w:color="auto"/>
            </w:tcBorders>
          </w:tcPr>
          <w:p w14:paraId="27D0C3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0ED6121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458111E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039906C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205570"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0D42C3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w:t>
            </w:r>
          </w:p>
        </w:tc>
        <w:tc>
          <w:tcPr>
            <w:tcW w:w="4109" w:type="dxa"/>
            <w:tcBorders>
              <w:top w:val="single" w:sz="4" w:space="0" w:color="auto"/>
              <w:left w:val="single" w:sz="4" w:space="0" w:color="auto"/>
              <w:bottom w:val="single" w:sz="4" w:space="0" w:color="auto"/>
              <w:right w:val="single" w:sz="4" w:space="0" w:color="auto"/>
            </w:tcBorders>
          </w:tcPr>
          <w:p w14:paraId="66AFCC9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014945B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7304D9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197CAD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F7A6B8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3.</w:t>
            </w:r>
          </w:p>
        </w:tc>
        <w:tc>
          <w:tcPr>
            <w:tcW w:w="4109" w:type="dxa"/>
            <w:tcBorders>
              <w:top w:val="single" w:sz="4" w:space="0" w:color="auto"/>
              <w:left w:val="single" w:sz="4" w:space="0" w:color="auto"/>
              <w:bottom w:val="single" w:sz="4" w:space="0" w:color="auto"/>
              <w:right w:val="single" w:sz="4" w:space="0" w:color="auto"/>
            </w:tcBorders>
          </w:tcPr>
          <w:p w14:paraId="367CCD1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6CD51FD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734045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53561D7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74D3AE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8DA5F0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4C7B791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7E1250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64ACC0E"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9B5203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24A2C55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14:paraId="137953C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08FC37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223664A"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4E82F96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11A770E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A287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792EC40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95AE1E"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7317D043"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739DA10F"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0138AD12"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76543F5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190DCD9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E84F4EB" w14:textId="77777777" w:rsidTr="006E64C2">
        <w:tc>
          <w:tcPr>
            <w:tcW w:w="557" w:type="dxa"/>
            <w:vMerge/>
            <w:tcBorders>
              <w:top w:val="single" w:sz="4" w:space="0" w:color="auto"/>
              <w:left w:val="single" w:sz="4" w:space="0" w:color="auto"/>
              <w:bottom w:val="single" w:sz="4" w:space="0" w:color="auto"/>
              <w:right w:val="single" w:sz="4" w:space="0" w:color="auto"/>
            </w:tcBorders>
          </w:tcPr>
          <w:p w14:paraId="2645839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53D56D9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DDA868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14:paraId="0368FF1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6E0E880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1151A0B"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0DB4B1C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6814703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7322AB4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14128C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269E46F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293E36A" w14:textId="77777777" w:rsidTr="006E64C2">
        <w:tc>
          <w:tcPr>
            <w:tcW w:w="557" w:type="dxa"/>
            <w:vMerge/>
            <w:tcBorders>
              <w:top w:val="single" w:sz="4" w:space="0" w:color="auto"/>
              <w:left w:val="single" w:sz="4" w:space="0" w:color="auto"/>
              <w:bottom w:val="single" w:sz="4" w:space="0" w:color="auto"/>
              <w:right w:val="single" w:sz="4" w:space="0" w:color="auto"/>
            </w:tcBorders>
          </w:tcPr>
          <w:p w14:paraId="4194E73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087642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BECAF6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0212A7F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20C362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222CB535"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7E8807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43899B2E"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1113082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0063B47" w14:textId="77777777" w:rsidTr="006E64C2">
        <w:tc>
          <w:tcPr>
            <w:tcW w:w="557" w:type="dxa"/>
            <w:tcBorders>
              <w:top w:val="single" w:sz="4" w:space="0" w:color="auto"/>
              <w:left w:val="single" w:sz="4" w:space="0" w:color="auto"/>
              <w:bottom w:val="single" w:sz="4" w:space="0" w:color="auto"/>
              <w:right w:val="single" w:sz="4" w:space="0" w:color="auto"/>
            </w:tcBorders>
          </w:tcPr>
          <w:p w14:paraId="2830817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67E318C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7"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0E39873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6275284B" w14:textId="77777777" w:rsidTr="006E64C2">
        <w:tc>
          <w:tcPr>
            <w:tcW w:w="557" w:type="dxa"/>
            <w:tcBorders>
              <w:top w:val="single" w:sz="4" w:space="0" w:color="auto"/>
              <w:left w:val="single" w:sz="4" w:space="0" w:color="auto"/>
              <w:bottom w:val="single" w:sz="4" w:space="0" w:color="auto"/>
              <w:right w:val="single" w:sz="4" w:space="0" w:color="auto"/>
            </w:tcBorders>
          </w:tcPr>
          <w:p w14:paraId="1A1CDFE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60C62A8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9"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20"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2D59A0A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5ECBFC4" w14:textId="77777777" w:rsidTr="006E64C2">
        <w:tc>
          <w:tcPr>
            <w:tcW w:w="557" w:type="dxa"/>
            <w:tcBorders>
              <w:top w:val="single" w:sz="4" w:space="0" w:color="auto"/>
              <w:left w:val="single" w:sz="4" w:space="0" w:color="auto"/>
              <w:bottom w:val="single" w:sz="4" w:space="0" w:color="auto"/>
              <w:right w:val="single" w:sz="4" w:space="0" w:color="auto"/>
            </w:tcBorders>
          </w:tcPr>
          <w:p w14:paraId="4397A83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2C1D90E3"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54C29D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05F06CD6" w14:textId="77777777" w:rsidTr="006E64C2">
        <w:tc>
          <w:tcPr>
            <w:tcW w:w="557" w:type="dxa"/>
            <w:tcBorders>
              <w:top w:val="single" w:sz="4" w:space="0" w:color="auto"/>
              <w:left w:val="single" w:sz="4" w:space="0" w:color="auto"/>
              <w:bottom w:val="single" w:sz="4" w:space="0" w:color="auto"/>
              <w:right w:val="single" w:sz="4" w:space="0" w:color="auto"/>
            </w:tcBorders>
          </w:tcPr>
          <w:p w14:paraId="7685ACA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013E46F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4D35043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26C42322" w14:textId="77777777" w:rsidTr="006E64C2">
        <w:tc>
          <w:tcPr>
            <w:tcW w:w="557" w:type="dxa"/>
            <w:tcBorders>
              <w:top w:val="single" w:sz="4" w:space="0" w:color="auto"/>
              <w:left w:val="single" w:sz="4" w:space="0" w:color="auto"/>
              <w:bottom w:val="single" w:sz="4" w:space="0" w:color="auto"/>
              <w:right w:val="single" w:sz="4" w:space="0" w:color="auto"/>
            </w:tcBorders>
          </w:tcPr>
          <w:p w14:paraId="738BF00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5A8550A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77320F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02D2297" w14:textId="77777777" w:rsidTr="006E64C2">
        <w:tc>
          <w:tcPr>
            <w:tcW w:w="557" w:type="dxa"/>
            <w:tcBorders>
              <w:top w:val="single" w:sz="4" w:space="0" w:color="auto"/>
              <w:left w:val="single" w:sz="4" w:space="0" w:color="auto"/>
              <w:bottom w:val="single" w:sz="4" w:space="0" w:color="auto"/>
              <w:right w:val="single" w:sz="4" w:space="0" w:color="auto"/>
            </w:tcBorders>
          </w:tcPr>
          <w:p w14:paraId="4D8497C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2C0AC7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64A59AB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17F44EA3" w14:textId="77777777" w:rsidTr="006E64C2">
        <w:tc>
          <w:tcPr>
            <w:tcW w:w="557" w:type="dxa"/>
            <w:tcBorders>
              <w:top w:val="single" w:sz="4" w:space="0" w:color="auto"/>
              <w:left w:val="single" w:sz="4" w:space="0" w:color="auto"/>
              <w:bottom w:val="single" w:sz="4" w:space="0" w:color="auto"/>
              <w:right w:val="single" w:sz="4" w:space="0" w:color="auto"/>
            </w:tcBorders>
          </w:tcPr>
          <w:p w14:paraId="1E94D8F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4F545AF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72328A6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12798621"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5B1B5B55"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438BA05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5E925ED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304CBA3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A90A99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6AC70F59"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55DDAC3E" w14:textId="43F76686"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w:t>
      </w:r>
      <w:r w:rsidR="00981BA5">
        <w:rPr>
          <w:rFonts w:ascii="Times New Roman" w:eastAsia="Times New Roman" w:hAnsi="Times New Roman" w:cs="Times New Roman"/>
          <w:sz w:val="24"/>
          <w:szCs w:val="24"/>
          <w:lang w:eastAsia="ar-SA"/>
        </w:rPr>
        <w:t>я</w:t>
      </w:r>
      <w:r>
        <w:rPr>
          <w:rFonts w:ascii="Times New Roman" w:eastAsia="Times New Roman" w:hAnsi="Times New Roman" w:cs="Times New Roman"/>
          <w:sz w:val="24"/>
          <w:szCs w:val="24"/>
          <w:lang w:eastAsia="ar-SA"/>
        </w:rPr>
        <w:t xml:space="preserve"> по заполнению</w:t>
      </w:r>
    </w:p>
    <w:p w14:paraId="3425AADA"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24184F5A"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53A90796"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1694E1CF"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68A76D48"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7A184E00"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17556F4"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95995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A73924" w14:textId="37CB111B" w:rsidR="000A28B2" w:rsidRPr="00DE12FE" w:rsidRDefault="000A28B2" w:rsidP="000A28B2">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387" w:name="_Toc441766570"/>
      <w:bookmarkStart w:id="388" w:name="_Toc440887384"/>
      <w:bookmarkStart w:id="389" w:name="_Toc379967956"/>
      <w:bookmarkStart w:id="390" w:name="_Toc306106360"/>
      <w:bookmarkStart w:id="391" w:name="_Toc176240332"/>
      <w:bookmarkStart w:id="392" w:name="_Toc69728991"/>
      <w:bookmarkStart w:id="393" w:name="_Toc57314677"/>
      <w:bookmarkStart w:id="394" w:name="_Ref55336389"/>
      <w:bookmarkStart w:id="395" w:name="_Toc24982199"/>
      <w:bookmarkStart w:id="396" w:name="_Toc24982416"/>
      <w:r w:rsidRPr="00581241">
        <w:rPr>
          <w:rFonts w:ascii="Times New Roman" w:eastAsia="Times New Roman" w:hAnsi="Times New Roman"/>
          <w:b/>
          <w:snapToGrid w:val="0"/>
          <w:sz w:val="24"/>
          <w:szCs w:val="24"/>
          <w:lang w:eastAsia="ru-RU"/>
        </w:rPr>
        <w:lastRenderedPageBreak/>
        <w:t>Справка о материаль</w:t>
      </w:r>
      <w:r>
        <w:rPr>
          <w:rFonts w:ascii="Times New Roman" w:eastAsia="Times New Roman" w:hAnsi="Times New Roman"/>
          <w:b/>
          <w:snapToGrid w:val="0"/>
          <w:sz w:val="24"/>
          <w:szCs w:val="24"/>
          <w:lang w:eastAsia="ru-RU"/>
        </w:rPr>
        <w:t>но-технических ресурсах (форма 5</w:t>
      </w:r>
      <w:r w:rsidRPr="00581241">
        <w:rPr>
          <w:rFonts w:ascii="Times New Roman" w:eastAsia="Times New Roman" w:hAnsi="Times New Roman"/>
          <w:b/>
          <w:snapToGrid w:val="0"/>
          <w:sz w:val="24"/>
          <w:szCs w:val="24"/>
          <w:lang w:eastAsia="ru-RU"/>
        </w:rPr>
        <w:t>)</w:t>
      </w:r>
      <w:bookmarkEnd w:id="387"/>
      <w:bookmarkEnd w:id="388"/>
      <w:bookmarkEnd w:id="389"/>
      <w:bookmarkEnd w:id="390"/>
      <w:bookmarkEnd w:id="391"/>
      <w:bookmarkEnd w:id="392"/>
      <w:bookmarkEnd w:id="393"/>
      <w:bookmarkEnd w:id="394"/>
      <w:bookmarkEnd w:id="395"/>
      <w:bookmarkEnd w:id="396"/>
    </w:p>
    <w:p w14:paraId="0B47F14C" w14:textId="77777777" w:rsidR="000A28B2" w:rsidRPr="00DE12FE" w:rsidRDefault="000A28B2" w:rsidP="000A28B2">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14:paraId="6200B491" w14:textId="31328F97" w:rsidR="000A28B2" w:rsidRPr="00DE12FE" w:rsidRDefault="000A28B2" w:rsidP="000A28B2">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Приложение 5</w:t>
      </w:r>
      <w:r w:rsidRPr="00DE12FE">
        <w:rPr>
          <w:rFonts w:ascii="Times New Roman" w:eastAsia="Times New Roman" w:hAnsi="Times New Roman"/>
          <w:snapToGrid w:val="0"/>
          <w:sz w:val="24"/>
          <w:szCs w:val="24"/>
          <w:lang w:eastAsia="ru-RU"/>
        </w:rPr>
        <w:t xml:space="preserve"> к письму о подаче оферты</w:t>
      </w:r>
      <w:r w:rsidRPr="00DE12FE">
        <w:rPr>
          <w:rFonts w:ascii="Times New Roman" w:eastAsia="Times New Roman" w:hAnsi="Times New Roman"/>
          <w:snapToGrid w:val="0"/>
          <w:sz w:val="24"/>
          <w:szCs w:val="24"/>
          <w:lang w:eastAsia="ru-RU"/>
        </w:rPr>
        <w:br/>
        <w:t>от «____»_____________ </w:t>
      </w:r>
      <w:proofErr w:type="gramStart"/>
      <w:r w:rsidRPr="00DE12FE">
        <w:rPr>
          <w:rFonts w:ascii="Times New Roman" w:eastAsia="Times New Roman" w:hAnsi="Times New Roman"/>
          <w:snapToGrid w:val="0"/>
          <w:sz w:val="24"/>
          <w:szCs w:val="24"/>
          <w:lang w:eastAsia="ru-RU"/>
        </w:rPr>
        <w:t>г</w:t>
      </w:r>
      <w:proofErr w:type="gramEnd"/>
      <w:r w:rsidRPr="00DE12FE">
        <w:rPr>
          <w:rFonts w:ascii="Times New Roman" w:eastAsia="Times New Roman" w:hAnsi="Times New Roman"/>
          <w:snapToGrid w:val="0"/>
          <w:sz w:val="24"/>
          <w:szCs w:val="24"/>
          <w:lang w:eastAsia="ru-RU"/>
        </w:rPr>
        <w:t>. №__________</w:t>
      </w:r>
    </w:p>
    <w:p w14:paraId="501C1536" w14:textId="77777777" w:rsidR="000A28B2" w:rsidRPr="00DE12FE" w:rsidRDefault="000A28B2" w:rsidP="000A28B2">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6066A017" w14:textId="77777777" w:rsidR="000A28B2" w:rsidRPr="00DE12FE" w:rsidRDefault="000A28B2" w:rsidP="000A28B2">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397" w:name="_Hlk14445097"/>
      <w:r w:rsidRPr="00275EED">
        <w:rPr>
          <w:rFonts w:ascii="Times New Roman" w:eastAsia="Times New Roman" w:hAnsi="Times New Roman"/>
          <w:b/>
          <w:snapToGrid w:val="0"/>
          <w:sz w:val="24"/>
          <w:szCs w:val="24"/>
          <w:lang w:eastAsia="ru-RU"/>
        </w:rPr>
        <w:t>Справка о материально-технических ресурсах</w:t>
      </w:r>
    </w:p>
    <w:bookmarkEnd w:id="397"/>
    <w:p w14:paraId="5C188CA3" w14:textId="77777777" w:rsidR="000A28B2" w:rsidRPr="00DE12FE" w:rsidRDefault="000A28B2" w:rsidP="000A28B2">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34D833D7" w14:textId="77777777" w:rsidR="000A28B2" w:rsidRDefault="000A28B2" w:rsidP="000A28B2">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и адрес Участника закупки: _______________________________</w:t>
      </w:r>
    </w:p>
    <w:p w14:paraId="654984C9" w14:textId="77777777" w:rsidR="000A28B2" w:rsidRPr="00DE12FE" w:rsidRDefault="000A28B2" w:rsidP="000A28B2">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500" w:type="dxa"/>
        <w:tblInd w:w="-323" w:type="dxa"/>
        <w:tblLayout w:type="fixed"/>
        <w:tblLook w:val="04A0" w:firstRow="1" w:lastRow="0" w:firstColumn="1" w:lastColumn="0" w:noHBand="0" w:noVBand="1"/>
      </w:tblPr>
      <w:tblGrid>
        <w:gridCol w:w="1850"/>
        <w:gridCol w:w="2553"/>
        <w:gridCol w:w="3402"/>
        <w:gridCol w:w="2695"/>
      </w:tblGrid>
      <w:tr w:rsidR="000A28B2" w14:paraId="5533AE54" w14:textId="77777777" w:rsidTr="00006DC4">
        <w:trPr>
          <w:cantSplit/>
          <w:tblHeader/>
        </w:trPr>
        <w:tc>
          <w:tcPr>
            <w:tcW w:w="1849" w:type="dxa"/>
            <w:tcBorders>
              <w:top w:val="single" w:sz="4" w:space="0" w:color="000000"/>
              <w:left w:val="single" w:sz="4" w:space="0" w:color="000000"/>
              <w:bottom w:val="single" w:sz="4" w:space="0" w:color="000000"/>
              <w:right w:val="nil"/>
            </w:tcBorders>
            <w:hideMark/>
          </w:tcPr>
          <w:p w14:paraId="50781060"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Наименование продукции</w:t>
            </w:r>
          </w:p>
        </w:tc>
        <w:tc>
          <w:tcPr>
            <w:tcW w:w="2552" w:type="dxa"/>
            <w:tcBorders>
              <w:top w:val="single" w:sz="4" w:space="0" w:color="000000"/>
              <w:left w:val="single" w:sz="4" w:space="0" w:color="000000"/>
              <w:bottom w:val="single" w:sz="4" w:space="0" w:color="000000"/>
              <w:right w:val="nil"/>
            </w:tcBorders>
            <w:hideMark/>
          </w:tcPr>
          <w:p w14:paraId="2919084C"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Реквизиты заявки </w:t>
            </w:r>
            <w:bookmarkStart w:id="398" w:name="_Hlk531871431"/>
            <w:r>
              <w:rPr>
                <w:rFonts w:ascii="Times New Roman" w:eastAsia="Times New Roman" w:hAnsi="Times New Roman" w:cs="Times New Roman"/>
                <w:sz w:val="24"/>
                <w:szCs w:val="24"/>
                <w:lang w:eastAsia="ar-SA"/>
              </w:rPr>
              <w:t xml:space="preserve">(форма ГУ-12) </w:t>
            </w:r>
            <w:bookmarkEnd w:id="398"/>
          </w:p>
        </w:tc>
        <w:tc>
          <w:tcPr>
            <w:tcW w:w="3401" w:type="dxa"/>
            <w:tcBorders>
              <w:top w:val="single" w:sz="4" w:space="0" w:color="000000"/>
              <w:left w:val="single" w:sz="4" w:space="0" w:color="000000"/>
              <w:bottom w:val="single" w:sz="4" w:space="0" w:color="000000"/>
              <w:right w:val="nil"/>
            </w:tcBorders>
            <w:hideMark/>
          </w:tcPr>
          <w:p w14:paraId="406001C8"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Сроки исполнения (месяц, и год оформления – месяц и год исполнения)* </w:t>
            </w:r>
          </w:p>
        </w:tc>
        <w:tc>
          <w:tcPr>
            <w:tcW w:w="2694" w:type="dxa"/>
            <w:tcBorders>
              <w:top w:val="single" w:sz="4" w:space="0" w:color="000000"/>
              <w:left w:val="single" w:sz="4" w:space="0" w:color="000000"/>
              <w:bottom w:val="single" w:sz="4" w:space="0" w:color="000000"/>
              <w:right w:val="single" w:sz="4" w:space="0" w:color="000000"/>
            </w:tcBorders>
            <w:hideMark/>
          </w:tcPr>
          <w:p w14:paraId="3E313C02" w14:textId="77777777" w:rsidR="000A28B2" w:rsidRDefault="000A28B2" w:rsidP="00A97407">
            <w:pPr>
              <w:keepNext/>
              <w:suppressAutoHyphens/>
              <w:snapToGrid w:val="0"/>
              <w:spacing w:before="40" w:after="40" w:line="240" w:lineRule="auto"/>
              <w:ind w:left="-111" w:right="-1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Количество тонн</w:t>
            </w:r>
          </w:p>
          <w:p w14:paraId="01D7F737" w14:textId="742DB527" w:rsidR="000A28B2" w:rsidRDefault="000A28B2" w:rsidP="00C80110">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угля марки </w:t>
            </w:r>
            <w:r w:rsidR="00A42B91">
              <w:rPr>
                <w:rFonts w:ascii="Times New Roman" w:eastAsia="Times New Roman" w:hAnsi="Times New Roman" w:cs="Times New Roman"/>
                <w:sz w:val="24"/>
                <w:szCs w:val="24"/>
                <w:lang w:eastAsia="ar-SA"/>
              </w:rPr>
              <w:t>3БОМ</w:t>
            </w:r>
            <w:r>
              <w:rPr>
                <w:rFonts w:ascii="Times New Roman" w:eastAsia="Times New Roman" w:hAnsi="Times New Roman" w:cs="Times New Roman"/>
                <w:sz w:val="24"/>
                <w:szCs w:val="24"/>
                <w:lang w:eastAsia="ar-SA"/>
              </w:rPr>
              <w:t xml:space="preserve">**на которое оформлены заявки на перевозку угля марки </w:t>
            </w:r>
            <w:r w:rsidR="00A42B91">
              <w:rPr>
                <w:rFonts w:ascii="Times New Roman" w:eastAsia="Times New Roman" w:hAnsi="Times New Roman" w:cs="Times New Roman"/>
                <w:sz w:val="24"/>
                <w:szCs w:val="24"/>
                <w:lang w:eastAsia="ar-SA"/>
              </w:rPr>
              <w:t>3БОМ</w:t>
            </w:r>
            <w:r>
              <w:rPr>
                <w:rFonts w:ascii="Times New Roman" w:eastAsia="Times New Roman" w:hAnsi="Times New Roman" w:cs="Times New Roman"/>
                <w:sz w:val="24"/>
                <w:szCs w:val="24"/>
                <w:lang w:eastAsia="ar-SA"/>
              </w:rPr>
              <w:t xml:space="preserve"> железнодорожным транспортом на склад/погрузочный терминал Поставщика в</w:t>
            </w:r>
            <w:r w:rsidR="00C80110">
              <w:rPr>
                <w:rFonts w:ascii="Times New Roman" w:eastAsia="Times New Roman" w:hAnsi="Times New Roman" w:cs="Times New Roman"/>
                <w:sz w:val="24"/>
                <w:szCs w:val="24"/>
                <w:lang w:eastAsia="ar-SA"/>
              </w:rPr>
              <w:t xml:space="preserve"> Мурманской области</w:t>
            </w:r>
          </w:p>
        </w:tc>
      </w:tr>
      <w:tr w:rsidR="000A28B2" w14:paraId="23DF403C" w14:textId="77777777" w:rsidTr="00006DC4">
        <w:trPr>
          <w:cantSplit/>
          <w:tblHeader/>
        </w:trPr>
        <w:tc>
          <w:tcPr>
            <w:tcW w:w="1849" w:type="dxa"/>
            <w:tcBorders>
              <w:top w:val="single" w:sz="4" w:space="0" w:color="000000"/>
              <w:left w:val="single" w:sz="4" w:space="0" w:color="000000"/>
              <w:bottom w:val="single" w:sz="4" w:space="0" w:color="000000"/>
              <w:right w:val="nil"/>
            </w:tcBorders>
            <w:hideMark/>
          </w:tcPr>
          <w:p w14:paraId="3AB3B2F2" w14:textId="4EA13BB5"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уголь марки </w:t>
            </w:r>
            <w:r w:rsidR="00A42B91">
              <w:rPr>
                <w:rFonts w:ascii="Times New Roman" w:eastAsia="Times New Roman" w:hAnsi="Times New Roman" w:cs="Times New Roman"/>
                <w:sz w:val="24"/>
                <w:szCs w:val="24"/>
                <w:lang w:eastAsia="ar-SA"/>
              </w:rPr>
              <w:t>3БОМ</w:t>
            </w:r>
          </w:p>
        </w:tc>
        <w:tc>
          <w:tcPr>
            <w:tcW w:w="2552" w:type="dxa"/>
            <w:tcBorders>
              <w:top w:val="single" w:sz="4" w:space="0" w:color="000000"/>
              <w:left w:val="single" w:sz="4" w:space="0" w:color="000000"/>
              <w:bottom w:val="single" w:sz="4" w:space="0" w:color="000000"/>
              <w:right w:val="nil"/>
            </w:tcBorders>
          </w:tcPr>
          <w:p w14:paraId="1AE4C402"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3401" w:type="dxa"/>
            <w:tcBorders>
              <w:top w:val="single" w:sz="4" w:space="0" w:color="000000"/>
              <w:left w:val="single" w:sz="4" w:space="0" w:color="000000"/>
              <w:bottom w:val="single" w:sz="4" w:space="0" w:color="000000"/>
              <w:right w:val="nil"/>
            </w:tcBorders>
          </w:tcPr>
          <w:p w14:paraId="55404F40"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right w:val="single" w:sz="4" w:space="0" w:color="000000"/>
            </w:tcBorders>
          </w:tcPr>
          <w:p w14:paraId="1F2D31E1" w14:textId="77777777" w:rsidR="000A28B2" w:rsidRDefault="000A28B2" w:rsidP="00006DC4">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p>
        </w:tc>
      </w:tr>
      <w:tr w:rsidR="000A28B2" w14:paraId="6F6B5AE9" w14:textId="77777777" w:rsidTr="00006DC4">
        <w:trPr>
          <w:cantSplit/>
          <w:tblHeader/>
        </w:trPr>
        <w:tc>
          <w:tcPr>
            <w:tcW w:w="1849" w:type="dxa"/>
            <w:tcBorders>
              <w:top w:val="single" w:sz="4" w:space="0" w:color="000000"/>
              <w:left w:val="single" w:sz="4" w:space="0" w:color="000000"/>
              <w:bottom w:val="single" w:sz="4" w:space="0" w:color="000000"/>
              <w:right w:val="nil"/>
            </w:tcBorders>
          </w:tcPr>
          <w:p w14:paraId="46AFF9D0"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nil"/>
            </w:tcBorders>
          </w:tcPr>
          <w:p w14:paraId="680F8D5B"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3401" w:type="dxa"/>
            <w:tcBorders>
              <w:top w:val="single" w:sz="4" w:space="0" w:color="000000"/>
              <w:left w:val="single" w:sz="4" w:space="0" w:color="000000"/>
              <w:bottom w:val="single" w:sz="4" w:space="0" w:color="000000"/>
              <w:right w:val="nil"/>
            </w:tcBorders>
          </w:tcPr>
          <w:p w14:paraId="37AED25F"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right w:val="single" w:sz="4" w:space="0" w:color="000000"/>
            </w:tcBorders>
          </w:tcPr>
          <w:p w14:paraId="48C95915" w14:textId="77777777" w:rsidR="000A28B2" w:rsidRDefault="000A28B2" w:rsidP="00006DC4">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p>
        </w:tc>
      </w:tr>
    </w:tbl>
    <w:p w14:paraId="048B8626" w14:textId="77777777" w:rsidR="000A28B2" w:rsidRDefault="000A28B2" w:rsidP="000A28B2">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77A609B0" w14:textId="77777777" w:rsidR="000A28B2" w:rsidRPr="00DE12FE" w:rsidRDefault="000A28B2" w:rsidP="000A28B2">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37CE9362" w14:textId="77777777" w:rsidR="000A28B2" w:rsidRPr="00DE12FE" w:rsidRDefault="000A28B2" w:rsidP="000A28B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(подпись)</w:t>
      </w:r>
    </w:p>
    <w:p w14:paraId="0AF8E667" w14:textId="77777777" w:rsidR="000A28B2" w:rsidRPr="00DE12FE" w:rsidRDefault="000A28B2" w:rsidP="000A28B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        М.П.</w:t>
      </w:r>
    </w:p>
    <w:p w14:paraId="09ABC20E" w14:textId="77777777" w:rsidR="000A28B2" w:rsidRPr="00DE12FE" w:rsidRDefault="000A28B2" w:rsidP="000A28B2">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1D405540" w14:textId="77777777" w:rsidR="000A28B2" w:rsidRPr="00DE12FE" w:rsidRDefault="000A28B2" w:rsidP="000A28B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(фамилия, имя, отчество (при наличии) подписавшего, должность)</w:t>
      </w:r>
    </w:p>
    <w:p w14:paraId="48133AA3" w14:textId="77777777" w:rsidR="000A28B2" w:rsidRPr="00DE12FE" w:rsidRDefault="000A28B2" w:rsidP="000A28B2">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Инструкция</w:t>
      </w:r>
      <w:r w:rsidRPr="00DE12FE">
        <w:rPr>
          <w:rFonts w:ascii="Times New Roman" w:eastAsia="Times New Roman" w:hAnsi="Times New Roman"/>
          <w:snapToGrid w:val="0"/>
          <w:sz w:val="24"/>
          <w:szCs w:val="24"/>
          <w:lang w:eastAsia="ru-RU"/>
        </w:rPr>
        <w:t xml:space="preserve"> по заполнению</w:t>
      </w:r>
    </w:p>
    <w:p w14:paraId="24BD5682" w14:textId="77777777" w:rsidR="000A28B2" w:rsidRPr="00DE12FE" w:rsidRDefault="000A28B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0EAC8428" w14:textId="77777777" w:rsidR="000A28B2" w:rsidRDefault="000A28B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2. Участник закупки указывает свое фирменное наименование (в т.ч. организационно-правовую форму) и свой адрес.</w:t>
      </w:r>
    </w:p>
    <w:p w14:paraId="0B56BE96" w14:textId="768723E8" w:rsidR="000A28B2" w:rsidRPr="00757F72" w:rsidRDefault="000A28B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t xml:space="preserve">3.* </w:t>
      </w:r>
      <w:bookmarkStart w:id="399" w:name="_Hlk531870433"/>
      <w:r>
        <w:rPr>
          <w:rFonts w:ascii="Times New Roman" w:eastAsia="Times New Roman" w:hAnsi="Times New Roman" w:cs="Times New Roman"/>
          <w:sz w:val="20"/>
          <w:szCs w:val="20"/>
          <w:lang w:eastAsia="ar-SA"/>
        </w:rPr>
        <w:t xml:space="preserve">Заявка (форма ГУ-12, </w:t>
      </w:r>
      <w:r w:rsidRPr="00B67FAF">
        <w:rPr>
          <w:rFonts w:ascii="Times New Roman" w:eastAsia="Times New Roman" w:hAnsi="Times New Roman" w:cs="Times New Roman"/>
          <w:sz w:val="20"/>
          <w:szCs w:val="20"/>
          <w:lang w:eastAsia="ar-SA"/>
        </w:rPr>
        <w:t>Приложение № 1 к Правилам приема заявок на перевозку грузов железнодорожным транспортом, утвержденным приказом МПС России от 16 июня 2003 года № 21</w:t>
      </w:r>
      <w:r>
        <w:rPr>
          <w:rFonts w:ascii="Times New Roman" w:eastAsia="Times New Roman" w:hAnsi="Times New Roman" w:cs="Times New Roman"/>
          <w:sz w:val="20"/>
          <w:szCs w:val="20"/>
          <w:lang w:eastAsia="ar-SA"/>
        </w:rPr>
        <w:t xml:space="preserve">) </w:t>
      </w:r>
      <w:r w:rsidRPr="00757F72">
        <w:rPr>
          <w:rFonts w:ascii="Times New Roman" w:eastAsia="Times New Roman" w:hAnsi="Times New Roman" w:cs="Times New Roman"/>
          <w:b/>
          <w:sz w:val="20"/>
          <w:szCs w:val="20"/>
          <w:lang w:eastAsia="ar-SA"/>
        </w:rPr>
        <w:t xml:space="preserve">должна быть оформлена </w:t>
      </w:r>
      <w:r w:rsidR="00C80110" w:rsidRPr="00C80110">
        <w:rPr>
          <w:rFonts w:ascii="Times New Roman" w:eastAsia="Times New Roman" w:hAnsi="Times New Roman" w:cs="Times New Roman"/>
          <w:b/>
          <w:sz w:val="20"/>
          <w:szCs w:val="20"/>
          <w:lang w:eastAsia="ar-SA"/>
        </w:rPr>
        <w:t>не позднее октября 2020 года со сроком исполнения в октябре-декабре 2020 года</w:t>
      </w:r>
      <w:r w:rsidRPr="00757F72">
        <w:rPr>
          <w:rFonts w:ascii="Times New Roman" w:eastAsia="Times New Roman" w:hAnsi="Times New Roman" w:cs="Times New Roman"/>
          <w:b/>
          <w:sz w:val="20"/>
          <w:szCs w:val="20"/>
          <w:lang w:eastAsia="ar-SA"/>
        </w:rPr>
        <w:t>.</w:t>
      </w:r>
    </w:p>
    <w:bookmarkEnd w:id="399"/>
    <w:p w14:paraId="19DA41FB" w14:textId="77777777" w:rsidR="000A28B2" w:rsidRDefault="000A28B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 **</w:t>
      </w:r>
      <w:r>
        <w:rPr>
          <w:rFonts w:ascii="Times New Roman" w:eastAsia="Times New Roman" w:hAnsi="Times New Roman" w:cs="Times New Roman"/>
          <w:bCs/>
          <w:sz w:val="20"/>
          <w:szCs w:val="20"/>
          <w:lang w:eastAsia="ru-RU"/>
        </w:rPr>
        <w:t xml:space="preserve">В состав заявки Участника включаются заверенные уполномоченным лицом Участника </w:t>
      </w:r>
      <w:r>
        <w:rPr>
          <w:rFonts w:ascii="Times New Roman" w:eastAsia="Times New Roman" w:hAnsi="Times New Roman" w:cs="Times New Roman"/>
          <w:sz w:val="20"/>
          <w:szCs w:val="20"/>
          <w:lang w:eastAsia="ru-RU"/>
        </w:rPr>
        <w:t xml:space="preserve">копии </w:t>
      </w:r>
      <w:r>
        <w:rPr>
          <w:rFonts w:ascii="Times New Roman" w:eastAsia="Times New Roman" w:hAnsi="Times New Roman" w:cs="Times New Roman"/>
          <w:sz w:val="20"/>
          <w:szCs w:val="20"/>
          <w:lang w:eastAsia="ar-SA"/>
        </w:rPr>
        <w:t>форм(ы) ГУ-12 (</w:t>
      </w:r>
      <w:r w:rsidRPr="00B67FAF">
        <w:rPr>
          <w:rFonts w:ascii="Times New Roman" w:eastAsia="Times New Roman" w:hAnsi="Times New Roman" w:cs="Times New Roman"/>
          <w:sz w:val="20"/>
          <w:szCs w:val="20"/>
          <w:lang w:eastAsia="ar-SA"/>
        </w:rPr>
        <w:t>Приложение № 1 к Правилам приема заявок на перевозку грузов железнодорожным транспортом, утвержденным приказом МПС России от 16 июня 2003 года № 21</w:t>
      </w:r>
      <w:r>
        <w:rPr>
          <w:rFonts w:ascii="Times New Roman" w:eastAsia="Times New Roman" w:hAnsi="Times New Roman" w:cs="Times New Roman"/>
          <w:sz w:val="20"/>
          <w:szCs w:val="20"/>
          <w:lang w:eastAsia="ar-SA"/>
        </w:rPr>
        <w:t>).</w:t>
      </w:r>
    </w:p>
    <w:p w14:paraId="65220A94"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BBB51AB"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5C3907B4"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2E96487"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EC2443F"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DC0D704"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A057BCA"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F6AA4DD"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4379C5"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CA338FA"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CCDDACA"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204F368D"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9EC776C"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FAE268E"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5FCCC25"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4F28A27B"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4EE168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E3550C" w14:textId="33A56B4B" w:rsidR="00B07C50" w:rsidRPr="002A29EC"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400" w:name="_Toc24982198"/>
      <w:bookmarkStart w:id="401" w:name="_Toc24982415"/>
      <w:bookmarkStart w:id="402" w:name="_Toc480200666"/>
      <w:bookmarkStart w:id="403" w:name="_Toc479941750"/>
      <w:bookmarkStart w:id="404" w:name="_Toc479855638"/>
      <w:bookmarkStart w:id="405" w:name="_Toc454979846"/>
      <w:bookmarkStart w:id="406" w:name="_Toc386464022"/>
      <w:bookmarkStart w:id="407" w:name="_Ref55336378"/>
      <w:bookmarkStart w:id="408" w:name="_Toc491095929"/>
      <w:r w:rsidRPr="002A29EC">
        <w:rPr>
          <w:rFonts w:ascii="Times New Roman" w:eastAsia="Times New Roman" w:hAnsi="Times New Roman" w:cs="Times New Roman"/>
          <w:b/>
          <w:bCs/>
          <w:iCs/>
          <w:sz w:val="24"/>
          <w:szCs w:val="24"/>
          <w:lang w:eastAsia="ar-SA"/>
        </w:rPr>
        <w:t>Справка о перечне и объемах выполнения договоров</w:t>
      </w:r>
      <w:r w:rsidR="007D30C1" w:rsidRPr="002A29EC">
        <w:rPr>
          <w:rFonts w:ascii="Times New Roman" w:eastAsia="Times New Roman" w:hAnsi="Times New Roman" w:cs="Times New Roman"/>
          <w:b/>
          <w:bCs/>
          <w:iCs/>
          <w:sz w:val="24"/>
          <w:szCs w:val="24"/>
          <w:lang w:eastAsia="ar-SA"/>
        </w:rPr>
        <w:t xml:space="preserve"> поставки </w:t>
      </w:r>
      <w:bookmarkEnd w:id="400"/>
      <w:bookmarkEnd w:id="401"/>
      <w:r w:rsidR="00D95B7C" w:rsidRPr="00D95B7C">
        <w:rPr>
          <w:rFonts w:ascii="Times New Roman" w:eastAsia="Times New Roman" w:hAnsi="Times New Roman" w:cs="Times New Roman"/>
          <w:b/>
          <w:bCs/>
          <w:iCs/>
          <w:sz w:val="24"/>
          <w:szCs w:val="24"/>
          <w:lang w:eastAsia="ar-SA"/>
        </w:rPr>
        <w:t xml:space="preserve">угля марки </w:t>
      </w:r>
      <w:r w:rsidR="00A42B91">
        <w:rPr>
          <w:rFonts w:ascii="Times New Roman" w:eastAsia="Times New Roman" w:hAnsi="Times New Roman" w:cs="Times New Roman"/>
          <w:b/>
          <w:bCs/>
          <w:iCs/>
          <w:sz w:val="24"/>
          <w:szCs w:val="24"/>
          <w:lang w:eastAsia="ar-SA"/>
        </w:rPr>
        <w:t>3БОМ</w:t>
      </w:r>
    </w:p>
    <w:p w14:paraId="58426794" w14:textId="2FBDF86D" w:rsidR="007441BA" w:rsidRPr="002A29EC" w:rsidRDefault="00A306C1" w:rsidP="00313C13">
      <w:pPr>
        <w:jc w:val="right"/>
        <w:rPr>
          <w:rFonts w:ascii="Times New Roman" w:eastAsia="Times New Roman" w:hAnsi="Times New Roman" w:cs="Times New Roman"/>
          <w:b/>
          <w:bCs/>
          <w:iCs/>
          <w:sz w:val="28"/>
          <w:szCs w:val="28"/>
          <w:lang w:eastAsia="ar-SA"/>
        </w:rPr>
      </w:pPr>
      <w:r w:rsidRPr="002A29EC">
        <w:rPr>
          <w:rFonts w:ascii="Times New Roman" w:eastAsia="Times New Roman" w:hAnsi="Times New Roman" w:cs="Times New Roman"/>
          <w:b/>
          <w:bCs/>
          <w:iCs/>
          <w:sz w:val="24"/>
          <w:szCs w:val="24"/>
          <w:lang w:eastAsia="ar-SA"/>
        </w:rPr>
        <w:t>за</w:t>
      </w:r>
      <w:r w:rsidR="007441BA" w:rsidRPr="002A29EC">
        <w:rPr>
          <w:rFonts w:ascii="Times New Roman" w:eastAsia="Times New Roman" w:hAnsi="Times New Roman" w:cs="Times New Roman"/>
          <w:b/>
          <w:bCs/>
          <w:iCs/>
          <w:sz w:val="24"/>
          <w:szCs w:val="24"/>
          <w:lang w:eastAsia="ar-SA"/>
        </w:rPr>
        <w:t xml:space="preserve"> 201</w:t>
      </w:r>
      <w:r w:rsidR="0079149E">
        <w:rPr>
          <w:rFonts w:ascii="Times New Roman" w:eastAsia="Times New Roman" w:hAnsi="Times New Roman" w:cs="Times New Roman"/>
          <w:b/>
          <w:bCs/>
          <w:iCs/>
          <w:sz w:val="24"/>
          <w:szCs w:val="24"/>
          <w:lang w:eastAsia="ar-SA"/>
        </w:rPr>
        <w:t>8</w:t>
      </w:r>
      <w:r w:rsidR="002B10C5">
        <w:rPr>
          <w:rFonts w:ascii="Times New Roman" w:eastAsia="Times New Roman" w:hAnsi="Times New Roman" w:cs="Times New Roman"/>
          <w:b/>
          <w:bCs/>
          <w:iCs/>
          <w:sz w:val="24"/>
          <w:szCs w:val="24"/>
          <w:lang w:eastAsia="ar-SA"/>
        </w:rPr>
        <w:t>-2020</w:t>
      </w:r>
      <w:r w:rsidR="000A28B2">
        <w:rPr>
          <w:rFonts w:ascii="Times New Roman" w:eastAsia="Times New Roman" w:hAnsi="Times New Roman" w:cs="Times New Roman"/>
          <w:b/>
          <w:bCs/>
          <w:iCs/>
          <w:sz w:val="24"/>
          <w:szCs w:val="24"/>
          <w:lang w:eastAsia="ar-SA"/>
        </w:rPr>
        <w:t xml:space="preserve"> годы (форма 6</w:t>
      </w:r>
      <w:r w:rsidR="007441BA" w:rsidRPr="002A29EC">
        <w:rPr>
          <w:rFonts w:ascii="Times New Roman" w:eastAsia="Times New Roman" w:hAnsi="Times New Roman" w:cs="Times New Roman"/>
          <w:b/>
          <w:bCs/>
          <w:iCs/>
          <w:sz w:val="28"/>
          <w:szCs w:val="28"/>
          <w:lang w:eastAsia="ar-SA"/>
        </w:rPr>
        <w:t>)</w:t>
      </w:r>
      <w:bookmarkEnd w:id="402"/>
      <w:bookmarkEnd w:id="403"/>
      <w:bookmarkEnd w:id="404"/>
      <w:bookmarkEnd w:id="405"/>
      <w:bookmarkEnd w:id="406"/>
      <w:bookmarkEnd w:id="407"/>
      <w:bookmarkEnd w:id="408"/>
    </w:p>
    <w:p w14:paraId="6D5448C6" w14:textId="7262B172" w:rsidR="007441BA" w:rsidRPr="002A29EC" w:rsidRDefault="000A28B2" w:rsidP="007441B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6</w:t>
      </w:r>
      <w:r w:rsidR="007441BA" w:rsidRPr="002A29EC">
        <w:rPr>
          <w:rFonts w:ascii="Times New Roman" w:eastAsia="Times New Roman" w:hAnsi="Times New Roman" w:cs="Times New Roman"/>
          <w:sz w:val="24"/>
          <w:szCs w:val="24"/>
          <w:lang w:eastAsia="ar-SA"/>
        </w:rPr>
        <w:t xml:space="preserve"> к письму о подаче оферты</w:t>
      </w:r>
      <w:r w:rsidR="007441BA" w:rsidRPr="002A29EC">
        <w:rPr>
          <w:rFonts w:ascii="Times New Roman" w:eastAsia="Times New Roman" w:hAnsi="Times New Roman" w:cs="Times New Roman"/>
          <w:sz w:val="24"/>
          <w:szCs w:val="24"/>
          <w:lang w:eastAsia="ar-SA"/>
        </w:rPr>
        <w:br/>
        <w:t>от «____»_____________ </w:t>
      </w:r>
      <w:proofErr w:type="gramStart"/>
      <w:r w:rsidR="007441BA" w:rsidRPr="002A29EC">
        <w:rPr>
          <w:rFonts w:ascii="Times New Roman" w:eastAsia="Times New Roman" w:hAnsi="Times New Roman" w:cs="Times New Roman"/>
          <w:sz w:val="24"/>
          <w:szCs w:val="24"/>
          <w:lang w:eastAsia="ar-SA"/>
        </w:rPr>
        <w:t>г</w:t>
      </w:r>
      <w:proofErr w:type="gramEnd"/>
      <w:r w:rsidR="007441BA" w:rsidRPr="002A29EC">
        <w:rPr>
          <w:rFonts w:ascii="Times New Roman" w:eastAsia="Times New Roman" w:hAnsi="Times New Roman" w:cs="Times New Roman"/>
          <w:sz w:val="24"/>
          <w:szCs w:val="24"/>
          <w:lang w:eastAsia="ar-SA"/>
        </w:rPr>
        <w:t>. №__________</w:t>
      </w:r>
    </w:p>
    <w:p w14:paraId="5578CAEA" w14:textId="77777777" w:rsidR="007441BA" w:rsidRPr="002A29EC"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160D5DEF" w14:textId="0862586F" w:rsidR="007441BA" w:rsidRPr="002A29EC" w:rsidRDefault="007441BA" w:rsidP="007441BA">
      <w:pPr>
        <w:suppressAutoHyphens/>
        <w:spacing w:after="0" w:line="240" w:lineRule="auto"/>
        <w:jc w:val="center"/>
        <w:rPr>
          <w:rFonts w:ascii="Times New Roman" w:eastAsia="Times New Roman" w:hAnsi="Times New Roman" w:cs="Times New Roman"/>
          <w:b/>
          <w:sz w:val="24"/>
          <w:szCs w:val="24"/>
          <w:lang w:eastAsia="ar-SA"/>
        </w:rPr>
      </w:pPr>
      <w:bookmarkStart w:id="409" w:name="_Hlk14333337"/>
      <w:r w:rsidRPr="002A29EC">
        <w:rPr>
          <w:rFonts w:ascii="Times New Roman" w:eastAsia="Times New Roman" w:hAnsi="Times New Roman" w:cs="Times New Roman"/>
          <w:b/>
          <w:sz w:val="24"/>
          <w:szCs w:val="24"/>
          <w:lang w:eastAsia="ar-SA"/>
        </w:rPr>
        <w:t>Справка о перечне и объемах выполнения</w:t>
      </w:r>
      <w:r w:rsidRPr="002A29EC">
        <w:rPr>
          <w:rFonts w:ascii="Times New Roman" w:eastAsia="Calibri" w:hAnsi="Times New Roman" w:cs="Times New Roman"/>
          <w:sz w:val="24"/>
          <w:szCs w:val="24"/>
        </w:rPr>
        <w:t xml:space="preserve"> </w:t>
      </w:r>
      <w:r w:rsidR="00620C7E" w:rsidRPr="002A29EC">
        <w:rPr>
          <w:rFonts w:ascii="Times New Roman" w:eastAsia="Times New Roman" w:hAnsi="Times New Roman" w:cs="Times New Roman"/>
          <w:b/>
          <w:sz w:val="24"/>
          <w:szCs w:val="24"/>
          <w:lang w:eastAsia="ar-SA"/>
        </w:rPr>
        <w:t xml:space="preserve">договоров поставки </w:t>
      </w:r>
      <w:r w:rsidR="00D95B7C" w:rsidRPr="00D95B7C">
        <w:rPr>
          <w:rFonts w:ascii="Times New Roman" w:eastAsia="Times New Roman" w:hAnsi="Times New Roman" w:cs="Times New Roman"/>
          <w:b/>
          <w:sz w:val="24"/>
          <w:szCs w:val="24"/>
          <w:lang w:eastAsia="ar-SA"/>
        </w:rPr>
        <w:t xml:space="preserve">угля марки </w:t>
      </w:r>
      <w:r w:rsidR="00A42B91">
        <w:rPr>
          <w:rFonts w:ascii="Times New Roman" w:eastAsia="Times New Roman" w:hAnsi="Times New Roman" w:cs="Times New Roman"/>
          <w:b/>
          <w:sz w:val="24"/>
          <w:szCs w:val="24"/>
          <w:lang w:eastAsia="ar-SA"/>
        </w:rPr>
        <w:t>3БОМ</w:t>
      </w:r>
    </w:p>
    <w:p w14:paraId="19D95505" w14:textId="01181DF6" w:rsidR="007441BA" w:rsidRPr="002A29EC"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sidRPr="002A29EC">
        <w:rPr>
          <w:rFonts w:ascii="Times New Roman" w:eastAsia="Times New Roman" w:hAnsi="Times New Roman" w:cs="Times New Roman"/>
          <w:b/>
          <w:sz w:val="24"/>
          <w:szCs w:val="24"/>
          <w:lang w:eastAsia="ar-SA"/>
        </w:rPr>
        <w:t>за</w:t>
      </w:r>
      <w:r w:rsidR="007441BA" w:rsidRPr="002A29EC">
        <w:rPr>
          <w:rFonts w:ascii="Times New Roman" w:eastAsia="Times New Roman" w:hAnsi="Times New Roman" w:cs="Times New Roman"/>
          <w:b/>
          <w:sz w:val="24"/>
          <w:szCs w:val="24"/>
          <w:lang w:eastAsia="ar-SA"/>
        </w:rPr>
        <w:t xml:space="preserve"> 201</w:t>
      </w:r>
      <w:r w:rsidR="0079149E">
        <w:rPr>
          <w:rFonts w:ascii="Times New Roman" w:eastAsia="Times New Roman" w:hAnsi="Times New Roman" w:cs="Times New Roman"/>
          <w:b/>
          <w:sz w:val="24"/>
          <w:szCs w:val="24"/>
          <w:lang w:eastAsia="ar-SA"/>
        </w:rPr>
        <w:t>8</w:t>
      </w:r>
      <w:r w:rsidR="002B10C5">
        <w:rPr>
          <w:rFonts w:ascii="Times New Roman" w:eastAsia="Times New Roman" w:hAnsi="Times New Roman" w:cs="Times New Roman"/>
          <w:b/>
          <w:sz w:val="24"/>
          <w:szCs w:val="24"/>
          <w:lang w:eastAsia="ar-SA"/>
        </w:rPr>
        <w:t>-2020</w:t>
      </w:r>
      <w:r w:rsidR="007441BA" w:rsidRPr="002A29EC">
        <w:rPr>
          <w:rFonts w:ascii="Times New Roman" w:eastAsia="Times New Roman" w:hAnsi="Times New Roman" w:cs="Times New Roman"/>
          <w:b/>
          <w:sz w:val="24"/>
          <w:szCs w:val="24"/>
          <w:lang w:eastAsia="ar-SA"/>
        </w:rPr>
        <w:t xml:space="preserve"> годы</w:t>
      </w:r>
    </w:p>
    <w:bookmarkEnd w:id="409"/>
    <w:p w14:paraId="419F6753" w14:textId="77777777" w:rsidR="007441BA" w:rsidRPr="002A29EC"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1B4BB212"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Наименование и адрес Участника закупки: _______________________________</w:t>
      </w:r>
    </w:p>
    <w:p w14:paraId="41FB2AFD"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4C229FEA"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5BAD0C91"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w:t>
            </w:r>
          </w:p>
          <w:p w14:paraId="18C7FCA8" w14:textId="77777777" w:rsidR="007441BA" w:rsidRPr="002A29EC"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4B3474A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2A29EC">
              <w:rPr>
                <w:rFonts w:ascii="Times New Roman" w:eastAsia="Times New Roman" w:hAnsi="Times New Roman" w:cs="Times New Roman"/>
                <w:sz w:val="24"/>
                <w:szCs w:val="24"/>
                <w:lang w:eastAsia="ar-SA"/>
              </w:rPr>
              <w:t xml:space="preserve"> </w:t>
            </w:r>
          </w:p>
          <w:p w14:paraId="366CDACE" w14:textId="4220B762" w:rsidR="007441BA" w:rsidRPr="002A29EC" w:rsidRDefault="00B07C50" w:rsidP="0079149E">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2A29EC">
              <w:rPr>
                <w:rFonts w:ascii="Times New Roman" w:eastAsia="Times New Roman" w:hAnsi="Times New Roman" w:cs="Times New Roman"/>
                <w:i/>
                <w:color w:val="BFBFBF" w:themeColor="background1" w:themeShade="BF"/>
                <w:sz w:val="24"/>
                <w:szCs w:val="24"/>
                <w:lang w:eastAsia="ar-SA"/>
              </w:rPr>
              <w:t>в 201</w:t>
            </w:r>
            <w:r w:rsidR="0079149E">
              <w:rPr>
                <w:rFonts w:ascii="Times New Roman" w:eastAsia="Times New Roman" w:hAnsi="Times New Roman" w:cs="Times New Roman"/>
                <w:i/>
                <w:color w:val="BFBFBF" w:themeColor="background1" w:themeShade="BF"/>
                <w:sz w:val="24"/>
                <w:szCs w:val="24"/>
                <w:lang w:eastAsia="ar-SA"/>
              </w:rPr>
              <w:t>8</w:t>
            </w:r>
            <w:r w:rsidR="002B10C5">
              <w:rPr>
                <w:rFonts w:ascii="Times New Roman" w:eastAsia="Times New Roman" w:hAnsi="Times New Roman" w:cs="Times New Roman"/>
                <w:i/>
                <w:color w:val="BFBFBF" w:themeColor="background1" w:themeShade="BF"/>
                <w:sz w:val="24"/>
                <w:szCs w:val="24"/>
                <w:lang w:eastAsia="ar-SA"/>
              </w:rPr>
              <w:t>-2020</w:t>
            </w:r>
            <w:r w:rsidRPr="002A29EC">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0912CF08"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 xml:space="preserve">Заказчик </w:t>
            </w:r>
            <w:r w:rsidRPr="002A29EC">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19D103E"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Предмет договора</w:t>
            </w:r>
          </w:p>
          <w:p w14:paraId="7184E60C" w14:textId="2A20B77B"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2A29EC">
              <w:rPr>
                <w:rFonts w:ascii="Times New Roman" w:eastAsia="Times New Roman" w:hAnsi="Times New Roman" w:cs="Times New Roman"/>
                <w:i/>
                <w:color w:val="BFBFBF"/>
                <w:sz w:val="24"/>
                <w:szCs w:val="24"/>
                <w:lang w:eastAsia="ar-SA"/>
              </w:rPr>
              <w:t>(приложены копии товарных накладных, универсальных передаточных документов, и т.п.</w:t>
            </w:r>
            <w:r w:rsidR="003D161F" w:rsidRPr="002A29EC">
              <w:rPr>
                <w:rFonts w:ascii="Times New Roman" w:eastAsia="Calibri" w:hAnsi="Times New Roman" w:cs="Times New Roman"/>
                <w:bCs/>
                <w:sz w:val="24"/>
                <w:szCs w:val="24"/>
                <w:lang w:eastAsia="ar-SA"/>
              </w:rPr>
              <w:t xml:space="preserve"> </w:t>
            </w:r>
            <w:r w:rsidR="003D161F" w:rsidRPr="002A29EC">
              <w:rPr>
                <w:rFonts w:ascii="Times New Roman" w:eastAsia="Calibri" w:hAnsi="Times New Roman" w:cs="Times New Roman"/>
                <w:bCs/>
                <w:i/>
                <w:color w:val="BFBFBF" w:themeColor="background1" w:themeShade="BF"/>
                <w:sz w:val="24"/>
                <w:szCs w:val="24"/>
                <w:lang w:eastAsia="ar-SA"/>
              </w:rPr>
              <w:t>оформленны</w:t>
            </w:r>
            <w:r w:rsidR="00807DAC" w:rsidRPr="002A29EC">
              <w:rPr>
                <w:rFonts w:ascii="Times New Roman" w:eastAsia="Calibri" w:hAnsi="Times New Roman" w:cs="Times New Roman"/>
                <w:bCs/>
                <w:i/>
                <w:color w:val="BFBFBF" w:themeColor="background1" w:themeShade="BF"/>
                <w:sz w:val="24"/>
                <w:szCs w:val="24"/>
                <w:lang w:eastAsia="ar-SA"/>
              </w:rPr>
              <w:t>х</w:t>
            </w:r>
            <w:r w:rsidR="003D161F" w:rsidRPr="002A29EC">
              <w:rPr>
                <w:rFonts w:ascii="Times New Roman" w:eastAsia="Calibri" w:hAnsi="Times New Roman" w:cs="Times New Roman"/>
                <w:bCs/>
                <w:i/>
                <w:color w:val="BFBFBF" w:themeColor="background1" w:themeShade="BF"/>
                <w:sz w:val="24"/>
                <w:szCs w:val="24"/>
                <w:lang w:eastAsia="ar-SA"/>
              </w:rPr>
              <w:t xml:space="preserve"> в соответствии с законодательством РФ</w:t>
            </w:r>
            <w:r w:rsidRPr="002A29EC">
              <w:rPr>
                <w:rFonts w:ascii="Times New Roman" w:eastAsia="Times New Roman" w:hAnsi="Times New Roman" w:cs="Times New Roman"/>
                <w:i/>
                <w:color w:val="BFBFBF" w:themeColor="background1" w:themeShade="BF"/>
                <w:sz w:val="24"/>
                <w:szCs w:val="24"/>
                <w:lang w:eastAsia="ar-SA"/>
              </w:rPr>
              <w:t>)</w:t>
            </w:r>
            <w:r w:rsidR="00B07C50" w:rsidRPr="002A29EC">
              <w:rPr>
                <w:rFonts w:ascii="Times New Roman" w:eastAsia="Times New Roman" w:hAnsi="Times New Roman" w:cs="Times New Roman"/>
                <w:i/>
                <w:color w:val="BFBFBF" w:themeColor="background1" w:themeShade="BF"/>
                <w:sz w:val="24"/>
                <w:szCs w:val="24"/>
                <w:lang w:eastAsia="ar-SA"/>
              </w:rPr>
              <w:t xml:space="preserve"> </w:t>
            </w:r>
          </w:p>
          <w:p w14:paraId="127A5E29"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7B7B11D9" w14:textId="77777777" w:rsidR="007441BA" w:rsidRPr="002A29EC"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Сумма договора, рублей</w:t>
            </w:r>
            <w:r w:rsidR="00725CB3" w:rsidRPr="002A29EC">
              <w:rPr>
                <w:rFonts w:ascii="Times New Roman" w:eastAsia="Times New Roman" w:hAnsi="Times New Roman" w:cs="Times New Roman"/>
                <w:sz w:val="24"/>
                <w:szCs w:val="24"/>
                <w:lang w:eastAsia="ar-SA"/>
              </w:rPr>
              <w:t>;</w:t>
            </w:r>
          </w:p>
          <w:p w14:paraId="3B68B28F" w14:textId="77777777" w:rsidR="00725CB3" w:rsidRPr="002A29EC"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Количество,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14:paraId="3A96F430"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Номер договора</w:t>
            </w:r>
          </w:p>
        </w:tc>
      </w:tr>
      <w:tr w:rsidR="007441BA" w:rsidRPr="007441BA" w14:paraId="33D1FDFF"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75DC2F9"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130DCB0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332E66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2BE820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18EC9EB"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5DE4F68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6886F89"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A09EEFD"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0A22211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A5C96F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D188E9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22349A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CCEC0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7ED434E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4B2BB92E"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76BEE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32A7C2B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68E4BF0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A80D7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BDAAAB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38BB5649"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2DFE568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1149BC4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4C8BDB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3423121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079B2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7BFEB8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40118987"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5EA09D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E89008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8E54EE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BE384FD"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7BD5D90E"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55F4E63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2F2FEC9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5C947AA7"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732470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EDC13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1B0CA87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32719FC6"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C0B3BCE"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602359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DCF91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F0C5C5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406FC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3670E4F2"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4FA6C2A7"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B86651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DE04CA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20E9E98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8B0BCE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F4ADF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62344557"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40BF52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79C7A4F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B10777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41C4D5A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3744EFB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AABF71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2D6656C"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A54F5B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86368E2"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8BBAC8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4B3066F8"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5FDCAC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14593FE3"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F4AA2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1AEB18E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272378"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20888C5C"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317D7020"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34435923"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16BF6191"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470EC6F3"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1CF338DD"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BEA4696" w14:textId="51DC1169" w:rsidR="007441BA" w:rsidRPr="007441BA" w:rsidRDefault="00981BA5"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Инструкция</w:t>
      </w:r>
      <w:r w:rsidR="007441BA" w:rsidRPr="007441BA">
        <w:rPr>
          <w:rFonts w:ascii="Times New Roman" w:eastAsia="Times New Roman" w:hAnsi="Times New Roman" w:cs="Times New Roman"/>
          <w:sz w:val="24"/>
          <w:szCs w:val="24"/>
          <w:lang w:eastAsia="ar-SA"/>
        </w:rPr>
        <w:t xml:space="preserve"> по заполнению</w:t>
      </w:r>
    </w:p>
    <w:p w14:paraId="45A2D86F" w14:textId="77777777" w:rsidR="007441BA" w:rsidRPr="00BD7E46" w:rsidRDefault="00BD7E46" w:rsidP="00117A8B">
      <w:pPr>
        <w:pStyle w:val="a4"/>
        <w:numPr>
          <w:ilvl w:val="3"/>
          <w:numId w:val="30"/>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3560267" w14:textId="77777777" w:rsidR="007441BA" w:rsidRPr="007441BA" w:rsidRDefault="00BD7E46" w:rsidP="00117A8B">
      <w:pPr>
        <w:numPr>
          <w:ilvl w:val="3"/>
          <w:numId w:val="30"/>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14:paraId="4F2CDB13" w14:textId="2960EEF9" w:rsidR="007441BA" w:rsidRPr="00852DD6" w:rsidRDefault="00BD7E46" w:rsidP="00E9153A">
      <w:pPr>
        <w:pStyle w:val="a4"/>
        <w:numPr>
          <w:ilvl w:val="0"/>
          <w:numId w:val="30"/>
        </w:numPr>
        <w:tabs>
          <w:tab w:val="clear" w:pos="425"/>
          <w:tab w:val="left" w:pos="0"/>
          <w:tab w:val="num" w:pos="567"/>
        </w:tabs>
        <w:ind w:left="0"/>
        <w:jc w:val="both"/>
        <w:rPr>
          <w:sz w:val="20"/>
          <w:szCs w:val="20"/>
        </w:rPr>
      </w:pPr>
      <w:r w:rsidRPr="002A29EC">
        <w:rPr>
          <w:sz w:val="20"/>
          <w:szCs w:val="20"/>
        </w:rPr>
        <w:t>3.</w:t>
      </w:r>
      <w:r w:rsidR="007441BA" w:rsidRPr="00852DD6">
        <w:rPr>
          <w:sz w:val="20"/>
          <w:szCs w:val="20"/>
        </w:rPr>
        <w:t xml:space="preserve"> </w:t>
      </w:r>
      <w:r w:rsidR="00E9153A">
        <w:rPr>
          <w:sz w:val="20"/>
          <w:szCs w:val="20"/>
        </w:rPr>
        <w:t>С</w:t>
      </w:r>
      <w:r w:rsidR="007441BA" w:rsidRPr="00852DD6">
        <w:rPr>
          <w:sz w:val="20"/>
          <w:szCs w:val="20"/>
        </w:rPr>
        <w:t>ведения</w:t>
      </w:r>
      <w:r w:rsidR="00E9153A">
        <w:rPr>
          <w:sz w:val="20"/>
          <w:szCs w:val="20"/>
        </w:rPr>
        <w:t xml:space="preserve">, </w:t>
      </w:r>
      <w:r w:rsidR="00E9153A" w:rsidRPr="00E9153A">
        <w:rPr>
          <w:sz w:val="20"/>
          <w:szCs w:val="20"/>
        </w:rPr>
        <w:t>указанные в данной справке</w:t>
      </w:r>
      <w:r w:rsidR="00E9153A">
        <w:rPr>
          <w:sz w:val="20"/>
          <w:szCs w:val="20"/>
        </w:rPr>
        <w:t>,</w:t>
      </w:r>
      <w:r w:rsidR="007441BA" w:rsidRPr="00852DD6">
        <w:rPr>
          <w:sz w:val="20"/>
          <w:szCs w:val="20"/>
        </w:rPr>
        <w:t xml:space="preserve"> будут использованы для оценки Участника по критерию «Опыт выполнения </w:t>
      </w:r>
      <w:r w:rsidR="00223098" w:rsidRPr="00852DD6">
        <w:rPr>
          <w:sz w:val="20"/>
          <w:szCs w:val="20"/>
        </w:rPr>
        <w:t>поставок</w:t>
      </w:r>
      <w:r w:rsidR="007D30C1" w:rsidRPr="00852DD6">
        <w:rPr>
          <w:sz w:val="20"/>
          <w:szCs w:val="20"/>
        </w:rPr>
        <w:t xml:space="preserve"> </w:t>
      </w:r>
      <w:r w:rsidR="00D95B7C" w:rsidRPr="00D95B7C">
        <w:rPr>
          <w:sz w:val="20"/>
          <w:szCs w:val="20"/>
        </w:rPr>
        <w:t xml:space="preserve">угля марки </w:t>
      </w:r>
      <w:r w:rsidR="00A42B91">
        <w:rPr>
          <w:sz w:val="20"/>
          <w:szCs w:val="20"/>
        </w:rPr>
        <w:t>3БОМ</w:t>
      </w:r>
      <w:r w:rsidR="007441BA" w:rsidRPr="00852DD6">
        <w:rPr>
          <w:sz w:val="20"/>
          <w:szCs w:val="20"/>
        </w:rPr>
        <w:t>»</w:t>
      </w:r>
      <w:r w:rsidR="007441BA" w:rsidRPr="00852DD6">
        <w:rPr>
          <w:b/>
          <w:sz w:val="20"/>
          <w:szCs w:val="20"/>
        </w:rPr>
        <w:t xml:space="preserve">. </w:t>
      </w:r>
    </w:p>
    <w:p w14:paraId="54A94C92" w14:textId="77777777" w:rsidR="002B10C5" w:rsidRPr="002B10C5" w:rsidRDefault="002B10C5" w:rsidP="002B10C5">
      <w:pPr>
        <w:tabs>
          <w:tab w:val="num" w:pos="1276"/>
          <w:tab w:val="left" w:pos="1494"/>
        </w:tabs>
        <w:spacing w:after="0" w:line="240" w:lineRule="auto"/>
        <w:jc w:val="both"/>
        <w:rPr>
          <w:rFonts w:ascii="Times New Roman" w:hAnsi="Times New Roman" w:cs="Times New Roman"/>
          <w:bCs/>
          <w:sz w:val="20"/>
        </w:rPr>
      </w:pPr>
      <w:r w:rsidRPr="002B10C5">
        <w:rPr>
          <w:rFonts w:ascii="Times New Roman" w:hAnsi="Times New Roman" w:cs="Times New Roman"/>
          <w:bCs/>
          <w:sz w:val="20"/>
        </w:rPr>
        <w:t>Заявке Участника конкурентных переговоров будет присуждаться 0 баллов по данному критерию при выявлении одного либо нескольких фактов:</w:t>
      </w:r>
    </w:p>
    <w:p w14:paraId="7DEB5201" w14:textId="417A7E4C" w:rsidR="002B10C5" w:rsidRPr="002B10C5" w:rsidRDefault="002B10C5" w:rsidP="002B10C5">
      <w:pPr>
        <w:tabs>
          <w:tab w:val="num" w:pos="1276"/>
          <w:tab w:val="left" w:pos="1494"/>
        </w:tabs>
        <w:spacing w:after="0" w:line="240" w:lineRule="auto"/>
        <w:jc w:val="both"/>
        <w:rPr>
          <w:rFonts w:ascii="Times New Roman" w:hAnsi="Times New Roman" w:cs="Times New Roman"/>
          <w:bCs/>
          <w:sz w:val="20"/>
        </w:rPr>
      </w:pPr>
      <w:r>
        <w:rPr>
          <w:rFonts w:ascii="Times New Roman" w:hAnsi="Times New Roman" w:cs="Times New Roman"/>
          <w:bCs/>
          <w:sz w:val="20"/>
        </w:rPr>
        <w:lastRenderedPageBreak/>
        <w:t xml:space="preserve">- </w:t>
      </w:r>
      <w:r w:rsidRPr="002B10C5">
        <w:rPr>
          <w:rFonts w:ascii="Times New Roman" w:hAnsi="Times New Roman" w:cs="Times New Roman"/>
          <w:bCs/>
          <w:sz w:val="20"/>
        </w:rPr>
        <w:t xml:space="preserve">не предоставление в составе заявки «Справки о перечне и объемах выполнения договоров поставки угля марки 3БОМ в 2018-2020 годы»; </w:t>
      </w:r>
    </w:p>
    <w:p w14:paraId="47B5EFD1" w14:textId="134BF2AB" w:rsidR="002B10C5" w:rsidRPr="002B10C5" w:rsidRDefault="002B10C5" w:rsidP="002B10C5">
      <w:pPr>
        <w:tabs>
          <w:tab w:val="num" w:pos="1276"/>
          <w:tab w:val="left" w:pos="1494"/>
        </w:tabs>
        <w:spacing w:after="0" w:line="240" w:lineRule="auto"/>
        <w:jc w:val="both"/>
        <w:rPr>
          <w:rFonts w:ascii="Times New Roman" w:hAnsi="Times New Roman" w:cs="Times New Roman"/>
          <w:bCs/>
          <w:sz w:val="20"/>
        </w:rPr>
      </w:pPr>
      <w:r>
        <w:rPr>
          <w:rFonts w:ascii="Times New Roman" w:hAnsi="Times New Roman" w:cs="Times New Roman"/>
          <w:bCs/>
          <w:sz w:val="20"/>
        </w:rPr>
        <w:t xml:space="preserve">- </w:t>
      </w:r>
      <w:r w:rsidRPr="002B10C5">
        <w:rPr>
          <w:rFonts w:ascii="Times New Roman" w:hAnsi="Times New Roman" w:cs="Times New Roman"/>
          <w:bCs/>
          <w:sz w:val="20"/>
        </w:rPr>
        <w:t xml:space="preserve">предоставление незаполненной «Справки о перечне и объемах выполнения договоров поставки угля марки 3БОМ в 2018-2020 годы»; </w:t>
      </w:r>
    </w:p>
    <w:p w14:paraId="29BDFDB8" w14:textId="63A9416B" w:rsidR="002B10C5" w:rsidRPr="002B10C5" w:rsidRDefault="002B10C5" w:rsidP="002B10C5">
      <w:pPr>
        <w:tabs>
          <w:tab w:val="num" w:pos="1276"/>
          <w:tab w:val="left" w:pos="1494"/>
        </w:tabs>
        <w:spacing w:after="0" w:line="240" w:lineRule="auto"/>
        <w:jc w:val="both"/>
        <w:rPr>
          <w:rFonts w:ascii="Times New Roman" w:hAnsi="Times New Roman" w:cs="Times New Roman"/>
          <w:bCs/>
          <w:sz w:val="20"/>
        </w:rPr>
      </w:pPr>
      <w:r>
        <w:rPr>
          <w:rFonts w:ascii="Times New Roman" w:hAnsi="Times New Roman" w:cs="Times New Roman"/>
          <w:bCs/>
          <w:sz w:val="20"/>
        </w:rPr>
        <w:t xml:space="preserve">- </w:t>
      </w:r>
      <w:r w:rsidRPr="002B10C5">
        <w:rPr>
          <w:rFonts w:ascii="Times New Roman" w:hAnsi="Times New Roman" w:cs="Times New Roman"/>
          <w:bCs/>
          <w:sz w:val="20"/>
        </w:rPr>
        <w:t xml:space="preserve">не предоставление в составе заявки копий документов, подтверждающих выполнение поставок угля марки 3БОМ: товарных накладных, универсальных передаточных документов </w:t>
      </w:r>
      <w:proofErr w:type="gramStart"/>
      <w:r w:rsidRPr="002B10C5">
        <w:rPr>
          <w:rFonts w:ascii="Times New Roman" w:hAnsi="Times New Roman" w:cs="Times New Roman"/>
          <w:bCs/>
          <w:sz w:val="20"/>
        </w:rPr>
        <w:t>и т.п</w:t>
      </w:r>
      <w:proofErr w:type="gramEnd"/>
      <w:r w:rsidRPr="002B10C5">
        <w:rPr>
          <w:rFonts w:ascii="Times New Roman" w:hAnsi="Times New Roman" w:cs="Times New Roman"/>
          <w:bCs/>
          <w:sz w:val="20"/>
        </w:rPr>
        <w:t>., оформленных в соответствии с законодательством РФ, за 2018-2020 годы.</w:t>
      </w:r>
    </w:p>
    <w:p w14:paraId="28E16D97" w14:textId="78BB38AF" w:rsidR="00EA1444" w:rsidRPr="00E9153A" w:rsidRDefault="002B10C5" w:rsidP="002B10C5">
      <w:pPr>
        <w:tabs>
          <w:tab w:val="num" w:pos="1276"/>
          <w:tab w:val="left" w:pos="1494"/>
        </w:tabs>
        <w:spacing w:after="0" w:line="240" w:lineRule="auto"/>
        <w:jc w:val="both"/>
        <w:rPr>
          <w:rFonts w:ascii="Times New Roman" w:eastAsia="Times New Roman" w:hAnsi="Times New Roman" w:cs="Times New Roman"/>
          <w:sz w:val="20"/>
          <w:lang w:eastAsia="ar-SA"/>
        </w:rPr>
      </w:pPr>
      <w:r w:rsidRPr="002B10C5">
        <w:rPr>
          <w:rFonts w:ascii="Times New Roman" w:hAnsi="Times New Roman" w:cs="Times New Roman"/>
          <w:bCs/>
          <w:sz w:val="20"/>
        </w:rPr>
        <w:t>Поставки, указанные в «Справке о перечне и объемах выполнения договоров поставки угля марки 3БОМ в 2018-2020 годы», но выполненные не в указанный период не учитываются при оценке</w:t>
      </w:r>
      <w:r w:rsidR="00D95B7C" w:rsidRPr="00E9153A">
        <w:rPr>
          <w:rFonts w:ascii="Times New Roman" w:hAnsi="Times New Roman" w:cs="Times New Roman"/>
          <w:bCs/>
          <w:sz w:val="20"/>
        </w:rPr>
        <w:t>.</w:t>
      </w:r>
    </w:p>
    <w:p w14:paraId="7E21994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CE198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B2715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B1DCC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76FD2E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7F9BCA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C663DA"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F1633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67474BB"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CAF18E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45B303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55367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516A169"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03B057E"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34EB680"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DBC0C91"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23AD5C4"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362797C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7F72D8D"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09B35CA"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D6B6FBB"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4DAA419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F830C3C"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410" w:name="_Toc24982417"/>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410"/>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528D2923" w14:textId="77777777" w:rsidTr="00420485">
        <w:tc>
          <w:tcPr>
            <w:tcW w:w="5070" w:type="dxa"/>
          </w:tcPr>
          <w:p w14:paraId="31791750"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D8036C6"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1" w:name="_Toc483302545"/>
            <w:bookmarkStart w:id="412" w:name="_Toc483316580"/>
            <w:bookmarkStart w:id="413" w:name="_Toc491095931"/>
            <w:bookmarkStart w:id="414" w:name="_Toc24982201"/>
            <w:bookmarkStart w:id="415" w:name="_Toc24982418"/>
            <w:r w:rsidRPr="005B5320">
              <w:rPr>
                <w:rFonts w:ascii="Times New Roman" w:hAnsi="Times New Roman"/>
                <w:sz w:val="24"/>
                <w:szCs w:val="24"/>
                <w:lang w:eastAsia="ar-SA"/>
              </w:rPr>
              <w:t>о проведении конкурентных переговоров</w:t>
            </w:r>
            <w:bookmarkEnd w:id="411"/>
            <w:bookmarkEnd w:id="412"/>
            <w:bookmarkEnd w:id="413"/>
            <w:bookmarkEnd w:id="414"/>
            <w:bookmarkEnd w:id="415"/>
          </w:p>
          <w:p w14:paraId="0AC21430" w14:textId="5601EB7A"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6" w:name="_Toc24982202"/>
            <w:bookmarkStart w:id="417" w:name="_Toc24982419"/>
            <w:bookmarkStart w:id="418" w:name="_Toc483302546"/>
            <w:bookmarkStart w:id="419" w:name="_Toc483316581"/>
            <w:bookmarkStart w:id="420"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177958" w:rsidRPr="00177958">
              <w:rPr>
                <w:rFonts w:ascii="Times New Roman" w:hAnsi="Times New Roman"/>
                <w:sz w:val="24"/>
                <w:szCs w:val="24"/>
                <w:lang w:eastAsia="ar-SA"/>
              </w:rPr>
              <w:t xml:space="preserve">угля марки </w:t>
            </w:r>
            <w:r w:rsidR="00A42B91">
              <w:rPr>
                <w:rFonts w:ascii="Times New Roman" w:hAnsi="Times New Roman"/>
                <w:sz w:val="24"/>
                <w:szCs w:val="24"/>
                <w:lang w:eastAsia="ar-SA"/>
              </w:rPr>
              <w:t>3БОМ</w:t>
            </w:r>
            <w:bookmarkEnd w:id="416"/>
            <w:bookmarkEnd w:id="417"/>
            <w:r w:rsidR="006B17A5">
              <w:rPr>
                <w:rFonts w:ascii="Times New Roman" w:hAnsi="Times New Roman"/>
                <w:sz w:val="24"/>
                <w:szCs w:val="24"/>
                <w:lang w:eastAsia="ar-SA"/>
              </w:rPr>
              <w:t xml:space="preserve"> </w:t>
            </w:r>
            <w:bookmarkEnd w:id="418"/>
            <w:bookmarkEnd w:id="419"/>
            <w:bookmarkEnd w:id="420"/>
          </w:p>
        </w:tc>
      </w:tr>
    </w:tbl>
    <w:p w14:paraId="0C700A4C"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147AC46"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5A8C8C7"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672B61D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0655768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7B0274E"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5BE09927"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260416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1B95319"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DB5C1A5" w14:textId="5F994396"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223098" w:rsidRPr="00223098">
        <w:t xml:space="preserve"> </w:t>
      </w:r>
      <w:r w:rsidR="00177958" w:rsidRPr="00177958">
        <w:rPr>
          <w:rFonts w:ascii="Times New Roman" w:eastAsia="Times New Roman" w:hAnsi="Times New Roman"/>
          <w:b/>
          <w:i/>
          <w:sz w:val="24"/>
          <w:szCs w:val="24"/>
          <w:lang w:eastAsia="ar-SA" w:bidi="en-US"/>
        </w:rPr>
        <w:t xml:space="preserve">угля марки </w:t>
      </w:r>
      <w:r w:rsidR="00A42B91">
        <w:rPr>
          <w:rFonts w:ascii="Times New Roman" w:eastAsia="Times New Roman" w:hAnsi="Times New Roman"/>
          <w:b/>
          <w:i/>
          <w:sz w:val="24"/>
          <w:szCs w:val="24"/>
          <w:lang w:eastAsia="ar-SA" w:bidi="en-US"/>
        </w:rPr>
        <w:t>3БОМ</w:t>
      </w:r>
    </w:p>
    <w:p w14:paraId="50D2AF6E"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3DA0FCA8" w14:textId="77777777" w:rsidR="000C5969" w:rsidRPr="00E51C00"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с целью участия в</w:t>
      </w:r>
      <w:r w:rsidRPr="00177958">
        <w:rPr>
          <w:rFonts w:ascii="Times New Roman" w:eastAsia="Times New Roman" w:hAnsi="Times New Roman"/>
          <w:sz w:val="24"/>
          <w:szCs w:val="24"/>
          <w:lang w:eastAsia="ar-SA" w:bidi="en-US"/>
        </w:rPr>
        <w:t xml:space="preserve">__________________________________ </w:t>
      </w:r>
      <w:r w:rsidRPr="00177958">
        <w:rPr>
          <w:rFonts w:ascii="Times New Roman" w:eastAsia="Times New Roman" w:hAnsi="Times New Roman"/>
          <w:i/>
          <w:sz w:val="24"/>
          <w:szCs w:val="24"/>
          <w:lang w:eastAsia="ar-SA" w:bidi="en-US"/>
        </w:rPr>
        <w:t>(указать способ и предмет закупки</w:t>
      </w:r>
      <w:r w:rsidRPr="00177958">
        <w:rPr>
          <w:rFonts w:ascii="Times New Roman" w:eastAsia="Times New Roman" w:hAnsi="Times New Roman"/>
          <w:sz w:val="24"/>
          <w:szCs w:val="24"/>
          <w:lang w:eastAsia="ar-SA" w:bidi="en-US"/>
        </w:rPr>
        <w:t xml:space="preserve">), извещение №________________ </w:t>
      </w:r>
      <w:r w:rsidRPr="00E51C00">
        <w:rPr>
          <w:rFonts w:ascii="Times New Roman" w:eastAsia="Times New Roman" w:hAnsi="Times New Roman"/>
          <w:sz w:val="24"/>
          <w:szCs w:val="24"/>
          <w:lang w:eastAsia="ar-SA" w:bidi="en-US"/>
        </w:rPr>
        <w:t>(</w:t>
      </w:r>
      <w:r w:rsidRPr="00E51C00">
        <w:rPr>
          <w:rFonts w:ascii="Times New Roman" w:eastAsia="Times New Roman" w:hAnsi="Times New Roman"/>
          <w:i/>
          <w:sz w:val="24"/>
          <w:szCs w:val="24"/>
          <w:lang w:eastAsia="ar-SA" w:bidi="en-US"/>
        </w:rPr>
        <w:t>указать номер извещения</w:t>
      </w:r>
      <w:r w:rsidRPr="00E51C00">
        <w:rPr>
          <w:rFonts w:ascii="Times New Roman" w:eastAsia="Times New Roman" w:hAnsi="Times New Roman"/>
          <w:sz w:val="24"/>
          <w:szCs w:val="24"/>
          <w:lang w:eastAsia="ar-SA" w:bidi="en-US"/>
        </w:rPr>
        <w:t>), _________________ (</w:t>
      </w:r>
      <w:r w:rsidRPr="00E51C00">
        <w:rPr>
          <w:rFonts w:ascii="Times New Roman" w:eastAsia="Times New Roman" w:hAnsi="Times New Roman"/>
          <w:i/>
          <w:sz w:val="24"/>
          <w:szCs w:val="24"/>
          <w:lang w:eastAsia="ar-SA" w:bidi="en-US"/>
        </w:rPr>
        <w:t>указать наименование Участника закупки</w:t>
      </w:r>
      <w:r w:rsidRPr="00E51C00">
        <w:rPr>
          <w:rFonts w:ascii="Times New Roman" w:eastAsia="Times New Roman" w:hAnsi="Times New Roman"/>
          <w:sz w:val="24"/>
          <w:szCs w:val="24"/>
          <w:lang w:eastAsia="ar-SA" w:bidi="en-US"/>
        </w:rPr>
        <w:t xml:space="preserve">), подтверждает свое соответствие обязательным требованиям, установленным п. 3.1. Документации о проведении </w:t>
      </w:r>
      <w:r w:rsidR="006C40AC" w:rsidRPr="00E51C00">
        <w:rPr>
          <w:rFonts w:ascii="Times New Roman" w:eastAsia="Times New Roman" w:hAnsi="Times New Roman"/>
          <w:sz w:val="24"/>
          <w:szCs w:val="24"/>
          <w:lang w:eastAsia="ar-SA" w:bidi="en-US"/>
        </w:rPr>
        <w:t>конкурентных переговоров</w:t>
      </w:r>
      <w:r w:rsidR="009C26B3" w:rsidRPr="00E51C00">
        <w:rPr>
          <w:rFonts w:ascii="Times New Roman" w:eastAsia="Times New Roman" w:hAnsi="Times New Roman"/>
          <w:sz w:val="24"/>
          <w:szCs w:val="24"/>
          <w:lang w:eastAsia="ar-SA" w:bidi="en-US"/>
        </w:rPr>
        <w:t xml:space="preserve"> </w:t>
      </w:r>
      <w:r w:rsidRPr="00E51C00">
        <w:rPr>
          <w:rFonts w:ascii="Times New Roman" w:eastAsia="Times New Roman" w:hAnsi="Times New Roman"/>
          <w:sz w:val="24"/>
          <w:szCs w:val="24"/>
          <w:lang w:eastAsia="ar-SA" w:bidi="en-US"/>
        </w:rPr>
        <w:t>на право заключения договора __________________, а именно:</w:t>
      </w:r>
    </w:p>
    <w:p w14:paraId="64098FDF" w14:textId="77777777" w:rsidR="000C5969" w:rsidRPr="00E51C00"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5DE14BDB" w14:textId="77777777" w:rsidR="000C5969" w:rsidRPr="00E51C00"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E51C00">
        <w:rPr>
          <w:rFonts w:ascii="Times New Roman" w:eastAsia="Times New Roman" w:hAnsi="Times New Roman"/>
          <w:snapToGrid w:val="0"/>
          <w:sz w:val="24"/>
          <w:szCs w:val="24"/>
          <w:lang w:eastAsia="ru-RU"/>
        </w:rPr>
        <w:t>1</w:t>
      </w:r>
      <w:r w:rsidR="003B50A4" w:rsidRPr="00E51C00">
        <w:rPr>
          <w:rFonts w:ascii="Times New Roman" w:eastAsia="Times New Roman" w:hAnsi="Times New Roman"/>
          <w:snapToGrid w:val="0"/>
          <w:sz w:val="24"/>
          <w:szCs w:val="24"/>
          <w:lang w:eastAsia="ru-RU"/>
        </w:rPr>
        <w:t>.</w:t>
      </w:r>
      <w:r w:rsidR="008649DD" w:rsidRPr="00E51C00">
        <w:rPr>
          <w:rFonts w:ascii="Times New Roman" w:eastAsia="Times New Roman" w:hAnsi="Times New Roman"/>
          <w:snapToGrid w:val="0"/>
          <w:sz w:val="24"/>
          <w:szCs w:val="24"/>
          <w:lang w:eastAsia="ru-RU"/>
        </w:rPr>
        <w:t xml:space="preserve"> </w:t>
      </w:r>
      <w:r w:rsidRPr="00E51C00">
        <w:rPr>
          <w:rFonts w:ascii="Times New Roman" w:eastAsia="Times New Roman" w:hAnsi="Times New Roman"/>
          <w:snapToGrid w:val="0"/>
          <w:sz w:val="24"/>
          <w:szCs w:val="24"/>
          <w:lang w:eastAsia="ru-RU"/>
        </w:rPr>
        <w:t>в отношении ____________ (</w:t>
      </w:r>
      <w:r w:rsidRPr="00E51C00">
        <w:rPr>
          <w:rFonts w:ascii="Times New Roman" w:eastAsia="Times New Roman" w:hAnsi="Times New Roman"/>
          <w:i/>
          <w:snapToGrid w:val="0"/>
          <w:sz w:val="24"/>
          <w:szCs w:val="24"/>
          <w:lang w:eastAsia="ru-RU"/>
        </w:rPr>
        <w:t>указать наименование Участника закупки)</w:t>
      </w:r>
      <w:r w:rsidRPr="00E51C00">
        <w:rPr>
          <w:rFonts w:ascii="Times New Roman" w:eastAsia="Times New Roman" w:hAnsi="Times New Roman"/>
          <w:snapToGrid w:val="0"/>
          <w:sz w:val="24"/>
          <w:szCs w:val="24"/>
          <w:lang w:eastAsia="ru-RU"/>
        </w:rPr>
        <w:t xml:space="preserve"> не проводится ликвидация и </w:t>
      </w:r>
      <w:r w:rsidR="00EF186D" w:rsidRPr="00E51C00">
        <w:rPr>
          <w:rFonts w:ascii="Times New Roman" w:eastAsia="Times New Roman" w:hAnsi="Times New Roman"/>
          <w:snapToGrid w:val="0"/>
          <w:sz w:val="24"/>
          <w:szCs w:val="24"/>
          <w:lang w:eastAsia="ru-RU"/>
        </w:rPr>
        <w:t>отсутствует решение арбитражного суда о признании</w:t>
      </w:r>
      <w:r w:rsidRPr="00E51C00">
        <w:rPr>
          <w:rFonts w:ascii="Times New Roman" w:eastAsia="Times New Roman" w:hAnsi="Times New Roman"/>
          <w:snapToGrid w:val="0"/>
          <w:sz w:val="24"/>
          <w:szCs w:val="24"/>
          <w:lang w:eastAsia="ru-RU"/>
        </w:rPr>
        <w:t xml:space="preserve"> ____________ (</w:t>
      </w:r>
      <w:r w:rsidRPr="00E51C00">
        <w:rPr>
          <w:rFonts w:ascii="Times New Roman" w:eastAsia="Times New Roman" w:hAnsi="Times New Roman"/>
          <w:i/>
          <w:snapToGrid w:val="0"/>
          <w:sz w:val="24"/>
          <w:szCs w:val="24"/>
          <w:lang w:eastAsia="ru-RU"/>
        </w:rPr>
        <w:t xml:space="preserve">указать наименование Участника закупки) </w:t>
      </w:r>
      <w:r w:rsidR="00EF186D" w:rsidRPr="00E51C00">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E51C00">
        <w:rPr>
          <w:rFonts w:ascii="Times New Roman" w:eastAsia="Times New Roman" w:hAnsi="Times New Roman"/>
          <w:snapToGrid w:val="0"/>
          <w:sz w:val="24"/>
          <w:szCs w:val="24"/>
          <w:lang w:eastAsia="ru-RU"/>
        </w:rPr>
        <w:t>;</w:t>
      </w:r>
    </w:p>
    <w:p w14:paraId="2727F557" w14:textId="77777777" w:rsidR="000C5969" w:rsidRPr="00E51C00"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E51C00">
        <w:rPr>
          <w:rFonts w:ascii="Times New Roman" w:eastAsia="Times New Roman" w:hAnsi="Times New Roman"/>
          <w:snapToGrid w:val="0"/>
          <w:sz w:val="24"/>
          <w:szCs w:val="24"/>
          <w:lang w:eastAsia="ru-RU"/>
        </w:rPr>
        <w:t>2. в отношении ____________ (</w:t>
      </w:r>
      <w:r w:rsidRPr="00E51C00">
        <w:rPr>
          <w:rFonts w:ascii="Times New Roman" w:eastAsia="Times New Roman" w:hAnsi="Times New Roman"/>
          <w:i/>
          <w:snapToGrid w:val="0"/>
          <w:sz w:val="24"/>
          <w:szCs w:val="24"/>
          <w:lang w:eastAsia="ru-RU"/>
        </w:rPr>
        <w:t>указать наименование Участника закупки)</w:t>
      </w:r>
      <w:r w:rsidRPr="00E51C00">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2FBC9D8"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E51C00">
        <w:rPr>
          <w:rFonts w:ascii="Times New Roman" w:eastAsia="Times New Roman" w:hAnsi="Times New Roman"/>
          <w:snapToGrid w:val="0"/>
          <w:sz w:val="24"/>
          <w:szCs w:val="24"/>
          <w:lang w:eastAsia="ru-RU"/>
        </w:rPr>
        <w:t xml:space="preserve">3.  у ____________ </w:t>
      </w:r>
      <w:r w:rsidRPr="00E51C00">
        <w:rPr>
          <w:rFonts w:ascii="Times New Roman" w:eastAsia="Times New Roman" w:hAnsi="Times New Roman"/>
          <w:i/>
          <w:snapToGrid w:val="0"/>
          <w:sz w:val="24"/>
          <w:szCs w:val="24"/>
          <w:lang w:eastAsia="ru-RU"/>
        </w:rPr>
        <w:t>(указать наименование Участника закупки)</w:t>
      </w:r>
      <w:r w:rsidRPr="00E51C00">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w:t>
      </w:r>
      <w:r w:rsidRPr="00177958">
        <w:rPr>
          <w:rFonts w:ascii="Times New Roman" w:eastAsia="Times New Roman" w:hAnsi="Times New Roman"/>
          <w:snapToGrid w:val="0"/>
          <w:sz w:val="24"/>
          <w:szCs w:val="24"/>
          <w:lang w:eastAsia="ru-RU"/>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177958">
        <w:rPr>
          <w:rFonts w:ascii="Times New Roman" w:eastAsia="Times New Roman" w:hAnsi="Times New Roman"/>
          <w:snapToGrid w:val="0"/>
          <w:sz w:val="24"/>
          <w:szCs w:val="24"/>
          <w:vertAlign w:val="superscript"/>
          <w:lang w:eastAsia="ru-RU"/>
        </w:rPr>
        <w:footnoteReference w:customMarkFollows="1" w:id="1"/>
        <w:sym w:font="Symbol" w:char="F02A"/>
      </w:r>
      <w:r w:rsidRPr="00177958">
        <w:rPr>
          <w:rFonts w:ascii="Times New Roman" w:eastAsia="Times New Roman" w:hAnsi="Times New Roman"/>
          <w:snapToGrid w:val="0"/>
          <w:sz w:val="24"/>
          <w:szCs w:val="24"/>
          <w:lang w:eastAsia="ru-RU"/>
        </w:rPr>
        <w:t xml:space="preserve"> </w:t>
      </w:r>
    </w:p>
    <w:p w14:paraId="507B48FF"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eastAsia="Times New Roman" w:hAnsi="Times New Roman"/>
          <w:snapToGrid w:val="0"/>
          <w:sz w:val="24"/>
          <w:szCs w:val="24"/>
          <w:lang w:eastAsia="ru-RU"/>
        </w:rPr>
        <w:t xml:space="preserve">4. у ____________ </w:t>
      </w:r>
      <w:r w:rsidR="002648E7" w:rsidRPr="0017795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17795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002648E7" w:rsidRPr="00177958">
        <w:rPr>
          <w:rFonts w:ascii="Times New Roman" w:eastAsia="Times New Roman" w:hAnsi="Times New Roman"/>
          <w:snapToGrid w:val="0"/>
          <w:sz w:val="24"/>
          <w:szCs w:val="24"/>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AC3D33" w14:textId="77777777" w:rsidR="00A537DE" w:rsidRPr="00177958" w:rsidRDefault="00A537DE" w:rsidP="00A537DE">
      <w:pPr>
        <w:overflowPunct w:val="0"/>
        <w:autoSpaceDE w:val="0"/>
        <w:spacing w:after="0" w:line="240" w:lineRule="auto"/>
        <w:jc w:val="both"/>
        <w:rPr>
          <w:rFonts w:ascii="Times New Roman" w:hAnsi="Times New Roman"/>
          <w:sz w:val="24"/>
          <w:szCs w:val="24"/>
        </w:rPr>
      </w:pPr>
      <w:r w:rsidRPr="00177958">
        <w:rPr>
          <w:rFonts w:ascii="Times New Roman" w:eastAsia="Times New Roman" w:hAnsi="Times New Roman"/>
          <w:snapToGrid w:val="0"/>
          <w:sz w:val="24"/>
          <w:szCs w:val="24"/>
          <w:lang w:eastAsia="ru-RU"/>
        </w:rPr>
        <w:t xml:space="preserve">4.1. ____________ </w:t>
      </w:r>
      <w:r w:rsidRPr="00177958">
        <w:rPr>
          <w:rFonts w:ascii="Times New Roman" w:eastAsia="Times New Roman" w:hAnsi="Times New Roman"/>
          <w:i/>
          <w:snapToGrid w:val="0"/>
          <w:sz w:val="24"/>
          <w:szCs w:val="24"/>
          <w:lang w:eastAsia="ru-RU"/>
        </w:rPr>
        <w:t>(указать наименование Участника закупк</w:t>
      </w:r>
      <w:r w:rsidRPr="00177958">
        <w:rPr>
          <w:rFonts w:ascii="Times New Roman" w:eastAsia="Times New Roman" w:hAnsi="Times New Roman"/>
          <w:i/>
          <w:snapToGrid w:val="0"/>
          <w:sz w:val="24"/>
          <w:szCs w:val="24"/>
          <w:shd w:val="clear" w:color="auto" w:fill="D9D9D9"/>
          <w:lang w:eastAsia="ru-RU"/>
        </w:rPr>
        <w:t>и</w:t>
      </w:r>
      <w:r w:rsidRPr="00177958">
        <w:rPr>
          <w:rFonts w:ascii="Times New Roman" w:eastAsia="Times New Roman" w:hAnsi="Times New Roman"/>
          <w:i/>
          <w:snapToGrid w:val="0"/>
          <w:sz w:val="24"/>
          <w:szCs w:val="24"/>
          <w:lang w:eastAsia="ru-RU"/>
        </w:rPr>
        <w:t xml:space="preserve"> </w:t>
      </w:r>
      <w:r w:rsidRPr="00177958">
        <w:rPr>
          <w:rFonts w:ascii="Times New Roman" w:hAnsi="Times New Roman"/>
          <w:i/>
          <w:sz w:val="24"/>
          <w:szCs w:val="24"/>
        </w:rPr>
        <w:t>- юридическо</w:t>
      </w:r>
      <w:r w:rsidR="005A7CF0" w:rsidRPr="00177958">
        <w:rPr>
          <w:rFonts w:ascii="Times New Roman" w:hAnsi="Times New Roman"/>
          <w:i/>
          <w:sz w:val="24"/>
          <w:szCs w:val="24"/>
        </w:rPr>
        <w:t>го</w:t>
      </w:r>
      <w:r w:rsidRPr="00177958">
        <w:rPr>
          <w:rFonts w:ascii="Times New Roman" w:hAnsi="Times New Roman"/>
          <w:i/>
          <w:sz w:val="24"/>
          <w:szCs w:val="24"/>
        </w:rPr>
        <w:t xml:space="preserve"> лиц</w:t>
      </w:r>
      <w:r w:rsidR="005A7CF0" w:rsidRPr="00177958">
        <w:rPr>
          <w:rFonts w:ascii="Times New Roman" w:hAnsi="Times New Roman"/>
          <w:i/>
          <w:sz w:val="24"/>
          <w:szCs w:val="24"/>
        </w:rPr>
        <w:t>а)</w:t>
      </w:r>
      <w:r w:rsidRPr="00177958">
        <w:rPr>
          <w:rFonts w:ascii="Times New Roman" w:hAnsi="Times New Roman"/>
          <w:i/>
          <w:sz w:val="24"/>
          <w:szCs w:val="24"/>
        </w:rPr>
        <w:t>,</w:t>
      </w:r>
      <w:r w:rsidRPr="00177958">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7EB489D7"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hAnsi="Times New Roman"/>
          <w:sz w:val="24"/>
          <w:szCs w:val="24"/>
          <w:lang w:eastAsia="ar-SA"/>
        </w:rPr>
        <w:t xml:space="preserve">5. </w:t>
      </w:r>
      <w:r w:rsidRPr="00177958">
        <w:rPr>
          <w:rFonts w:ascii="Times New Roman" w:eastAsia="Times New Roman" w:hAnsi="Times New Roman"/>
          <w:snapToGrid w:val="0"/>
          <w:sz w:val="24"/>
          <w:szCs w:val="24"/>
          <w:lang w:eastAsia="ru-RU"/>
        </w:rPr>
        <w:t xml:space="preserve">между _______________ </w:t>
      </w:r>
      <w:r w:rsidRPr="00177958">
        <w:rPr>
          <w:rFonts w:ascii="Times New Roman" w:eastAsia="Times New Roman" w:hAnsi="Times New Roman"/>
          <w:i/>
          <w:snapToGrid w:val="0"/>
          <w:sz w:val="24"/>
          <w:szCs w:val="24"/>
          <w:lang w:eastAsia="ru-RU"/>
        </w:rPr>
        <w:t>(указать наименование Участника закупки)</w:t>
      </w:r>
      <w:r w:rsidRPr="00177958">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F1905C6"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eastAsia="Times New Roman" w:hAnsi="Times New Roman"/>
          <w:snapToGrid w:val="0"/>
          <w:sz w:val="24"/>
          <w:szCs w:val="24"/>
          <w:lang w:eastAsia="ru-RU"/>
        </w:rPr>
        <w:t>6.</w:t>
      </w:r>
      <w:r w:rsidRPr="00177958">
        <w:rPr>
          <w:rFonts w:ascii="Times New Roman" w:eastAsia="Times New Roman" w:hAnsi="Times New Roman"/>
          <w:snapToGrid w:val="0"/>
          <w:sz w:val="24"/>
          <w:szCs w:val="24"/>
          <w:lang w:eastAsia="ru-RU"/>
        </w:rPr>
        <w:tab/>
        <w:t xml:space="preserve">сведения о ____________ </w:t>
      </w:r>
      <w:r w:rsidRPr="00177958">
        <w:rPr>
          <w:rFonts w:ascii="Times New Roman" w:eastAsia="Times New Roman" w:hAnsi="Times New Roman"/>
          <w:i/>
          <w:snapToGrid w:val="0"/>
          <w:sz w:val="24"/>
          <w:szCs w:val="24"/>
          <w:lang w:eastAsia="ru-RU"/>
        </w:rPr>
        <w:t>(указать наименование Участника закупки)</w:t>
      </w:r>
      <w:r w:rsidRPr="00177958">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sidRPr="00177958">
        <w:rPr>
          <w:rFonts w:ascii="Times New Roman" w:eastAsia="Times New Roman" w:hAnsi="Times New Roman"/>
          <w:snapToGrid w:val="0"/>
          <w:sz w:val="24"/>
          <w:szCs w:val="24"/>
          <w:lang w:eastAsia="ru-RU"/>
        </w:rPr>
        <w:t>.07.</w:t>
      </w:r>
      <w:r w:rsidRPr="00177958">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14:paraId="2DFF62C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eastAsia="Times New Roman" w:hAnsi="Times New Roman"/>
          <w:snapToGrid w:val="0"/>
          <w:sz w:val="24"/>
          <w:szCs w:val="24"/>
          <w:lang w:eastAsia="ru-RU"/>
        </w:rPr>
        <w:t>7.</w:t>
      </w:r>
      <w:r w:rsidRPr="00177958">
        <w:rPr>
          <w:rFonts w:ascii="Times New Roman" w:eastAsia="Times New Roman" w:hAnsi="Times New Roman"/>
          <w:snapToGrid w:val="0"/>
          <w:sz w:val="24"/>
          <w:szCs w:val="24"/>
          <w:lang w:eastAsia="ru-RU"/>
        </w:rPr>
        <w:tab/>
        <w:t>сведения</w:t>
      </w:r>
      <w:r w:rsidR="00F05079" w:rsidRPr="00177958">
        <w:rPr>
          <w:rFonts w:ascii="Times New Roman" w:eastAsia="Times New Roman" w:hAnsi="Times New Roman"/>
          <w:snapToGrid w:val="0"/>
          <w:sz w:val="24"/>
          <w:szCs w:val="24"/>
          <w:lang w:eastAsia="ru-RU"/>
        </w:rPr>
        <w:t xml:space="preserve"> о</w:t>
      </w:r>
      <w:r w:rsidRPr="00177958">
        <w:rPr>
          <w:rFonts w:ascii="Times New Roman" w:eastAsia="Times New Roman" w:hAnsi="Times New Roman"/>
          <w:snapToGrid w:val="0"/>
          <w:sz w:val="24"/>
          <w:szCs w:val="24"/>
          <w:lang w:eastAsia="ru-RU"/>
        </w:rPr>
        <w:t xml:space="preserve">____________ </w:t>
      </w:r>
      <w:r w:rsidRPr="00177958">
        <w:rPr>
          <w:rFonts w:ascii="Times New Roman" w:eastAsia="Times New Roman" w:hAnsi="Times New Roman"/>
          <w:i/>
          <w:snapToGrid w:val="0"/>
          <w:sz w:val="24"/>
          <w:szCs w:val="24"/>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397C809F"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785F2CEC"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764B5FC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A653D9" w14:textId="257BEB6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w:t>
      </w:r>
      <w:r w:rsidR="00A7591E">
        <w:rPr>
          <w:rFonts w:ascii="Times New Roman" w:eastAsia="Times New Roman" w:hAnsi="Times New Roman"/>
          <w:sz w:val="24"/>
          <w:szCs w:val="24"/>
          <w:lang w:eastAsia="ar-SA"/>
        </w:rPr>
        <w:t>_</w:t>
      </w:r>
      <w:r w:rsidRPr="00390286">
        <w:rPr>
          <w:rFonts w:ascii="Times New Roman" w:eastAsia="Times New Roman" w:hAnsi="Times New Roman"/>
          <w:sz w:val="24"/>
          <w:szCs w:val="24"/>
          <w:lang w:eastAsia="ar-SA"/>
        </w:rPr>
        <w:t>_ года.</w:t>
      </w:r>
    </w:p>
    <w:p w14:paraId="3BEB7DBB"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544336DD"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319CA483"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600277"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B4B7702"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921512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E3345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0049E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C47CF2E"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3CF02"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895B8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7889DFB"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421" w:name="_Toc24982420"/>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421"/>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B8191B4" w14:textId="77777777" w:rsidTr="00292290">
        <w:tc>
          <w:tcPr>
            <w:tcW w:w="5070" w:type="dxa"/>
          </w:tcPr>
          <w:p w14:paraId="4F21ADE1"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A1868C7"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2" w:name="_Toc483302548"/>
            <w:bookmarkStart w:id="423" w:name="_Toc483316583"/>
            <w:bookmarkStart w:id="424" w:name="_Toc491095934"/>
            <w:bookmarkStart w:id="425" w:name="_Toc24982204"/>
            <w:bookmarkStart w:id="426" w:name="_Toc24982421"/>
            <w:r w:rsidRPr="005B5320">
              <w:rPr>
                <w:rFonts w:ascii="Times New Roman" w:hAnsi="Times New Roman"/>
                <w:sz w:val="24"/>
                <w:szCs w:val="24"/>
                <w:lang w:eastAsia="ar-SA"/>
              </w:rPr>
              <w:t>о проведении конкурентных переговоров</w:t>
            </w:r>
            <w:bookmarkEnd w:id="422"/>
            <w:bookmarkEnd w:id="423"/>
            <w:bookmarkEnd w:id="424"/>
            <w:bookmarkEnd w:id="425"/>
            <w:bookmarkEnd w:id="426"/>
          </w:p>
          <w:p w14:paraId="7578848A" w14:textId="68FA04A0"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7" w:name="_Toc24982205"/>
            <w:bookmarkStart w:id="428" w:name="_Toc24982422"/>
            <w:bookmarkStart w:id="429" w:name="_Toc483302549"/>
            <w:bookmarkStart w:id="430" w:name="_Toc483316584"/>
            <w:bookmarkStart w:id="431"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bookmarkEnd w:id="427"/>
            <w:bookmarkEnd w:id="428"/>
            <w:r w:rsidR="00145AEE" w:rsidRPr="00145AEE">
              <w:rPr>
                <w:rFonts w:ascii="Times New Roman" w:hAnsi="Times New Roman"/>
                <w:sz w:val="24"/>
                <w:szCs w:val="24"/>
                <w:lang w:eastAsia="ar-SA"/>
              </w:rPr>
              <w:t xml:space="preserve">угля марки </w:t>
            </w:r>
            <w:r w:rsidR="00A42B91">
              <w:rPr>
                <w:rFonts w:ascii="Times New Roman" w:hAnsi="Times New Roman"/>
                <w:sz w:val="24"/>
                <w:szCs w:val="24"/>
                <w:lang w:eastAsia="ar-SA"/>
              </w:rPr>
              <w:t>3БОМ</w:t>
            </w:r>
            <w:bookmarkEnd w:id="429"/>
            <w:bookmarkEnd w:id="430"/>
            <w:bookmarkEnd w:id="431"/>
          </w:p>
        </w:tc>
      </w:tr>
    </w:tbl>
    <w:p w14:paraId="24BF6BB4"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5E938C8A" w14:textId="62A74905" w:rsidR="006C3AEF" w:rsidRPr="002A29EC" w:rsidRDefault="002A29EC" w:rsidP="002A29EC">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5D837428"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70BFD3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1FD38C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776343" w14:textId="19E9F1EF"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2B10C5">
        <w:rPr>
          <w:rFonts w:ascii="Times New Roman" w:eastAsia="Times New Roman" w:hAnsi="Times New Roman" w:cs="Times New Roman"/>
          <w:b/>
          <w:sz w:val="24"/>
          <w:szCs w:val="24"/>
          <w:lang w:eastAsia="ar-SA"/>
        </w:rPr>
        <w:t xml:space="preserve">область _________город </w:t>
      </w:r>
      <w:r w:rsidR="001F2147">
        <w:rPr>
          <w:rFonts w:ascii="Times New Roman" w:eastAsia="Times New Roman" w:hAnsi="Times New Roman" w:cs="Times New Roman"/>
          <w:b/>
          <w:sz w:val="24"/>
          <w:szCs w:val="24"/>
          <w:lang w:eastAsia="ar-SA"/>
        </w:rPr>
        <w:t>____________________</w:t>
      </w:r>
      <w:r w:rsidRPr="006C3AEF">
        <w:rPr>
          <w:rFonts w:ascii="Times New Roman" w:eastAsia="Times New Roman" w:hAnsi="Times New Roman" w:cs="Times New Roman"/>
          <w:b/>
          <w:sz w:val="24"/>
          <w:szCs w:val="24"/>
          <w:lang w:eastAsia="ar-SA"/>
        </w:rPr>
        <w:t>,</w:t>
      </w:r>
    </w:p>
    <w:p w14:paraId="4127D3B0"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FF0D251"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44C13CED"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44B1F3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10F9A05B"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38983F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D97C04A"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1B8CDDF" w14:textId="5BBCA42C"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20__ года</w:t>
      </w:r>
    </w:p>
    <w:p w14:paraId="49BEA89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255CA9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04A1618"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553E4745"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14116E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69"/>
      <w:bookmarkEnd w:id="370"/>
      <w:r w:rsidR="00EF5559">
        <w:rPr>
          <w:rFonts w:ascii="Times New Roman" w:eastAsia="Times New Roman" w:hAnsi="Times New Roman" w:cs="Times New Roman"/>
          <w:sz w:val="24"/>
          <w:szCs w:val="24"/>
          <w:lang w:eastAsia="ar-SA"/>
        </w:rPr>
        <w:t>.П.</w:t>
      </w:r>
    </w:p>
    <w:p w14:paraId="4917966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F186A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C83020"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EEB2BF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F01A1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8E598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0C9B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AC0188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67AA0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95CFF3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B74E1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63BF79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971667"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435B7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3199DB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8C4E82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0BC6A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FD02F3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0AFF5D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9774765" w14:textId="77777777" w:rsidR="00492E88" w:rsidRDefault="00492E88"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FAC50F" w14:textId="77777777" w:rsidR="003A65B6" w:rsidRPr="003A65B6" w:rsidRDefault="00706F49" w:rsidP="00EF1BCE">
      <w:pPr>
        <w:pStyle w:val="10"/>
        <w:numPr>
          <w:ilvl w:val="0"/>
          <w:numId w:val="0"/>
        </w:numPr>
        <w:ind w:firstLine="5068"/>
        <w:rPr>
          <w:b w:val="0"/>
          <w:bCs w:val="0"/>
          <w:iCs/>
          <w:szCs w:val="24"/>
        </w:rPr>
      </w:pPr>
      <w:bookmarkStart w:id="432" w:name="_Toc24982423"/>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432"/>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AA3C34">
        <w:tc>
          <w:tcPr>
            <w:tcW w:w="5068" w:type="dxa"/>
          </w:tcPr>
          <w:p w14:paraId="4266A259"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766EF843"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3" w:name="_Toc483302551"/>
            <w:bookmarkStart w:id="434" w:name="_Toc483316586"/>
            <w:bookmarkStart w:id="435" w:name="_Toc491095937"/>
            <w:bookmarkStart w:id="436" w:name="_Toc24982207"/>
            <w:bookmarkStart w:id="437" w:name="_Toc24982424"/>
            <w:r w:rsidRPr="005B5320">
              <w:rPr>
                <w:rFonts w:ascii="Times New Roman" w:hAnsi="Times New Roman"/>
                <w:sz w:val="24"/>
                <w:szCs w:val="24"/>
                <w:lang w:eastAsia="ar-SA"/>
              </w:rPr>
              <w:t>о проведении конкурентных переговоров</w:t>
            </w:r>
            <w:bookmarkEnd w:id="433"/>
            <w:bookmarkEnd w:id="434"/>
            <w:bookmarkEnd w:id="435"/>
            <w:bookmarkEnd w:id="436"/>
            <w:bookmarkEnd w:id="437"/>
          </w:p>
          <w:p w14:paraId="1A370A91" w14:textId="6F759A40"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8" w:name="_Toc24982208"/>
            <w:bookmarkStart w:id="439" w:name="_Toc24982425"/>
            <w:bookmarkStart w:id="440" w:name="_Toc483302552"/>
            <w:bookmarkStart w:id="441" w:name="_Toc483316587"/>
            <w:bookmarkStart w:id="442"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BE7918">
              <w:rPr>
                <w:rFonts w:ascii="Times New Roman" w:hAnsi="Times New Roman"/>
                <w:sz w:val="24"/>
                <w:szCs w:val="24"/>
                <w:lang w:eastAsia="ar-SA"/>
              </w:rPr>
              <w:t xml:space="preserve">угля марки </w:t>
            </w:r>
            <w:r w:rsidR="00A42B91">
              <w:rPr>
                <w:rFonts w:ascii="Times New Roman" w:hAnsi="Times New Roman"/>
                <w:sz w:val="24"/>
                <w:szCs w:val="24"/>
                <w:lang w:eastAsia="ar-SA"/>
              </w:rPr>
              <w:t>3БОМ</w:t>
            </w:r>
            <w:bookmarkEnd w:id="438"/>
            <w:bookmarkEnd w:id="439"/>
            <w:r w:rsidR="006B17A5">
              <w:rPr>
                <w:rFonts w:ascii="Times New Roman" w:hAnsi="Times New Roman"/>
                <w:sz w:val="24"/>
                <w:szCs w:val="24"/>
                <w:lang w:eastAsia="ar-SA"/>
              </w:rPr>
              <w:t xml:space="preserve"> </w:t>
            </w:r>
            <w:bookmarkEnd w:id="440"/>
            <w:bookmarkEnd w:id="441"/>
            <w:bookmarkEnd w:id="442"/>
          </w:p>
        </w:tc>
      </w:tr>
    </w:tbl>
    <w:p w14:paraId="47094757" w14:textId="77777777" w:rsidR="00FE2FE8" w:rsidRDefault="00FE2FE8" w:rsidP="00FE2FE8">
      <w:pPr>
        <w:suppressAutoHyphens/>
        <w:spacing w:after="0" w:line="240" w:lineRule="auto"/>
        <w:ind w:firstLine="567"/>
        <w:jc w:val="center"/>
        <w:rPr>
          <w:rFonts w:ascii="Times New Roman" w:eastAsia="Times New Roman" w:hAnsi="Times New Roman" w:cs="Times New Roman"/>
          <w:b/>
          <w:bCs/>
          <w:sz w:val="24"/>
          <w:szCs w:val="24"/>
          <w:lang w:val="x-none" w:eastAsia="ar-SA"/>
        </w:rPr>
      </w:pPr>
    </w:p>
    <w:p w14:paraId="5D9F5AF9" w14:textId="77777777" w:rsidR="00746526" w:rsidRPr="00746526" w:rsidRDefault="00746526" w:rsidP="00746526">
      <w:pPr>
        <w:widowControl w:val="0"/>
        <w:suppressAutoHyphens/>
        <w:spacing w:after="0" w:line="240" w:lineRule="auto"/>
        <w:jc w:val="center"/>
        <w:rPr>
          <w:rFonts w:ascii="Times New Roman" w:eastAsia="Times New Roman" w:hAnsi="Times New Roman" w:cs="Times New Roman"/>
          <w:b/>
          <w:bCs/>
          <w:sz w:val="24"/>
          <w:szCs w:val="24"/>
          <w:lang w:eastAsia="ar-SA"/>
        </w:rPr>
      </w:pPr>
      <w:r w:rsidRPr="00746526">
        <w:rPr>
          <w:rFonts w:ascii="Times New Roman" w:eastAsia="Times New Roman" w:hAnsi="Times New Roman" w:cs="Times New Roman"/>
          <w:b/>
          <w:bCs/>
          <w:sz w:val="24"/>
          <w:szCs w:val="24"/>
          <w:lang w:eastAsia="ar-SA"/>
        </w:rPr>
        <w:t xml:space="preserve">ДОГОВОР ПОСТАВКИ  № </w:t>
      </w:r>
    </w:p>
    <w:p w14:paraId="4571FA91" w14:textId="77777777" w:rsidR="00746526" w:rsidRPr="00746526" w:rsidRDefault="00746526" w:rsidP="00746526">
      <w:pPr>
        <w:widowControl w:val="0"/>
        <w:suppressAutoHyphens/>
        <w:spacing w:after="0" w:line="240" w:lineRule="auto"/>
        <w:jc w:val="both"/>
        <w:rPr>
          <w:rFonts w:ascii="Times New Roman" w:eastAsia="Times New Roman" w:hAnsi="Times New Roman" w:cs="Times New Roman"/>
          <w:iCs/>
          <w:sz w:val="24"/>
          <w:szCs w:val="24"/>
          <w:lang w:eastAsia="ar-SA"/>
        </w:rPr>
      </w:pPr>
    </w:p>
    <w:p w14:paraId="40A66D09" w14:textId="158340FF" w:rsidR="00746526" w:rsidRPr="00746526" w:rsidRDefault="00746526" w:rsidP="00746526">
      <w:pPr>
        <w:widowControl w:val="0"/>
        <w:suppressAutoHyphens/>
        <w:spacing w:after="0" w:line="240" w:lineRule="auto"/>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____________             </w:t>
      </w:r>
      <w:r w:rsidRPr="00746526">
        <w:rPr>
          <w:rFonts w:ascii="Times New Roman" w:eastAsia="Times New Roman" w:hAnsi="Times New Roman" w:cs="Times New Roman"/>
          <w:sz w:val="24"/>
          <w:szCs w:val="24"/>
          <w:lang w:eastAsia="ar-SA"/>
        </w:rPr>
        <w:tab/>
        <w:t xml:space="preserve">                  </w:t>
      </w:r>
      <w:r w:rsidRPr="00746526">
        <w:rPr>
          <w:rFonts w:ascii="Times New Roman" w:eastAsia="Times New Roman" w:hAnsi="Times New Roman" w:cs="Times New Roman"/>
          <w:sz w:val="24"/>
          <w:szCs w:val="24"/>
          <w:lang w:eastAsia="ar-SA"/>
        </w:rPr>
        <w:tab/>
      </w:r>
      <w:r w:rsidRPr="00746526">
        <w:rPr>
          <w:rFonts w:ascii="Times New Roman" w:eastAsia="Times New Roman" w:hAnsi="Times New Roman" w:cs="Times New Roman"/>
          <w:sz w:val="24"/>
          <w:szCs w:val="24"/>
          <w:lang w:eastAsia="ar-SA"/>
        </w:rPr>
        <w:tab/>
        <w:t xml:space="preserve">                                        «     »  _____________   </w:t>
      </w:r>
      <w:proofErr w:type="gramStart"/>
      <w:r w:rsidRPr="00746526">
        <w:rPr>
          <w:rFonts w:ascii="Times New Roman" w:eastAsia="Times New Roman" w:hAnsi="Times New Roman" w:cs="Times New Roman"/>
          <w:sz w:val="24"/>
          <w:szCs w:val="24"/>
          <w:lang w:eastAsia="ar-SA"/>
        </w:rPr>
        <w:t>г</w:t>
      </w:r>
      <w:proofErr w:type="gramEnd"/>
      <w:r w:rsidRPr="00746526">
        <w:rPr>
          <w:rFonts w:ascii="Times New Roman" w:eastAsia="Times New Roman" w:hAnsi="Times New Roman" w:cs="Times New Roman"/>
          <w:sz w:val="24"/>
          <w:szCs w:val="24"/>
          <w:lang w:eastAsia="ar-SA"/>
        </w:rPr>
        <w:t>.</w:t>
      </w:r>
    </w:p>
    <w:p w14:paraId="4BB1BC60" w14:textId="77777777" w:rsidR="00746526" w:rsidRPr="00746526" w:rsidRDefault="00746526" w:rsidP="00746526">
      <w:pPr>
        <w:widowControl w:val="0"/>
        <w:suppressAutoHyphens/>
        <w:spacing w:after="0" w:line="240" w:lineRule="auto"/>
        <w:ind w:firstLine="709"/>
        <w:jc w:val="both"/>
        <w:rPr>
          <w:rFonts w:ascii="Times New Roman" w:eastAsia="Times New Roman" w:hAnsi="Times New Roman" w:cs="Times New Roman"/>
          <w:iCs/>
          <w:sz w:val="24"/>
          <w:szCs w:val="24"/>
          <w:lang w:eastAsia="ar-SA"/>
        </w:rPr>
      </w:pPr>
      <w:r w:rsidRPr="00746526">
        <w:rPr>
          <w:rFonts w:ascii="Times New Roman" w:eastAsia="Times New Roman" w:hAnsi="Times New Roman" w:cs="Times New Roman"/>
          <w:iCs/>
          <w:sz w:val="24"/>
          <w:szCs w:val="24"/>
          <w:lang w:eastAsia="ar-SA"/>
        </w:rPr>
        <w:t xml:space="preserve"> </w:t>
      </w:r>
    </w:p>
    <w:p w14:paraId="7C947B00" w14:textId="77777777" w:rsidR="00746526" w:rsidRPr="00746526" w:rsidRDefault="00746526" w:rsidP="00746526">
      <w:pPr>
        <w:widowControl w:val="0"/>
        <w:suppressAutoHyphens/>
        <w:spacing w:after="0" w:line="240" w:lineRule="auto"/>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bCs/>
          <w:sz w:val="24"/>
          <w:szCs w:val="24"/>
          <w:lang w:eastAsia="ar-SA"/>
        </w:rPr>
        <w:t>____ «      » ( ___ «      »), в лице ________   _________,</w:t>
      </w:r>
      <w:r w:rsidRPr="00746526">
        <w:rPr>
          <w:rFonts w:ascii="Times New Roman" w:eastAsia="Times New Roman" w:hAnsi="Times New Roman" w:cs="Times New Roman"/>
          <w:sz w:val="24"/>
          <w:szCs w:val="24"/>
          <w:lang w:eastAsia="ar-SA"/>
        </w:rPr>
        <w:t xml:space="preserve"> действующего на основании ______, именуемое в  дальнейшем </w:t>
      </w:r>
      <w:r w:rsidRPr="00746526">
        <w:rPr>
          <w:rFonts w:ascii="Times New Roman" w:eastAsia="Times New Roman" w:hAnsi="Times New Roman" w:cs="Times New Roman"/>
          <w:b/>
          <w:sz w:val="24"/>
          <w:szCs w:val="24"/>
          <w:lang w:eastAsia="ar-SA"/>
        </w:rPr>
        <w:t>Поставщик</w:t>
      </w:r>
      <w:r w:rsidRPr="00746526">
        <w:rPr>
          <w:rFonts w:ascii="Times New Roman" w:eastAsia="Times New Roman" w:hAnsi="Times New Roman" w:cs="Times New Roman"/>
          <w:sz w:val="24"/>
          <w:szCs w:val="24"/>
          <w:lang w:eastAsia="ar-SA"/>
        </w:rPr>
        <w:t xml:space="preserve">, с одной стороны, и  </w:t>
      </w:r>
      <w:r w:rsidRPr="00746526">
        <w:rPr>
          <w:rFonts w:ascii="Times New Roman" w:eastAsia="Times New Roman" w:hAnsi="Times New Roman" w:cs="Times New Roman"/>
          <w:b/>
          <w:sz w:val="24"/>
          <w:szCs w:val="24"/>
          <w:lang w:eastAsia="ar-SA"/>
        </w:rPr>
        <w:t>А</w:t>
      </w:r>
      <w:r w:rsidRPr="00746526">
        <w:rPr>
          <w:rFonts w:ascii="Times New Roman" w:eastAsia="Times New Roman" w:hAnsi="Times New Roman" w:cs="Times New Roman"/>
          <w:b/>
          <w:bCs/>
          <w:sz w:val="24"/>
          <w:szCs w:val="24"/>
          <w:lang w:eastAsia="ar-SA"/>
        </w:rPr>
        <w:t>кционерное общество «</w:t>
      </w:r>
      <w:proofErr w:type="spellStart"/>
      <w:r w:rsidRPr="00746526">
        <w:rPr>
          <w:rFonts w:ascii="Times New Roman" w:eastAsia="Times New Roman" w:hAnsi="Times New Roman" w:cs="Times New Roman"/>
          <w:b/>
          <w:bCs/>
          <w:sz w:val="24"/>
          <w:szCs w:val="24"/>
          <w:lang w:eastAsia="ar-SA"/>
        </w:rPr>
        <w:t>Мурманэнергосбыт</w:t>
      </w:r>
      <w:proofErr w:type="spellEnd"/>
      <w:r w:rsidRPr="00746526">
        <w:rPr>
          <w:rFonts w:ascii="Times New Roman" w:eastAsia="Times New Roman" w:hAnsi="Times New Roman" w:cs="Times New Roman"/>
          <w:b/>
          <w:bCs/>
          <w:sz w:val="24"/>
          <w:szCs w:val="24"/>
          <w:lang w:eastAsia="ar-SA"/>
        </w:rPr>
        <w:t>» (АО «МЭС»)</w:t>
      </w:r>
      <w:r w:rsidRPr="00746526">
        <w:rPr>
          <w:rFonts w:ascii="Times New Roman" w:eastAsia="Times New Roman" w:hAnsi="Times New Roman" w:cs="Times New Roman"/>
          <w:bCs/>
          <w:sz w:val="24"/>
          <w:szCs w:val="24"/>
          <w:lang w:eastAsia="ar-SA"/>
        </w:rPr>
        <w:t xml:space="preserve">, </w:t>
      </w:r>
      <w:r w:rsidRPr="00746526">
        <w:rPr>
          <w:rFonts w:ascii="Times New Roman" w:eastAsia="Times New Roman" w:hAnsi="Times New Roman" w:cs="Times New Roman"/>
          <w:sz w:val="24"/>
          <w:szCs w:val="24"/>
          <w:lang w:eastAsia="ar-SA"/>
        </w:rPr>
        <w:t xml:space="preserve">в лице _________  __________, действующего на основании _________, именуемое в дальнейшем </w:t>
      </w:r>
      <w:r w:rsidRPr="00746526">
        <w:rPr>
          <w:rFonts w:ascii="Times New Roman" w:eastAsia="Times New Roman" w:hAnsi="Times New Roman" w:cs="Times New Roman"/>
          <w:b/>
          <w:sz w:val="24"/>
          <w:szCs w:val="24"/>
          <w:lang w:eastAsia="ar-SA"/>
        </w:rPr>
        <w:t>Покупатель</w:t>
      </w:r>
      <w:r w:rsidRPr="00746526">
        <w:rPr>
          <w:rFonts w:ascii="Times New Roman" w:eastAsia="Times New Roman" w:hAnsi="Times New Roman" w:cs="Times New Roman"/>
          <w:sz w:val="24"/>
          <w:szCs w:val="24"/>
          <w:lang w:eastAsia="ar-SA"/>
        </w:rPr>
        <w:t xml:space="preserve">, с другой стороны, совместно именуемые далее Стороны заключили настоящий Договор о нижеследующем: </w:t>
      </w:r>
    </w:p>
    <w:p w14:paraId="673F9DD1" w14:textId="77777777" w:rsidR="00746526" w:rsidRPr="00746526" w:rsidRDefault="00746526" w:rsidP="00746526">
      <w:pPr>
        <w:widowControl w:val="0"/>
        <w:suppressAutoHyphens/>
        <w:spacing w:after="0" w:line="240" w:lineRule="auto"/>
        <w:jc w:val="both"/>
        <w:rPr>
          <w:rFonts w:ascii="Times New Roman" w:eastAsia="Times New Roman" w:hAnsi="Times New Roman" w:cs="Times New Roman"/>
          <w:sz w:val="24"/>
          <w:szCs w:val="24"/>
          <w:lang w:eastAsia="ar-SA"/>
        </w:rPr>
      </w:pPr>
    </w:p>
    <w:p w14:paraId="0E964DA5" w14:textId="77777777" w:rsidR="00746526" w:rsidRPr="00746526" w:rsidRDefault="00746526" w:rsidP="00746526">
      <w:pPr>
        <w:widowControl w:val="0"/>
        <w:suppressAutoHyphens/>
        <w:spacing w:after="0" w:line="240" w:lineRule="auto"/>
        <w:jc w:val="center"/>
        <w:rPr>
          <w:rFonts w:ascii="Times New Roman" w:eastAsia="Times New Roman" w:hAnsi="Times New Roman" w:cs="Times New Roman"/>
          <w:b/>
          <w:bCs/>
          <w:sz w:val="24"/>
          <w:szCs w:val="24"/>
          <w:lang w:eastAsia="ar-SA"/>
        </w:rPr>
      </w:pPr>
      <w:r w:rsidRPr="00746526">
        <w:rPr>
          <w:rFonts w:ascii="Times New Roman" w:eastAsia="Times New Roman" w:hAnsi="Times New Roman" w:cs="Times New Roman"/>
          <w:b/>
          <w:bCs/>
          <w:sz w:val="24"/>
          <w:szCs w:val="24"/>
          <w:lang w:eastAsia="ar-SA"/>
        </w:rPr>
        <w:t>1. Предмет договора</w:t>
      </w:r>
    </w:p>
    <w:p w14:paraId="372D69F1" w14:textId="77777777" w:rsidR="00746526" w:rsidRPr="00746526" w:rsidRDefault="00746526" w:rsidP="00746526">
      <w:pPr>
        <w:widowControl w:val="0"/>
        <w:suppressAutoHyphens/>
        <w:spacing w:after="0" w:line="240" w:lineRule="auto"/>
        <w:jc w:val="center"/>
        <w:rPr>
          <w:rFonts w:ascii="Times New Roman" w:eastAsia="Times New Roman" w:hAnsi="Times New Roman" w:cs="Times New Roman"/>
          <w:bCs/>
          <w:sz w:val="24"/>
          <w:szCs w:val="24"/>
          <w:lang w:eastAsia="ar-SA"/>
        </w:rPr>
      </w:pPr>
    </w:p>
    <w:p w14:paraId="64460276"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1.1. Поставщик обязуется в течение срока действия настоящего Договора поставить, а Покупатель обязуется принять и оплатить уголь марки 3БОМ (далее по тексту - Продукция) в ассортименте и количестве, в сроки и по цене в соответствии с положениями настоящего Договора. </w:t>
      </w:r>
    </w:p>
    <w:p w14:paraId="6CD966BF"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Технические требования к Продукции: </w:t>
      </w:r>
    </w:p>
    <w:tbl>
      <w:tblPr>
        <w:tblW w:w="0" w:type="auto"/>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1135"/>
      </w:tblGrid>
      <w:tr w:rsidR="00746526" w:rsidRPr="00746526" w14:paraId="5C1D829C" w14:textId="77777777" w:rsidTr="00746526">
        <w:tc>
          <w:tcPr>
            <w:tcW w:w="4785" w:type="dxa"/>
            <w:tcBorders>
              <w:top w:val="single" w:sz="4" w:space="0" w:color="auto"/>
              <w:left w:val="single" w:sz="4" w:space="0" w:color="auto"/>
              <w:bottom w:val="single" w:sz="4" w:space="0" w:color="auto"/>
              <w:right w:val="single" w:sz="4" w:space="0" w:color="auto"/>
            </w:tcBorders>
            <w:hideMark/>
          </w:tcPr>
          <w:p w14:paraId="6B478D38" w14:textId="77777777" w:rsidR="00746526" w:rsidRPr="00746526" w:rsidRDefault="00746526" w:rsidP="00746526">
            <w:pPr>
              <w:widowControl w:val="0"/>
              <w:suppressAutoHyphens/>
              <w:spacing w:after="0" w:line="240" w:lineRule="auto"/>
              <w:rPr>
                <w:rFonts w:ascii="Times New Roman" w:eastAsia="Times New Roman" w:hAnsi="Times New Roman" w:cs="Times New Roman"/>
                <w:color w:val="000000"/>
                <w:sz w:val="24"/>
                <w:szCs w:val="24"/>
                <w:lang w:val="en-US" w:eastAsia="ar-SA"/>
              </w:rPr>
            </w:pPr>
            <w:proofErr w:type="spellStart"/>
            <w:r w:rsidRPr="00746526">
              <w:rPr>
                <w:rFonts w:ascii="Times New Roman" w:eastAsia="Times New Roman" w:hAnsi="Times New Roman" w:cs="Times New Roman"/>
                <w:color w:val="000000"/>
                <w:sz w:val="24"/>
                <w:szCs w:val="24"/>
                <w:lang w:val="en-US" w:eastAsia="ar-SA"/>
              </w:rPr>
              <w:t>Размер</w:t>
            </w:r>
            <w:proofErr w:type="spellEnd"/>
            <w:r w:rsidRPr="00746526">
              <w:rPr>
                <w:rFonts w:ascii="Times New Roman" w:eastAsia="Times New Roman" w:hAnsi="Times New Roman" w:cs="Times New Roman"/>
                <w:color w:val="000000"/>
                <w:sz w:val="24"/>
                <w:szCs w:val="24"/>
                <w:lang w:val="en-US" w:eastAsia="ar-SA"/>
              </w:rPr>
              <w:t xml:space="preserve"> </w:t>
            </w:r>
            <w:proofErr w:type="spellStart"/>
            <w:r w:rsidRPr="00746526">
              <w:rPr>
                <w:rFonts w:ascii="Times New Roman" w:eastAsia="Times New Roman" w:hAnsi="Times New Roman" w:cs="Times New Roman"/>
                <w:color w:val="000000"/>
                <w:sz w:val="24"/>
                <w:szCs w:val="24"/>
                <w:lang w:val="en-US" w:eastAsia="ar-SA"/>
              </w:rPr>
              <w:t>кусков</w:t>
            </w:r>
            <w:proofErr w:type="spellEnd"/>
            <w:r w:rsidRPr="00746526">
              <w:rPr>
                <w:rFonts w:ascii="Times New Roman" w:eastAsia="Times New Roman" w:hAnsi="Times New Roman" w:cs="Times New Roman"/>
                <w:color w:val="000000"/>
                <w:sz w:val="24"/>
                <w:szCs w:val="24"/>
                <w:lang w:val="en-US" w:eastAsia="ar-SA"/>
              </w:rPr>
              <w:t xml:space="preserve"> (</w:t>
            </w:r>
            <w:proofErr w:type="spellStart"/>
            <w:r w:rsidRPr="00746526">
              <w:rPr>
                <w:rFonts w:ascii="Times New Roman" w:eastAsia="Times New Roman" w:hAnsi="Times New Roman" w:cs="Times New Roman"/>
                <w:color w:val="000000"/>
                <w:sz w:val="24"/>
                <w:szCs w:val="24"/>
                <w:lang w:val="en-US" w:eastAsia="ar-SA"/>
              </w:rPr>
              <w:t>мм</w:t>
            </w:r>
            <w:proofErr w:type="spellEnd"/>
            <w:r w:rsidRPr="00746526">
              <w:rPr>
                <w:rFonts w:ascii="Times New Roman" w:eastAsia="Times New Roman" w:hAnsi="Times New Roman" w:cs="Times New Roman"/>
                <w:color w:val="000000"/>
                <w:sz w:val="24"/>
                <w:szCs w:val="24"/>
                <w:lang w:val="en-US" w:eastAsia="ar-SA"/>
              </w:rPr>
              <w:t>)</w:t>
            </w:r>
          </w:p>
        </w:tc>
        <w:tc>
          <w:tcPr>
            <w:tcW w:w="1135" w:type="dxa"/>
            <w:tcBorders>
              <w:top w:val="single" w:sz="4" w:space="0" w:color="auto"/>
              <w:left w:val="single" w:sz="4" w:space="0" w:color="auto"/>
              <w:bottom w:val="single" w:sz="4" w:space="0" w:color="auto"/>
              <w:right w:val="single" w:sz="4" w:space="0" w:color="auto"/>
            </w:tcBorders>
            <w:hideMark/>
          </w:tcPr>
          <w:p w14:paraId="33018379" w14:textId="77777777" w:rsidR="00746526" w:rsidRPr="00746526" w:rsidRDefault="00746526" w:rsidP="00746526">
            <w:pPr>
              <w:widowControl w:val="0"/>
              <w:suppressAutoHyphens/>
              <w:spacing w:after="0" w:line="240" w:lineRule="auto"/>
              <w:rPr>
                <w:rFonts w:ascii="Times New Roman" w:eastAsia="Times New Roman" w:hAnsi="Times New Roman" w:cs="Times New Roman"/>
                <w:color w:val="000000"/>
                <w:sz w:val="24"/>
                <w:szCs w:val="24"/>
                <w:lang w:val="en-US" w:eastAsia="ar-SA"/>
              </w:rPr>
            </w:pPr>
            <w:r w:rsidRPr="00746526">
              <w:rPr>
                <w:rFonts w:ascii="Times New Roman" w:eastAsia="Times New Roman" w:hAnsi="Times New Roman" w:cs="Times New Roman"/>
                <w:color w:val="000000"/>
                <w:sz w:val="24"/>
                <w:szCs w:val="24"/>
                <w:lang w:val="en-US" w:eastAsia="ar-SA"/>
              </w:rPr>
              <w:t>13-50</w:t>
            </w:r>
          </w:p>
        </w:tc>
      </w:tr>
      <w:tr w:rsidR="00746526" w:rsidRPr="00746526" w14:paraId="0330CDDE" w14:textId="77777777" w:rsidTr="00746526">
        <w:tc>
          <w:tcPr>
            <w:tcW w:w="4785" w:type="dxa"/>
            <w:tcBorders>
              <w:top w:val="single" w:sz="4" w:space="0" w:color="auto"/>
              <w:left w:val="single" w:sz="4" w:space="0" w:color="auto"/>
              <w:bottom w:val="single" w:sz="4" w:space="0" w:color="auto"/>
              <w:right w:val="single" w:sz="4" w:space="0" w:color="auto"/>
            </w:tcBorders>
            <w:hideMark/>
          </w:tcPr>
          <w:p w14:paraId="732889B6" w14:textId="77777777" w:rsidR="00746526" w:rsidRPr="00746526" w:rsidRDefault="00746526" w:rsidP="00746526">
            <w:pPr>
              <w:widowControl w:val="0"/>
              <w:suppressAutoHyphens/>
              <w:spacing w:after="0" w:line="240" w:lineRule="auto"/>
              <w:rPr>
                <w:rFonts w:ascii="Times New Roman" w:eastAsia="Times New Roman" w:hAnsi="Times New Roman" w:cs="Times New Roman"/>
                <w:color w:val="000000"/>
                <w:sz w:val="24"/>
                <w:szCs w:val="24"/>
                <w:lang w:eastAsia="ar-SA"/>
              </w:rPr>
            </w:pPr>
            <w:r w:rsidRPr="00746526">
              <w:rPr>
                <w:rFonts w:ascii="Times New Roman" w:eastAsia="Times New Roman" w:hAnsi="Times New Roman" w:cs="Times New Roman"/>
                <w:color w:val="000000"/>
                <w:sz w:val="24"/>
                <w:szCs w:val="24"/>
                <w:lang w:eastAsia="ar-SA"/>
              </w:rPr>
              <w:t>Низшая теплота сгорания, не менее (Ккал/кг)</w:t>
            </w:r>
          </w:p>
        </w:tc>
        <w:tc>
          <w:tcPr>
            <w:tcW w:w="1135" w:type="dxa"/>
            <w:tcBorders>
              <w:top w:val="single" w:sz="4" w:space="0" w:color="auto"/>
              <w:left w:val="single" w:sz="4" w:space="0" w:color="auto"/>
              <w:bottom w:val="single" w:sz="4" w:space="0" w:color="auto"/>
              <w:right w:val="single" w:sz="4" w:space="0" w:color="auto"/>
            </w:tcBorders>
            <w:hideMark/>
          </w:tcPr>
          <w:p w14:paraId="753812A9" w14:textId="77777777" w:rsidR="00746526" w:rsidRPr="00746526" w:rsidRDefault="00746526" w:rsidP="00746526">
            <w:pPr>
              <w:widowControl w:val="0"/>
              <w:suppressAutoHyphens/>
              <w:spacing w:after="0" w:line="240" w:lineRule="auto"/>
              <w:rPr>
                <w:rFonts w:ascii="Times New Roman" w:eastAsia="Times New Roman" w:hAnsi="Times New Roman" w:cs="Times New Roman"/>
                <w:color w:val="000000"/>
                <w:sz w:val="24"/>
                <w:szCs w:val="24"/>
                <w:lang w:val="en-US" w:eastAsia="ar-SA"/>
              </w:rPr>
            </w:pPr>
            <w:r w:rsidRPr="00746526">
              <w:rPr>
                <w:rFonts w:ascii="Times New Roman" w:eastAsia="Times New Roman" w:hAnsi="Times New Roman" w:cs="Times New Roman"/>
                <w:color w:val="000000"/>
                <w:sz w:val="24"/>
                <w:szCs w:val="24"/>
                <w:lang w:val="en-US" w:eastAsia="ar-SA"/>
              </w:rPr>
              <w:t>5000</w:t>
            </w:r>
          </w:p>
        </w:tc>
      </w:tr>
      <w:tr w:rsidR="00746526" w:rsidRPr="00746526" w14:paraId="1E08CDE6" w14:textId="77777777" w:rsidTr="00746526">
        <w:tc>
          <w:tcPr>
            <w:tcW w:w="4785" w:type="dxa"/>
            <w:tcBorders>
              <w:top w:val="single" w:sz="4" w:space="0" w:color="auto"/>
              <w:left w:val="single" w:sz="4" w:space="0" w:color="auto"/>
              <w:bottom w:val="single" w:sz="4" w:space="0" w:color="auto"/>
              <w:right w:val="single" w:sz="4" w:space="0" w:color="auto"/>
            </w:tcBorders>
            <w:hideMark/>
          </w:tcPr>
          <w:p w14:paraId="0256637E" w14:textId="77777777" w:rsidR="00746526" w:rsidRPr="00746526" w:rsidRDefault="00746526" w:rsidP="00746526">
            <w:pPr>
              <w:widowControl w:val="0"/>
              <w:suppressAutoHyphens/>
              <w:spacing w:after="0" w:line="240" w:lineRule="auto"/>
              <w:rPr>
                <w:rFonts w:ascii="Times New Roman" w:eastAsia="Times New Roman" w:hAnsi="Times New Roman" w:cs="Times New Roman"/>
                <w:color w:val="000000"/>
                <w:sz w:val="24"/>
                <w:szCs w:val="24"/>
                <w:lang w:eastAsia="ar-SA"/>
              </w:rPr>
            </w:pPr>
            <w:r w:rsidRPr="00746526">
              <w:rPr>
                <w:rFonts w:ascii="Times New Roman" w:eastAsia="Times New Roman" w:hAnsi="Times New Roman" w:cs="Times New Roman"/>
                <w:color w:val="000000"/>
                <w:sz w:val="24"/>
                <w:szCs w:val="24"/>
                <w:lang w:eastAsia="ar-SA"/>
              </w:rPr>
              <w:t>Массовая доля серы не более (%)</w:t>
            </w:r>
          </w:p>
        </w:tc>
        <w:tc>
          <w:tcPr>
            <w:tcW w:w="1135" w:type="dxa"/>
            <w:tcBorders>
              <w:top w:val="single" w:sz="4" w:space="0" w:color="auto"/>
              <w:left w:val="single" w:sz="4" w:space="0" w:color="auto"/>
              <w:bottom w:val="single" w:sz="4" w:space="0" w:color="auto"/>
              <w:right w:val="single" w:sz="4" w:space="0" w:color="auto"/>
            </w:tcBorders>
            <w:hideMark/>
          </w:tcPr>
          <w:p w14:paraId="473381D6" w14:textId="77777777" w:rsidR="00746526" w:rsidRPr="00746526" w:rsidRDefault="00746526" w:rsidP="00746526">
            <w:pPr>
              <w:widowControl w:val="0"/>
              <w:suppressAutoHyphens/>
              <w:spacing w:after="0" w:line="240" w:lineRule="auto"/>
              <w:rPr>
                <w:rFonts w:ascii="Times New Roman" w:eastAsia="Times New Roman" w:hAnsi="Times New Roman" w:cs="Times New Roman"/>
                <w:color w:val="000000"/>
                <w:sz w:val="24"/>
                <w:szCs w:val="24"/>
                <w:lang w:val="en-US" w:eastAsia="ar-SA"/>
              </w:rPr>
            </w:pPr>
            <w:r w:rsidRPr="00746526">
              <w:rPr>
                <w:rFonts w:ascii="Times New Roman" w:eastAsia="Times New Roman" w:hAnsi="Times New Roman" w:cs="Times New Roman"/>
                <w:color w:val="000000"/>
                <w:sz w:val="24"/>
                <w:szCs w:val="24"/>
                <w:lang w:val="en-US" w:eastAsia="ar-SA"/>
              </w:rPr>
              <w:t>4,5</w:t>
            </w:r>
          </w:p>
        </w:tc>
      </w:tr>
      <w:tr w:rsidR="00746526" w:rsidRPr="00746526" w14:paraId="0524D40B" w14:textId="77777777" w:rsidTr="00746526">
        <w:tc>
          <w:tcPr>
            <w:tcW w:w="4785" w:type="dxa"/>
            <w:tcBorders>
              <w:top w:val="single" w:sz="4" w:space="0" w:color="auto"/>
              <w:left w:val="single" w:sz="4" w:space="0" w:color="auto"/>
              <w:bottom w:val="single" w:sz="4" w:space="0" w:color="auto"/>
              <w:right w:val="single" w:sz="4" w:space="0" w:color="auto"/>
            </w:tcBorders>
            <w:hideMark/>
          </w:tcPr>
          <w:p w14:paraId="52CFB69D" w14:textId="77777777" w:rsidR="00746526" w:rsidRPr="00746526" w:rsidRDefault="00746526" w:rsidP="00746526">
            <w:pPr>
              <w:widowControl w:val="0"/>
              <w:suppressAutoHyphens/>
              <w:spacing w:after="0" w:line="240" w:lineRule="auto"/>
              <w:rPr>
                <w:rFonts w:ascii="Times New Roman" w:eastAsia="Times New Roman" w:hAnsi="Times New Roman" w:cs="Times New Roman"/>
                <w:color w:val="000000"/>
                <w:sz w:val="24"/>
                <w:szCs w:val="24"/>
                <w:lang w:val="en-US" w:eastAsia="ar-SA"/>
              </w:rPr>
            </w:pPr>
            <w:proofErr w:type="spellStart"/>
            <w:r w:rsidRPr="00746526">
              <w:rPr>
                <w:rFonts w:ascii="Times New Roman" w:eastAsia="Times New Roman" w:hAnsi="Times New Roman" w:cs="Times New Roman"/>
                <w:color w:val="000000"/>
                <w:sz w:val="24"/>
                <w:szCs w:val="24"/>
                <w:lang w:val="en-US" w:eastAsia="ar-SA"/>
              </w:rPr>
              <w:t>Влага</w:t>
            </w:r>
            <w:proofErr w:type="spellEnd"/>
            <w:r w:rsidRPr="00746526">
              <w:rPr>
                <w:rFonts w:ascii="Times New Roman" w:eastAsia="Times New Roman" w:hAnsi="Times New Roman" w:cs="Times New Roman"/>
                <w:color w:val="000000"/>
                <w:sz w:val="24"/>
                <w:szCs w:val="24"/>
                <w:lang w:val="en-US" w:eastAsia="ar-SA"/>
              </w:rPr>
              <w:t xml:space="preserve">, </w:t>
            </w:r>
            <w:proofErr w:type="spellStart"/>
            <w:r w:rsidRPr="00746526">
              <w:rPr>
                <w:rFonts w:ascii="Times New Roman" w:eastAsia="Times New Roman" w:hAnsi="Times New Roman" w:cs="Times New Roman"/>
                <w:color w:val="000000"/>
                <w:sz w:val="24"/>
                <w:szCs w:val="24"/>
                <w:lang w:val="en-US" w:eastAsia="ar-SA"/>
              </w:rPr>
              <w:t>не</w:t>
            </w:r>
            <w:proofErr w:type="spellEnd"/>
            <w:r w:rsidRPr="00746526">
              <w:rPr>
                <w:rFonts w:ascii="Times New Roman" w:eastAsia="Times New Roman" w:hAnsi="Times New Roman" w:cs="Times New Roman"/>
                <w:color w:val="000000"/>
                <w:sz w:val="24"/>
                <w:szCs w:val="24"/>
                <w:lang w:val="en-US" w:eastAsia="ar-SA"/>
              </w:rPr>
              <w:t xml:space="preserve"> </w:t>
            </w:r>
            <w:proofErr w:type="spellStart"/>
            <w:r w:rsidRPr="00746526">
              <w:rPr>
                <w:rFonts w:ascii="Times New Roman" w:eastAsia="Times New Roman" w:hAnsi="Times New Roman" w:cs="Times New Roman"/>
                <w:color w:val="000000"/>
                <w:sz w:val="24"/>
                <w:szCs w:val="24"/>
                <w:lang w:val="en-US" w:eastAsia="ar-SA"/>
              </w:rPr>
              <w:t>более</w:t>
            </w:r>
            <w:proofErr w:type="spellEnd"/>
            <w:r w:rsidRPr="00746526">
              <w:rPr>
                <w:rFonts w:ascii="Times New Roman" w:eastAsia="Times New Roman" w:hAnsi="Times New Roman" w:cs="Times New Roman"/>
                <w:color w:val="000000"/>
                <w:sz w:val="24"/>
                <w:szCs w:val="24"/>
                <w:lang w:val="en-US" w:eastAsia="ar-SA"/>
              </w:rPr>
              <w:t xml:space="preserve"> (%)</w:t>
            </w:r>
          </w:p>
        </w:tc>
        <w:tc>
          <w:tcPr>
            <w:tcW w:w="1135" w:type="dxa"/>
            <w:tcBorders>
              <w:top w:val="single" w:sz="4" w:space="0" w:color="auto"/>
              <w:left w:val="single" w:sz="4" w:space="0" w:color="auto"/>
              <w:bottom w:val="single" w:sz="4" w:space="0" w:color="auto"/>
              <w:right w:val="single" w:sz="4" w:space="0" w:color="auto"/>
            </w:tcBorders>
            <w:hideMark/>
          </w:tcPr>
          <w:p w14:paraId="059D7882" w14:textId="77777777" w:rsidR="00746526" w:rsidRPr="00746526" w:rsidRDefault="00746526" w:rsidP="00746526">
            <w:pPr>
              <w:widowControl w:val="0"/>
              <w:suppressAutoHyphens/>
              <w:spacing w:after="0" w:line="240" w:lineRule="auto"/>
              <w:rPr>
                <w:rFonts w:ascii="Times New Roman" w:eastAsia="Times New Roman" w:hAnsi="Times New Roman" w:cs="Times New Roman"/>
                <w:color w:val="000000"/>
                <w:sz w:val="24"/>
                <w:szCs w:val="24"/>
                <w:lang w:val="en-US" w:eastAsia="ar-SA"/>
              </w:rPr>
            </w:pPr>
            <w:r w:rsidRPr="00746526">
              <w:rPr>
                <w:rFonts w:ascii="Times New Roman" w:eastAsia="Times New Roman" w:hAnsi="Times New Roman" w:cs="Times New Roman"/>
                <w:color w:val="000000"/>
                <w:sz w:val="24"/>
                <w:szCs w:val="24"/>
                <w:lang w:val="en-US" w:eastAsia="ar-SA"/>
              </w:rPr>
              <w:t>23</w:t>
            </w:r>
          </w:p>
        </w:tc>
      </w:tr>
      <w:tr w:rsidR="00746526" w:rsidRPr="00746526" w14:paraId="2C8D8149" w14:textId="77777777" w:rsidTr="00746526">
        <w:tc>
          <w:tcPr>
            <w:tcW w:w="4785" w:type="dxa"/>
            <w:tcBorders>
              <w:top w:val="single" w:sz="4" w:space="0" w:color="auto"/>
              <w:left w:val="single" w:sz="4" w:space="0" w:color="auto"/>
              <w:bottom w:val="single" w:sz="4" w:space="0" w:color="auto"/>
              <w:right w:val="single" w:sz="4" w:space="0" w:color="auto"/>
            </w:tcBorders>
            <w:hideMark/>
          </w:tcPr>
          <w:p w14:paraId="70E7620A" w14:textId="77777777" w:rsidR="00746526" w:rsidRPr="00746526" w:rsidRDefault="00746526" w:rsidP="00746526">
            <w:pPr>
              <w:widowControl w:val="0"/>
              <w:suppressAutoHyphens/>
              <w:spacing w:after="0" w:line="240" w:lineRule="auto"/>
              <w:rPr>
                <w:rFonts w:ascii="Times New Roman" w:eastAsia="Times New Roman" w:hAnsi="Times New Roman" w:cs="Times New Roman"/>
                <w:color w:val="000000"/>
                <w:sz w:val="24"/>
                <w:szCs w:val="24"/>
                <w:lang w:val="en-US" w:eastAsia="ar-SA"/>
              </w:rPr>
            </w:pPr>
            <w:proofErr w:type="spellStart"/>
            <w:r w:rsidRPr="00746526">
              <w:rPr>
                <w:rFonts w:ascii="Times New Roman" w:eastAsia="Times New Roman" w:hAnsi="Times New Roman" w:cs="Times New Roman"/>
                <w:color w:val="000000"/>
                <w:sz w:val="24"/>
                <w:szCs w:val="24"/>
                <w:lang w:val="en-US" w:eastAsia="ar-SA"/>
              </w:rPr>
              <w:t>Зольность</w:t>
            </w:r>
            <w:proofErr w:type="spellEnd"/>
            <w:r w:rsidRPr="00746526">
              <w:rPr>
                <w:rFonts w:ascii="Times New Roman" w:eastAsia="Times New Roman" w:hAnsi="Times New Roman" w:cs="Times New Roman"/>
                <w:color w:val="000000"/>
                <w:sz w:val="24"/>
                <w:szCs w:val="24"/>
                <w:lang w:val="en-US" w:eastAsia="ar-SA"/>
              </w:rPr>
              <w:t xml:space="preserve">, </w:t>
            </w:r>
            <w:proofErr w:type="spellStart"/>
            <w:r w:rsidRPr="00746526">
              <w:rPr>
                <w:rFonts w:ascii="Times New Roman" w:eastAsia="Times New Roman" w:hAnsi="Times New Roman" w:cs="Times New Roman"/>
                <w:color w:val="000000"/>
                <w:sz w:val="24"/>
                <w:szCs w:val="24"/>
                <w:lang w:val="en-US" w:eastAsia="ar-SA"/>
              </w:rPr>
              <w:t>не</w:t>
            </w:r>
            <w:proofErr w:type="spellEnd"/>
            <w:r w:rsidRPr="00746526">
              <w:rPr>
                <w:rFonts w:ascii="Times New Roman" w:eastAsia="Times New Roman" w:hAnsi="Times New Roman" w:cs="Times New Roman"/>
                <w:color w:val="000000"/>
                <w:sz w:val="24"/>
                <w:szCs w:val="24"/>
                <w:lang w:val="en-US" w:eastAsia="ar-SA"/>
              </w:rPr>
              <w:t xml:space="preserve"> </w:t>
            </w:r>
            <w:proofErr w:type="spellStart"/>
            <w:r w:rsidRPr="00746526">
              <w:rPr>
                <w:rFonts w:ascii="Times New Roman" w:eastAsia="Times New Roman" w:hAnsi="Times New Roman" w:cs="Times New Roman"/>
                <w:color w:val="000000"/>
                <w:sz w:val="24"/>
                <w:szCs w:val="24"/>
                <w:lang w:val="en-US" w:eastAsia="ar-SA"/>
              </w:rPr>
              <w:t>более</w:t>
            </w:r>
            <w:proofErr w:type="spellEnd"/>
            <w:r w:rsidRPr="00746526">
              <w:rPr>
                <w:rFonts w:ascii="Times New Roman" w:eastAsia="Times New Roman" w:hAnsi="Times New Roman" w:cs="Times New Roman"/>
                <w:color w:val="000000"/>
                <w:sz w:val="24"/>
                <w:szCs w:val="24"/>
                <w:lang w:val="en-US" w:eastAsia="ar-SA"/>
              </w:rPr>
              <w:t xml:space="preserve"> (%)</w:t>
            </w:r>
          </w:p>
        </w:tc>
        <w:tc>
          <w:tcPr>
            <w:tcW w:w="1135" w:type="dxa"/>
            <w:tcBorders>
              <w:top w:val="single" w:sz="4" w:space="0" w:color="auto"/>
              <w:left w:val="single" w:sz="4" w:space="0" w:color="auto"/>
              <w:bottom w:val="single" w:sz="4" w:space="0" w:color="auto"/>
              <w:right w:val="single" w:sz="4" w:space="0" w:color="auto"/>
            </w:tcBorders>
            <w:hideMark/>
          </w:tcPr>
          <w:p w14:paraId="77A914BD" w14:textId="77777777" w:rsidR="00746526" w:rsidRPr="00746526" w:rsidRDefault="00746526" w:rsidP="00746526">
            <w:pPr>
              <w:widowControl w:val="0"/>
              <w:suppressAutoHyphens/>
              <w:spacing w:after="0" w:line="240" w:lineRule="auto"/>
              <w:rPr>
                <w:rFonts w:ascii="Times New Roman" w:eastAsia="Times New Roman" w:hAnsi="Times New Roman" w:cs="Times New Roman"/>
                <w:color w:val="000000"/>
                <w:sz w:val="24"/>
                <w:szCs w:val="24"/>
                <w:lang w:val="en-US" w:eastAsia="ar-SA"/>
              </w:rPr>
            </w:pPr>
            <w:r w:rsidRPr="00746526">
              <w:rPr>
                <w:rFonts w:ascii="Times New Roman" w:eastAsia="Times New Roman" w:hAnsi="Times New Roman" w:cs="Times New Roman"/>
                <w:color w:val="000000"/>
                <w:sz w:val="24"/>
                <w:szCs w:val="24"/>
                <w:lang w:val="en-US" w:eastAsia="ar-SA"/>
              </w:rPr>
              <w:t>45</w:t>
            </w:r>
          </w:p>
        </w:tc>
      </w:tr>
      <w:tr w:rsidR="00746526" w:rsidRPr="00746526" w14:paraId="3F610569" w14:textId="77777777" w:rsidTr="00746526">
        <w:tc>
          <w:tcPr>
            <w:tcW w:w="4785" w:type="dxa"/>
            <w:tcBorders>
              <w:top w:val="single" w:sz="4" w:space="0" w:color="auto"/>
              <w:left w:val="single" w:sz="4" w:space="0" w:color="auto"/>
              <w:bottom w:val="single" w:sz="4" w:space="0" w:color="auto"/>
              <w:right w:val="single" w:sz="4" w:space="0" w:color="auto"/>
            </w:tcBorders>
            <w:hideMark/>
          </w:tcPr>
          <w:p w14:paraId="4BA59347" w14:textId="77777777" w:rsidR="00746526" w:rsidRPr="00746526" w:rsidRDefault="00746526" w:rsidP="00746526">
            <w:pPr>
              <w:widowControl w:val="0"/>
              <w:suppressAutoHyphens/>
              <w:spacing w:after="0" w:line="240" w:lineRule="auto"/>
              <w:rPr>
                <w:rFonts w:ascii="Times New Roman" w:eastAsia="Times New Roman" w:hAnsi="Times New Roman" w:cs="Times New Roman"/>
                <w:color w:val="000000"/>
                <w:sz w:val="24"/>
                <w:szCs w:val="24"/>
                <w:lang w:eastAsia="ar-SA"/>
              </w:rPr>
            </w:pPr>
            <w:r w:rsidRPr="00746526">
              <w:rPr>
                <w:rFonts w:ascii="Times New Roman" w:eastAsia="Times New Roman" w:hAnsi="Times New Roman" w:cs="Times New Roman"/>
                <w:color w:val="000000"/>
                <w:sz w:val="24"/>
                <w:szCs w:val="24"/>
                <w:lang w:eastAsia="ar-SA"/>
              </w:rPr>
              <w:t>Массовая доля хлора, не более (%)</w:t>
            </w:r>
          </w:p>
        </w:tc>
        <w:tc>
          <w:tcPr>
            <w:tcW w:w="1135" w:type="dxa"/>
            <w:tcBorders>
              <w:top w:val="single" w:sz="4" w:space="0" w:color="auto"/>
              <w:left w:val="single" w:sz="4" w:space="0" w:color="auto"/>
              <w:bottom w:val="single" w:sz="4" w:space="0" w:color="auto"/>
              <w:right w:val="single" w:sz="4" w:space="0" w:color="auto"/>
            </w:tcBorders>
            <w:hideMark/>
          </w:tcPr>
          <w:p w14:paraId="2A0FE8C1" w14:textId="77777777" w:rsidR="00746526" w:rsidRPr="00746526" w:rsidRDefault="00746526" w:rsidP="00746526">
            <w:pPr>
              <w:widowControl w:val="0"/>
              <w:suppressAutoHyphens/>
              <w:spacing w:after="0" w:line="240" w:lineRule="auto"/>
              <w:rPr>
                <w:rFonts w:ascii="Times New Roman" w:eastAsia="Times New Roman" w:hAnsi="Times New Roman" w:cs="Times New Roman"/>
                <w:color w:val="000000"/>
                <w:sz w:val="24"/>
                <w:szCs w:val="24"/>
                <w:lang w:val="en-US" w:eastAsia="ar-SA"/>
              </w:rPr>
            </w:pPr>
            <w:r w:rsidRPr="00746526">
              <w:rPr>
                <w:rFonts w:ascii="Times New Roman" w:eastAsia="Times New Roman" w:hAnsi="Times New Roman" w:cs="Times New Roman"/>
                <w:color w:val="000000"/>
                <w:sz w:val="24"/>
                <w:szCs w:val="24"/>
                <w:lang w:val="en-US" w:eastAsia="ar-SA"/>
              </w:rPr>
              <w:t>0,6</w:t>
            </w:r>
          </w:p>
        </w:tc>
      </w:tr>
      <w:tr w:rsidR="00746526" w:rsidRPr="00746526" w14:paraId="5E196A40" w14:textId="77777777" w:rsidTr="00746526">
        <w:tc>
          <w:tcPr>
            <w:tcW w:w="4785" w:type="dxa"/>
            <w:tcBorders>
              <w:top w:val="single" w:sz="4" w:space="0" w:color="auto"/>
              <w:left w:val="single" w:sz="4" w:space="0" w:color="auto"/>
              <w:bottom w:val="single" w:sz="4" w:space="0" w:color="auto"/>
              <w:right w:val="single" w:sz="4" w:space="0" w:color="auto"/>
            </w:tcBorders>
            <w:hideMark/>
          </w:tcPr>
          <w:p w14:paraId="08196A0F" w14:textId="77777777" w:rsidR="00746526" w:rsidRPr="00746526" w:rsidRDefault="00746526" w:rsidP="00746526">
            <w:pPr>
              <w:widowControl w:val="0"/>
              <w:suppressAutoHyphens/>
              <w:spacing w:after="0" w:line="240" w:lineRule="auto"/>
              <w:rPr>
                <w:rFonts w:ascii="Times New Roman" w:eastAsia="Times New Roman" w:hAnsi="Times New Roman" w:cs="Times New Roman"/>
                <w:color w:val="000000"/>
                <w:sz w:val="24"/>
                <w:szCs w:val="24"/>
                <w:lang w:eastAsia="ar-SA"/>
              </w:rPr>
            </w:pPr>
            <w:r w:rsidRPr="00746526">
              <w:rPr>
                <w:rFonts w:ascii="Times New Roman" w:eastAsia="Times New Roman" w:hAnsi="Times New Roman" w:cs="Times New Roman"/>
                <w:color w:val="000000"/>
                <w:sz w:val="24"/>
                <w:szCs w:val="24"/>
                <w:lang w:eastAsia="ar-SA"/>
              </w:rPr>
              <w:t>Массовая доля мышьяка, не более (%)</w:t>
            </w:r>
          </w:p>
        </w:tc>
        <w:tc>
          <w:tcPr>
            <w:tcW w:w="1135" w:type="dxa"/>
            <w:tcBorders>
              <w:top w:val="single" w:sz="4" w:space="0" w:color="auto"/>
              <w:left w:val="single" w:sz="4" w:space="0" w:color="auto"/>
              <w:bottom w:val="single" w:sz="4" w:space="0" w:color="auto"/>
              <w:right w:val="single" w:sz="4" w:space="0" w:color="auto"/>
            </w:tcBorders>
            <w:hideMark/>
          </w:tcPr>
          <w:p w14:paraId="52067DEA" w14:textId="77777777" w:rsidR="00746526" w:rsidRPr="00746526" w:rsidRDefault="00746526" w:rsidP="00746526">
            <w:pPr>
              <w:widowControl w:val="0"/>
              <w:suppressAutoHyphens/>
              <w:spacing w:after="0" w:line="240" w:lineRule="auto"/>
              <w:rPr>
                <w:rFonts w:ascii="Times New Roman" w:eastAsia="Times New Roman" w:hAnsi="Times New Roman" w:cs="Times New Roman"/>
                <w:color w:val="000000"/>
                <w:sz w:val="24"/>
                <w:szCs w:val="24"/>
                <w:lang w:val="en-US" w:eastAsia="ar-SA"/>
              </w:rPr>
            </w:pPr>
            <w:r w:rsidRPr="00746526">
              <w:rPr>
                <w:rFonts w:ascii="Times New Roman" w:eastAsia="Times New Roman" w:hAnsi="Times New Roman" w:cs="Times New Roman"/>
                <w:color w:val="000000"/>
                <w:sz w:val="24"/>
                <w:szCs w:val="24"/>
                <w:lang w:val="en-US" w:eastAsia="ar-SA"/>
              </w:rPr>
              <w:t>0,02</w:t>
            </w:r>
          </w:p>
        </w:tc>
      </w:tr>
      <w:tr w:rsidR="00746526" w:rsidRPr="00746526" w14:paraId="182A1378" w14:textId="77777777" w:rsidTr="00746526">
        <w:tc>
          <w:tcPr>
            <w:tcW w:w="4785" w:type="dxa"/>
            <w:tcBorders>
              <w:top w:val="single" w:sz="4" w:space="0" w:color="auto"/>
              <w:left w:val="single" w:sz="4" w:space="0" w:color="auto"/>
              <w:bottom w:val="single" w:sz="4" w:space="0" w:color="auto"/>
              <w:right w:val="single" w:sz="4" w:space="0" w:color="auto"/>
            </w:tcBorders>
            <w:hideMark/>
          </w:tcPr>
          <w:p w14:paraId="100DF6D7" w14:textId="77777777" w:rsidR="00746526" w:rsidRPr="00746526" w:rsidRDefault="00746526" w:rsidP="00746526">
            <w:pPr>
              <w:widowControl w:val="0"/>
              <w:suppressAutoHyphens/>
              <w:spacing w:after="0" w:line="240" w:lineRule="auto"/>
              <w:rPr>
                <w:rFonts w:ascii="Times New Roman" w:eastAsia="Times New Roman" w:hAnsi="Times New Roman" w:cs="Times New Roman"/>
                <w:color w:val="000000"/>
                <w:sz w:val="24"/>
                <w:szCs w:val="24"/>
                <w:lang w:eastAsia="ar-SA"/>
              </w:rPr>
            </w:pPr>
            <w:r w:rsidRPr="00746526">
              <w:rPr>
                <w:rFonts w:ascii="Times New Roman" w:eastAsia="Times New Roman" w:hAnsi="Times New Roman" w:cs="Times New Roman"/>
                <w:color w:val="000000"/>
                <w:sz w:val="24"/>
                <w:szCs w:val="24"/>
                <w:lang w:eastAsia="ar-SA"/>
              </w:rPr>
              <w:t>Выход летучих веществ не более (%)</w:t>
            </w:r>
          </w:p>
        </w:tc>
        <w:tc>
          <w:tcPr>
            <w:tcW w:w="1135" w:type="dxa"/>
            <w:tcBorders>
              <w:top w:val="single" w:sz="4" w:space="0" w:color="auto"/>
              <w:left w:val="single" w:sz="4" w:space="0" w:color="auto"/>
              <w:bottom w:val="single" w:sz="4" w:space="0" w:color="auto"/>
              <w:right w:val="single" w:sz="4" w:space="0" w:color="auto"/>
            </w:tcBorders>
            <w:hideMark/>
          </w:tcPr>
          <w:p w14:paraId="02C34491" w14:textId="77777777" w:rsidR="00746526" w:rsidRPr="00746526" w:rsidRDefault="00746526" w:rsidP="00746526">
            <w:pPr>
              <w:widowControl w:val="0"/>
              <w:suppressAutoHyphens/>
              <w:spacing w:after="0" w:line="240" w:lineRule="auto"/>
              <w:rPr>
                <w:rFonts w:ascii="Times New Roman" w:eastAsia="Times New Roman" w:hAnsi="Times New Roman" w:cs="Times New Roman"/>
                <w:color w:val="000000"/>
                <w:sz w:val="24"/>
                <w:szCs w:val="24"/>
                <w:lang w:val="en-US" w:eastAsia="ar-SA"/>
              </w:rPr>
            </w:pPr>
            <w:r w:rsidRPr="00746526">
              <w:rPr>
                <w:rFonts w:ascii="Times New Roman" w:eastAsia="Times New Roman" w:hAnsi="Times New Roman" w:cs="Times New Roman"/>
                <w:color w:val="000000"/>
                <w:sz w:val="24"/>
                <w:szCs w:val="24"/>
                <w:lang w:val="en-US" w:eastAsia="ar-SA"/>
              </w:rPr>
              <w:t>48</w:t>
            </w:r>
          </w:p>
        </w:tc>
      </w:tr>
    </w:tbl>
    <w:p w14:paraId="21399D31" w14:textId="77777777" w:rsidR="00746526" w:rsidRPr="00746526" w:rsidRDefault="00746526" w:rsidP="00746526">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746526">
        <w:rPr>
          <w:rFonts w:ascii="Times New Roman" w:eastAsia="Times New Roman" w:hAnsi="Times New Roman" w:cs="Times New Roman"/>
          <w:color w:val="000000"/>
          <w:sz w:val="24"/>
          <w:szCs w:val="24"/>
          <w:lang w:eastAsia="ar-SA"/>
        </w:rPr>
        <w:t xml:space="preserve">        Продукция должна быть расфасована в мягкие контейнеры типа Биг-</w:t>
      </w:r>
      <w:proofErr w:type="spellStart"/>
      <w:r w:rsidRPr="00746526">
        <w:rPr>
          <w:rFonts w:ascii="Times New Roman" w:eastAsia="Times New Roman" w:hAnsi="Times New Roman" w:cs="Times New Roman"/>
          <w:color w:val="000000"/>
          <w:sz w:val="24"/>
          <w:szCs w:val="24"/>
          <w:lang w:eastAsia="ar-SA"/>
        </w:rPr>
        <w:t>Бэг</w:t>
      </w:r>
      <w:proofErr w:type="spellEnd"/>
      <w:r w:rsidRPr="00746526">
        <w:rPr>
          <w:rFonts w:ascii="Times New Roman" w:eastAsia="Times New Roman" w:hAnsi="Times New Roman" w:cs="Times New Roman"/>
          <w:color w:val="000000"/>
          <w:sz w:val="24"/>
          <w:szCs w:val="24"/>
          <w:lang w:eastAsia="ar-SA"/>
        </w:rPr>
        <w:t xml:space="preserve"> (МКР – </w:t>
      </w:r>
      <w:proofErr w:type="spellStart"/>
      <w:r w:rsidRPr="00746526">
        <w:rPr>
          <w:rFonts w:ascii="Times New Roman" w:eastAsia="Times New Roman" w:hAnsi="Times New Roman" w:cs="Times New Roman"/>
          <w:color w:val="000000"/>
          <w:sz w:val="24"/>
          <w:szCs w:val="24"/>
          <w:lang w:eastAsia="ar-SA"/>
        </w:rPr>
        <w:t>четырехлямочный</w:t>
      </w:r>
      <w:proofErr w:type="spellEnd"/>
      <w:r w:rsidRPr="00746526">
        <w:rPr>
          <w:rFonts w:ascii="Times New Roman" w:eastAsia="Times New Roman" w:hAnsi="Times New Roman" w:cs="Times New Roman"/>
          <w:color w:val="000000"/>
          <w:sz w:val="24"/>
          <w:szCs w:val="24"/>
          <w:lang w:eastAsia="ar-SA"/>
        </w:rPr>
        <w:t>) вместимостью 1000-1200 кг.</w:t>
      </w:r>
    </w:p>
    <w:p w14:paraId="3A502CEE" w14:textId="77777777" w:rsidR="00746526" w:rsidRPr="00746526" w:rsidRDefault="00746526" w:rsidP="00746526">
      <w:pPr>
        <w:widowControl w:val="0"/>
        <w:suppressAutoHyphens/>
        <w:spacing w:after="0" w:line="240" w:lineRule="auto"/>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color w:val="000000"/>
          <w:sz w:val="24"/>
          <w:szCs w:val="24"/>
          <w:lang w:eastAsia="ar-SA"/>
        </w:rPr>
        <w:t xml:space="preserve">       Соответствие ГОСТ 32464-2013.</w:t>
      </w:r>
    </w:p>
    <w:p w14:paraId="30D86EEB" w14:textId="77777777" w:rsidR="00746526" w:rsidRPr="00746526" w:rsidRDefault="00746526" w:rsidP="00746526">
      <w:pPr>
        <w:widowControl w:val="0"/>
        <w:suppressAutoHyphens/>
        <w:spacing w:after="0" w:line="240" w:lineRule="auto"/>
        <w:ind w:firstLine="426"/>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Требования к размерам: размер кусков должен соответствовать требованиям ГОСТ 19242-73 «Классификация углей по размеру кусков»: фракция 13-50 мм.</w:t>
      </w:r>
    </w:p>
    <w:p w14:paraId="7A23F9A5" w14:textId="77777777" w:rsidR="00746526" w:rsidRPr="00746526" w:rsidRDefault="00746526" w:rsidP="00746526">
      <w:pPr>
        <w:widowControl w:val="0"/>
        <w:suppressAutoHyphens/>
        <w:spacing w:after="0" w:line="240" w:lineRule="auto"/>
        <w:ind w:firstLine="426"/>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Требования безопасности согласно: ГОСТ 32464-2013.</w:t>
      </w:r>
    </w:p>
    <w:p w14:paraId="512D2BB2"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1.2. </w:t>
      </w:r>
      <w:r w:rsidRPr="00746526">
        <w:rPr>
          <w:rFonts w:ascii="Times New Roman" w:eastAsia="Times New Roman" w:hAnsi="Times New Roman" w:cs="Times New Roman"/>
          <w:sz w:val="24"/>
          <w:szCs w:val="24"/>
          <w:lang w:eastAsia="ar-SA"/>
        </w:rPr>
        <w:tab/>
        <w:t>Поставщик оказывает услуги по организации транспортировки Продукции, расфасованной в мягкие контейнеры типа Биг-</w:t>
      </w:r>
      <w:proofErr w:type="spellStart"/>
      <w:r w:rsidRPr="00746526">
        <w:rPr>
          <w:rFonts w:ascii="Times New Roman" w:eastAsia="Times New Roman" w:hAnsi="Times New Roman" w:cs="Times New Roman"/>
          <w:sz w:val="24"/>
          <w:szCs w:val="24"/>
          <w:lang w:eastAsia="ar-SA"/>
        </w:rPr>
        <w:t>Бэг</w:t>
      </w:r>
      <w:proofErr w:type="spellEnd"/>
      <w:r w:rsidRPr="00746526">
        <w:rPr>
          <w:rFonts w:ascii="Times New Roman" w:eastAsia="Times New Roman" w:hAnsi="Times New Roman" w:cs="Times New Roman"/>
          <w:sz w:val="24"/>
          <w:szCs w:val="24"/>
          <w:lang w:eastAsia="ar-SA"/>
        </w:rPr>
        <w:t xml:space="preserve"> (далее – МКР), на склад/котельную Покупателя с учетом </w:t>
      </w:r>
      <w:proofErr w:type="spellStart"/>
      <w:r w:rsidRPr="00746526">
        <w:rPr>
          <w:rFonts w:ascii="Times New Roman" w:eastAsia="Times New Roman" w:hAnsi="Times New Roman" w:cs="Times New Roman"/>
          <w:sz w:val="24"/>
          <w:szCs w:val="24"/>
          <w:lang w:eastAsia="ar-SA"/>
        </w:rPr>
        <w:t>п.п</w:t>
      </w:r>
      <w:proofErr w:type="spellEnd"/>
      <w:r w:rsidRPr="00746526">
        <w:rPr>
          <w:rFonts w:ascii="Times New Roman" w:eastAsia="Times New Roman" w:hAnsi="Times New Roman" w:cs="Times New Roman"/>
          <w:sz w:val="24"/>
          <w:szCs w:val="24"/>
          <w:lang w:eastAsia="ar-SA"/>
        </w:rPr>
        <w:t>. 1.5.4. настоящего Договора, а также выполняет иные действия, связанные с поставкой Продукции.</w:t>
      </w:r>
    </w:p>
    <w:p w14:paraId="4CF23623"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1.3.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0313BAD4"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w:t>
      </w:r>
      <w:r w:rsidRPr="00746526">
        <w:rPr>
          <w:rFonts w:ascii="Times New Roman" w:eastAsia="Times New Roman" w:hAnsi="Times New Roman" w:cs="Times New Roman"/>
          <w:i/>
          <w:sz w:val="24"/>
          <w:szCs w:val="24"/>
          <w:lang w:eastAsia="ar-SA"/>
        </w:rPr>
        <w:t xml:space="preserve"> </w:t>
      </w:r>
      <w:r w:rsidRPr="00746526">
        <w:rPr>
          <w:rFonts w:ascii="Times New Roman" w:eastAsia="Times New Roman" w:hAnsi="Times New Roman" w:cs="Times New Roman"/>
          <w:sz w:val="24"/>
          <w:szCs w:val="24"/>
          <w:lang w:eastAsia="ar-SA"/>
        </w:rPr>
        <w:t>на основании Протокола ________.</w:t>
      </w:r>
    </w:p>
    <w:p w14:paraId="26F30FE3"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1.5. Существенные условия Договора в соответствии с</w:t>
      </w:r>
      <w:r w:rsidRPr="00746526">
        <w:rPr>
          <w:rFonts w:ascii="Times New Roman" w:eastAsia="Times New Roman" w:hAnsi="Times New Roman" w:cs="Times New Roman"/>
          <w:i/>
          <w:sz w:val="24"/>
          <w:szCs w:val="24"/>
          <w:lang w:eastAsia="ar-SA"/>
        </w:rPr>
        <w:t xml:space="preserve"> </w:t>
      </w:r>
      <w:r w:rsidRPr="00746526">
        <w:rPr>
          <w:rFonts w:ascii="Times New Roman" w:eastAsia="Times New Roman" w:hAnsi="Times New Roman" w:cs="Times New Roman"/>
          <w:sz w:val="24"/>
          <w:szCs w:val="24"/>
          <w:lang w:eastAsia="ar-SA"/>
        </w:rPr>
        <w:t>Протоколом ________:</w:t>
      </w:r>
    </w:p>
    <w:p w14:paraId="55B54C23" w14:textId="77777777" w:rsidR="00746526" w:rsidRPr="00746526" w:rsidRDefault="00746526" w:rsidP="00746526">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ab/>
        <w:t>1.5.1. Общее количество поставляемой Продукции: 1 500 тонн.</w:t>
      </w:r>
    </w:p>
    <w:p w14:paraId="2736AEF0" w14:textId="77777777" w:rsidR="00746526" w:rsidRPr="00746526" w:rsidRDefault="00746526" w:rsidP="00746526">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Поставка Продукции осуществляется автомобильным транспортом Поставщика в строгом соответствии с заявкой Покупателя на поставку Продукции (далее – заявка, заявка на поставку) (форма заявки на поставку Продукции автомобильным транспортом Поставщика – Приложение </w:t>
      </w:r>
      <w:r w:rsidRPr="00746526">
        <w:rPr>
          <w:rFonts w:ascii="Times New Roman" w:eastAsia="Times New Roman" w:hAnsi="Times New Roman" w:cs="Times New Roman"/>
          <w:sz w:val="24"/>
          <w:szCs w:val="24"/>
          <w:lang w:eastAsia="ar-SA"/>
        </w:rPr>
        <w:lastRenderedPageBreak/>
        <w:t>№ 1 к настоящему Договору) со склада Поставщика, расположенного по адресу: ___________</w:t>
      </w:r>
      <w:proofErr w:type="gramStart"/>
      <w:r w:rsidRPr="00746526">
        <w:rPr>
          <w:rFonts w:ascii="Times New Roman" w:eastAsia="Times New Roman" w:hAnsi="Times New Roman" w:cs="Times New Roman"/>
          <w:sz w:val="24"/>
          <w:szCs w:val="24"/>
          <w:lang w:eastAsia="ar-SA"/>
        </w:rPr>
        <w:t xml:space="preserve"> .</w:t>
      </w:r>
      <w:proofErr w:type="gramEnd"/>
      <w:r w:rsidRPr="00746526">
        <w:rPr>
          <w:rFonts w:ascii="Times New Roman" w:eastAsia="Times New Roman" w:hAnsi="Times New Roman" w:cs="Times New Roman"/>
          <w:sz w:val="24"/>
          <w:szCs w:val="24"/>
          <w:lang w:eastAsia="ar-SA"/>
        </w:rPr>
        <w:t xml:space="preserve"> </w:t>
      </w:r>
    </w:p>
    <w:p w14:paraId="77E1E6F4" w14:textId="77777777" w:rsidR="00746526" w:rsidRPr="00746526" w:rsidRDefault="00746526" w:rsidP="00746526">
      <w:pPr>
        <w:spacing w:after="0" w:line="240" w:lineRule="auto"/>
        <w:ind w:firstLine="284"/>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ru-RU"/>
        </w:rPr>
        <w:t xml:space="preserve">   </w:t>
      </w:r>
      <w:r w:rsidRPr="00746526">
        <w:rPr>
          <w:rFonts w:ascii="Times New Roman" w:eastAsia="Times New Roman" w:hAnsi="Times New Roman" w:cs="Times New Roman"/>
          <w:sz w:val="24"/>
          <w:szCs w:val="24"/>
          <w:lang w:eastAsia="ar-SA"/>
        </w:rPr>
        <w:t xml:space="preserve">1.5.2.    Сведения о цене Договора: </w:t>
      </w:r>
    </w:p>
    <w:p w14:paraId="30662091"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1.5.2.1. Цена 1 тонны Продукции определяется согласно п. 3.2. и составляет:</w:t>
      </w:r>
    </w:p>
    <w:p w14:paraId="58FC3351"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 - Мурманская область, Кандалакшский район, котельная </w:t>
      </w:r>
      <w:proofErr w:type="spellStart"/>
      <w:r w:rsidRPr="00746526">
        <w:rPr>
          <w:rFonts w:ascii="Times New Roman" w:eastAsia="Times New Roman" w:hAnsi="Times New Roman" w:cs="Times New Roman"/>
          <w:sz w:val="24"/>
          <w:szCs w:val="24"/>
          <w:lang w:eastAsia="ar-SA"/>
        </w:rPr>
        <w:t>н.п</w:t>
      </w:r>
      <w:proofErr w:type="spellEnd"/>
      <w:r w:rsidRPr="00746526">
        <w:rPr>
          <w:rFonts w:ascii="Times New Roman" w:eastAsia="Times New Roman" w:hAnsi="Times New Roman" w:cs="Times New Roman"/>
          <w:sz w:val="24"/>
          <w:szCs w:val="24"/>
          <w:lang w:eastAsia="ar-SA"/>
        </w:rPr>
        <w:t>. Белое Море</w:t>
      </w:r>
      <w:proofErr w:type="gramStart"/>
      <w:r w:rsidRPr="00746526">
        <w:rPr>
          <w:rFonts w:ascii="Times New Roman" w:eastAsia="Times New Roman" w:hAnsi="Times New Roman" w:cs="Times New Roman"/>
          <w:sz w:val="24"/>
          <w:szCs w:val="24"/>
          <w:lang w:eastAsia="ar-SA"/>
        </w:rPr>
        <w:t xml:space="preserve"> -_______  (_______) </w:t>
      </w:r>
      <w:proofErr w:type="gramEnd"/>
      <w:r w:rsidRPr="00746526">
        <w:rPr>
          <w:rFonts w:ascii="Times New Roman" w:eastAsia="Times New Roman" w:hAnsi="Times New Roman" w:cs="Times New Roman"/>
          <w:sz w:val="24"/>
          <w:szCs w:val="24"/>
          <w:lang w:eastAsia="ar-SA"/>
        </w:rPr>
        <w:t xml:space="preserve">рублей ___ копеек, в том числе НДС </w:t>
      </w:r>
      <w:r w:rsidRPr="00746526">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5E497FB1"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 Мурманская область, Ковдорский район, котельная </w:t>
      </w:r>
      <w:proofErr w:type="spellStart"/>
      <w:r w:rsidRPr="00746526">
        <w:rPr>
          <w:rFonts w:ascii="Times New Roman" w:eastAsia="Times New Roman" w:hAnsi="Times New Roman" w:cs="Times New Roman"/>
          <w:sz w:val="24"/>
          <w:szCs w:val="24"/>
          <w:lang w:eastAsia="ar-SA"/>
        </w:rPr>
        <w:t>н.п</w:t>
      </w:r>
      <w:proofErr w:type="spellEnd"/>
      <w:r w:rsidRPr="00746526">
        <w:rPr>
          <w:rFonts w:ascii="Times New Roman" w:eastAsia="Times New Roman" w:hAnsi="Times New Roman" w:cs="Times New Roman"/>
          <w:sz w:val="24"/>
          <w:szCs w:val="24"/>
          <w:lang w:eastAsia="ar-SA"/>
        </w:rPr>
        <w:t xml:space="preserve">. </w:t>
      </w:r>
      <w:proofErr w:type="spellStart"/>
      <w:r w:rsidRPr="00746526">
        <w:rPr>
          <w:rFonts w:ascii="Times New Roman" w:eastAsia="Times New Roman" w:hAnsi="Times New Roman" w:cs="Times New Roman"/>
          <w:sz w:val="24"/>
          <w:szCs w:val="24"/>
          <w:lang w:eastAsia="ar-SA"/>
        </w:rPr>
        <w:t>Лейпи</w:t>
      </w:r>
      <w:proofErr w:type="spellEnd"/>
      <w:proofErr w:type="gramStart"/>
      <w:r w:rsidRPr="00746526">
        <w:rPr>
          <w:rFonts w:ascii="Times New Roman" w:eastAsia="Times New Roman" w:hAnsi="Times New Roman" w:cs="Times New Roman"/>
          <w:sz w:val="24"/>
          <w:szCs w:val="24"/>
          <w:lang w:eastAsia="ar-SA"/>
        </w:rPr>
        <w:t xml:space="preserve"> -  _______  (_______) </w:t>
      </w:r>
      <w:proofErr w:type="gramEnd"/>
      <w:r w:rsidRPr="00746526">
        <w:rPr>
          <w:rFonts w:ascii="Times New Roman" w:eastAsia="Times New Roman" w:hAnsi="Times New Roman" w:cs="Times New Roman"/>
          <w:sz w:val="24"/>
          <w:szCs w:val="24"/>
          <w:lang w:eastAsia="ar-SA"/>
        </w:rPr>
        <w:t xml:space="preserve">рублей ___ копеек, в том числе НДС </w:t>
      </w:r>
      <w:r w:rsidRPr="00746526">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44B49E44"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1.5.2.2. Цена общего количества поставляемой Продукции (цена Договора) составляет</w:t>
      </w:r>
      <w:proofErr w:type="gramStart"/>
      <w:r w:rsidRPr="00746526">
        <w:rPr>
          <w:rFonts w:ascii="Times New Roman" w:eastAsia="Times New Roman" w:hAnsi="Times New Roman" w:cs="Times New Roman"/>
          <w:sz w:val="24"/>
          <w:szCs w:val="24"/>
          <w:lang w:eastAsia="ar-SA"/>
        </w:rPr>
        <w:t xml:space="preserve">                 ________ (______) </w:t>
      </w:r>
      <w:proofErr w:type="gramEnd"/>
      <w:r w:rsidRPr="00746526">
        <w:rPr>
          <w:rFonts w:ascii="Times New Roman" w:eastAsia="Times New Roman" w:hAnsi="Times New Roman" w:cs="Times New Roman"/>
          <w:sz w:val="24"/>
          <w:szCs w:val="24"/>
          <w:lang w:eastAsia="ar-SA"/>
        </w:rPr>
        <w:t xml:space="preserve">рублей ___ копеек, в том числе НДС </w:t>
      </w:r>
      <w:r w:rsidRPr="00746526">
        <w:rPr>
          <w:rFonts w:ascii="Times New Roman" w:eastAsia="Times New Roman" w:hAnsi="Times New Roman" w:cs="Times New Roman"/>
          <w:i/>
          <w:sz w:val="24"/>
          <w:szCs w:val="24"/>
          <w:lang w:eastAsia="ar-SA"/>
        </w:rPr>
        <w:t xml:space="preserve">(в случае, если Поставщик не является плательщиком НДС, указывается -  НДС не облагается). </w:t>
      </w:r>
    </w:p>
    <w:p w14:paraId="60285EEF" w14:textId="77777777" w:rsidR="00746526" w:rsidRPr="00746526" w:rsidRDefault="00746526" w:rsidP="00746526">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ab/>
        <w:t xml:space="preserve">1.5.3.  Срок поставки: с момента подписания договора по 10.02.2021г. включительно в строгом соответствии с письменной заявкой Покупателя.    </w:t>
      </w:r>
    </w:p>
    <w:p w14:paraId="07CED490" w14:textId="77777777" w:rsidR="00746526" w:rsidRPr="00746526" w:rsidRDefault="00746526" w:rsidP="00746526">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highlight w:val="yellow"/>
          <w:lang w:eastAsia="ar-SA"/>
        </w:rPr>
      </w:pPr>
      <w:r w:rsidRPr="00746526">
        <w:rPr>
          <w:rFonts w:ascii="Times New Roman" w:eastAsia="Times New Roman" w:hAnsi="Times New Roman" w:cs="Times New Roman"/>
          <w:sz w:val="24"/>
          <w:szCs w:val="24"/>
          <w:lang w:eastAsia="ar-SA"/>
        </w:rPr>
        <w:tab/>
        <w:t xml:space="preserve">1.5.4. Место поставки: </w:t>
      </w:r>
    </w:p>
    <w:p w14:paraId="24BD54B5" w14:textId="77777777" w:rsidR="00746526" w:rsidRPr="00746526" w:rsidRDefault="00746526" w:rsidP="00746526">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Мурманская область, Кандалакшский район, котельная </w:t>
      </w:r>
      <w:proofErr w:type="spellStart"/>
      <w:r w:rsidRPr="00746526">
        <w:rPr>
          <w:rFonts w:ascii="Times New Roman" w:eastAsia="Times New Roman" w:hAnsi="Times New Roman" w:cs="Times New Roman"/>
          <w:sz w:val="24"/>
          <w:szCs w:val="24"/>
          <w:lang w:eastAsia="ar-SA"/>
        </w:rPr>
        <w:t>н.п</w:t>
      </w:r>
      <w:proofErr w:type="spellEnd"/>
      <w:r w:rsidRPr="00746526">
        <w:rPr>
          <w:rFonts w:ascii="Times New Roman" w:eastAsia="Times New Roman" w:hAnsi="Times New Roman" w:cs="Times New Roman"/>
          <w:sz w:val="24"/>
          <w:szCs w:val="24"/>
          <w:lang w:eastAsia="ar-SA"/>
        </w:rPr>
        <w:t>. Белое Море – 1 150тонн;</w:t>
      </w:r>
    </w:p>
    <w:p w14:paraId="0E6766AB" w14:textId="77777777" w:rsidR="00746526" w:rsidRPr="00746526" w:rsidRDefault="00746526" w:rsidP="00746526">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Мурманская область, Ковдорский район, котельная </w:t>
      </w:r>
      <w:proofErr w:type="spellStart"/>
      <w:r w:rsidRPr="00746526">
        <w:rPr>
          <w:rFonts w:ascii="Times New Roman" w:eastAsia="Times New Roman" w:hAnsi="Times New Roman" w:cs="Times New Roman"/>
          <w:sz w:val="24"/>
          <w:szCs w:val="24"/>
          <w:lang w:eastAsia="ar-SA"/>
        </w:rPr>
        <w:t>н.п</w:t>
      </w:r>
      <w:proofErr w:type="spellEnd"/>
      <w:r w:rsidRPr="00746526">
        <w:rPr>
          <w:rFonts w:ascii="Times New Roman" w:eastAsia="Times New Roman" w:hAnsi="Times New Roman" w:cs="Times New Roman"/>
          <w:sz w:val="24"/>
          <w:szCs w:val="24"/>
          <w:lang w:eastAsia="ar-SA"/>
        </w:rPr>
        <w:t xml:space="preserve">. </w:t>
      </w:r>
      <w:proofErr w:type="spellStart"/>
      <w:r w:rsidRPr="00746526">
        <w:rPr>
          <w:rFonts w:ascii="Times New Roman" w:eastAsia="Times New Roman" w:hAnsi="Times New Roman" w:cs="Times New Roman"/>
          <w:sz w:val="24"/>
          <w:szCs w:val="24"/>
          <w:lang w:eastAsia="ar-SA"/>
        </w:rPr>
        <w:t>Лейпи</w:t>
      </w:r>
      <w:proofErr w:type="spellEnd"/>
      <w:r w:rsidRPr="00746526">
        <w:rPr>
          <w:rFonts w:ascii="Times New Roman" w:eastAsia="Times New Roman" w:hAnsi="Times New Roman" w:cs="Times New Roman"/>
          <w:sz w:val="24"/>
          <w:szCs w:val="24"/>
          <w:lang w:eastAsia="ar-SA"/>
        </w:rPr>
        <w:t xml:space="preserve"> - 350тонн.</w:t>
      </w:r>
    </w:p>
    <w:p w14:paraId="2FDA6977" w14:textId="77777777" w:rsidR="00746526" w:rsidRPr="00746526" w:rsidRDefault="00746526" w:rsidP="00746526">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1.5.5. Особые условия: </w:t>
      </w:r>
    </w:p>
    <w:p w14:paraId="690CCEAC" w14:textId="77777777" w:rsidR="00746526" w:rsidRPr="00746526" w:rsidRDefault="00746526" w:rsidP="00746526">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746526">
        <w:rPr>
          <w:rFonts w:ascii="Times New Roman" w:eastAsia="Times New Roman" w:hAnsi="Times New Roman" w:cs="Times New Roman"/>
          <w:sz w:val="24"/>
          <w:szCs w:val="24"/>
          <w:lang w:eastAsia="ar-SA"/>
        </w:rPr>
        <w:t>п.п</w:t>
      </w:r>
      <w:proofErr w:type="spellEnd"/>
      <w:r w:rsidRPr="00746526">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746526">
        <w:rPr>
          <w:rFonts w:ascii="Times New Roman" w:eastAsia="Times New Roman" w:hAnsi="Times New Roman" w:cs="Times New Roman"/>
          <w:sz w:val="24"/>
          <w:szCs w:val="24"/>
          <w:lang w:eastAsia="ar-SA"/>
        </w:rPr>
        <w:t>п.п</w:t>
      </w:r>
      <w:proofErr w:type="spellEnd"/>
      <w:r w:rsidRPr="00746526">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2B619186" w14:textId="77777777" w:rsidR="00746526" w:rsidRPr="00746526" w:rsidRDefault="00746526" w:rsidP="00746526">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14:paraId="591890E1" w14:textId="77777777" w:rsidR="00746526" w:rsidRPr="00746526" w:rsidRDefault="00746526" w:rsidP="00746526">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Страна происхождения Продукции _______________.</w:t>
      </w:r>
    </w:p>
    <w:p w14:paraId="1E7AE15B" w14:textId="77777777" w:rsidR="00746526" w:rsidRPr="00746526" w:rsidRDefault="00746526" w:rsidP="00746526">
      <w:pPr>
        <w:widowControl w:val="0"/>
        <w:suppressAutoHyphens/>
        <w:spacing w:after="120" w:line="240" w:lineRule="auto"/>
        <w:ind w:firstLine="426"/>
        <w:jc w:val="both"/>
        <w:rPr>
          <w:rFonts w:ascii="Times New Roman" w:eastAsia="Times New Roman" w:hAnsi="Times New Roman" w:cs="Times New Roman"/>
          <w:i/>
          <w:sz w:val="24"/>
          <w:szCs w:val="24"/>
          <w:lang w:eastAsia="ar-SA"/>
        </w:rPr>
      </w:pPr>
    </w:p>
    <w:p w14:paraId="6B241CD3" w14:textId="77777777" w:rsidR="00746526" w:rsidRPr="00746526" w:rsidRDefault="00746526" w:rsidP="00746526">
      <w:pPr>
        <w:widowControl w:val="0"/>
        <w:suppressAutoHyphens/>
        <w:spacing w:after="0" w:line="240" w:lineRule="auto"/>
        <w:jc w:val="center"/>
        <w:rPr>
          <w:rFonts w:ascii="Times New Roman" w:eastAsia="Times New Roman" w:hAnsi="Times New Roman" w:cs="Times New Roman"/>
          <w:b/>
          <w:bCs/>
          <w:sz w:val="24"/>
          <w:szCs w:val="24"/>
          <w:lang w:eastAsia="ar-SA"/>
        </w:rPr>
      </w:pPr>
      <w:r w:rsidRPr="00746526">
        <w:rPr>
          <w:rFonts w:ascii="Times New Roman" w:eastAsia="Times New Roman" w:hAnsi="Times New Roman" w:cs="Times New Roman"/>
          <w:b/>
          <w:sz w:val="24"/>
          <w:szCs w:val="24"/>
          <w:lang w:eastAsia="ar-SA"/>
        </w:rPr>
        <w:t xml:space="preserve"> </w:t>
      </w:r>
      <w:r w:rsidRPr="00746526">
        <w:rPr>
          <w:rFonts w:ascii="Times New Roman" w:eastAsia="Times New Roman" w:hAnsi="Times New Roman" w:cs="Times New Roman"/>
          <w:b/>
          <w:bCs/>
          <w:sz w:val="24"/>
          <w:szCs w:val="24"/>
          <w:lang w:eastAsia="ar-SA"/>
        </w:rPr>
        <w:t>2. Условия поставки</w:t>
      </w:r>
    </w:p>
    <w:p w14:paraId="6372B067" w14:textId="77777777" w:rsidR="00746526" w:rsidRPr="00746526" w:rsidRDefault="00746526" w:rsidP="00746526">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41E65308" w14:textId="77777777" w:rsidR="00746526" w:rsidRPr="00746526" w:rsidRDefault="00746526" w:rsidP="0074652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2.1. 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 на базисе поставки – склад Покупателя.</w:t>
      </w:r>
    </w:p>
    <w:p w14:paraId="3C0C3E29" w14:textId="77777777" w:rsidR="00746526" w:rsidRPr="00746526" w:rsidRDefault="00746526" w:rsidP="0074652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 xml:space="preserve">2.2. Факт поставки Продукции удостоверяется датой получения Продукции на складе Покупателя, указанной в транспортной накладной (по форме, установленной в Приложении № 4 к Правилам перевозок грузов автомобильным транспортом, утвержденной Постановлением Правительства РФ от 15.04.2011 № 272, с учётом изменений и дополнений, актуальных на текущую дату) (далее – транспортная накладная). </w:t>
      </w:r>
    </w:p>
    <w:p w14:paraId="3CB98615" w14:textId="77777777" w:rsidR="00746526" w:rsidRPr="00746526" w:rsidRDefault="00746526" w:rsidP="0074652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Оригинал транспортной накладной и сертификат соответствия Продукции на каждую партию Продукции передаются представителю Покупателя перед началом выгрузки Продукции на склад Покупателя.</w:t>
      </w:r>
    </w:p>
    <w:p w14:paraId="3459AFA4" w14:textId="77777777" w:rsidR="00746526" w:rsidRPr="00746526" w:rsidRDefault="00746526" w:rsidP="0074652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 xml:space="preserve">Автотранспорт Поставщика должен быть в технически исправном  состоянии, очищен от грузов перевозимых ранее, быть пригодным для перевозки соответствующего груза. </w:t>
      </w:r>
    </w:p>
    <w:p w14:paraId="6FB40283" w14:textId="77777777" w:rsidR="00746526" w:rsidRPr="00746526" w:rsidRDefault="00746526" w:rsidP="0074652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Поставщик обязан передать Покупателю без дополнительной оплаты, заверенные копии документов, относящихся к Продукции: подтверждающих право владения и/или использования склада Поставщика (Грузоотправителя), сертификатов соответствия, ж/д накладных и иных документов, в целях подтверждения легальности происхождения Продукции и материальности хозяйственной операции.</w:t>
      </w:r>
    </w:p>
    <w:p w14:paraId="67D156EB" w14:textId="77777777" w:rsidR="00746526" w:rsidRPr="00746526" w:rsidRDefault="00746526" w:rsidP="0074652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2.3. 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Покупателя, в соответствии с пунктом 2.1. Договора.</w:t>
      </w:r>
    </w:p>
    <w:p w14:paraId="650074F9" w14:textId="77777777" w:rsidR="00746526" w:rsidRPr="00746526" w:rsidRDefault="00746526" w:rsidP="00746526">
      <w:pPr>
        <w:widowControl w:val="0"/>
        <w:tabs>
          <w:tab w:val="left" w:pos="567"/>
          <w:tab w:val="left" w:pos="1560"/>
        </w:tabs>
        <w:suppressAutoHyphens/>
        <w:spacing w:after="0" w:line="240" w:lineRule="auto"/>
        <w:ind w:firstLine="426"/>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 xml:space="preserve">2.4. Поставка Продукции производится на основании заявки на поставку Продукции, содержащей отгрузочные реквизиты. Заявка оформляется из расчета поставки Продукции на        </w:t>
      </w:r>
      <w:r w:rsidRPr="00746526">
        <w:rPr>
          <w:rFonts w:ascii="Times New Roman" w:eastAsia="Times New Roman" w:hAnsi="Times New Roman" w:cs="Times New Roman"/>
          <w:bCs/>
          <w:sz w:val="24"/>
          <w:szCs w:val="24"/>
          <w:lang w:eastAsia="ar-SA"/>
        </w:rPr>
        <w:lastRenderedPageBreak/>
        <w:t>1 (Один) календарный месяц. Первоначально заявка направляется Поставщику в отсканированном виде по электронной почте _________ и/или по факсу ________  не позднее 5 (Пяти) рабочих дней до начала поставки Продукции, с обязательной последующей досылкой оригинала по почте.</w:t>
      </w:r>
    </w:p>
    <w:p w14:paraId="5D945B1B" w14:textId="77777777" w:rsidR="00746526" w:rsidRPr="00746526" w:rsidRDefault="00746526" w:rsidP="00746526">
      <w:pPr>
        <w:widowControl w:val="0"/>
        <w:tabs>
          <w:tab w:val="left" w:pos="567"/>
        </w:tabs>
        <w:suppressAutoHyphens/>
        <w:spacing w:after="0" w:line="240" w:lineRule="auto"/>
        <w:ind w:firstLine="426"/>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Покупатель вправе изменить в заявке сроки и объёмы на поставку Продукции не позднее 2 (Двух) рабочих дней до даты поставки.</w:t>
      </w:r>
    </w:p>
    <w:p w14:paraId="1F78152B"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В заявке Покупатель указывает: №/Дата договора, наименование Продукции, количество,  место поставки, способ и срок поставки, особые отметки (при необходимости).</w:t>
      </w:r>
    </w:p>
    <w:p w14:paraId="5CD0DDD9" w14:textId="77777777" w:rsidR="00746526" w:rsidRPr="00746526" w:rsidRDefault="00746526" w:rsidP="00746526">
      <w:pPr>
        <w:spacing w:after="0" w:line="240" w:lineRule="auto"/>
        <w:ind w:firstLine="426"/>
        <w:jc w:val="both"/>
        <w:rPr>
          <w:rFonts w:ascii="Times New Roman" w:eastAsia="Times New Roman" w:hAnsi="Times New Roman" w:cs="Times New Roman"/>
          <w:sz w:val="24"/>
          <w:szCs w:val="24"/>
          <w:lang w:eastAsia="ru-RU"/>
        </w:rPr>
      </w:pPr>
      <w:r w:rsidRPr="00746526">
        <w:rPr>
          <w:rFonts w:ascii="Times New Roman" w:eastAsia="Times New Roman" w:hAnsi="Times New Roman" w:cs="Times New Roman"/>
          <w:sz w:val="24"/>
          <w:szCs w:val="24"/>
          <w:lang w:eastAsia="ru-RU"/>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2.5. настоящего Договора.  </w:t>
      </w:r>
    </w:p>
    <w:p w14:paraId="53DBB5C2" w14:textId="77777777" w:rsidR="00746526" w:rsidRPr="00746526" w:rsidRDefault="00746526" w:rsidP="00746526">
      <w:pPr>
        <w:spacing w:after="0" w:line="240" w:lineRule="auto"/>
        <w:ind w:firstLine="426"/>
        <w:jc w:val="both"/>
        <w:rPr>
          <w:rFonts w:ascii="Times New Roman" w:eastAsia="Times New Roman" w:hAnsi="Times New Roman" w:cs="Times New Roman"/>
          <w:sz w:val="24"/>
          <w:szCs w:val="24"/>
          <w:lang w:eastAsia="ru-RU"/>
        </w:rPr>
      </w:pPr>
      <w:r w:rsidRPr="00746526">
        <w:rPr>
          <w:rFonts w:ascii="Times New Roman" w:eastAsia="Times New Roman" w:hAnsi="Times New Roman" w:cs="Times New Roman"/>
          <w:color w:val="000000"/>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2ED8AAD8" w14:textId="77777777" w:rsidR="00746526" w:rsidRPr="00746526" w:rsidRDefault="00746526" w:rsidP="00746526">
      <w:pPr>
        <w:widowControl w:val="0"/>
        <w:tabs>
          <w:tab w:val="left" w:pos="426"/>
        </w:tabs>
        <w:suppressAutoHyphens/>
        <w:spacing w:after="0" w:line="240" w:lineRule="auto"/>
        <w:ind w:firstLine="425"/>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2.5.</w:t>
      </w:r>
      <w:r w:rsidRPr="00746526">
        <w:rPr>
          <w:rFonts w:ascii="Times New Roman" w:eastAsia="Times New Roman" w:hAnsi="Times New Roman" w:cs="Times New Roman"/>
          <w:color w:val="000000"/>
          <w:sz w:val="24"/>
          <w:szCs w:val="24"/>
          <w:lang w:eastAsia="ar-SA"/>
        </w:rPr>
        <w:t xml:space="preserve"> </w:t>
      </w:r>
      <w:r w:rsidRPr="00746526">
        <w:rPr>
          <w:rFonts w:ascii="Times New Roman" w:eastAsia="Times New Roman" w:hAnsi="Times New Roman" w:cs="Times New Roman"/>
          <w:bCs/>
          <w:sz w:val="24"/>
          <w:szCs w:val="24"/>
          <w:lang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14:paraId="491EF25D" w14:textId="77777777" w:rsidR="00746526" w:rsidRPr="00746526" w:rsidRDefault="00746526" w:rsidP="00746526">
      <w:pPr>
        <w:widowControl w:val="0"/>
        <w:tabs>
          <w:tab w:val="left" w:pos="567"/>
        </w:tabs>
        <w:suppressAutoHyphens/>
        <w:spacing w:after="0" w:line="240" w:lineRule="auto"/>
        <w:ind w:firstLine="425"/>
        <w:jc w:val="both"/>
        <w:rPr>
          <w:rFonts w:ascii="Times New Roman" w:eastAsia="Times New Roman" w:hAnsi="Times New Roman" w:cs="Times New Roman"/>
          <w:sz w:val="24"/>
          <w:szCs w:val="24"/>
          <w:lang w:eastAsia="ru-RU"/>
        </w:rPr>
      </w:pPr>
      <w:r w:rsidRPr="00746526">
        <w:rPr>
          <w:rFonts w:ascii="Times New Roman" w:eastAsia="Times New Roman" w:hAnsi="Times New Roman" w:cs="Times New Roman"/>
          <w:sz w:val="24"/>
          <w:szCs w:val="24"/>
          <w:lang w:eastAsia="ru-RU"/>
        </w:rPr>
        <w:t>При наличии у Поставщика обоснованных причин невозможности исполнения данной заявки Покупатель вправе изменить в заявке сроки на поставку Продукции, либо отменить заявку.</w:t>
      </w:r>
    </w:p>
    <w:p w14:paraId="4344C814" w14:textId="77777777" w:rsidR="00746526" w:rsidRPr="00746526" w:rsidRDefault="00746526" w:rsidP="00746526">
      <w:pPr>
        <w:tabs>
          <w:tab w:val="left" w:pos="709"/>
        </w:tabs>
        <w:spacing w:after="0" w:line="240" w:lineRule="auto"/>
        <w:ind w:firstLine="425"/>
        <w:jc w:val="both"/>
        <w:rPr>
          <w:rFonts w:ascii="Times New Roman" w:eastAsia="Times New Roman" w:hAnsi="Times New Roman" w:cs="Times New Roman"/>
          <w:sz w:val="24"/>
          <w:szCs w:val="24"/>
          <w:lang w:eastAsia="ru-RU"/>
        </w:rPr>
      </w:pPr>
      <w:r w:rsidRPr="00746526">
        <w:rPr>
          <w:rFonts w:ascii="Times New Roman" w:eastAsia="Times New Roman" w:hAnsi="Times New Roman" w:cs="Times New Roman"/>
          <w:sz w:val="24"/>
          <w:szCs w:val="24"/>
          <w:lang w:eastAsia="ru-RU"/>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2.4. Договора.  </w:t>
      </w:r>
    </w:p>
    <w:p w14:paraId="40BC8F7E" w14:textId="77777777" w:rsidR="00746526" w:rsidRPr="00746526" w:rsidRDefault="00746526" w:rsidP="00746526">
      <w:pPr>
        <w:tabs>
          <w:tab w:val="left" w:pos="567"/>
        </w:tabs>
        <w:spacing w:after="0" w:line="240" w:lineRule="auto"/>
        <w:jc w:val="both"/>
        <w:rPr>
          <w:rFonts w:ascii="Times New Roman" w:eastAsia="Times New Roman" w:hAnsi="Times New Roman" w:cs="Times New Roman"/>
          <w:sz w:val="24"/>
          <w:szCs w:val="24"/>
          <w:lang w:eastAsia="ru-RU"/>
        </w:rPr>
      </w:pPr>
      <w:r w:rsidRPr="00746526">
        <w:rPr>
          <w:rFonts w:ascii="Times New Roman" w:eastAsia="Times New Roman" w:hAnsi="Times New Roman" w:cs="Times New Roman"/>
          <w:sz w:val="24"/>
          <w:szCs w:val="24"/>
          <w:lang w:eastAsia="ru-RU"/>
        </w:rPr>
        <w:t xml:space="preserve">      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14:paraId="1CD9A1A7" w14:textId="77777777" w:rsidR="00746526" w:rsidRPr="00746526" w:rsidRDefault="00746526" w:rsidP="00746526">
      <w:pPr>
        <w:tabs>
          <w:tab w:val="left" w:pos="567"/>
        </w:tabs>
        <w:spacing w:after="0" w:line="240" w:lineRule="auto"/>
        <w:jc w:val="both"/>
        <w:rPr>
          <w:rFonts w:ascii="Times New Roman" w:eastAsia="Times New Roman" w:hAnsi="Times New Roman" w:cs="Times New Roman"/>
          <w:sz w:val="24"/>
          <w:szCs w:val="24"/>
          <w:lang w:eastAsia="ru-RU"/>
        </w:rPr>
      </w:pPr>
      <w:r w:rsidRPr="00746526">
        <w:rPr>
          <w:rFonts w:ascii="Times New Roman" w:eastAsia="Times New Roman" w:hAnsi="Times New Roman" w:cs="Times New Roman"/>
          <w:sz w:val="24"/>
          <w:szCs w:val="24"/>
          <w:lang w:eastAsia="ru-RU"/>
        </w:rPr>
        <w:t xml:space="preserve">        Досрочная поставка Продукции производится Поставщиком только с письменного согласия Покупателя.</w:t>
      </w:r>
    </w:p>
    <w:p w14:paraId="641B4514" w14:textId="77777777" w:rsidR="00746526" w:rsidRPr="00746526" w:rsidRDefault="00746526" w:rsidP="00746526">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746526">
        <w:rPr>
          <w:rFonts w:ascii="Times New Roman" w:eastAsia="Times New Roman" w:hAnsi="Times New Roman" w:cs="Times New Roman"/>
          <w:sz w:val="24"/>
          <w:szCs w:val="24"/>
          <w:lang w:eastAsia="ru-RU"/>
        </w:rPr>
        <w:t xml:space="preserve">2.6. Поставка Продукции осуществляется автомобильным транспортом Поставщика до склада Покупателя. Поставщик обязан обеспечить присутствие уполномоченного представителя при всех отгрузках Продукции. </w:t>
      </w:r>
    </w:p>
    <w:p w14:paraId="05360010" w14:textId="77777777" w:rsidR="00746526" w:rsidRPr="00746526" w:rsidRDefault="00746526" w:rsidP="00746526">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746526">
        <w:rPr>
          <w:rFonts w:ascii="Times New Roman" w:eastAsia="Times New Roman" w:hAnsi="Times New Roman" w:cs="Times New Roman"/>
          <w:sz w:val="24"/>
          <w:szCs w:val="24"/>
          <w:lang w:eastAsia="ru-RU"/>
        </w:rPr>
        <w:t xml:space="preserve">Не менее чем за 1 (Один) календарный день до предстоящей поставки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03AD1998" w14:textId="77777777" w:rsidR="00746526" w:rsidRPr="00746526" w:rsidRDefault="00746526" w:rsidP="00746526">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746526">
        <w:rPr>
          <w:rFonts w:ascii="Times New Roman" w:eastAsia="Times New Roman" w:hAnsi="Times New Roman" w:cs="Times New Roman"/>
          <w:sz w:val="24"/>
          <w:szCs w:val="24"/>
          <w:lang w:eastAsia="ru-RU"/>
        </w:rPr>
        <w:t>Перед началом выгрузки Продукции Поставщик обязан предоставить заверенные надлежащим образом копии свидетельств (паспортов) о государственной поверке автомобильных весов, установленных в пунктах выдачи на складе Поставщика (Грузоотправителя).</w:t>
      </w:r>
    </w:p>
    <w:p w14:paraId="22BB7D0A" w14:textId="77777777" w:rsidR="00746526" w:rsidRPr="00746526" w:rsidRDefault="00746526" w:rsidP="00746526">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746526">
        <w:rPr>
          <w:rFonts w:ascii="Times New Roman" w:eastAsia="Times New Roman" w:hAnsi="Times New Roman" w:cs="Times New Roman"/>
          <w:sz w:val="24"/>
          <w:szCs w:val="24"/>
          <w:lang w:eastAsia="ru-RU"/>
        </w:rPr>
        <w:t>Поставщик (Грузоотправитель) обязан оформить и выдать Покупателю талон/акт взвешивания автотранспортного средства на каждый груженый рейс.</w:t>
      </w:r>
    </w:p>
    <w:p w14:paraId="0DB8B18B" w14:textId="77777777" w:rsidR="00746526" w:rsidRPr="00746526" w:rsidRDefault="00746526" w:rsidP="0074652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2.7. Качество поставляемой Продукции  должно соответствовать действующим в Российской Федерации нормам качества, ГОСТу и подтверждается сертификатом соответствия Продукции.</w:t>
      </w:r>
    </w:p>
    <w:p w14:paraId="017FCADC"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 xml:space="preserve">Поставщик гарантирует достоверность и объективность результатов исследований и </w:t>
      </w:r>
      <w:r w:rsidRPr="00746526">
        <w:rPr>
          <w:rFonts w:ascii="Times New Roman" w:eastAsia="Times New Roman" w:hAnsi="Times New Roman" w:cs="Times New Roman"/>
          <w:bCs/>
          <w:sz w:val="24"/>
          <w:szCs w:val="24"/>
          <w:lang w:eastAsia="ar-SA"/>
        </w:rPr>
        <w:lastRenderedPageBreak/>
        <w:t xml:space="preserve">измерений параметров и </w:t>
      </w:r>
      <w:proofErr w:type="gramStart"/>
      <w:r w:rsidRPr="00746526">
        <w:rPr>
          <w:rFonts w:ascii="Times New Roman" w:eastAsia="Times New Roman" w:hAnsi="Times New Roman" w:cs="Times New Roman"/>
          <w:bCs/>
          <w:sz w:val="24"/>
          <w:szCs w:val="24"/>
          <w:lang w:eastAsia="ar-SA"/>
        </w:rPr>
        <w:t>характеристик на</w:t>
      </w:r>
      <w:proofErr w:type="gramEnd"/>
      <w:r w:rsidRPr="00746526">
        <w:rPr>
          <w:rFonts w:ascii="Times New Roman" w:eastAsia="Times New Roman" w:hAnsi="Times New Roman" w:cs="Times New Roman"/>
          <w:bCs/>
          <w:sz w:val="24"/>
          <w:szCs w:val="24"/>
          <w:lang w:eastAsia="ar-SA"/>
        </w:rPr>
        <w:t xml:space="preserve"> каждую партию Продукции, указанных в  сертификате соответствия Продукции, оформленного на основании протокола испытаний.</w:t>
      </w:r>
    </w:p>
    <w:p w14:paraId="1E961797"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Сертификат соответствия на каждую партию Продукции должен содержать: номер и срок действия сертификата; наименование органа по сертификации, включая его адрес, регистрационный номер; наименование и марку Продукции; соответствие требованиям нормативных документов (ссылка на ГОСТ, ТУ); информация об изготовителе Продукции, включая его адрес; наименование организации выдавшей сертификат, ОГРН, ИНН, ОКПО, адрес; номер и дата протокола испытаний; наименование испытательной лаборатории, с указанием аттестата аккредитации, адреса лаборатории; дополнительная информация (место нанесения знака соответствия, маркирование документов, инспекционный контроль и т.д.). Сертификат соответствия подписывается руководителем и экспертом органа по сертификации Продукции, заверяется печатью.</w:t>
      </w:r>
    </w:p>
    <w:p w14:paraId="7F13C223"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Протокол испытаний на каждую партию Продукции должен содержать: наименование испытательной лаборатории, с указанием адреса; номер и срока действия аттестата аккредитации лаборатории; сведения о регистрации в Государственном реестре Системы сертификации ГОСТ Р; номер и дата протокола испытаний; наименование и марка Продукции, наименование организации-заказчика на проведение сертификации Продукции; наименование организации-изготовителя; дата получения образца для испытания; основание и дата проведения испытаний; дата и шифр отбора проб; стандартные (нестандартные) методы испытаний Продукции, ссылка на методику; участие субподрядчиков или иных организаций в проведении испытания Продукции; результаты испытаний (в форме приложения к протоколу испытаний), с указанием: наименования показателей, единицы измерения, метода испытания, наименования испытательного оборудования, обозначение пробы, результата. Протокол испытаний подписывается руководителем испытательной лаборатории или уполномоченным лицом и заверяется печатью.</w:t>
      </w:r>
    </w:p>
    <w:p w14:paraId="340BAC98"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Стороны договорились, что основанием для подтверждения качества поставляемой Продукции, является результат визуального осмотра Продукции, проведенной представителем Покупателя (Грузополучателя) на складе Покупателя (Грузополучателя).</w:t>
      </w:r>
      <w:r w:rsidRPr="00746526">
        <w:rPr>
          <w:rFonts w:ascii="Times New Roman" w:eastAsia="Times New Roman" w:hAnsi="Times New Roman" w:cs="Times New Roman"/>
          <w:sz w:val="24"/>
          <w:szCs w:val="24"/>
          <w:lang w:eastAsia="ar-SA"/>
        </w:rPr>
        <w:t xml:space="preserve"> </w:t>
      </w:r>
      <w:r w:rsidRPr="00746526">
        <w:rPr>
          <w:rFonts w:ascii="Times New Roman" w:eastAsia="Times New Roman" w:hAnsi="Times New Roman" w:cs="Times New Roman"/>
          <w:bCs/>
          <w:sz w:val="24"/>
          <w:szCs w:val="24"/>
          <w:lang w:eastAsia="ar-SA"/>
        </w:rPr>
        <w:t xml:space="preserve">Кроме того, Покупатель вправе обязать Поставщика провести независимую экспертизу поставленной Продукции в аттестованной лаборатории, указанной Покупателем. Отбор проб для определения качества Продукции производиться из автомобиля Поставщика (Грузоотправителя) перед началом выгрузки Продукции на складе/котельной Покупателя (Грузополучателя). </w:t>
      </w:r>
    </w:p>
    <w:p w14:paraId="3EE9066E"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 xml:space="preserve">Представители Покупателя (Грузополучателя) и Поставщика производят отбор  проб Продукции, в строгом соответствии с ГОСТом № 10742-71. Одна проба остается у представителя Покупателя (Грузополучателя), вторая проба  передается представителю Поставщика, третья проба направляется на проведение анализа в аттестованную химическую лабораторию. </w:t>
      </w:r>
    </w:p>
    <w:p w14:paraId="0CA8812E"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 xml:space="preserve">Результаты проверки качества отобранной пробы Продукции распространяются на всю партию Продукции. </w:t>
      </w:r>
    </w:p>
    <w:p w14:paraId="377085AC"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 xml:space="preserve">Расходы по проведению анализов качества Продукции несет Поставщик. </w:t>
      </w:r>
    </w:p>
    <w:p w14:paraId="72C4E7A8"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 xml:space="preserve">В </w:t>
      </w:r>
      <w:proofErr w:type="gramStart"/>
      <w:r w:rsidRPr="00746526">
        <w:rPr>
          <w:rFonts w:ascii="Times New Roman" w:eastAsia="Times New Roman" w:hAnsi="Times New Roman" w:cs="Times New Roman"/>
          <w:bCs/>
          <w:sz w:val="24"/>
          <w:szCs w:val="24"/>
          <w:lang w:eastAsia="ar-SA"/>
        </w:rPr>
        <w:t>случае</w:t>
      </w:r>
      <w:proofErr w:type="gramEnd"/>
      <w:r w:rsidRPr="00746526">
        <w:rPr>
          <w:rFonts w:ascii="Times New Roman" w:eastAsia="Times New Roman" w:hAnsi="Times New Roman" w:cs="Times New Roman"/>
          <w:bCs/>
          <w:sz w:val="24"/>
          <w:szCs w:val="24"/>
          <w:lang w:eastAsia="ar-SA"/>
        </w:rPr>
        <w:t xml:space="preserve">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Продукции  возмещаются Покупателем. </w:t>
      </w:r>
    </w:p>
    <w:p w14:paraId="06F7FF83"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Поставщик обязан предоставить Покупателю счет, счет-фактуру на оказание услуг по выполнению лабораторного анализа Продукции, оформленную в соответствии с действующим законодательством РФ, акт выполненных работ, лабораторный анализ Продукции, платежный документ, подтверждающий оплату данных расходов.</w:t>
      </w:r>
    </w:p>
    <w:p w14:paraId="7311F238"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 xml:space="preserve">Покупатель обязан компенсировать данные расходы в 30 (Тридцати) </w:t>
      </w:r>
      <w:proofErr w:type="spellStart"/>
      <w:r w:rsidRPr="00746526">
        <w:rPr>
          <w:rFonts w:ascii="Times New Roman" w:eastAsia="Times New Roman" w:hAnsi="Times New Roman" w:cs="Times New Roman"/>
          <w:bCs/>
          <w:sz w:val="24"/>
          <w:szCs w:val="24"/>
          <w:lang w:eastAsia="ar-SA"/>
        </w:rPr>
        <w:t>дневный</w:t>
      </w:r>
      <w:proofErr w:type="spellEnd"/>
      <w:r w:rsidRPr="00746526">
        <w:rPr>
          <w:rFonts w:ascii="Times New Roman" w:eastAsia="Times New Roman" w:hAnsi="Times New Roman" w:cs="Times New Roman"/>
          <w:bCs/>
          <w:sz w:val="24"/>
          <w:szCs w:val="24"/>
          <w:lang w:eastAsia="ar-SA"/>
        </w:rPr>
        <w:t xml:space="preserve"> срок,                  с момента представления полного пакета документов (или заверенных надлежащим образом копий).  </w:t>
      </w:r>
    </w:p>
    <w:p w14:paraId="12863FF0"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bCs/>
          <w:sz w:val="24"/>
          <w:szCs w:val="24"/>
          <w:shd w:val="clear" w:color="auto" w:fill="FF00FF"/>
          <w:lang w:eastAsia="ar-SA"/>
        </w:rPr>
      </w:pPr>
      <w:r w:rsidRPr="00746526">
        <w:rPr>
          <w:rFonts w:ascii="Times New Roman" w:eastAsia="Times New Roman" w:hAnsi="Times New Roman" w:cs="Times New Roman"/>
          <w:bCs/>
          <w:sz w:val="24"/>
          <w:szCs w:val="24"/>
          <w:lang w:eastAsia="ar-SA"/>
        </w:rPr>
        <w:t xml:space="preserve">Стороны договорились, что основанием для подтверждения количества поставляемой Продукции, является результат взвешивания каждой партии Продукции, проведенной на автомобильных весах Поставщика в пунктах выдачи на складе Поставщика (Грузоотправителя). Количество поставленной Продукции определяется как разница между весом Продукции </w:t>
      </w:r>
      <w:r w:rsidRPr="00746526">
        <w:rPr>
          <w:rFonts w:ascii="Times New Roman" w:eastAsia="Times New Roman" w:hAnsi="Times New Roman" w:cs="Times New Roman"/>
          <w:bCs/>
          <w:sz w:val="24"/>
          <w:szCs w:val="24"/>
          <w:lang w:eastAsia="ar-SA"/>
        </w:rPr>
        <w:lastRenderedPageBreak/>
        <w:t>вместе с автомобилем Поставщика и весом порожнего автотранспортного средства Поставщика перед началом погрузки. Данные о количестве каждой партии поставленной Продукции указывается в транспортной накладной представителем Поставщика.</w:t>
      </w:r>
    </w:p>
    <w:p w14:paraId="434F9BC0" w14:textId="77777777" w:rsidR="00746526" w:rsidRPr="00746526" w:rsidRDefault="00746526" w:rsidP="00746526">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2.8.  При приемке Продукции Покупатель руководствуется требованиями Инструкций</w:t>
      </w:r>
      <w:r w:rsidRPr="00746526">
        <w:rPr>
          <w:rFonts w:ascii="Times New Roman" w:eastAsia="Times New Roman" w:hAnsi="Times New Roman" w:cs="Times New Roman"/>
          <w:sz w:val="24"/>
          <w:szCs w:val="24"/>
          <w:lang w:eastAsia="ar-SA"/>
        </w:rPr>
        <w:t xml:space="preserve"> «О порядке приемки продукции производственно-технического назначения и товаров народного потребления по качеству» № П-7 от 25.04.1966 и «О порядке приемки продукции производственно-технического назначения и товаров народного потребления по количеству»           № П-6 от 15.06.1965, утвержденных Постановлениями Госарбитража при Совете Министров СССР с дополнениями и изменениями, в части, не противоречащей действующему законодательству и настоящему Договору.</w:t>
      </w:r>
    </w:p>
    <w:p w14:paraId="6016EC1D"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b/>
          <w:bCs/>
          <w:sz w:val="24"/>
          <w:szCs w:val="24"/>
          <w:lang w:eastAsia="ar-SA"/>
        </w:rPr>
      </w:pPr>
      <w:r w:rsidRPr="00746526">
        <w:rPr>
          <w:rFonts w:ascii="Times New Roman" w:eastAsia="Times New Roman" w:hAnsi="Times New Roman" w:cs="Times New Roman"/>
          <w:bCs/>
          <w:sz w:val="24"/>
          <w:szCs w:val="24"/>
          <w:lang w:eastAsia="ar-SA"/>
        </w:rPr>
        <w:t>2.9. При выявления Покупателем (Грузополучателем) во время приемки Продукции на складе/котельной Покупателя (Грузополучателя) нарушения требований к количеству и/или качеству поставляемой Продукции, осуществляется вызов представителей Поставщика по круглосуточному тел./факсу ___________.</w:t>
      </w:r>
    </w:p>
    <w:p w14:paraId="6A6D0CCB"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без участия представителя Поставщика составляет односторонний Акт о фактически принятой Продукции на складе Покупателя (Грузополучателя).</w:t>
      </w:r>
    </w:p>
    <w:p w14:paraId="7490B60A" w14:textId="77777777" w:rsidR="00746526" w:rsidRPr="00746526" w:rsidRDefault="00746526" w:rsidP="0074652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14:paraId="6EA485DB" w14:textId="77777777" w:rsidR="00746526" w:rsidRPr="00746526" w:rsidRDefault="00746526" w:rsidP="0074652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 xml:space="preserve">Если Поставщиком произведена поставка Продукции не соответствующей п. 1.1. Договора и непригодной для использования Покупателем, Покупатель вправе по своему усмотрению: </w:t>
      </w:r>
    </w:p>
    <w:p w14:paraId="38B015E0" w14:textId="77777777" w:rsidR="00746526" w:rsidRPr="00746526" w:rsidRDefault="00746526" w:rsidP="0074652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-потребовать в течение 10 (Десяти) календарных дней замены Продукции, на соответствующую условиям Договора;</w:t>
      </w:r>
    </w:p>
    <w:p w14:paraId="5643FAD4" w14:textId="77777777" w:rsidR="00746526" w:rsidRPr="00746526" w:rsidRDefault="00746526" w:rsidP="0074652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-отказаться от Продукции и потребовать возмещения убытков, связанных с поставкой непригодной для использования партии Продукции.</w:t>
      </w:r>
    </w:p>
    <w:p w14:paraId="08FA89A9" w14:textId="77777777" w:rsidR="00746526" w:rsidRPr="00746526" w:rsidRDefault="00746526" w:rsidP="0074652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 xml:space="preserve">В </w:t>
      </w:r>
      <w:proofErr w:type="gramStart"/>
      <w:r w:rsidRPr="00746526">
        <w:rPr>
          <w:rFonts w:ascii="Times New Roman" w:eastAsia="Times New Roman" w:hAnsi="Times New Roman" w:cs="Times New Roman"/>
          <w:bCs/>
          <w:sz w:val="24"/>
          <w:szCs w:val="24"/>
          <w:lang w:eastAsia="ar-SA"/>
        </w:rPr>
        <w:t>случае</w:t>
      </w:r>
      <w:proofErr w:type="gramEnd"/>
      <w:r w:rsidRPr="00746526">
        <w:rPr>
          <w:rFonts w:ascii="Times New Roman" w:eastAsia="Times New Roman" w:hAnsi="Times New Roman" w:cs="Times New Roman"/>
          <w:bCs/>
          <w:sz w:val="24"/>
          <w:szCs w:val="24"/>
          <w:lang w:eastAsia="ar-SA"/>
        </w:rPr>
        <w:t xml:space="preserve"> неоднократной поставки Продукции, не соответствующей Договору,   Покупатель имеет право расторгнуть Договор в одностороннем порядке в соответствии с п.9.1. Договора.</w:t>
      </w:r>
    </w:p>
    <w:p w14:paraId="0E7FC86D"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 xml:space="preserve">2.10. </w:t>
      </w:r>
      <w:r w:rsidRPr="00746526">
        <w:rPr>
          <w:rFonts w:ascii="Times New Roman" w:eastAsia="Times New Roman" w:hAnsi="Times New Roman" w:cs="Times New Roman"/>
          <w:bCs/>
          <w:sz w:val="24"/>
          <w:szCs w:val="24"/>
          <w:lang w:val="x-none" w:eastAsia="ar-SA"/>
        </w:rPr>
        <w:t>Счет-фактур</w:t>
      </w:r>
      <w:r w:rsidRPr="00746526">
        <w:rPr>
          <w:rFonts w:ascii="Times New Roman" w:eastAsia="Times New Roman" w:hAnsi="Times New Roman" w:cs="Times New Roman"/>
          <w:bCs/>
          <w:sz w:val="24"/>
          <w:szCs w:val="24"/>
          <w:lang w:eastAsia="ar-SA"/>
        </w:rPr>
        <w:t>у на поставленную Продукцию, оформленный в соответствии с действующим законодательством</w:t>
      </w:r>
      <w:r w:rsidRPr="00746526">
        <w:rPr>
          <w:rFonts w:ascii="Times New Roman" w:eastAsia="Times New Roman" w:hAnsi="Times New Roman" w:cs="Times New Roman"/>
          <w:bCs/>
          <w:sz w:val="24"/>
          <w:szCs w:val="24"/>
          <w:lang w:val="x-none" w:eastAsia="ar-SA"/>
        </w:rPr>
        <w:t xml:space="preserve"> и товарн</w:t>
      </w:r>
      <w:r w:rsidRPr="00746526">
        <w:rPr>
          <w:rFonts w:ascii="Times New Roman" w:eastAsia="Times New Roman" w:hAnsi="Times New Roman" w:cs="Times New Roman"/>
          <w:bCs/>
          <w:sz w:val="24"/>
          <w:szCs w:val="24"/>
          <w:lang w:eastAsia="ar-SA"/>
        </w:rPr>
        <w:t>ую</w:t>
      </w:r>
      <w:r w:rsidRPr="00746526">
        <w:rPr>
          <w:rFonts w:ascii="Times New Roman" w:eastAsia="Times New Roman" w:hAnsi="Times New Roman" w:cs="Times New Roman"/>
          <w:bCs/>
          <w:sz w:val="24"/>
          <w:szCs w:val="24"/>
          <w:lang w:val="x-none" w:eastAsia="ar-SA"/>
        </w:rPr>
        <w:t xml:space="preserve"> накладн</w:t>
      </w:r>
      <w:r w:rsidRPr="00746526">
        <w:rPr>
          <w:rFonts w:ascii="Times New Roman" w:eastAsia="Times New Roman" w:hAnsi="Times New Roman" w:cs="Times New Roman"/>
          <w:bCs/>
          <w:sz w:val="24"/>
          <w:szCs w:val="24"/>
          <w:lang w:eastAsia="ar-SA"/>
        </w:rPr>
        <w:t>ую</w:t>
      </w:r>
      <w:r w:rsidRPr="00746526">
        <w:rPr>
          <w:rFonts w:ascii="Times New Roman" w:eastAsia="Times New Roman" w:hAnsi="Times New Roman" w:cs="Times New Roman"/>
          <w:bCs/>
          <w:sz w:val="24"/>
          <w:szCs w:val="24"/>
          <w:lang w:val="x-none" w:eastAsia="ar-SA"/>
        </w:rPr>
        <w:t xml:space="preserve"> формы № ТОРГ-12</w:t>
      </w:r>
      <w:r w:rsidRPr="00746526">
        <w:rPr>
          <w:rFonts w:ascii="Times New Roman" w:eastAsia="Times New Roman" w:hAnsi="Times New Roman" w:cs="Times New Roman"/>
          <w:bCs/>
          <w:sz w:val="24"/>
          <w:szCs w:val="24"/>
          <w:lang w:eastAsia="ar-SA"/>
        </w:rPr>
        <w:t xml:space="preserve">, счет на оплату </w:t>
      </w:r>
      <w:r w:rsidRPr="00746526">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 и  счет на оплату)</w:t>
      </w:r>
      <w:r w:rsidRPr="00746526">
        <w:rPr>
          <w:rFonts w:ascii="Times New Roman" w:eastAsia="Times New Roman" w:hAnsi="Times New Roman" w:cs="Times New Roman"/>
          <w:bCs/>
          <w:sz w:val="24"/>
          <w:szCs w:val="24"/>
          <w:lang w:eastAsia="ar-SA"/>
        </w:rPr>
        <w:t xml:space="preserve">, </w:t>
      </w:r>
      <w:r w:rsidRPr="00746526">
        <w:rPr>
          <w:rFonts w:ascii="Times New Roman" w:eastAsia="Times New Roman" w:hAnsi="Times New Roman" w:cs="Times New Roman"/>
          <w:bCs/>
          <w:sz w:val="24"/>
          <w:szCs w:val="24"/>
          <w:lang w:val="x-none" w:eastAsia="ar-SA"/>
        </w:rPr>
        <w:t xml:space="preserve"> Поставщик обязан </w:t>
      </w:r>
      <w:r w:rsidRPr="00746526">
        <w:rPr>
          <w:rFonts w:ascii="Times New Roman" w:eastAsia="Times New Roman" w:hAnsi="Times New Roman" w:cs="Times New Roman"/>
          <w:bCs/>
          <w:sz w:val="24"/>
          <w:szCs w:val="24"/>
          <w:lang w:eastAsia="ar-SA"/>
        </w:rPr>
        <w:t xml:space="preserve">выставить и </w:t>
      </w:r>
      <w:r w:rsidRPr="00746526">
        <w:rPr>
          <w:rFonts w:ascii="Times New Roman" w:eastAsia="Times New Roman" w:hAnsi="Times New Roman" w:cs="Times New Roman"/>
          <w:bCs/>
          <w:sz w:val="24"/>
          <w:szCs w:val="24"/>
          <w:lang w:val="x-none" w:eastAsia="ar-SA"/>
        </w:rPr>
        <w:t xml:space="preserve">направить Покупателю по факсимильной связи </w:t>
      </w:r>
      <w:r w:rsidRPr="00746526">
        <w:rPr>
          <w:rFonts w:ascii="Times New Roman" w:eastAsia="Times New Roman" w:hAnsi="Times New Roman" w:cs="Times New Roman"/>
          <w:bCs/>
          <w:sz w:val="24"/>
          <w:szCs w:val="24"/>
          <w:lang w:eastAsia="ar-SA"/>
        </w:rPr>
        <w:t xml:space="preserve">_______ </w:t>
      </w:r>
      <w:r w:rsidRPr="00746526">
        <w:rPr>
          <w:rFonts w:ascii="Times New Roman" w:eastAsia="Times New Roman" w:hAnsi="Times New Roman" w:cs="Times New Roman"/>
          <w:bCs/>
          <w:sz w:val="24"/>
          <w:szCs w:val="24"/>
          <w:lang w:val="x-none" w:eastAsia="ar-SA"/>
        </w:rPr>
        <w:t xml:space="preserve">или по электронной почте: </w:t>
      </w:r>
      <w:r w:rsidRPr="00746526">
        <w:rPr>
          <w:rFonts w:ascii="Times New Roman" w:eastAsia="Times New Roman" w:hAnsi="Times New Roman" w:cs="Times New Roman"/>
          <w:bCs/>
          <w:sz w:val="24"/>
          <w:szCs w:val="24"/>
          <w:lang w:eastAsia="ar-SA"/>
        </w:rPr>
        <w:t>___________,</w:t>
      </w:r>
      <w:r w:rsidRPr="00746526">
        <w:rPr>
          <w:rFonts w:ascii="Times New Roman" w:eastAsia="Times New Roman" w:hAnsi="Times New Roman" w:cs="Times New Roman"/>
          <w:b/>
          <w:bCs/>
          <w:sz w:val="24"/>
          <w:szCs w:val="24"/>
          <w:lang w:val="x-none" w:eastAsia="ar-SA"/>
        </w:rPr>
        <w:t xml:space="preserve"> </w:t>
      </w:r>
      <w:r w:rsidRPr="00746526">
        <w:rPr>
          <w:rFonts w:ascii="Times New Roman" w:eastAsia="Times New Roman" w:hAnsi="Times New Roman" w:cs="Times New Roman"/>
          <w:bCs/>
          <w:sz w:val="24"/>
          <w:szCs w:val="24"/>
          <w:lang w:val="x-none" w:eastAsia="ar-SA"/>
        </w:rPr>
        <w:t xml:space="preserve">с обязательным последующим </w:t>
      </w:r>
      <w:r w:rsidRPr="00746526">
        <w:rPr>
          <w:rFonts w:ascii="Times New Roman" w:eastAsia="Times New Roman" w:hAnsi="Times New Roman" w:cs="Times New Roman"/>
          <w:bCs/>
          <w:sz w:val="24"/>
          <w:szCs w:val="24"/>
          <w:lang w:eastAsia="ar-SA"/>
        </w:rPr>
        <w:t xml:space="preserve">предоставлением </w:t>
      </w:r>
      <w:r w:rsidRPr="00746526">
        <w:rPr>
          <w:rFonts w:ascii="Times New Roman" w:eastAsia="Times New Roman" w:hAnsi="Times New Roman" w:cs="Times New Roman"/>
          <w:bCs/>
          <w:sz w:val="24"/>
          <w:szCs w:val="24"/>
          <w:lang w:val="x-none" w:eastAsia="ar-SA"/>
        </w:rPr>
        <w:t xml:space="preserve">оригиналов </w:t>
      </w:r>
      <w:r w:rsidRPr="00746526">
        <w:rPr>
          <w:rFonts w:ascii="Times New Roman" w:eastAsia="Times New Roman" w:hAnsi="Times New Roman" w:cs="Times New Roman"/>
          <w:bCs/>
          <w:sz w:val="24"/>
          <w:szCs w:val="24"/>
          <w:lang w:eastAsia="ar-SA"/>
        </w:rPr>
        <w:t>в течение 5 (Пяти) календарных дней с даты поставки Продукции.</w:t>
      </w:r>
    </w:p>
    <w:p w14:paraId="5738C1A2"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В случае н</w:t>
      </w:r>
      <w:proofErr w:type="spellStart"/>
      <w:r w:rsidRPr="00746526">
        <w:rPr>
          <w:rFonts w:ascii="Times New Roman" w:eastAsia="Times New Roman" w:hAnsi="Times New Roman" w:cs="Times New Roman"/>
          <w:bCs/>
          <w:sz w:val="24"/>
          <w:szCs w:val="24"/>
          <w:lang w:val="x-none" w:eastAsia="ar-SA"/>
        </w:rPr>
        <w:t>еполучения</w:t>
      </w:r>
      <w:proofErr w:type="spellEnd"/>
      <w:r w:rsidRPr="00746526">
        <w:rPr>
          <w:rFonts w:ascii="Times New Roman" w:eastAsia="Times New Roman" w:hAnsi="Times New Roman" w:cs="Times New Roman"/>
          <w:bCs/>
          <w:sz w:val="24"/>
          <w:szCs w:val="24"/>
          <w:lang w:val="x-none" w:eastAsia="ar-SA"/>
        </w:rPr>
        <w:t xml:space="preserve"> Покупателем оригинала счета-фактуры</w:t>
      </w:r>
      <w:r w:rsidRPr="00746526">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746526">
        <w:rPr>
          <w:rFonts w:ascii="Times New Roman" w:eastAsia="Times New Roman" w:hAnsi="Times New Roman" w:cs="Times New Roman"/>
          <w:bCs/>
          <w:sz w:val="24"/>
          <w:szCs w:val="24"/>
          <w:lang w:val="x-none" w:eastAsia="ar-SA"/>
        </w:rPr>
        <w:t>в вышеуказанный срок</w:t>
      </w:r>
      <w:r w:rsidRPr="00746526">
        <w:rPr>
          <w:rFonts w:ascii="Times New Roman" w:eastAsia="Times New Roman" w:hAnsi="Times New Roman" w:cs="Times New Roman"/>
          <w:bCs/>
          <w:sz w:val="24"/>
          <w:szCs w:val="24"/>
          <w:lang w:eastAsia="ar-SA"/>
        </w:rPr>
        <w:t xml:space="preserve"> </w:t>
      </w:r>
      <w:r w:rsidRPr="00746526">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УПД  и  счет на оплату)</w:t>
      </w:r>
      <w:r w:rsidRPr="00746526">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746526">
        <w:rPr>
          <w:rFonts w:ascii="Times New Roman" w:eastAsia="Times New Roman" w:hAnsi="Times New Roman" w:cs="Times New Roman"/>
          <w:bCs/>
          <w:sz w:val="24"/>
          <w:szCs w:val="24"/>
          <w:lang w:eastAsia="ar-SA"/>
        </w:rPr>
        <w:t xml:space="preserve">вышеуказанных документов </w:t>
      </w:r>
      <w:r w:rsidRPr="00746526">
        <w:rPr>
          <w:rFonts w:ascii="Times New Roman" w:eastAsia="Times New Roman" w:hAnsi="Times New Roman" w:cs="Times New Roman"/>
          <w:bCs/>
          <w:sz w:val="24"/>
          <w:szCs w:val="24"/>
          <w:lang w:val="x-none" w:eastAsia="ar-SA"/>
        </w:rPr>
        <w:t>плюс 5 (</w:t>
      </w:r>
      <w:r w:rsidRPr="00746526">
        <w:rPr>
          <w:rFonts w:ascii="Times New Roman" w:eastAsia="Times New Roman" w:hAnsi="Times New Roman" w:cs="Times New Roman"/>
          <w:bCs/>
          <w:sz w:val="24"/>
          <w:szCs w:val="24"/>
          <w:lang w:eastAsia="ar-SA"/>
        </w:rPr>
        <w:t>П</w:t>
      </w:r>
      <w:r w:rsidRPr="00746526">
        <w:rPr>
          <w:rFonts w:ascii="Times New Roman" w:eastAsia="Times New Roman" w:hAnsi="Times New Roman" w:cs="Times New Roman"/>
          <w:bCs/>
          <w:sz w:val="24"/>
          <w:szCs w:val="24"/>
          <w:lang w:val="x-none" w:eastAsia="ar-SA"/>
        </w:rPr>
        <w:t>ять) календарных дней.</w:t>
      </w:r>
    </w:p>
    <w:p w14:paraId="37693AFE"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746526">
        <w:rPr>
          <w:rFonts w:ascii="Times New Roman" w:eastAsia="Times New Roman" w:hAnsi="Times New Roman" w:cs="Times New Roman"/>
          <w:bCs/>
          <w:sz w:val="24"/>
          <w:szCs w:val="24"/>
          <w:lang w:eastAsia="ar-SA"/>
        </w:rPr>
        <w:t xml:space="preserve"> указанным в настоящем пункте,</w:t>
      </w:r>
      <w:r w:rsidRPr="00746526">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25 числа месяца следующего за отчетным.</w:t>
      </w:r>
    </w:p>
    <w:p w14:paraId="5B0905A1"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Исправление первичных учетных документов допускается только в соответствии с действующим законодательством.</w:t>
      </w:r>
    </w:p>
    <w:p w14:paraId="0429C5C9"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 xml:space="preserve">2.11. Если Поставщик допустил недопоставку (не поставку) Продукции в отдельном периоде поставки, то он обязан восполнить (допоставить)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w:t>
      </w:r>
      <w:proofErr w:type="gramStart"/>
      <w:r w:rsidRPr="00746526">
        <w:rPr>
          <w:rFonts w:ascii="Times New Roman" w:eastAsia="Times New Roman" w:hAnsi="Times New Roman" w:cs="Times New Roman"/>
          <w:bCs/>
          <w:sz w:val="24"/>
          <w:szCs w:val="24"/>
          <w:lang w:eastAsia="ar-SA"/>
        </w:rPr>
        <w:lastRenderedPageBreak/>
        <w:t>случае</w:t>
      </w:r>
      <w:proofErr w:type="gramEnd"/>
      <w:r w:rsidRPr="00746526">
        <w:rPr>
          <w:rFonts w:ascii="Times New Roman" w:eastAsia="Times New Roman" w:hAnsi="Times New Roman" w:cs="Times New Roman"/>
          <w:bCs/>
          <w:sz w:val="24"/>
          <w:szCs w:val="24"/>
          <w:lang w:eastAsia="ar-SA"/>
        </w:rPr>
        <w:t xml:space="preserve"> отсутствия уведомления Покупателя, Поставщик обязан восполнить (допоставить) недопоставленное количество Продукции в течение 7 (Семи) календарных дней по истечению первоначального срока поставки. </w:t>
      </w:r>
    </w:p>
    <w:p w14:paraId="519570C2"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6D1399EA" w14:textId="77777777" w:rsidR="00746526" w:rsidRPr="00746526" w:rsidRDefault="00746526" w:rsidP="00746526">
      <w:pPr>
        <w:spacing w:after="0" w:line="240" w:lineRule="auto"/>
        <w:ind w:firstLine="426"/>
        <w:jc w:val="both"/>
        <w:rPr>
          <w:rFonts w:ascii="Times New Roman" w:eastAsia="Times New Roman" w:hAnsi="Times New Roman" w:cs="Times New Roman"/>
          <w:sz w:val="24"/>
          <w:szCs w:val="24"/>
          <w:lang w:eastAsia="ru-RU"/>
        </w:rPr>
      </w:pPr>
      <w:r w:rsidRPr="00746526">
        <w:rPr>
          <w:rFonts w:ascii="Times New Roman" w:eastAsia="Times New Roman" w:hAnsi="Times New Roman" w:cs="Times New Roman"/>
          <w:bCs/>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746526">
        <w:rPr>
          <w:rFonts w:ascii="Times New Roman" w:eastAsia="Times New Roman" w:hAnsi="Times New Roman" w:cs="Times New Roman"/>
          <w:color w:val="000000"/>
          <w:sz w:val="24"/>
          <w:szCs w:val="24"/>
          <w:shd w:val="clear" w:color="auto" w:fill="FFFFFF"/>
          <w:lang w:eastAsia="ar-SA"/>
        </w:rPr>
        <w:t>день отправления уведомления Покупателем посредством электронной почты или факсимильной связи. При этом ответственность за получение уведомления вышеуказанным способом лежит на получающей Стороне. Сторона, направившая уведомление,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2404A53D"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14:paraId="6143D91E"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п.4.2.2. Договора, а также не исключает применение    п. 4.3. – 4.6. Договора. </w:t>
      </w:r>
    </w:p>
    <w:p w14:paraId="02ED4A70"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46526">
        <w:rPr>
          <w:rFonts w:ascii="Times New Roman" w:eastAsia="Times New Roman" w:hAnsi="Times New Roman" w:cs="Times New Roman"/>
          <w:bCs/>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644D6BCC" w14:textId="77777777" w:rsidR="00746526" w:rsidRPr="00746526" w:rsidRDefault="00746526" w:rsidP="00746526">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2.12. При наличии разногласий по качеству, Продукция считается не поставленной до урегулирования разногласий с Поставщиком.</w:t>
      </w:r>
    </w:p>
    <w:p w14:paraId="092D6B66" w14:textId="77777777" w:rsidR="00746526" w:rsidRPr="00746526" w:rsidRDefault="00746526" w:rsidP="00746526">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2E7DDCF5" w14:textId="77777777" w:rsidR="00746526" w:rsidRPr="00746526" w:rsidRDefault="00746526" w:rsidP="00746526">
      <w:pPr>
        <w:widowControl w:val="0"/>
        <w:suppressAutoHyphens/>
        <w:spacing w:after="0" w:line="240" w:lineRule="auto"/>
        <w:jc w:val="center"/>
        <w:rPr>
          <w:rFonts w:ascii="Times New Roman" w:eastAsia="Times New Roman" w:hAnsi="Times New Roman" w:cs="Times New Roman"/>
          <w:b/>
          <w:bCs/>
          <w:sz w:val="24"/>
          <w:szCs w:val="24"/>
          <w:lang w:eastAsia="ar-SA"/>
        </w:rPr>
      </w:pPr>
      <w:r w:rsidRPr="00746526">
        <w:rPr>
          <w:rFonts w:ascii="Times New Roman" w:eastAsia="Times New Roman" w:hAnsi="Times New Roman" w:cs="Times New Roman"/>
          <w:b/>
          <w:bCs/>
          <w:sz w:val="24"/>
          <w:szCs w:val="24"/>
          <w:lang w:eastAsia="ar-SA"/>
        </w:rPr>
        <w:t>3. Цена и условия  оплаты</w:t>
      </w:r>
    </w:p>
    <w:p w14:paraId="2D925F9F" w14:textId="77777777" w:rsidR="00746526" w:rsidRPr="00746526" w:rsidRDefault="00746526" w:rsidP="00746526">
      <w:pPr>
        <w:widowControl w:val="0"/>
        <w:suppressAutoHyphens/>
        <w:spacing w:after="0" w:line="240" w:lineRule="auto"/>
        <w:jc w:val="both"/>
        <w:rPr>
          <w:rFonts w:ascii="Times New Roman" w:eastAsia="Times New Roman" w:hAnsi="Times New Roman" w:cs="Times New Roman"/>
          <w:bCs/>
          <w:sz w:val="24"/>
          <w:szCs w:val="24"/>
          <w:lang w:eastAsia="ar-SA"/>
        </w:rPr>
      </w:pPr>
    </w:p>
    <w:p w14:paraId="636B2E93" w14:textId="77777777" w:rsidR="00746526" w:rsidRPr="00746526" w:rsidRDefault="00746526" w:rsidP="00746526">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3.1. 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10 настоящего Договора. Допускаются иные формы расчетов, не противоречащие действующему законодательству РФ.</w:t>
      </w:r>
    </w:p>
    <w:p w14:paraId="21E6B91C" w14:textId="77777777" w:rsidR="00746526" w:rsidRPr="00746526" w:rsidRDefault="00746526" w:rsidP="00746526">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3.2. Сведения о цене на Продукцию предусмотрены </w:t>
      </w:r>
      <w:proofErr w:type="spellStart"/>
      <w:r w:rsidRPr="00746526">
        <w:rPr>
          <w:rFonts w:ascii="Times New Roman" w:eastAsia="Times New Roman" w:hAnsi="Times New Roman" w:cs="Times New Roman"/>
          <w:sz w:val="24"/>
          <w:szCs w:val="24"/>
          <w:lang w:eastAsia="ar-SA"/>
        </w:rPr>
        <w:t>п.п</w:t>
      </w:r>
      <w:proofErr w:type="spellEnd"/>
      <w:r w:rsidRPr="00746526">
        <w:rPr>
          <w:rFonts w:ascii="Times New Roman" w:eastAsia="Times New Roman" w:hAnsi="Times New Roman" w:cs="Times New Roman"/>
          <w:sz w:val="24"/>
          <w:szCs w:val="24"/>
          <w:lang w:eastAsia="ar-SA"/>
        </w:rPr>
        <w:t xml:space="preserve">. 1.5.2. п. 1.5. настоящего Договора. </w:t>
      </w:r>
    </w:p>
    <w:p w14:paraId="2B583CBE" w14:textId="77777777" w:rsidR="00746526" w:rsidRPr="00746526" w:rsidRDefault="00746526" w:rsidP="00746526">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746526">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стоимость МКР, фасовку угля в МКР, доставку угля до котельной, затраты на выгрузку Продукции на котельной,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Pr="00746526">
        <w:rPr>
          <w:rFonts w:ascii="Times New Roman" w:eastAsia="Times New Roman" w:hAnsi="Times New Roman" w:cs="Times New Roman"/>
          <w:color w:val="000000"/>
          <w:sz w:val="24"/>
          <w:szCs w:val="24"/>
          <w:lang w:eastAsia="ar-SA"/>
        </w:rPr>
        <w:t xml:space="preserve"> </w:t>
      </w:r>
    </w:p>
    <w:p w14:paraId="731F0921" w14:textId="77777777" w:rsidR="00746526" w:rsidRPr="00746526" w:rsidRDefault="00746526" w:rsidP="00746526">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3.3. 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08AE3B77" w14:textId="77777777" w:rsidR="00746526" w:rsidRPr="00746526" w:rsidRDefault="00746526" w:rsidP="00746526">
      <w:pPr>
        <w:widowControl w:val="0"/>
        <w:suppressAutoHyphens/>
        <w:spacing w:after="0" w:line="240" w:lineRule="auto"/>
        <w:ind w:firstLine="425"/>
        <w:jc w:val="both"/>
        <w:rPr>
          <w:rFonts w:ascii="Times New Roman" w:eastAsia="Times New Roman" w:hAnsi="Times New Roman" w:cs="Times New Roman"/>
          <w:b/>
          <w:sz w:val="24"/>
          <w:szCs w:val="24"/>
          <w:lang w:eastAsia="ar-SA"/>
        </w:rPr>
      </w:pPr>
      <w:r w:rsidRPr="00746526">
        <w:rPr>
          <w:rFonts w:ascii="Times New Roman" w:eastAsia="Times New Roman" w:hAnsi="Times New Roman" w:cs="Times New Roman"/>
          <w:sz w:val="24"/>
          <w:szCs w:val="24"/>
          <w:lang w:eastAsia="ar-SA"/>
        </w:rPr>
        <w:t>3.4. Цена на Продукцию может быть изменена только по соглашению Сторон, в порядке и на условиях, предусмотренных действующим законодательством и Положением о закупке товаров, работ, услуг АО «МЭС» (ИНН 5190907139, ОГРН 1095190009111).</w:t>
      </w:r>
    </w:p>
    <w:p w14:paraId="1F2BFD1A" w14:textId="77777777" w:rsidR="00746526" w:rsidRPr="00746526" w:rsidRDefault="00746526" w:rsidP="00746526">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3.5. Покупатель производит оплату Продукции в течение 15 (Пятнадцати) рабочих дней с даты поставки Продукции. </w:t>
      </w:r>
      <w:r w:rsidRPr="00746526">
        <w:rPr>
          <w:rFonts w:ascii="Times New Roman" w:eastAsia="Times New Roman" w:hAnsi="Times New Roman" w:cs="Times New Roman"/>
          <w:color w:val="000000"/>
          <w:sz w:val="24"/>
          <w:szCs w:val="24"/>
          <w:lang w:eastAsia="ar-SA"/>
        </w:rPr>
        <w:t xml:space="preserve">Срок оплаты Продукции начинает исчисляться от даты, следующей за днем фактической </w:t>
      </w:r>
      <w:r w:rsidRPr="00746526">
        <w:rPr>
          <w:rFonts w:ascii="Times New Roman" w:eastAsia="Times New Roman" w:hAnsi="Times New Roman" w:cs="Times New Roman"/>
          <w:bCs/>
          <w:color w:val="000000"/>
          <w:sz w:val="24"/>
          <w:szCs w:val="24"/>
          <w:lang w:eastAsia="ar-SA"/>
        </w:rPr>
        <w:t>поставки</w:t>
      </w:r>
      <w:r w:rsidRPr="00746526">
        <w:rPr>
          <w:rFonts w:ascii="Times New Roman" w:eastAsia="Times New Roman" w:hAnsi="Times New Roman" w:cs="Times New Roman"/>
          <w:color w:val="000000"/>
          <w:sz w:val="24"/>
          <w:szCs w:val="24"/>
          <w:lang w:eastAsia="ar-SA"/>
        </w:rPr>
        <w:t xml:space="preserve"> Продукции. </w:t>
      </w:r>
      <w:r w:rsidRPr="00746526">
        <w:rPr>
          <w:rFonts w:ascii="Times New Roman" w:eastAsia="Times New Roman" w:hAnsi="Times New Roman" w:cs="Times New Roman"/>
          <w:sz w:val="24"/>
          <w:szCs w:val="24"/>
          <w:lang w:eastAsia="ar-SA"/>
        </w:rPr>
        <w:t>За непоставленную Продукцию, оплата Покупателем не производится.</w:t>
      </w:r>
    </w:p>
    <w:p w14:paraId="7599A31D" w14:textId="77777777" w:rsidR="00746526" w:rsidRPr="00746526" w:rsidRDefault="00746526" w:rsidP="00746526">
      <w:pPr>
        <w:spacing w:after="0" w:line="240" w:lineRule="auto"/>
        <w:jc w:val="both"/>
        <w:rPr>
          <w:rFonts w:ascii="Times New Roman" w:eastAsia="Times New Roman" w:hAnsi="Times New Roman" w:cs="Times New Roman"/>
          <w:sz w:val="24"/>
          <w:szCs w:val="24"/>
          <w:lang w:eastAsia="ru-RU"/>
        </w:rPr>
      </w:pPr>
      <w:r w:rsidRPr="00746526">
        <w:rPr>
          <w:rFonts w:ascii="Times New Roman" w:eastAsia="Times New Roman" w:hAnsi="Times New Roman" w:cs="Times New Roman"/>
          <w:sz w:val="24"/>
          <w:szCs w:val="24"/>
          <w:lang w:eastAsia="ru-RU"/>
        </w:rPr>
        <w:t xml:space="preserve">      С момента поставки Продукции Покупателю и до её оплаты, поставленная Продукция не признается находящейся в залоге у Поставщика.</w:t>
      </w:r>
    </w:p>
    <w:p w14:paraId="2213731E"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В случае если Поставщик допустил просрочку поставки Продукции, срок оплаты Продукции, указанный в первом абзаце п. 3.5. Договора, автоматически продлевается на </w:t>
      </w:r>
      <w:r w:rsidRPr="00746526">
        <w:rPr>
          <w:rFonts w:ascii="Times New Roman" w:eastAsia="Times New Roman" w:hAnsi="Times New Roman" w:cs="Times New Roman"/>
          <w:sz w:val="24"/>
          <w:szCs w:val="24"/>
          <w:lang w:eastAsia="ar-SA"/>
        </w:rPr>
        <w:lastRenderedPageBreak/>
        <w:t>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5F3408CF" w14:textId="77777777" w:rsidR="00746526" w:rsidRPr="00746526" w:rsidRDefault="00746526" w:rsidP="00746526">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3.6. Датой оплаты по настоящему Договору является дата списания денежных средств с расчетного счета Покупателя.</w:t>
      </w:r>
    </w:p>
    <w:p w14:paraId="6A42CEE7"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3.7. В платежном </w:t>
      </w:r>
      <w:proofErr w:type="gramStart"/>
      <w:r w:rsidRPr="00746526">
        <w:rPr>
          <w:rFonts w:ascii="Times New Roman" w:eastAsia="Times New Roman" w:hAnsi="Times New Roman" w:cs="Times New Roman"/>
          <w:sz w:val="24"/>
          <w:szCs w:val="24"/>
          <w:lang w:eastAsia="ar-SA"/>
        </w:rPr>
        <w:t>поручении</w:t>
      </w:r>
      <w:proofErr w:type="gramEnd"/>
      <w:r w:rsidRPr="00746526">
        <w:rPr>
          <w:rFonts w:ascii="Times New Roman" w:eastAsia="Times New Roman" w:hAnsi="Times New Roman" w:cs="Times New Roman"/>
          <w:sz w:val="24"/>
          <w:szCs w:val="24"/>
          <w:lang w:eastAsia="ar-SA"/>
        </w:rPr>
        <w:t xml:space="preserve"> на оплату по настоящему Договору в «назначении платежа» Покупатель указывает: «оплата за уголь, согласно Договору поставки № ____   от   ______ г., в т.ч. НДС </w:t>
      </w:r>
      <w:r w:rsidRPr="00746526">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20086EBA" w14:textId="77777777" w:rsidR="00746526" w:rsidRPr="00746526" w:rsidRDefault="00746526" w:rsidP="00746526">
      <w:pPr>
        <w:widowControl w:val="0"/>
        <w:suppressAutoHyphens/>
        <w:spacing w:after="0" w:line="240" w:lineRule="auto"/>
        <w:ind w:firstLine="426"/>
        <w:rPr>
          <w:rFonts w:ascii="Times New Roman" w:eastAsia="Times New Roman" w:hAnsi="Times New Roman" w:cs="Times New Roman"/>
          <w:sz w:val="24"/>
          <w:szCs w:val="24"/>
          <w:lang w:eastAsia="ar-SA"/>
        </w:rPr>
      </w:pPr>
    </w:p>
    <w:p w14:paraId="7E8CA43E" w14:textId="77777777" w:rsidR="00746526" w:rsidRPr="00746526" w:rsidRDefault="00746526" w:rsidP="00746526">
      <w:pPr>
        <w:widowControl w:val="0"/>
        <w:suppressAutoHyphens/>
        <w:spacing w:after="0" w:line="240" w:lineRule="auto"/>
        <w:jc w:val="center"/>
        <w:rPr>
          <w:rFonts w:ascii="Times New Roman" w:eastAsia="Times New Roman" w:hAnsi="Times New Roman" w:cs="Times New Roman"/>
          <w:b/>
          <w:bCs/>
          <w:sz w:val="24"/>
          <w:szCs w:val="24"/>
          <w:lang w:eastAsia="ar-SA"/>
        </w:rPr>
      </w:pPr>
      <w:r w:rsidRPr="00746526">
        <w:rPr>
          <w:rFonts w:ascii="Times New Roman" w:eastAsia="Times New Roman" w:hAnsi="Times New Roman" w:cs="Times New Roman"/>
          <w:b/>
          <w:bCs/>
          <w:sz w:val="24"/>
          <w:szCs w:val="24"/>
          <w:lang w:eastAsia="ar-SA"/>
        </w:rPr>
        <w:t>4. Ответственность сторон и разрешение споров</w:t>
      </w:r>
    </w:p>
    <w:p w14:paraId="7485D415" w14:textId="77777777" w:rsidR="00746526" w:rsidRPr="00746526" w:rsidRDefault="00746526" w:rsidP="00746526">
      <w:pPr>
        <w:widowControl w:val="0"/>
        <w:suppressAutoHyphens/>
        <w:spacing w:after="0" w:line="240" w:lineRule="auto"/>
        <w:jc w:val="both"/>
        <w:rPr>
          <w:rFonts w:ascii="Times New Roman" w:eastAsia="Times New Roman" w:hAnsi="Times New Roman" w:cs="Times New Roman"/>
          <w:sz w:val="24"/>
          <w:szCs w:val="24"/>
          <w:lang w:eastAsia="ar-SA"/>
        </w:rPr>
      </w:pPr>
    </w:p>
    <w:p w14:paraId="4D2629AE" w14:textId="77777777" w:rsidR="00746526" w:rsidRPr="00746526" w:rsidRDefault="00746526" w:rsidP="00746526">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4.1. За неисполнение или ненадлежащее исполнение условий Договора Стороны несут ответственность в соответствии с действующим законодательством РФ.</w:t>
      </w:r>
    </w:p>
    <w:p w14:paraId="4C19E262"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4.2.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180EB234"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4.2.1. </w:t>
      </w:r>
      <w:r w:rsidRPr="00746526">
        <w:rPr>
          <w:rFonts w:ascii="Times New Roman" w:eastAsia="Times New Roman" w:hAnsi="Times New Roman" w:cs="Times New Roman"/>
          <w:sz w:val="24"/>
          <w:szCs w:val="24"/>
          <w:lang w:eastAsia="ar-SA"/>
        </w:rPr>
        <w:tab/>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06D73E40"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746526">
        <w:rPr>
          <w:rFonts w:ascii="Times New Roman" w:eastAsia="Times New Roman" w:hAnsi="Times New Roman" w:cs="Times New Roman"/>
          <w:sz w:val="24"/>
          <w:szCs w:val="24"/>
          <w:lang w:eastAsia="ar-SA"/>
        </w:rPr>
        <w:t xml:space="preserve">4.2.2. Если </w:t>
      </w:r>
      <w:r w:rsidRPr="00746526">
        <w:rPr>
          <w:rFonts w:ascii="Times New Roman" w:eastAsia="Times New Roman" w:hAnsi="Times New Roman" w:cs="Times New Roman"/>
          <w:color w:val="000000"/>
          <w:sz w:val="24"/>
          <w:szCs w:val="24"/>
          <w:lang w:eastAsia="ar-SA"/>
        </w:rPr>
        <w:t>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w:t>
      </w:r>
    </w:p>
    <w:p w14:paraId="0A7BCA10"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4.2.3. В случае недопоставки Продукции и/или поставки Продукции несоответствующего качества и/или марки, Покупатель вправе потребовать от Поставщика уплаты штрафа в размере  5,0% от стоимости Продукции (включая НДС, в случае, если Поставщик является плательщиком НДС), недопоставленной и/или несоответствующей по качеству и/или марке в соответствующем периоде поставки и/или в течение срока действия настоящего Договора.</w:t>
      </w:r>
    </w:p>
    <w:p w14:paraId="4A036CC0"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4.2.4.</w:t>
      </w:r>
      <w:r w:rsidRPr="00746526">
        <w:rPr>
          <w:rFonts w:ascii="Times New Roman" w:eastAsia="Times New Roman" w:hAnsi="Times New Roman" w:cs="Times New Roman"/>
          <w:sz w:val="24"/>
          <w:szCs w:val="24"/>
          <w:lang w:eastAsia="ar-SA"/>
        </w:rPr>
        <w:tab/>
        <w:t>Обязанность по уплате неустойки возникает с момента признания Стороной  неустойки или с момента вступления в законную силу судебного акта о принудительном взыскании неустойки.</w:t>
      </w:r>
    </w:p>
    <w:p w14:paraId="006FF0A6"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С момента признания Стороной неустойки или с момента вступления в законную силу судебного акта о принудительном взыскании неустойки, другая Сторона вправе включить сумму неустойки, признанную должником или присужденную судом, в состав внереализационных доходов.</w:t>
      </w:r>
    </w:p>
    <w:p w14:paraId="616FBD2F"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Положения настоящего пункта (4.2.4.) не распространяются на взаимоотношения Сторон, регулируемые п. 4.3., п. 4.4., п. 4.5. настоящего Договора.</w:t>
      </w:r>
    </w:p>
    <w:p w14:paraId="16B9ACB6"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4.3. 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6C2391FD"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денежные средства в размере стоимости непоставленной/недопоставленной                                               в срок, установленный заявкой Покупателя на поставку, Продукции; и/или</w:t>
      </w:r>
    </w:p>
    <w:p w14:paraId="2BA488E1"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 денежные средства в размере сумм неустойки, процентов за пользование чужими денежными средствами, а также убытков, связанных с нарушением Поставщиком своих </w:t>
      </w:r>
      <w:r w:rsidRPr="00746526">
        <w:rPr>
          <w:rFonts w:ascii="Times New Roman" w:eastAsia="Times New Roman" w:hAnsi="Times New Roman" w:cs="Times New Roman"/>
          <w:sz w:val="24"/>
          <w:szCs w:val="24"/>
          <w:lang w:eastAsia="ar-SA"/>
        </w:rPr>
        <w:lastRenderedPageBreak/>
        <w:t>обязательств по Договору (в том числе при непоставленной/недопоставленной, несвоевременно поставленной Продукции); и/или</w:t>
      </w:r>
    </w:p>
    <w:p w14:paraId="6223DDDA"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 денежные средства в размере расходов, понесенных Покупателем при покупке аналогичной Продукции у третьих лиц (в том числе расходы </w:t>
      </w:r>
      <w:proofErr w:type="gramStart"/>
      <w:r w:rsidRPr="00746526">
        <w:rPr>
          <w:rFonts w:ascii="Times New Roman" w:eastAsia="Times New Roman" w:hAnsi="Times New Roman" w:cs="Times New Roman"/>
          <w:sz w:val="24"/>
          <w:szCs w:val="24"/>
          <w:lang w:eastAsia="ar-SA"/>
        </w:rPr>
        <w:t>Покупателя</w:t>
      </w:r>
      <w:proofErr w:type="gramEnd"/>
      <w:r w:rsidRPr="00746526">
        <w:rPr>
          <w:rFonts w:ascii="Times New Roman" w:eastAsia="Times New Roman" w:hAnsi="Times New Roman" w:cs="Times New Roman"/>
          <w:sz w:val="24"/>
          <w:szCs w:val="24"/>
          <w:lang w:eastAsia="ar-SA"/>
        </w:rPr>
        <w:t xml:space="preserve"> включенные в цену согласно п.3.2. настоящего Договора; и/или</w:t>
      </w:r>
    </w:p>
    <w:p w14:paraId="1502E44A"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2AFCBA88" w14:textId="77777777" w:rsidR="00746526" w:rsidRPr="00746526" w:rsidRDefault="00746526" w:rsidP="00746526">
      <w:pPr>
        <w:tabs>
          <w:tab w:val="left" w:pos="426"/>
        </w:tabs>
        <w:spacing w:after="0" w:line="240" w:lineRule="auto"/>
        <w:jc w:val="both"/>
        <w:rPr>
          <w:rFonts w:ascii="Times New Roman" w:eastAsia="Times New Roman" w:hAnsi="Times New Roman" w:cs="Times New Roman"/>
          <w:sz w:val="24"/>
          <w:szCs w:val="24"/>
          <w:lang w:eastAsia="ru-RU"/>
        </w:rPr>
      </w:pPr>
      <w:r w:rsidRPr="00746526">
        <w:rPr>
          <w:rFonts w:ascii="Times New Roman" w:eastAsia="Times New Roman" w:hAnsi="Times New Roman" w:cs="Times New Roman"/>
          <w:sz w:val="24"/>
          <w:szCs w:val="24"/>
          <w:lang w:eastAsia="ru-RU"/>
        </w:rPr>
        <w:tab/>
        <w:t xml:space="preserve">Удержание (не оплата) денежных средств не является нарушением Покупателем сроков оплаты за Продукцию, предусмотренных настоящим Договором. В </w:t>
      </w:r>
      <w:proofErr w:type="gramStart"/>
      <w:r w:rsidRPr="00746526">
        <w:rPr>
          <w:rFonts w:ascii="Times New Roman" w:eastAsia="Times New Roman" w:hAnsi="Times New Roman" w:cs="Times New Roman"/>
          <w:sz w:val="24"/>
          <w:szCs w:val="24"/>
          <w:lang w:eastAsia="ru-RU"/>
        </w:rPr>
        <w:t>таком</w:t>
      </w:r>
      <w:proofErr w:type="gramEnd"/>
      <w:r w:rsidRPr="00746526">
        <w:rPr>
          <w:rFonts w:ascii="Times New Roman" w:eastAsia="Times New Roman" w:hAnsi="Times New Roman" w:cs="Times New Roman"/>
          <w:sz w:val="24"/>
          <w:szCs w:val="24"/>
          <w:lang w:eastAsia="ru-RU"/>
        </w:rPr>
        <w:t xml:space="preserve">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3C8CD078"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ru-RU"/>
        </w:rPr>
        <w:t xml:space="preserve"> 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4.5. настоящего Договора.</w:t>
      </w:r>
      <w:r w:rsidRPr="00746526">
        <w:rPr>
          <w:rFonts w:ascii="Times New Roman" w:eastAsia="Times New Roman" w:hAnsi="Times New Roman" w:cs="Times New Roman"/>
          <w:sz w:val="24"/>
          <w:szCs w:val="24"/>
          <w:lang w:eastAsia="ar-SA"/>
        </w:rPr>
        <w:t xml:space="preserve"> </w:t>
      </w:r>
    </w:p>
    <w:p w14:paraId="01265600"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36BDFFA3"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4.4.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включенные в цену согласно п.3.2. настоящего Договора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3204EE8D" w14:textId="77777777" w:rsidR="00746526" w:rsidRPr="00746526" w:rsidRDefault="00746526" w:rsidP="00746526">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4.5. Стороны договорились о том, что Покупатель вправе произвести односторонний зачет  денежных средств, указанных в пунктах 4.3., 4.4. настоящего Договора, в счет погашения задолженности перед Поставщиком. В </w:t>
      </w:r>
      <w:proofErr w:type="gramStart"/>
      <w:r w:rsidRPr="00746526">
        <w:rPr>
          <w:rFonts w:ascii="Times New Roman" w:eastAsia="Times New Roman" w:hAnsi="Times New Roman" w:cs="Times New Roman"/>
          <w:sz w:val="24"/>
          <w:szCs w:val="24"/>
          <w:lang w:eastAsia="ar-SA"/>
        </w:rPr>
        <w:t>таком</w:t>
      </w:r>
      <w:proofErr w:type="gramEnd"/>
      <w:r w:rsidRPr="00746526">
        <w:rPr>
          <w:rFonts w:ascii="Times New Roman" w:eastAsia="Times New Roman" w:hAnsi="Times New Roman" w:cs="Times New Roman"/>
          <w:sz w:val="24"/>
          <w:szCs w:val="24"/>
          <w:lang w:eastAsia="ar-SA"/>
        </w:rPr>
        <w:t xml:space="preserve">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02407077" w14:textId="77777777" w:rsidR="00746526" w:rsidRPr="00746526" w:rsidRDefault="00746526" w:rsidP="00746526">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4.6.</w:t>
      </w:r>
      <w:r w:rsidRPr="00746526">
        <w:rPr>
          <w:rFonts w:ascii="Times New Roman" w:eastAsia="Times New Roman" w:hAnsi="Times New Roman" w:cs="Times New Roman"/>
          <w:sz w:val="24"/>
          <w:szCs w:val="24"/>
          <w:lang w:eastAsia="ar-SA"/>
        </w:rPr>
        <w:tab/>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7D274584"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746526">
        <w:rPr>
          <w:rFonts w:ascii="Times New Roman" w:eastAsia="Times New Roman" w:hAnsi="Times New Roman" w:cs="Times New Roman"/>
          <w:color w:val="000000"/>
          <w:sz w:val="24"/>
          <w:szCs w:val="24"/>
          <w:lang w:eastAsia="ar-SA"/>
        </w:rPr>
        <w:t>4.7.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 юридические документы, касающиеся платежеспособности и юридического статуса Поставщика. Все указанные в пункте 4.7. Договора документы должны быть заверены оттиском печати Поставщика за подписью руководителя и главного бухгалтера.</w:t>
      </w:r>
    </w:p>
    <w:p w14:paraId="66A2D350"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746526">
        <w:rPr>
          <w:rFonts w:ascii="Times New Roman" w:eastAsia="Times New Roman" w:hAnsi="Times New Roman" w:cs="Times New Roman"/>
          <w:color w:val="000000"/>
          <w:sz w:val="24"/>
          <w:szCs w:val="24"/>
          <w:lang w:eastAsia="ar-SA"/>
        </w:rPr>
        <w:t>4.8.</w:t>
      </w:r>
      <w:r w:rsidRPr="00746526">
        <w:rPr>
          <w:rFonts w:ascii="Times New Roman" w:eastAsia="Times New Roman" w:hAnsi="Times New Roman" w:cs="Times New Roman"/>
          <w:color w:val="000000"/>
          <w:sz w:val="24"/>
          <w:szCs w:val="24"/>
          <w:lang w:eastAsia="ar-SA"/>
        </w:rPr>
        <w:tab/>
        <w:t xml:space="preserve">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w:t>
      </w:r>
      <w:r w:rsidRPr="00746526">
        <w:rPr>
          <w:rFonts w:ascii="Times New Roman" w:eastAsia="Times New Roman" w:hAnsi="Times New Roman" w:cs="Times New Roman"/>
          <w:color w:val="000000"/>
          <w:sz w:val="24"/>
          <w:szCs w:val="24"/>
          <w:lang w:eastAsia="ar-SA"/>
        </w:rPr>
        <w:lastRenderedPageBreak/>
        <w:t>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4.7., предоставляются Покупателю в течение пяти дней после получения Поставщиком соответствующего требования.</w:t>
      </w:r>
    </w:p>
    <w:p w14:paraId="0F91864C"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746526">
        <w:rPr>
          <w:rFonts w:ascii="Times New Roman" w:eastAsia="Times New Roman" w:hAnsi="Times New Roman" w:cs="Times New Roman"/>
          <w:color w:val="000000"/>
          <w:sz w:val="24"/>
          <w:szCs w:val="24"/>
          <w:lang w:eastAsia="ar-SA"/>
        </w:rPr>
        <w:t xml:space="preserve">4.9. В случае отказа Поставщика от предоставления документов перечисленных в пункте 4.7. настоящего Договора, фактического непредоставления таких документов, предоставления документов с нарушением сроков, установленных пунктом 4.8.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
    <w:p w14:paraId="5CD9CA1B"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4.10. Все споры и разногласия, которые могут возникнуть между Сторонами, разрешаются путем переговоров. </w:t>
      </w:r>
    </w:p>
    <w:p w14:paraId="2A2B4600" w14:textId="77777777" w:rsidR="00746526" w:rsidRPr="00746526" w:rsidRDefault="00746526" w:rsidP="00746526">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Стороны договорились о том, что при возникновении разногласий направление претензии одной Стороной другой Стороне является обязательным. Срок рассмотрения претензии составляет 7 (Семь) рабочих дней, с даты ее получения другой Стороной. </w:t>
      </w:r>
    </w:p>
    <w:p w14:paraId="59293FD2" w14:textId="77777777" w:rsidR="00746526" w:rsidRPr="00746526" w:rsidRDefault="00746526" w:rsidP="00746526">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В случае невозможности урегулирования споров и разногласий путем переговоров, они подлежат разрешению в Арбитражном суде Мурманской области.</w:t>
      </w:r>
    </w:p>
    <w:p w14:paraId="1E82429E" w14:textId="77777777" w:rsidR="00746526" w:rsidRPr="00746526" w:rsidRDefault="00746526" w:rsidP="00746526">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4.11. Штрафные санкции, установленные данным разделом, не применяются в случае нарушения Поставщиком исполнения обязательств по Договору на первоначальных условиях, при предоставлении Поставщиком Покупателю письменного обоснования невозможности исполнения обязательств по Договору на первоначальных условиях с установленной причинно-следственной связью с последствиями новой </w:t>
      </w:r>
      <w:proofErr w:type="spellStart"/>
      <w:r w:rsidRPr="00746526">
        <w:rPr>
          <w:rFonts w:ascii="Times New Roman" w:eastAsia="Times New Roman" w:hAnsi="Times New Roman" w:cs="Times New Roman"/>
          <w:sz w:val="24"/>
          <w:szCs w:val="24"/>
          <w:lang w:eastAsia="ar-SA"/>
        </w:rPr>
        <w:t>коронавирусной</w:t>
      </w:r>
      <w:proofErr w:type="spellEnd"/>
      <w:r w:rsidRPr="00746526">
        <w:rPr>
          <w:rFonts w:ascii="Times New Roman" w:eastAsia="Times New Roman" w:hAnsi="Times New Roman" w:cs="Times New Roman"/>
          <w:sz w:val="24"/>
          <w:szCs w:val="24"/>
          <w:lang w:eastAsia="ar-SA"/>
        </w:rPr>
        <w:t xml:space="preserve"> инфекции, вызванной 2019-</w:t>
      </w:r>
      <w:r w:rsidRPr="00746526">
        <w:rPr>
          <w:rFonts w:ascii="Times New Roman" w:eastAsia="Times New Roman" w:hAnsi="Times New Roman" w:cs="Times New Roman"/>
          <w:sz w:val="24"/>
          <w:szCs w:val="24"/>
          <w:lang w:val="en-US" w:eastAsia="ar-SA"/>
        </w:rPr>
        <w:t>NCOV</w:t>
      </w:r>
      <w:r w:rsidRPr="00746526">
        <w:rPr>
          <w:rFonts w:ascii="Times New Roman" w:eastAsia="Times New Roman" w:hAnsi="Times New Roman" w:cs="Times New Roman"/>
          <w:sz w:val="24"/>
          <w:szCs w:val="24"/>
          <w:lang w:eastAsia="ar-SA"/>
        </w:rPr>
        <w:t>.</w:t>
      </w:r>
    </w:p>
    <w:p w14:paraId="06426D63" w14:textId="77777777" w:rsidR="00746526" w:rsidRPr="00746526" w:rsidRDefault="00746526" w:rsidP="00746526">
      <w:pPr>
        <w:jc w:val="center"/>
        <w:rPr>
          <w:rFonts w:ascii="Times New Roman" w:eastAsia="Times New Roman" w:hAnsi="Times New Roman" w:cs="Times New Roman"/>
          <w:b/>
          <w:bCs/>
          <w:color w:val="000000"/>
          <w:kern w:val="2"/>
          <w:sz w:val="24"/>
          <w:szCs w:val="24"/>
          <w:lang w:eastAsia="ar-SA"/>
        </w:rPr>
      </w:pPr>
      <w:r w:rsidRPr="00746526">
        <w:rPr>
          <w:rFonts w:ascii="Times New Roman" w:eastAsia="Times New Roman" w:hAnsi="Times New Roman" w:cs="Times New Roman"/>
          <w:b/>
          <w:bCs/>
          <w:color w:val="000000"/>
          <w:kern w:val="2"/>
          <w:sz w:val="24"/>
          <w:szCs w:val="24"/>
          <w:lang w:eastAsia="ar-SA"/>
        </w:rPr>
        <w:t>5. Заверения об обстоятельствах</w:t>
      </w:r>
    </w:p>
    <w:p w14:paraId="3D6B151B" w14:textId="77777777" w:rsidR="00746526" w:rsidRPr="00746526" w:rsidRDefault="00746526" w:rsidP="00746526">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746526">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501571BE" w14:textId="77777777" w:rsidR="00746526" w:rsidRPr="00746526" w:rsidRDefault="00746526" w:rsidP="00746526">
      <w:pPr>
        <w:widowControl w:val="0"/>
        <w:numPr>
          <w:ilvl w:val="0"/>
          <w:numId w:val="55"/>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746526">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61B9640F" w14:textId="77777777" w:rsidR="00746526" w:rsidRPr="00746526" w:rsidRDefault="00746526" w:rsidP="00746526">
      <w:pPr>
        <w:widowControl w:val="0"/>
        <w:numPr>
          <w:ilvl w:val="0"/>
          <w:numId w:val="55"/>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746526">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20406BB8" w14:textId="77777777" w:rsidR="00746526" w:rsidRPr="00746526" w:rsidRDefault="00746526" w:rsidP="00746526">
      <w:pPr>
        <w:widowControl w:val="0"/>
        <w:numPr>
          <w:ilvl w:val="0"/>
          <w:numId w:val="55"/>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746526">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62712445" w14:textId="77777777" w:rsidR="00746526" w:rsidRPr="00746526" w:rsidRDefault="00746526" w:rsidP="00746526">
      <w:pPr>
        <w:widowControl w:val="0"/>
        <w:numPr>
          <w:ilvl w:val="0"/>
          <w:numId w:val="55"/>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746526">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29894E46" w14:textId="77777777" w:rsidR="00746526" w:rsidRPr="00746526" w:rsidRDefault="00746526" w:rsidP="00746526">
      <w:pPr>
        <w:widowControl w:val="0"/>
        <w:numPr>
          <w:ilvl w:val="0"/>
          <w:numId w:val="55"/>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746526">
        <w:rPr>
          <w:rFonts w:ascii="Times New Roman" w:eastAsia="Times New Roman" w:hAnsi="Times New Roman" w:cs="Times New Roman"/>
          <w:color w:val="000000"/>
          <w:sz w:val="24"/>
          <w:szCs w:val="24"/>
          <w:lang w:eastAsia="ar-SA"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138C99CA" w14:textId="77777777" w:rsidR="00746526" w:rsidRPr="00746526" w:rsidRDefault="00746526" w:rsidP="00746526">
      <w:pPr>
        <w:widowControl w:val="0"/>
        <w:numPr>
          <w:ilvl w:val="0"/>
          <w:numId w:val="55"/>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746526">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746526">
        <w:rPr>
          <w:rFonts w:ascii="Times New Roman" w:eastAsia="Times New Roman" w:hAnsi="Times New Roman" w:cs="Times New Roman"/>
          <w:color w:val="000000"/>
          <w:sz w:val="24"/>
          <w:szCs w:val="24"/>
          <w:vertAlign w:val="superscript"/>
          <w:lang w:val="en-US" w:eastAsia="ar-SA" w:bidi="ru-RU"/>
        </w:rPr>
        <w:footnoteReference w:id="2"/>
      </w:r>
    </w:p>
    <w:p w14:paraId="13F4A35E" w14:textId="77777777" w:rsidR="00746526" w:rsidRPr="00746526" w:rsidRDefault="00746526" w:rsidP="00746526">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bidi="ru-RU"/>
        </w:rPr>
      </w:pPr>
      <w:r w:rsidRPr="00746526">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2B2BFD7B" w14:textId="77777777" w:rsidR="00746526" w:rsidRPr="00746526" w:rsidRDefault="00746526" w:rsidP="00746526">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bidi="ru-RU"/>
        </w:rPr>
      </w:pPr>
      <w:r w:rsidRPr="00746526">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51A8113A" w14:textId="77777777" w:rsidR="00746526" w:rsidRPr="00746526" w:rsidRDefault="00746526" w:rsidP="00746526">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746526">
        <w:rPr>
          <w:rFonts w:ascii="Times New Roman" w:eastAsia="Times New Roman" w:hAnsi="Times New Roman" w:cs="Times New Roman"/>
          <w:color w:val="000000"/>
          <w:sz w:val="24"/>
          <w:szCs w:val="24"/>
          <w:lang w:eastAsia="ar-SA"/>
        </w:rPr>
        <w:t xml:space="preserve">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w:t>
      </w:r>
      <w:r w:rsidRPr="00746526">
        <w:rPr>
          <w:rFonts w:ascii="Times New Roman" w:eastAsia="Times New Roman" w:hAnsi="Times New Roman" w:cs="Times New Roman"/>
          <w:color w:val="000000"/>
          <w:sz w:val="24"/>
          <w:szCs w:val="24"/>
          <w:lang w:eastAsia="ar-SA"/>
        </w:rPr>
        <w:lastRenderedPageBreak/>
        <w:t>таких заверений.</w:t>
      </w:r>
    </w:p>
    <w:p w14:paraId="37A9CB18" w14:textId="77777777" w:rsidR="00746526" w:rsidRDefault="00746526" w:rsidP="00746526">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746526">
        <w:rPr>
          <w:rFonts w:ascii="Times New Roman" w:eastAsia="Times New Roman" w:hAnsi="Times New Roman" w:cs="Times New Roman"/>
          <w:color w:val="000000"/>
          <w:sz w:val="24"/>
          <w:szCs w:val="24"/>
          <w:lang w:eastAsia="ar-SA"/>
        </w:rPr>
        <w:t xml:space="preserve">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2F6EBBBE" w14:textId="77777777" w:rsidR="00746526" w:rsidRPr="00746526" w:rsidRDefault="00746526" w:rsidP="00746526">
      <w:pPr>
        <w:widowControl w:val="0"/>
        <w:tabs>
          <w:tab w:val="left" w:pos="426"/>
          <w:tab w:val="left" w:pos="1276"/>
        </w:tabs>
        <w:suppressAutoHyphens/>
        <w:spacing w:after="0" w:line="240" w:lineRule="auto"/>
        <w:ind w:left="425"/>
        <w:contextualSpacing/>
        <w:jc w:val="both"/>
        <w:rPr>
          <w:rFonts w:ascii="Times New Roman" w:eastAsia="Times New Roman" w:hAnsi="Times New Roman" w:cs="Times New Roman"/>
          <w:color w:val="000000"/>
          <w:sz w:val="24"/>
          <w:szCs w:val="24"/>
          <w:lang w:eastAsia="ar-SA"/>
        </w:rPr>
      </w:pPr>
    </w:p>
    <w:p w14:paraId="07E11636" w14:textId="2D9EE3CA" w:rsidR="00746526" w:rsidRPr="00746526" w:rsidRDefault="00746526" w:rsidP="00746526">
      <w:pPr>
        <w:pStyle w:val="a4"/>
        <w:numPr>
          <w:ilvl w:val="0"/>
          <w:numId w:val="50"/>
        </w:numPr>
        <w:jc w:val="center"/>
        <w:rPr>
          <w:b/>
          <w:bCs/>
          <w:color w:val="000000"/>
          <w:kern w:val="2"/>
        </w:rPr>
      </w:pPr>
      <w:r w:rsidRPr="00746526">
        <w:rPr>
          <w:b/>
          <w:bCs/>
          <w:color w:val="000000"/>
          <w:kern w:val="2"/>
        </w:rPr>
        <w:t>Возмещение имущественных потерь (в результате предъявления претензий со стороны налоговых органов)</w:t>
      </w:r>
    </w:p>
    <w:p w14:paraId="611DDBD3" w14:textId="77777777" w:rsidR="00746526" w:rsidRPr="00746526" w:rsidRDefault="00746526" w:rsidP="00746526">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746526">
        <w:rPr>
          <w:rFonts w:ascii="Times New Roman" w:eastAsia="Times New Roman" w:hAnsi="Times New Roman" w:cs="Times New Roman"/>
          <w:color w:val="000000"/>
          <w:sz w:val="24"/>
          <w:szCs w:val="24"/>
          <w:lang w:eastAsia="ar-SA"/>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746526">
        <w:rPr>
          <w:rFonts w:ascii="Times New Roman" w:eastAsia="Times New Roman" w:hAnsi="Times New Roman" w:cs="Times New Roman"/>
          <w:color w:val="000000"/>
          <w:sz w:val="24"/>
          <w:szCs w:val="24"/>
          <w:lang w:eastAsia="ar-SA"/>
        </w:rPr>
        <w:t>неподтверждения</w:t>
      </w:r>
      <w:proofErr w:type="spellEnd"/>
      <w:r w:rsidRPr="00746526">
        <w:rPr>
          <w:rFonts w:ascii="Times New Roman" w:eastAsia="Times New Roman" w:hAnsi="Times New Roman" w:cs="Times New Roman"/>
          <w:color w:val="000000"/>
          <w:sz w:val="24"/>
          <w:szCs w:val="24"/>
          <w:lang w:eastAsia="ar-SA"/>
        </w:rPr>
        <w:t xml:space="preserve"> налоговым органом права Покупателя на вычет сумм НДС, перечисленных Покупателем в пользу Поставщика, и (или)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51870F0F" w14:textId="77777777" w:rsidR="00746526" w:rsidRPr="00746526" w:rsidRDefault="00746526" w:rsidP="00746526">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746526">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45599162" w14:textId="77777777" w:rsidR="00746526" w:rsidRPr="00746526" w:rsidRDefault="00746526" w:rsidP="00746526">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746526">
        <w:rPr>
          <w:rFonts w:ascii="Times New Roman" w:eastAsia="Times New Roman" w:hAnsi="Times New Roman" w:cs="Times New Roman"/>
          <w:color w:val="000000"/>
          <w:sz w:val="24"/>
          <w:szCs w:val="24"/>
          <w:lang w:eastAsia="ar-SA"/>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182B3BC3" w14:textId="77777777" w:rsidR="00746526" w:rsidRPr="00746526" w:rsidRDefault="00746526" w:rsidP="00746526">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746526">
        <w:rPr>
          <w:rFonts w:ascii="Times New Roman" w:eastAsia="Times New Roman" w:hAnsi="Times New Roman" w:cs="Times New Roman"/>
          <w:color w:val="000000"/>
          <w:sz w:val="24"/>
          <w:szCs w:val="24"/>
          <w:lang w:eastAsia="ar-SA"/>
        </w:rPr>
        <w:t>В обоснование требования возместить имущественные потери Покупатель предоставляет Поставщику следующие документы:</w:t>
      </w:r>
    </w:p>
    <w:p w14:paraId="4DA0758A" w14:textId="77777777" w:rsidR="00746526" w:rsidRPr="00746526" w:rsidRDefault="00746526" w:rsidP="00746526">
      <w:pPr>
        <w:keepNext/>
        <w:keepLines/>
        <w:widowControl w:val="0"/>
        <w:numPr>
          <w:ilvl w:val="0"/>
          <w:numId w:val="49"/>
        </w:numPr>
        <w:tabs>
          <w:tab w:val="clear" w:pos="283"/>
          <w:tab w:val="num" w:pos="0"/>
        </w:tabs>
        <w:suppressAutoHyphens/>
        <w:spacing w:after="0" w:line="240" w:lineRule="auto"/>
        <w:ind w:left="0" w:firstLine="425"/>
        <w:jc w:val="both"/>
        <w:rPr>
          <w:rFonts w:ascii="Times New Roman" w:eastAsia="Times New Roman" w:hAnsi="Times New Roman" w:cs="Times New Roman"/>
          <w:sz w:val="24"/>
          <w:szCs w:val="24"/>
          <w:lang w:eastAsia="ru-RU" w:bidi="ru-RU"/>
        </w:rPr>
      </w:pPr>
      <w:r w:rsidRPr="00746526">
        <w:rPr>
          <w:rFonts w:ascii="Times New Roman" w:eastAsia="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1FCA16D6" w14:textId="77777777" w:rsidR="00746526" w:rsidRPr="00746526" w:rsidRDefault="00746526" w:rsidP="00746526">
      <w:pPr>
        <w:keepNext/>
        <w:keepLines/>
        <w:widowControl w:val="0"/>
        <w:numPr>
          <w:ilvl w:val="0"/>
          <w:numId w:val="49"/>
        </w:numPr>
        <w:tabs>
          <w:tab w:val="clear" w:pos="283"/>
          <w:tab w:val="num" w:pos="0"/>
        </w:tabs>
        <w:suppressAutoHyphens/>
        <w:spacing w:after="0" w:line="240" w:lineRule="auto"/>
        <w:ind w:left="0" w:firstLine="425"/>
        <w:jc w:val="both"/>
        <w:rPr>
          <w:rFonts w:ascii="Times New Roman" w:eastAsia="Times New Roman" w:hAnsi="Times New Roman" w:cs="Times New Roman"/>
          <w:sz w:val="24"/>
          <w:szCs w:val="24"/>
          <w:lang w:eastAsia="ru-RU" w:bidi="ru-RU"/>
        </w:rPr>
      </w:pPr>
      <w:r w:rsidRPr="00746526">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26DAD235" w14:textId="77777777" w:rsidR="00746526" w:rsidRPr="00746526" w:rsidRDefault="00746526" w:rsidP="00746526">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bookmarkStart w:id="443" w:name="_Ref487722012"/>
      <w:r w:rsidRPr="00746526">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443"/>
    </w:p>
    <w:p w14:paraId="33BEF327" w14:textId="77777777" w:rsidR="00746526" w:rsidRPr="00746526" w:rsidRDefault="00746526" w:rsidP="00746526">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746526">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3F82E5FA" w14:textId="77777777" w:rsidR="00746526" w:rsidRPr="00746526" w:rsidRDefault="00746526" w:rsidP="00746526">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746526">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1BBD7440" w14:textId="77777777" w:rsidR="00746526" w:rsidRPr="00746526" w:rsidRDefault="00746526" w:rsidP="00746526">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746526">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14:paraId="4E217937" w14:textId="77777777" w:rsidR="00746526" w:rsidRPr="00746526" w:rsidRDefault="00746526" w:rsidP="00746526">
      <w:pPr>
        <w:keepNext/>
        <w:keepLines/>
        <w:widowControl w:val="0"/>
        <w:numPr>
          <w:ilvl w:val="0"/>
          <w:numId w:val="49"/>
        </w:numPr>
        <w:tabs>
          <w:tab w:val="clear" w:pos="283"/>
          <w:tab w:val="num" w:pos="0"/>
        </w:tabs>
        <w:suppressAutoHyphens/>
        <w:spacing w:after="0" w:line="240" w:lineRule="auto"/>
        <w:ind w:left="0" w:firstLine="425"/>
        <w:jc w:val="both"/>
        <w:rPr>
          <w:rFonts w:ascii="Times New Roman" w:eastAsia="Times New Roman" w:hAnsi="Times New Roman" w:cs="Times New Roman"/>
          <w:sz w:val="24"/>
          <w:szCs w:val="24"/>
          <w:lang w:eastAsia="ru-RU" w:bidi="ru-RU"/>
        </w:rPr>
      </w:pPr>
      <w:r w:rsidRPr="00746526">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75341522" w14:textId="77777777" w:rsidR="00746526" w:rsidRPr="00746526" w:rsidRDefault="00746526" w:rsidP="00746526">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rPr>
      </w:pPr>
      <w:r w:rsidRPr="00746526">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6A1BB79A" w14:textId="77777777" w:rsidR="00746526" w:rsidRPr="00746526" w:rsidRDefault="00746526" w:rsidP="00746526">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445F91B2" w14:textId="77777777" w:rsidR="00746526" w:rsidRPr="00746526" w:rsidRDefault="00746526" w:rsidP="00746526">
      <w:pPr>
        <w:widowControl w:val="0"/>
        <w:numPr>
          <w:ilvl w:val="0"/>
          <w:numId w:val="50"/>
        </w:numPr>
        <w:suppressAutoHyphens/>
        <w:spacing w:after="0" w:line="240" w:lineRule="auto"/>
        <w:jc w:val="center"/>
        <w:rPr>
          <w:rFonts w:ascii="Times New Roman" w:eastAsia="Times New Roman" w:hAnsi="Times New Roman" w:cs="Times New Roman"/>
          <w:sz w:val="24"/>
          <w:szCs w:val="24"/>
          <w:lang w:eastAsia="ar-SA"/>
        </w:rPr>
      </w:pPr>
      <w:r w:rsidRPr="00746526">
        <w:rPr>
          <w:rFonts w:ascii="Times New Roman" w:eastAsia="Times New Roman" w:hAnsi="Times New Roman" w:cs="Times New Roman"/>
          <w:b/>
          <w:sz w:val="24"/>
          <w:szCs w:val="24"/>
          <w:lang w:eastAsia="ar-SA"/>
        </w:rPr>
        <w:t>Антикоррупционная оговорка</w:t>
      </w:r>
    </w:p>
    <w:p w14:paraId="21653215" w14:textId="77777777" w:rsidR="00746526" w:rsidRPr="00746526" w:rsidRDefault="00746526" w:rsidP="00746526">
      <w:pPr>
        <w:tabs>
          <w:tab w:val="left" w:pos="1134"/>
        </w:tabs>
        <w:spacing w:after="0" w:line="240" w:lineRule="auto"/>
        <w:ind w:left="567"/>
        <w:jc w:val="both"/>
        <w:rPr>
          <w:rFonts w:ascii="Times New Roman" w:eastAsia="Times New Roman" w:hAnsi="Times New Roman" w:cs="Times New Roman"/>
          <w:sz w:val="24"/>
          <w:szCs w:val="24"/>
          <w:lang w:eastAsia="ar-SA"/>
        </w:rPr>
      </w:pPr>
    </w:p>
    <w:p w14:paraId="423F0FFE" w14:textId="77777777" w:rsidR="00746526" w:rsidRPr="00746526" w:rsidRDefault="00746526" w:rsidP="00746526">
      <w:pPr>
        <w:tabs>
          <w:tab w:val="left" w:pos="567"/>
        </w:tabs>
        <w:spacing w:after="0" w:line="240" w:lineRule="auto"/>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lastRenderedPageBreak/>
        <w:tab/>
        <w:t>7.1.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8555E3D" w14:textId="77777777" w:rsidR="00746526" w:rsidRPr="00746526" w:rsidRDefault="00746526" w:rsidP="007465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7.2.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E0D1144" w14:textId="77777777" w:rsidR="00746526" w:rsidRPr="00746526" w:rsidRDefault="00746526" w:rsidP="00746526">
      <w:pPr>
        <w:tabs>
          <w:tab w:val="left" w:pos="567"/>
        </w:tabs>
        <w:spacing w:after="0" w:line="240" w:lineRule="auto"/>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ab/>
        <w:t xml:space="preserve">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665C4600" w14:textId="77777777" w:rsidR="00746526" w:rsidRPr="00746526" w:rsidRDefault="00746526" w:rsidP="00746526">
      <w:pPr>
        <w:tabs>
          <w:tab w:val="left" w:pos="1134"/>
        </w:tabs>
        <w:spacing w:after="0" w:line="240" w:lineRule="auto"/>
        <w:ind w:left="567"/>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Каналы связи «Телефон доверия» АО «МЭС»: (8152) 69-15-45.</w:t>
      </w:r>
    </w:p>
    <w:p w14:paraId="7CF66834" w14:textId="77777777" w:rsidR="00746526" w:rsidRPr="00746526" w:rsidRDefault="00746526" w:rsidP="007465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7.4.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14089CE9" w14:textId="77777777" w:rsidR="00746526" w:rsidRPr="00746526" w:rsidRDefault="00746526" w:rsidP="00746526">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2978609A" w14:textId="77777777" w:rsidR="00746526" w:rsidRPr="00746526" w:rsidRDefault="00746526" w:rsidP="00746526">
      <w:pPr>
        <w:widowControl w:val="0"/>
        <w:numPr>
          <w:ilvl w:val="0"/>
          <w:numId w:val="50"/>
        </w:numPr>
        <w:suppressAutoHyphens/>
        <w:spacing w:after="0" w:line="240" w:lineRule="auto"/>
        <w:jc w:val="center"/>
        <w:rPr>
          <w:rFonts w:ascii="Times New Roman" w:eastAsia="Times New Roman" w:hAnsi="Times New Roman" w:cs="Times New Roman"/>
          <w:b/>
          <w:bCs/>
          <w:sz w:val="24"/>
          <w:szCs w:val="24"/>
          <w:lang w:eastAsia="ar-SA"/>
        </w:rPr>
      </w:pPr>
      <w:r w:rsidRPr="00746526">
        <w:rPr>
          <w:rFonts w:ascii="Times New Roman" w:eastAsia="Times New Roman" w:hAnsi="Times New Roman" w:cs="Times New Roman"/>
          <w:b/>
          <w:bCs/>
          <w:sz w:val="24"/>
          <w:szCs w:val="24"/>
          <w:lang w:eastAsia="ar-SA"/>
        </w:rPr>
        <w:t>Форс-мажор</w:t>
      </w:r>
    </w:p>
    <w:p w14:paraId="0A1EB224" w14:textId="77777777" w:rsidR="00746526" w:rsidRPr="00746526" w:rsidRDefault="00746526" w:rsidP="00746526">
      <w:pPr>
        <w:widowControl w:val="0"/>
        <w:suppressAutoHyphens/>
        <w:spacing w:after="0" w:line="240" w:lineRule="auto"/>
        <w:jc w:val="both"/>
        <w:rPr>
          <w:rFonts w:ascii="Times New Roman" w:eastAsia="Times New Roman" w:hAnsi="Times New Roman" w:cs="Times New Roman"/>
          <w:bCs/>
          <w:sz w:val="24"/>
          <w:szCs w:val="24"/>
          <w:lang w:eastAsia="ar-SA"/>
        </w:rPr>
      </w:pPr>
    </w:p>
    <w:p w14:paraId="56A4B969" w14:textId="77777777" w:rsidR="00746526" w:rsidRPr="00746526" w:rsidRDefault="00746526" w:rsidP="00746526">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8.1.  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w:t>
      </w:r>
      <w:r w:rsidRPr="00746526">
        <w:rPr>
          <w:rFonts w:ascii="Times New Roman" w:eastAsia="Times New Roman" w:hAnsi="Times New Roman" w:cs="Times New Roman"/>
          <w:color w:val="000000"/>
          <w:sz w:val="24"/>
          <w:szCs w:val="24"/>
          <w:lang w:eastAsia="ar-SA"/>
        </w:rPr>
        <w:t xml:space="preserve"> </w:t>
      </w:r>
      <w:r w:rsidRPr="00746526">
        <w:rPr>
          <w:rFonts w:ascii="Times New Roman" w:eastAsia="Times New Roman" w:hAnsi="Times New Roman" w:cs="Times New Roman"/>
          <w:sz w:val="24"/>
          <w:szCs w:val="24"/>
          <w:lang w:eastAsia="ar-SA"/>
        </w:rPr>
        <w:t>причисляются к форс-мажорным обстоятельствам и влекут за собой изменение условий настоящего Договора, либо его прекращение.</w:t>
      </w:r>
    </w:p>
    <w:p w14:paraId="0869E30A" w14:textId="77777777" w:rsidR="00746526" w:rsidRPr="00746526" w:rsidRDefault="00746526" w:rsidP="00746526">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Письменное уведомление о наступлении форс-мажорных обстоятельств должно быть направлено Стороной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746526">
        <w:rPr>
          <w:rFonts w:ascii="Times New Roman" w:eastAsia="Times New Roman" w:hAnsi="Times New Roman" w:cs="Times New Roman"/>
          <w:sz w:val="24"/>
          <w:szCs w:val="24"/>
          <w:lang w:eastAsia="ar-SA"/>
        </w:rPr>
        <w:t>Неуведомление</w:t>
      </w:r>
      <w:proofErr w:type="spellEnd"/>
      <w:r w:rsidRPr="00746526">
        <w:rPr>
          <w:rFonts w:ascii="Times New Roman" w:eastAsia="Times New Roman" w:hAnsi="Times New Roman" w:cs="Times New Roman"/>
          <w:sz w:val="24"/>
          <w:szCs w:val="24"/>
          <w:lang w:eastAsia="ar-SA"/>
        </w:rPr>
        <w:t xml:space="preserve"> или несвоевременное уведомление лишает Сторону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746526">
        <w:rPr>
          <w:rFonts w:ascii="Times New Roman" w:eastAsia="Times New Roman" w:hAnsi="Times New Roman" w:cs="Times New Roman"/>
          <w:sz w:val="24"/>
          <w:szCs w:val="24"/>
          <w:lang w:eastAsia="ar-SA"/>
        </w:rPr>
        <w:t>неуведомления</w:t>
      </w:r>
      <w:proofErr w:type="spellEnd"/>
      <w:r w:rsidRPr="00746526">
        <w:rPr>
          <w:rFonts w:ascii="Times New Roman" w:eastAsia="Times New Roman" w:hAnsi="Times New Roman" w:cs="Times New Roman"/>
          <w:sz w:val="24"/>
          <w:szCs w:val="24"/>
          <w:lang w:eastAsia="ar-SA"/>
        </w:rPr>
        <w:t xml:space="preserve"> или задержки уведомления. </w:t>
      </w:r>
    </w:p>
    <w:p w14:paraId="6137ADB4" w14:textId="77777777" w:rsidR="00746526" w:rsidRPr="00746526" w:rsidRDefault="00746526" w:rsidP="00746526">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8.2.</w:t>
      </w:r>
      <w:r w:rsidRPr="00746526">
        <w:rPr>
          <w:rFonts w:ascii="Times New Roman" w:eastAsia="Times New Roman" w:hAnsi="Times New Roman" w:cs="Times New Roman"/>
          <w:sz w:val="24"/>
          <w:szCs w:val="24"/>
          <w:lang w:eastAsia="ar-SA"/>
        </w:rPr>
        <w:tab/>
        <w:t xml:space="preserve">В </w:t>
      </w:r>
      <w:proofErr w:type="gramStart"/>
      <w:r w:rsidRPr="00746526">
        <w:rPr>
          <w:rFonts w:ascii="Times New Roman" w:eastAsia="Times New Roman" w:hAnsi="Times New Roman" w:cs="Times New Roman"/>
          <w:sz w:val="24"/>
          <w:szCs w:val="24"/>
          <w:lang w:eastAsia="ar-SA"/>
        </w:rPr>
        <w:t>случае</w:t>
      </w:r>
      <w:proofErr w:type="gramEnd"/>
      <w:r w:rsidRPr="00746526">
        <w:rPr>
          <w:rFonts w:ascii="Times New Roman" w:eastAsia="Times New Roman" w:hAnsi="Times New Roman" w:cs="Times New Roman"/>
          <w:sz w:val="24"/>
          <w:szCs w:val="24"/>
          <w:lang w:eastAsia="ar-SA"/>
        </w:rPr>
        <w:t xml:space="preserve">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300FBFA3" w14:textId="77777777" w:rsidR="00746526" w:rsidRPr="00746526" w:rsidRDefault="00746526" w:rsidP="00746526">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8.3.</w:t>
      </w:r>
      <w:r w:rsidRPr="00746526">
        <w:rPr>
          <w:rFonts w:ascii="Times New Roman" w:eastAsia="Times New Roman" w:hAnsi="Times New Roman" w:cs="Times New Roman"/>
          <w:sz w:val="24"/>
          <w:szCs w:val="24"/>
          <w:lang w:eastAsia="ar-SA"/>
        </w:rPr>
        <w:tab/>
        <w:t xml:space="preserve">Стороны не освобождаются от выполнения обязательств, срок выполнения </w:t>
      </w:r>
      <w:r w:rsidRPr="00746526">
        <w:rPr>
          <w:rFonts w:ascii="Times New Roman" w:eastAsia="Times New Roman" w:hAnsi="Times New Roman" w:cs="Times New Roman"/>
          <w:sz w:val="24"/>
          <w:szCs w:val="24"/>
          <w:lang w:eastAsia="ar-SA"/>
        </w:rPr>
        <w:lastRenderedPageBreak/>
        <w:t>которых наступил до возникновения форс-мажорных обстоятельств.</w:t>
      </w:r>
    </w:p>
    <w:p w14:paraId="6737A39C" w14:textId="77777777" w:rsidR="00746526" w:rsidRPr="00746526" w:rsidRDefault="00746526" w:rsidP="00746526">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8.4.</w:t>
      </w:r>
      <w:r w:rsidRPr="00746526">
        <w:rPr>
          <w:rFonts w:ascii="Times New Roman" w:eastAsia="Times New Roman" w:hAnsi="Times New Roman" w:cs="Times New Roman"/>
          <w:sz w:val="24"/>
          <w:szCs w:val="24"/>
          <w:lang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5C8C77E1" w14:textId="77777777" w:rsidR="00746526" w:rsidRPr="00746526" w:rsidRDefault="00746526" w:rsidP="00746526">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13DFD546" w14:textId="77777777" w:rsidR="00746526" w:rsidRPr="00746526" w:rsidRDefault="00746526" w:rsidP="00746526">
      <w:pPr>
        <w:widowControl w:val="0"/>
        <w:suppressAutoHyphens/>
        <w:spacing w:after="0" w:line="240" w:lineRule="auto"/>
        <w:jc w:val="center"/>
        <w:rPr>
          <w:rFonts w:ascii="Times New Roman" w:eastAsia="Times New Roman" w:hAnsi="Times New Roman" w:cs="Times New Roman"/>
          <w:b/>
          <w:bCs/>
          <w:sz w:val="24"/>
          <w:szCs w:val="24"/>
          <w:lang w:eastAsia="ar-SA"/>
        </w:rPr>
      </w:pPr>
      <w:r w:rsidRPr="00746526">
        <w:rPr>
          <w:rFonts w:ascii="Times New Roman" w:eastAsia="Times New Roman" w:hAnsi="Times New Roman" w:cs="Times New Roman"/>
          <w:b/>
          <w:bCs/>
          <w:sz w:val="24"/>
          <w:szCs w:val="24"/>
          <w:lang w:eastAsia="ar-SA"/>
        </w:rPr>
        <w:t>9. Прочие условия</w:t>
      </w:r>
    </w:p>
    <w:p w14:paraId="0D058C70" w14:textId="77777777" w:rsidR="00746526" w:rsidRPr="00746526" w:rsidRDefault="00746526" w:rsidP="00746526">
      <w:pPr>
        <w:widowControl w:val="0"/>
        <w:suppressAutoHyphens/>
        <w:spacing w:after="0" w:line="240" w:lineRule="auto"/>
        <w:jc w:val="both"/>
        <w:rPr>
          <w:rFonts w:ascii="Times New Roman" w:eastAsia="Times New Roman" w:hAnsi="Times New Roman" w:cs="Times New Roman"/>
          <w:bCs/>
          <w:sz w:val="24"/>
          <w:szCs w:val="24"/>
          <w:lang w:eastAsia="ar-SA"/>
        </w:rPr>
      </w:pPr>
    </w:p>
    <w:p w14:paraId="28E96C65"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 9.1.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 </w:t>
      </w:r>
    </w:p>
    <w:p w14:paraId="1DF03204" w14:textId="77777777" w:rsidR="00746526" w:rsidRPr="00746526" w:rsidRDefault="00746526" w:rsidP="00746526">
      <w:pPr>
        <w:spacing w:after="0" w:line="240" w:lineRule="auto"/>
        <w:ind w:firstLine="567"/>
        <w:jc w:val="both"/>
        <w:rPr>
          <w:rFonts w:ascii="Times New Roman" w:eastAsia="Times New Roman" w:hAnsi="Times New Roman" w:cs="Times New Roman"/>
          <w:b/>
          <w:sz w:val="24"/>
          <w:szCs w:val="24"/>
          <w:lang w:eastAsia="ru-RU"/>
        </w:rPr>
      </w:pPr>
      <w:r w:rsidRPr="00746526">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указанного в разделе 10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10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746526">
        <w:rPr>
          <w:rFonts w:ascii="Times New Roman" w:eastAsia="Times New Roman" w:hAnsi="Times New Roman" w:cs="Times New Roman"/>
          <w:b/>
          <w:sz w:val="24"/>
          <w:szCs w:val="24"/>
          <w:lang w:eastAsia="ru-RU"/>
        </w:rPr>
        <w:t xml:space="preserve"> </w:t>
      </w:r>
    </w:p>
    <w:p w14:paraId="22BB7655"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 9.2. 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0CB75B2C"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7131549D" w14:textId="77777777" w:rsidR="00746526" w:rsidRPr="00746526" w:rsidRDefault="00746526" w:rsidP="00746526">
      <w:pPr>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 9.3. </w:t>
      </w:r>
      <w:r w:rsidRPr="00746526">
        <w:rPr>
          <w:rFonts w:ascii="Times New Roman" w:eastAsia="Times New Roman" w:hAnsi="Times New Roman" w:cs="Times New Roman"/>
          <w:sz w:val="24"/>
          <w:szCs w:val="24"/>
          <w:lang w:val="x-none" w:eastAsia="ar-SA"/>
        </w:rPr>
        <w:t>Стороны по настоящему Договору установили следующие формы связи и передачи информации: почтой, применением устройств факсимильной связи, электронной сканированной копией документа, отправленной на электронный адрес получателя</w:t>
      </w:r>
      <w:r w:rsidRPr="00746526">
        <w:rPr>
          <w:rFonts w:ascii="Times New Roman" w:eastAsia="Times New Roman" w:hAnsi="Times New Roman" w:cs="Times New Roman"/>
          <w:sz w:val="24"/>
          <w:szCs w:val="24"/>
          <w:lang w:eastAsia="ar-SA"/>
        </w:rPr>
        <w:t>,</w:t>
      </w:r>
      <w:r w:rsidRPr="00746526">
        <w:rPr>
          <w:rFonts w:ascii="Times New Roman" w:eastAsia="Times New Roman" w:hAnsi="Times New Roman" w:cs="Times New Roman"/>
          <w:sz w:val="24"/>
          <w:szCs w:val="24"/>
          <w:lang w:val="x-none" w:eastAsia="ar-SA"/>
        </w:rPr>
        <w:t xml:space="preserve"> с последующей досылкой оригинала документов по почте</w:t>
      </w:r>
      <w:r w:rsidRPr="00746526">
        <w:rPr>
          <w:rFonts w:ascii="Times New Roman" w:eastAsia="Times New Roman" w:hAnsi="Times New Roman" w:cs="Times New Roman"/>
          <w:sz w:val="24"/>
          <w:szCs w:val="24"/>
          <w:lang w:eastAsia="ar-SA"/>
        </w:rPr>
        <w:t>.</w:t>
      </w:r>
    </w:p>
    <w:p w14:paraId="0C87FCA1" w14:textId="77777777" w:rsidR="00746526" w:rsidRPr="00746526" w:rsidRDefault="00746526" w:rsidP="00746526">
      <w:pPr>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val="x-none" w:eastAsia="ar-SA"/>
        </w:rPr>
        <w:t xml:space="preserve">Все изменения, </w:t>
      </w:r>
      <w:r w:rsidRPr="00746526">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57F36E0D" w14:textId="77777777" w:rsidR="00746526" w:rsidRPr="00746526" w:rsidRDefault="00746526" w:rsidP="00746526">
      <w:pPr>
        <w:suppressAutoHyphens/>
        <w:spacing w:after="0" w:line="240" w:lineRule="auto"/>
        <w:ind w:firstLine="426"/>
        <w:jc w:val="both"/>
        <w:rPr>
          <w:rFonts w:ascii="Times New Roman" w:eastAsia="Times New Roman" w:hAnsi="Times New Roman" w:cs="Times New Roman"/>
          <w:sz w:val="24"/>
          <w:szCs w:val="24"/>
          <w:lang w:val="x-none" w:eastAsia="ar-SA"/>
        </w:rPr>
      </w:pPr>
      <w:r w:rsidRPr="00746526">
        <w:rPr>
          <w:rFonts w:ascii="Times New Roman" w:eastAsia="Times New Roman" w:hAnsi="Times New Roman" w:cs="Times New Roman"/>
          <w:sz w:val="24"/>
          <w:szCs w:val="24"/>
          <w:lang w:eastAsia="ar-SA"/>
        </w:rPr>
        <w:t xml:space="preserve">Переданные вышеуказанными </w:t>
      </w:r>
      <w:r w:rsidRPr="00746526">
        <w:rPr>
          <w:rFonts w:ascii="Times New Roman" w:eastAsia="Times New Roman" w:hAnsi="Times New Roman" w:cs="Times New Roman"/>
          <w:sz w:val="24"/>
          <w:szCs w:val="24"/>
          <w:lang w:val="x-none" w:eastAsia="ar-SA"/>
        </w:rPr>
        <w:t>способами</w:t>
      </w:r>
      <w:r w:rsidRPr="00746526">
        <w:rPr>
          <w:rFonts w:ascii="Times New Roman" w:eastAsia="Times New Roman" w:hAnsi="Times New Roman" w:cs="Times New Roman"/>
          <w:sz w:val="24"/>
          <w:szCs w:val="24"/>
          <w:lang w:eastAsia="ar-SA"/>
        </w:rPr>
        <w:t>,</w:t>
      </w:r>
      <w:r w:rsidRPr="00746526">
        <w:rPr>
          <w:rFonts w:ascii="Times New Roman" w:eastAsia="Times New Roman" w:hAnsi="Times New Roman" w:cs="Times New Roman"/>
          <w:sz w:val="24"/>
          <w:szCs w:val="24"/>
          <w:lang w:val="x-none" w:eastAsia="ar-SA"/>
        </w:rPr>
        <w:t xml:space="preserve"> документы имеют полную юридическую силу.</w:t>
      </w:r>
    </w:p>
    <w:p w14:paraId="30D1C017" w14:textId="77777777" w:rsidR="00746526" w:rsidRPr="00746526" w:rsidRDefault="00746526" w:rsidP="00746526">
      <w:pPr>
        <w:suppressAutoHyphens/>
        <w:spacing w:after="0" w:line="240" w:lineRule="auto"/>
        <w:ind w:firstLine="426"/>
        <w:jc w:val="both"/>
        <w:rPr>
          <w:rFonts w:ascii="Times New Roman" w:eastAsia="Times New Roman" w:hAnsi="Times New Roman" w:cs="Times New Roman"/>
          <w:sz w:val="24"/>
          <w:szCs w:val="24"/>
          <w:lang w:val="x-none" w:eastAsia="ar-SA"/>
        </w:rPr>
      </w:pPr>
      <w:r w:rsidRPr="00746526">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79C30440"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 9.4. 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14:paraId="4986F98B" w14:textId="77777777" w:rsidR="00746526" w:rsidRPr="00746526" w:rsidRDefault="00746526" w:rsidP="00746526">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 xml:space="preserve"> 9.5. Стороны, в случае изменения организационно-правовой формы, наименования, </w:t>
      </w:r>
      <w:r w:rsidRPr="00746526">
        <w:rPr>
          <w:rFonts w:ascii="Times New Roman" w:eastAsia="Times New Roman" w:hAnsi="Times New Roman" w:cs="Times New Roman"/>
          <w:sz w:val="24"/>
          <w:szCs w:val="24"/>
          <w:lang w:eastAsia="ar-SA"/>
        </w:rPr>
        <w:lastRenderedPageBreak/>
        <w:t xml:space="preserve">почтовых или платежных реквизитов, статистических кодов, юридического адреса и прочих данных, необходимых для правильного оформления и исполнения настоящего Договора и последующего выставления счетов-фактур </w:t>
      </w:r>
      <w:r w:rsidRPr="00746526">
        <w:rPr>
          <w:rFonts w:ascii="Times New Roman" w:eastAsia="Times New Roman" w:hAnsi="Times New Roman" w:cs="Times New Roman"/>
          <w:i/>
          <w:sz w:val="24"/>
          <w:szCs w:val="24"/>
          <w:lang w:eastAsia="ar-SA"/>
        </w:rPr>
        <w:t>(УПД)</w:t>
      </w:r>
      <w:r w:rsidRPr="00746526">
        <w:rPr>
          <w:rFonts w:ascii="Times New Roman" w:eastAsia="Times New Roman" w:hAnsi="Times New Roman" w:cs="Times New Roman"/>
          <w:sz w:val="24"/>
          <w:szCs w:val="24"/>
          <w:lang w:eastAsia="ar-SA"/>
        </w:rPr>
        <w:t>,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 изменений.</w:t>
      </w:r>
    </w:p>
    <w:p w14:paraId="5A2031B8" w14:textId="77777777" w:rsidR="00746526" w:rsidRPr="00746526" w:rsidRDefault="00746526" w:rsidP="00746526">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9.6.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20205316"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9.7.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13203468"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9.8. Условия настоящего Договора распространяют свою силу на правоотношения, возникшие с момента подписания Договора.</w:t>
      </w:r>
    </w:p>
    <w:p w14:paraId="55874336"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color w:val="000000"/>
          <w:sz w:val="24"/>
          <w:szCs w:val="24"/>
          <w:lang w:eastAsia="ar-SA"/>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412A48C2" w14:textId="77777777" w:rsidR="00746526" w:rsidRPr="00746526" w:rsidRDefault="00746526" w:rsidP="0074652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46526">
        <w:rPr>
          <w:rFonts w:ascii="Times New Roman" w:eastAsia="Times New Roman" w:hAnsi="Times New Roman" w:cs="Times New Roman"/>
          <w:sz w:val="24"/>
          <w:szCs w:val="24"/>
          <w:lang w:eastAsia="ar-SA"/>
        </w:rPr>
        <w:t>9.9. Во всем остальном, что не предусмотрено настоящим Договором, Стороны будут руководствоваться действующим законодательством РФ.</w:t>
      </w:r>
    </w:p>
    <w:p w14:paraId="0E3601A9" w14:textId="77777777" w:rsidR="00746526" w:rsidRPr="00746526" w:rsidRDefault="00746526" w:rsidP="00746526">
      <w:pPr>
        <w:tabs>
          <w:tab w:val="left" w:pos="1134"/>
        </w:tabs>
        <w:spacing w:after="0" w:line="240" w:lineRule="auto"/>
        <w:jc w:val="both"/>
        <w:rPr>
          <w:rFonts w:ascii="Times New Roman" w:eastAsia="Times New Roman" w:hAnsi="Times New Roman" w:cs="Times New Roman"/>
          <w:sz w:val="24"/>
          <w:szCs w:val="24"/>
          <w:lang w:eastAsia="ru-RU"/>
        </w:rPr>
      </w:pPr>
      <w:r w:rsidRPr="00746526">
        <w:rPr>
          <w:rFonts w:ascii="Times New Roman" w:eastAsia="Times New Roman" w:hAnsi="Times New Roman" w:cs="Times New Roman"/>
          <w:sz w:val="24"/>
          <w:szCs w:val="24"/>
          <w:lang w:eastAsia="ar-SA"/>
        </w:rPr>
        <w:t xml:space="preserve">       9.10. К </w:t>
      </w:r>
      <w:r w:rsidRPr="00746526">
        <w:rPr>
          <w:rFonts w:ascii="Times New Roman" w:eastAsia="Times New Roman" w:hAnsi="Times New Roman" w:cs="Times New Roman"/>
          <w:sz w:val="24"/>
          <w:szCs w:val="24"/>
          <w:lang w:eastAsia="ru-RU"/>
        </w:rPr>
        <w:t>настоящему Договору прилагается:</w:t>
      </w:r>
    </w:p>
    <w:p w14:paraId="48EA794D" w14:textId="77777777" w:rsidR="00746526" w:rsidRPr="00746526" w:rsidRDefault="00746526" w:rsidP="00746526">
      <w:pPr>
        <w:widowControl w:val="0"/>
        <w:numPr>
          <w:ilvl w:val="0"/>
          <w:numId w:val="52"/>
        </w:numPr>
        <w:tabs>
          <w:tab w:val="left" w:pos="0"/>
        </w:tabs>
        <w:suppressAutoHyphens/>
        <w:spacing w:after="0" w:line="240" w:lineRule="auto"/>
        <w:ind w:left="0" w:firstLine="567"/>
        <w:jc w:val="both"/>
        <w:rPr>
          <w:rFonts w:ascii="Times New Roman" w:eastAsia="Times New Roman" w:hAnsi="Times New Roman" w:cs="Times New Roman"/>
          <w:sz w:val="24"/>
          <w:szCs w:val="24"/>
          <w:lang w:eastAsia="ru-RU"/>
        </w:rPr>
      </w:pPr>
      <w:r w:rsidRPr="00746526">
        <w:rPr>
          <w:rFonts w:ascii="Times New Roman" w:eastAsia="Times New Roman" w:hAnsi="Times New Roman" w:cs="Times New Roman"/>
          <w:sz w:val="24"/>
          <w:szCs w:val="24"/>
          <w:lang w:eastAsia="ru-RU"/>
        </w:rPr>
        <w:t>Форма заявки на поставку Продукции автомобильным транспортом Поставщика (Приложение № 1).</w:t>
      </w:r>
    </w:p>
    <w:p w14:paraId="663C4EB2" w14:textId="77777777" w:rsidR="00746526" w:rsidRPr="00746526" w:rsidRDefault="00746526" w:rsidP="00746526">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32A3E6B2" w14:textId="77777777" w:rsidR="00746526" w:rsidRPr="00746526" w:rsidRDefault="00746526" w:rsidP="00746526">
      <w:pPr>
        <w:widowControl w:val="0"/>
        <w:numPr>
          <w:ilvl w:val="0"/>
          <w:numId w:val="53"/>
        </w:numPr>
        <w:suppressAutoHyphens/>
        <w:spacing w:after="0" w:line="240" w:lineRule="auto"/>
        <w:jc w:val="center"/>
        <w:rPr>
          <w:rFonts w:ascii="Times New Roman" w:eastAsia="Times New Roman" w:hAnsi="Times New Roman" w:cs="Times New Roman"/>
          <w:b/>
          <w:sz w:val="24"/>
          <w:szCs w:val="24"/>
          <w:lang w:eastAsia="ar-SA"/>
        </w:rPr>
      </w:pPr>
      <w:r w:rsidRPr="00746526">
        <w:rPr>
          <w:rFonts w:ascii="Times New Roman" w:eastAsia="Times New Roman" w:hAnsi="Times New Roman" w:cs="Times New Roman"/>
          <w:b/>
          <w:sz w:val="24"/>
          <w:szCs w:val="24"/>
          <w:lang w:eastAsia="ar-SA"/>
        </w:rPr>
        <w:t>Реквизиты сторон</w:t>
      </w:r>
    </w:p>
    <w:p w14:paraId="54D600F2" w14:textId="77777777" w:rsidR="00746526" w:rsidRPr="00746526" w:rsidRDefault="00746526" w:rsidP="00746526">
      <w:pPr>
        <w:widowControl w:val="0"/>
        <w:suppressAutoHyphens/>
        <w:spacing w:after="0" w:line="240" w:lineRule="auto"/>
        <w:jc w:val="right"/>
        <w:rPr>
          <w:rFonts w:ascii="Times New Roman" w:eastAsia="Times New Roman" w:hAnsi="Times New Roman" w:cs="Times New Roman"/>
          <w:bCs/>
          <w:sz w:val="24"/>
          <w:lang w:eastAsia="ar-SA"/>
        </w:rPr>
      </w:pPr>
    </w:p>
    <w:tbl>
      <w:tblPr>
        <w:tblW w:w="0" w:type="auto"/>
        <w:tblInd w:w="108" w:type="dxa"/>
        <w:tblLayout w:type="fixed"/>
        <w:tblCellMar>
          <w:top w:w="113" w:type="dxa"/>
          <w:bottom w:w="113" w:type="dxa"/>
        </w:tblCellMar>
        <w:tblLook w:val="04A0" w:firstRow="1" w:lastRow="0" w:firstColumn="1" w:lastColumn="0" w:noHBand="0" w:noVBand="1"/>
      </w:tblPr>
      <w:tblGrid>
        <w:gridCol w:w="4962"/>
        <w:gridCol w:w="5103"/>
      </w:tblGrid>
      <w:tr w:rsidR="00746526" w:rsidRPr="00746526" w14:paraId="7F7102F4" w14:textId="77777777" w:rsidTr="00746526">
        <w:trPr>
          <w:trHeight w:val="2297"/>
        </w:trPr>
        <w:tc>
          <w:tcPr>
            <w:tcW w:w="4962" w:type="dxa"/>
          </w:tcPr>
          <w:p w14:paraId="30EF2C4A" w14:textId="77777777" w:rsidR="00746526" w:rsidRPr="00746526" w:rsidRDefault="00746526" w:rsidP="00746526">
            <w:pPr>
              <w:suppressAutoHyphens/>
              <w:snapToGrid w:val="0"/>
              <w:spacing w:after="0" w:line="240" w:lineRule="auto"/>
              <w:jc w:val="both"/>
              <w:rPr>
                <w:rFonts w:ascii="Times New Roman" w:eastAsia="Times New Roman" w:hAnsi="Times New Roman" w:cs="Times New Roman"/>
                <w:b/>
                <w:bCs/>
                <w:sz w:val="24"/>
                <w:szCs w:val="24"/>
                <w:lang w:eastAsia="ar-SA"/>
              </w:rPr>
            </w:pPr>
            <w:r w:rsidRPr="00746526">
              <w:rPr>
                <w:rFonts w:ascii="Times New Roman" w:eastAsia="Times New Roman" w:hAnsi="Times New Roman" w:cs="Times New Roman"/>
                <w:b/>
                <w:bCs/>
                <w:sz w:val="24"/>
                <w:szCs w:val="24"/>
                <w:lang w:eastAsia="ar-SA"/>
              </w:rPr>
              <w:t>Поставщик:</w:t>
            </w:r>
          </w:p>
          <w:p w14:paraId="6282EDB2" w14:textId="77777777" w:rsidR="00746526" w:rsidRPr="00746526" w:rsidRDefault="00746526" w:rsidP="00746526">
            <w:pPr>
              <w:suppressAutoHyphens/>
              <w:snapToGrid w:val="0"/>
              <w:spacing w:after="0" w:line="240" w:lineRule="auto"/>
              <w:jc w:val="both"/>
              <w:rPr>
                <w:rFonts w:ascii="Times New Roman" w:eastAsia="Times New Roman" w:hAnsi="Times New Roman" w:cs="Times New Roman"/>
                <w:b/>
                <w:bCs/>
                <w:sz w:val="24"/>
                <w:szCs w:val="24"/>
                <w:lang w:eastAsia="ar-SA"/>
              </w:rPr>
            </w:pPr>
            <w:r w:rsidRPr="00746526">
              <w:rPr>
                <w:rFonts w:ascii="Times New Roman" w:eastAsia="Times New Roman" w:hAnsi="Times New Roman" w:cs="Times New Roman"/>
                <w:b/>
                <w:bCs/>
                <w:sz w:val="24"/>
                <w:szCs w:val="24"/>
                <w:lang w:eastAsia="ar-SA"/>
              </w:rPr>
              <w:t>_______________</w:t>
            </w:r>
          </w:p>
          <w:p w14:paraId="53E5A532" w14:textId="77777777" w:rsidR="00746526" w:rsidRPr="00746526" w:rsidRDefault="00746526" w:rsidP="00746526">
            <w:pPr>
              <w:suppressAutoHyphens/>
              <w:snapToGrid w:val="0"/>
              <w:spacing w:after="0" w:line="240" w:lineRule="auto"/>
              <w:jc w:val="both"/>
              <w:rPr>
                <w:rFonts w:ascii="Times New Roman" w:eastAsia="Times New Roman" w:hAnsi="Times New Roman" w:cs="Times New Roman"/>
                <w:b/>
                <w:bCs/>
                <w:sz w:val="24"/>
                <w:szCs w:val="24"/>
                <w:lang w:eastAsia="ar-SA"/>
              </w:rPr>
            </w:pPr>
          </w:p>
          <w:p w14:paraId="2BFF5FB5" w14:textId="77777777" w:rsidR="00746526" w:rsidRPr="00746526" w:rsidRDefault="00746526" w:rsidP="00746526">
            <w:pPr>
              <w:suppressAutoHyphens/>
              <w:snapToGrid w:val="0"/>
              <w:spacing w:after="0" w:line="240" w:lineRule="auto"/>
              <w:jc w:val="both"/>
              <w:rPr>
                <w:rFonts w:ascii="Times New Roman" w:eastAsia="Times New Roman" w:hAnsi="Times New Roman" w:cs="Times New Roman"/>
                <w:b/>
                <w:bCs/>
                <w:sz w:val="24"/>
                <w:szCs w:val="24"/>
                <w:lang w:eastAsia="ar-SA"/>
              </w:rPr>
            </w:pPr>
          </w:p>
          <w:p w14:paraId="7F0775D9" w14:textId="77777777" w:rsidR="00746526" w:rsidRPr="00746526" w:rsidRDefault="00746526" w:rsidP="00746526">
            <w:pPr>
              <w:suppressAutoHyphens/>
              <w:snapToGrid w:val="0"/>
              <w:spacing w:after="0" w:line="240" w:lineRule="auto"/>
              <w:jc w:val="both"/>
              <w:rPr>
                <w:rFonts w:ascii="Times New Roman" w:eastAsia="Times New Roman" w:hAnsi="Times New Roman" w:cs="Times New Roman"/>
                <w:b/>
                <w:bCs/>
                <w:sz w:val="24"/>
                <w:szCs w:val="24"/>
                <w:lang w:eastAsia="ar-SA"/>
              </w:rPr>
            </w:pPr>
          </w:p>
          <w:p w14:paraId="5C40F087" w14:textId="77777777" w:rsidR="00746526" w:rsidRPr="00746526" w:rsidRDefault="00746526" w:rsidP="00746526">
            <w:pPr>
              <w:suppressAutoHyphens/>
              <w:snapToGrid w:val="0"/>
              <w:spacing w:after="0" w:line="240" w:lineRule="auto"/>
              <w:jc w:val="both"/>
              <w:rPr>
                <w:rFonts w:ascii="Times New Roman" w:eastAsia="Times New Roman" w:hAnsi="Times New Roman" w:cs="Times New Roman"/>
                <w:b/>
                <w:bCs/>
                <w:sz w:val="24"/>
                <w:szCs w:val="24"/>
                <w:lang w:eastAsia="ar-SA"/>
              </w:rPr>
            </w:pPr>
            <w:r w:rsidRPr="00746526">
              <w:rPr>
                <w:rFonts w:ascii="Times New Roman" w:eastAsia="Times New Roman" w:hAnsi="Times New Roman" w:cs="Times New Roman"/>
                <w:b/>
                <w:bCs/>
                <w:sz w:val="24"/>
                <w:szCs w:val="24"/>
                <w:lang w:eastAsia="ar-SA"/>
              </w:rPr>
              <w:t>_______________</w:t>
            </w:r>
          </w:p>
          <w:p w14:paraId="42585E0F" w14:textId="77777777" w:rsidR="00746526" w:rsidRPr="00746526" w:rsidRDefault="00746526" w:rsidP="00746526">
            <w:pPr>
              <w:suppressAutoHyphens/>
              <w:snapToGrid w:val="0"/>
              <w:spacing w:after="0" w:line="240" w:lineRule="auto"/>
              <w:jc w:val="both"/>
              <w:rPr>
                <w:rFonts w:ascii="Times New Roman" w:eastAsia="Times New Roman" w:hAnsi="Times New Roman" w:cs="Times New Roman"/>
                <w:b/>
                <w:bCs/>
                <w:sz w:val="24"/>
                <w:szCs w:val="24"/>
                <w:lang w:eastAsia="ar-SA"/>
              </w:rPr>
            </w:pPr>
          </w:p>
          <w:p w14:paraId="531D3852" w14:textId="77777777" w:rsidR="00746526" w:rsidRPr="00746526" w:rsidRDefault="00746526" w:rsidP="00746526">
            <w:pPr>
              <w:suppressAutoHyphens/>
              <w:snapToGrid w:val="0"/>
              <w:spacing w:after="0" w:line="240" w:lineRule="auto"/>
              <w:jc w:val="both"/>
              <w:rPr>
                <w:rFonts w:ascii="Times New Roman" w:eastAsia="Times New Roman" w:hAnsi="Times New Roman" w:cs="Times New Roman"/>
                <w:b/>
                <w:bCs/>
                <w:sz w:val="24"/>
                <w:szCs w:val="24"/>
                <w:lang w:eastAsia="ar-SA"/>
              </w:rPr>
            </w:pPr>
            <w:r w:rsidRPr="00746526">
              <w:rPr>
                <w:rFonts w:ascii="Times New Roman" w:eastAsia="Times New Roman" w:hAnsi="Times New Roman" w:cs="Times New Roman"/>
                <w:b/>
                <w:bCs/>
                <w:sz w:val="24"/>
                <w:szCs w:val="24"/>
                <w:lang w:eastAsia="ar-SA"/>
              </w:rPr>
              <w:t>______________/                  /</w:t>
            </w:r>
          </w:p>
          <w:p w14:paraId="23067796" w14:textId="77777777" w:rsidR="00746526" w:rsidRPr="00746526" w:rsidRDefault="00746526" w:rsidP="00746526">
            <w:pPr>
              <w:suppressAutoHyphens/>
              <w:snapToGrid w:val="0"/>
              <w:spacing w:after="0" w:line="240" w:lineRule="auto"/>
              <w:jc w:val="both"/>
              <w:rPr>
                <w:rFonts w:ascii="Times New Roman" w:eastAsia="Times New Roman" w:hAnsi="Times New Roman" w:cs="Times New Roman"/>
                <w:bCs/>
                <w:sz w:val="18"/>
                <w:szCs w:val="18"/>
                <w:lang w:eastAsia="ar-SA"/>
              </w:rPr>
            </w:pPr>
            <w:r w:rsidRPr="00746526">
              <w:rPr>
                <w:rFonts w:ascii="Times New Roman" w:eastAsia="Times New Roman" w:hAnsi="Times New Roman" w:cs="Times New Roman"/>
                <w:bCs/>
                <w:sz w:val="18"/>
                <w:szCs w:val="18"/>
                <w:lang w:eastAsia="ar-SA"/>
              </w:rPr>
              <w:t xml:space="preserve">           М.П.</w:t>
            </w:r>
          </w:p>
          <w:p w14:paraId="4A266825" w14:textId="77777777" w:rsidR="00746526" w:rsidRPr="00746526" w:rsidRDefault="00746526" w:rsidP="00746526">
            <w:pPr>
              <w:widowControl w:val="0"/>
              <w:suppressAutoHyphens/>
              <w:spacing w:after="0" w:line="240" w:lineRule="auto"/>
              <w:rPr>
                <w:rFonts w:ascii="Times New Roman" w:eastAsia="Times New Roman" w:hAnsi="Times New Roman" w:cs="Times New Roman"/>
                <w:color w:val="000000"/>
                <w:sz w:val="24"/>
                <w:szCs w:val="24"/>
                <w:lang w:eastAsia="ar-SA"/>
              </w:rPr>
            </w:pPr>
          </w:p>
        </w:tc>
        <w:tc>
          <w:tcPr>
            <w:tcW w:w="5103" w:type="dxa"/>
          </w:tcPr>
          <w:p w14:paraId="3E762530" w14:textId="77777777" w:rsidR="00746526" w:rsidRPr="00746526" w:rsidRDefault="00746526" w:rsidP="00746526">
            <w:pPr>
              <w:suppressAutoHyphens/>
              <w:snapToGrid w:val="0"/>
              <w:spacing w:after="0" w:line="240" w:lineRule="auto"/>
              <w:jc w:val="both"/>
              <w:rPr>
                <w:rFonts w:ascii="Times New Roman" w:eastAsia="Times New Roman" w:hAnsi="Times New Roman" w:cs="Times New Roman"/>
                <w:b/>
                <w:bCs/>
                <w:sz w:val="24"/>
                <w:szCs w:val="24"/>
                <w:lang w:eastAsia="ar-SA"/>
              </w:rPr>
            </w:pPr>
            <w:r w:rsidRPr="00746526">
              <w:rPr>
                <w:rFonts w:ascii="Times New Roman" w:eastAsia="Times New Roman" w:hAnsi="Times New Roman" w:cs="Times New Roman"/>
                <w:b/>
                <w:bCs/>
                <w:sz w:val="24"/>
                <w:szCs w:val="24"/>
                <w:lang w:eastAsia="ar-SA"/>
              </w:rPr>
              <w:t>Покупатель:</w:t>
            </w:r>
          </w:p>
          <w:p w14:paraId="557D82CB" w14:textId="77777777" w:rsidR="00746526" w:rsidRPr="00746526" w:rsidRDefault="00746526" w:rsidP="00746526">
            <w:pPr>
              <w:suppressAutoHyphens/>
              <w:spacing w:after="0" w:line="240" w:lineRule="auto"/>
              <w:rPr>
                <w:rFonts w:ascii="Times New Roman" w:eastAsia="Times New Roman" w:hAnsi="Times New Roman" w:cs="Times New Roman"/>
                <w:b/>
                <w:bCs/>
                <w:sz w:val="24"/>
                <w:szCs w:val="24"/>
                <w:lang w:eastAsia="ar-SA"/>
              </w:rPr>
            </w:pPr>
            <w:r w:rsidRPr="00746526">
              <w:rPr>
                <w:rFonts w:ascii="Times New Roman" w:eastAsia="Times New Roman" w:hAnsi="Times New Roman" w:cs="Times New Roman"/>
                <w:b/>
                <w:bCs/>
                <w:sz w:val="24"/>
                <w:szCs w:val="24"/>
                <w:lang w:eastAsia="ar-SA"/>
              </w:rPr>
              <w:t>Акционерное общество «</w:t>
            </w:r>
            <w:proofErr w:type="spellStart"/>
            <w:r w:rsidRPr="00746526">
              <w:rPr>
                <w:rFonts w:ascii="Times New Roman" w:eastAsia="Times New Roman" w:hAnsi="Times New Roman" w:cs="Times New Roman"/>
                <w:b/>
                <w:bCs/>
                <w:sz w:val="24"/>
                <w:szCs w:val="24"/>
                <w:lang w:eastAsia="ar-SA"/>
              </w:rPr>
              <w:t>Мурманэнергосбыт</w:t>
            </w:r>
            <w:proofErr w:type="spellEnd"/>
            <w:r w:rsidRPr="00746526">
              <w:rPr>
                <w:rFonts w:ascii="Times New Roman" w:eastAsia="Times New Roman" w:hAnsi="Times New Roman" w:cs="Times New Roman"/>
                <w:b/>
                <w:bCs/>
                <w:sz w:val="24"/>
                <w:szCs w:val="24"/>
                <w:lang w:eastAsia="ar-SA"/>
              </w:rPr>
              <w:t>» (АО «МЭС»)</w:t>
            </w:r>
          </w:p>
          <w:p w14:paraId="4B0F9637" w14:textId="77777777" w:rsidR="00746526" w:rsidRPr="00746526" w:rsidRDefault="00746526" w:rsidP="00746526">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3002881C" w14:textId="77777777" w:rsidR="00746526" w:rsidRPr="00746526" w:rsidRDefault="00746526" w:rsidP="00746526">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6C2C62A0" w14:textId="77777777" w:rsidR="00746526" w:rsidRPr="00746526" w:rsidRDefault="00746526" w:rsidP="0074652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746526">
              <w:rPr>
                <w:rFonts w:ascii="Times New Roman" w:eastAsia="Times New Roman" w:hAnsi="Times New Roman" w:cs="Times New Roman"/>
                <w:b/>
                <w:bCs/>
                <w:sz w:val="24"/>
                <w:szCs w:val="24"/>
                <w:lang w:eastAsia="ar-SA"/>
              </w:rPr>
              <w:t>_______________</w:t>
            </w:r>
          </w:p>
          <w:p w14:paraId="7DD086C3" w14:textId="77777777" w:rsidR="00746526" w:rsidRPr="00746526" w:rsidRDefault="00746526" w:rsidP="00746526">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43CEE3BF" w14:textId="77777777" w:rsidR="00746526" w:rsidRPr="00746526" w:rsidRDefault="00746526" w:rsidP="0074652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746526">
              <w:rPr>
                <w:rFonts w:ascii="Times New Roman" w:eastAsia="Times New Roman" w:hAnsi="Times New Roman" w:cs="Times New Roman"/>
                <w:b/>
                <w:bCs/>
                <w:sz w:val="24"/>
                <w:szCs w:val="24"/>
                <w:lang w:eastAsia="ar-SA"/>
              </w:rPr>
              <w:t>______________/                  /</w:t>
            </w:r>
          </w:p>
          <w:p w14:paraId="7303E86E" w14:textId="77777777" w:rsidR="00746526" w:rsidRPr="00746526" w:rsidRDefault="00746526" w:rsidP="00746526">
            <w:pPr>
              <w:suppressAutoHyphens/>
              <w:spacing w:after="0" w:line="240" w:lineRule="auto"/>
              <w:jc w:val="both"/>
              <w:rPr>
                <w:rFonts w:ascii="Times New Roman" w:eastAsia="Times New Roman" w:hAnsi="Times New Roman" w:cs="Times New Roman"/>
                <w:sz w:val="18"/>
                <w:szCs w:val="18"/>
                <w:lang w:eastAsia="ar-SA"/>
              </w:rPr>
            </w:pPr>
            <w:r w:rsidRPr="00746526">
              <w:rPr>
                <w:rFonts w:ascii="Times New Roman" w:eastAsia="Times New Roman" w:hAnsi="Times New Roman" w:cs="Times New Roman"/>
                <w:bCs/>
                <w:sz w:val="18"/>
                <w:szCs w:val="18"/>
                <w:lang w:eastAsia="ar-SA"/>
              </w:rPr>
              <w:t xml:space="preserve">            М.П.</w:t>
            </w:r>
          </w:p>
          <w:p w14:paraId="77F8C030" w14:textId="77777777" w:rsidR="00746526" w:rsidRPr="00746526" w:rsidRDefault="00746526" w:rsidP="00746526">
            <w:pPr>
              <w:suppressAutoHyphens/>
              <w:spacing w:after="0" w:line="240" w:lineRule="auto"/>
              <w:jc w:val="both"/>
              <w:rPr>
                <w:rFonts w:ascii="Times New Roman" w:eastAsia="Times New Roman" w:hAnsi="Times New Roman" w:cs="Times New Roman"/>
                <w:sz w:val="16"/>
                <w:szCs w:val="16"/>
                <w:lang w:eastAsia="ar-SA"/>
              </w:rPr>
            </w:pPr>
          </w:p>
          <w:p w14:paraId="1CF1F7F0" w14:textId="77777777" w:rsidR="00746526" w:rsidRPr="00746526" w:rsidRDefault="00746526" w:rsidP="00746526">
            <w:pPr>
              <w:suppressAutoHyphens/>
              <w:spacing w:after="0" w:line="240" w:lineRule="auto"/>
              <w:jc w:val="both"/>
              <w:rPr>
                <w:rFonts w:ascii="Times New Roman" w:eastAsia="Times New Roman" w:hAnsi="Times New Roman" w:cs="Times New Roman"/>
                <w:sz w:val="16"/>
                <w:szCs w:val="16"/>
                <w:lang w:eastAsia="ar-SA"/>
              </w:rPr>
            </w:pPr>
          </w:p>
          <w:p w14:paraId="09C16777" w14:textId="77777777" w:rsidR="00746526" w:rsidRPr="00746526" w:rsidRDefault="00746526" w:rsidP="00746526">
            <w:pPr>
              <w:suppressAutoHyphens/>
              <w:spacing w:after="0" w:line="240" w:lineRule="auto"/>
              <w:jc w:val="both"/>
              <w:rPr>
                <w:rFonts w:ascii="Times New Roman" w:eastAsia="Times New Roman" w:hAnsi="Times New Roman" w:cs="Times New Roman"/>
                <w:sz w:val="16"/>
                <w:szCs w:val="16"/>
                <w:lang w:eastAsia="ar-SA"/>
              </w:rPr>
            </w:pPr>
          </w:p>
          <w:p w14:paraId="5BAAF953" w14:textId="77777777" w:rsidR="00746526" w:rsidRPr="00746526" w:rsidRDefault="00746526" w:rsidP="00746526">
            <w:pPr>
              <w:suppressAutoHyphens/>
              <w:spacing w:after="0" w:line="240" w:lineRule="auto"/>
              <w:jc w:val="both"/>
              <w:rPr>
                <w:rFonts w:ascii="Times New Roman" w:eastAsia="Times New Roman" w:hAnsi="Times New Roman" w:cs="Times New Roman"/>
                <w:sz w:val="16"/>
                <w:szCs w:val="16"/>
                <w:lang w:eastAsia="ar-SA"/>
              </w:rPr>
            </w:pPr>
          </w:p>
          <w:p w14:paraId="492BCEBA" w14:textId="77777777" w:rsidR="00746526" w:rsidRPr="00746526" w:rsidRDefault="00746526" w:rsidP="00746526">
            <w:pPr>
              <w:suppressAutoHyphens/>
              <w:spacing w:after="0" w:line="240" w:lineRule="auto"/>
              <w:jc w:val="both"/>
              <w:rPr>
                <w:rFonts w:ascii="Times New Roman" w:eastAsia="Times New Roman" w:hAnsi="Times New Roman" w:cs="Times New Roman"/>
                <w:sz w:val="24"/>
                <w:szCs w:val="24"/>
                <w:lang w:eastAsia="ar-SA"/>
              </w:rPr>
            </w:pPr>
          </w:p>
          <w:p w14:paraId="30A68CCA" w14:textId="77777777" w:rsidR="00746526" w:rsidRPr="00746526" w:rsidRDefault="00746526" w:rsidP="00746526">
            <w:pPr>
              <w:suppressAutoHyphens/>
              <w:spacing w:after="0" w:line="240" w:lineRule="auto"/>
              <w:jc w:val="both"/>
              <w:rPr>
                <w:rFonts w:ascii="Times New Roman" w:eastAsia="Times New Roman" w:hAnsi="Times New Roman" w:cs="Times New Roman"/>
                <w:sz w:val="24"/>
                <w:szCs w:val="24"/>
                <w:lang w:eastAsia="ar-SA"/>
              </w:rPr>
            </w:pPr>
          </w:p>
          <w:p w14:paraId="0073E559" w14:textId="77777777" w:rsidR="00746526" w:rsidRPr="00746526" w:rsidRDefault="00746526" w:rsidP="00746526">
            <w:pPr>
              <w:suppressAutoHyphens/>
              <w:spacing w:after="0" w:line="240" w:lineRule="auto"/>
              <w:jc w:val="both"/>
              <w:rPr>
                <w:rFonts w:ascii="Times New Roman" w:eastAsia="Times New Roman" w:hAnsi="Times New Roman" w:cs="Times New Roman"/>
                <w:sz w:val="24"/>
                <w:szCs w:val="24"/>
                <w:lang w:eastAsia="ar-SA"/>
              </w:rPr>
            </w:pPr>
          </w:p>
          <w:p w14:paraId="79323124" w14:textId="77777777" w:rsidR="00746526" w:rsidRPr="00746526" w:rsidRDefault="00746526" w:rsidP="00746526">
            <w:pPr>
              <w:suppressAutoHyphens/>
              <w:spacing w:after="0" w:line="240" w:lineRule="auto"/>
              <w:jc w:val="both"/>
              <w:rPr>
                <w:rFonts w:ascii="Times New Roman" w:eastAsia="Times New Roman" w:hAnsi="Times New Roman" w:cs="Times New Roman"/>
                <w:sz w:val="24"/>
                <w:szCs w:val="24"/>
                <w:lang w:eastAsia="ar-SA"/>
              </w:rPr>
            </w:pPr>
          </w:p>
          <w:p w14:paraId="1594198F" w14:textId="77777777" w:rsidR="00746526" w:rsidRPr="00746526" w:rsidRDefault="00746526" w:rsidP="00746526">
            <w:pPr>
              <w:suppressAutoHyphens/>
              <w:spacing w:after="0" w:line="240" w:lineRule="auto"/>
              <w:jc w:val="both"/>
              <w:rPr>
                <w:rFonts w:ascii="Times New Roman" w:eastAsia="Times New Roman" w:hAnsi="Times New Roman" w:cs="Times New Roman"/>
                <w:sz w:val="24"/>
                <w:szCs w:val="24"/>
                <w:lang w:eastAsia="ar-SA"/>
              </w:rPr>
            </w:pPr>
          </w:p>
          <w:p w14:paraId="6DA53C1E" w14:textId="77777777" w:rsidR="00746526" w:rsidRPr="00746526" w:rsidRDefault="00746526" w:rsidP="00746526">
            <w:pPr>
              <w:suppressAutoHyphens/>
              <w:spacing w:after="0" w:line="240" w:lineRule="auto"/>
              <w:jc w:val="both"/>
              <w:rPr>
                <w:rFonts w:ascii="Times New Roman" w:eastAsia="Times New Roman" w:hAnsi="Times New Roman" w:cs="Times New Roman"/>
                <w:sz w:val="24"/>
                <w:szCs w:val="24"/>
                <w:lang w:eastAsia="ar-SA"/>
              </w:rPr>
            </w:pPr>
          </w:p>
          <w:p w14:paraId="77003B70" w14:textId="77777777" w:rsidR="00746526" w:rsidRPr="00746526" w:rsidRDefault="00746526" w:rsidP="00746526">
            <w:pPr>
              <w:suppressAutoHyphens/>
              <w:spacing w:after="0" w:line="240" w:lineRule="auto"/>
              <w:jc w:val="both"/>
              <w:rPr>
                <w:rFonts w:ascii="Times New Roman" w:eastAsia="Times New Roman" w:hAnsi="Times New Roman" w:cs="Times New Roman"/>
                <w:sz w:val="24"/>
                <w:szCs w:val="24"/>
                <w:lang w:eastAsia="ar-SA"/>
              </w:rPr>
            </w:pPr>
          </w:p>
          <w:p w14:paraId="5EF5314B" w14:textId="77777777" w:rsidR="00746526" w:rsidRPr="00746526" w:rsidRDefault="00746526" w:rsidP="00746526">
            <w:pPr>
              <w:suppressAutoHyphens/>
              <w:spacing w:after="0" w:line="240" w:lineRule="auto"/>
              <w:jc w:val="both"/>
              <w:rPr>
                <w:rFonts w:ascii="Times New Roman" w:eastAsia="Times New Roman" w:hAnsi="Times New Roman" w:cs="Times New Roman"/>
                <w:sz w:val="24"/>
                <w:szCs w:val="24"/>
                <w:lang w:eastAsia="ar-SA"/>
              </w:rPr>
            </w:pPr>
          </w:p>
        </w:tc>
      </w:tr>
    </w:tbl>
    <w:p w14:paraId="6761416A" w14:textId="77777777" w:rsidR="00746526" w:rsidRDefault="00746526" w:rsidP="00746526">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191763FD" w14:textId="77777777" w:rsidR="00746526" w:rsidRDefault="00746526" w:rsidP="00746526">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3163AAA4" w14:textId="77777777" w:rsidR="00746526" w:rsidRDefault="00746526" w:rsidP="00746526">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5796253A" w14:textId="77777777" w:rsidR="00746526" w:rsidRDefault="00746526" w:rsidP="00746526">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361EFF22" w14:textId="77777777" w:rsidR="00746526" w:rsidRDefault="00746526" w:rsidP="00746526">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5E2E85C1" w14:textId="77777777" w:rsidR="00746526" w:rsidRDefault="00746526" w:rsidP="00746526">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39CE251D" w14:textId="77777777" w:rsidR="00746526" w:rsidRDefault="00746526" w:rsidP="00746526">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2D8B3C62" w14:textId="77777777" w:rsidR="00746526" w:rsidRPr="00746526" w:rsidRDefault="00746526" w:rsidP="00746526">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746526">
        <w:rPr>
          <w:rFonts w:ascii="Times New Roman" w:eastAsia="Times New Roman" w:hAnsi="Times New Roman" w:cs="Times New Roman"/>
          <w:color w:val="000000"/>
          <w:sz w:val="24"/>
          <w:szCs w:val="24"/>
          <w:lang w:eastAsia="ar-SA"/>
        </w:rPr>
        <w:lastRenderedPageBreak/>
        <w:t xml:space="preserve">Приложение № 1 </w:t>
      </w:r>
    </w:p>
    <w:p w14:paraId="51984B40" w14:textId="77777777" w:rsidR="00746526" w:rsidRPr="00746526" w:rsidRDefault="00746526" w:rsidP="00746526">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746526">
        <w:rPr>
          <w:rFonts w:ascii="Times New Roman" w:eastAsia="Times New Roman" w:hAnsi="Times New Roman" w:cs="Times New Roman"/>
          <w:color w:val="000000"/>
          <w:sz w:val="24"/>
          <w:szCs w:val="24"/>
          <w:lang w:eastAsia="ar-SA"/>
        </w:rPr>
        <w:t xml:space="preserve">                                                                        к  Договору поставки № ________ от ________ </w:t>
      </w:r>
      <w:proofErr w:type="gramStart"/>
      <w:r w:rsidRPr="00746526">
        <w:rPr>
          <w:rFonts w:ascii="Times New Roman" w:eastAsia="Times New Roman" w:hAnsi="Times New Roman" w:cs="Times New Roman"/>
          <w:color w:val="000000"/>
          <w:sz w:val="24"/>
          <w:szCs w:val="24"/>
          <w:lang w:eastAsia="ar-SA"/>
        </w:rPr>
        <w:t>г</w:t>
      </w:r>
      <w:proofErr w:type="gramEnd"/>
      <w:r w:rsidRPr="00746526">
        <w:rPr>
          <w:rFonts w:ascii="Times New Roman" w:eastAsia="Times New Roman" w:hAnsi="Times New Roman" w:cs="Times New Roman"/>
          <w:color w:val="000000"/>
          <w:sz w:val="24"/>
          <w:szCs w:val="24"/>
          <w:lang w:eastAsia="ar-SA"/>
        </w:rPr>
        <w:t xml:space="preserve">.                 </w:t>
      </w:r>
    </w:p>
    <w:p w14:paraId="5A8BB34F" w14:textId="77777777" w:rsidR="00746526" w:rsidRPr="00746526" w:rsidRDefault="00746526" w:rsidP="00746526">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746526">
        <w:rPr>
          <w:rFonts w:ascii="Times New Roman" w:eastAsia="Times New Roman" w:hAnsi="Times New Roman" w:cs="Times New Roman"/>
          <w:color w:val="000000"/>
          <w:sz w:val="24"/>
          <w:szCs w:val="24"/>
          <w:lang w:eastAsia="ar-SA"/>
        </w:rPr>
        <w:t xml:space="preserve">                                                                                      Форма заявки на поставку Продукции автомобильным транспортом Поставщика</w:t>
      </w:r>
    </w:p>
    <w:p w14:paraId="3C6ACE78" w14:textId="77777777" w:rsidR="00746526" w:rsidRPr="00746526" w:rsidRDefault="00746526" w:rsidP="00746526">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746526">
        <w:rPr>
          <w:rFonts w:ascii="Times New Roman" w:eastAsia="Times New Roman" w:hAnsi="Times New Roman" w:cs="Times New Roman"/>
          <w:color w:val="000000"/>
          <w:sz w:val="24"/>
          <w:szCs w:val="24"/>
          <w:lang w:eastAsia="ar-SA"/>
        </w:rPr>
        <w:t xml:space="preserve">                                        </w:t>
      </w:r>
    </w:p>
    <w:p w14:paraId="687F933B" w14:textId="77777777" w:rsidR="00746526" w:rsidRPr="00746526" w:rsidRDefault="00746526" w:rsidP="00746526">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01401CC6" w14:textId="77777777" w:rsidR="00746526" w:rsidRPr="00746526" w:rsidRDefault="00746526" w:rsidP="00746526">
      <w:pPr>
        <w:widowControl w:val="0"/>
        <w:suppressAutoHyphens/>
        <w:spacing w:after="0" w:line="240" w:lineRule="auto"/>
        <w:rPr>
          <w:rFonts w:ascii="Times New Roman" w:eastAsia="Times New Roman" w:hAnsi="Times New Roman" w:cs="Times New Roman"/>
          <w:color w:val="000000"/>
          <w:sz w:val="24"/>
          <w:szCs w:val="24"/>
          <w:lang w:eastAsia="ar-SA"/>
        </w:rPr>
      </w:pPr>
      <w:r w:rsidRPr="00746526">
        <w:rPr>
          <w:rFonts w:ascii="Times New Roman" w:eastAsia="Times New Roman" w:hAnsi="Times New Roman" w:cs="Times New Roman"/>
          <w:noProof/>
          <w:color w:val="000000"/>
          <w:sz w:val="24"/>
          <w:szCs w:val="24"/>
          <w:lang w:eastAsia="ru-RU"/>
        </w:rPr>
        <w:drawing>
          <wp:inline distT="0" distB="0" distL="0" distR="0" wp14:anchorId="4D65D845" wp14:editId="5726B006">
            <wp:extent cx="6355080" cy="1524000"/>
            <wp:effectExtent l="0" t="0" r="762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55080" cy="1524000"/>
                    </a:xfrm>
                    <a:prstGeom prst="rect">
                      <a:avLst/>
                    </a:prstGeom>
                    <a:noFill/>
                    <a:ln>
                      <a:noFill/>
                    </a:ln>
                  </pic:spPr>
                </pic:pic>
              </a:graphicData>
            </a:graphic>
          </wp:inline>
        </w:drawing>
      </w:r>
    </w:p>
    <w:p w14:paraId="139C7F58" w14:textId="77777777" w:rsidR="00746526" w:rsidRPr="00746526" w:rsidRDefault="00746526" w:rsidP="00746526">
      <w:pPr>
        <w:widowControl w:val="0"/>
        <w:tabs>
          <w:tab w:val="left" w:pos="3336"/>
        </w:tabs>
        <w:suppressAutoHyphens/>
        <w:spacing w:after="0" w:line="240" w:lineRule="auto"/>
        <w:rPr>
          <w:rFonts w:ascii="Times New Roman" w:eastAsia="Times New Roman" w:hAnsi="Times New Roman" w:cs="Times New Roman"/>
          <w:color w:val="000000"/>
          <w:sz w:val="24"/>
          <w:szCs w:val="24"/>
          <w:lang w:eastAsia="ar-SA"/>
        </w:rPr>
      </w:pPr>
    </w:p>
    <w:tbl>
      <w:tblPr>
        <w:tblpPr w:leftFromText="180" w:rightFromText="180" w:vertAnchor="text" w:horzAnchor="margin" w:tblpY="-22"/>
        <w:tblW w:w="10884" w:type="dxa"/>
        <w:tblLayout w:type="fixed"/>
        <w:tblLook w:val="01E0" w:firstRow="1" w:lastRow="1" w:firstColumn="1" w:lastColumn="1" w:noHBand="0" w:noVBand="0"/>
      </w:tblPr>
      <w:tblGrid>
        <w:gridCol w:w="5725"/>
        <w:gridCol w:w="5159"/>
      </w:tblGrid>
      <w:tr w:rsidR="00746526" w:rsidRPr="00746526" w14:paraId="744B726C" w14:textId="77777777" w:rsidTr="00746526">
        <w:trPr>
          <w:trHeight w:val="42"/>
        </w:trPr>
        <w:tc>
          <w:tcPr>
            <w:tcW w:w="5726" w:type="dxa"/>
            <w:vAlign w:val="bottom"/>
            <w:hideMark/>
          </w:tcPr>
          <w:p w14:paraId="75CE1B46" w14:textId="77777777" w:rsidR="00746526" w:rsidRPr="00746526" w:rsidRDefault="00746526" w:rsidP="00746526">
            <w:pPr>
              <w:spacing w:after="240"/>
              <w:contextualSpacing/>
              <w:rPr>
                <w:rFonts w:ascii="Times New Roman" w:eastAsia="Calibri" w:hAnsi="Times New Roman" w:cs="Times New Roman"/>
                <w:sz w:val="24"/>
                <w:szCs w:val="24"/>
              </w:rPr>
            </w:pPr>
            <w:r w:rsidRPr="00746526">
              <w:rPr>
                <w:rFonts w:ascii="Times New Roman" w:eastAsia="Calibri" w:hAnsi="Times New Roman" w:cs="Times New Roman"/>
                <w:sz w:val="24"/>
                <w:szCs w:val="24"/>
              </w:rPr>
              <w:t xml:space="preserve">      «____»________ 20___  № ___________</w:t>
            </w:r>
          </w:p>
        </w:tc>
        <w:tc>
          <w:tcPr>
            <w:tcW w:w="5159" w:type="dxa"/>
          </w:tcPr>
          <w:p w14:paraId="7EF93CA2" w14:textId="77777777" w:rsidR="00746526" w:rsidRPr="00746526" w:rsidRDefault="00746526" w:rsidP="00746526">
            <w:pPr>
              <w:spacing w:after="0" w:line="240" w:lineRule="auto"/>
              <w:jc w:val="center"/>
              <w:rPr>
                <w:rFonts w:ascii="Times New Roman" w:eastAsia="Calibri" w:hAnsi="Times New Roman" w:cs="Times New Roman"/>
                <w:b/>
                <w:sz w:val="28"/>
                <w:szCs w:val="24"/>
              </w:rPr>
            </w:pPr>
            <w:r w:rsidRPr="00746526">
              <w:rPr>
                <w:rFonts w:ascii="Times New Roman" w:eastAsia="Calibri" w:hAnsi="Times New Roman" w:cs="Times New Roman"/>
                <w:b/>
                <w:sz w:val="28"/>
                <w:szCs w:val="24"/>
              </w:rPr>
              <w:t xml:space="preserve">                         Поставщик </w:t>
            </w:r>
          </w:p>
          <w:p w14:paraId="3A98002C" w14:textId="77777777" w:rsidR="00746526" w:rsidRPr="00746526" w:rsidRDefault="00746526" w:rsidP="00746526">
            <w:pPr>
              <w:spacing w:after="0" w:line="240" w:lineRule="auto"/>
              <w:jc w:val="center"/>
              <w:rPr>
                <w:rFonts w:ascii="Times New Roman" w:eastAsia="Calibri" w:hAnsi="Times New Roman" w:cs="Times New Roman"/>
                <w:b/>
                <w:sz w:val="24"/>
                <w:szCs w:val="24"/>
              </w:rPr>
            </w:pPr>
          </w:p>
        </w:tc>
      </w:tr>
    </w:tbl>
    <w:p w14:paraId="0D717C4B" w14:textId="77777777" w:rsidR="00746526" w:rsidRPr="00746526" w:rsidRDefault="00746526" w:rsidP="00746526">
      <w:pPr>
        <w:tabs>
          <w:tab w:val="left" w:pos="4320"/>
        </w:tabs>
        <w:spacing w:after="0" w:line="240" w:lineRule="auto"/>
        <w:jc w:val="center"/>
        <w:rPr>
          <w:rFonts w:ascii="Times New Roman" w:eastAsia="Times New Roman" w:hAnsi="Times New Roman" w:cs="Times New Roman"/>
          <w:b/>
          <w:bCs/>
          <w:sz w:val="28"/>
          <w:szCs w:val="28"/>
          <w:lang w:eastAsia="ru-RU"/>
        </w:rPr>
      </w:pPr>
    </w:p>
    <w:p w14:paraId="55BA01D1" w14:textId="77777777" w:rsidR="00746526" w:rsidRPr="00746526" w:rsidRDefault="00746526" w:rsidP="00746526">
      <w:pPr>
        <w:tabs>
          <w:tab w:val="left" w:pos="4320"/>
        </w:tabs>
        <w:spacing w:after="0" w:line="240" w:lineRule="auto"/>
        <w:jc w:val="center"/>
        <w:rPr>
          <w:rFonts w:ascii="Times New Roman" w:eastAsia="Times New Roman" w:hAnsi="Times New Roman" w:cs="Times New Roman"/>
          <w:b/>
          <w:bCs/>
          <w:sz w:val="28"/>
          <w:szCs w:val="28"/>
          <w:lang w:eastAsia="ru-RU"/>
        </w:rPr>
      </w:pPr>
    </w:p>
    <w:p w14:paraId="5BE48E15" w14:textId="77777777" w:rsidR="00746526" w:rsidRPr="00746526" w:rsidRDefault="00746526" w:rsidP="00746526">
      <w:pPr>
        <w:tabs>
          <w:tab w:val="left" w:pos="4320"/>
        </w:tabs>
        <w:spacing w:after="0" w:line="240" w:lineRule="auto"/>
        <w:jc w:val="center"/>
        <w:rPr>
          <w:rFonts w:ascii="Times New Roman" w:eastAsia="Times New Roman" w:hAnsi="Times New Roman" w:cs="Times New Roman"/>
          <w:b/>
          <w:bCs/>
          <w:sz w:val="28"/>
          <w:szCs w:val="28"/>
          <w:lang w:eastAsia="ru-RU"/>
        </w:rPr>
      </w:pPr>
      <w:r w:rsidRPr="00746526">
        <w:rPr>
          <w:rFonts w:ascii="Times New Roman" w:eastAsia="Times New Roman" w:hAnsi="Times New Roman" w:cs="Times New Roman"/>
          <w:b/>
          <w:bCs/>
          <w:sz w:val="28"/>
          <w:szCs w:val="28"/>
          <w:lang w:eastAsia="ru-RU"/>
        </w:rPr>
        <w:t xml:space="preserve">ЗАЯВКА НА ПОСТАВКУ </w:t>
      </w:r>
    </w:p>
    <w:p w14:paraId="6A2BAFB1" w14:textId="77777777" w:rsidR="00746526" w:rsidRPr="00746526" w:rsidRDefault="00746526" w:rsidP="00746526">
      <w:pPr>
        <w:tabs>
          <w:tab w:val="left" w:pos="4320"/>
        </w:tabs>
        <w:spacing w:after="0" w:line="240" w:lineRule="auto"/>
        <w:jc w:val="center"/>
        <w:rPr>
          <w:rFonts w:ascii="Times New Roman" w:eastAsia="Times New Roman" w:hAnsi="Times New Roman" w:cs="Times New Roman"/>
          <w:b/>
          <w:bCs/>
          <w:sz w:val="28"/>
          <w:szCs w:val="28"/>
          <w:lang w:eastAsia="ru-RU"/>
        </w:rPr>
      </w:pPr>
      <w:r w:rsidRPr="00746526">
        <w:rPr>
          <w:rFonts w:ascii="Times New Roman" w:eastAsia="Times New Roman" w:hAnsi="Times New Roman" w:cs="Times New Roman"/>
          <w:b/>
          <w:bCs/>
          <w:sz w:val="28"/>
          <w:szCs w:val="28"/>
          <w:lang w:eastAsia="ru-RU"/>
        </w:rPr>
        <w:t>(автомобильным транспортом)</w:t>
      </w:r>
    </w:p>
    <w:p w14:paraId="29000101" w14:textId="77777777" w:rsidR="00746526" w:rsidRPr="00746526" w:rsidRDefault="00746526" w:rsidP="00746526">
      <w:pPr>
        <w:tabs>
          <w:tab w:val="left" w:pos="4320"/>
        </w:tabs>
        <w:spacing w:after="0" w:line="240" w:lineRule="auto"/>
        <w:jc w:val="center"/>
        <w:rPr>
          <w:rFonts w:ascii="Times New Roman" w:eastAsia="Times New Roman" w:hAnsi="Times New Roman" w:cs="Times New Roman"/>
          <w:bCs/>
          <w:sz w:val="24"/>
          <w:szCs w:val="24"/>
          <w:lang w:eastAsia="ru-RU"/>
        </w:rPr>
      </w:pP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1530"/>
        <w:gridCol w:w="909"/>
        <w:gridCol w:w="2439"/>
        <w:gridCol w:w="2439"/>
        <w:gridCol w:w="167"/>
      </w:tblGrid>
      <w:tr w:rsidR="00746526" w:rsidRPr="00746526" w14:paraId="11F310D2" w14:textId="77777777" w:rsidTr="00746526">
        <w:trPr>
          <w:trHeight w:val="267"/>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003345D4" w14:textId="77777777" w:rsidR="00746526" w:rsidRPr="00746526" w:rsidRDefault="00746526" w:rsidP="00746526">
            <w:pPr>
              <w:spacing w:after="0" w:line="240" w:lineRule="auto"/>
              <w:rPr>
                <w:rFonts w:ascii="Times New Roman" w:eastAsia="Times New Roman" w:hAnsi="Times New Roman" w:cs="Times New Roman"/>
                <w:b/>
                <w:sz w:val="28"/>
                <w:szCs w:val="28"/>
                <w:lang w:eastAsia="ru-RU"/>
              </w:rPr>
            </w:pPr>
            <w:r w:rsidRPr="00746526">
              <w:rPr>
                <w:rFonts w:ascii="Times New Roman" w:eastAsia="Times New Roman" w:hAnsi="Times New Roman" w:cs="Times New Roman"/>
                <w:b/>
                <w:sz w:val="28"/>
                <w:szCs w:val="28"/>
                <w:lang w:eastAsia="ru-RU"/>
              </w:rPr>
              <w:t>№ / Дата договора</w:t>
            </w:r>
          </w:p>
        </w:tc>
        <w:tc>
          <w:tcPr>
            <w:tcW w:w="5954" w:type="dxa"/>
            <w:gridSpan w:val="4"/>
            <w:tcBorders>
              <w:top w:val="single" w:sz="4" w:space="0" w:color="auto"/>
              <w:left w:val="single" w:sz="4" w:space="0" w:color="auto"/>
              <w:bottom w:val="single" w:sz="4" w:space="0" w:color="auto"/>
              <w:right w:val="single" w:sz="4" w:space="0" w:color="auto"/>
            </w:tcBorders>
            <w:vAlign w:val="center"/>
            <w:hideMark/>
          </w:tcPr>
          <w:p w14:paraId="4A0A8DE9" w14:textId="77777777" w:rsidR="00746526" w:rsidRPr="00746526" w:rsidRDefault="00746526" w:rsidP="00746526">
            <w:pPr>
              <w:spacing w:after="0" w:line="240" w:lineRule="auto"/>
              <w:jc w:val="center"/>
              <w:rPr>
                <w:rFonts w:ascii="Times New Roman" w:eastAsia="Times New Roman" w:hAnsi="Times New Roman" w:cs="Times New Roman"/>
                <w:sz w:val="28"/>
                <w:szCs w:val="28"/>
                <w:lang w:eastAsia="ru-RU"/>
              </w:rPr>
            </w:pPr>
            <w:r w:rsidRPr="00746526">
              <w:rPr>
                <w:rFonts w:ascii="Times New Roman" w:eastAsia="Times New Roman" w:hAnsi="Times New Roman" w:cs="Times New Roman"/>
                <w:sz w:val="28"/>
                <w:szCs w:val="28"/>
                <w:lang w:eastAsia="ru-RU"/>
              </w:rPr>
              <w:t>----------------------</w:t>
            </w:r>
          </w:p>
        </w:tc>
      </w:tr>
      <w:tr w:rsidR="00746526" w:rsidRPr="00746526" w14:paraId="4AE14E58" w14:textId="77777777" w:rsidTr="00746526">
        <w:trPr>
          <w:trHeight w:val="286"/>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34D8FCBD" w14:textId="77777777" w:rsidR="00746526" w:rsidRPr="00746526" w:rsidRDefault="00746526" w:rsidP="00746526">
            <w:pPr>
              <w:spacing w:after="0" w:line="240" w:lineRule="auto"/>
              <w:rPr>
                <w:rFonts w:ascii="Times New Roman" w:eastAsia="Times New Roman" w:hAnsi="Times New Roman" w:cs="Times New Roman"/>
                <w:b/>
                <w:sz w:val="28"/>
                <w:szCs w:val="28"/>
                <w:lang w:eastAsia="ru-RU"/>
              </w:rPr>
            </w:pPr>
            <w:r w:rsidRPr="00746526">
              <w:rPr>
                <w:rFonts w:ascii="Times New Roman" w:eastAsia="Times New Roman" w:hAnsi="Times New Roman" w:cs="Times New Roman"/>
                <w:b/>
                <w:sz w:val="28"/>
                <w:szCs w:val="28"/>
                <w:lang w:eastAsia="ru-RU"/>
              </w:rPr>
              <w:t>Наименование Продукции</w:t>
            </w:r>
          </w:p>
        </w:tc>
        <w:tc>
          <w:tcPr>
            <w:tcW w:w="5954" w:type="dxa"/>
            <w:gridSpan w:val="4"/>
            <w:tcBorders>
              <w:top w:val="single" w:sz="4" w:space="0" w:color="auto"/>
              <w:left w:val="single" w:sz="4" w:space="0" w:color="auto"/>
              <w:bottom w:val="single" w:sz="4" w:space="0" w:color="auto"/>
              <w:right w:val="single" w:sz="4" w:space="0" w:color="auto"/>
            </w:tcBorders>
            <w:hideMark/>
          </w:tcPr>
          <w:p w14:paraId="0364BE33" w14:textId="77777777" w:rsidR="00746526" w:rsidRPr="00746526" w:rsidRDefault="00746526" w:rsidP="00746526">
            <w:pPr>
              <w:widowControl w:val="0"/>
              <w:suppressAutoHyphens/>
              <w:spacing w:after="0" w:line="240" w:lineRule="auto"/>
              <w:jc w:val="center"/>
              <w:rPr>
                <w:rFonts w:ascii="Times New Roman" w:eastAsia="Times New Roman" w:hAnsi="Times New Roman" w:cs="Times New Roman"/>
                <w:color w:val="000000"/>
                <w:sz w:val="24"/>
                <w:szCs w:val="24"/>
                <w:lang w:val="en-US" w:eastAsia="ar-SA"/>
              </w:rPr>
            </w:pPr>
            <w:r w:rsidRPr="00746526">
              <w:rPr>
                <w:rFonts w:ascii="Times New Roman" w:eastAsia="Times New Roman" w:hAnsi="Times New Roman" w:cs="Times New Roman"/>
                <w:sz w:val="28"/>
                <w:szCs w:val="28"/>
                <w:lang w:eastAsia="ru-RU"/>
              </w:rPr>
              <w:t>----------------------</w:t>
            </w:r>
          </w:p>
        </w:tc>
      </w:tr>
      <w:tr w:rsidR="00746526" w:rsidRPr="00746526" w14:paraId="338A5F3E" w14:textId="77777777" w:rsidTr="00746526">
        <w:trPr>
          <w:trHeight w:val="286"/>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40875911" w14:textId="77777777" w:rsidR="00746526" w:rsidRPr="00746526" w:rsidRDefault="00746526" w:rsidP="00746526">
            <w:pPr>
              <w:spacing w:after="0" w:line="240" w:lineRule="auto"/>
              <w:rPr>
                <w:rFonts w:ascii="Times New Roman" w:eastAsia="Times New Roman" w:hAnsi="Times New Roman" w:cs="Times New Roman"/>
                <w:b/>
                <w:sz w:val="28"/>
                <w:szCs w:val="28"/>
                <w:lang w:eastAsia="ru-RU"/>
              </w:rPr>
            </w:pPr>
            <w:r w:rsidRPr="00746526">
              <w:rPr>
                <w:rFonts w:ascii="Times New Roman" w:eastAsia="Times New Roman" w:hAnsi="Times New Roman" w:cs="Times New Roman"/>
                <w:b/>
                <w:sz w:val="28"/>
                <w:szCs w:val="28"/>
                <w:lang w:eastAsia="ru-RU"/>
              </w:rPr>
              <w:t>Количество, единицы измерения</w:t>
            </w:r>
          </w:p>
        </w:tc>
        <w:tc>
          <w:tcPr>
            <w:tcW w:w="5954" w:type="dxa"/>
            <w:gridSpan w:val="4"/>
            <w:tcBorders>
              <w:top w:val="single" w:sz="4" w:space="0" w:color="auto"/>
              <w:left w:val="single" w:sz="4" w:space="0" w:color="auto"/>
              <w:bottom w:val="single" w:sz="4" w:space="0" w:color="auto"/>
              <w:right w:val="single" w:sz="4" w:space="0" w:color="auto"/>
            </w:tcBorders>
            <w:hideMark/>
          </w:tcPr>
          <w:p w14:paraId="2370A583" w14:textId="77777777" w:rsidR="00746526" w:rsidRPr="00746526" w:rsidRDefault="00746526" w:rsidP="00746526">
            <w:pPr>
              <w:widowControl w:val="0"/>
              <w:suppressAutoHyphens/>
              <w:spacing w:after="0" w:line="240" w:lineRule="auto"/>
              <w:jc w:val="center"/>
              <w:rPr>
                <w:rFonts w:ascii="Times New Roman" w:eastAsia="Times New Roman" w:hAnsi="Times New Roman" w:cs="Times New Roman"/>
                <w:color w:val="000000"/>
                <w:sz w:val="24"/>
                <w:szCs w:val="24"/>
                <w:lang w:val="en-US" w:eastAsia="ar-SA"/>
              </w:rPr>
            </w:pPr>
            <w:r w:rsidRPr="00746526">
              <w:rPr>
                <w:rFonts w:ascii="Times New Roman" w:eastAsia="Times New Roman" w:hAnsi="Times New Roman" w:cs="Times New Roman"/>
                <w:sz w:val="28"/>
                <w:szCs w:val="28"/>
                <w:lang w:eastAsia="ru-RU"/>
              </w:rPr>
              <w:t>----------------------</w:t>
            </w:r>
          </w:p>
        </w:tc>
      </w:tr>
      <w:tr w:rsidR="00746526" w:rsidRPr="00746526" w14:paraId="3ECA2610" w14:textId="77777777" w:rsidTr="00746526">
        <w:trPr>
          <w:trHeight w:val="534"/>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5E74A065" w14:textId="77777777" w:rsidR="00746526" w:rsidRPr="00746526" w:rsidRDefault="00746526" w:rsidP="00746526">
            <w:pPr>
              <w:spacing w:after="0" w:line="240" w:lineRule="auto"/>
              <w:rPr>
                <w:rFonts w:ascii="Times New Roman" w:eastAsia="Times New Roman" w:hAnsi="Times New Roman" w:cs="Times New Roman"/>
                <w:b/>
                <w:sz w:val="28"/>
                <w:szCs w:val="28"/>
                <w:lang w:eastAsia="ru-RU"/>
              </w:rPr>
            </w:pPr>
            <w:r w:rsidRPr="00746526">
              <w:rPr>
                <w:rFonts w:ascii="Times New Roman" w:eastAsia="Times New Roman" w:hAnsi="Times New Roman" w:cs="Times New Roman"/>
                <w:b/>
                <w:sz w:val="28"/>
                <w:szCs w:val="28"/>
                <w:lang w:eastAsia="ru-RU"/>
              </w:rPr>
              <w:t>Место поставки (адрес доставки)</w:t>
            </w:r>
          </w:p>
        </w:tc>
        <w:tc>
          <w:tcPr>
            <w:tcW w:w="5954" w:type="dxa"/>
            <w:gridSpan w:val="4"/>
            <w:tcBorders>
              <w:top w:val="single" w:sz="4" w:space="0" w:color="auto"/>
              <w:left w:val="single" w:sz="4" w:space="0" w:color="auto"/>
              <w:bottom w:val="single" w:sz="4" w:space="0" w:color="auto"/>
              <w:right w:val="single" w:sz="4" w:space="0" w:color="auto"/>
            </w:tcBorders>
            <w:hideMark/>
          </w:tcPr>
          <w:p w14:paraId="3B3A187C" w14:textId="77777777" w:rsidR="00746526" w:rsidRPr="00746526" w:rsidRDefault="00746526" w:rsidP="00746526">
            <w:pPr>
              <w:widowControl w:val="0"/>
              <w:suppressAutoHyphens/>
              <w:spacing w:after="0" w:line="240" w:lineRule="auto"/>
              <w:jc w:val="center"/>
              <w:rPr>
                <w:rFonts w:ascii="Times New Roman" w:eastAsia="Times New Roman" w:hAnsi="Times New Roman" w:cs="Times New Roman"/>
                <w:color w:val="000000"/>
                <w:sz w:val="24"/>
                <w:szCs w:val="24"/>
                <w:lang w:val="en-US" w:eastAsia="ar-SA"/>
              </w:rPr>
            </w:pPr>
            <w:r w:rsidRPr="00746526">
              <w:rPr>
                <w:rFonts w:ascii="Times New Roman" w:eastAsia="Times New Roman" w:hAnsi="Times New Roman" w:cs="Times New Roman"/>
                <w:sz w:val="28"/>
                <w:szCs w:val="28"/>
                <w:lang w:eastAsia="ru-RU"/>
              </w:rPr>
              <w:t>----------------------</w:t>
            </w:r>
          </w:p>
        </w:tc>
      </w:tr>
      <w:tr w:rsidR="00746526" w:rsidRPr="00746526" w14:paraId="0B52E3F5" w14:textId="77777777" w:rsidTr="00746526">
        <w:trPr>
          <w:trHeight w:val="534"/>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6C23058F" w14:textId="77777777" w:rsidR="00746526" w:rsidRPr="00746526" w:rsidRDefault="00746526" w:rsidP="00746526">
            <w:pPr>
              <w:spacing w:after="0" w:line="240" w:lineRule="auto"/>
              <w:rPr>
                <w:rFonts w:ascii="Times New Roman" w:eastAsia="Times New Roman" w:hAnsi="Times New Roman" w:cs="Times New Roman"/>
                <w:b/>
                <w:sz w:val="28"/>
                <w:szCs w:val="28"/>
                <w:lang w:eastAsia="ru-RU"/>
              </w:rPr>
            </w:pPr>
            <w:r w:rsidRPr="00746526">
              <w:rPr>
                <w:rFonts w:ascii="Times New Roman" w:eastAsia="Times New Roman" w:hAnsi="Times New Roman" w:cs="Times New Roman"/>
                <w:b/>
                <w:sz w:val="28"/>
                <w:szCs w:val="28"/>
                <w:lang w:eastAsia="ru-RU"/>
              </w:rPr>
              <w:t>Способ поставки (вид транспортного средства)</w:t>
            </w:r>
          </w:p>
        </w:tc>
        <w:tc>
          <w:tcPr>
            <w:tcW w:w="5954" w:type="dxa"/>
            <w:gridSpan w:val="4"/>
            <w:tcBorders>
              <w:top w:val="single" w:sz="4" w:space="0" w:color="auto"/>
              <w:left w:val="single" w:sz="4" w:space="0" w:color="auto"/>
              <w:bottom w:val="single" w:sz="4" w:space="0" w:color="auto"/>
              <w:right w:val="single" w:sz="4" w:space="0" w:color="auto"/>
            </w:tcBorders>
          </w:tcPr>
          <w:p w14:paraId="16991F4F" w14:textId="77777777" w:rsidR="00746526" w:rsidRPr="00746526" w:rsidRDefault="00746526" w:rsidP="00746526">
            <w:pPr>
              <w:widowControl w:val="0"/>
              <w:suppressAutoHyphens/>
              <w:spacing w:after="0" w:line="240" w:lineRule="auto"/>
              <w:jc w:val="center"/>
              <w:rPr>
                <w:rFonts w:ascii="Times New Roman" w:eastAsia="Times New Roman" w:hAnsi="Times New Roman" w:cs="Times New Roman"/>
                <w:sz w:val="28"/>
                <w:szCs w:val="28"/>
                <w:lang w:eastAsia="ru-RU"/>
              </w:rPr>
            </w:pPr>
          </w:p>
        </w:tc>
      </w:tr>
      <w:tr w:rsidR="00746526" w:rsidRPr="00746526" w14:paraId="029AAB9D" w14:textId="77777777" w:rsidTr="00746526">
        <w:trPr>
          <w:trHeight w:val="476"/>
        </w:trPr>
        <w:tc>
          <w:tcPr>
            <w:tcW w:w="3685" w:type="dxa"/>
            <w:gridSpan w:val="2"/>
            <w:tcBorders>
              <w:top w:val="single" w:sz="4" w:space="0" w:color="auto"/>
              <w:left w:val="single" w:sz="4" w:space="0" w:color="auto"/>
              <w:bottom w:val="single" w:sz="4" w:space="0" w:color="auto"/>
              <w:right w:val="single" w:sz="4" w:space="0" w:color="auto"/>
            </w:tcBorders>
            <w:vAlign w:val="center"/>
          </w:tcPr>
          <w:p w14:paraId="05FFE1B5" w14:textId="77777777" w:rsidR="00746526" w:rsidRPr="00746526" w:rsidRDefault="00746526" w:rsidP="00746526">
            <w:pPr>
              <w:spacing w:after="0" w:line="240" w:lineRule="auto"/>
              <w:rPr>
                <w:rFonts w:ascii="Times New Roman" w:eastAsia="Times New Roman" w:hAnsi="Times New Roman" w:cs="Times New Roman"/>
                <w:b/>
                <w:sz w:val="28"/>
                <w:szCs w:val="28"/>
                <w:lang w:eastAsia="ru-RU"/>
              </w:rPr>
            </w:pPr>
            <w:r w:rsidRPr="00746526">
              <w:rPr>
                <w:rFonts w:ascii="Times New Roman" w:eastAsia="Times New Roman" w:hAnsi="Times New Roman" w:cs="Times New Roman"/>
                <w:b/>
                <w:sz w:val="28"/>
                <w:szCs w:val="28"/>
                <w:lang w:eastAsia="ru-RU"/>
              </w:rPr>
              <w:t xml:space="preserve">Срок поставки </w:t>
            </w:r>
          </w:p>
          <w:p w14:paraId="44829CF8" w14:textId="77777777" w:rsidR="00746526" w:rsidRPr="00746526" w:rsidRDefault="00746526" w:rsidP="00746526">
            <w:pPr>
              <w:spacing w:after="0" w:line="240" w:lineRule="auto"/>
              <w:rPr>
                <w:rFonts w:ascii="Times New Roman" w:eastAsia="Times New Roman" w:hAnsi="Times New Roman" w:cs="Times New Roman"/>
                <w:b/>
                <w:sz w:val="28"/>
                <w:szCs w:val="28"/>
                <w:lang w:eastAsia="ru-RU"/>
              </w:rPr>
            </w:pPr>
          </w:p>
        </w:tc>
        <w:tc>
          <w:tcPr>
            <w:tcW w:w="5954" w:type="dxa"/>
            <w:gridSpan w:val="4"/>
            <w:tcBorders>
              <w:top w:val="single" w:sz="4" w:space="0" w:color="auto"/>
              <w:left w:val="single" w:sz="4" w:space="0" w:color="auto"/>
              <w:bottom w:val="single" w:sz="4" w:space="0" w:color="auto"/>
              <w:right w:val="single" w:sz="4" w:space="0" w:color="auto"/>
            </w:tcBorders>
            <w:hideMark/>
          </w:tcPr>
          <w:p w14:paraId="61CCA31E" w14:textId="77777777" w:rsidR="00746526" w:rsidRPr="00746526" w:rsidRDefault="00746526" w:rsidP="00746526">
            <w:pPr>
              <w:widowControl w:val="0"/>
              <w:suppressAutoHyphens/>
              <w:spacing w:after="0" w:line="240" w:lineRule="auto"/>
              <w:jc w:val="center"/>
              <w:rPr>
                <w:rFonts w:ascii="Times New Roman" w:eastAsia="Times New Roman" w:hAnsi="Times New Roman" w:cs="Times New Roman"/>
                <w:color w:val="000000"/>
                <w:sz w:val="24"/>
                <w:szCs w:val="24"/>
                <w:lang w:val="en-US" w:eastAsia="ar-SA"/>
              </w:rPr>
            </w:pPr>
            <w:r w:rsidRPr="00746526">
              <w:rPr>
                <w:rFonts w:ascii="Times New Roman" w:eastAsia="Times New Roman" w:hAnsi="Times New Roman" w:cs="Times New Roman"/>
                <w:sz w:val="28"/>
                <w:szCs w:val="28"/>
                <w:lang w:eastAsia="ru-RU"/>
              </w:rPr>
              <w:t>----------------------</w:t>
            </w:r>
          </w:p>
        </w:tc>
      </w:tr>
      <w:tr w:rsidR="00746526" w:rsidRPr="00746526" w14:paraId="23A3F28F" w14:textId="77777777" w:rsidTr="00746526">
        <w:trPr>
          <w:trHeight w:val="476"/>
        </w:trPr>
        <w:tc>
          <w:tcPr>
            <w:tcW w:w="3685" w:type="dxa"/>
            <w:gridSpan w:val="2"/>
            <w:tcBorders>
              <w:top w:val="single" w:sz="4" w:space="0" w:color="auto"/>
              <w:left w:val="single" w:sz="4" w:space="0" w:color="auto"/>
              <w:bottom w:val="single" w:sz="4" w:space="0" w:color="auto"/>
              <w:right w:val="single" w:sz="4" w:space="0" w:color="auto"/>
            </w:tcBorders>
            <w:vAlign w:val="center"/>
          </w:tcPr>
          <w:p w14:paraId="02B6673A" w14:textId="77777777" w:rsidR="00746526" w:rsidRPr="00746526" w:rsidRDefault="00746526" w:rsidP="00746526">
            <w:pPr>
              <w:spacing w:after="0" w:line="240" w:lineRule="auto"/>
              <w:rPr>
                <w:rFonts w:ascii="Times New Roman" w:eastAsia="Times New Roman" w:hAnsi="Times New Roman" w:cs="Times New Roman"/>
                <w:b/>
                <w:sz w:val="28"/>
                <w:szCs w:val="28"/>
                <w:lang w:eastAsia="ru-RU"/>
              </w:rPr>
            </w:pPr>
            <w:r w:rsidRPr="00746526">
              <w:rPr>
                <w:rFonts w:ascii="Times New Roman" w:eastAsia="Times New Roman" w:hAnsi="Times New Roman" w:cs="Times New Roman"/>
                <w:b/>
                <w:sz w:val="28"/>
                <w:szCs w:val="28"/>
                <w:lang w:eastAsia="ru-RU"/>
              </w:rPr>
              <w:t>Особые отметки</w:t>
            </w:r>
          </w:p>
          <w:p w14:paraId="2AA2D099" w14:textId="77777777" w:rsidR="00746526" w:rsidRPr="00746526" w:rsidRDefault="00746526" w:rsidP="00746526">
            <w:pPr>
              <w:spacing w:after="0" w:line="240" w:lineRule="auto"/>
              <w:rPr>
                <w:rFonts w:ascii="Times New Roman" w:eastAsia="Times New Roman" w:hAnsi="Times New Roman" w:cs="Times New Roman"/>
                <w:b/>
                <w:sz w:val="28"/>
                <w:szCs w:val="28"/>
                <w:lang w:eastAsia="ru-RU"/>
              </w:rPr>
            </w:pPr>
          </w:p>
        </w:tc>
        <w:tc>
          <w:tcPr>
            <w:tcW w:w="5954" w:type="dxa"/>
            <w:gridSpan w:val="4"/>
            <w:tcBorders>
              <w:top w:val="single" w:sz="4" w:space="0" w:color="auto"/>
              <w:left w:val="single" w:sz="4" w:space="0" w:color="auto"/>
              <w:bottom w:val="single" w:sz="4" w:space="0" w:color="auto"/>
              <w:right w:val="single" w:sz="4" w:space="0" w:color="auto"/>
            </w:tcBorders>
            <w:hideMark/>
          </w:tcPr>
          <w:p w14:paraId="432954B8" w14:textId="77777777" w:rsidR="00746526" w:rsidRPr="00746526" w:rsidRDefault="00746526" w:rsidP="00746526">
            <w:pPr>
              <w:widowControl w:val="0"/>
              <w:suppressAutoHyphens/>
              <w:spacing w:after="0" w:line="240" w:lineRule="auto"/>
              <w:jc w:val="center"/>
              <w:rPr>
                <w:rFonts w:ascii="Times New Roman" w:eastAsia="Times New Roman" w:hAnsi="Times New Roman" w:cs="Times New Roman"/>
                <w:color w:val="000000"/>
                <w:sz w:val="24"/>
                <w:szCs w:val="24"/>
                <w:lang w:val="en-US" w:eastAsia="ar-SA"/>
              </w:rPr>
            </w:pPr>
            <w:r w:rsidRPr="00746526">
              <w:rPr>
                <w:rFonts w:ascii="Times New Roman" w:eastAsia="Times New Roman" w:hAnsi="Times New Roman" w:cs="Times New Roman"/>
                <w:sz w:val="28"/>
                <w:szCs w:val="28"/>
                <w:lang w:eastAsia="ru-RU"/>
              </w:rPr>
              <w:t>----------------------</w:t>
            </w:r>
          </w:p>
        </w:tc>
      </w:tr>
      <w:tr w:rsidR="00746526" w:rsidRPr="00746526" w14:paraId="028F166D" w14:textId="77777777" w:rsidTr="00746526">
        <w:trPr>
          <w:gridAfter w:val="1"/>
          <w:wAfter w:w="167" w:type="dxa"/>
        </w:trPr>
        <w:tc>
          <w:tcPr>
            <w:tcW w:w="2155" w:type="dxa"/>
            <w:tcBorders>
              <w:top w:val="nil"/>
              <w:left w:val="nil"/>
              <w:bottom w:val="nil"/>
              <w:right w:val="nil"/>
            </w:tcBorders>
          </w:tcPr>
          <w:p w14:paraId="639D1803" w14:textId="77777777" w:rsidR="00746526" w:rsidRPr="00746526" w:rsidRDefault="00746526" w:rsidP="00746526">
            <w:pPr>
              <w:spacing w:after="0" w:line="240" w:lineRule="auto"/>
              <w:rPr>
                <w:rFonts w:ascii="Arial" w:eastAsia="Times New Roman" w:hAnsi="Arial" w:cs="Arial"/>
                <w:b/>
                <w:sz w:val="24"/>
                <w:szCs w:val="24"/>
                <w:lang w:eastAsia="ru-RU"/>
              </w:rPr>
            </w:pPr>
          </w:p>
          <w:p w14:paraId="1CAF108C" w14:textId="77777777" w:rsidR="00746526" w:rsidRPr="00746526" w:rsidRDefault="00746526" w:rsidP="00746526">
            <w:pPr>
              <w:spacing w:after="0" w:line="240" w:lineRule="auto"/>
              <w:rPr>
                <w:rFonts w:ascii="Times New Roman" w:eastAsia="Times New Roman" w:hAnsi="Times New Roman" w:cs="Times New Roman"/>
                <w:b/>
                <w:sz w:val="28"/>
                <w:szCs w:val="28"/>
                <w:lang w:eastAsia="ru-RU"/>
              </w:rPr>
            </w:pPr>
          </w:p>
          <w:p w14:paraId="031A7C17" w14:textId="77777777" w:rsidR="00746526" w:rsidRPr="00746526" w:rsidRDefault="00746526" w:rsidP="00746526">
            <w:pPr>
              <w:spacing w:after="0" w:line="240" w:lineRule="auto"/>
              <w:rPr>
                <w:rFonts w:ascii="Arial" w:eastAsia="Times New Roman" w:hAnsi="Arial" w:cs="Arial"/>
                <w:sz w:val="16"/>
                <w:szCs w:val="16"/>
                <w:lang w:eastAsia="ru-RU"/>
              </w:rPr>
            </w:pPr>
          </w:p>
          <w:p w14:paraId="2A173ECC" w14:textId="77777777" w:rsidR="00746526" w:rsidRPr="00746526" w:rsidRDefault="00746526" w:rsidP="00746526">
            <w:pPr>
              <w:spacing w:after="0" w:line="240" w:lineRule="auto"/>
              <w:rPr>
                <w:rFonts w:ascii="Arial" w:eastAsia="Times New Roman" w:hAnsi="Arial" w:cs="Arial"/>
                <w:sz w:val="16"/>
                <w:szCs w:val="16"/>
                <w:lang w:eastAsia="ru-RU"/>
              </w:rPr>
            </w:pPr>
            <w:r w:rsidRPr="00746526">
              <w:rPr>
                <w:rFonts w:ascii="Arial" w:eastAsia="Times New Roman" w:hAnsi="Arial" w:cs="Arial"/>
                <w:sz w:val="16"/>
                <w:szCs w:val="16"/>
                <w:lang w:eastAsia="ru-RU"/>
              </w:rPr>
              <w:t xml:space="preserve">                                 </w:t>
            </w:r>
          </w:p>
        </w:tc>
        <w:tc>
          <w:tcPr>
            <w:tcW w:w="2439" w:type="dxa"/>
            <w:gridSpan w:val="2"/>
            <w:tcBorders>
              <w:top w:val="nil"/>
              <w:left w:val="nil"/>
              <w:bottom w:val="nil"/>
              <w:right w:val="nil"/>
            </w:tcBorders>
          </w:tcPr>
          <w:p w14:paraId="58D0D3AE" w14:textId="77777777" w:rsidR="00746526" w:rsidRPr="00746526" w:rsidRDefault="00746526" w:rsidP="00746526">
            <w:pPr>
              <w:spacing w:after="0" w:line="240" w:lineRule="auto"/>
              <w:jc w:val="center"/>
              <w:rPr>
                <w:rFonts w:ascii="Arial" w:eastAsia="Times New Roman" w:hAnsi="Arial" w:cs="Arial"/>
                <w:sz w:val="16"/>
                <w:szCs w:val="16"/>
                <w:lang w:eastAsia="ru-RU"/>
              </w:rPr>
            </w:pPr>
          </w:p>
          <w:p w14:paraId="5E559433" w14:textId="77777777" w:rsidR="00746526" w:rsidRPr="00746526" w:rsidRDefault="00746526" w:rsidP="00746526">
            <w:pPr>
              <w:pBdr>
                <w:bottom w:val="single" w:sz="12" w:space="1" w:color="auto"/>
              </w:pBdr>
              <w:spacing w:after="0" w:line="240" w:lineRule="auto"/>
              <w:jc w:val="center"/>
              <w:rPr>
                <w:rFonts w:ascii="Arial" w:eastAsia="Times New Roman" w:hAnsi="Arial" w:cs="Arial"/>
                <w:sz w:val="16"/>
                <w:szCs w:val="16"/>
                <w:lang w:eastAsia="ru-RU"/>
              </w:rPr>
            </w:pPr>
          </w:p>
          <w:p w14:paraId="14234824" w14:textId="77777777" w:rsidR="00746526" w:rsidRPr="00746526" w:rsidRDefault="00746526" w:rsidP="00746526">
            <w:pPr>
              <w:pBdr>
                <w:bottom w:val="single" w:sz="12" w:space="1" w:color="auto"/>
              </w:pBdr>
              <w:spacing w:after="0" w:line="240" w:lineRule="auto"/>
              <w:jc w:val="center"/>
              <w:rPr>
                <w:rFonts w:ascii="Arial" w:eastAsia="Times New Roman" w:hAnsi="Arial" w:cs="Arial"/>
                <w:sz w:val="16"/>
                <w:szCs w:val="16"/>
                <w:lang w:eastAsia="ru-RU"/>
              </w:rPr>
            </w:pPr>
          </w:p>
          <w:p w14:paraId="289337DD" w14:textId="77777777" w:rsidR="00746526" w:rsidRPr="00746526" w:rsidRDefault="00746526" w:rsidP="00746526">
            <w:pPr>
              <w:pBdr>
                <w:bottom w:val="single" w:sz="12" w:space="1" w:color="auto"/>
              </w:pBdr>
              <w:spacing w:after="0" w:line="240" w:lineRule="auto"/>
              <w:jc w:val="center"/>
              <w:rPr>
                <w:rFonts w:ascii="Arial" w:eastAsia="Times New Roman" w:hAnsi="Arial" w:cs="Arial"/>
                <w:sz w:val="16"/>
                <w:szCs w:val="16"/>
                <w:lang w:eastAsia="ru-RU"/>
              </w:rPr>
            </w:pPr>
          </w:p>
          <w:p w14:paraId="32D2E843" w14:textId="77777777" w:rsidR="00746526" w:rsidRPr="00746526" w:rsidRDefault="00746526" w:rsidP="00746526">
            <w:pPr>
              <w:spacing w:after="0" w:line="240" w:lineRule="auto"/>
              <w:jc w:val="center"/>
              <w:rPr>
                <w:rFonts w:ascii="Arial" w:eastAsia="Times New Roman" w:hAnsi="Arial" w:cs="Arial"/>
                <w:sz w:val="16"/>
                <w:szCs w:val="16"/>
                <w:lang w:eastAsia="ru-RU"/>
              </w:rPr>
            </w:pPr>
            <w:r w:rsidRPr="00746526">
              <w:rPr>
                <w:rFonts w:ascii="Arial" w:eastAsia="Times New Roman" w:hAnsi="Arial" w:cs="Arial"/>
                <w:sz w:val="16"/>
                <w:szCs w:val="16"/>
                <w:lang w:eastAsia="ru-RU"/>
              </w:rPr>
              <w:t xml:space="preserve">(Должность) </w:t>
            </w:r>
          </w:p>
        </w:tc>
        <w:tc>
          <w:tcPr>
            <w:tcW w:w="2439" w:type="dxa"/>
            <w:tcBorders>
              <w:top w:val="nil"/>
              <w:left w:val="nil"/>
              <w:bottom w:val="nil"/>
              <w:right w:val="nil"/>
            </w:tcBorders>
          </w:tcPr>
          <w:p w14:paraId="6025170C" w14:textId="77777777" w:rsidR="00746526" w:rsidRPr="00746526" w:rsidRDefault="00746526" w:rsidP="00746526">
            <w:pPr>
              <w:pBdr>
                <w:bottom w:val="single" w:sz="12" w:space="1" w:color="auto"/>
              </w:pBdr>
              <w:spacing w:after="0" w:line="240" w:lineRule="auto"/>
              <w:jc w:val="center"/>
              <w:rPr>
                <w:rFonts w:ascii="Arial" w:eastAsia="Times New Roman" w:hAnsi="Arial" w:cs="Arial"/>
                <w:sz w:val="16"/>
                <w:szCs w:val="16"/>
                <w:lang w:eastAsia="ru-RU"/>
              </w:rPr>
            </w:pPr>
          </w:p>
          <w:p w14:paraId="09F216DB" w14:textId="77777777" w:rsidR="00746526" w:rsidRPr="00746526" w:rsidRDefault="00746526" w:rsidP="00746526">
            <w:pPr>
              <w:pBdr>
                <w:bottom w:val="single" w:sz="12" w:space="1" w:color="auto"/>
              </w:pBdr>
              <w:spacing w:after="0" w:line="240" w:lineRule="auto"/>
              <w:jc w:val="center"/>
              <w:rPr>
                <w:rFonts w:ascii="Arial" w:eastAsia="Times New Roman" w:hAnsi="Arial" w:cs="Arial"/>
                <w:sz w:val="16"/>
                <w:szCs w:val="16"/>
                <w:lang w:eastAsia="ru-RU"/>
              </w:rPr>
            </w:pPr>
          </w:p>
          <w:p w14:paraId="27638DD3" w14:textId="77777777" w:rsidR="00746526" w:rsidRPr="00746526" w:rsidRDefault="00746526" w:rsidP="00746526">
            <w:pPr>
              <w:pBdr>
                <w:bottom w:val="single" w:sz="12" w:space="1" w:color="auto"/>
              </w:pBdr>
              <w:spacing w:after="0" w:line="240" w:lineRule="auto"/>
              <w:jc w:val="center"/>
              <w:rPr>
                <w:rFonts w:ascii="Arial" w:eastAsia="Times New Roman" w:hAnsi="Arial" w:cs="Arial"/>
                <w:sz w:val="16"/>
                <w:szCs w:val="16"/>
                <w:lang w:eastAsia="ru-RU"/>
              </w:rPr>
            </w:pPr>
          </w:p>
          <w:p w14:paraId="3144AF52" w14:textId="77777777" w:rsidR="00746526" w:rsidRPr="00746526" w:rsidRDefault="00746526" w:rsidP="00746526">
            <w:pPr>
              <w:pBdr>
                <w:bottom w:val="single" w:sz="12" w:space="1" w:color="auto"/>
              </w:pBdr>
              <w:spacing w:after="0" w:line="240" w:lineRule="auto"/>
              <w:jc w:val="center"/>
              <w:rPr>
                <w:rFonts w:ascii="Arial" w:eastAsia="Times New Roman" w:hAnsi="Arial" w:cs="Arial"/>
                <w:sz w:val="16"/>
                <w:szCs w:val="16"/>
                <w:lang w:eastAsia="ru-RU"/>
              </w:rPr>
            </w:pPr>
          </w:p>
          <w:p w14:paraId="3306A432" w14:textId="77777777" w:rsidR="00746526" w:rsidRPr="00746526" w:rsidRDefault="00746526" w:rsidP="00746526">
            <w:pPr>
              <w:spacing w:after="0" w:line="240" w:lineRule="auto"/>
              <w:jc w:val="center"/>
              <w:rPr>
                <w:rFonts w:ascii="Arial" w:eastAsia="Times New Roman" w:hAnsi="Arial" w:cs="Arial"/>
                <w:sz w:val="16"/>
                <w:szCs w:val="16"/>
                <w:lang w:eastAsia="ru-RU"/>
              </w:rPr>
            </w:pPr>
            <w:r w:rsidRPr="00746526">
              <w:rPr>
                <w:rFonts w:ascii="Arial" w:eastAsia="Times New Roman" w:hAnsi="Arial" w:cs="Arial"/>
                <w:sz w:val="16"/>
                <w:szCs w:val="16"/>
                <w:lang w:eastAsia="ru-RU"/>
              </w:rPr>
              <w:t>(Фамилия И.О.)</w:t>
            </w:r>
          </w:p>
        </w:tc>
        <w:tc>
          <w:tcPr>
            <w:tcW w:w="2439" w:type="dxa"/>
            <w:tcBorders>
              <w:top w:val="nil"/>
              <w:left w:val="nil"/>
              <w:bottom w:val="nil"/>
              <w:right w:val="nil"/>
            </w:tcBorders>
          </w:tcPr>
          <w:p w14:paraId="20D5EFFA" w14:textId="77777777" w:rsidR="00746526" w:rsidRPr="00746526" w:rsidRDefault="00746526" w:rsidP="00746526">
            <w:pPr>
              <w:spacing w:after="0" w:line="240" w:lineRule="auto"/>
              <w:rPr>
                <w:rFonts w:ascii="Arial" w:eastAsia="Times New Roman" w:hAnsi="Arial" w:cs="Arial"/>
                <w:sz w:val="16"/>
                <w:szCs w:val="16"/>
                <w:lang w:eastAsia="ru-RU"/>
              </w:rPr>
            </w:pPr>
          </w:p>
          <w:p w14:paraId="4A640D2E" w14:textId="77777777" w:rsidR="00746526" w:rsidRPr="00746526" w:rsidRDefault="00746526" w:rsidP="00746526">
            <w:pPr>
              <w:pBdr>
                <w:bottom w:val="single" w:sz="12" w:space="1" w:color="auto"/>
              </w:pBdr>
              <w:spacing w:after="0" w:line="240" w:lineRule="auto"/>
              <w:rPr>
                <w:rFonts w:ascii="Arial" w:eastAsia="Times New Roman" w:hAnsi="Arial" w:cs="Arial"/>
                <w:sz w:val="16"/>
                <w:szCs w:val="16"/>
                <w:lang w:eastAsia="ru-RU"/>
              </w:rPr>
            </w:pPr>
          </w:p>
          <w:p w14:paraId="7B5A82DC" w14:textId="77777777" w:rsidR="00746526" w:rsidRPr="00746526" w:rsidRDefault="00746526" w:rsidP="00746526">
            <w:pPr>
              <w:pBdr>
                <w:bottom w:val="single" w:sz="12" w:space="1" w:color="auto"/>
              </w:pBdr>
              <w:spacing w:after="0" w:line="240" w:lineRule="auto"/>
              <w:rPr>
                <w:rFonts w:ascii="Arial" w:eastAsia="Times New Roman" w:hAnsi="Arial" w:cs="Arial"/>
                <w:sz w:val="16"/>
                <w:szCs w:val="16"/>
                <w:lang w:eastAsia="ru-RU"/>
              </w:rPr>
            </w:pPr>
          </w:p>
          <w:p w14:paraId="5A5B3A5D" w14:textId="77777777" w:rsidR="00746526" w:rsidRPr="00746526" w:rsidRDefault="00746526" w:rsidP="00746526">
            <w:pPr>
              <w:pBdr>
                <w:bottom w:val="single" w:sz="12" w:space="1" w:color="auto"/>
              </w:pBdr>
              <w:spacing w:after="0" w:line="240" w:lineRule="auto"/>
              <w:rPr>
                <w:rFonts w:ascii="Arial" w:eastAsia="Times New Roman" w:hAnsi="Arial" w:cs="Arial"/>
                <w:sz w:val="16"/>
                <w:szCs w:val="16"/>
                <w:lang w:eastAsia="ru-RU"/>
              </w:rPr>
            </w:pPr>
          </w:p>
          <w:p w14:paraId="78DAF925" w14:textId="77777777" w:rsidR="00746526" w:rsidRPr="00746526" w:rsidRDefault="00746526" w:rsidP="00746526">
            <w:pPr>
              <w:spacing w:after="0" w:line="240" w:lineRule="auto"/>
              <w:rPr>
                <w:rFonts w:ascii="Times New Roman" w:eastAsia="Times New Roman" w:hAnsi="Times New Roman" w:cs="Times New Roman"/>
                <w:sz w:val="28"/>
                <w:szCs w:val="28"/>
                <w:lang w:eastAsia="ru-RU"/>
              </w:rPr>
            </w:pPr>
            <w:r w:rsidRPr="00746526">
              <w:rPr>
                <w:rFonts w:ascii="Arial" w:eastAsia="Times New Roman" w:hAnsi="Arial" w:cs="Arial"/>
                <w:sz w:val="16"/>
                <w:szCs w:val="16"/>
                <w:lang w:eastAsia="ru-RU"/>
              </w:rPr>
              <w:t xml:space="preserve">              (Подпись)</w:t>
            </w:r>
          </w:p>
          <w:p w14:paraId="0394E7D9" w14:textId="77777777" w:rsidR="00746526" w:rsidRPr="00746526" w:rsidRDefault="00746526" w:rsidP="00746526">
            <w:pPr>
              <w:spacing w:after="0" w:line="240" w:lineRule="auto"/>
              <w:jc w:val="center"/>
              <w:rPr>
                <w:rFonts w:ascii="Arial" w:eastAsia="Times New Roman" w:hAnsi="Arial" w:cs="Arial"/>
                <w:sz w:val="16"/>
                <w:szCs w:val="16"/>
                <w:lang w:eastAsia="ru-RU"/>
              </w:rPr>
            </w:pPr>
          </w:p>
        </w:tc>
      </w:tr>
    </w:tbl>
    <w:p w14:paraId="465BF59D" w14:textId="77777777" w:rsidR="00746526" w:rsidRPr="00746526" w:rsidRDefault="00746526" w:rsidP="00746526">
      <w:pPr>
        <w:spacing w:after="0" w:line="240" w:lineRule="auto"/>
        <w:rPr>
          <w:rFonts w:ascii="Times New Roman" w:eastAsia="Times New Roman" w:hAnsi="Times New Roman" w:cs="Times New Roman"/>
          <w:sz w:val="24"/>
          <w:szCs w:val="24"/>
          <w:lang w:eastAsia="ru-RU"/>
        </w:rPr>
      </w:pPr>
    </w:p>
    <w:p w14:paraId="50EA73B5" w14:textId="77777777" w:rsidR="00746526" w:rsidRPr="00746526" w:rsidRDefault="00746526" w:rsidP="00746526">
      <w:pPr>
        <w:spacing w:after="0" w:line="240" w:lineRule="auto"/>
        <w:rPr>
          <w:rFonts w:ascii="Times New Roman" w:eastAsia="Times New Roman" w:hAnsi="Times New Roman" w:cs="Times New Roman"/>
          <w:sz w:val="24"/>
          <w:szCs w:val="24"/>
          <w:lang w:eastAsia="ru-RU"/>
        </w:rPr>
      </w:pPr>
    </w:p>
    <w:p w14:paraId="5419EF79" w14:textId="77777777" w:rsidR="00177958" w:rsidRPr="00177958" w:rsidRDefault="00177958" w:rsidP="00177958">
      <w:pPr>
        <w:spacing w:after="0" w:line="240" w:lineRule="auto"/>
        <w:rPr>
          <w:rFonts w:ascii="Times New Roman" w:eastAsia="Times New Roman" w:hAnsi="Times New Roman" w:cs="Times New Roman"/>
          <w:sz w:val="24"/>
          <w:szCs w:val="24"/>
          <w:lang w:eastAsia="ru-RU"/>
        </w:rPr>
      </w:pPr>
    </w:p>
    <w:p w14:paraId="0204CB6E" w14:textId="77777777" w:rsidR="00177958" w:rsidRPr="00177958" w:rsidRDefault="00177958" w:rsidP="00177958">
      <w:pPr>
        <w:spacing w:after="0" w:line="240" w:lineRule="auto"/>
        <w:rPr>
          <w:rFonts w:ascii="Times New Roman" w:eastAsia="Times New Roman" w:hAnsi="Times New Roman" w:cs="Times New Roman"/>
          <w:sz w:val="24"/>
          <w:szCs w:val="24"/>
          <w:lang w:eastAsia="ru-RU"/>
        </w:rPr>
      </w:pPr>
    </w:p>
    <w:p w14:paraId="79B6C0A1" w14:textId="7308DFF0"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3683F957" w14:textId="000161E4"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50150ECA" w14:textId="52E5469B"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40D28D3D" w14:textId="77777777" w:rsidR="00985071" w:rsidRPr="00FE2FE8"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303797FF" w14:textId="77777777" w:rsid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6A81957A" w14:textId="77777777" w:rsidR="004B41F7" w:rsidRDefault="004B41F7" w:rsidP="00FE2FE8">
      <w:pPr>
        <w:suppressAutoHyphens/>
        <w:spacing w:after="0" w:line="240" w:lineRule="auto"/>
        <w:jc w:val="both"/>
        <w:rPr>
          <w:rFonts w:ascii="Times New Roman" w:eastAsia="Times New Roman" w:hAnsi="Times New Roman" w:cs="Times New Roman"/>
          <w:sz w:val="24"/>
          <w:szCs w:val="24"/>
          <w:lang w:eastAsia="ar-SA"/>
        </w:rPr>
      </w:pPr>
    </w:p>
    <w:p w14:paraId="085059A4" w14:textId="77777777" w:rsidR="004B41F7" w:rsidRPr="00FE2FE8" w:rsidRDefault="004B41F7" w:rsidP="00FE2FE8">
      <w:pPr>
        <w:suppressAutoHyphens/>
        <w:spacing w:after="0" w:line="240" w:lineRule="auto"/>
        <w:jc w:val="both"/>
        <w:rPr>
          <w:rFonts w:ascii="Times New Roman" w:eastAsia="Times New Roman" w:hAnsi="Times New Roman" w:cs="Times New Roman"/>
          <w:sz w:val="24"/>
          <w:szCs w:val="24"/>
          <w:lang w:eastAsia="ar-SA"/>
        </w:rPr>
      </w:pPr>
    </w:p>
    <w:p w14:paraId="3CB1AA8D" w14:textId="70A463AE" w:rsidR="00BC5269" w:rsidRPr="006C3AEF" w:rsidRDefault="00BC5269" w:rsidP="00EF1BCE">
      <w:pPr>
        <w:keepNext/>
        <w:keepLines/>
        <w:tabs>
          <w:tab w:val="left" w:pos="5054"/>
        </w:tabs>
        <w:suppressAutoHyphens/>
        <w:spacing w:after="0" w:line="240" w:lineRule="auto"/>
        <w:ind w:left="5068"/>
        <w:outlineLvl w:val="0"/>
        <w:rPr>
          <w:rFonts w:ascii="Times New Roman" w:eastAsia="Times New Roman" w:hAnsi="Times New Roman" w:cs="Times New Roman"/>
          <w:b/>
          <w:bCs/>
          <w:iCs/>
          <w:sz w:val="24"/>
          <w:szCs w:val="28"/>
          <w:lang w:eastAsia="ar-SA"/>
        </w:rPr>
      </w:pPr>
      <w:bookmarkStart w:id="444" w:name="_Toc24982426"/>
      <w:r w:rsidRPr="006C3AEF">
        <w:rPr>
          <w:rFonts w:ascii="Times New Roman" w:eastAsia="Times New Roman" w:hAnsi="Times New Roman" w:cs="Times New Roman"/>
          <w:b/>
          <w:bCs/>
          <w:iCs/>
          <w:sz w:val="24"/>
          <w:szCs w:val="28"/>
          <w:lang w:eastAsia="ar-SA"/>
        </w:rPr>
        <w:lastRenderedPageBreak/>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444"/>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8C45CB1" w14:textId="77777777" w:rsidTr="00292290">
        <w:tc>
          <w:tcPr>
            <w:tcW w:w="5070" w:type="dxa"/>
          </w:tcPr>
          <w:p w14:paraId="06E8B712"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8C3EAD5"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5" w:name="_Toc483302554"/>
            <w:bookmarkStart w:id="446" w:name="_Toc483316589"/>
            <w:bookmarkStart w:id="447" w:name="_Toc491095940"/>
            <w:bookmarkStart w:id="448" w:name="_Toc24982210"/>
            <w:bookmarkStart w:id="449" w:name="_Toc24982427"/>
            <w:r w:rsidRPr="005B5320">
              <w:rPr>
                <w:rFonts w:ascii="Times New Roman" w:hAnsi="Times New Roman"/>
                <w:sz w:val="24"/>
                <w:szCs w:val="24"/>
                <w:lang w:eastAsia="ar-SA"/>
              </w:rPr>
              <w:t>о проведении конкурентных переговоров</w:t>
            </w:r>
            <w:bookmarkEnd w:id="445"/>
            <w:bookmarkEnd w:id="446"/>
            <w:bookmarkEnd w:id="447"/>
            <w:bookmarkEnd w:id="448"/>
            <w:bookmarkEnd w:id="449"/>
          </w:p>
          <w:p w14:paraId="7F14B72E" w14:textId="04BD073F" w:rsidR="00DC7495" w:rsidRPr="00C3790C" w:rsidRDefault="00C3790C" w:rsidP="004A475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50" w:name="_Toc24982211"/>
            <w:bookmarkStart w:id="451" w:name="_Toc24982428"/>
            <w:bookmarkStart w:id="452" w:name="_Toc483302555"/>
            <w:bookmarkStart w:id="453" w:name="_Toc483316590"/>
            <w:bookmarkStart w:id="454"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bookmarkEnd w:id="450"/>
            <w:bookmarkEnd w:id="451"/>
            <w:r w:rsidR="00145AEE" w:rsidRPr="00145AEE">
              <w:rPr>
                <w:rFonts w:ascii="Times New Roman" w:hAnsi="Times New Roman"/>
                <w:sz w:val="24"/>
                <w:szCs w:val="24"/>
                <w:lang w:eastAsia="ar-SA"/>
              </w:rPr>
              <w:t xml:space="preserve">угля марки </w:t>
            </w:r>
            <w:r w:rsidR="00A42B91">
              <w:rPr>
                <w:rFonts w:ascii="Times New Roman" w:hAnsi="Times New Roman"/>
                <w:sz w:val="24"/>
                <w:szCs w:val="24"/>
                <w:lang w:eastAsia="ar-SA"/>
              </w:rPr>
              <w:t>3БОМ</w:t>
            </w:r>
            <w:bookmarkEnd w:id="452"/>
            <w:bookmarkEnd w:id="453"/>
            <w:bookmarkEnd w:id="454"/>
          </w:p>
        </w:tc>
      </w:tr>
    </w:tbl>
    <w:p w14:paraId="0024CB3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1E95D44E"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403ACDC5" w14:textId="77777777" w:rsidTr="006D3A30">
        <w:tc>
          <w:tcPr>
            <w:tcW w:w="10031" w:type="dxa"/>
            <w:hideMark/>
          </w:tcPr>
          <w:p w14:paraId="74FE7273"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455" w:name="_Toc358126591"/>
            <w:bookmarkStart w:id="456" w:name="_Toc366761039"/>
            <w:bookmarkStart w:id="457" w:name="_Toc366762396"/>
            <w:r w:rsidRPr="006D3A30">
              <w:rPr>
                <w:rFonts w:ascii="Times New Roman" w:eastAsia="Times New Roman" w:hAnsi="Times New Roman" w:cs="Times New Roman"/>
                <w:sz w:val="24"/>
                <w:szCs w:val="24"/>
                <w:lang w:eastAsia="ar-SA"/>
              </w:rPr>
              <w:t>ОПИСЬ ДОКУМЕНТОВ,</w:t>
            </w:r>
          </w:p>
          <w:p w14:paraId="6079A441"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458" w:name="_Toc368062069"/>
            <w:bookmarkStart w:id="459" w:name="_Toc370824168"/>
            <w:bookmarkStart w:id="460" w:name="_Toc394314189"/>
            <w:bookmarkStart w:id="461" w:name="_Toc410044353"/>
            <w:bookmarkStart w:id="462" w:name="_Toc427739735"/>
            <w:bookmarkStart w:id="463" w:name="_Toc427754316"/>
            <w:bookmarkStart w:id="464" w:name="_Toc429079294"/>
            <w:bookmarkStart w:id="465" w:name="_Toc483302556"/>
            <w:bookmarkStart w:id="466" w:name="_Toc483316591"/>
            <w:bookmarkStart w:id="467" w:name="_Toc491095942"/>
            <w:bookmarkStart w:id="468" w:name="_Toc24982212"/>
            <w:bookmarkStart w:id="469" w:name="_Toc24982429"/>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458"/>
            <w:bookmarkEnd w:id="459"/>
            <w:bookmarkEnd w:id="460"/>
            <w:bookmarkEnd w:id="461"/>
            <w:bookmarkEnd w:id="462"/>
            <w:bookmarkEnd w:id="463"/>
            <w:r w:rsidR="00BC5269">
              <w:rPr>
                <w:rFonts w:ascii="Times New Roman" w:eastAsia="Times New Roman" w:hAnsi="Times New Roman" w:cs="Times New Roman"/>
                <w:sz w:val="24"/>
                <w:szCs w:val="24"/>
                <w:lang w:eastAsia="ar-SA"/>
              </w:rPr>
              <w:t>КОНКУРЕНТНЫХ ПЕРГОВОРАХ</w:t>
            </w:r>
            <w:bookmarkEnd w:id="464"/>
            <w:bookmarkEnd w:id="465"/>
            <w:bookmarkEnd w:id="466"/>
            <w:bookmarkEnd w:id="467"/>
            <w:bookmarkEnd w:id="468"/>
            <w:bookmarkEnd w:id="469"/>
            <w:r w:rsidR="00182D27">
              <w:rPr>
                <w:rFonts w:ascii="Times New Roman" w:eastAsia="Times New Roman" w:hAnsi="Times New Roman" w:cs="Times New Roman"/>
                <w:sz w:val="24"/>
                <w:szCs w:val="24"/>
                <w:lang w:eastAsia="ar-SA"/>
              </w:rPr>
              <w:t xml:space="preserve"> </w:t>
            </w:r>
          </w:p>
          <w:p w14:paraId="359F42D5"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70" w:name="_Toc368062070"/>
            <w:bookmarkStart w:id="471" w:name="_Toc370824169"/>
          </w:p>
          <w:p w14:paraId="39D3AA7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72" w:name="_Toc394314190"/>
            <w:bookmarkStart w:id="473" w:name="_Toc410044354"/>
            <w:bookmarkStart w:id="474" w:name="_Toc427739736"/>
            <w:bookmarkStart w:id="475" w:name="_Toc427754317"/>
            <w:bookmarkStart w:id="476" w:name="_Toc429079295"/>
            <w:bookmarkStart w:id="477" w:name="_Toc483302557"/>
            <w:bookmarkStart w:id="478" w:name="_Toc483316592"/>
            <w:bookmarkStart w:id="479" w:name="_Toc491095943"/>
            <w:bookmarkStart w:id="480" w:name="_Toc24982213"/>
            <w:bookmarkStart w:id="481" w:name="_Toc24982430"/>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72"/>
            <w:bookmarkEnd w:id="473"/>
            <w:bookmarkEnd w:id="474"/>
            <w:bookmarkEnd w:id="475"/>
            <w:bookmarkEnd w:id="476"/>
            <w:bookmarkEnd w:id="477"/>
            <w:bookmarkEnd w:id="478"/>
            <w:bookmarkEnd w:id="479"/>
            <w:bookmarkEnd w:id="480"/>
            <w:bookmarkEnd w:id="481"/>
          </w:p>
          <w:p w14:paraId="083F5CD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01D9742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82" w:name="_Toc394314191"/>
            <w:bookmarkStart w:id="483" w:name="_Toc410044355"/>
            <w:bookmarkStart w:id="484" w:name="_Toc427739737"/>
            <w:bookmarkStart w:id="485" w:name="_Toc427754318"/>
            <w:bookmarkStart w:id="486" w:name="_Toc429079296"/>
            <w:bookmarkStart w:id="487" w:name="_Toc483302558"/>
            <w:bookmarkStart w:id="488" w:name="_Toc483316593"/>
            <w:bookmarkStart w:id="489" w:name="_Toc491095944"/>
            <w:bookmarkStart w:id="490" w:name="_Toc24982214"/>
            <w:bookmarkStart w:id="491" w:name="_Toc24982431"/>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455"/>
            <w:bookmarkEnd w:id="456"/>
            <w:bookmarkEnd w:id="457"/>
            <w:bookmarkEnd w:id="470"/>
            <w:bookmarkEnd w:id="471"/>
            <w:bookmarkEnd w:id="482"/>
            <w:bookmarkEnd w:id="483"/>
            <w:r w:rsidRPr="006D3A30">
              <w:rPr>
                <w:rFonts w:ascii="Times New Roman" w:eastAsia="Times New Roman" w:hAnsi="Times New Roman" w:cs="Times New Roman"/>
                <w:bCs/>
                <w:iCs/>
                <w:sz w:val="24"/>
                <w:szCs w:val="24"/>
                <w:lang w:eastAsia="ar-SA"/>
              </w:rPr>
              <w:t>__________________________</w:t>
            </w:r>
            <w:bookmarkEnd w:id="484"/>
            <w:bookmarkEnd w:id="485"/>
            <w:r w:rsidR="00BC5269">
              <w:rPr>
                <w:rFonts w:ascii="Times New Roman" w:eastAsia="Times New Roman" w:hAnsi="Times New Roman" w:cs="Times New Roman"/>
                <w:bCs/>
                <w:iCs/>
                <w:sz w:val="24"/>
                <w:szCs w:val="24"/>
                <w:lang w:eastAsia="ar-SA"/>
              </w:rPr>
              <w:t>_</w:t>
            </w:r>
            <w:bookmarkEnd w:id="486"/>
            <w:r w:rsidR="006A4874">
              <w:rPr>
                <w:rFonts w:ascii="Times New Roman" w:eastAsia="Times New Roman" w:hAnsi="Times New Roman" w:cs="Times New Roman"/>
                <w:bCs/>
                <w:iCs/>
                <w:sz w:val="24"/>
                <w:szCs w:val="24"/>
                <w:lang w:eastAsia="ar-SA"/>
              </w:rPr>
              <w:t>____</w:t>
            </w:r>
            <w:bookmarkEnd w:id="487"/>
            <w:bookmarkEnd w:id="488"/>
            <w:bookmarkEnd w:id="489"/>
            <w:bookmarkEnd w:id="490"/>
            <w:bookmarkEnd w:id="491"/>
          </w:p>
          <w:p w14:paraId="0E48EF8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1F19EA36"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2AF4C23A"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4B9A7CAF"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0ACC05BD"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5004CEE5"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6381F99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0C51CE6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750FB"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4FC770AB"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00AE14B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315CE9AD"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547D52B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6DBE72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D4088A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82F0FBB"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313A2F95"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20402A5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8A522D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35BC9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91A3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9BC9B9B" w14:textId="77777777" w:rsidTr="003F285D">
        <w:tc>
          <w:tcPr>
            <w:tcW w:w="675" w:type="dxa"/>
            <w:tcBorders>
              <w:top w:val="single" w:sz="4" w:space="0" w:color="000000"/>
              <w:left w:val="single" w:sz="4" w:space="0" w:color="000000"/>
              <w:bottom w:val="single" w:sz="4" w:space="0" w:color="000000"/>
            </w:tcBorders>
            <w:shd w:val="clear" w:color="auto" w:fill="auto"/>
          </w:tcPr>
          <w:p w14:paraId="207B4CE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354311B1"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690A74D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3219A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0EED9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010AC97" w14:textId="77777777" w:rsidTr="003F285D">
        <w:tc>
          <w:tcPr>
            <w:tcW w:w="675" w:type="dxa"/>
            <w:tcBorders>
              <w:top w:val="single" w:sz="4" w:space="0" w:color="000000"/>
              <w:left w:val="single" w:sz="4" w:space="0" w:color="000000"/>
              <w:bottom w:val="single" w:sz="4" w:space="0" w:color="000000"/>
            </w:tcBorders>
            <w:shd w:val="clear" w:color="auto" w:fill="auto"/>
          </w:tcPr>
          <w:p w14:paraId="53AA718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4CD261B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3DFBBE9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DCB6C2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00161C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4C931B" w14:textId="77777777" w:rsidTr="003F285D">
        <w:tc>
          <w:tcPr>
            <w:tcW w:w="675" w:type="dxa"/>
            <w:tcBorders>
              <w:top w:val="single" w:sz="4" w:space="0" w:color="000000"/>
              <w:left w:val="single" w:sz="4" w:space="0" w:color="000000"/>
              <w:bottom w:val="single" w:sz="4" w:space="0" w:color="000000"/>
            </w:tcBorders>
            <w:shd w:val="clear" w:color="auto" w:fill="auto"/>
          </w:tcPr>
          <w:p w14:paraId="2AB9F786"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3B5988C7" w14:textId="77777777" w:rsidR="00BD48CC" w:rsidRPr="00BF59E5" w:rsidRDefault="000A005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Анкета У</w:t>
            </w:r>
            <w:r w:rsidR="00BD48CC" w:rsidRPr="00BF59E5">
              <w:rPr>
                <w:rFonts w:ascii="Times New Roman" w:eastAsia="Times New Roman" w:hAnsi="Times New Roman"/>
                <w:sz w:val="24"/>
                <w:szCs w:val="24"/>
              </w:rPr>
              <w:t>частника</w:t>
            </w:r>
            <w:r>
              <w:rPr>
                <w:rFonts w:ascii="Times New Roman" w:eastAsia="Times New Roman" w:hAnsi="Times New Roman"/>
                <w:sz w:val="24"/>
                <w:szCs w:val="24"/>
              </w:rPr>
              <w:t xml:space="preserve"> закупки</w:t>
            </w:r>
            <w:r w:rsidR="00BD48CC" w:rsidRPr="00BF59E5">
              <w:rPr>
                <w:rFonts w:ascii="Times New Roman" w:eastAsia="Times New Roman" w:hAnsi="Times New Roman"/>
                <w:sz w:val="24"/>
                <w:szCs w:val="24"/>
              </w:rPr>
              <w:t xml:space="preserve"> (Форма 3)</w:t>
            </w:r>
          </w:p>
        </w:tc>
        <w:tc>
          <w:tcPr>
            <w:tcW w:w="1417" w:type="dxa"/>
            <w:tcBorders>
              <w:top w:val="single" w:sz="4" w:space="0" w:color="000000"/>
              <w:left w:val="single" w:sz="4" w:space="0" w:color="000000"/>
              <w:bottom w:val="single" w:sz="4" w:space="0" w:color="000000"/>
            </w:tcBorders>
            <w:shd w:val="clear" w:color="auto" w:fill="auto"/>
          </w:tcPr>
          <w:p w14:paraId="74E0FD8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6A15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EB78A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1AB8E1DC" w14:textId="77777777" w:rsidTr="003F285D">
        <w:tc>
          <w:tcPr>
            <w:tcW w:w="675" w:type="dxa"/>
            <w:tcBorders>
              <w:top w:val="single" w:sz="4" w:space="0" w:color="000000"/>
              <w:left w:val="single" w:sz="4" w:space="0" w:color="000000"/>
              <w:bottom w:val="single" w:sz="4" w:space="0" w:color="000000"/>
            </w:tcBorders>
            <w:shd w:val="clear" w:color="auto" w:fill="auto"/>
          </w:tcPr>
          <w:p w14:paraId="0EB43AE5"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3440CA1" w14:textId="77777777" w:rsidR="00175F9B" w:rsidRPr="00111674" w:rsidRDefault="006C4BB3" w:rsidP="002711E9">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 xml:space="preserve">Сведения из единого реестра субъектов малого и среднего предпринимательства или Декларация (Форма 4) </w:t>
            </w:r>
            <w:r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A5411F"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C02AC9"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3649C6"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6DD3A7E4" w14:textId="77777777" w:rsidTr="003F285D">
        <w:tc>
          <w:tcPr>
            <w:tcW w:w="675" w:type="dxa"/>
            <w:tcBorders>
              <w:top w:val="single" w:sz="4" w:space="0" w:color="000000"/>
              <w:left w:val="single" w:sz="4" w:space="0" w:color="000000"/>
              <w:bottom w:val="single" w:sz="4" w:space="0" w:color="000000"/>
            </w:tcBorders>
            <w:shd w:val="clear" w:color="auto" w:fill="auto"/>
          </w:tcPr>
          <w:p w14:paraId="41BD7FDA"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1DDEA5C0" w14:textId="74B6612C" w:rsidR="003000C8" w:rsidRPr="00E06ED8" w:rsidRDefault="000A28B2" w:rsidP="000A28B2">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Справка </w:t>
            </w:r>
            <w:r w:rsidRPr="00F61CC7">
              <w:rPr>
                <w:rFonts w:ascii="Times New Roman" w:eastAsia="Times New Roman" w:hAnsi="Times New Roman"/>
                <w:bCs/>
                <w:sz w:val="24"/>
                <w:szCs w:val="24"/>
              </w:rPr>
              <w:t>о материально-технических ресурсах</w:t>
            </w:r>
            <w:r>
              <w:rPr>
                <w:rFonts w:ascii="Times New Roman" w:eastAsia="Times New Roman" w:hAnsi="Times New Roman"/>
                <w:bCs/>
                <w:sz w:val="24"/>
                <w:szCs w:val="24"/>
              </w:rPr>
              <w:t xml:space="preserve"> (Форма 5)</w:t>
            </w:r>
            <w:r w:rsidR="001805C6">
              <w:rPr>
                <w:rFonts w:ascii="Times New Roman" w:eastAsia="Times New Roman" w:hAnsi="Times New Roman"/>
                <w:bCs/>
                <w:sz w:val="24"/>
                <w:szCs w:val="24"/>
              </w:rPr>
              <w:t xml:space="preserve"> </w:t>
            </w:r>
            <w:r w:rsidR="001805C6" w:rsidRPr="006E6BB2">
              <w:rPr>
                <w:rFonts w:ascii="Times New Roman" w:eastAsia="Times New Roman" w:hAnsi="Times New Roman" w:cs="Times New Roman"/>
                <w:i/>
                <w:sz w:val="24"/>
                <w:szCs w:val="24"/>
                <w:lang w:eastAsia="ar-SA"/>
              </w:rPr>
              <w:t>(</w:t>
            </w:r>
            <w:r w:rsidR="001805C6" w:rsidRPr="006E6BB2">
              <w:rPr>
                <w:rFonts w:ascii="Times New Roman" w:hAnsi="Times New Roman"/>
                <w:i/>
                <w:sz w:val="24"/>
                <w:szCs w:val="24"/>
                <w:lang w:eastAsia="ru-RU"/>
              </w:rPr>
              <w:t>на усмотрение Участника закупки</w:t>
            </w:r>
            <w:r w:rsidR="001805C6" w:rsidRPr="006E6BB2">
              <w:rPr>
                <w:i/>
              </w:rPr>
              <w:t xml:space="preserve"> </w:t>
            </w:r>
            <w:r w:rsidR="001805C6" w:rsidRPr="006E6BB2">
              <w:rPr>
                <w:rFonts w:ascii="Times New Roman" w:hAnsi="Times New Roman"/>
                <w:i/>
                <w:sz w:val="24"/>
                <w:szCs w:val="24"/>
                <w:lang w:eastAsia="ru-RU"/>
              </w:rPr>
              <w:t>для оценки по критерию «</w:t>
            </w:r>
            <w:r w:rsidR="001805C6" w:rsidRPr="006E6BB2">
              <w:rPr>
                <w:rFonts w:ascii="Times New Roman" w:eastAsia="Times New Roman" w:hAnsi="Times New Roman" w:cs="Times New Roman"/>
                <w:bCs/>
                <w:i/>
                <w:sz w:val="24"/>
                <w:szCs w:val="24"/>
                <w:lang w:eastAsia="ru-RU"/>
              </w:rPr>
              <w:t xml:space="preserve">Обеспеченность  </w:t>
            </w:r>
            <w:r w:rsidR="00F67316">
              <w:rPr>
                <w:rFonts w:ascii="Times New Roman" w:eastAsia="Times New Roman" w:hAnsi="Times New Roman" w:cs="Times New Roman"/>
                <w:bCs/>
                <w:i/>
                <w:sz w:val="24"/>
                <w:szCs w:val="24"/>
                <w:lang w:eastAsia="ru-RU"/>
              </w:rPr>
              <w:t>Участника закупки материально-</w:t>
            </w:r>
            <w:r w:rsidR="001805C6" w:rsidRPr="006E6BB2">
              <w:rPr>
                <w:rFonts w:ascii="Times New Roman" w:eastAsia="Times New Roman" w:hAnsi="Times New Roman" w:cs="Times New Roman"/>
                <w:bCs/>
                <w:i/>
                <w:sz w:val="24"/>
                <w:szCs w:val="24"/>
                <w:lang w:eastAsia="ru-RU"/>
              </w:rPr>
              <w:t>техническими ресурсами</w:t>
            </w:r>
            <w:r w:rsidR="001805C6" w:rsidRPr="006E6BB2">
              <w:rPr>
                <w:rFonts w:ascii="Times New Roman" w:hAnsi="Times New Roman"/>
                <w:i/>
                <w:sz w:val="24"/>
                <w:szCs w:val="24"/>
                <w:lang w:eastAsia="ru-RU"/>
              </w:rPr>
              <w:t>»</w:t>
            </w:r>
            <w:r w:rsidR="001805C6">
              <w:rPr>
                <w:rFonts w:ascii="Times New Roman" w:hAnsi="Times New Roman"/>
                <w:i/>
                <w:sz w:val="24"/>
                <w:szCs w:val="24"/>
                <w:lang w:eastAsia="ru-RU"/>
              </w:rPr>
              <w:t>)</w:t>
            </w:r>
            <w:r>
              <w:rPr>
                <w:rFonts w:ascii="Times New Roman" w:eastAsia="Times New Roman" w:hAnsi="Times New Roman"/>
                <w:bCs/>
                <w:sz w:val="24"/>
                <w:szCs w:val="24"/>
              </w:rPr>
              <w:t xml:space="preserve"> </w:t>
            </w:r>
          </w:p>
        </w:tc>
        <w:tc>
          <w:tcPr>
            <w:tcW w:w="1417" w:type="dxa"/>
            <w:tcBorders>
              <w:top w:val="single" w:sz="4" w:space="0" w:color="000000"/>
              <w:left w:val="single" w:sz="4" w:space="0" w:color="000000"/>
              <w:bottom w:val="single" w:sz="4" w:space="0" w:color="000000"/>
            </w:tcBorders>
            <w:shd w:val="clear" w:color="auto" w:fill="auto"/>
          </w:tcPr>
          <w:p w14:paraId="018986ED"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409F33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CC43289"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F61CC7" w:rsidRPr="00C81684" w14:paraId="52D6A4EC" w14:textId="77777777" w:rsidTr="003F285D">
        <w:tc>
          <w:tcPr>
            <w:tcW w:w="675" w:type="dxa"/>
            <w:tcBorders>
              <w:top w:val="single" w:sz="4" w:space="0" w:color="000000"/>
              <w:left w:val="single" w:sz="4" w:space="0" w:color="000000"/>
              <w:bottom w:val="single" w:sz="4" w:space="0" w:color="000000"/>
            </w:tcBorders>
            <w:shd w:val="clear" w:color="auto" w:fill="auto"/>
          </w:tcPr>
          <w:p w14:paraId="6BDCD08F" w14:textId="77777777" w:rsidR="00F61CC7" w:rsidRDefault="00F5297F"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14:paraId="1139EC2C" w14:textId="05C0353E" w:rsidR="00F61CC7" w:rsidRDefault="000A28B2" w:rsidP="002711E9">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Pr>
                <w:rFonts w:ascii="Times New Roman" w:eastAsia="Times New Roman" w:hAnsi="Times New Roman"/>
                <w:bCs/>
                <w:sz w:val="24"/>
                <w:szCs w:val="24"/>
              </w:rPr>
              <w:t xml:space="preserve"> поставки </w:t>
            </w:r>
            <w:r w:rsidRPr="00670136">
              <w:rPr>
                <w:rFonts w:ascii="Times New Roman" w:eastAsia="Times New Roman" w:hAnsi="Times New Roman"/>
                <w:bCs/>
                <w:sz w:val="24"/>
                <w:szCs w:val="24"/>
              </w:rPr>
              <w:t xml:space="preserve">угля марки </w:t>
            </w:r>
            <w:r w:rsidR="00A42B91">
              <w:rPr>
                <w:rFonts w:ascii="Times New Roman" w:eastAsia="Times New Roman" w:hAnsi="Times New Roman"/>
                <w:bCs/>
                <w:sz w:val="24"/>
                <w:szCs w:val="24"/>
              </w:rPr>
              <w:t>3БОМ</w:t>
            </w:r>
            <w:r w:rsidRPr="00957312">
              <w:rPr>
                <w:rFonts w:ascii="Times New Roman" w:eastAsia="Times New Roman" w:hAnsi="Times New Roman"/>
                <w:bCs/>
                <w:sz w:val="24"/>
                <w:szCs w:val="24"/>
              </w:rPr>
              <w:t xml:space="preserve"> </w:t>
            </w:r>
            <w:r w:rsidRPr="00571645">
              <w:rPr>
                <w:rFonts w:ascii="Times New Roman" w:eastAsia="Times New Roman" w:hAnsi="Times New Roman"/>
                <w:bCs/>
                <w:sz w:val="24"/>
                <w:szCs w:val="24"/>
              </w:rPr>
              <w:t>за 201</w:t>
            </w:r>
            <w:r>
              <w:rPr>
                <w:rFonts w:ascii="Times New Roman" w:eastAsia="Times New Roman" w:hAnsi="Times New Roman"/>
                <w:bCs/>
                <w:sz w:val="24"/>
                <w:szCs w:val="24"/>
              </w:rPr>
              <w:t>8</w:t>
            </w:r>
            <w:r w:rsidR="002B10C5">
              <w:rPr>
                <w:rFonts w:ascii="Times New Roman" w:eastAsia="Times New Roman" w:hAnsi="Times New Roman"/>
                <w:bCs/>
                <w:sz w:val="24"/>
                <w:szCs w:val="24"/>
              </w:rPr>
              <w:t>-2020</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 6) </w:t>
            </w:r>
            <w:r>
              <w:rPr>
                <w:i/>
              </w:rPr>
              <w:t>(</w:t>
            </w:r>
            <w:r>
              <w:rPr>
                <w:rFonts w:ascii="Times New Roman" w:eastAsia="Times New Roman" w:hAnsi="Times New Roman"/>
                <w:i/>
                <w:sz w:val="24"/>
                <w:szCs w:val="24"/>
              </w:rPr>
              <w:t xml:space="preserve">на усмотрение Участника закупки для оценки по критерию «Опыт выполнения поставок </w:t>
            </w:r>
            <w:r w:rsidRPr="00670136">
              <w:rPr>
                <w:rFonts w:ascii="Times New Roman" w:eastAsia="Times New Roman" w:hAnsi="Times New Roman"/>
                <w:i/>
                <w:sz w:val="24"/>
                <w:szCs w:val="24"/>
              </w:rPr>
              <w:t xml:space="preserve">угля марки </w:t>
            </w:r>
            <w:r w:rsidR="00A42B91">
              <w:rPr>
                <w:rFonts w:ascii="Times New Roman" w:eastAsia="Times New Roman" w:hAnsi="Times New Roman"/>
                <w:i/>
                <w:sz w:val="24"/>
                <w:szCs w:val="24"/>
              </w:rPr>
              <w:t>3БОМ</w:t>
            </w:r>
            <w:r>
              <w:rPr>
                <w:rFonts w:ascii="Times New Roman" w:eastAsia="Times New Roman" w:hAnsi="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6260EF3"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D187E9C"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BDE3BE"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r>
      <w:tr w:rsidR="00F5297F" w:rsidRPr="00C81684" w14:paraId="3F1DBAFA" w14:textId="77777777" w:rsidTr="003F285D">
        <w:tc>
          <w:tcPr>
            <w:tcW w:w="675" w:type="dxa"/>
            <w:tcBorders>
              <w:top w:val="single" w:sz="4" w:space="0" w:color="000000"/>
              <w:left w:val="single" w:sz="4" w:space="0" w:color="000000"/>
              <w:bottom w:val="single" w:sz="4" w:space="0" w:color="000000"/>
            </w:tcBorders>
            <w:shd w:val="clear" w:color="auto" w:fill="auto"/>
          </w:tcPr>
          <w:p w14:paraId="0F81D4B8"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2CA484D" w14:textId="63D9E116" w:rsidR="00F5297F" w:rsidRPr="00BF59E5" w:rsidRDefault="00670136" w:rsidP="002711E9">
            <w:pPr>
              <w:spacing w:after="0" w:line="240" w:lineRule="auto"/>
              <w:rPr>
                <w:rFonts w:ascii="Times New Roman" w:eastAsia="Times New Roman" w:hAnsi="Times New Roman"/>
                <w:sz w:val="24"/>
                <w:szCs w:val="24"/>
              </w:rPr>
            </w:pPr>
            <w:r>
              <w:rPr>
                <w:rFonts w:ascii="Times New Roman" w:hAnsi="Times New Roman"/>
                <w:sz w:val="24"/>
                <w:szCs w:val="24"/>
              </w:rPr>
              <w:t>Письмо о соответствии Участника закупки требованиям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254460F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B48463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BA60B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985E8E7" w14:textId="77777777" w:rsidTr="003F285D">
        <w:tc>
          <w:tcPr>
            <w:tcW w:w="675" w:type="dxa"/>
            <w:tcBorders>
              <w:top w:val="single" w:sz="4" w:space="0" w:color="000000"/>
              <w:left w:val="single" w:sz="4" w:space="0" w:color="000000"/>
              <w:bottom w:val="single" w:sz="4" w:space="0" w:color="000000"/>
            </w:tcBorders>
            <w:shd w:val="clear" w:color="auto" w:fill="auto"/>
          </w:tcPr>
          <w:p w14:paraId="729AE8E0"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BE4D455" w14:textId="72BCB86E" w:rsidR="00F5297F" w:rsidRPr="00BF59E5" w:rsidRDefault="00552A7D"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Доверенность</w:t>
            </w:r>
            <w:r w:rsidR="00F5297F" w:rsidRPr="00BF59E5">
              <w:rPr>
                <w:rFonts w:ascii="Times New Roman" w:eastAsia="Times New Roman" w:hAnsi="Times New Roman"/>
                <w:sz w:val="24"/>
                <w:szCs w:val="24"/>
              </w:rPr>
              <w:t xml:space="preserve"> </w:t>
            </w:r>
            <w:r w:rsidR="00CF1313"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B29D9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353919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0597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FB97A97"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11449EF1"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0923FCC" w14:textId="77777777" w:rsidR="00F5297F" w:rsidRPr="00995446" w:rsidRDefault="00F5297F" w:rsidP="002711E9">
            <w:pPr>
              <w:shd w:val="clear" w:color="auto" w:fill="FFFFFF"/>
              <w:spacing w:after="0" w:line="240" w:lineRule="auto"/>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A62A15"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A9519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AB6E7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DE9A7BA"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59A09E8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1EEEA01" w14:textId="77777777" w:rsidR="00F5297F" w:rsidRPr="00BF59E5"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Pr>
                <w:rFonts w:ascii="Times New Roman" w:eastAsia="Times New Roman" w:hAnsi="Times New Roman"/>
                <w:sz w:val="24"/>
                <w:szCs w:val="24"/>
              </w:rPr>
              <w:t>,</w:t>
            </w:r>
            <w:r w:rsidRPr="00C81684">
              <w:rPr>
                <w:rFonts w:ascii="Times New Roman" w:hAnsi="Times New Roman"/>
                <w:sz w:val="24"/>
                <w:szCs w:val="24"/>
              </w:rPr>
              <w:t xml:space="preserve">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593E1F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5514E2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B30E5B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4893309"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57D442E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517FBA1" w14:textId="77777777" w:rsidR="00F5297F" w:rsidRPr="00BF59E5" w:rsidRDefault="00F5297F" w:rsidP="002711E9">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41D03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102F0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FE8797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E7EB494"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3E77A175"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E79E06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4A242D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FEAAB7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BFBB3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3311539" w14:textId="77777777" w:rsidTr="003F285D">
        <w:tc>
          <w:tcPr>
            <w:tcW w:w="675" w:type="dxa"/>
            <w:tcBorders>
              <w:top w:val="single" w:sz="4" w:space="0" w:color="000000"/>
              <w:left w:val="single" w:sz="4" w:space="0" w:color="000000"/>
              <w:bottom w:val="single" w:sz="4" w:space="0" w:color="000000"/>
            </w:tcBorders>
            <w:shd w:val="clear" w:color="auto" w:fill="auto"/>
          </w:tcPr>
          <w:p w14:paraId="4DE26C0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15.</w:t>
            </w:r>
          </w:p>
        </w:tc>
        <w:tc>
          <w:tcPr>
            <w:tcW w:w="6101" w:type="dxa"/>
            <w:tcBorders>
              <w:top w:val="single" w:sz="4" w:space="0" w:color="000000"/>
              <w:left w:val="single" w:sz="4" w:space="0" w:color="000000"/>
              <w:bottom w:val="single" w:sz="4" w:space="0" w:color="000000"/>
            </w:tcBorders>
            <w:shd w:val="clear" w:color="auto" w:fill="auto"/>
          </w:tcPr>
          <w:p w14:paraId="02582A35" w14:textId="1806F2F2" w:rsidR="00F5297F" w:rsidRPr="00BF59E5" w:rsidRDefault="00F5297F" w:rsidP="00EC44CD">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Копия бухгалтерского баланса и отчета о финансовых результатах за 201</w:t>
            </w:r>
            <w:r w:rsidR="00EC44CD">
              <w:rPr>
                <w:rFonts w:ascii="Times New Roman" w:eastAsia="Times New Roman" w:hAnsi="Times New Roman"/>
                <w:sz w:val="24"/>
                <w:szCs w:val="24"/>
              </w:rPr>
              <w:t>9</w:t>
            </w:r>
            <w:r w:rsidRPr="001906EE">
              <w:rPr>
                <w:rFonts w:ascii="Times New Roman" w:eastAsia="Times New Roman" w:hAnsi="Times New Roman"/>
                <w:sz w:val="24"/>
                <w:szCs w:val="24"/>
              </w:rPr>
              <w:t xml:space="preserve"> </w:t>
            </w:r>
            <w:r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92" w:name="ОтчетностьЗаПрошлый2"/>
            <w:r w:rsidRPr="001906EE">
              <w:rPr>
                <w:rFonts w:ascii="Times New Roman" w:eastAsia="Times New Roman" w:hAnsi="Times New Roman"/>
                <w:sz w:val="24"/>
                <w:szCs w:val="24"/>
              </w:rPr>
              <w:instrText xml:space="preserve"> FORMTEXT </w:instrText>
            </w:r>
            <w:r w:rsidR="001117D0">
              <w:rPr>
                <w:rFonts w:ascii="Times New Roman" w:eastAsia="Times New Roman" w:hAnsi="Times New Roman"/>
                <w:sz w:val="24"/>
                <w:szCs w:val="24"/>
              </w:rPr>
            </w:r>
            <w:r w:rsidR="001117D0">
              <w:rPr>
                <w:rFonts w:ascii="Times New Roman" w:eastAsia="Times New Roman" w:hAnsi="Times New Roman"/>
                <w:sz w:val="24"/>
                <w:szCs w:val="24"/>
              </w:rPr>
              <w:fldChar w:fldCharType="separate"/>
            </w:r>
            <w:r w:rsidRPr="001906EE">
              <w:rPr>
                <w:rFonts w:ascii="Times New Roman" w:eastAsia="Times New Roman" w:hAnsi="Times New Roman"/>
                <w:sz w:val="24"/>
                <w:szCs w:val="24"/>
              </w:rPr>
              <w:fldChar w:fldCharType="end"/>
            </w:r>
            <w:bookmarkEnd w:id="492"/>
            <w:r w:rsidRPr="001906EE">
              <w:rPr>
                <w:rFonts w:ascii="Times New Roman" w:eastAsia="Times New Roman" w:hAnsi="Times New Roman"/>
                <w:sz w:val="24"/>
                <w:szCs w:val="24"/>
              </w:rPr>
              <w:t>год</w:t>
            </w:r>
            <w:r w:rsidRPr="001906EE">
              <w:rPr>
                <w:rFonts w:ascii="Times New Roman" w:eastAsia="Times New Roman" w:hAnsi="Times New Roman"/>
                <w:bCs/>
                <w:sz w:val="24"/>
                <w:szCs w:val="24"/>
              </w:rPr>
              <w:t xml:space="preserve"> с отметкой налоговой инспекции</w:t>
            </w:r>
            <w:r>
              <w:rPr>
                <w:rFonts w:ascii="Times New Roman" w:eastAsia="Times New Roman" w:hAnsi="Times New Roman"/>
                <w:bCs/>
                <w:sz w:val="24"/>
                <w:szCs w:val="24"/>
              </w:rPr>
              <w:t xml:space="preserve"> (квитанцией о приме)</w:t>
            </w:r>
            <w:r w:rsidRPr="001906EE">
              <w:rPr>
                <w:rFonts w:ascii="Times New Roman" w:eastAsia="Times New Roman" w:hAnsi="Times New Roman"/>
                <w:sz w:val="24"/>
                <w:szCs w:val="24"/>
              </w:rPr>
              <w:t>, заверена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B57F3E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8354ED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01EA87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F7FBDE6" w14:textId="77777777" w:rsidTr="003F285D">
        <w:tc>
          <w:tcPr>
            <w:tcW w:w="675" w:type="dxa"/>
            <w:tcBorders>
              <w:top w:val="single" w:sz="4" w:space="0" w:color="000000"/>
              <w:left w:val="single" w:sz="4" w:space="0" w:color="000000"/>
              <w:bottom w:val="single" w:sz="4" w:space="0" w:color="000000"/>
            </w:tcBorders>
            <w:shd w:val="clear" w:color="auto" w:fill="auto"/>
          </w:tcPr>
          <w:p w14:paraId="3D08168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562052" w14:textId="746A91E0" w:rsidR="00F5297F" w:rsidRPr="001906EE" w:rsidRDefault="00CF1313" w:rsidP="002711E9">
            <w:pPr>
              <w:spacing w:after="0" w:line="240" w:lineRule="auto"/>
              <w:rPr>
                <w:rFonts w:ascii="Times New Roman" w:eastAsia="Times New Roman" w:hAnsi="Times New Roman"/>
                <w:sz w:val="24"/>
                <w:szCs w:val="24"/>
              </w:rPr>
            </w:pPr>
            <w:r w:rsidRPr="00A13A5D">
              <w:rPr>
                <w:rFonts w:ascii="Times New Roman" w:eastAsia="Times New Roman" w:hAnsi="Times New Roman" w:cs="Times New Roman"/>
                <w:sz w:val="24"/>
                <w:szCs w:val="24"/>
              </w:rPr>
              <w:t xml:space="preserve">Копии документов, </w:t>
            </w:r>
            <w:r w:rsidRPr="009412BE">
              <w:rPr>
                <w:rFonts w:ascii="Times New Roman" w:eastAsia="Times New Roman" w:hAnsi="Times New Roman" w:cs="Times New Roman"/>
                <w:sz w:val="24"/>
                <w:szCs w:val="24"/>
              </w:rPr>
              <w:t>подтверждающих соответствие Товара требованиям, установленным в соответствии с законодательством РФ (копии сертификатов соответствия согласно ГОСТ 32464-2013, протокола испытаний и т.д.)</w:t>
            </w:r>
            <w:r w:rsidRPr="00A13A5D">
              <w:rPr>
                <w:rFonts w:ascii="Times New Roman" w:eastAsia="Times New Roman" w:hAnsi="Times New Roman" w:cs="Times New Roman"/>
                <w:sz w:val="24"/>
                <w:szCs w:val="24"/>
              </w:rPr>
              <w:t>,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22E8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746A94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CD982E8"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DE77E9" w:rsidRPr="00C81684" w14:paraId="64A49D36" w14:textId="77777777" w:rsidTr="003F285D">
        <w:tc>
          <w:tcPr>
            <w:tcW w:w="675" w:type="dxa"/>
            <w:tcBorders>
              <w:top w:val="single" w:sz="4" w:space="0" w:color="000000"/>
              <w:left w:val="single" w:sz="4" w:space="0" w:color="000000"/>
              <w:bottom w:val="single" w:sz="4" w:space="0" w:color="000000"/>
            </w:tcBorders>
            <w:shd w:val="clear" w:color="auto" w:fill="auto"/>
          </w:tcPr>
          <w:p w14:paraId="52A4DC32" w14:textId="77777777" w:rsidR="00DE77E9" w:rsidRDefault="00DE77E9"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14:paraId="19A05A7C" w14:textId="09835D60" w:rsidR="00DE77E9" w:rsidRDefault="00CF1313" w:rsidP="00DE77E9">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rPr>
              <w:t xml:space="preserve">Копии </w:t>
            </w:r>
            <w:r w:rsidRPr="005A2F63">
              <w:rPr>
                <w:rFonts w:ascii="Times New Roman" w:eastAsia="Times New Roman" w:hAnsi="Times New Roman" w:cs="Times New Roman"/>
                <w:sz w:val="24"/>
                <w:szCs w:val="24"/>
              </w:rPr>
              <w:t xml:space="preserve">форм(ы) ГУ-12 (Приложение № 1 к Правилам приема заявок на перевозку грузов железнодорожным транспортом, утвержденным приказом МПС России от 16 июня 2003 года № 21), оформленных </w:t>
            </w:r>
            <w:r w:rsidR="002B10C5" w:rsidRPr="002B10C5">
              <w:rPr>
                <w:rFonts w:ascii="Times New Roman" w:eastAsia="Times New Roman" w:hAnsi="Times New Roman" w:cs="Times New Roman"/>
                <w:sz w:val="24"/>
                <w:szCs w:val="24"/>
              </w:rPr>
              <w:t>не позднее октября 2020 года со сроком исполнения в октябре-декабре 2020 года</w:t>
            </w:r>
            <w:r w:rsidRPr="005A2F63">
              <w:rPr>
                <w:rFonts w:ascii="Times New Roman" w:eastAsia="Times New Roman" w:hAnsi="Times New Roman" w:cs="Times New Roman"/>
                <w:sz w:val="24"/>
                <w:szCs w:val="24"/>
              </w:rPr>
              <w:t xml:space="preserve">, </w:t>
            </w:r>
            <w:r w:rsidR="002B10C5" w:rsidRPr="002B10C5">
              <w:rPr>
                <w:rFonts w:ascii="Times New Roman" w:eastAsia="Times New Roman" w:hAnsi="Times New Roman" w:cs="Times New Roman"/>
                <w:sz w:val="24"/>
                <w:szCs w:val="24"/>
              </w:rPr>
              <w:t>подтверждающих оформление заявок на перевозку угля марки 3БОМ железнодорожным транспортом на склад/погрузочный терминал Поставщика в Мурманской области</w:t>
            </w:r>
            <w:r>
              <w:rPr>
                <w:rFonts w:ascii="Times New Roman" w:eastAsia="Times New Roman" w:hAnsi="Times New Roman" w:cs="Times New Roman"/>
                <w:sz w:val="24"/>
                <w:szCs w:val="24"/>
              </w:rPr>
              <w:t xml:space="preserve">, </w:t>
            </w:r>
            <w:r w:rsidRPr="00A13A5D">
              <w:rPr>
                <w:rFonts w:ascii="Times New Roman" w:eastAsia="Times New Roman" w:hAnsi="Times New Roman" w:cs="Times New Roman"/>
                <w:sz w:val="24"/>
                <w:szCs w:val="24"/>
              </w:rPr>
              <w:t>заверенные уполномоченным лицом Участника закупки</w:t>
            </w:r>
            <w:r w:rsidRPr="005A2F63">
              <w:rPr>
                <w:rFonts w:ascii="Times New Roman" w:eastAsia="Times New Roman" w:hAnsi="Times New Roman" w:cs="Times New Roman"/>
                <w:sz w:val="24"/>
                <w:szCs w:val="24"/>
              </w:rPr>
              <w:t xml:space="preserve"> </w:t>
            </w:r>
            <w:r w:rsidRPr="005A2F63">
              <w:rPr>
                <w:rFonts w:ascii="Times New Roman" w:eastAsia="Times New Roman" w:hAnsi="Times New Roman" w:cs="Times New Roman"/>
                <w:i/>
                <w:sz w:val="24"/>
                <w:szCs w:val="24"/>
              </w:rPr>
              <w:t>(на усмотрение Участника закупки для оценки по критерию «Обеспеченность  Участника закупки материально-техническими ресурсами»)</w:t>
            </w:r>
          </w:p>
        </w:tc>
        <w:tc>
          <w:tcPr>
            <w:tcW w:w="1417" w:type="dxa"/>
            <w:tcBorders>
              <w:top w:val="single" w:sz="4" w:space="0" w:color="000000"/>
              <w:left w:val="single" w:sz="4" w:space="0" w:color="000000"/>
              <w:bottom w:val="single" w:sz="4" w:space="0" w:color="000000"/>
            </w:tcBorders>
            <w:shd w:val="clear" w:color="auto" w:fill="auto"/>
          </w:tcPr>
          <w:p w14:paraId="37BC053D"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321C5DC"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B05474"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r>
      <w:tr w:rsidR="00DE77E9" w:rsidRPr="00C81684" w14:paraId="7A92B65E" w14:textId="77777777" w:rsidTr="003F285D">
        <w:tc>
          <w:tcPr>
            <w:tcW w:w="675" w:type="dxa"/>
            <w:tcBorders>
              <w:top w:val="single" w:sz="4" w:space="0" w:color="000000"/>
              <w:left w:val="single" w:sz="4" w:space="0" w:color="000000"/>
              <w:bottom w:val="single" w:sz="4" w:space="0" w:color="000000"/>
            </w:tcBorders>
            <w:shd w:val="clear" w:color="auto" w:fill="auto"/>
          </w:tcPr>
          <w:p w14:paraId="1A300DDE" w14:textId="77777777" w:rsidR="00DE77E9" w:rsidRDefault="00DE77E9"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4090C1AF" w14:textId="5512BEA6" w:rsidR="00DE77E9" w:rsidRPr="003B3E46" w:rsidRDefault="00CF1313" w:rsidP="00DE77E9">
            <w:pPr>
              <w:spacing w:after="0" w:line="240" w:lineRule="auto"/>
              <w:rPr>
                <w:rFonts w:ascii="Times New Roman" w:eastAsia="Times New Roman" w:hAnsi="Times New Roman"/>
                <w:sz w:val="24"/>
                <w:szCs w:val="24"/>
              </w:rPr>
            </w:pPr>
            <w:r w:rsidRPr="00A13A5D">
              <w:rPr>
                <w:rFonts w:ascii="Times New Roman" w:eastAsia="Times New Roman" w:hAnsi="Times New Roman" w:cs="Times New Roman"/>
                <w:sz w:val="24"/>
                <w:szCs w:val="24"/>
              </w:rPr>
              <w:t xml:space="preserve">Копии документов, подтверждающих выполнение поставок </w:t>
            </w:r>
            <w:r w:rsidRPr="00264A23">
              <w:rPr>
                <w:rFonts w:ascii="Times New Roman" w:eastAsia="Times New Roman" w:hAnsi="Times New Roman" w:cs="Times New Roman"/>
                <w:sz w:val="24"/>
                <w:szCs w:val="24"/>
              </w:rPr>
              <w:t xml:space="preserve">угля марки </w:t>
            </w:r>
            <w:r w:rsidR="00A42B91">
              <w:rPr>
                <w:rFonts w:ascii="Times New Roman" w:eastAsia="Times New Roman" w:hAnsi="Times New Roman" w:cs="Times New Roman"/>
                <w:sz w:val="24"/>
                <w:szCs w:val="24"/>
              </w:rPr>
              <w:t>3БОМ</w:t>
            </w:r>
            <w:r w:rsidRPr="00A13A5D">
              <w:rPr>
                <w:rFonts w:ascii="Times New Roman" w:eastAsia="Times New Roman" w:hAnsi="Times New Roman" w:cs="Times New Roman"/>
                <w:sz w:val="24"/>
                <w:szCs w:val="24"/>
              </w:rPr>
              <w:t>: товарных накладных, универ</w:t>
            </w:r>
            <w:r>
              <w:rPr>
                <w:rFonts w:ascii="Times New Roman" w:eastAsia="Times New Roman" w:hAnsi="Times New Roman" w:cs="Times New Roman"/>
                <w:sz w:val="24"/>
                <w:szCs w:val="24"/>
              </w:rPr>
              <w:t>сальных передаточных документов</w:t>
            </w:r>
            <w:r w:rsidRPr="00A13A5D">
              <w:rPr>
                <w:rFonts w:ascii="Times New Roman" w:eastAsia="Times New Roman" w:hAnsi="Times New Roman" w:cs="Times New Roman"/>
                <w:sz w:val="24"/>
                <w:szCs w:val="24"/>
              </w:rPr>
              <w:t xml:space="preserve"> </w:t>
            </w:r>
            <w:proofErr w:type="gramStart"/>
            <w:r w:rsidRPr="00A13A5D">
              <w:rPr>
                <w:rFonts w:ascii="Times New Roman" w:eastAsia="Times New Roman" w:hAnsi="Times New Roman" w:cs="Times New Roman"/>
                <w:sz w:val="24"/>
                <w:szCs w:val="24"/>
              </w:rPr>
              <w:t>и т.п</w:t>
            </w:r>
            <w:proofErr w:type="gramEnd"/>
            <w:r w:rsidRPr="00A13A5D">
              <w:rPr>
                <w:rFonts w:ascii="Times New Roman" w:eastAsia="Times New Roman" w:hAnsi="Times New Roman" w:cs="Times New Roman"/>
                <w:sz w:val="24"/>
                <w:szCs w:val="24"/>
              </w:rPr>
              <w:t xml:space="preserve">., заверенных уполномоченным лицом Участника закупки </w:t>
            </w:r>
            <w:r w:rsidRPr="00A13A5D">
              <w:rPr>
                <w:rFonts w:ascii="Times New Roman" w:eastAsia="Calibri" w:hAnsi="Times New Roman" w:cs="Times New Roman"/>
                <w:sz w:val="24"/>
                <w:szCs w:val="24"/>
              </w:rPr>
              <w:t>(</w:t>
            </w:r>
            <w:r w:rsidRPr="00A13A5D">
              <w:rPr>
                <w:rFonts w:ascii="Times New Roman" w:eastAsia="Calibri" w:hAnsi="Times New Roman" w:cs="Times New Roman"/>
                <w:i/>
                <w:sz w:val="24"/>
                <w:szCs w:val="24"/>
              </w:rPr>
              <w:t>на усмотрение Участника закупки для оценки по критерию</w:t>
            </w:r>
            <w:r w:rsidR="002B10C5">
              <w:rPr>
                <w:rFonts w:ascii="Times New Roman" w:eastAsia="Calibri" w:hAnsi="Times New Roman" w:cs="Times New Roman"/>
                <w:i/>
                <w:sz w:val="24"/>
                <w:szCs w:val="24"/>
              </w:rPr>
              <w:t xml:space="preserve"> «</w:t>
            </w:r>
            <w:r w:rsidR="002B10C5" w:rsidRPr="002B10C5">
              <w:rPr>
                <w:rFonts w:ascii="Times New Roman" w:eastAsia="Calibri" w:hAnsi="Times New Roman" w:cs="Times New Roman"/>
                <w:i/>
                <w:sz w:val="24"/>
                <w:szCs w:val="24"/>
              </w:rPr>
              <w:t>Опыт выполнения поставок угля марки 3БОМ»</w:t>
            </w:r>
            <w:r w:rsidRPr="002B10C5">
              <w:rPr>
                <w:rFonts w:ascii="Times New Roman" w:eastAsia="Calibri" w:hAnsi="Times New Roman" w:cs="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0C632DB8" w14:textId="77777777" w:rsidR="00DE77E9" w:rsidRPr="003B3E46" w:rsidRDefault="00DE77E9"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53DDA8D6"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9A2EE09"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r>
      <w:tr w:rsidR="004714B6" w:rsidRPr="00C81684" w14:paraId="6660B6D1" w14:textId="77777777" w:rsidTr="003F285D">
        <w:tc>
          <w:tcPr>
            <w:tcW w:w="675" w:type="dxa"/>
            <w:tcBorders>
              <w:top w:val="single" w:sz="4" w:space="0" w:color="000000"/>
              <w:left w:val="single" w:sz="4" w:space="0" w:color="000000"/>
              <w:bottom w:val="single" w:sz="4" w:space="0" w:color="000000"/>
            </w:tcBorders>
            <w:shd w:val="clear" w:color="auto" w:fill="auto"/>
          </w:tcPr>
          <w:p w14:paraId="1A3619D8" w14:textId="2C15F81D" w:rsidR="004714B6" w:rsidRDefault="00CF1313"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r w:rsidR="004714B6">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88A4584" w14:textId="06F0A41D" w:rsidR="00AE0205" w:rsidRDefault="004714B6" w:rsidP="00CF1313">
            <w:pPr>
              <w:tabs>
                <w:tab w:val="left" w:pos="284"/>
              </w:tabs>
              <w:suppressAutoHyphens/>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 xml:space="preserve">Копию </w:t>
            </w:r>
            <w:r w:rsidRPr="00D50217">
              <w:rPr>
                <w:rFonts w:ascii="Times New Roman" w:eastAsia="Times New Roman" w:hAnsi="Times New Roman" w:cs="Times New Roman"/>
                <w:sz w:val="24"/>
                <w:szCs w:val="24"/>
                <w:lang w:eastAsia="ru-RU"/>
              </w:rPr>
              <w:t>документ</w:t>
            </w:r>
            <w:r>
              <w:rPr>
                <w:rFonts w:ascii="Times New Roman" w:eastAsia="Times New Roman" w:hAnsi="Times New Roman" w:cs="Times New Roman"/>
                <w:sz w:val="24"/>
                <w:szCs w:val="24"/>
                <w:lang w:eastAsia="ru-RU"/>
              </w:rPr>
              <w:t>а</w:t>
            </w:r>
            <w:r w:rsidRPr="00D50217">
              <w:rPr>
                <w:rFonts w:ascii="Times New Roman" w:eastAsia="Times New Roman" w:hAnsi="Times New Roman" w:cs="Times New Roman"/>
                <w:sz w:val="24"/>
                <w:szCs w:val="24"/>
                <w:lang w:eastAsia="ru-RU"/>
              </w:rPr>
              <w:t>, подтверждающ</w:t>
            </w:r>
            <w:r>
              <w:rPr>
                <w:rFonts w:ascii="Times New Roman" w:eastAsia="Times New Roman" w:hAnsi="Times New Roman" w:cs="Times New Roman"/>
                <w:sz w:val="24"/>
                <w:szCs w:val="24"/>
                <w:lang w:eastAsia="ru-RU"/>
              </w:rPr>
              <w:t>его</w:t>
            </w:r>
            <w:r w:rsidRPr="00D50217">
              <w:rPr>
                <w:rFonts w:ascii="Times New Roman" w:eastAsia="Times New Roman" w:hAnsi="Times New Roman" w:cs="Times New Roman"/>
                <w:sz w:val="24"/>
                <w:szCs w:val="24"/>
                <w:lang w:eastAsia="ru-RU"/>
              </w:rPr>
              <w:t xml:space="preserve"> применение системы налогообложения</w:t>
            </w:r>
            <w:r>
              <w:rPr>
                <w:rFonts w:ascii="Times New Roman" w:eastAsia="Times New Roman" w:hAnsi="Times New Roman" w:cs="Times New Roman"/>
                <w:sz w:val="24"/>
                <w:szCs w:val="24"/>
                <w:lang w:eastAsia="ru-RU"/>
              </w:rPr>
              <w:t>,</w:t>
            </w:r>
            <w:r w:rsidRPr="00D50217">
              <w:rPr>
                <w:rFonts w:ascii="Times New Roman" w:eastAsia="Times New Roman" w:hAnsi="Times New Roman" w:cs="Times New Roman"/>
                <w:sz w:val="24"/>
                <w:szCs w:val="24"/>
                <w:lang w:eastAsia="ru-RU"/>
              </w:rPr>
              <w:t xml:space="preserve"> </w:t>
            </w:r>
            <w:r w:rsidRPr="00FE2D0D">
              <w:rPr>
                <w:rFonts w:ascii="Times New Roman" w:eastAsia="Times New Roman" w:hAnsi="Times New Roman" w:cs="Times New Roman"/>
                <w:sz w:val="24"/>
                <w:szCs w:val="24"/>
                <w:lang w:eastAsia="ru-RU"/>
              </w:rPr>
              <w:t>отличн</w:t>
            </w:r>
            <w:r>
              <w:rPr>
                <w:rFonts w:ascii="Times New Roman" w:eastAsia="Times New Roman" w:hAnsi="Times New Roman" w:cs="Times New Roman"/>
                <w:sz w:val="24"/>
                <w:szCs w:val="24"/>
                <w:lang w:eastAsia="ru-RU"/>
              </w:rPr>
              <w:t>ой</w:t>
            </w:r>
            <w:r w:rsidRPr="00FE2D0D">
              <w:rPr>
                <w:rFonts w:ascii="Times New Roman" w:eastAsia="Times New Roman" w:hAnsi="Times New Roman" w:cs="Times New Roman"/>
                <w:sz w:val="24"/>
                <w:szCs w:val="24"/>
                <w:lang w:eastAsia="ru-RU"/>
              </w:rPr>
              <w:t xml:space="preserve"> от общей системы налогообложения</w:t>
            </w:r>
            <w:r>
              <w:rPr>
                <w:rFonts w:ascii="Times New Roman" w:eastAsia="Times New Roman" w:hAnsi="Times New Roman" w:cs="Times New Roman"/>
                <w:sz w:val="24"/>
                <w:szCs w:val="24"/>
                <w:lang w:eastAsia="ru-RU"/>
              </w:rPr>
              <w:t xml:space="preserve"> </w:t>
            </w:r>
            <w:r w:rsidRPr="00AE0205">
              <w:rPr>
                <w:rFonts w:ascii="Times New Roman" w:eastAsia="Times New Roman" w:hAnsi="Times New Roman" w:cs="Times New Roman"/>
                <w:sz w:val="24"/>
                <w:szCs w:val="24"/>
                <w:lang w:eastAsia="ru-RU"/>
              </w:rPr>
              <w:t>заверенную уполномоченным лицом Участника закупки</w:t>
            </w:r>
            <w:r w:rsidR="00CF1313">
              <w:rPr>
                <w:rFonts w:ascii="Times New Roman" w:eastAsia="Times New Roman" w:hAnsi="Times New Roman"/>
                <w:sz w:val="24"/>
                <w:szCs w:val="24"/>
              </w:rPr>
              <w:t xml:space="preserve"> </w:t>
            </w:r>
            <w:r w:rsidR="00CF1313"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B99AED2"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1D48E46"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262E10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37CAD49A" w14:textId="77777777" w:rsidTr="003F285D">
        <w:tc>
          <w:tcPr>
            <w:tcW w:w="675" w:type="dxa"/>
            <w:tcBorders>
              <w:top w:val="single" w:sz="4" w:space="0" w:color="000000"/>
              <w:left w:val="single" w:sz="4" w:space="0" w:color="000000"/>
              <w:bottom w:val="single" w:sz="4" w:space="0" w:color="000000"/>
            </w:tcBorders>
            <w:shd w:val="clear" w:color="auto" w:fill="auto"/>
          </w:tcPr>
          <w:p w14:paraId="27525CE0" w14:textId="0B05C450" w:rsidR="004714B6" w:rsidRDefault="00CF1313"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r w:rsidR="004714B6"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DC1B4E6" w14:textId="6E989571"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 xml:space="preserve">исьмо в произвольной форме об использовании универсального передаточного документа в качестве первичного документа и счета-фактуры </w:t>
            </w:r>
            <w:r w:rsidR="00CF1313"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B45A5E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9F9B02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AE6EAC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541143C9" w14:textId="77777777" w:rsidTr="003F285D">
        <w:tc>
          <w:tcPr>
            <w:tcW w:w="675" w:type="dxa"/>
            <w:tcBorders>
              <w:top w:val="single" w:sz="4" w:space="0" w:color="000000"/>
              <w:left w:val="single" w:sz="4" w:space="0" w:color="000000"/>
              <w:bottom w:val="single" w:sz="4" w:space="0" w:color="000000"/>
            </w:tcBorders>
            <w:shd w:val="clear" w:color="auto" w:fill="auto"/>
          </w:tcPr>
          <w:p w14:paraId="7B4AE3D8" w14:textId="256B4490" w:rsidR="004714B6" w:rsidRPr="00457D1D" w:rsidRDefault="00CF1313"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r w:rsidR="004714B6">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313D5C0" w14:textId="77777777" w:rsidR="004714B6" w:rsidRPr="003A2F0D" w:rsidRDefault="004714B6" w:rsidP="002711E9">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2AFBD907"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C1B6D1"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8F2F2B"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70B7EAC8"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35625494" w14:textId="77777777" w:rsidR="004714B6" w:rsidRPr="006C213A" w:rsidRDefault="004714B6"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18539473" w14:textId="77777777" w:rsidR="004714B6" w:rsidRPr="006C213A" w:rsidRDefault="004714B6"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5972BBB8"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19867AC"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CE058D" w14:textId="77777777" w:rsidR="004714B6" w:rsidRPr="008D30E5" w:rsidRDefault="004714B6" w:rsidP="008E2204">
            <w:pPr>
              <w:spacing w:after="0" w:line="240" w:lineRule="auto"/>
              <w:rPr>
                <w:rFonts w:ascii="Times New Roman" w:eastAsia="Times New Roman" w:hAnsi="Times New Roman"/>
                <w:color w:val="FF0000"/>
                <w:sz w:val="24"/>
                <w:szCs w:val="24"/>
              </w:rPr>
            </w:pPr>
          </w:p>
        </w:tc>
      </w:tr>
    </w:tbl>
    <w:p w14:paraId="5AB6DE89"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34840C8E"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48E274CF" w14:textId="10F777CC" w:rsidR="00A751C8" w:rsidRPr="006E107D" w:rsidRDefault="00A751C8"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6E107D">
        <w:rPr>
          <w:sz w:val="22"/>
          <w:szCs w:val="22"/>
        </w:rPr>
        <w:t xml:space="preserve"> в составе заявки на участие в конкурентных переговорах</w:t>
      </w:r>
      <w:r w:rsidRPr="006E107D">
        <w:rPr>
          <w:sz w:val="22"/>
          <w:szCs w:val="22"/>
        </w:rPr>
        <w:t>, опись для физического лица (индивидуального предпринимателя) формируется на основе данного приложения с учетом требований п. 3.</w:t>
      </w:r>
      <w:r w:rsidR="00F96DA7">
        <w:rPr>
          <w:sz w:val="22"/>
          <w:szCs w:val="22"/>
        </w:rPr>
        <w:t>2</w:t>
      </w:r>
      <w:r w:rsidRPr="006E107D">
        <w:rPr>
          <w:sz w:val="22"/>
          <w:szCs w:val="22"/>
        </w:rPr>
        <w:t xml:space="preserve"> Документации.</w:t>
      </w:r>
    </w:p>
    <w:p w14:paraId="32A7FF25" w14:textId="0F160B8E" w:rsidR="006E107D" w:rsidRPr="006E107D" w:rsidRDefault="006E107D"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Организации зарегистрированные после 1 января 20</w:t>
      </w:r>
      <w:r w:rsidR="00EC44CD">
        <w:rPr>
          <w:sz w:val="22"/>
          <w:szCs w:val="22"/>
        </w:rPr>
        <w:t>20</w:t>
      </w:r>
      <w:r w:rsidRPr="006E107D">
        <w:rPr>
          <w:sz w:val="22"/>
          <w:szCs w:val="22"/>
        </w:rPr>
        <w:t xml:space="preserve"> года, указывают в п.1</w:t>
      </w:r>
      <w:r w:rsidR="00D67C52">
        <w:rPr>
          <w:sz w:val="22"/>
          <w:szCs w:val="22"/>
        </w:rPr>
        <w:t>5</w:t>
      </w:r>
      <w:r w:rsidRPr="006E107D">
        <w:rPr>
          <w:sz w:val="22"/>
          <w:szCs w:val="22"/>
        </w:rPr>
        <w:t xml:space="preserve"> описи сведения с учетом требований п. 3.</w:t>
      </w:r>
      <w:r w:rsidR="00F96DA7">
        <w:rPr>
          <w:sz w:val="22"/>
          <w:szCs w:val="22"/>
        </w:rPr>
        <w:t>2</w:t>
      </w:r>
      <w:r w:rsidRPr="006E107D">
        <w:rPr>
          <w:sz w:val="22"/>
          <w:szCs w:val="22"/>
        </w:rPr>
        <w:t>. настоящей Документации.</w:t>
      </w:r>
    </w:p>
    <w:p w14:paraId="71F3EF07" w14:textId="77777777" w:rsidR="00A751C8" w:rsidRPr="006E107D"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Документы должны быть подшиты в том (требование п.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r w:rsidR="00A751C8" w:rsidRPr="006E107D">
        <w:rPr>
          <w:rFonts w:ascii="Times New Roman" w:eastAsia="Times New Roman" w:hAnsi="Times New Roman" w:cs="Times New Roman"/>
          <w:lang w:eastAsia="ar-SA"/>
        </w:rPr>
        <w:t xml:space="preserve">Документации, пронумерованы согласно нумерации описи). </w:t>
      </w:r>
    </w:p>
    <w:p w14:paraId="3625CF69" w14:textId="4826B19B" w:rsid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0F785F81" w14:textId="17F48353" w:rsidR="00DA2653"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1A5EC81E" w14:textId="77777777" w:rsidR="00DA2653" w:rsidRPr="006E107D"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DA2653" w:rsidRPr="006E107D" w:rsidSect="0093582C">
      <w:headerReference w:type="even" r:id="rId22"/>
      <w:headerReference w:type="default" r:id="rId23"/>
      <w:footerReference w:type="even" r:id="rId24"/>
      <w:footerReference w:type="default" r:id="rId25"/>
      <w:headerReference w:type="first" r:id="rId26"/>
      <w:pgSz w:w="11906" w:h="16838"/>
      <w:pgMar w:top="851" w:right="567" w:bottom="851" w:left="1418" w:header="284"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DA19BAD" w15:done="0"/>
  <w15:commentEx w15:paraId="3D33022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A19BAD" w16cid:durableId="233C324E"/>
  <w16cid:commentId w16cid:paraId="3D330227" w16cid:durableId="233C2E8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D78CE" w14:textId="77777777" w:rsidR="004A6A0D" w:rsidRDefault="004A6A0D">
      <w:pPr>
        <w:spacing w:after="0" w:line="240" w:lineRule="auto"/>
      </w:pPr>
      <w:r>
        <w:separator/>
      </w:r>
    </w:p>
  </w:endnote>
  <w:endnote w:type="continuationSeparator" w:id="0">
    <w:p w14:paraId="164CEA83" w14:textId="77777777" w:rsidR="004A6A0D" w:rsidRDefault="004A6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44D08" w14:textId="77777777" w:rsidR="004A6A0D" w:rsidRDefault="004A6A0D">
    <w:pPr>
      <w:pStyle w:val="af2"/>
      <w:framePr w:wrap="auto" w:vAnchor="text" w:hAnchor="margin" w:xAlign="right" w:y="1"/>
      <w:rPr>
        <w:rStyle w:val="aff1"/>
      </w:rPr>
    </w:pPr>
    <w:r>
      <w:rPr>
        <w:rStyle w:val="aff1"/>
      </w:rPr>
      <w:fldChar w:fldCharType="begin"/>
    </w:r>
    <w:r>
      <w:rPr>
        <w:rStyle w:val="aff1"/>
      </w:rPr>
      <w:instrText xml:space="preserve">PAGE  </w:instrText>
    </w:r>
    <w:r>
      <w:rPr>
        <w:rStyle w:val="aff1"/>
      </w:rPr>
      <w:fldChar w:fldCharType="end"/>
    </w:r>
  </w:p>
  <w:p w14:paraId="64CC13C1" w14:textId="77777777" w:rsidR="004A6A0D" w:rsidRDefault="004A6A0D">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92C23" w14:textId="77777777" w:rsidR="004A6A0D" w:rsidRDefault="004A6A0D">
    <w:pPr>
      <w:pStyle w:val="af2"/>
      <w:framePr w:wrap="auto" w:vAnchor="text" w:hAnchor="margin" w:xAlign="right" w:y="1"/>
      <w:rPr>
        <w:rStyle w:val="aff1"/>
      </w:rPr>
    </w:pPr>
  </w:p>
  <w:p w14:paraId="285EFA08" w14:textId="77777777" w:rsidR="004A6A0D" w:rsidRDefault="004A6A0D">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CC49C" w14:textId="77777777" w:rsidR="004A6A0D" w:rsidRDefault="004A6A0D">
      <w:pPr>
        <w:spacing w:after="0" w:line="240" w:lineRule="auto"/>
      </w:pPr>
      <w:r>
        <w:separator/>
      </w:r>
    </w:p>
  </w:footnote>
  <w:footnote w:type="continuationSeparator" w:id="0">
    <w:p w14:paraId="7B2DC276" w14:textId="77777777" w:rsidR="004A6A0D" w:rsidRDefault="004A6A0D">
      <w:pPr>
        <w:spacing w:after="0" w:line="240" w:lineRule="auto"/>
      </w:pPr>
      <w:r>
        <w:continuationSeparator/>
      </w:r>
    </w:p>
  </w:footnote>
  <w:footnote w:id="1">
    <w:p w14:paraId="28ADFA2B" w14:textId="77777777" w:rsidR="004A6A0D" w:rsidRPr="00390286" w:rsidRDefault="004A6A0D" w:rsidP="000C5969">
      <w:pPr>
        <w:pStyle w:val="aff5"/>
      </w:pPr>
      <w:r w:rsidRPr="00390286">
        <w:rPr>
          <w:rStyle w:val="aff7"/>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023BB1AC" w14:textId="77777777" w:rsidR="004A6A0D" w:rsidRDefault="004A6A0D" w:rsidP="00746526">
      <w:pPr>
        <w:pStyle w:val="aff5"/>
        <w:rPr>
          <w:lang w:eastAsia="ru-RU"/>
        </w:rPr>
      </w:pPr>
      <w:r>
        <w:rPr>
          <w:rStyle w:val="aff7"/>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AAD44" w14:textId="77777777" w:rsidR="004A6A0D" w:rsidRDefault="004A6A0D">
    <w:pPr>
      <w:pStyle w:val="af0"/>
      <w:framePr w:wrap="auto" w:vAnchor="text" w:hAnchor="margin" w:xAlign="center" w:y="1"/>
      <w:rPr>
        <w:rStyle w:val="aff1"/>
      </w:rPr>
    </w:pPr>
    <w:r>
      <w:rPr>
        <w:rStyle w:val="aff1"/>
      </w:rPr>
      <w:fldChar w:fldCharType="begin"/>
    </w:r>
    <w:r>
      <w:rPr>
        <w:rStyle w:val="aff1"/>
      </w:rPr>
      <w:instrText xml:space="preserve">PAGE  </w:instrText>
    </w:r>
    <w:r>
      <w:rPr>
        <w:rStyle w:val="aff1"/>
      </w:rPr>
      <w:fldChar w:fldCharType="separate"/>
    </w:r>
    <w:r>
      <w:rPr>
        <w:rStyle w:val="aff1"/>
      </w:rPr>
      <w:t>45</w:t>
    </w:r>
    <w:r>
      <w:rPr>
        <w:rStyle w:val="aff1"/>
      </w:rPr>
      <w:fldChar w:fldCharType="end"/>
    </w:r>
  </w:p>
  <w:p w14:paraId="5CB5DB60" w14:textId="77777777" w:rsidR="004A6A0D" w:rsidRDefault="004A6A0D">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715BBDED" w14:textId="77777777" w:rsidR="004A6A0D" w:rsidRDefault="004A6A0D" w:rsidP="00C82235">
        <w:pPr>
          <w:pStyle w:val="af0"/>
          <w:jc w:val="center"/>
        </w:pPr>
        <w:r>
          <w:fldChar w:fldCharType="begin"/>
        </w:r>
        <w:r>
          <w:instrText>PAGE   \* MERGEFORMAT</w:instrText>
        </w:r>
        <w:r>
          <w:fldChar w:fldCharType="separate"/>
        </w:r>
        <w:r w:rsidR="001117D0">
          <w:rPr>
            <w:noProof/>
          </w:rPr>
          <w:t>14</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593C1912" w14:textId="77777777" w:rsidR="004A6A0D" w:rsidRDefault="004A6A0D">
        <w:pPr>
          <w:pStyle w:val="af0"/>
          <w:jc w:val="center"/>
        </w:pPr>
      </w:p>
      <w:p w14:paraId="719AAA97" w14:textId="77777777" w:rsidR="004A6A0D" w:rsidRDefault="001117D0">
        <w:pPr>
          <w:pStyle w:val="af0"/>
          <w:jc w:val="center"/>
        </w:pPr>
      </w:p>
    </w:sdtContent>
  </w:sdt>
  <w:p w14:paraId="558F6801" w14:textId="77777777" w:rsidR="004A6A0D" w:rsidRDefault="004A6A0D">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2214"/>
        </w:tabs>
        <w:ind w:left="2214" w:hanging="1080"/>
      </w:pPr>
      <w:rPr>
        <w:rFonts w:cs="Times New Roman"/>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2"/>
    <w:multiLevelType w:val="multilevel"/>
    <w:tmpl w:val="00000002"/>
    <w:name w:val="WW8Num4"/>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1110"/>
        </w:tabs>
        <w:ind w:left="111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8"/>
    <w:multiLevelType w:val="singleLevel"/>
    <w:tmpl w:val="5B18032A"/>
    <w:name w:val="WW8Num24"/>
    <w:lvl w:ilvl="0">
      <w:numFmt w:val="none"/>
      <w:lvlText w:val=""/>
      <w:lvlJc w:val="left"/>
      <w:pPr>
        <w:tabs>
          <w:tab w:val="num" w:pos="360"/>
        </w:tabs>
      </w:pPr>
    </w:lvl>
  </w:abstractNum>
  <w:abstractNum w:abstractNumId="6">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7">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1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4">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0">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2">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3">
    <w:nsid w:val="33D94FBF"/>
    <w:multiLevelType w:val="multilevel"/>
    <w:tmpl w:val="8B22018A"/>
    <w:lvl w:ilvl="0">
      <w:start w:val="1"/>
      <w:numFmt w:val="decimal"/>
      <w:lvlText w:val="%1."/>
      <w:lvlJc w:val="left"/>
      <w:pPr>
        <w:tabs>
          <w:tab w:val="num" w:pos="360"/>
        </w:tabs>
        <w:ind w:left="360" w:hanging="360"/>
      </w:pPr>
      <w:rPr>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5">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430F6A1C"/>
    <w:multiLevelType w:val="multilevel"/>
    <w:tmpl w:val="E7CACD2E"/>
    <w:lvl w:ilvl="0">
      <w:start w:val="5"/>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0">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31">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3">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4">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5">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8">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2">
    <w:nsid w:val="6A0505BC"/>
    <w:multiLevelType w:val="hybridMultilevel"/>
    <w:tmpl w:val="CF20934A"/>
    <w:lvl w:ilvl="0" w:tplc="EFD0B37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3">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5">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6">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7">
    <w:nsid w:val="704844FD"/>
    <w:multiLevelType w:val="multilevel"/>
    <w:tmpl w:val="C5249E9C"/>
    <w:lvl w:ilvl="0">
      <w:start w:val="10"/>
      <w:numFmt w:val="decimal"/>
      <w:lvlText w:val="%1."/>
      <w:lvlJc w:val="left"/>
      <w:pPr>
        <w:ind w:left="480" w:hanging="480"/>
      </w:pPr>
      <w:rPr>
        <w:rFonts w:hint="default"/>
      </w:rPr>
    </w:lvl>
    <w:lvl w:ilvl="1">
      <w:start w:val="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8">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9">
    <w:nsid w:val="7D3073A7"/>
    <w:multiLevelType w:val="multilevel"/>
    <w:tmpl w:val="CB6461CC"/>
    <w:lvl w:ilvl="0">
      <w:start w:val="7"/>
      <w:numFmt w:val="decimal"/>
      <w:lvlText w:val="%1."/>
      <w:lvlJc w:val="left"/>
      <w:pPr>
        <w:ind w:left="1211" w:hanging="360"/>
      </w:pPr>
      <w:rPr>
        <w:b/>
      </w:rPr>
    </w:lvl>
    <w:lvl w:ilvl="1">
      <w:start w:val="1"/>
      <w:numFmt w:val="decimal"/>
      <w:lvlText w:val="%1.%2."/>
      <w:lvlJc w:val="left"/>
      <w:pPr>
        <w:ind w:left="928"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5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51">
    <w:nsid w:val="7E876557"/>
    <w:multiLevelType w:val="hybridMultilevel"/>
    <w:tmpl w:val="03EE0D5E"/>
    <w:lvl w:ilvl="0" w:tplc="0419000F">
      <w:start w:val="10"/>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16"/>
  </w:num>
  <w:num w:numId="3">
    <w:abstractNumId w:val="45"/>
  </w:num>
  <w:num w:numId="4">
    <w:abstractNumId w:val="44"/>
  </w:num>
  <w:num w:numId="5">
    <w:abstractNumId w:val="17"/>
  </w:num>
  <w:num w:numId="6">
    <w:abstractNumId w:val="14"/>
  </w:num>
  <w:num w:numId="7">
    <w:abstractNumId w:val="26"/>
  </w:num>
  <w:num w:numId="8">
    <w:abstractNumId w:val="28"/>
  </w:num>
  <w:num w:numId="9">
    <w:abstractNumId w:val="37"/>
  </w:num>
  <w:num w:numId="10">
    <w:abstractNumId w:val="50"/>
  </w:num>
  <w:num w:numId="11">
    <w:abstractNumId w:val="27"/>
  </w:num>
  <w:num w:numId="12">
    <w:abstractNumId w:val="43"/>
  </w:num>
  <w:num w:numId="13">
    <w:abstractNumId w:val="35"/>
  </w:num>
  <w:num w:numId="14">
    <w:abstractNumId w:val="15"/>
  </w:num>
  <w:num w:numId="15">
    <w:abstractNumId w:val="39"/>
  </w:num>
  <w:num w:numId="16">
    <w:abstractNumId w:val="20"/>
  </w:num>
  <w:num w:numId="17">
    <w:abstractNumId w:val="11"/>
  </w:num>
  <w:num w:numId="18">
    <w:abstractNumId w:val="36"/>
  </w:num>
  <w:num w:numId="19">
    <w:abstractNumId w:val="25"/>
  </w:num>
  <w:num w:numId="20">
    <w:abstractNumId w:val="7"/>
  </w:num>
  <w:num w:numId="21">
    <w:abstractNumId w:val="40"/>
  </w:num>
  <w:num w:numId="22">
    <w:abstractNumId w:val="21"/>
  </w:num>
  <w:num w:numId="23">
    <w:abstractNumId w:val="10"/>
  </w:num>
  <w:num w:numId="24">
    <w:abstractNumId w:val="9"/>
  </w:num>
  <w:num w:numId="25">
    <w:abstractNumId w:val="30"/>
  </w:num>
  <w:num w:numId="26">
    <w:abstractNumId w:val="34"/>
  </w:num>
  <w:num w:numId="27">
    <w:abstractNumId w:val="38"/>
  </w:num>
  <w:num w:numId="28">
    <w:abstractNumId w:val="12"/>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num>
  <w:num w:numId="31">
    <w:abstractNumId w:val="31"/>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20"/>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3"/>
  </w:num>
  <w:num w:numId="37">
    <w:abstractNumId w:val="33"/>
  </w:num>
  <w:num w:numId="38">
    <w:abstractNumId w:val="19"/>
  </w:num>
  <w:num w:numId="39">
    <w:abstractNumId w:val="32"/>
  </w:num>
  <w:num w:numId="40">
    <w:abstractNumId w:val="24"/>
  </w:num>
  <w:num w:numId="41">
    <w:abstractNumId w:val="22"/>
  </w:num>
  <w:num w:numId="42">
    <w:abstractNumId w:val="46"/>
  </w:num>
  <w:num w:numId="43">
    <w:abstractNumId w:val="48"/>
  </w:num>
  <w:num w:numId="44">
    <w:abstractNumId w:val="49"/>
  </w:num>
  <w:num w:numId="45">
    <w:abstractNumId w:val="41"/>
  </w:num>
  <w:num w:numId="46">
    <w:abstractNumId w:val="47"/>
  </w:num>
  <w:num w:numId="47">
    <w:abstractNumId w:val="41"/>
  </w:num>
  <w:num w:numId="48">
    <w:abstractNumId w:val="31"/>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1"/>
  </w:num>
  <w:num w:numId="5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1"/>
  </w:num>
  <w:num w:numId="55">
    <w:abstractNumId w:val="41"/>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Ольга В. Санталова">
    <w15:presenceInfo w15:providerId="AD" w15:userId="S-1-5-21-3046700188-4275274955-497400170-42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proofState w:spelling="clean" w:grammar="clean"/>
  <w:defaultTabStop w:val="708"/>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32D5"/>
    <w:rsid w:val="000038AD"/>
    <w:rsid w:val="00005674"/>
    <w:rsid w:val="00005D86"/>
    <w:rsid w:val="00006DC4"/>
    <w:rsid w:val="0000722E"/>
    <w:rsid w:val="00007A88"/>
    <w:rsid w:val="00010978"/>
    <w:rsid w:val="00012265"/>
    <w:rsid w:val="00012398"/>
    <w:rsid w:val="0001262E"/>
    <w:rsid w:val="0001324C"/>
    <w:rsid w:val="0001338C"/>
    <w:rsid w:val="0001388C"/>
    <w:rsid w:val="0001432E"/>
    <w:rsid w:val="00015DCC"/>
    <w:rsid w:val="00016372"/>
    <w:rsid w:val="000167E5"/>
    <w:rsid w:val="00017A14"/>
    <w:rsid w:val="00017F6C"/>
    <w:rsid w:val="00017FFB"/>
    <w:rsid w:val="0002005F"/>
    <w:rsid w:val="000201A5"/>
    <w:rsid w:val="00020CC1"/>
    <w:rsid w:val="00021506"/>
    <w:rsid w:val="00022230"/>
    <w:rsid w:val="000228D5"/>
    <w:rsid w:val="00023B44"/>
    <w:rsid w:val="00024280"/>
    <w:rsid w:val="00024B61"/>
    <w:rsid w:val="0002508D"/>
    <w:rsid w:val="000252C9"/>
    <w:rsid w:val="00025D70"/>
    <w:rsid w:val="00030951"/>
    <w:rsid w:val="0003102D"/>
    <w:rsid w:val="00032FC0"/>
    <w:rsid w:val="00033C25"/>
    <w:rsid w:val="000350E4"/>
    <w:rsid w:val="00035338"/>
    <w:rsid w:val="00036228"/>
    <w:rsid w:val="000369B2"/>
    <w:rsid w:val="00036A32"/>
    <w:rsid w:val="00040A4F"/>
    <w:rsid w:val="000424DE"/>
    <w:rsid w:val="00042730"/>
    <w:rsid w:val="00043DDC"/>
    <w:rsid w:val="00044D58"/>
    <w:rsid w:val="00046CD1"/>
    <w:rsid w:val="00047CA9"/>
    <w:rsid w:val="00047D06"/>
    <w:rsid w:val="0005019A"/>
    <w:rsid w:val="00052568"/>
    <w:rsid w:val="0005277F"/>
    <w:rsid w:val="00052B4C"/>
    <w:rsid w:val="00053523"/>
    <w:rsid w:val="0005461C"/>
    <w:rsid w:val="000546C6"/>
    <w:rsid w:val="00054814"/>
    <w:rsid w:val="00056292"/>
    <w:rsid w:val="00056388"/>
    <w:rsid w:val="000563FC"/>
    <w:rsid w:val="00056524"/>
    <w:rsid w:val="00056787"/>
    <w:rsid w:val="00057D18"/>
    <w:rsid w:val="00057E4F"/>
    <w:rsid w:val="00060D44"/>
    <w:rsid w:val="00061E04"/>
    <w:rsid w:val="00061F65"/>
    <w:rsid w:val="0006294B"/>
    <w:rsid w:val="00062AC2"/>
    <w:rsid w:val="000635BD"/>
    <w:rsid w:val="00063C7C"/>
    <w:rsid w:val="0006452F"/>
    <w:rsid w:val="000646CF"/>
    <w:rsid w:val="00064C4E"/>
    <w:rsid w:val="00065066"/>
    <w:rsid w:val="00065322"/>
    <w:rsid w:val="00065DFF"/>
    <w:rsid w:val="00067001"/>
    <w:rsid w:val="0006755E"/>
    <w:rsid w:val="000677C9"/>
    <w:rsid w:val="0007033E"/>
    <w:rsid w:val="00071BB6"/>
    <w:rsid w:val="00071E85"/>
    <w:rsid w:val="00072B48"/>
    <w:rsid w:val="000740FA"/>
    <w:rsid w:val="000754C2"/>
    <w:rsid w:val="00075F8E"/>
    <w:rsid w:val="000768E8"/>
    <w:rsid w:val="0007699B"/>
    <w:rsid w:val="00080541"/>
    <w:rsid w:val="0008456C"/>
    <w:rsid w:val="00084946"/>
    <w:rsid w:val="00086E24"/>
    <w:rsid w:val="0008770D"/>
    <w:rsid w:val="0009006F"/>
    <w:rsid w:val="00090BCD"/>
    <w:rsid w:val="00090D59"/>
    <w:rsid w:val="0009137A"/>
    <w:rsid w:val="00091F1C"/>
    <w:rsid w:val="000921AB"/>
    <w:rsid w:val="00092C8D"/>
    <w:rsid w:val="000935BB"/>
    <w:rsid w:val="000936E2"/>
    <w:rsid w:val="0009381C"/>
    <w:rsid w:val="00093ABC"/>
    <w:rsid w:val="0009490E"/>
    <w:rsid w:val="00095E0B"/>
    <w:rsid w:val="00096476"/>
    <w:rsid w:val="0009665F"/>
    <w:rsid w:val="00096BD7"/>
    <w:rsid w:val="00096CC3"/>
    <w:rsid w:val="000975AC"/>
    <w:rsid w:val="0009795D"/>
    <w:rsid w:val="000A005F"/>
    <w:rsid w:val="000A1295"/>
    <w:rsid w:val="000A1B7D"/>
    <w:rsid w:val="000A2183"/>
    <w:rsid w:val="000A28B2"/>
    <w:rsid w:val="000A2F84"/>
    <w:rsid w:val="000A3812"/>
    <w:rsid w:val="000A432C"/>
    <w:rsid w:val="000A5373"/>
    <w:rsid w:val="000A5A89"/>
    <w:rsid w:val="000A5E8F"/>
    <w:rsid w:val="000A696F"/>
    <w:rsid w:val="000A69DD"/>
    <w:rsid w:val="000A7A5E"/>
    <w:rsid w:val="000B0D82"/>
    <w:rsid w:val="000B12CC"/>
    <w:rsid w:val="000B29DC"/>
    <w:rsid w:val="000B4863"/>
    <w:rsid w:val="000B4FFD"/>
    <w:rsid w:val="000B5296"/>
    <w:rsid w:val="000B53A8"/>
    <w:rsid w:val="000B609B"/>
    <w:rsid w:val="000C0D23"/>
    <w:rsid w:val="000C101D"/>
    <w:rsid w:val="000C1D9C"/>
    <w:rsid w:val="000C1EC5"/>
    <w:rsid w:val="000C2C76"/>
    <w:rsid w:val="000C368C"/>
    <w:rsid w:val="000C3A57"/>
    <w:rsid w:val="000C4634"/>
    <w:rsid w:val="000C4E84"/>
    <w:rsid w:val="000C53E9"/>
    <w:rsid w:val="000C54CF"/>
    <w:rsid w:val="000C5539"/>
    <w:rsid w:val="000C5821"/>
    <w:rsid w:val="000C5969"/>
    <w:rsid w:val="000C6941"/>
    <w:rsid w:val="000D0550"/>
    <w:rsid w:val="000D0D16"/>
    <w:rsid w:val="000D1171"/>
    <w:rsid w:val="000D2077"/>
    <w:rsid w:val="000D3D80"/>
    <w:rsid w:val="000D40F1"/>
    <w:rsid w:val="000D46A1"/>
    <w:rsid w:val="000D68E1"/>
    <w:rsid w:val="000E00FB"/>
    <w:rsid w:val="000E1FEE"/>
    <w:rsid w:val="000E260C"/>
    <w:rsid w:val="000E27A0"/>
    <w:rsid w:val="000E2879"/>
    <w:rsid w:val="000E459C"/>
    <w:rsid w:val="000E518C"/>
    <w:rsid w:val="000E5CA0"/>
    <w:rsid w:val="000E66FE"/>
    <w:rsid w:val="000F165F"/>
    <w:rsid w:val="000F20CB"/>
    <w:rsid w:val="000F219E"/>
    <w:rsid w:val="000F4EE3"/>
    <w:rsid w:val="000F5995"/>
    <w:rsid w:val="000F6716"/>
    <w:rsid w:val="000F6AA7"/>
    <w:rsid w:val="000F6B14"/>
    <w:rsid w:val="000F6FC3"/>
    <w:rsid w:val="000F7ECA"/>
    <w:rsid w:val="001002F9"/>
    <w:rsid w:val="0010047E"/>
    <w:rsid w:val="00100626"/>
    <w:rsid w:val="001006A9"/>
    <w:rsid w:val="00100F20"/>
    <w:rsid w:val="001015AA"/>
    <w:rsid w:val="00101A99"/>
    <w:rsid w:val="0010463F"/>
    <w:rsid w:val="001056C9"/>
    <w:rsid w:val="001057D4"/>
    <w:rsid w:val="00105BC9"/>
    <w:rsid w:val="001062E9"/>
    <w:rsid w:val="001063CA"/>
    <w:rsid w:val="00106BF3"/>
    <w:rsid w:val="00107B0E"/>
    <w:rsid w:val="00107E46"/>
    <w:rsid w:val="00110D05"/>
    <w:rsid w:val="00110F45"/>
    <w:rsid w:val="00110FF8"/>
    <w:rsid w:val="00111021"/>
    <w:rsid w:val="00111674"/>
    <w:rsid w:val="001117D0"/>
    <w:rsid w:val="001136B1"/>
    <w:rsid w:val="001137B5"/>
    <w:rsid w:val="00113DB3"/>
    <w:rsid w:val="00113DC4"/>
    <w:rsid w:val="00114D23"/>
    <w:rsid w:val="00114E81"/>
    <w:rsid w:val="0011627B"/>
    <w:rsid w:val="0011639B"/>
    <w:rsid w:val="00117A8B"/>
    <w:rsid w:val="00117F65"/>
    <w:rsid w:val="00120183"/>
    <w:rsid w:val="00121588"/>
    <w:rsid w:val="0012380B"/>
    <w:rsid w:val="00126049"/>
    <w:rsid w:val="00126E0A"/>
    <w:rsid w:val="00127412"/>
    <w:rsid w:val="00132F4D"/>
    <w:rsid w:val="00134182"/>
    <w:rsid w:val="00134AD8"/>
    <w:rsid w:val="001352C9"/>
    <w:rsid w:val="00136D4C"/>
    <w:rsid w:val="00137A46"/>
    <w:rsid w:val="00137C75"/>
    <w:rsid w:val="00137FA8"/>
    <w:rsid w:val="0014004E"/>
    <w:rsid w:val="001407BE"/>
    <w:rsid w:val="00140F57"/>
    <w:rsid w:val="00141D64"/>
    <w:rsid w:val="00142213"/>
    <w:rsid w:val="001441C0"/>
    <w:rsid w:val="00144404"/>
    <w:rsid w:val="00144BD4"/>
    <w:rsid w:val="00144D2A"/>
    <w:rsid w:val="001456A9"/>
    <w:rsid w:val="0014590F"/>
    <w:rsid w:val="00145AEE"/>
    <w:rsid w:val="00145BF6"/>
    <w:rsid w:val="00146243"/>
    <w:rsid w:val="001463D5"/>
    <w:rsid w:val="00147704"/>
    <w:rsid w:val="001504F4"/>
    <w:rsid w:val="00150866"/>
    <w:rsid w:val="001508F4"/>
    <w:rsid w:val="00150A57"/>
    <w:rsid w:val="00150D78"/>
    <w:rsid w:val="0015306B"/>
    <w:rsid w:val="001531B4"/>
    <w:rsid w:val="0015421C"/>
    <w:rsid w:val="00155843"/>
    <w:rsid w:val="0015643E"/>
    <w:rsid w:val="001572B9"/>
    <w:rsid w:val="00160ECC"/>
    <w:rsid w:val="00161A80"/>
    <w:rsid w:val="00163A9D"/>
    <w:rsid w:val="00163CAA"/>
    <w:rsid w:val="00164187"/>
    <w:rsid w:val="001642CE"/>
    <w:rsid w:val="00165290"/>
    <w:rsid w:val="00166B05"/>
    <w:rsid w:val="00166FEB"/>
    <w:rsid w:val="00167A3A"/>
    <w:rsid w:val="00167A77"/>
    <w:rsid w:val="00167B6E"/>
    <w:rsid w:val="001706B2"/>
    <w:rsid w:val="00170924"/>
    <w:rsid w:val="001715DC"/>
    <w:rsid w:val="0017250C"/>
    <w:rsid w:val="001725F2"/>
    <w:rsid w:val="00173051"/>
    <w:rsid w:val="001747C5"/>
    <w:rsid w:val="00175D45"/>
    <w:rsid w:val="00175E48"/>
    <w:rsid w:val="00175EC2"/>
    <w:rsid w:val="00175F9B"/>
    <w:rsid w:val="001776DA"/>
    <w:rsid w:val="001776F6"/>
    <w:rsid w:val="00177958"/>
    <w:rsid w:val="00177DCE"/>
    <w:rsid w:val="001805C6"/>
    <w:rsid w:val="00181CC0"/>
    <w:rsid w:val="00181E67"/>
    <w:rsid w:val="001827F2"/>
    <w:rsid w:val="00182D27"/>
    <w:rsid w:val="00182F7C"/>
    <w:rsid w:val="00183247"/>
    <w:rsid w:val="0018377A"/>
    <w:rsid w:val="00183B44"/>
    <w:rsid w:val="0018412B"/>
    <w:rsid w:val="0018526F"/>
    <w:rsid w:val="001866DE"/>
    <w:rsid w:val="001874B5"/>
    <w:rsid w:val="00187811"/>
    <w:rsid w:val="00190287"/>
    <w:rsid w:val="001906EE"/>
    <w:rsid w:val="0019112E"/>
    <w:rsid w:val="00191F6C"/>
    <w:rsid w:val="00193421"/>
    <w:rsid w:val="00193F8B"/>
    <w:rsid w:val="001940A4"/>
    <w:rsid w:val="0019474A"/>
    <w:rsid w:val="00194E3F"/>
    <w:rsid w:val="00195073"/>
    <w:rsid w:val="001950A0"/>
    <w:rsid w:val="00195998"/>
    <w:rsid w:val="001A0635"/>
    <w:rsid w:val="001A221C"/>
    <w:rsid w:val="001A304E"/>
    <w:rsid w:val="001A39D3"/>
    <w:rsid w:val="001A3E86"/>
    <w:rsid w:val="001A3EF2"/>
    <w:rsid w:val="001A43C9"/>
    <w:rsid w:val="001A4769"/>
    <w:rsid w:val="001A61DB"/>
    <w:rsid w:val="001A75F6"/>
    <w:rsid w:val="001B002A"/>
    <w:rsid w:val="001B0311"/>
    <w:rsid w:val="001B1CA2"/>
    <w:rsid w:val="001B2AA0"/>
    <w:rsid w:val="001B2E74"/>
    <w:rsid w:val="001B3260"/>
    <w:rsid w:val="001B36C9"/>
    <w:rsid w:val="001B3CF6"/>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1842"/>
    <w:rsid w:val="001D25E2"/>
    <w:rsid w:val="001D2832"/>
    <w:rsid w:val="001D288A"/>
    <w:rsid w:val="001D2F24"/>
    <w:rsid w:val="001D3E4D"/>
    <w:rsid w:val="001D4656"/>
    <w:rsid w:val="001D4B85"/>
    <w:rsid w:val="001D4E52"/>
    <w:rsid w:val="001D687A"/>
    <w:rsid w:val="001D724F"/>
    <w:rsid w:val="001E0062"/>
    <w:rsid w:val="001E0472"/>
    <w:rsid w:val="001E0A5C"/>
    <w:rsid w:val="001E0B39"/>
    <w:rsid w:val="001E1F05"/>
    <w:rsid w:val="001E27FD"/>
    <w:rsid w:val="001E2C96"/>
    <w:rsid w:val="001E342C"/>
    <w:rsid w:val="001E579B"/>
    <w:rsid w:val="001E5887"/>
    <w:rsid w:val="001E5FF7"/>
    <w:rsid w:val="001E61AC"/>
    <w:rsid w:val="001E70E4"/>
    <w:rsid w:val="001E7824"/>
    <w:rsid w:val="001F002C"/>
    <w:rsid w:val="001F0BF0"/>
    <w:rsid w:val="001F0E95"/>
    <w:rsid w:val="001F1449"/>
    <w:rsid w:val="001F2147"/>
    <w:rsid w:val="001F2641"/>
    <w:rsid w:val="001F26F6"/>
    <w:rsid w:val="001F39F0"/>
    <w:rsid w:val="001F4280"/>
    <w:rsid w:val="001F493A"/>
    <w:rsid w:val="001F4E61"/>
    <w:rsid w:val="001F5B2E"/>
    <w:rsid w:val="001F5C23"/>
    <w:rsid w:val="001F5ED1"/>
    <w:rsid w:val="001F614F"/>
    <w:rsid w:val="00200528"/>
    <w:rsid w:val="0020111D"/>
    <w:rsid w:val="00201264"/>
    <w:rsid w:val="0020281C"/>
    <w:rsid w:val="00202B01"/>
    <w:rsid w:val="002036FB"/>
    <w:rsid w:val="002041B2"/>
    <w:rsid w:val="002041D3"/>
    <w:rsid w:val="002053F3"/>
    <w:rsid w:val="0020635D"/>
    <w:rsid w:val="00206A6D"/>
    <w:rsid w:val="002070CC"/>
    <w:rsid w:val="00210040"/>
    <w:rsid w:val="00211168"/>
    <w:rsid w:val="00211E03"/>
    <w:rsid w:val="00212566"/>
    <w:rsid w:val="002137F4"/>
    <w:rsid w:val="002139A9"/>
    <w:rsid w:val="00214047"/>
    <w:rsid w:val="00214247"/>
    <w:rsid w:val="00214566"/>
    <w:rsid w:val="00215218"/>
    <w:rsid w:val="002154FF"/>
    <w:rsid w:val="00215506"/>
    <w:rsid w:val="002159CC"/>
    <w:rsid w:val="00215FD2"/>
    <w:rsid w:val="002163FD"/>
    <w:rsid w:val="00216ADC"/>
    <w:rsid w:val="00216FC3"/>
    <w:rsid w:val="002174E8"/>
    <w:rsid w:val="00220ACC"/>
    <w:rsid w:val="00220B5F"/>
    <w:rsid w:val="002221E4"/>
    <w:rsid w:val="002225E4"/>
    <w:rsid w:val="002229D1"/>
    <w:rsid w:val="00223098"/>
    <w:rsid w:val="00224ACF"/>
    <w:rsid w:val="00224C5C"/>
    <w:rsid w:val="00224CE1"/>
    <w:rsid w:val="00225405"/>
    <w:rsid w:val="002254D9"/>
    <w:rsid w:val="0022551B"/>
    <w:rsid w:val="0022599C"/>
    <w:rsid w:val="0022606A"/>
    <w:rsid w:val="00231EDE"/>
    <w:rsid w:val="002322ED"/>
    <w:rsid w:val="002340E4"/>
    <w:rsid w:val="00234B4A"/>
    <w:rsid w:val="0023534A"/>
    <w:rsid w:val="00235EDF"/>
    <w:rsid w:val="00235F15"/>
    <w:rsid w:val="00237168"/>
    <w:rsid w:val="0024059B"/>
    <w:rsid w:val="002411C1"/>
    <w:rsid w:val="002453F0"/>
    <w:rsid w:val="00245CA1"/>
    <w:rsid w:val="00246FE7"/>
    <w:rsid w:val="00247FAB"/>
    <w:rsid w:val="00252868"/>
    <w:rsid w:val="002530E9"/>
    <w:rsid w:val="002530F7"/>
    <w:rsid w:val="00253390"/>
    <w:rsid w:val="0025389C"/>
    <w:rsid w:val="002545F0"/>
    <w:rsid w:val="002568CC"/>
    <w:rsid w:val="00257A17"/>
    <w:rsid w:val="00257BD4"/>
    <w:rsid w:val="00261186"/>
    <w:rsid w:val="00262BBB"/>
    <w:rsid w:val="00262D8D"/>
    <w:rsid w:val="00262E42"/>
    <w:rsid w:val="00264413"/>
    <w:rsid w:val="002648E7"/>
    <w:rsid w:val="00265A03"/>
    <w:rsid w:val="00266C3B"/>
    <w:rsid w:val="002670A0"/>
    <w:rsid w:val="00267607"/>
    <w:rsid w:val="00267737"/>
    <w:rsid w:val="00267D41"/>
    <w:rsid w:val="0027047D"/>
    <w:rsid w:val="002711E9"/>
    <w:rsid w:val="002713BB"/>
    <w:rsid w:val="0027190C"/>
    <w:rsid w:val="00272DA2"/>
    <w:rsid w:val="00273EC8"/>
    <w:rsid w:val="00273F18"/>
    <w:rsid w:val="00274272"/>
    <w:rsid w:val="00274593"/>
    <w:rsid w:val="002746D2"/>
    <w:rsid w:val="00275052"/>
    <w:rsid w:val="00275302"/>
    <w:rsid w:val="00275EED"/>
    <w:rsid w:val="00276235"/>
    <w:rsid w:val="00277893"/>
    <w:rsid w:val="00277B4A"/>
    <w:rsid w:val="0028110C"/>
    <w:rsid w:val="002819C2"/>
    <w:rsid w:val="00281E91"/>
    <w:rsid w:val="00282E65"/>
    <w:rsid w:val="00283443"/>
    <w:rsid w:val="00283C0A"/>
    <w:rsid w:val="00283C32"/>
    <w:rsid w:val="00285A3F"/>
    <w:rsid w:val="00285FA8"/>
    <w:rsid w:val="00286134"/>
    <w:rsid w:val="00287525"/>
    <w:rsid w:val="00291A13"/>
    <w:rsid w:val="00291CBB"/>
    <w:rsid w:val="00292290"/>
    <w:rsid w:val="00292747"/>
    <w:rsid w:val="002937EE"/>
    <w:rsid w:val="00293F7B"/>
    <w:rsid w:val="00295731"/>
    <w:rsid w:val="00295C26"/>
    <w:rsid w:val="002A1013"/>
    <w:rsid w:val="002A1DB0"/>
    <w:rsid w:val="002A29EC"/>
    <w:rsid w:val="002A5947"/>
    <w:rsid w:val="002A5B5E"/>
    <w:rsid w:val="002A5F60"/>
    <w:rsid w:val="002A60AC"/>
    <w:rsid w:val="002B10C5"/>
    <w:rsid w:val="002B1F29"/>
    <w:rsid w:val="002B291D"/>
    <w:rsid w:val="002B544F"/>
    <w:rsid w:val="002B55C0"/>
    <w:rsid w:val="002B6647"/>
    <w:rsid w:val="002B7787"/>
    <w:rsid w:val="002B7B0C"/>
    <w:rsid w:val="002C03B4"/>
    <w:rsid w:val="002C13DC"/>
    <w:rsid w:val="002C17C7"/>
    <w:rsid w:val="002C1D84"/>
    <w:rsid w:val="002C56B9"/>
    <w:rsid w:val="002C5B27"/>
    <w:rsid w:val="002C65F8"/>
    <w:rsid w:val="002C680B"/>
    <w:rsid w:val="002C7B5B"/>
    <w:rsid w:val="002D059A"/>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2964"/>
    <w:rsid w:val="002E3DBF"/>
    <w:rsid w:val="002E4631"/>
    <w:rsid w:val="002E4BF3"/>
    <w:rsid w:val="002E60A2"/>
    <w:rsid w:val="002E645C"/>
    <w:rsid w:val="002E6944"/>
    <w:rsid w:val="002E6991"/>
    <w:rsid w:val="002E6FB0"/>
    <w:rsid w:val="002F1573"/>
    <w:rsid w:val="002F2D4F"/>
    <w:rsid w:val="002F2FF5"/>
    <w:rsid w:val="002F3F14"/>
    <w:rsid w:val="002F40FD"/>
    <w:rsid w:val="002F5C90"/>
    <w:rsid w:val="002F5EF4"/>
    <w:rsid w:val="002F6165"/>
    <w:rsid w:val="003000C8"/>
    <w:rsid w:val="0030082D"/>
    <w:rsid w:val="00300854"/>
    <w:rsid w:val="003029E7"/>
    <w:rsid w:val="003046F0"/>
    <w:rsid w:val="0030554F"/>
    <w:rsid w:val="00305F02"/>
    <w:rsid w:val="00306EBB"/>
    <w:rsid w:val="0030724B"/>
    <w:rsid w:val="003078EE"/>
    <w:rsid w:val="00307E89"/>
    <w:rsid w:val="00310129"/>
    <w:rsid w:val="00311C94"/>
    <w:rsid w:val="003122C2"/>
    <w:rsid w:val="00312377"/>
    <w:rsid w:val="00313728"/>
    <w:rsid w:val="00313C13"/>
    <w:rsid w:val="00316E2C"/>
    <w:rsid w:val="00320631"/>
    <w:rsid w:val="0032101C"/>
    <w:rsid w:val="00321B6F"/>
    <w:rsid w:val="00321D88"/>
    <w:rsid w:val="00322370"/>
    <w:rsid w:val="0032286B"/>
    <w:rsid w:val="00322E92"/>
    <w:rsid w:val="003231F8"/>
    <w:rsid w:val="00323A57"/>
    <w:rsid w:val="00323D8A"/>
    <w:rsid w:val="00324C78"/>
    <w:rsid w:val="00324E79"/>
    <w:rsid w:val="003267B0"/>
    <w:rsid w:val="0032787F"/>
    <w:rsid w:val="0033006A"/>
    <w:rsid w:val="003303F6"/>
    <w:rsid w:val="00330C9D"/>
    <w:rsid w:val="0033252F"/>
    <w:rsid w:val="00332F30"/>
    <w:rsid w:val="0033357A"/>
    <w:rsid w:val="003338D7"/>
    <w:rsid w:val="00334AC8"/>
    <w:rsid w:val="0033540F"/>
    <w:rsid w:val="00335489"/>
    <w:rsid w:val="00337956"/>
    <w:rsid w:val="00337F4E"/>
    <w:rsid w:val="00340668"/>
    <w:rsid w:val="00340AFD"/>
    <w:rsid w:val="003425A4"/>
    <w:rsid w:val="00342640"/>
    <w:rsid w:val="003429E2"/>
    <w:rsid w:val="00343FD7"/>
    <w:rsid w:val="00345B81"/>
    <w:rsid w:val="00345F6F"/>
    <w:rsid w:val="003471C9"/>
    <w:rsid w:val="00347350"/>
    <w:rsid w:val="00347D44"/>
    <w:rsid w:val="00347D8B"/>
    <w:rsid w:val="00352309"/>
    <w:rsid w:val="00352818"/>
    <w:rsid w:val="00353212"/>
    <w:rsid w:val="003533B5"/>
    <w:rsid w:val="003536E8"/>
    <w:rsid w:val="003538A1"/>
    <w:rsid w:val="003546B0"/>
    <w:rsid w:val="003556F3"/>
    <w:rsid w:val="00355EBB"/>
    <w:rsid w:val="00357864"/>
    <w:rsid w:val="003578CD"/>
    <w:rsid w:val="00361660"/>
    <w:rsid w:val="00362AE2"/>
    <w:rsid w:val="00362ECE"/>
    <w:rsid w:val="0036386B"/>
    <w:rsid w:val="00364059"/>
    <w:rsid w:val="00364372"/>
    <w:rsid w:val="0036448D"/>
    <w:rsid w:val="0036498D"/>
    <w:rsid w:val="0036596E"/>
    <w:rsid w:val="003665C5"/>
    <w:rsid w:val="003666F7"/>
    <w:rsid w:val="00367980"/>
    <w:rsid w:val="0037026A"/>
    <w:rsid w:val="003716F7"/>
    <w:rsid w:val="003717B8"/>
    <w:rsid w:val="00372F3E"/>
    <w:rsid w:val="00376609"/>
    <w:rsid w:val="00377416"/>
    <w:rsid w:val="003813AD"/>
    <w:rsid w:val="003816D0"/>
    <w:rsid w:val="00381978"/>
    <w:rsid w:val="00382AB7"/>
    <w:rsid w:val="00383ADA"/>
    <w:rsid w:val="00383AE1"/>
    <w:rsid w:val="00384090"/>
    <w:rsid w:val="003842F2"/>
    <w:rsid w:val="00384EE2"/>
    <w:rsid w:val="00390030"/>
    <w:rsid w:val="00391ECB"/>
    <w:rsid w:val="00392D4D"/>
    <w:rsid w:val="00393A05"/>
    <w:rsid w:val="00393DBA"/>
    <w:rsid w:val="00394B86"/>
    <w:rsid w:val="00396330"/>
    <w:rsid w:val="003A26CB"/>
    <w:rsid w:val="003A35A4"/>
    <w:rsid w:val="003A3915"/>
    <w:rsid w:val="003A65B6"/>
    <w:rsid w:val="003A693C"/>
    <w:rsid w:val="003A6BE4"/>
    <w:rsid w:val="003A6FFF"/>
    <w:rsid w:val="003A76BF"/>
    <w:rsid w:val="003B01F4"/>
    <w:rsid w:val="003B0398"/>
    <w:rsid w:val="003B1399"/>
    <w:rsid w:val="003B146A"/>
    <w:rsid w:val="003B1628"/>
    <w:rsid w:val="003B3B73"/>
    <w:rsid w:val="003B3E46"/>
    <w:rsid w:val="003B4C88"/>
    <w:rsid w:val="003B5030"/>
    <w:rsid w:val="003B50A4"/>
    <w:rsid w:val="003B5143"/>
    <w:rsid w:val="003B667B"/>
    <w:rsid w:val="003B7163"/>
    <w:rsid w:val="003B76E6"/>
    <w:rsid w:val="003B792F"/>
    <w:rsid w:val="003C0DFA"/>
    <w:rsid w:val="003C1188"/>
    <w:rsid w:val="003C239E"/>
    <w:rsid w:val="003C29AE"/>
    <w:rsid w:val="003C2B90"/>
    <w:rsid w:val="003C315A"/>
    <w:rsid w:val="003C4537"/>
    <w:rsid w:val="003C51CB"/>
    <w:rsid w:val="003C5FEB"/>
    <w:rsid w:val="003C7C9C"/>
    <w:rsid w:val="003C7D58"/>
    <w:rsid w:val="003D0123"/>
    <w:rsid w:val="003D0364"/>
    <w:rsid w:val="003D161F"/>
    <w:rsid w:val="003D1CDC"/>
    <w:rsid w:val="003D2280"/>
    <w:rsid w:val="003D2B9C"/>
    <w:rsid w:val="003D2C14"/>
    <w:rsid w:val="003D32BE"/>
    <w:rsid w:val="003D332B"/>
    <w:rsid w:val="003D37F7"/>
    <w:rsid w:val="003D3830"/>
    <w:rsid w:val="003D4DEB"/>
    <w:rsid w:val="003D5060"/>
    <w:rsid w:val="003D5C0C"/>
    <w:rsid w:val="003D61AF"/>
    <w:rsid w:val="003E0354"/>
    <w:rsid w:val="003E14D9"/>
    <w:rsid w:val="003E163B"/>
    <w:rsid w:val="003E229C"/>
    <w:rsid w:val="003E298F"/>
    <w:rsid w:val="003E3F84"/>
    <w:rsid w:val="003E4FDC"/>
    <w:rsid w:val="003E541E"/>
    <w:rsid w:val="003F06D5"/>
    <w:rsid w:val="003F120F"/>
    <w:rsid w:val="003F1357"/>
    <w:rsid w:val="003F181D"/>
    <w:rsid w:val="003F285D"/>
    <w:rsid w:val="003F2A12"/>
    <w:rsid w:val="003F2EA9"/>
    <w:rsid w:val="003F31D3"/>
    <w:rsid w:val="003F431D"/>
    <w:rsid w:val="003F4D68"/>
    <w:rsid w:val="003F4DC6"/>
    <w:rsid w:val="003F58F7"/>
    <w:rsid w:val="003F632E"/>
    <w:rsid w:val="003F6853"/>
    <w:rsid w:val="003F6ADA"/>
    <w:rsid w:val="003F6BED"/>
    <w:rsid w:val="003F718A"/>
    <w:rsid w:val="00401B86"/>
    <w:rsid w:val="004031D7"/>
    <w:rsid w:val="00403231"/>
    <w:rsid w:val="00404B40"/>
    <w:rsid w:val="00404F76"/>
    <w:rsid w:val="004050A0"/>
    <w:rsid w:val="00405F86"/>
    <w:rsid w:val="00406FE3"/>
    <w:rsid w:val="00411A92"/>
    <w:rsid w:val="00412017"/>
    <w:rsid w:val="004120D2"/>
    <w:rsid w:val="00413257"/>
    <w:rsid w:val="004138F9"/>
    <w:rsid w:val="00413ED3"/>
    <w:rsid w:val="00414048"/>
    <w:rsid w:val="00414244"/>
    <w:rsid w:val="004153AB"/>
    <w:rsid w:val="00415919"/>
    <w:rsid w:val="00420485"/>
    <w:rsid w:val="0042055B"/>
    <w:rsid w:val="004206FE"/>
    <w:rsid w:val="00421C26"/>
    <w:rsid w:val="00422EBC"/>
    <w:rsid w:val="004235D9"/>
    <w:rsid w:val="00423CFE"/>
    <w:rsid w:val="00425F63"/>
    <w:rsid w:val="004265C2"/>
    <w:rsid w:val="00426A31"/>
    <w:rsid w:val="0043025C"/>
    <w:rsid w:val="004306C3"/>
    <w:rsid w:val="00431B58"/>
    <w:rsid w:val="00431E51"/>
    <w:rsid w:val="00431FA2"/>
    <w:rsid w:val="00434C4B"/>
    <w:rsid w:val="00435048"/>
    <w:rsid w:val="00435220"/>
    <w:rsid w:val="00436F20"/>
    <w:rsid w:val="00437CCB"/>
    <w:rsid w:val="0044264A"/>
    <w:rsid w:val="00442ADD"/>
    <w:rsid w:val="004432B6"/>
    <w:rsid w:val="0044463B"/>
    <w:rsid w:val="00444BA4"/>
    <w:rsid w:val="00444E6F"/>
    <w:rsid w:val="00445D5D"/>
    <w:rsid w:val="0044795F"/>
    <w:rsid w:val="00447A64"/>
    <w:rsid w:val="00450001"/>
    <w:rsid w:val="004507CF"/>
    <w:rsid w:val="00450EE9"/>
    <w:rsid w:val="0045522E"/>
    <w:rsid w:val="0045544B"/>
    <w:rsid w:val="004554C1"/>
    <w:rsid w:val="00455B0F"/>
    <w:rsid w:val="00456298"/>
    <w:rsid w:val="0045653C"/>
    <w:rsid w:val="0045694B"/>
    <w:rsid w:val="004613D3"/>
    <w:rsid w:val="00461746"/>
    <w:rsid w:val="00461FD4"/>
    <w:rsid w:val="004637CA"/>
    <w:rsid w:val="00463905"/>
    <w:rsid w:val="004644DD"/>
    <w:rsid w:val="00464A06"/>
    <w:rsid w:val="00464D97"/>
    <w:rsid w:val="0046531A"/>
    <w:rsid w:val="004661F8"/>
    <w:rsid w:val="004678B3"/>
    <w:rsid w:val="00467DD2"/>
    <w:rsid w:val="00467E35"/>
    <w:rsid w:val="0047021E"/>
    <w:rsid w:val="00470565"/>
    <w:rsid w:val="00470900"/>
    <w:rsid w:val="00470DA9"/>
    <w:rsid w:val="004714B6"/>
    <w:rsid w:val="004724A5"/>
    <w:rsid w:val="00473C8B"/>
    <w:rsid w:val="00473E67"/>
    <w:rsid w:val="004754D2"/>
    <w:rsid w:val="004756EE"/>
    <w:rsid w:val="0047634B"/>
    <w:rsid w:val="004769FE"/>
    <w:rsid w:val="00477065"/>
    <w:rsid w:val="0047728E"/>
    <w:rsid w:val="004803D9"/>
    <w:rsid w:val="00480C53"/>
    <w:rsid w:val="00481885"/>
    <w:rsid w:val="00482FFF"/>
    <w:rsid w:val="004833B0"/>
    <w:rsid w:val="0048387C"/>
    <w:rsid w:val="00484D6F"/>
    <w:rsid w:val="00484EDA"/>
    <w:rsid w:val="00486384"/>
    <w:rsid w:val="004904F1"/>
    <w:rsid w:val="00490F93"/>
    <w:rsid w:val="00492E88"/>
    <w:rsid w:val="00494296"/>
    <w:rsid w:val="00494528"/>
    <w:rsid w:val="00494664"/>
    <w:rsid w:val="00495367"/>
    <w:rsid w:val="00495B99"/>
    <w:rsid w:val="0049700E"/>
    <w:rsid w:val="004A1165"/>
    <w:rsid w:val="004A1830"/>
    <w:rsid w:val="004A1BF6"/>
    <w:rsid w:val="004A1D04"/>
    <w:rsid w:val="004A2433"/>
    <w:rsid w:val="004A3E3D"/>
    <w:rsid w:val="004A3EDF"/>
    <w:rsid w:val="004A4758"/>
    <w:rsid w:val="004A51F4"/>
    <w:rsid w:val="004A57DD"/>
    <w:rsid w:val="004A5E32"/>
    <w:rsid w:val="004A6428"/>
    <w:rsid w:val="004A67C3"/>
    <w:rsid w:val="004A6A0D"/>
    <w:rsid w:val="004A73CB"/>
    <w:rsid w:val="004B0894"/>
    <w:rsid w:val="004B0C05"/>
    <w:rsid w:val="004B201F"/>
    <w:rsid w:val="004B2987"/>
    <w:rsid w:val="004B2C4E"/>
    <w:rsid w:val="004B3AF0"/>
    <w:rsid w:val="004B3E7C"/>
    <w:rsid w:val="004B41F7"/>
    <w:rsid w:val="004C35C4"/>
    <w:rsid w:val="004C3FC8"/>
    <w:rsid w:val="004C4266"/>
    <w:rsid w:val="004C4B53"/>
    <w:rsid w:val="004C4DC1"/>
    <w:rsid w:val="004C5365"/>
    <w:rsid w:val="004C560B"/>
    <w:rsid w:val="004C56DA"/>
    <w:rsid w:val="004C5C29"/>
    <w:rsid w:val="004C606F"/>
    <w:rsid w:val="004C69EE"/>
    <w:rsid w:val="004C76DE"/>
    <w:rsid w:val="004C7ADF"/>
    <w:rsid w:val="004D03AB"/>
    <w:rsid w:val="004D1522"/>
    <w:rsid w:val="004D1B9F"/>
    <w:rsid w:val="004D2245"/>
    <w:rsid w:val="004D25A9"/>
    <w:rsid w:val="004D3753"/>
    <w:rsid w:val="004D37CC"/>
    <w:rsid w:val="004D4177"/>
    <w:rsid w:val="004D4512"/>
    <w:rsid w:val="004D46C0"/>
    <w:rsid w:val="004D4D19"/>
    <w:rsid w:val="004D4DAA"/>
    <w:rsid w:val="004D51FF"/>
    <w:rsid w:val="004D54C9"/>
    <w:rsid w:val="004D58EF"/>
    <w:rsid w:val="004D6A44"/>
    <w:rsid w:val="004D7C18"/>
    <w:rsid w:val="004E138C"/>
    <w:rsid w:val="004E241E"/>
    <w:rsid w:val="004E3D26"/>
    <w:rsid w:val="004E43AC"/>
    <w:rsid w:val="004E48CC"/>
    <w:rsid w:val="004E5637"/>
    <w:rsid w:val="004E58DF"/>
    <w:rsid w:val="004E5BBA"/>
    <w:rsid w:val="004E5C59"/>
    <w:rsid w:val="004E5F17"/>
    <w:rsid w:val="004E68A2"/>
    <w:rsid w:val="004E702B"/>
    <w:rsid w:val="004E77B9"/>
    <w:rsid w:val="004E7DF8"/>
    <w:rsid w:val="004F008F"/>
    <w:rsid w:val="004F0CE3"/>
    <w:rsid w:val="004F2564"/>
    <w:rsid w:val="004F2732"/>
    <w:rsid w:val="004F47FE"/>
    <w:rsid w:val="004F4D47"/>
    <w:rsid w:val="00500C39"/>
    <w:rsid w:val="00501814"/>
    <w:rsid w:val="00501A11"/>
    <w:rsid w:val="00502468"/>
    <w:rsid w:val="005025B3"/>
    <w:rsid w:val="00503EBB"/>
    <w:rsid w:val="005044D9"/>
    <w:rsid w:val="00504BBB"/>
    <w:rsid w:val="00505927"/>
    <w:rsid w:val="00505C4C"/>
    <w:rsid w:val="00506939"/>
    <w:rsid w:val="005073F2"/>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2046E"/>
    <w:rsid w:val="0052099C"/>
    <w:rsid w:val="00523534"/>
    <w:rsid w:val="0052450E"/>
    <w:rsid w:val="005252E6"/>
    <w:rsid w:val="00525E4D"/>
    <w:rsid w:val="0052620D"/>
    <w:rsid w:val="00526B36"/>
    <w:rsid w:val="00526BCE"/>
    <w:rsid w:val="00527FCF"/>
    <w:rsid w:val="00530F8C"/>
    <w:rsid w:val="00532B2C"/>
    <w:rsid w:val="00532B55"/>
    <w:rsid w:val="0053368C"/>
    <w:rsid w:val="005348A6"/>
    <w:rsid w:val="005349F8"/>
    <w:rsid w:val="005355C6"/>
    <w:rsid w:val="005355FF"/>
    <w:rsid w:val="005361D2"/>
    <w:rsid w:val="00536744"/>
    <w:rsid w:val="0053698A"/>
    <w:rsid w:val="00536BB6"/>
    <w:rsid w:val="005371EA"/>
    <w:rsid w:val="00540406"/>
    <w:rsid w:val="005404FB"/>
    <w:rsid w:val="00540ED6"/>
    <w:rsid w:val="00543B32"/>
    <w:rsid w:val="00544307"/>
    <w:rsid w:val="005453CC"/>
    <w:rsid w:val="00545531"/>
    <w:rsid w:val="00545B3E"/>
    <w:rsid w:val="00545B61"/>
    <w:rsid w:val="00546EE8"/>
    <w:rsid w:val="005476C9"/>
    <w:rsid w:val="005502BD"/>
    <w:rsid w:val="0055070A"/>
    <w:rsid w:val="005519AC"/>
    <w:rsid w:val="00552A7D"/>
    <w:rsid w:val="005541F6"/>
    <w:rsid w:val="00557E5D"/>
    <w:rsid w:val="005600D3"/>
    <w:rsid w:val="005603D7"/>
    <w:rsid w:val="0056054A"/>
    <w:rsid w:val="0056062D"/>
    <w:rsid w:val="00560A70"/>
    <w:rsid w:val="00560B16"/>
    <w:rsid w:val="00562046"/>
    <w:rsid w:val="00563427"/>
    <w:rsid w:val="005647CB"/>
    <w:rsid w:val="00564D1C"/>
    <w:rsid w:val="00565DE4"/>
    <w:rsid w:val="005661B9"/>
    <w:rsid w:val="00567009"/>
    <w:rsid w:val="005670B3"/>
    <w:rsid w:val="005706BB"/>
    <w:rsid w:val="00570B5E"/>
    <w:rsid w:val="00570D20"/>
    <w:rsid w:val="00571645"/>
    <w:rsid w:val="0057248D"/>
    <w:rsid w:val="00573EDF"/>
    <w:rsid w:val="00574C63"/>
    <w:rsid w:val="00574ED6"/>
    <w:rsid w:val="005758AA"/>
    <w:rsid w:val="005773A4"/>
    <w:rsid w:val="00577D03"/>
    <w:rsid w:val="005808D0"/>
    <w:rsid w:val="00581241"/>
    <w:rsid w:val="00581312"/>
    <w:rsid w:val="005819CE"/>
    <w:rsid w:val="00581B34"/>
    <w:rsid w:val="00581E92"/>
    <w:rsid w:val="0058202D"/>
    <w:rsid w:val="005821A0"/>
    <w:rsid w:val="005825BC"/>
    <w:rsid w:val="00582F96"/>
    <w:rsid w:val="00583041"/>
    <w:rsid w:val="00583694"/>
    <w:rsid w:val="00585260"/>
    <w:rsid w:val="00586007"/>
    <w:rsid w:val="00586769"/>
    <w:rsid w:val="00586993"/>
    <w:rsid w:val="00587821"/>
    <w:rsid w:val="0059078D"/>
    <w:rsid w:val="005924D1"/>
    <w:rsid w:val="00593473"/>
    <w:rsid w:val="0059419A"/>
    <w:rsid w:val="00594E12"/>
    <w:rsid w:val="005950B6"/>
    <w:rsid w:val="0059531F"/>
    <w:rsid w:val="00596C7A"/>
    <w:rsid w:val="00596CC8"/>
    <w:rsid w:val="00597FBB"/>
    <w:rsid w:val="005A045A"/>
    <w:rsid w:val="005A070E"/>
    <w:rsid w:val="005A07D3"/>
    <w:rsid w:val="005A1FFC"/>
    <w:rsid w:val="005A2930"/>
    <w:rsid w:val="005A3464"/>
    <w:rsid w:val="005A3C3A"/>
    <w:rsid w:val="005A4601"/>
    <w:rsid w:val="005A4949"/>
    <w:rsid w:val="005A4ACF"/>
    <w:rsid w:val="005A5B91"/>
    <w:rsid w:val="005A5CC5"/>
    <w:rsid w:val="005A638C"/>
    <w:rsid w:val="005A64DA"/>
    <w:rsid w:val="005A70C2"/>
    <w:rsid w:val="005A79E8"/>
    <w:rsid w:val="005A7CF0"/>
    <w:rsid w:val="005B1D57"/>
    <w:rsid w:val="005B44FE"/>
    <w:rsid w:val="005B4F24"/>
    <w:rsid w:val="005B5320"/>
    <w:rsid w:val="005B642E"/>
    <w:rsid w:val="005B6704"/>
    <w:rsid w:val="005B7C6D"/>
    <w:rsid w:val="005B7DDD"/>
    <w:rsid w:val="005B7EBA"/>
    <w:rsid w:val="005C13BE"/>
    <w:rsid w:val="005C239B"/>
    <w:rsid w:val="005C366A"/>
    <w:rsid w:val="005C4C95"/>
    <w:rsid w:val="005C5918"/>
    <w:rsid w:val="005C5C61"/>
    <w:rsid w:val="005C61C1"/>
    <w:rsid w:val="005C6A09"/>
    <w:rsid w:val="005C7BDB"/>
    <w:rsid w:val="005D01A7"/>
    <w:rsid w:val="005D0203"/>
    <w:rsid w:val="005D0B64"/>
    <w:rsid w:val="005D10F2"/>
    <w:rsid w:val="005D29CA"/>
    <w:rsid w:val="005D2AE4"/>
    <w:rsid w:val="005D34A7"/>
    <w:rsid w:val="005D4A5C"/>
    <w:rsid w:val="005D56CF"/>
    <w:rsid w:val="005D6734"/>
    <w:rsid w:val="005D757C"/>
    <w:rsid w:val="005D77FE"/>
    <w:rsid w:val="005D7B74"/>
    <w:rsid w:val="005E0962"/>
    <w:rsid w:val="005E09FE"/>
    <w:rsid w:val="005E1195"/>
    <w:rsid w:val="005E254C"/>
    <w:rsid w:val="005E2C3A"/>
    <w:rsid w:val="005E306D"/>
    <w:rsid w:val="005E31AA"/>
    <w:rsid w:val="005E43E1"/>
    <w:rsid w:val="005E5E49"/>
    <w:rsid w:val="005E6036"/>
    <w:rsid w:val="005E6125"/>
    <w:rsid w:val="005E6D19"/>
    <w:rsid w:val="005E7AD1"/>
    <w:rsid w:val="005F14F2"/>
    <w:rsid w:val="005F1A5C"/>
    <w:rsid w:val="005F1A9B"/>
    <w:rsid w:val="005F1FC2"/>
    <w:rsid w:val="005F37DD"/>
    <w:rsid w:val="005F3CC4"/>
    <w:rsid w:val="005F6395"/>
    <w:rsid w:val="005F6BA4"/>
    <w:rsid w:val="0060034E"/>
    <w:rsid w:val="006008B6"/>
    <w:rsid w:val="00601182"/>
    <w:rsid w:val="00603139"/>
    <w:rsid w:val="00603964"/>
    <w:rsid w:val="00603A2A"/>
    <w:rsid w:val="00603D8D"/>
    <w:rsid w:val="0060412E"/>
    <w:rsid w:val="006046C1"/>
    <w:rsid w:val="00604879"/>
    <w:rsid w:val="00605C00"/>
    <w:rsid w:val="00607704"/>
    <w:rsid w:val="0061057E"/>
    <w:rsid w:val="0061108D"/>
    <w:rsid w:val="00611FDB"/>
    <w:rsid w:val="006124A1"/>
    <w:rsid w:val="00612589"/>
    <w:rsid w:val="00612A38"/>
    <w:rsid w:val="0061312E"/>
    <w:rsid w:val="006144D1"/>
    <w:rsid w:val="0061556B"/>
    <w:rsid w:val="00616D2C"/>
    <w:rsid w:val="00617470"/>
    <w:rsid w:val="00620C56"/>
    <w:rsid w:val="00620C7E"/>
    <w:rsid w:val="00621EAA"/>
    <w:rsid w:val="00622FDD"/>
    <w:rsid w:val="006249F2"/>
    <w:rsid w:val="00624FE3"/>
    <w:rsid w:val="0062515F"/>
    <w:rsid w:val="006259C1"/>
    <w:rsid w:val="00625C88"/>
    <w:rsid w:val="00625FB9"/>
    <w:rsid w:val="006263C2"/>
    <w:rsid w:val="0062656B"/>
    <w:rsid w:val="00626721"/>
    <w:rsid w:val="00626781"/>
    <w:rsid w:val="00626D05"/>
    <w:rsid w:val="00626FBF"/>
    <w:rsid w:val="00627213"/>
    <w:rsid w:val="00630069"/>
    <w:rsid w:val="00632972"/>
    <w:rsid w:val="00632D45"/>
    <w:rsid w:val="006346F0"/>
    <w:rsid w:val="00634B6D"/>
    <w:rsid w:val="00636AB6"/>
    <w:rsid w:val="00637317"/>
    <w:rsid w:val="00637D4B"/>
    <w:rsid w:val="00640441"/>
    <w:rsid w:val="00640A7B"/>
    <w:rsid w:val="0064208F"/>
    <w:rsid w:val="00642116"/>
    <w:rsid w:val="00644538"/>
    <w:rsid w:val="00644F9B"/>
    <w:rsid w:val="00645B3E"/>
    <w:rsid w:val="006467ED"/>
    <w:rsid w:val="006470C8"/>
    <w:rsid w:val="00647A17"/>
    <w:rsid w:val="00647F7F"/>
    <w:rsid w:val="0065089E"/>
    <w:rsid w:val="00650FF2"/>
    <w:rsid w:val="006518B0"/>
    <w:rsid w:val="00652621"/>
    <w:rsid w:val="006527A5"/>
    <w:rsid w:val="00652F85"/>
    <w:rsid w:val="00653677"/>
    <w:rsid w:val="00654E85"/>
    <w:rsid w:val="00654F56"/>
    <w:rsid w:val="00655BA9"/>
    <w:rsid w:val="00656853"/>
    <w:rsid w:val="00656E8C"/>
    <w:rsid w:val="006574A0"/>
    <w:rsid w:val="0066054A"/>
    <w:rsid w:val="0066062E"/>
    <w:rsid w:val="00660C8D"/>
    <w:rsid w:val="00662194"/>
    <w:rsid w:val="00662ADB"/>
    <w:rsid w:val="00662B43"/>
    <w:rsid w:val="00663D98"/>
    <w:rsid w:val="00665497"/>
    <w:rsid w:val="0066625C"/>
    <w:rsid w:val="00666DFC"/>
    <w:rsid w:val="00667423"/>
    <w:rsid w:val="00667433"/>
    <w:rsid w:val="00667D1C"/>
    <w:rsid w:val="00670136"/>
    <w:rsid w:val="006707DD"/>
    <w:rsid w:val="006723C5"/>
    <w:rsid w:val="00672EEA"/>
    <w:rsid w:val="006730B1"/>
    <w:rsid w:val="00674032"/>
    <w:rsid w:val="00674D5F"/>
    <w:rsid w:val="00675A69"/>
    <w:rsid w:val="00675BBC"/>
    <w:rsid w:val="00676960"/>
    <w:rsid w:val="00677EE1"/>
    <w:rsid w:val="00677F81"/>
    <w:rsid w:val="006809C5"/>
    <w:rsid w:val="0068168B"/>
    <w:rsid w:val="0068230C"/>
    <w:rsid w:val="0068291C"/>
    <w:rsid w:val="00683086"/>
    <w:rsid w:val="00683F60"/>
    <w:rsid w:val="00684E2E"/>
    <w:rsid w:val="0068602F"/>
    <w:rsid w:val="006865D2"/>
    <w:rsid w:val="00686A63"/>
    <w:rsid w:val="006903E4"/>
    <w:rsid w:val="00692614"/>
    <w:rsid w:val="006934DF"/>
    <w:rsid w:val="006940D3"/>
    <w:rsid w:val="00694BC6"/>
    <w:rsid w:val="00695B14"/>
    <w:rsid w:val="00696A9F"/>
    <w:rsid w:val="0069713D"/>
    <w:rsid w:val="006A0388"/>
    <w:rsid w:val="006A120E"/>
    <w:rsid w:val="006A4586"/>
    <w:rsid w:val="006A4874"/>
    <w:rsid w:val="006A4B98"/>
    <w:rsid w:val="006A72D5"/>
    <w:rsid w:val="006B0334"/>
    <w:rsid w:val="006B17A5"/>
    <w:rsid w:val="006B24C0"/>
    <w:rsid w:val="006B2E08"/>
    <w:rsid w:val="006B34A5"/>
    <w:rsid w:val="006B4143"/>
    <w:rsid w:val="006B42B1"/>
    <w:rsid w:val="006B4962"/>
    <w:rsid w:val="006B4BD5"/>
    <w:rsid w:val="006B55BD"/>
    <w:rsid w:val="006B5C65"/>
    <w:rsid w:val="006B6063"/>
    <w:rsid w:val="006B64AA"/>
    <w:rsid w:val="006B6BAC"/>
    <w:rsid w:val="006B709B"/>
    <w:rsid w:val="006B74FB"/>
    <w:rsid w:val="006B77F4"/>
    <w:rsid w:val="006B7B39"/>
    <w:rsid w:val="006C1757"/>
    <w:rsid w:val="006C1B30"/>
    <w:rsid w:val="006C36BE"/>
    <w:rsid w:val="006C36C7"/>
    <w:rsid w:val="006C3AE7"/>
    <w:rsid w:val="006C3AEF"/>
    <w:rsid w:val="006C40AC"/>
    <w:rsid w:val="006C4BB3"/>
    <w:rsid w:val="006C5954"/>
    <w:rsid w:val="006C7485"/>
    <w:rsid w:val="006D0239"/>
    <w:rsid w:val="006D0D54"/>
    <w:rsid w:val="006D172E"/>
    <w:rsid w:val="006D37FF"/>
    <w:rsid w:val="006D3A30"/>
    <w:rsid w:val="006D3B8C"/>
    <w:rsid w:val="006D3ED3"/>
    <w:rsid w:val="006D4769"/>
    <w:rsid w:val="006D60F7"/>
    <w:rsid w:val="006D7505"/>
    <w:rsid w:val="006D771D"/>
    <w:rsid w:val="006E0B9D"/>
    <w:rsid w:val="006E0CF4"/>
    <w:rsid w:val="006E107D"/>
    <w:rsid w:val="006E3BEC"/>
    <w:rsid w:val="006E4561"/>
    <w:rsid w:val="006E4AFC"/>
    <w:rsid w:val="006E60EF"/>
    <w:rsid w:val="006E64C2"/>
    <w:rsid w:val="006E6BB2"/>
    <w:rsid w:val="006F0976"/>
    <w:rsid w:val="006F21C2"/>
    <w:rsid w:val="006F315C"/>
    <w:rsid w:val="006F3C41"/>
    <w:rsid w:val="006F3C4D"/>
    <w:rsid w:val="006F4863"/>
    <w:rsid w:val="006F4CED"/>
    <w:rsid w:val="006F5032"/>
    <w:rsid w:val="006F6C03"/>
    <w:rsid w:val="006F79A9"/>
    <w:rsid w:val="00700BE0"/>
    <w:rsid w:val="007012E5"/>
    <w:rsid w:val="0070154B"/>
    <w:rsid w:val="007029F0"/>
    <w:rsid w:val="007044E5"/>
    <w:rsid w:val="00704BD2"/>
    <w:rsid w:val="00705DD0"/>
    <w:rsid w:val="00706692"/>
    <w:rsid w:val="00706733"/>
    <w:rsid w:val="00706B2B"/>
    <w:rsid w:val="00706F49"/>
    <w:rsid w:val="00710687"/>
    <w:rsid w:val="007108B6"/>
    <w:rsid w:val="00711270"/>
    <w:rsid w:val="007114AF"/>
    <w:rsid w:val="007114B2"/>
    <w:rsid w:val="00711577"/>
    <w:rsid w:val="0071411B"/>
    <w:rsid w:val="00714994"/>
    <w:rsid w:val="00715A19"/>
    <w:rsid w:val="00715BB9"/>
    <w:rsid w:val="00715FBE"/>
    <w:rsid w:val="00720935"/>
    <w:rsid w:val="00720D61"/>
    <w:rsid w:val="00720E0A"/>
    <w:rsid w:val="00721216"/>
    <w:rsid w:val="007212BF"/>
    <w:rsid w:val="00721936"/>
    <w:rsid w:val="007219A5"/>
    <w:rsid w:val="007220BB"/>
    <w:rsid w:val="007228C9"/>
    <w:rsid w:val="007233B7"/>
    <w:rsid w:val="00723942"/>
    <w:rsid w:val="007248C9"/>
    <w:rsid w:val="00725407"/>
    <w:rsid w:val="00725C01"/>
    <w:rsid w:val="00725CB3"/>
    <w:rsid w:val="00727739"/>
    <w:rsid w:val="00727B5C"/>
    <w:rsid w:val="00730072"/>
    <w:rsid w:val="00732970"/>
    <w:rsid w:val="00732EA4"/>
    <w:rsid w:val="00733077"/>
    <w:rsid w:val="00733251"/>
    <w:rsid w:val="007333EE"/>
    <w:rsid w:val="0073362A"/>
    <w:rsid w:val="00733A48"/>
    <w:rsid w:val="0073400F"/>
    <w:rsid w:val="00735310"/>
    <w:rsid w:val="007379B0"/>
    <w:rsid w:val="00737A88"/>
    <w:rsid w:val="00740AD6"/>
    <w:rsid w:val="00741966"/>
    <w:rsid w:val="00741E46"/>
    <w:rsid w:val="00742EDA"/>
    <w:rsid w:val="007433F5"/>
    <w:rsid w:val="00743E56"/>
    <w:rsid w:val="00743F6F"/>
    <w:rsid w:val="007441BA"/>
    <w:rsid w:val="0074448C"/>
    <w:rsid w:val="0074544F"/>
    <w:rsid w:val="0074619B"/>
    <w:rsid w:val="00746526"/>
    <w:rsid w:val="00746555"/>
    <w:rsid w:val="00747359"/>
    <w:rsid w:val="007503F9"/>
    <w:rsid w:val="00750446"/>
    <w:rsid w:val="007507B3"/>
    <w:rsid w:val="007515A0"/>
    <w:rsid w:val="007519BA"/>
    <w:rsid w:val="0075261B"/>
    <w:rsid w:val="007531D0"/>
    <w:rsid w:val="007535E9"/>
    <w:rsid w:val="007565EC"/>
    <w:rsid w:val="007573FC"/>
    <w:rsid w:val="007575E8"/>
    <w:rsid w:val="00760043"/>
    <w:rsid w:val="00760842"/>
    <w:rsid w:val="007611A2"/>
    <w:rsid w:val="00762A8B"/>
    <w:rsid w:val="00762CFB"/>
    <w:rsid w:val="00763208"/>
    <w:rsid w:val="0076346E"/>
    <w:rsid w:val="00763685"/>
    <w:rsid w:val="00763D39"/>
    <w:rsid w:val="00763FD6"/>
    <w:rsid w:val="007640A8"/>
    <w:rsid w:val="007663F9"/>
    <w:rsid w:val="00766B27"/>
    <w:rsid w:val="00766F62"/>
    <w:rsid w:val="00767E2C"/>
    <w:rsid w:val="00770043"/>
    <w:rsid w:val="00770646"/>
    <w:rsid w:val="00770CD7"/>
    <w:rsid w:val="00771074"/>
    <w:rsid w:val="00771C07"/>
    <w:rsid w:val="00772F7B"/>
    <w:rsid w:val="00773981"/>
    <w:rsid w:val="0077495C"/>
    <w:rsid w:val="00775615"/>
    <w:rsid w:val="007762A5"/>
    <w:rsid w:val="00777005"/>
    <w:rsid w:val="0077725A"/>
    <w:rsid w:val="00777A37"/>
    <w:rsid w:val="00777E61"/>
    <w:rsid w:val="00777F49"/>
    <w:rsid w:val="00780BE5"/>
    <w:rsid w:val="00780F64"/>
    <w:rsid w:val="00780FB2"/>
    <w:rsid w:val="007825D8"/>
    <w:rsid w:val="00783118"/>
    <w:rsid w:val="0078379C"/>
    <w:rsid w:val="00783C33"/>
    <w:rsid w:val="00787506"/>
    <w:rsid w:val="00787B7C"/>
    <w:rsid w:val="00787E81"/>
    <w:rsid w:val="0079149E"/>
    <w:rsid w:val="0079328B"/>
    <w:rsid w:val="007948AD"/>
    <w:rsid w:val="00794CCD"/>
    <w:rsid w:val="00795383"/>
    <w:rsid w:val="007969AA"/>
    <w:rsid w:val="00796F24"/>
    <w:rsid w:val="0079708E"/>
    <w:rsid w:val="0079741E"/>
    <w:rsid w:val="00797470"/>
    <w:rsid w:val="007A082C"/>
    <w:rsid w:val="007A18F0"/>
    <w:rsid w:val="007A19A9"/>
    <w:rsid w:val="007A21A0"/>
    <w:rsid w:val="007A21BB"/>
    <w:rsid w:val="007A2433"/>
    <w:rsid w:val="007A3171"/>
    <w:rsid w:val="007A3D22"/>
    <w:rsid w:val="007A46F8"/>
    <w:rsid w:val="007A4DD6"/>
    <w:rsid w:val="007A5116"/>
    <w:rsid w:val="007A5A67"/>
    <w:rsid w:val="007A6304"/>
    <w:rsid w:val="007A660C"/>
    <w:rsid w:val="007A6A89"/>
    <w:rsid w:val="007B0E93"/>
    <w:rsid w:val="007B0ED1"/>
    <w:rsid w:val="007B16BF"/>
    <w:rsid w:val="007B18EC"/>
    <w:rsid w:val="007B2E1D"/>
    <w:rsid w:val="007B3D34"/>
    <w:rsid w:val="007B441A"/>
    <w:rsid w:val="007B513A"/>
    <w:rsid w:val="007B5EB5"/>
    <w:rsid w:val="007B6599"/>
    <w:rsid w:val="007B6C86"/>
    <w:rsid w:val="007B7152"/>
    <w:rsid w:val="007B7E86"/>
    <w:rsid w:val="007C0847"/>
    <w:rsid w:val="007C13D6"/>
    <w:rsid w:val="007C142F"/>
    <w:rsid w:val="007C27A4"/>
    <w:rsid w:val="007C4627"/>
    <w:rsid w:val="007C4AB0"/>
    <w:rsid w:val="007C7300"/>
    <w:rsid w:val="007D0576"/>
    <w:rsid w:val="007D0E95"/>
    <w:rsid w:val="007D156D"/>
    <w:rsid w:val="007D1806"/>
    <w:rsid w:val="007D2C4E"/>
    <w:rsid w:val="007D30C1"/>
    <w:rsid w:val="007D3C47"/>
    <w:rsid w:val="007D44E5"/>
    <w:rsid w:val="007D494C"/>
    <w:rsid w:val="007D5229"/>
    <w:rsid w:val="007D58D9"/>
    <w:rsid w:val="007D6D37"/>
    <w:rsid w:val="007E0244"/>
    <w:rsid w:val="007E0916"/>
    <w:rsid w:val="007E0C9F"/>
    <w:rsid w:val="007E36B9"/>
    <w:rsid w:val="007E405E"/>
    <w:rsid w:val="007E57E2"/>
    <w:rsid w:val="007E58CD"/>
    <w:rsid w:val="007E594A"/>
    <w:rsid w:val="007E5BF5"/>
    <w:rsid w:val="007E6E28"/>
    <w:rsid w:val="007F0180"/>
    <w:rsid w:val="007F1021"/>
    <w:rsid w:val="007F15B0"/>
    <w:rsid w:val="007F1744"/>
    <w:rsid w:val="007F2409"/>
    <w:rsid w:val="007F2700"/>
    <w:rsid w:val="007F2948"/>
    <w:rsid w:val="007F454C"/>
    <w:rsid w:val="007F5391"/>
    <w:rsid w:val="007F5C28"/>
    <w:rsid w:val="007F5E9D"/>
    <w:rsid w:val="007F646E"/>
    <w:rsid w:val="007F653F"/>
    <w:rsid w:val="007F7009"/>
    <w:rsid w:val="007F7DB6"/>
    <w:rsid w:val="008003D3"/>
    <w:rsid w:val="00800FCD"/>
    <w:rsid w:val="00804087"/>
    <w:rsid w:val="008040D5"/>
    <w:rsid w:val="00805510"/>
    <w:rsid w:val="008059FB"/>
    <w:rsid w:val="00807DAC"/>
    <w:rsid w:val="00807E7D"/>
    <w:rsid w:val="008116A1"/>
    <w:rsid w:val="00811C27"/>
    <w:rsid w:val="00812CDB"/>
    <w:rsid w:val="00812F5C"/>
    <w:rsid w:val="00813824"/>
    <w:rsid w:val="00814958"/>
    <w:rsid w:val="0081511E"/>
    <w:rsid w:val="00816519"/>
    <w:rsid w:val="00817761"/>
    <w:rsid w:val="00817EE9"/>
    <w:rsid w:val="008200A5"/>
    <w:rsid w:val="00820792"/>
    <w:rsid w:val="00820845"/>
    <w:rsid w:val="00821440"/>
    <w:rsid w:val="00821512"/>
    <w:rsid w:val="008219C3"/>
    <w:rsid w:val="00821D63"/>
    <w:rsid w:val="0082298A"/>
    <w:rsid w:val="008235C8"/>
    <w:rsid w:val="008236F1"/>
    <w:rsid w:val="00823D32"/>
    <w:rsid w:val="00824DF2"/>
    <w:rsid w:val="008259B7"/>
    <w:rsid w:val="00825FF2"/>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14F5"/>
    <w:rsid w:val="008424BD"/>
    <w:rsid w:val="00842970"/>
    <w:rsid w:val="00843BF3"/>
    <w:rsid w:val="00843E6A"/>
    <w:rsid w:val="008441B7"/>
    <w:rsid w:val="00844276"/>
    <w:rsid w:val="00845634"/>
    <w:rsid w:val="00845F00"/>
    <w:rsid w:val="00846356"/>
    <w:rsid w:val="00851929"/>
    <w:rsid w:val="008528D8"/>
    <w:rsid w:val="00852DD6"/>
    <w:rsid w:val="00852EC7"/>
    <w:rsid w:val="00853248"/>
    <w:rsid w:val="00853420"/>
    <w:rsid w:val="00853954"/>
    <w:rsid w:val="00854134"/>
    <w:rsid w:val="00855123"/>
    <w:rsid w:val="00856596"/>
    <w:rsid w:val="00860EC4"/>
    <w:rsid w:val="0086150D"/>
    <w:rsid w:val="00861B94"/>
    <w:rsid w:val="00862CDB"/>
    <w:rsid w:val="00863301"/>
    <w:rsid w:val="008635F3"/>
    <w:rsid w:val="008637BC"/>
    <w:rsid w:val="00863D36"/>
    <w:rsid w:val="008649DD"/>
    <w:rsid w:val="00864D28"/>
    <w:rsid w:val="00864DD1"/>
    <w:rsid w:val="008676F5"/>
    <w:rsid w:val="00870432"/>
    <w:rsid w:val="00870CFA"/>
    <w:rsid w:val="0087280C"/>
    <w:rsid w:val="00873249"/>
    <w:rsid w:val="00873290"/>
    <w:rsid w:val="00874F5B"/>
    <w:rsid w:val="00875316"/>
    <w:rsid w:val="00875460"/>
    <w:rsid w:val="008756AD"/>
    <w:rsid w:val="008757D4"/>
    <w:rsid w:val="00876020"/>
    <w:rsid w:val="0087606A"/>
    <w:rsid w:val="008800F1"/>
    <w:rsid w:val="0088013E"/>
    <w:rsid w:val="0088126D"/>
    <w:rsid w:val="00882247"/>
    <w:rsid w:val="00886C04"/>
    <w:rsid w:val="0088780C"/>
    <w:rsid w:val="0088784F"/>
    <w:rsid w:val="008878FF"/>
    <w:rsid w:val="00890714"/>
    <w:rsid w:val="008914EC"/>
    <w:rsid w:val="00891D8D"/>
    <w:rsid w:val="00892850"/>
    <w:rsid w:val="008933E5"/>
    <w:rsid w:val="00893CA8"/>
    <w:rsid w:val="00893EA3"/>
    <w:rsid w:val="00894003"/>
    <w:rsid w:val="0089674B"/>
    <w:rsid w:val="00896DA6"/>
    <w:rsid w:val="00897263"/>
    <w:rsid w:val="008976F4"/>
    <w:rsid w:val="008A04C0"/>
    <w:rsid w:val="008A2E84"/>
    <w:rsid w:val="008A4348"/>
    <w:rsid w:val="008A4E7E"/>
    <w:rsid w:val="008A5255"/>
    <w:rsid w:val="008A5474"/>
    <w:rsid w:val="008A5BE8"/>
    <w:rsid w:val="008A6B15"/>
    <w:rsid w:val="008B0E56"/>
    <w:rsid w:val="008B0E65"/>
    <w:rsid w:val="008B1928"/>
    <w:rsid w:val="008B1C4C"/>
    <w:rsid w:val="008B33EE"/>
    <w:rsid w:val="008B3D79"/>
    <w:rsid w:val="008B57B6"/>
    <w:rsid w:val="008B5970"/>
    <w:rsid w:val="008B68C7"/>
    <w:rsid w:val="008C04FE"/>
    <w:rsid w:val="008C08E5"/>
    <w:rsid w:val="008C1B39"/>
    <w:rsid w:val="008C1EEE"/>
    <w:rsid w:val="008C21C5"/>
    <w:rsid w:val="008C52BD"/>
    <w:rsid w:val="008C54EA"/>
    <w:rsid w:val="008C5CDB"/>
    <w:rsid w:val="008C6BDA"/>
    <w:rsid w:val="008C6ED1"/>
    <w:rsid w:val="008C7404"/>
    <w:rsid w:val="008C79C5"/>
    <w:rsid w:val="008D026E"/>
    <w:rsid w:val="008D144A"/>
    <w:rsid w:val="008D3727"/>
    <w:rsid w:val="008D4B42"/>
    <w:rsid w:val="008D4F40"/>
    <w:rsid w:val="008D6205"/>
    <w:rsid w:val="008D666E"/>
    <w:rsid w:val="008D67A8"/>
    <w:rsid w:val="008D6B7C"/>
    <w:rsid w:val="008D72D1"/>
    <w:rsid w:val="008D7B43"/>
    <w:rsid w:val="008D7D01"/>
    <w:rsid w:val="008E059D"/>
    <w:rsid w:val="008E0BF4"/>
    <w:rsid w:val="008E0DB1"/>
    <w:rsid w:val="008E2204"/>
    <w:rsid w:val="008E2BC9"/>
    <w:rsid w:val="008E4070"/>
    <w:rsid w:val="008E4537"/>
    <w:rsid w:val="008E4796"/>
    <w:rsid w:val="008E4EF4"/>
    <w:rsid w:val="008E5D8A"/>
    <w:rsid w:val="008E6890"/>
    <w:rsid w:val="008E68DB"/>
    <w:rsid w:val="008E6DF3"/>
    <w:rsid w:val="008E6F99"/>
    <w:rsid w:val="008E782C"/>
    <w:rsid w:val="008F0A23"/>
    <w:rsid w:val="008F0D42"/>
    <w:rsid w:val="008F1017"/>
    <w:rsid w:val="008F1505"/>
    <w:rsid w:val="008F19B1"/>
    <w:rsid w:val="008F1A71"/>
    <w:rsid w:val="008F264B"/>
    <w:rsid w:val="008F2730"/>
    <w:rsid w:val="008F2AFF"/>
    <w:rsid w:val="008F2B66"/>
    <w:rsid w:val="008F4239"/>
    <w:rsid w:val="008F5612"/>
    <w:rsid w:val="008F6591"/>
    <w:rsid w:val="008F66EF"/>
    <w:rsid w:val="008F6BEA"/>
    <w:rsid w:val="008F6CAC"/>
    <w:rsid w:val="008F6ED8"/>
    <w:rsid w:val="00901B94"/>
    <w:rsid w:val="00902161"/>
    <w:rsid w:val="00902396"/>
    <w:rsid w:val="00902B31"/>
    <w:rsid w:val="00903E23"/>
    <w:rsid w:val="009040B8"/>
    <w:rsid w:val="00904529"/>
    <w:rsid w:val="00904993"/>
    <w:rsid w:val="009051D5"/>
    <w:rsid w:val="00905849"/>
    <w:rsid w:val="00905D54"/>
    <w:rsid w:val="00906468"/>
    <w:rsid w:val="0090776D"/>
    <w:rsid w:val="00907F1B"/>
    <w:rsid w:val="0091058D"/>
    <w:rsid w:val="00911D93"/>
    <w:rsid w:val="00912081"/>
    <w:rsid w:val="00913983"/>
    <w:rsid w:val="009149B8"/>
    <w:rsid w:val="009153DE"/>
    <w:rsid w:val="00915940"/>
    <w:rsid w:val="00916D76"/>
    <w:rsid w:val="00921465"/>
    <w:rsid w:val="0092249F"/>
    <w:rsid w:val="0092512C"/>
    <w:rsid w:val="00930DCF"/>
    <w:rsid w:val="0093145B"/>
    <w:rsid w:val="009318D3"/>
    <w:rsid w:val="00931A3E"/>
    <w:rsid w:val="00931F70"/>
    <w:rsid w:val="0093398C"/>
    <w:rsid w:val="00933DA2"/>
    <w:rsid w:val="009345D9"/>
    <w:rsid w:val="0093482D"/>
    <w:rsid w:val="009349EA"/>
    <w:rsid w:val="00934E4E"/>
    <w:rsid w:val="009353BD"/>
    <w:rsid w:val="0093582C"/>
    <w:rsid w:val="009359FB"/>
    <w:rsid w:val="00935B77"/>
    <w:rsid w:val="00935CC5"/>
    <w:rsid w:val="0093674B"/>
    <w:rsid w:val="00936C52"/>
    <w:rsid w:val="009370E7"/>
    <w:rsid w:val="00937F06"/>
    <w:rsid w:val="00941917"/>
    <w:rsid w:val="00942CF4"/>
    <w:rsid w:val="00942DAC"/>
    <w:rsid w:val="009441E2"/>
    <w:rsid w:val="00944416"/>
    <w:rsid w:val="009444C2"/>
    <w:rsid w:val="00944BE8"/>
    <w:rsid w:val="00945570"/>
    <w:rsid w:val="009456A5"/>
    <w:rsid w:val="00946D99"/>
    <w:rsid w:val="009470E0"/>
    <w:rsid w:val="0094768E"/>
    <w:rsid w:val="0094774E"/>
    <w:rsid w:val="00947AC6"/>
    <w:rsid w:val="00950855"/>
    <w:rsid w:val="00950E64"/>
    <w:rsid w:val="009522D8"/>
    <w:rsid w:val="00952FBA"/>
    <w:rsid w:val="009540E5"/>
    <w:rsid w:val="00954BA0"/>
    <w:rsid w:val="00954BE8"/>
    <w:rsid w:val="009554DE"/>
    <w:rsid w:val="009554E4"/>
    <w:rsid w:val="00955FE3"/>
    <w:rsid w:val="00956DBA"/>
    <w:rsid w:val="00957312"/>
    <w:rsid w:val="00957AEC"/>
    <w:rsid w:val="009606B6"/>
    <w:rsid w:val="009628AC"/>
    <w:rsid w:val="009649C5"/>
    <w:rsid w:val="00964AFE"/>
    <w:rsid w:val="00966741"/>
    <w:rsid w:val="00966FE8"/>
    <w:rsid w:val="009679BD"/>
    <w:rsid w:val="00967F09"/>
    <w:rsid w:val="00970DAA"/>
    <w:rsid w:val="009720CB"/>
    <w:rsid w:val="0097212D"/>
    <w:rsid w:val="00973CCB"/>
    <w:rsid w:val="00974136"/>
    <w:rsid w:val="009746E2"/>
    <w:rsid w:val="009754DE"/>
    <w:rsid w:val="009757A7"/>
    <w:rsid w:val="00975B35"/>
    <w:rsid w:val="00976306"/>
    <w:rsid w:val="0097679F"/>
    <w:rsid w:val="009806FA"/>
    <w:rsid w:val="00981A29"/>
    <w:rsid w:val="00981AC4"/>
    <w:rsid w:val="00981BA5"/>
    <w:rsid w:val="00982397"/>
    <w:rsid w:val="00982AE2"/>
    <w:rsid w:val="0098347A"/>
    <w:rsid w:val="0098405E"/>
    <w:rsid w:val="00984556"/>
    <w:rsid w:val="00985071"/>
    <w:rsid w:val="00985757"/>
    <w:rsid w:val="00985BEF"/>
    <w:rsid w:val="0098757C"/>
    <w:rsid w:val="00987DF1"/>
    <w:rsid w:val="00991E82"/>
    <w:rsid w:val="00992B22"/>
    <w:rsid w:val="009939AA"/>
    <w:rsid w:val="009939F5"/>
    <w:rsid w:val="009940EE"/>
    <w:rsid w:val="00994F4D"/>
    <w:rsid w:val="00995446"/>
    <w:rsid w:val="0099561A"/>
    <w:rsid w:val="009958E9"/>
    <w:rsid w:val="009959A6"/>
    <w:rsid w:val="00996668"/>
    <w:rsid w:val="00996BD2"/>
    <w:rsid w:val="00996C88"/>
    <w:rsid w:val="00997C67"/>
    <w:rsid w:val="009A08D2"/>
    <w:rsid w:val="009A1450"/>
    <w:rsid w:val="009A216A"/>
    <w:rsid w:val="009A2CA3"/>
    <w:rsid w:val="009A36C7"/>
    <w:rsid w:val="009A42CD"/>
    <w:rsid w:val="009A5D3B"/>
    <w:rsid w:val="009A6270"/>
    <w:rsid w:val="009A66D9"/>
    <w:rsid w:val="009A683B"/>
    <w:rsid w:val="009B041F"/>
    <w:rsid w:val="009B1F18"/>
    <w:rsid w:val="009B29BE"/>
    <w:rsid w:val="009B37EA"/>
    <w:rsid w:val="009B4E50"/>
    <w:rsid w:val="009B5762"/>
    <w:rsid w:val="009B59BB"/>
    <w:rsid w:val="009B59FF"/>
    <w:rsid w:val="009B7AFA"/>
    <w:rsid w:val="009C05C9"/>
    <w:rsid w:val="009C0910"/>
    <w:rsid w:val="009C14BC"/>
    <w:rsid w:val="009C24A8"/>
    <w:rsid w:val="009C26B3"/>
    <w:rsid w:val="009C37D5"/>
    <w:rsid w:val="009C5BB7"/>
    <w:rsid w:val="009C5C80"/>
    <w:rsid w:val="009C615C"/>
    <w:rsid w:val="009C682C"/>
    <w:rsid w:val="009C7684"/>
    <w:rsid w:val="009D058E"/>
    <w:rsid w:val="009D085A"/>
    <w:rsid w:val="009D0981"/>
    <w:rsid w:val="009D1232"/>
    <w:rsid w:val="009D23A1"/>
    <w:rsid w:val="009D39D9"/>
    <w:rsid w:val="009D47AD"/>
    <w:rsid w:val="009D5AD5"/>
    <w:rsid w:val="009D6910"/>
    <w:rsid w:val="009D691C"/>
    <w:rsid w:val="009D6B42"/>
    <w:rsid w:val="009D6FC8"/>
    <w:rsid w:val="009E2FDA"/>
    <w:rsid w:val="009E4864"/>
    <w:rsid w:val="009E4978"/>
    <w:rsid w:val="009E5184"/>
    <w:rsid w:val="009E6F25"/>
    <w:rsid w:val="009E7B1F"/>
    <w:rsid w:val="009E7C11"/>
    <w:rsid w:val="009E7E35"/>
    <w:rsid w:val="009F0C4A"/>
    <w:rsid w:val="009F0D30"/>
    <w:rsid w:val="009F1599"/>
    <w:rsid w:val="009F29AE"/>
    <w:rsid w:val="009F2F10"/>
    <w:rsid w:val="009F3711"/>
    <w:rsid w:val="009F38C4"/>
    <w:rsid w:val="009F3FE3"/>
    <w:rsid w:val="009F439E"/>
    <w:rsid w:val="009F4E28"/>
    <w:rsid w:val="009F62E9"/>
    <w:rsid w:val="009F6AEF"/>
    <w:rsid w:val="009F6BBE"/>
    <w:rsid w:val="00A01327"/>
    <w:rsid w:val="00A013CA"/>
    <w:rsid w:val="00A028DE"/>
    <w:rsid w:val="00A03E83"/>
    <w:rsid w:val="00A049DD"/>
    <w:rsid w:val="00A04A8D"/>
    <w:rsid w:val="00A05599"/>
    <w:rsid w:val="00A07C06"/>
    <w:rsid w:val="00A10345"/>
    <w:rsid w:val="00A10495"/>
    <w:rsid w:val="00A10D21"/>
    <w:rsid w:val="00A13F84"/>
    <w:rsid w:val="00A141B5"/>
    <w:rsid w:val="00A1430D"/>
    <w:rsid w:val="00A14BB0"/>
    <w:rsid w:val="00A156BF"/>
    <w:rsid w:val="00A15B0C"/>
    <w:rsid w:val="00A15BE8"/>
    <w:rsid w:val="00A15E62"/>
    <w:rsid w:val="00A162D8"/>
    <w:rsid w:val="00A1694A"/>
    <w:rsid w:val="00A16DFB"/>
    <w:rsid w:val="00A16E1F"/>
    <w:rsid w:val="00A1723C"/>
    <w:rsid w:val="00A173B2"/>
    <w:rsid w:val="00A2053F"/>
    <w:rsid w:val="00A20647"/>
    <w:rsid w:val="00A20FB6"/>
    <w:rsid w:val="00A23C8F"/>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2B91"/>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C34"/>
    <w:rsid w:val="00A5684D"/>
    <w:rsid w:val="00A56D23"/>
    <w:rsid w:val="00A5727E"/>
    <w:rsid w:val="00A57BDB"/>
    <w:rsid w:val="00A62E37"/>
    <w:rsid w:val="00A64179"/>
    <w:rsid w:val="00A65A98"/>
    <w:rsid w:val="00A65B17"/>
    <w:rsid w:val="00A6639F"/>
    <w:rsid w:val="00A663DC"/>
    <w:rsid w:val="00A669EB"/>
    <w:rsid w:val="00A67F4F"/>
    <w:rsid w:val="00A71064"/>
    <w:rsid w:val="00A716B5"/>
    <w:rsid w:val="00A71DAA"/>
    <w:rsid w:val="00A7276E"/>
    <w:rsid w:val="00A72D85"/>
    <w:rsid w:val="00A73078"/>
    <w:rsid w:val="00A749F1"/>
    <w:rsid w:val="00A751C8"/>
    <w:rsid w:val="00A7591E"/>
    <w:rsid w:val="00A75DFF"/>
    <w:rsid w:val="00A76762"/>
    <w:rsid w:val="00A76F31"/>
    <w:rsid w:val="00A774AC"/>
    <w:rsid w:val="00A77ADC"/>
    <w:rsid w:val="00A77B75"/>
    <w:rsid w:val="00A81400"/>
    <w:rsid w:val="00A81515"/>
    <w:rsid w:val="00A8160A"/>
    <w:rsid w:val="00A81B52"/>
    <w:rsid w:val="00A81DB2"/>
    <w:rsid w:val="00A824C3"/>
    <w:rsid w:val="00A82901"/>
    <w:rsid w:val="00A82E8F"/>
    <w:rsid w:val="00A82FC0"/>
    <w:rsid w:val="00A82FE5"/>
    <w:rsid w:val="00A8306C"/>
    <w:rsid w:val="00A85D3D"/>
    <w:rsid w:val="00A86C1D"/>
    <w:rsid w:val="00A87452"/>
    <w:rsid w:val="00A87517"/>
    <w:rsid w:val="00A877A1"/>
    <w:rsid w:val="00A87D9B"/>
    <w:rsid w:val="00A90164"/>
    <w:rsid w:val="00A90392"/>
    <w:rsid w:val="00A90532"/>
    <w:rsid w:val="00A920DD"/>
    <w:rsid w:val="00A92488"/>
    <w:rsid w:val="00A92715"/>
    <w:rsid w:val="00A930C7"/>
    <w:rsid w:val="00A940F4"/>
    <w:rsid w:val="00A94FD3"/>
    <w:rsid w:val="00A97012"/>
    <w:rsid w:val="00A97407"/>
    <w:rsid w:val="00A9784A"/>
    <w:rsid w:val="00AA1A0D"/>
    <w:rsid w:val="00AA24BF"/>
    <w:rsid w:val="00AA2857"/>
    <w:rsid w:val="00AA3C34"/>
    <w:rsid w:val="00AA3E37"/>
    <w:rsid w:val="00AB123D"/>
    <w:rsid w:val="00AB42E2"/>
    <w:rsid w:val="00AB4647"/>
    <w:rsid w:val="00AB5205"/>
    <w:rsid w:val="00AB5F1C"/>
    <w:rsid w:val="00AB6CC3"/>
    <w:rsid w:val="00AB6E73"/>
    <w:rsid w:val="00AB79F5"/>
    <w:rsid w:val="00AB7FEE"/>
    <w:rsid w:val="00AC0ADF"/>
    <w:rsid w:val="00AC10A5"/>
    <w:rsid w:val="00AC18FD"/>
    <w:rsid w:val="00AC2166"/>
    <w:rsid w:val="00AC36E0"/>
    <w:rsid w:val="00AC4C74"/>
    <w:rsid w:val="00AC5E92"/>
    <w:rsid w:val="00AC6F40"/>
    <w:rsid w:val="00AC72AC"/>
    <w:rsid w:val="00AC7D6D"/>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45E4"/>
    <w:rsid w:val="00AE5834"/>
    <w:rsid w:val="00AE683D"/>
    <w:rsid w:val="00AE69BF"/>
    <w:rsid w:val="00AE6D5C"/>
    <w:rsid w:val="00AE718E"/>
    <w:rsid w:val="00AF0279"/>
    <w:rsid w:val="00AF0E98"/>
    <w:rsid w:val="00AF0F56"/>
    <w:rsid w:val="00AF1213"/>
    <w:rsid w:val="00AF2659"/>
    <w:rsid w:val="00AF3809"/>
    <w:rsid w:val="00AF469B"/>
    <w:rsid w:val="00AF6C0A"/>
    <w:rsid w:val="00AF7CC5"/>
    <w:rsid w:val="00AF7ED8"/>
    <w:rsid w:val="00B0065F"/>
    <w:rsid w:val="00B01DD0"/>
    <w:rsid w:val="00B01E93"/>
    <w:rsid w:val="00B0267C"/>
    <w:rsid w:val="00B027E0"/>
    <w:rsid w:val="00B02F94"/>
    <w:rsid w:val="00B030C2"/>
    <w:rsid w:val="00B03D0D"/>
    <w:rsid w:val="00B0477C"/>
    <w:rsid w:val="00B059E8"/>
    <w:rsid w:val="00B05B54"/>
    <w:rsid w:val="00B07199"/>
    <w:rsid w:val="00B07C50"/>
    <w:rsid w:val="00B10004"/>
    <w:rsid w:val="00B116BC"/>
    <w:rsid w:val="00B1206A"/>
    <w:rsid w:val="00B12091"/>
    <w:rsid w:val="00B135B1"/>
    <w:rsid w:val="00B13AAB"/>
    <w:rsid w:val="00B13F0B"/>
    <w:rsid w:val="00B14CA7"/>
    <w:rsid w:val="00B15186"/>
    <w:rsid w:val="00B153B7"/>
    <w:rsid w:val="00B15890"/>
    <w:rsid w:val="00B163E6"/>
    <w:rsid w:val="00B17980"/>
    <w:rsid w:val="00B17CD8"/>
    <w:rsid w:val="00B20AFF"/>
    <w:rsid w:val="00B2108D"/>
    <w:rsid w:val="00B236A8"/>
    <w:rsid w:val="00B23738"/>
    <w:rsid w:val="00B277AE"/>
    <w:rsid w:val="00B27933"/>
    <w:rsid w:val="00B30C70"/>
    <w:rsid w:val="00B31274"/>
    <w:rsid w:val="00B31369"/>
    <w:rsid w:val="00B34364"/>
    <w:rsid w:val="00B346C0"/>
    <w:rsid w:val="00B351BA"/>
    <w:rsid w:val="00B357DC"/>
    <w:rsid w:val="00B35AD0"/>
    <w:rsid w:val="00B361BA"/>
    <w:rsid w:val="00B36879"/>
    <w:rsid w:val="00B37C8A"/>
    <w:rsid w:val="00B415E2"/>
    <w:rsid w:val="00B4172F"/>
    <w:rsid w:val="00B42A28"/>
    <w:rsid w:val="00B43885"/>
    <w:rsid w:val="00B43E3A"/>
    <w:rsid w:val="00B447C5"/>
    <w:rsid w:val="00B44862"/>
    <w:rsid w:val="00B45D2C"/>
    <w:rsid w:val="00B45E32"/>
    <w:rsid w:val="00B46DEA"/>
    <w:rsid w:val="00B46F9C"/>
    <w:rsid w:val="00B50347"/>
    <w:rsid w:val="00B50676"/>
    <w:rsid w:val="00B51B07"/>
    <w:rsid w:val="00B52241"/>
    <w:rsid w:val="00B54B92"/>
    <w:rsid w:val="00B54DA8"/>
    <w:rsid w:val="00B5673B"/>
    <w:rsid w:val="00B56CBC"/>
    <w:rsid w:val="00B60B5A"/>
    <w:rsid w:val="00B6116E"/>
    <w:rsid w:val="00B6259E"/>
    <w:rsid w:val="00B63667"/>
    <w:rsid w:val="00B643AC"/>
    <w:rsid w:val="00B647E6"/>
    <w:rsid w:val="00B65145"/>
    <w:rsid w:val="00B65E73"/>
    <w:rsid w:val="00B6674E"/>
    <w:rsid w:val="00B66AA6"/>
    <w:rsid w:val="00B6709E"/>
    <w:rsid w:val="00B67B39"/>
    <w:rsid w:val="00B67E15"/>
    <w:rsid w:val="00B712BF"/>
    <w:rsid w:val="00B71689"/>
    <w:rsid w:val="00B725BA"/>
    <w:rsid w:val="00B7351A"/>
    <w:rsid w:val="00B7377A"/>
    <w:rsid w:val="00B7382C"/>
    <w:rsid w:val="00B74587"/>
    <w:rsid w:val="00B752FA"/>
    <w:rsid w:val="00B7586E"/>
    <w:rsid w:val="00B75C0E"/>
    <w:rsid w:val="00B75EF1"/>
    <w:rsid w:val="00B761B9"/>
    <w:rsid w:val="00B7670D"/>
    <w:rsid w:val="00B801B6"/>
    <w:rsid w:val="00B80413"/>
    <w:rsid w:val="00B80F98"/>
    <w:rsid w:val="00B82344"/>
    <w:rsid w:val="00B82EDB"/>
    <w:rsid w:val="00B832C8"/>
    <w:rsid w:val="00B84F27"/>
    <w:rsid w:val="00B854E9"/>
    <w:rsid w:val="00B859D0"/>
    <w:rsid w:val="00B9000F"/>
    <w:rsid w:val="00B90781"/>
    <w:rsid w:val="00B907BD"/>
    <w:rsid w:val="00B9091C"/>
    <w:rsid w:val="00B90A1D"/>
    <w:rsid w:val="00B91357"/>
    <w:rsid w:val="00B93486"/>
    <w:rsid w:val="00B95ECF"/>
    <w:rsid w:val="00B97028"/>
    <w:rsid w:val="00B97D12"/>
    <w:rsid w:val="00BA019E"/>
    <w:rsid w:val="00BA1118"/>
    <w:rsid w:val="00BA1AE4"/>
    <w:rsid w:val="00BA23A8"/>
    <w:rsid w:val="00BA296D"/>
    <w:rsid w:val="00BA2AA0"/>
    <w:rsid w:val="00BA5445"/>
    <w:rsid w:val="00BA65CA"/>
    <w:rsid w:val="00BA6D1A"/>
    <w:rsid w:val="00BA6F9B"/>
    <w:rsid w:val="00BA722A"/>
    <w:rsid w:val="00BA79B2"/>
    <w:rsid w:val="00BA7DC6"/>
    <w:rsid w:val="00BB05FB"/>
    <w:rsid w:val="00BB0DFB"/>
    <w:rsid w:val="00BB12A0"/>
    <w:rsid w:val="00BB1984"/>
    <w:rsid w:val="00BB1A22"/>
    <w:rsid w:val="00BB1FBC"/>
    <w:rsid w:val="00BB4246"/>
    <w:rsid w:val="00BB44C0"/>
    <w:rsid w:val="00BB44E6"/>
    <w:rsid w:val="00BB4C9B"/>
    <w:rsid w:val="00BB6364"/>
    <w:rsid w:val="00BB6BDF"/>
    <w:rsid w:val="00BB6C51"/>
    <w:rsid w:val="00BB6F98"/>
    <w:rsid w:val="00BB7BE2"/>
    <w:rsid w:val="00BC04B2"/>
    <w:rsid w:val="00BC075C"/>
    <w:rsid w:val="00BC19D9"/>
    <w:rsid w:val="00BC1A4B"/>
    <w:rsid w:val="00BC1E7B"/>
    <w:rsid w:val="00BC1F4C"/>
    <w:rsid w:val="00BC2119"/>
    <w:rsid w:val="00BC261F"/>
    <w:rsid w:val="00BC34A6"/>
    <w:rsid w:val="00BC3EAB"/>
    <w:rsid w:val="00BC4409"/>
    <w:rsid w:val="00BC5269"/>
    <w:rsid w:val="00BC7E13"/>
    <w:rsid w:val="00BD0073"/>
    <w:rsid w:val="00BD160C"/>
    <w:rsid w:val="00BD2E38"/>
    <w:rsid w:val="00BD3B59"/>
    <w:rsid w:val="00BD48CC"/>
    <w:rsid w:val="00BD5AAF"/>
    <w:rsid w:val="00BD5C0C"/>
    <w:rsid w:val="00BD5CF1"/>
    <w:rsid w:val="00BD5D8D"/>
    <w:rsid w:val="00BD6328"/>
    <w:rsid w:val="00BD6891"/>
    <w:rsid w:val="00BD6D70"/>
    <w:rsid w:val="00BD702A"/>
    <w:rsid w:val="00BD77E4"/>
    <w:rsid w:val="00BD7E46"/>
    <w:rsid w:val="00BE02C7"/>
    <w:rsid w:val="00BE1822"/>
    <w:rsid w:val="00BE4563"/>
    <w:rsid w:val="00BE5E5D"/>
    <w:rsid w:val="00BE5E95"/>
    <w:rsid w:val="00BE6568"/>
    <w:rsid w:val="00BE7918"/>
    <w:rsid w:val="00BE7A84"/>
    <w:rsid w:val="00BF1341"/>
    <w:rsid w:val="00BF1BDC"/>
    <w:rsid w:val="00BF2F29"/>
    <w:rsid w:val="00BF3A65"/>
    <w:rsid w:val="00BF3AE7"/>
    <w:rsid w:val="00BF575A"/>
    <w:rsid w:val="00BF62D9"/>
    <w:rsid w:val="00BF6C67"/>
    <w:rsid w:val="00C003B9"/>
    <w:rsid w:val="00C00F40"/>
    <w:rsid w:val="00C01998"/>
    <w:rsid w:val="00C019EB"/>
    <w:rsid w:val="00C01B00"/>
    <w:rsid w:val="00C03D87"/>
    <w:rsid w:val="00C03EB4"/>
    <w:rsid w:val="00C045CD"/>
    <w:rsid w:val="00C04F83"/>
    <w:rsid w:val="00C0621B"/>
    <w:rsid w:val="00C0705B"/>
    <w:rsid w:val="00C1145F"/>
    <w:rsid w:val="00C11ECF"/>
    <w:rsid w:val="00C124C0"/>
    <w:rsid w:val="00C14176"/>
    <w:rsid w:val="00C143B8"/>
    <w:rsid w:val="00C15033"/>
    <w:rsid w:val="00C15248"/>
    <w:rsid w:val="00C15280"/>
    <w:rsid w:val="00C20490"/>
    <w:rsid w:val="00C20EF8"/>
    <w:rsid w:val="00C2135A"/>
    <w:rsid w:val="00C21B87"/>
    <w:rsid w:val="00C220CB"/>
    <w:rsid w:val="00C22579"/>
    <w:rsid w:val="00C22B29"/>
    <w:rsid w:val="00C22E29"/>
    <w:rsid w:val="00C22E8C"/>
    <w:rsid w:val="00C235F4"/>
    <w:rsid w:val="00C2366E"/>
    <w:rsid w:val="00C26022"/>
    <w:rsid w:val="00C272B2"/>
    <w:rsid w:val="00C27388"/>
    <w:rsid w:val="00C306DA"/>
    <w:rsid w:val="00C3075D"/>
    <w:rsid w:val="00C31130"/>
    <w:rsid w:val="00C31404"/>
    <w:rsid w:val="00C3196A"/>
    <w:rsid w:val="00C32283"/>
    <w:rsid w:val="00C327DF"/>
    <w:rsid w:val="00C33660"/>
    <w:rsid w:val="00C33EFC"/>
    <w:rsid w:val="00C348D7"/>
    <w:rsid w:val="00C34BCE"/>
    <w:rsid w:val="00C34EB9"/>
    <w:rsid w:val="00C3790C"/>
    <w:rsid w:val="00C4104C"/>
    <w:rsid w:val="00C41D66"/>
    <w:rsid w:val="00C4260C"/>
    <w:rsid w:val="00C4410E"/>
    <w:rsid w:val="00C45278"/>
    <w:rsid w:val="00C4569F"/>
    <w:rsid w:val="00C458AE"/>
    <w:rsid w:val="00C463A1"/>
    <w:rsid w:val="00C46E6D"/>
    <w:rsid w:val="00C472E8"/>
    <w:rsid w:val="00C47945"/>
    <w:rsid w:val="00C51356"/>
    <w:rsid w:val="00C514A8"/>
    <w:rsid w:val="00C51AE9"/>
    <w:rsid w:val="00C52F73"/>
    <w:rsid w:val="00C52FAB"/>
    <w:rsid w:val="00C532ED"/>
    <w:rsid w:val="00C53AA6"/>
    <w:rsid w:val="00C53F7D"/>
    <w:rsid w:val="00C544FE"/>
    <w:rsid w:val="00C5716E"/>
    <w:rsid w:val="00C57A1E"/>
    <w:rsid w:val="00C60611"/>
    <w:rsid w:val="00C60C9B"/>
    <w:rsid w:val="00C612B5"/>
    <w:rsid w:val="00C61B44"/>
    <w:rsid w:val="00C62723"/>
    <w:rsid w:val="00C656B5"/>
    <w:rsid w:val="00C65EB2"/>
    <w:rsid w:val="00C669C0"/>
    <w:rsid w:val="00C66FFF"/>
    <w:rsid w:val="00C67C37"/>
    <w:rsid w:val="00C71CB2"/>
    <w:rsid w:val="00C722E1"/>
    <w:rsid w:val="00C728F8"/>
    <w:rsid w:val="00C731E1"/>
    <w:rsid w:val="00C738FF"/>
    <w:rsid w:val="00C74414"/>
    <w:rsid w:val="00C7459F"/>
    <w:rsid w:val="00C74617"/>
    <w:rsid w:val="00C7488D"/>
    <w:rsid w:val="00C75898"/>
    <w:rsid w:val="00C75952"/>
    <w:rsid w:val="00C75FAA"/>
    <w:rsid w:val="00C75FBA"/>
    <w:rsid w:val="00C76664"/>
    <w:rsid w:val="00C76963"/>
    <w:rsid w:val="00C76A49"/>
    <w:rsid w:val="00C7727A"/>
    <w:rsid w:val="00C80110"/>
    <w:rsid w:val="00C8067E"/>
    <w:rsid w:val="00C811CE"/>
    <w:rsid w:val="00C81659"/>
    <w:rsid w:val="00C82235"/>
    <w:rsid w:val="00C824B1"/>
    <w:rsid w:val="00C82B98"/>
    <w:rsid w:val="00C83EBD"/>
    <w:rsid w:val="00C84689"/>
    <w:rsid w:val="00C84F43"/>
    <w:rsid w:val="00C85365"/>
    <w:rsid w:val="00C85A72"/>
    <w:rsid w:val="00C85BDC"/>
    <w:rsid w:val="00C85F62"/>
    <w:rsid w:val="00C86977"/>
    <w:rsid w:val="00C86C61"/>
    <w:rsid w:val="00C87E16"/>
    <w:rsid w:val="00C90407"/>
    <w:rsid w:val="00C9135C"/>
    <w:rsid w:val="00C91898"/>
    <w:rsid w:val="00C91CB3"/>
    <w:rsid w:val="00C925E3"/>
    <w:rsid w:val="00C9301C"/>
    <w:rsid w:val="00C96847"/>
    <w:rsid w:val="00C9698D"/>
    <w:rsid w:val="00C96E41"/>
    <w:rsid w:val="00CA2852"/>
    <w:rsid w:val="00CA5919"/>
    <w:rsid w:val="00CA688B"/>
    <w:rsid w:val="00CB00DA"/>
    <w:rsid w:val="00CB0CA7"/>
    <w:rsid w:val="00CB2736"/>
    <w:rsid w:val="00CB2EB3"/>
    <w:rsid w:val="00CB34A3"/>
    <w:rsid w:val="00CB4596"/>
    <w:rsid w:val="00CB491B"/>
    <w:rsid w:val="00CB4978"/>
    <w:rsid w:val="00CB4ADE"/>
    <w:rsid w:val="00CB4C73"/>
    <w:rsid w:val="00CB4F76"/>
    <w:rsid w:val="00CB5A05"/>
    <w:rsid w:val="00CB7B9F"/>
    <w:rsid w:val="00CB7C17"/>
    <w:rsid w:val="00CB7EEB"/>
    <w:rsid w:val="00CC0400"/>
    <w:rsid w:val="00CC0571"/>
    <w:rsid w:val="00CC253F"/>
    <w:rsid w:val="00CC2F50"/>
    <w:rsid w:val="00CC32B4"/>
    <w:rsid w:val="00CC39D1"/>
    <w:rsid w:val="00CC3C0D"/>
    <w:rsid w:val="00CC563E"/>
    <w:rsid w:val="00CC63A5"/>
    <w:rsid w:val="00CC644C"/>
    <w:rsid w:val="00CC7033"/>
    <w:rsid w:val="00CC7BD2"/>
    <w:rsid w:val="00CC7FF3"/>
    <w:rsid w:val="00CD15AF"/>
    <w:rsid w:val="00CD1AC7"/>
    <w:rsid w:val="00CD20CA"/>
    <w:rsid w:val="00CD20D3"/>
    <w:rsid w:val="00CD26B4"/>
    <w:rsid w:val="00CD29C9"/>
    <w:rsid w:val="00CD3B0E"/>
    <w:rsid w:val="00CD4DD2"/>
    <w:rsid w:val="00CD553A"/>
    <w:rsid w:val="00CD593E"/>
    <w:rsid w:val="00CD7E85"/>
    <w:rsid w:val="00CE3220"/>
    <w:rsid w:val="00CE3451"/>
    <w:rsid w:val="00CE34AF"/>
    <w:rsid w:val="00CE362C"/>
    <w:rsid w:val="00CE46F7"/>
    <w:rsid w:val="00CE4EF6"/>
    <w:rsid w:val="00CE54A4"/>
    <w:rsid w:val="00CE78EE"/>
    <w:rsid w:val="00CE7C1D"/>
    <w:rsid w:val="00CF084C"/>
    <w:rsid w:val="00CF1313"/>
    <w:rsid w:val="00CF1346"/>
    <w:rsid w:val="00CF2E52"/>
    <w:rsid w:val="00CF3464"/>
    <w:rsid w:val="00CF34DD"/>
    <w:rsid w:val="00CF3B8C"/>
    <w:rsid w:val="00CF4106"/>
    <w:rsid w:val="00CF4EB4"/>
    <w:rsid w:val="00CF4F13"/>
    <w:rsid w:val="00CF50D7"/>
    <w:rsid w:val="00CF5AED"/>
    <w:rsid w:val="00CF5E3B"/>
    <w:rsid w:val="00CF7E35"/>
    <w:rsid w:val="00D012E5"/>
    <w:rsid w:val="00D0162C"/>
    <w:rsid w:val="00D0207C"/>
    <w:rsid w:val="00D02BF5"/>
    <w:rsid w:val="00D04BA3"/>
    <w:rsid w:val="00D06C33"/>
    <w:rsid w:val="00D10131"/>
    <w:rsid w:val="00D11D0F"/>
    <w:rsid w:val="00D12A63"/>
    <w:rsid w:val="00D12F40"/>
    <w:rsid w:val="00D13984"/>
    <w:rsid w:val="00D139B5"/>
    <w:rsid w:val="00D13BAB"/>
    <w:rsid w:val="00D14D48"/>
    <w:rsid w:val="00D15F78"/>
    <w:rsid w:val="00D16DE3"/>
    <w:rsid w:val="00D179BE"/>
    <w:rsid w:val="00D20588"/>
    <w:rsid w:val="00D226BE"/>
    <w:rsid w:val="00D22A1A"/>
    <w:rsid w:val="00D23113"/>
    <w:rsid w:val="00D239EF"/>
    <w:rsid w:val="00D25408"/>
    <w:rsid w:val="00D26C9F"/>
    <w:rsid w:val="00D26EC0"/>
    <w:rsid w:val="00D27A7B"/>
    <w:rsid w:val="00D27F31"/>
    <w:rsid w:val="00D30FBD"/>
    <w:rsid w:val="00D32AA7"/>
    <w:rsid w:val="00D32F36"/>
    <w:rsid w:val="00D34EFF"/>
    <w:rsid w:val="00D353B4"/>
    <w:rsid w:val="00D3544E"/>
    <w:rsid w:val="00D3597B"/>
    <w:rsid w:val="00D3720A"/>
    <w:rsid w:val="00D37336"/>
    <w:rsid w:val="00D3760A"/>
    <w:rsid w:val="00D37C3A"/>
    <w:rsid w:val="00D37CF1"/>
    <w:rsid w:val="00D37DF5"/>
    <w:rsid w:val="00D417BE"/>
    <w:rsid w:val="00D41C71"/>
    <w:rsid w:val="00D420A2"/>
    <w:rsid w:val="00D43199"/>
    <w:rsid w:val="00D451CA"/>
    <w:rsid w:val="00D45E7A"/>
    <w:rsid w:val="00D461ED"/>
    <w:rsid w:val="00D47254"/>
    <w:rsid w:val="00D473EF"/>
    <w:rsid w:val="00D47519"/>
    <w:rsid w:val="00D47B64"/>
    <w:rsid w:val="00D50217"/>
    <w:rsid w:val="00D5078E"/>
    <w:rsid w:val="00D5336C"/>
    <w:rsid w:val="00D536C0"/>
    <w:rsid w:val="00D541B5"/>
    <w:rsid w:val="00D54754"/>
    <w:rsid w:val="00D561FE"/>
    <w:rsid w:val="00D562FF"/>
    <w:rsid w:val="00D56C55"/>
    <w:rsid w:val="00D56FC6"/>
    <w:rsid w:val="00D60409"/>
    <w:rsid w:val="00D60629"/>
    <w:rsid w:val="00D6080D"/>
    <w:rsid w:val="00D60BBB"/>
    <w:rsid w:val="00D61925"/>
    <w:rsid w:val="00D64836"/>
    <w:rsid w:val="00D6558F"/>
    <w:rsid w:val="00D65E26"/>
    <w:rsid w:val="00D65F3B"/>
    <w:rsid w:val="00D6696D"/>
    <w:rsid w:val="00D671EE"/>
    <w:rsid w:val="00D67C52"/>
    <w:rsid w:val="00D71496"/>
    <w:rsid w:val="00D719B2"/>
    <w:rsid w:val="00D7234A"/>
    <w:rsid w:val="00D72902"/>
    <w:rsid w:val="00D72BE0"/>
    <w:rsid w:val="00D73802"/>
    <w:rsid w:val="00D749F6"/>
    <w:rsid w:val="00D75742"/>
    <w:rsid w:val="00D758C4"/>
    <w:rsid w:val="00D769BC"/>
    <w:rsid w:val="00D7729D"/>
    <w:rsid w:val="00D773EC"/>
    <w:rsid w:val="00D8120E"/>
    <w:rsid w:val="00D812CC"/>
    <w:rsid w:val="00D81826"/>
    <w:rsid w:val="00D82A05"/>
    <w:rsid w:val="00D82B8C"/>
    <w:rsid w:val="00D841EE"/>
    <w:rsid w:val="00D85B57"/>
    <w:rsid w:val="00D85DC6"/>
    <w:rsid w:val="00D909CB"/>
    <w:rsid w:val="00D91F63"/>
    <w:rsid w:val="00D92AC1"/>
    <w:rsid w:val="00D9300F"/>
    <w:rsid w:val="00D93171"/>
    <w:rsid w:val="00D93CDB"/>
    <w:rsid w:val="00D946E9"/>
    <w:rsid w:val="00D94CA1"/>
    <w:rsid w:val="00D94FCA"/>
    <w:rsid w:val="00D9536D"/>
    <w:rsid w:val="00D95B7C"/>
    <w:rsid w:val="00D964A7"/>
    <w:rsid w:val="00D97557"/>
    <w:rsid w:val="00D97991"/>
    <w:rsid w:val="00DA0B42"/>
    <w:rsid w:val="00DA13AC"/>
    <w:rsid w:val="00DA1977"/>
    <w:rsid w:val="00DA1A41"/>
    <w:rsid w:val="00DA2653"/>
    <w:rsid w:val="00DA286D"/>
    <w:rsid w:val="00DA28E0"/>
    <w:rsid w:val="00DA2FFB"/>
    <w:rsid w:val="00DA46B5"/>
    <w:rsid w:val="00DA470E"/>
    <w:rsid w:val="00DA50CE"/>
    <w:rsid w:val="00DA6987"/>
    <w:rsid w:val="00DA6FB8"/>
    <w:rsid w:val="00DA7124"/>
    <w:rsid w:val="00DA7285"/>
    <w:rsid w:val="00DB09C0"/>
    <w:rsid w:val="00DB1C57"/>
    <w:rsid w:val="00DB3720"/>
    <w:rsid w:val="00DB38B7"/>
    <w:rsid w:val="00DB41D2"/>
    <w:rsid w:val="00DB439A"/>
    <w:rsid w:val="00DB4697"/>
    <w:rsid w:val="00DB4EE9"/>
    <w:rsid w:val="00DB4F6E"/>
    <w:rsid w:val="00DB5208"/>
    <w:rsid w:val="00DB5951"/>
    <w:rsid w:val="00DB7F1B"/>
    <w:rsid w:val="00DC2605"/>
    <w:rsid w:val="00DC334E"/>
    <w:rsid w:val="00DC4360"/>
    <w:rsid w:val="00DC7495"/>
    <w:rsid w:val="00DC7846"/>
    <w:rsid w:val="00DC7D1D"/>
    <w:rsid w:val="00DD04D3"/>
    <w:rsid w:val="00DD1B87"/>
    <w:rsid w:val="00DD210F"/>
    <w:rsid w:val="00DD24D3"/>
    <w:rsid w:val="00DD299D"/>
    <w:rsid w:val="00DD3A04"/>
    <w:rsid w:val="00DD3F26"/>
    <w:rsid w:val="00DD3FB0"/>
    <w:rsid w:val="00DD4AAD"/>
    <w:rsid w:val="00DD58E5"/>
    <w:rsid w:val="00DD5D1B"/>
    <w:rsid w:val="00DD5DCE"/>
    <w:rsid w:val="00DD6547"/>
    <w:rsid w:val="00DD7611"/>
    <w:rsid w:val="00DD7B3C"/>
    <w:rsid w:val="00DE0160"/>
    <w:rsid w:val="00DE0704"/>
    <w:rsid w:val="00DE2B37"/>
    <w:rsid w:val="00DE2BE5"/>
    <w:rsid w:val="00DE2C2C"/>
    <w:rsid w:val="00DE2DA6"/>
    <w:rsid w:val="00DE370F"/>
    <w:rsid w:val="00DE38BC"/>
    <w:rsid w:val="00DE3E2E"/>
    <w:rsid w:val="00DE4D16"/>
    <w:rsid w:val="00DE6FAE"/>
    <w:rsid w:val="00DE77E9"/>
    <w:rsid w:val="00DF066E"/>
    <w:rsid w:val="00DF1DEE"/>
    <w:rsid w:val="00DF2F47"/>
    <w:rsid w:val="00DF6B64"/>
    <w:rsid w:val="00DF6BD8"/>
    <w:rsid w:val="00DF6CFC"/>
    <w:rsid w:val="00DF74D0"/>
    <w:rsid w:val="00E00356"/>
    <w:rsid w:val="00E009D9"/>
    <w:rsid w:val="00E01E1F"/>
    <w:rsid w:val="00E0225F"/>
    <w:rsid w:val="00E02DC5"/>
    <w:rsid w:val="00E033C9"/>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440B"/>
    <w:rsid w:val="00E1592F"/>
    <w:rsid w:val="00E163C0"/>
    <w:rsid w:val="00E17E13"/>
    <w:rsid w:val="00E17F1C"/>
    <w:rsid w:val="00E22360"/>
    <w:rsid w:val="00E23C92"/>
    <w:rsid w:val="00E23EB7"/>
    <w:rsid w:val="00E242B3"/>
    <w:rsid w:val="00E2468F"/>
    <w:rsid w:val="00E24ECC"/>
    <w:rsid w:val="00E25596"/>
    <w:rsid w:val="00E26248"/>
    <w:rsid w:val="00E26594"/>
    <w:rsid w:val="00E27B7D"/>
    <w:rsid w:val="00E27F6E"/>
    <w:rsid w:val="00E303A6"/>
    <w:rsid w:val="00E30A58"/>
    <w:rsid w:val="00E31B25"/>
    <w:rsid w:val="00E31E0C"/>
    <w:rsid w:val="00E32E73"/>
    <w:rsid w:val="00E33093"/>
    <w:rsid w:val="00E33764"/>
    <w:rsid w:val="00E33A07"/>
    <w:rsid w:val="00E33AE3"/>
    <w:rsid w:val="00E342A3"/>
    <w:rsid w:val="00E3788D"/>
    <w:rsid w:val="00E37956"/>
    <w:rsid w:val="00E4045B"/>
    <w:rsid w:val="00E407C4"/>
    <w:rsid w:val="00E4185F"/>
    <w:rsid w:val="00E41949"/>
    <w:rsid w:val="00E419FE"/>
    <w:rsid w:val="00E42444"/>
    <w:rsid w:val="00E42CE7"/>
    <w:rsid w:val="00E430F1"/>
    <w:rsid w:val="00E44E4B"/>
    <w:rsid w:val="00E461EF"/>
    <w:rsid w:val="00E46852"/>
    <w:rsid w:val="00E46FF4"/>
    <w:rsid w:val="00E50F26"/>
    <w:rsid w:val="00E517E1"/>
    <w:rsid w:val="00E51C00"/>
    <w:rsid w:val="00E54A22"/>
    <w:rsid w:val="00E559E1"/>
    <w:rsid w:val="00E572C4"/>
    <w:rsid w:val="00E57560"/>
    <w:rsid w:val="00E608FC"/>
    <w:rsid w:val="00E60BA6"/>
    <w:rsid w:val="00E60EE0"/>
    <w:rsid w:val="00E60F58"/>
    <w:rsid w:val="00E6173F"/>
    <w:rsid w:val="00E618CB"/>
    <w:rsid w:val="00E62917"/>
    <w:rsid w:val="00E62FAF"/>
    <w:rsid w:val="00E6471A"/>
    <w:rsid w:val="00E6493D"/>
    <w:rsid w:val="00E67EF1"/>
    <w:rsid w:val="00E71928"/>
    <w:rsid w:val="00E71AEA"/>
    <w:rsid w:val="00E72653"/>
    <w:rsid w:val="00E7317C"/>
    <w:rsid w:val="00E73CDD"/>
    <w:rsid w:val="00E74B0D"/>
    <w:rsid w:val="00E761CC"/>
    <w:rsid w:val="00E762C9"/>
    <w:rsid w:val="00E77D8D"/>
    <w:rsid w:val="00E806A2"/>
    <w:rsid w:val="00E80EAB"/>
    <w:rsid w:val="00E8131C"/>
    <w:rsid w:val="00E81466"/>
    <w:rsid w:val="00E8196A"/>
    <w:rsid w:val="00E826DF"/>
    <w:rsid w:val="00E828DA"/>
    <w:rsid w:val="00E837B7"/>
    <w:rsid w:val="00E84502"/>
    <w:rsid w:val="00E847DE"/>
    <w:rsid w:val="00E84CA0"/>
    <w:rsid w:val="00E85132"/>
    <w:rsid w:val="00E851FF"/>
    <w:rsid w:val="00E852AA"/>
    <w:rsid w:val="00E85FA1"/>
    <w:rsid w:val="00E87252"/>
    <w:rsid w:val="00E913C1"/>
    <w:rsid w:val="00E9153A"/>
    <w:rsid w:val="00E91992"/>
    <w:rsid w:val="00E91F51"/>
    <w:rsid w:val="00E926A6"/>
    <w:rsid w:val="00E92AF3"/>
    <w:rsid w:val="00E946FF"/>
    <w:rsid w:val="00E94D11"/>
    <w:rsid w:val="00E95A6D"/>
    <w:rsid w:val="00E962CD"/>
    <w:rsid w:val="00E96330"/>
    <w:rsid w:val="00E96C2E"/>
    <w:rsid w:val="00E97806"/>
    <w:rsid w:val="00EA1444"/>
    <w:rsid w:val="00EA2B67"/>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4CD"/>
    <w:rsid w:val="00EC4564"/>
    <w:rsid w:val="00EC4F6B"/>
    <w:rsid w:val="00EC6723"/>
    <w:rsid w:val="00EC7627"/>
    <w:rsid w:val="00EC7E74"/>
    <w:rsid w:val="00ED0976"/>
    <w:rsid w:val="00ED141A"/>
    <w:rsid w:val="00ED1A54"/>
    <w:rsid w:val="00ED2AC4"/>
    <w:rsid w:val="00ED4F00"/>
    <w:rsid w:val="00ED71EB"/>
    <w:rsid w:val="00ED7A74"/>
    <w:rsid w:val="00EE0D4A"/>
    <w:rsid w:val="00EE103C"/>
    <w:rsid w:val="00EE1412"/>
    <w:rsid w:val="00EE1F32"/>
    <w:rsid w:val="00EE25C0"/>
    <w:rsid w:val="00EE2930"/>
    <w:rsid w:val="00EE2B77"/>
    <w:rsid w:val="00EE2F9C"/>
    <w:rsid w:val="00EE3DE8"/>
    <w:rsid w:val="00EE4898"/>
    <w:rsid w:val="00EE612E"/>
    <w:rsid w:val="00EF0333"/>
    <w:rsid w:val="00EF0C07"/>
    <w:rsid w:val="00EF186D"/>
    <w:rsid w:val="00EF1B97"/>
    <w:rsid w:val="00EF1BCE"/>
    <w:rsid w:val="00EF2C83"/>
    <w:rsid w:val="00EF3AA0"/>
    <w:rsid w:val="00EF400D"/>
    <w:rsid w:val="00EF41BD"/>
    <w:rsid w:val="00EF44FC"/>
    <w:rsid w:val="00EF47E6"/>
    <w:rsid w:val="00EF5559"/>
    <w:rsid w:val="00EF6AB3"/>
    <w:rsid w:val="00EF7FAB"/>
    <w:rsid w:val="00F000B5"/>
    <w:rsid w:val="00F011C3"/>
    <w:rsid w:val="00F012AF"/>
    <w:rsid w:val="00F01BED"/>
    <w:rsid w:val="00F02086"/>
    <w:rsid w:val="00F03FC6"/>
    <w:rsid w:val="00F05079"/>
    <w:rsid w:val="00F051BE"/>
    <w:rsid w:val="00F05A8A"/>
    <w:rsid w:val="00F0726F"/>
    <w:rsid w:val="00F0729B"/>
    <w:rsid w:val="00F078D9"/>
    <w:rsid w:val="00F07BBB"/>
    <w:rsid w:val="00F1009A"/>
    <w:rsid w:val="00F115EC"/>
    <w:rsid w:val="00F1180F"/>
    <w:rsid w:val="00F11BA0"/>
    <w:rsid w:val="00F12B91"/>
    <w:rsid w:val="00F142B9"/>
    <w:rsid w:val="00F14499"/>
    <w:rsid w:val="00F20A33"/>
    <w:rsid w:val="00F243D3"/>
    <w:rsid w:val="00F24A6D"/>
    <w:rsid w:val="00F26805"/>
    <w:rsid w:val="00F26EF6"/>
    <w:rsid w:val="00F278E9"/>
    <w:rsid w:val="00F30661"/>
    <w:rsid w:val="00F31572"/>
    <w:rsid w:val="00F3287B"/>
    <w:rsid w:val="00F329AB"/>
    <w:rsid w:val="00F32D5C"/>
    <w:rsid w:val="00F34E42"/>
    <w:rsid w:val="00F352B3"/>
    <w:rsid w:val="00F36662"/>
    <w:rsid w:val="00F40BBA"/>
    <w:rsid w:val="00F40DC5"/>
    <w:rsid w:val="00F41A22"/>
    <w:rsid w:val="00F42208"/>
    <w:rsid w:val="00F42E71"/>
    <w:rsid w:val="00F44328"/>
    <w:rsid w:val="00F44F32"/>
    <w:rsid w:val="00F455DB"/>
    <w:rsid w:val="00F46E7B"/>
    <w:rsid w:val="00F51D0A"/>
    <w:rsid w:val="00F51F33"/>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F3D"/>
    <w:rsid w:val="00F61B67"/>
    <w:rsid w:val="00F61CC7"/>
    <w:rsid w:val="00F621C4"/>
    <w:rsid w:val="00F633A5"/>
    <w:rsid w:val="00F63A39"/>
    <w:rsid w:val="00F6439D"/>
    <w:rsid w:val="00F65E3F"/>
    <w:rsid w:val="00F664FC"/>
    <w:rsid w:val="00F666D0"/>
    <w:rsid w:val="00F66AD4"/>
    <w:rsid w:val="00F67316"/>
    <w:rsid w:val="00F67C29"/>
    <w:rsid w:val="00F67D76"/>
    <w:rsid w:val="00F703F5"/>
    <w:rsid w:val="00F7171F"/>
    <w:rsid w:val="00F71FFB"/>
    <w:rsid w:val="00F726AB"/>
    <w:rsid w:val="00F72973"/>
    <w:rsid w:val="00F729E7"/>
    <w:rsid w:val="00F731D5"/>
    <w:rsid w:val="00F740C0"/>
    <w:rsid w:val="00F74410"/>
    <w:rsid w:val="00F75088"/>
    <w:rsid w:val="00F76E4D"/>
    <w:rsid w:val="00F774A0"/>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6C5"/>
    <w:rsid w:val="00F96DA7"/>
    <w:rsid w:val="00F973DF"/>
    <w:rsid w:val="00FA06B8"/>
    <w:rsid w:val="00FA1677"/>
    <w:rsid w:val="00FA2987"/>
    <w:rsid w:val="00FA339D"/>
    <w:rsid w:val="00FA440B"/>
    <w:rsid w:val="00FA577F"/>
    <w:rsid w:val="00FB0C44"/>
    <w:rsid w:val="00FB2BD0"/>
    <w:rsid w:val="00FB37B8"/>
    <w:rsid w:val="00FB4278"/>
    <w:rsid w:val="00FB4C95"/>
    <w:rsid w:val="00FB501D"/>
    <w:rsid w:val="00FB5296"/>
    <w:rsid w:val="00FB6733"/>
    <w:rsid w:val="00FB6AF2"/>
    <w:rsid w:val="00FB6C5E"/>
    <w:rsid w:val="00FB7681"/>
    <w:rsid w:val="00FC1A04"/>
    <w:rsid w:val="00FC4813"/>
    <w:rsid w:val="00FC5A67"/>
    <w:rsid w:val="00FC77E1"/>
    <w:rsid w:val="00FC797F"/>
    <w:rsid w:val="00FD0387"/>
    <w:rsid w:val="00FD0810"/>
    <w:rsid w:val="00FD0A8D"/>
    <w:rsid w:val="00FD0E2C"/>
    <w:rsid w:val="00FD1D83"/>
    <w:rsid w:val="00FD2041"/>
    <w:rsid w:val="00FD2719"/>
    <w:rsid w:val="00FD2D1D"/>
    <w:rsid w:val="00FD2D2F"/>
    <w:rsid w:val="00FD3AE7"/>
    <w:rsid w:val="00FD7ABB"/>
    <w:rsid w:val="00FE0780"/>
    <w:rsid w:val="00FE0D0E"/>
    <w:rsid w:val="00FE0FD7"/>
    <w:rsid w:val="00FE2178"/>
    <w:rsid w:val="00FE2D0D"/>
    <w:rsid w:val="00FE2FE8"/>
    <w:rsid w:val="00FE30C2"/>
    <w:rsid w:val="00FE48B2"/>
    <w:rsid w:val="00FE5395"/>
    <w:rsid w:val="00FE61B2"/>
    <w:rsid w:val="00FE7808"/>
    <w:rsid w:val="00FE7FCF"/>
    <w:rsid w:val="00FF132B"/>
    <w:rsid w:val="00FF2BC4"/>
    <w:rsid w:val="00FF2CDE"/>
    <w:rsid w:val="00FF3018"/>
    <w:rsid w:val="00FF3554"/>
    <w:rsid w:val="00FF3899"/>
    <w:rsid w:val="00FF3B8F"/>
    <w:rsid w:val="00FF3ECF"/>
    <w:rsid w:val="00FF495C"/>
    <w:rsid w:val="00FF4A64"/>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14:docId w14:val="55EB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Неразрешенное упоминание3"/>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Неразрешенное упоминание3"/>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13575127">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0949323">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5097833">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1866573">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06470351">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48028068">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75854930">
      <w:bodyDiv w:val="1"/>
      <w:marLeft w:val="0"/>
      <w:marRight w:val="0"/>
      <w:marTop w:val="0"/>
      <w:marBottom w:val="0"/>
      <w:divBdr>
        <w:top w:val="none" w:sz="0" w:space="0" w:color="auto"/>
        <w:left w:val="none" w:sz="0" w:space="0" w:color="auto"/>
        <w:bottom w:val="none" w:sz="0" w:space="0" w:color="auto"/>
        <w:right w:val="none" w:sz="0" w:space="0" w:color="auto"/>
      </w:divBdr>
    </w:div>
    <w:div w:id="381489357">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46280304">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87821973">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18955825">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23494551">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68363880">
      <w:bodyDiv w:val="1"/>
      <w:marLeft w:val="0"/>
      <w:marRight w:val="0"/>
      <w:marTop w:val="0"/>
      <w:marBottom w:val="0"/>
      <w:divBdr>
        <w:top w:val="none" w:sz="0" w:space="0" w:color="auto"/>
        <w:left w:val="none" w:sz="0" w:space="0" w:color="auto"/>
        <w:bottom w:val="none" w:sz="0" w:space="0" w:color="auto"/>
        <w:right w:val="none" w:sz="0" w:space="0" w:color="auto"/>
      </w:divBdr>
    </w:div>
    <w:div w:id="975066129">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07949234">
      <w:bodyDiv w:val="1"/>
      <w:marLeft w:val="0"/>
      <w:marRight w:val="0"/>
      <w:marTop w:val="0"/>
      <w:marBottom w:val="0"/>
      <w:divBdr>
        <w:top w:val="none" w:sz="0" w:space="0" w:color="auto"/>
        <w:left w:val="none" w:sz="0" w:space="0" w:color="auto"/>
        <w:bottom w:val="none" w:sz="0" w:space="0" w:color="auto"/>
        <w:right w:val="none" w:sz="0" w:space="0" w:color="auto"/>
      </w:divBdr>
    </w:div>
    <w:div w:id="1017848088">
      <w:bodyDiv w:val="1"/>
      <w:marLeft w:val="0"/>
      <w:marRight w:val="0"/>
      <w:marTop w:val="0"/>
      <w:marBottom w:val="0"/>
      <w:divBdr>
        <w:top w:val="none" w:sz="0" w:space="0" w:color="auto"/>
        <w:left w:val="none" w:sz="0" w:space="0" w:color="auto"/>
        <w:bottom w:val="none" w:sz="0" w:space="0" w:color="auto"/>
        <w:right w:val="none" w:sz="0" w:space="0" w:color="auto"/>
      </w:divBdr>
    </w:div>
    <w:div w:id="1031416157">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14397027">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2918791">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4407389">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298530453">
      <w:bodyDiv w:val="1"/>
      <w:marLeft w:val="0"/>
      <w:marRight w:val="0"/>
      <w:marTop w:val="0"/>
      <w:marBottom w:val="0"/>
      <w:divBdr>
        <w:top w:val="none" w:sz="0" w:space="0" w:color="auto"/>
        <w:left w:val="none" w:sz="0" w:space="0" w:color="auto"/>
        <w:bottom w:val="none" w:sz="0" w:space="0" w:color="auto"/>
        <w:right w:val="none" w:sz="0" w:space="0" w:color="auto"/>
      </w:divBdr>
    </w:div>
    <w:div w:id="1306885315">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62197904">
      <w:bodyDiv w:val="1"/>
      <w:marLeft w:val="0"/>
      <w:marRight w:val="0"/>
      <w:marTop w:val="0"/>
      <w:marBottom w:val="0"/>
      <w:divBdr>
        <w:top w:val="none" w:sz="0" w:space="0" w:color="auto"/>
        <w:left w:val="none" w:sz="0" w:space="0" w:color="auto"/>
        <w:bottom w:val="none" w:sz="0" w:space="0" w:color="auto"/>
        <w:right w:val="none" w:sz="0" w:space="0" w:color="auto"/>
      </w:divBdr>
    </w:div>
    <w:div w:id="1366521151">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00060870">
      <w:bodyDiv w:val="1"/>
      <w:marLeft w:val="0"/>
      <w:marRight w:val="0"/>
      <w:marTop w:val="0"/>
      <w:marBottom w:val="0"/>
      <w:divBdr>
        <w:top w:val="none" w:sz="0" w:space="0" w:color="auto"/>
        <w:left w:val="none" w:sz="0" w:space="0" w:color="auto"/>
        <w:bottom w:val="none" w:sz="0" w:space="0" w:color="auto"/>
        <w:right w:val="none" w:sz="0" w:space="0" w:color="auto"/>
      </w:divBdr>
    </w:div>
    <w:div w:id="1401362533">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53012235">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56744383">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02445867">
      <w:bodyDiv w:val="1"/>
      <w:marLeft w:val="0"/>
      <w:marRight w:val="0"/>
      <w:marTop w:val="0"/>
      <w:marBottom w:val="0"/>
      <w:divBdr>
        <w:top w:val="none" w:sz="0" w:space="0" w:color="auto"/>
        <w:left w:val="none" w:sz="0" w:space="0" w:color="auto"/>
        <w:bottom w:val="none" w:sz="0" w:space="0" w:color="auto"/>
        <w:right w:val="none" w:sz="0" w:space="0" w:color="auto"/>
      </w:divBdr>
    </w:div>
    <w:div w:id="1611813757">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8026988">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692992957">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769870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14062830">
      <w:bodyDiv w:val="1"/>
      <w:marLeft w:val="0"/>
      <w:marRight w:val="0"/>
      <w:marTop w:val="0"/>
      <w:marBottom w:val="0"/>
      <w:divBdr>
        <w:top w:val="none" w:sz="0" w:space="0" w:color="auto"/>
        <w:left w:val="none" w:sz="0" w:space="0" w:color="auto"/>
        <w:bottom w:val="none" w:sz="0" w:space="0" w:color="auto"/>
        <w:right w:val="none" w:sz="0" w:space="0" w:color="auto"/>
      </w:divBdr>
    </w:div>
    <w:div w:id="1831359771">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856772732">
      <w:bodyDiv w:val="1"/>
      <w:marLeft w:val="0"/>
      <w:marRight w:val="0"/>
      <w:marTop w:val="0"/>
      <w:marBottom w:val="0"/>
      <w:divBdr>
        <w:top w:val="none" w:sz="0" w:space="0" w:color="auto"/>
        <w:left w:val="none" w:sz="0" w:space="0" w:color="auto"/>
        <w:bottom w:val="none" w:sz="0" w:space="0" w:color="auto"/>
        <w:right w:val="none" w:sz="0" w:space="0" w:color="auto"/>
      </w:divBdr>
    </w:div>
    <w:div w:id="1859587420">
      <w:bodyDiv w:val="1"/>
      <w:marLeft w:val="0"/>
      <w:marRight w:val="0"/>
      <w:marTop w:val="0"/>
      <w:marBottom w:val="0"/>
      <w:divBdr>
        <w:top w:val="none" w:sz="0" w:space="0" w:color="auto"/>
        <w:left w:val="none" w:sz="0" w:space="0" w:color="auto"/>
        <w:bottom w:val="none" w:sz="0" w:space="0" w:color="auto"/>
        <w:right w:val="none" w:sz="0" w:space="0" w:color="auto"/>
      </w:divBdr>
    </w:div>
    <w:div w:id="1907178136">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45380065">
      <w:bodyDiv w:val="1"/>
      <w:marLeft w:val="0"/>
      <w:marRight w:val="0"/>
      <w:marTop w:val="0"/>
      <w:marBottom w:val="0"/>
      <w:divBdr>
        <w:top w:val="none" w:sz="0" w:space="0" w:color="auto"/>
        <w:left w:val="none" w:sz="0" w:space="0" w:color="auto"/>
        <w:bottom w:val="none" w:sz="0" w:space="0" w:color="auto"/>
        <w:right w:val="none" w:sz="0" w:space="0" w:color="auto"/>
      </w:divBdr>
    </w:div>
    <w:div w:id="194552952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5543419">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07125437">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5885414">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30051109">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footnotes" Target="footnotes.xml"/><Relationship Id="rId12" Type="http://schemas.openxmlformats.org/officeDocument/2006/relationships/hyperlink" Target="mailto:%20rusnakav@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D63E38E4BC176B2CDs2wDF"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BBC7572BB843AF4E72858E83D9740398F41C32E01E3D05E0B605DFDC9FBA56AF48A7E8E1E9DBE373QAD5N"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bychkovavm@mures.ru" TargetMode="External"/><Relationship Id="rId19" Type="http://schemas.openxmlformats.org/officeDocument/2006/relationships/hyperlink" Target="consultantplus://offline/ref=450CFA5A6A6F7D1F3501306841E58B07A0E258366E69E38E4BC176B2CDs2wDF" TargetMode="External"/><Relationship Id="rId31"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http://www.mures.ru/" TargetMode="External"/><Relationship Id="rId22" Type="http://schemas.openxmlformats.org/officeDocument/2006/relationships/header" Target="header1.xml"/><Relationship Id="rId27" Type="http://schemas.openxmlformats.org/officeDocument/2006/relationships/fontTable" Target="fontTable.xml"/><Relationship Id="rId30"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65B95-F03C-49A5-B350-4AE5C0EC8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2020</TotalTime>
  <Pages>56</Pages>
  <Words>23161</Words>
  <Characters>132020</Characters>
  <Application>Microsoft Office Word</Application>
  <DocSecurity>0</DocSecurity>
  <Lines>1100</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Валерия А. Ермоленко</cp:lastModifiedBy>
  <cp:revision>466</cp:revision>
  <cp:lastPrinted>2020-03-06T08:32:00Z</cp:lastPrinted>
  <dcterms:created xsi:type="dcterms:W3CDTF">2019-08-13T12:03:00Z</dcterms:created>
  <dcterms:modified xsi:type="dcterms:W3CDTF">2020-10-22T13:48:00Z</dcterms:modified>
</cp:coreProperties>
</file>