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15731" w14:textId="77777777" w:rsidR="00500D43" w:rsidRPr="00500D43" w:rsidRDefault="00500D43" w:rsidP="00500D43">
      <w:pPr>
        <w:tabs>
          <w:tab w:val="left" w:pos="425"/>
          <w:tab w:val="left" w:pos="567"/>
          <w:tab w:val="left" w:pos="709"/>
          <w:tab w:val="left" w:pos="851"/>
        </w:tabs>
        <w:suppressAutoHyphens/>
        <w:spacing w:after="0" w:line="240" w:lineRule="auto"/>
        <w:ind w:left="5387"/>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УТВЕРЖДЕНО:</w:t>
      </w:r>
    </w:p>
    <w:p w14:paraId="77DAE237" w14:textId="77777777" w:rsidR="00500D43" w:rsidRPr="00500D43" w:rsidRDefault="00500D43" w:rsidP="00500D43">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И.о. Генерального директора АО «МЭС»</w:t>
      </w:r>
    </w:p>
    <w:p w14:paraId="23255C15" w14:textId="77777777" w:rsidR="00500D43" w:rsidRPr="00500D43" w:rsidRDefault="00500D43" w:rsidP="00500D43">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В.М. Горобцов</w:t>
      </w:r>
    </w:p>
    <w:p w14:paraId="6B4A4E18" w14:textId="4B66C500" w:rsidR="00500D43" w:rsidRPr="00500D43" w:rsidRDefault="00500D43" w:rsidP="00500D43">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Приказ № </w:t>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r>
      <w:r w:rsidR="00CD0C7D">
        <w:rPr>
          <w:rFonts w:ascii="Times New Roman" w:eastAsia="Times New Roman" w:hAnsi="Times New Roman" w:cs="Times New Roman"/>
          <w:sz w:val="24"/>
          <w:szCs w:val="24"/>
          <w:lang w:eastAsia="ar-SA"/>
        </w:rPr>
        <w:softHyphen/>
        <w:t>225</w:t>
      </w:r>
      <w:r w:rsidRPr="00500D43">
        <w:rPr>
          <w:rFonts w:ascii="Times New Roman" w:eastAsia="Times New Roman" w:hAnsi="Times New Roman" w:cs="Times New Roman"/>
          <w:sz w:val="24"/>
          <w:szCs w:val="24"/>
          <w:lang w:eastAsia="ar-SA"/>
        </w:rPr>
        <w:t>-з</w:t>
      </w:r>
      <w:r w:rsidRPr="00500D43">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500D43">
        <w:rPr>
          <w:rFonts w:ascii="Times New Roman" w:eastAsia="Times New Roman" w:hAnsi="Times New Roman" w:cs="Times New Roman"/>
          <w:sz w:val="24"/>
          <w:szCs w:val="24"/>
          <w:u w:val="single"/>
          <w:lang w:eastAsia="ar-SA"/>
        </w:rPr>
        <w:instrText xml:space="preserve"> FORMTEXT </w:instrText>
      </w:r>
      <w:r w:rsidR="00CD0C7D">
        <w:rPr>
          <w:rFonts w:ascii="Times New Roman" w:eastAsia="Times New Roman" w:hAnsi="Times New Roman" w:cs="Times New Roman"/>
          <w:sz w:val="24"/>
          <w:szCs w:val="24"/>
          <w:u w:val="single"/>
          <w:lang w:eastAsia="ar-SA"/>
        </w:rPr>
      </w:r>
      <w:r w:rsidR="00CD0C7D">
        <w:rPr>
          <w:rFonts w:ascii="Times New Roman" w:eastAsia="Times New Roman" w:hAnsi="Times New Roman" w:cs="Times New Roman"/>
          <w:sz w:val="24"/>
          <w:szCs w:val="24"/>
          <w:u w:val="single"/>
          <w:lang w:eastAsia="ar-SA"/>
        </w:rPr>
        <w:fldChar w:fldCharType="separate"/>
      </w:r>
      <w:r w:rsidRPr="00500D43">
        <w:rPr>
          <w:rFonts w:ascii="Times New Roman" w:eastAsia="Times New Roman" w:hAnsi="Times New Roman" w:cs="Times New Roman"/>
          <w:sz w:val="24"/>
          <w:szCs w:val="24"/>
          <w:u w:val="single"/>
          <w:lang w:eastAsia="ar-SA"/>
        </w:rPr>
        <w:fldChar w:fldCharType="end"/>
      </w:r>
      <w:bookmarkEnd w:id="0"/>
      <w:r w:rsidRPr="00500D43">
        <w:rPr>
          <w:rFonts w:ascii="Times New Roman" w:eastAsia="Times New Roman" w:hAnsi="Times New Roman" w:cs="Times New Roman"/>
          <w:sz w:val="24"/>
          <w:szCs w:val="24"/>
          <w:lang w:eastAsia="ar-SA"/>
        </w:rPr>
        <w:t xml:space="preserve"> от </w:t>
      </w:r>
      <w:r w:rsidR="00CD0C7D">
        <w:rPr>
          <w:rFonts w:ascii="Times New Roman" w:eastAsia="Times New Roman" w:hAnsi="Times New Roman" w:cs="Times New Roman"/>
          <w:sz w:val="24"/>
          <w:szCs w:val="24"/>
          <w:lang w:eastAsia="ar-SA"/>
        </w:rPr>
        <w:t>30.06</w:t>
      </w:r>
      <w:bookmarkStart w:id="1" w:name="_GoBack"/>
      <w:bookmarkEnd w:id="1"/>
      <w:r w:rsidRPr="00500D43">
        <w:rPr>
          <w:rFonts w:ascii="Times New Roman" w:eastAsia="Times New Roman" w:hAnsi="Times New Roman" w:cs="Times New Roman"/>
          <w:sz w:val="24"/>
          <w:szCs w:val="24"/>
          <w:lang w:eastAsia="ar-SA"/>
        </w:rPr>
        <w:t>.2020</w:t>
      </w:r>
    </w:p>
    <w:p w14:paraId="1CA2DEF7"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2F50611B"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39AA0534"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4A965ECD"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05BFC02F"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283C7928"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3300C235"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3F273A74"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5EFA4DC1"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4385C83E"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7E5FD846"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3DF8E8E5"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110B6F96"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7EC49186"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560FBF2F"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highlight w:val="yellow"/>
          <w:lang w:eastAsia="ar-SA"/>
        </w:rPr>
      </w:pPr>
    </w:p>
    <w:p w14:paraId="35265181" w14:textId="77777777" w:rsidR="00500D43" w:rsidRPr="00500D43" w:rsidRDefault="00500D43" w:rsidP="00500D43">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A119D21" w14:textId="77777777" w:rsidR="00500D43" w:rsidRPr="00500D43" w:rsidRDefault="00500D43" w:rsidP="00500D43">
      <w:pPr>
        <w:suppressAutoHyphens/>
        <w:spacing w:after="200" w:line="276" w:lineRule="auto"/>
        <w:jc w:val="center"/>
        <w:rPr>
          <w:rFonts w:ascii="Times New Roman" w:eastAsia="Calibri" w:hAnsi="Times New Roman" w:cs="Times New Roman"/>
          <w:b/>
          <w:sz w:val="28"/>
          <w:szCs w:val="28"/>
          <w:lang w:eastAsia="ar-SA"/>
        </w:rPr>
      </w:pPr>
      <w:r w:rsidRPr="00500D43">
        <w:rPr>
          <w:rFonts w:ascii="Times New Roman" w:eastAsia="Calibri" w:hAnsi="Times New Roman" w:cs="Times New Roman"/>
          <w:b/>
          <w:sz w:val="28"/>
          <w:szCs w:val="28"/>
          <w:lang w:eastAsia="ar-SA"/>
        </w:rPr>
        <w:t>ДОКУМЕНТАЦИЯ</w:t>
      </w:r>
    </w:p>
    <w:p w14:paraId="30C5B79B" w14:textId="77777777" w:rsidR="00500D43" w:rsidRPr="00500D43" w:rsidRDefault="00500D43" w:rsidP="00500D43">
      <w:pPr>
        <w:tabs>
          <w:tab w:val="left" w:pos="851"/>
        </w:tabs>
        <w:suppressAutoHyphens/>
        <w:spacing w:after="0" w:line="240" w:lineRule="auto"/>
        <w:jc w:val="center"/>
        <w:rPr>
          <w:rFonts w:ascii="Times New Roman" w:eastAsia="Times New Roman" w:hAnsi="Times New Roman" w:cs="Times New Roman"/>
          <w:sz w:val="20"/>
          <w:szCs w:val="20"/>
          <w:highlight w:val="yellow"/>
          <w:lang w:eastAsia="ar-SA"/>
        </w:rPr>
      </w:pPr>
      <w:r w:rsidRPr="00500D43">
        <w:rPr>
          <w:rFonts w:ascii="Times New Roman" w:eastAsia="Times New Roman" w:hAnsi="Times New Roman" w:cs="Times New Roman"/>
          <w:b/>
          <w:sz w:val="28"/>
          <w:szCs w:val="28"/>
          <w:lang w:eastAsia="ar-SA"/>
        </w:rPr>
        <w:t xml:space="preserve">о проведении запроса предложений в электронной форме на право заключения договора на выполнение работ по строительству </w:t>
      </w:r>
      <w:r w:rsidRPr="00500D43">
        <w:rPr>
          <w:rFonts w:ascii="Times New Roman" w:eastAsia="Times New Roman" w:hAnsi="Times New Roman" w:cs="Times New Roman"/>
          <w:b/>
          <w:bCs/>
          <w:sz w:val="28"/>
          <w:szCs w:val="28"/>
          <w:lang w:eastAsia="ar-SA"/>
        </w:rPr>
        <w:t>воздушной линии электропередач 0,4кВ отпайкой от опоры №20 существующей воздушной линии 0,4кВ Л-12/5 до границы участка заявителя</w:t>
      </w:r>
    </w:p>
    <w:p w14:paraId="2C218D20"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r w:rsidRPr="00500D43">
        <w:rPr>
          <w:rFonts w:ascii="Times New Roman" w:eastAsia="Times New Roman" w:hAnsi="Times New Roman" w:cs="Times New Roman"/>
          <w:sz w:val="20"/>
          <w:szCs w:val="20"/>
          <w:highlight w:val="yellow"/>
          <w:lang w:eastAsia="ar-SA"/>
        </w:rPr>
        <w:t xml:space="preserve"> </w:t>
      </w:r>
    </w:p>
    <w:p w14:paraId="1E2FD9F9"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2CC9D4AA"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55F041DE"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7D1BBFC1"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2C9854B6"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6AF69EDC"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12394879"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3A9E08D3"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5BC54956"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3A9B5B68"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750E8596"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4927BF68"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14E6D2A0"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762AEF6E"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68304EB6"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204890C8"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1AE71B61"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2F122019"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656619F9"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18FF5CD2"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1798A554"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560B5477" w14:textId="77777777" w:rsidR="00500D43" w:rsidRPr="00500D43" w:rsidRDefault="00500D43" w:rsidP="00500D43">
      <w:pPr>
        <w:widowControl w:val="0"/>
        <w:suppressAutoHyphens/>
        <w:autoSpaceDE w:val="0"/>
        <w:spacing w:after="0" w:line="200" w:lineRule="exact"/>
        <w:rPr>
          <w:rFonts w:ascii="Times New Roman" w:eastAsia="Times New Roman" w:hAnsi="Times New Roman" w:cs="Times New Roman"/>
          <w:sz w:val="20"/>
          <w:szCs w:val="20"/>
          <w:highlight w:val="yellow"/>
          <w:lang w:eastAsia="ar-SA"/>
        </w:rPr>
      </w:pPr>
    </w:p>
    <w:p w14:paraId="0BB447FA" w14:textId="77777777" w:rsidR="00500D43" w:rsidRPr="00500D43" w:rsidRDefault="00500D43" w:rsidP="00500D43">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highlight w:val="yellow"/>
          <w:lang w:eastAsia="ar-SA"/>
        </w:rPr>
      </w:pPr>
    </w:p>
    <w:p w14:paraId="1E3A0722" w14:textId="77777777" w:rsidR="00500D43" w:rsidRPr="00500D43" w:rsidRDefault="00500D43" w:rsidP="00500D43">
      <w:pPr>
        <w:widowControl w:val="0"/>
        <w:suppressAutoHyphens/>
        <w:autoSpaceDE w:val="0"/>
        <w:spacing w:after="0" w:line="240" w:lineRule="auto"/>
        <w:ind w:right="3161"/>
        <w:rPr>
          <w:rFonts w:ascii="Times New Roman" w:eastAsia="Times New Roman" w:hAnsi="Times New Roman" w:cs="Times New Roman"/>
          <w:spacing w:val="-1"/>
          <w:sz w:val="24"/>
          <w:szCs w:val="24"/>
          <w:highlight w:val="yellow"/>
          <w:lang w:eastAsia="ar-SA"/>
        </w:rPr>
      </w:pPr>
    </w:p>
    <w:p w14:paraId="33305781" w14:textId="77777777" w:rsidR="00500D43" w:rsidRPr="00500D43" w:rsidRDefault="00500D43" w:rsidP="00500D43">
      <w:pPr>
        <w:widowControl w:val="0"/>
        <w:suppressAutoHyphens/>
        <w:autoSpaceDE w:val="0"/>
        <w:spacing w:after="0" w:line="240" w:lineRule="auto"/>
        <w:ind w:right="3161"/>
        <w:rPr>
          <w:rFonts w:ascii="Times New Roman" w:eastAsia="Times New Roman" w:hAnsi="Times New Roman" w:cs="Times New Roman"/>
          <w:spacing w:val="-1"/>
          <w:sz w:val="24"/>
          <w:szCs w:val="24"/>
          <w:highlight w:val="yellow"/>
          <w:lang w:eastAsia="ar-SA"/>
        </w:rPr>
      </w:pPr>
    </w:p>
    <w:p w14:paraId="6099B386" w14:textId="77777777" w:rsidR="00500D43" w:rsidRPr="00500D43" w:rsidRDefault="00500D43" w:rsidP="00500D43">
      <w:pPr>
        <w:widowControl w:val="0"/>
        <w:suppressAutoHyphens/>
        <w:autoSpaceDE w:val="0"/>
        <w:spacing w:after="0" w:line="240" w:lineRule="auto"/>
        <w:ind w:right="3161"/>
        <w:rPr>
          <w:rFonts w:ascii="Times New Roman" w:eastAsia="Times New Roman" w:hAnsi="Times New Roman" w:cs="Times New Roman"/>
          <w:spacing w:val="-1"/>
          <w:sz w:val="24"/>
          <w:szCs w:val="24"/>
          <w:highlight w:val="yellow"/>
          <w:lang w:eastAsia="ar-SA"/>
        </w:rPr>
      </w:pPr>
    </w:p>
    <w:p w14:paraId="0388F659" w14:textId="77777777" w:rsidR="00500D43" w:rsidRPr="00500D43" w:rsidRDefault="00500D43" w:rsidP="00500D43">
      <w:pPr>
        <w:widowControl w:val="0"/>
        <w:suppressAutoHyphens/>
        <w:autoSpaceDE w:val="0"/>
        <w:spacing w:after="0" w:line="240" w:lineRule="auto"/>
        <w:ind w:right="3161"/>
        <w:rPr>
          <w:rFonts w:ascii="Times New Roman" w:eastAsia="Times New Roman" w:hAnsi="Times New Roman" w:cs="Times New Roman"/>
          <w:spacing w:val="-1"/>
          <w:sz w:val="24"/>
          <w:szCs w:val="24"/>
          <w:highlight w:val="yellow"/>
          <w:lang w:eastAsia="ar-SA"/>
        </w:rPr>
      </w:pPr>
    </w:p>
    <w:p w14:paraId="385F5F91" w14:textId="77777777" w:rsidR="00500D43" w:rsidRPr="00500D43" w:rsidRDefault="00500D43" w:rsidP="00500D43">
      <w:pPr>
        <w:widowControl w:val="0"/>
        <w:suppressAutoHyphens/>
        <w:autoSpaceDE w:val="0"/>
        <w:spacing w:after="0" w:line="240" w:lineRule="auto"/>
        <w:ind w:right="3161"/>
        <w:rPr>
          <w:rFonts w:ascii="Times New Roman" w:eastAsia="Times New Roman" w:hAnsi="Times New Roman" w:cs="Times New Roman"/>
          <w:spacing w:val="-1"/>
          <w:sz w:val="24"/>
          <w:szCs w:val="24"/>
          <w:highlight w:val="yellow"/>
          <w:lang w:eastAsia="ar-SA"/>
        </w:rPr>
      </w:pPr>
    </w:p>
    <w:p w14:paraId="3DE21019" w14:textId="77777777" w:rsidR="00500D43" w:rsidRPr="00500D43" w:rsidRDefault="00500D43" w:rsidP="00500D43">
      <w:pPr>
        <w:widowControl w:val="0"/>
        <w:suppressAutoHyphens/>
        <w:autoSpaceDE w:val="0"/>
        <w:spacing w:after="0" w:line="240" w:lineRule="auto"/>
        <w:ind w:right="3161"/>
        <w:rPr>
          <w:rFonts w:ascii="Times New Roman" w:eastAsia="Times New Roman" w:hAnsi="Times New Roman" w:cs="Times New Roman"/>
          <w:spacing w:val="-1"/>
          <w:sz w:val="24"/>
          <w:szCs w:val="24"/>
          <w:highlight w:val="yellow"/>
          <w:lang w:eastAsia="ar-SA"/>
        </w:rPr>
      </w:pPr>
    </w:p>
    <w:p w14:paraId="2490616E" w14:textId="77777777" w:rsidR="00500D43" w:rsidRPr="00500D43" w:rsidRDefault="00500D43" w:rsidP="00500D43">
      <w:pPr>
        <w:widowControl w:val="0"/>
        <w:suppressAutoHyphens/>
        <w:autoSpaceDE w:val="0"/>
        <w:spacing w:after="0" w:line="240" w:lineRule="auto"/>
        <w:ind w:right="3161"/>
        <w:rPr>
          <w:rFonts w:ascii="Times New Roman" w:eastAsia="Times New Roman" w:hAnsi="Times New Roman" w:cs="Times New Roman"/>
          <w:spacing w:val="-1"/>
          <w:sz w:val="24"/>
          <w:szCs w:val="24"/>
          <w:highlight w:val="yellow"/>
          <w:lang w:eastAsia="ar-SA"/>
        </w:rPr>
      </w:pPr>
    </w:p>
    <w:p w14:paraId="51F68457" w14:textId="77777777" w:rsidR="00500D43" w:rsidRPr="00500D43" w:rsidRDefault="00500D43" w:rsidP="00500D43">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pacing w:val="-1"/>
          <w:sz w:val="24"/>
          <w:szCs w:val="24"/>
          <w:lang w:eastAsia="ar-SA"/>
        </w:rPr>
        <w:t>г</w:t>
      </w:r>
      <w:r w:rsidRPr="00500D43">
        <w:rPr>
          <w:rFonts w:ascii="Times New Roman" w:eastAsia="Times New Roman" w:hAnsi="Times New Roman" w:cs="Times New Roman"/>
          <w:sz w:val="24"/>
          <w:szCs w:val="24"/>
          <w:lang w:eastAsia="ar-SA"/>
        </w:rPr>
        <w:t>.</w:t>
      </w:r>
      <w:r w:rsidRPr="00500D43">
        <w:rPr>
          <w:rFonts w:ascii="Times New Roman" w:eastAsia="Times New Roman" w:hAnsi="Times New Roman" w:cs="Times New Roman"/>
          <w:spacing w:val="-2"/>
          <w:sz w:val="24"/>
          <w:szCs w:val="24"/>
          <w:lang w:eastAsia="ar-SA"/>
        </w:rPr>
        <w:t xml:space="preserve"> </w:t>
      </w:r>
      <w:r w:rsidRPr="00500D43">
        <w:rPr>
          <w:rFonts w:ascii="Times New Roman" w:eastAsia="Times New Roman" w:hAnsi="Times New Roman" w:cs="Times New Roman"/>
          <w:spacing w:val="5"/>
          <w:sz w:val="24"/>
          <w:szCs w:val="24"/>
          <w:lang w:eastAsia="ar-SA"/>
        </w:rPr>
        <w:t>М</w:t>
      </w:r>
      <w:r w:rsidRPr="00500D43">
        <w:rPr>
          <w:rFonts w:ascii="Times New Roman" w:eastAsia="Times New Roman" w:hAnsi="Times New Roman" w:cs="Times New Roman"/>
          <w:spacing w:val="-5"/>
          <w:sz w:val="24"/>
          <w:szCs w:val="24"/>
          <w:lang w:eastAsia="ar-SA"/>
        </w:rPr>
        <w:t>у</w:t>
      </w:r>
      <w:r w:rsidRPr="00500D43">
        <w:rPr>
          <w:rFonts w:ascii="Times New Roman" w:eastAsia="Times New Roman" w:hAnsi="Times New Roman" w:cs="Times New Roman"/>
          <w:spacing w:val="2"/>
          <w:sz w:val="24"/>
          <w:szCs w:val="24"/>
          <w:lang w:eastAsia="ar-SA"/>
        </w:rPr>
        <w:t>р</w:t>
      </w:r>
      <w:r w:rsidRPr="00500D43">
        <w:rPr>
          <w:rFonts w:ascii="Times New Roman" w:eastAsia="Times New Roman" w:hAnsi="Times New Roman" w:cs="Times New Roman"/>
          <w:spacing w:val="-1"/>
          <w:sz w:val="24"/>
          <w:szCs w:val="24"/>
          <w:lang w:eastAsia="ar-SA"/>
        </w:rPr>
        <w:t>м</w:t>
      </w:r>
      <w:r w:rsidRPr="00500D43">
        <w:rPr>
          <w:rFonts w:ascii="Times New Roman" w:eastAsia="Times New Roman" w:hAnsi="Times New Roman" w:cs="Times New Roman"/>
          <w:sz w:val="24"/>
          <w:szCs w:val="24"/>
          <w:lang w:eastAsia="ar-SA"/>
        </w:rPr>
        <w:t>а</w:t>
      </w:r>
      <w:r w:rsidRPr="00500D43">
        <w:rPr>
          <w:rFonts w:ascii="Times New Roman" w:eastAsia="Times New Roman" w:hAnsi="Times New Roman" w:cs="Times New Roman"/>
          <w:spacing w:val="1"/>
          <w:sz w:val="24"/>
          <w:szCs w:val="24"/>
          <w:lang w:eastAsia="ar-SA"/>
        </w:rPr>
        <w:t>н</w:t>
      </w:r>
      <w:r w:rsidRPr="00500D43">
        <w:rPr>
          <w:rFonts w:ascii="Times New Roman" w:eastAsia="Times New Roman" w:hAnsi="Times New Roman" w:cs="Times New Roman"/>
          <w:spacing w:val="3"/>
          <w:sz w:val="24"/>
          <w:szCs w:val="24"/>
          <w:lang w:eastAsia="ar-SA"/>
        </w:rPr>
        <w:t>с</w:t>
      </w:r>
      <w:r w:rsidRPr="00500D43">
        <w:rPr>
          <w:rFonts w:ascii="Times New Roman" w:eastAsia="Times New Roman" w:hAnsi="Times New Roman" w:cs="Times New Roman"/>
          <w:spacing w:val="-1"/>
          <w:sz w:val="24"/>
          <w:szCs w:val="24"/>
          <w:lang w:eastAsia="ar-SA"/>
        </w:rPr>
        <w:t>к</w:t>
      </w:r>
      <w:r w:rsidRPr="00500D43">
        <w:rPr>
          <w:rFonts w:ascii="Times New Roman" w:eastAsia="Times New Roman" w:hAnsi="Times New Roman" w:cs="Times New Roman"/>
          <w:spacing w:val="-12"/>
          <w:sz w:val="24"/>
          <w:szCs w:val="24"/>
          <w:lang w:eastAsia="ar-SA"/>
        </w:rPr>
        <w:t xml:space="preserve"> </w:t>
      </w:r>
    </w:p>
    <w:p w14:paraId="793FCD1A" w14:textId="77777777" w:rsidR="00500D43" w:rsidRDefault="00500D43" w:rsidP="00500D43">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2020</w:t>
      </w:r>
    </w:p>
    <w:p w14:paraId="1FAC53EF" w14:textId="77777777" w:rsidR="00500D43" w:rsidRPr="00500D43" w:rsidRDefault="00500D43" w:rsidP="00500D43">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14:paraId="311CCA79" w14:textId="77777777" w:rsidR="00500D43" w:rsidRPr="00500D43" w:rsidRDefault="00500D43" w:rsidP="00500D43">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505952994"/>
      <w:r w:rsidRPr="00500D43">
        <w:rPr>
          <w:rFonts w:ascii="Times New Roman" w:eastAsia="Times New Roman" w:hAnsi="Times New Roman" w:cs="Times New Roman"/>
          <w:b/>
          <w:iCs/>
          <w:sz w:val="24"/>
          <w:szCs w:val="24"/>
          <w:lang w:val="x-none" w:eastAsia="ar-SA"/>
        </w:rPr>
        <w:lastRenderedPageBreak/>
        <w:t>Информационная карта</w:t>
      </w:r>
      <w:bookmarkEnd w:id="2"/>
    </w:p>
    <w:p w14:paraId="389044D9" w14:textId="77777777" w:rsidR="00500D43" w:rsidRPr="00500D43" w:rsidRDefault="00500D43" w:rsidP="00500D43">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 xml:space="preserve">о проведении запроса предложений в электронной форме на право заключения договора на выполнение работ по строительству </w:t>
      </w:r>
      <w:r w:rsidRPr="00500D43">
        <w:rPr>
          <w:rFonts w:ascii="Times New Roman" w:eastAsia="Times New Roman" w:hAnsi="Times New Roman" w:cs="Times New Roman"/>
          <w:b/>
          <w:bCs/>
          <w:sz w:val="24"/>
          <w:szCs w:val="24"/>
          <w:lang w:eastAsia="ar-SA"/>
        </w:rPr>
        <w:t>воздушной линии электропередач 0,4кВ отпайкой от опоры №20 существующей воздушной линии 0,4кВ Л-12/5 до границы участка заявителя</w:t>
      </w:r>
    </w:p>
    <w:p w14:paraId="11ADF7DA" w14:textId="77777777" w:rsidR="00500D43" w:rsidRPr="00500D43" w:rsidRDefault="00500D43" w:rsidP="00500D43">
      <w:pPr>
        <w:tabs>
          <w:tab w:val="left" w:pos="851"/>
        </w:tabs>
        <w:suppressAutoHyphens/>
        <w:spacing w:after="0" w:line="240" w:lineRule="auto"/>
        <w:jc w:val="center"/>
        <w:rPr>
          <w:rFonts w:ascii="Times New Roman" w:eastAsia="Times New Roman" w:hAnsi="Times New Roman" w:cs="Times New Roman"/>
          <w:b/>
          <w:iCs/>
          <w:sz w:val="24"/>
          <w:szCs w:val="24"/>
          <w:lang w:eastAsia="ar-SA"/>
        </w:rPr>
      </w:pPr>
    </w:p>
    <w:p w14:paraId="5A0A1074" w14:textId="77777777" w:rsidR="00500D43" w:rsidRPr="00500D43" w:rsidRDefault="00500D43" w:rsidP="00500D43">
      <w:pPr>
        <w:keepNext/>
        <w:tabs>
          <w:tab w:val="num" w:pos="1134"/>
        </w:tabs>
        <w:suppressAutoHyphens/>
        <w:spacing w:after="0" w:line="240" w:lineRule="auto"/>
        <w:jc w:val="both"/>
        <w:outlineLvl w:val="0"/>
        <w:rPr>
          <w:rFonts w:ascii="Times New Roman" w:eastAsia="Times New Roman" w:hAnsi="Times New Roman" w:cs="Times New Roman"/>
          <w:iCs/>
          <w:sz w:val="24"/>
          <w:szCs w:val="24"/>
          <w:lang w:val="x-none" w:eastAsia="ar-SA"/>
        </w:rPr>
      </w:pPr>
      <w:bookmarkStart w:id="3" w:name="_Toc479941706"/>
      <w:bookmarkStart w:id="4" w:name="_Toc480200622"/>
      <w:bookmarkStart w:id="5" w:name="_Toc505952995"/>
      <w:r w:rsidRPr="00500D43">
        <w:rPr>
          <w:rFonts w:ascii="Times New Roman" w:eastAsia="Times New Roman" w:hAnsi="Times New Roman" w:cs="Times New Roman"/>
          <w:b/>
          <w:iCs/>
          <w:sz w:val="24"/>
          <w:szCs w:val="24"/>
          <w:lang w:val="x-none" w:eastAsia="ar-SA"/>
        </w:rPr>
        <w:t>Способ проведения закупки:</w:t>
      </w:r>
      <w:r w:rsidRPr="00500D43">
        <w:rPr>
          <w:rFonts w:ascii="Times New Roman" w:eastAsia="Times New Roman" w:hAnsi="Times New Roman" w:cs="Times New Roman"/>
          <w:iCs/>
          <w:sz w:val="24"/>
          <w:szCs w:val="24"/>
          <w:lang w:val="x-none" w:eastAsia="ar-SA"/>
        </w:rPr>
        <w:t xml:space="preserve"> запрос предложений</w:t>
      </w:r>
      <w:r w:rsidRPr="00500D43">
        <w:rPr>
          <w:rFonts w:ascii="Times New Roman" w:eastAsia="Times New Roman" w:hAnsi="Times New Roman" w:cs="Times New Roman"/>
          <w:iCs/>
          <w:sz w:val="24"/>
          <w:szCs w:val="24"/>
          <w:lang w:eastAsia="ar-SA"/>
        </w:rPr>
        <w:t xml:space="preserve"> в электронной форме (далее также – запрос предложений)</w:t>
      </w:r>
      <w:r w:rsidRPr="00500D43">
        <w:rPr>
          <w:rFonts w:ascii="Times New Roman" w:eastAsia="Times New Roman" w:hAnsi="Times New Roman" w:cs="Times New Roman"/>
          <w:iCs/>
          <w:sz w:val="24"/>
          <w:szCs w:val="24"/>
          <w:lang w:val="x-none" w:eastAsia="ar-SA"/>
        </w:rPr>
        <w:t>.</w:t>
      </w:r>
      <w:bookmarkEnd w:id="3"/>
      <w:bookmarkEnd w:id="4"/>
      <w:bookmarkEnd w:id="5"/>
    </w:p>
    <w:p w14:paraId="4F261D10" w14:textId="77777777" w:rsidR="00500D43" w:rsidRPr="00500D43" w:rsidRDefault="00500D43" w:rsidP="00500D43">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14:paraId="0435D060" w14:textId="77777777" w:rsidR="00500D43" w:rsidRPr="00500D43" w:rsidRDefault="00500D43" w:rsidP="00500D43">
      <w:pPr>
        <w:keepNext/>
        <w:tabs>
          <w:tab w:val="num" w:pos="1134"/>
        </w:tabs>
        <w:suppressAutoHyphens/>
        <w:spacing w:after="0" w:line="240" w:lineRule="auto"/>
        <w:outlineLvl w:val="0"/>
        <w:rPr>
          <w:rFonts w:ascii="Times New Roman" w:eastAsia="Times New Roman" w:hAnsi="Times New Roman" w:cs="Times New Roman"/>
          <w:iCs/>
          <w:sz w:val="24"/>
          <w:szCs w:val="24"/>
          <w:lang w:val="x-none" w:eastAsia="ar-SA"/>
        </w:rPr>
      </w:pPr>
      <w:bookmarkStart w:id="6" w:name="_Toc479941707"/>
      <w:bookmarkStart w:id="7" w:name="_Toc480200623"/>
      <w:bookmarkStart w:id="8" w:name="_Toc505952996"/>
      <w:r w:rsidRPr="00500D43">
        <w:rPr>
          <w:rFonts w:ascii="Times New Roman" w:eastAsia="Times New Roman" w:hAnsi="Times New Roman" w:cs="Times New Roman"/>
          <w:b/>
          <w:iCs/>
          <w:sz w:val="24"/>
          <w:szCs w:val="24"/>
          <w:lang w:val="x-none" w:eastAsia="ar-SA"/>
        </w:rPr>
        <w:t>Сведения о Заказчике проведения закупки</w:t>
      </w:r>
      <w:bookmarkEnd w:id="6"/>
      <w:bookmarkEnd w:id="7"/>
      <w:r w:rsidRPr="00500D43">
        <w:rPr>
          <w:rFonts w:ascii="Times New Roman" w:eastAsia="Times New Roman" w:hAnsi="Times New Roman" w:cs="Times New Roman"/>
          <w:b/>
          <w:iCs/>
          <w:sz w:val="24"/>
          <w:szCs w:val="24"/>
          <w:lang w:eastAsia="ar-SA"/>
        </w:rPr>
        <w:t>:</w:t>
      </w:r>
      <w:bookmarkEnd w:id="8"/>
      <w:r w:rsidRPr="00500D43">
        <w:rPr>
          <w:rFonts w:ascii="Times New Roman" w:eastAsia="Times New Roman" w:hAnsi="Times New Roman" w:cs="Times New Roman"/>
          <w:iCs/>
          <w:sz w:val="24"/>
          <w:szCs w:val="24"/>
          <w:lang w:val="x-none" w:eastAsia="ar-SA"/>
        </w:rPr>
        <w:t xml:space="preserve">  </w:t>
      </w:r>
    </w:p>
    <w:p w14:paraId="1F879306" w14:textId="77777777" w:rsidR="00500D43" w:rsidRPr="00500D43" w:rsidRDefault="00500D43" w:rsidP="00500D43">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2.1</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sz w:val="24"/>
          <w:szCs w:val="24"/>
          <w:lang w:eastAsia="ar-SA"/>
        </w:rPr>
        <w:t>Наименование:</w:t>
      </w:r>
      <w:r w:rsidRPr="00500D43">
        <w:rPr>
          <w:rFonts w:ascii="Times New Roman" w:eastAsia="Times New Roman" w:hAnsi="Times New Roman" w:cs="Times New Roman"/>
          <w:sz w:val="24"/>
          <w:szCs w:val="24"/>
          <w:lang w:eastAsia="ar-SA"/>
        </w:rPr>
        <w:t xml:space="preserve"> Акционерное общество «Мурманэнергосбыт» (АО «МЭС»).</w:t>
      </w:r>
    </w:p>
    <w:p w14:paraId="2F1FFDBC" w14:textId="77777777" w:rsidR="00500D43" w:rsidRPr="00500D43" w:rsidRDefault="00500D43" w:rsidP="00500D43">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2.2.</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sz w:val="24"/>
          <w:szCs w:val="24"/>
          <w:lang w:eastAsia="ar-SA"/>
        </w:rPr>
        <w:t>Место нахождения:</w:t>
      </w:r>
      <w:r w:rsidRPr="00500D43">
        <w:rPr>
          <w:rFonts w:ascii="Times New Roman" w:eastAsia="Times New Roman" w:hAnsi="Times New Roman" w:cs="Times New Roman"/>
          <w:sz w:val="24"/>
          <w:szCs w:val="24"/>
          <w:lang w:eastAsia="ar-SA"/>
        </w:rPr>
        <w:t xml:space="preserve"> 183034, г. Мурманск, ул. Свердлова, д. 39, корп. 1.</w:t>
      </w:r>
    </w:p>
    <w:p w14:paraId="7955E3BE" w14:textId="77777777" w:rsidR="00500D43" w:rsidRPr="00500D43" w:rsidRDefault="00500D43" w:rsidP="00500D43">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2.3.</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sz w:val="24"/>
          <w:szCs w:val="24"/>
          <w:lang w:eastAsia="ar-SA"/>
        </w:rPr>
        <w:t>Телефон:</w:t>
      </w:r>
      <w:r w:rsidRPr="00500D43">
        <w:rPr>
          <w:rFonts w:ascii="Times New Roman" w:eastAsia="Times New Roman" w:hAnsi="Times New Roman" w:cs="Times New Roman"/>
          <w:sz w:val="24"/>
          <w:szCs w:val="24"/>
          <w:lang w:eastAsia="ar-SA"/>
        </w:rPr>
        <w:t xml:space="preserve"> 8(8152) 68 63 95 доб. 52</w:t>
      </w:r>
      <w:r>
        <w:rPr>
          <w:rFonts w:ascii="Times New Roman" w:eastAsia="Times New Roman" w:hAnsi="Times New Roman" w:cs="Times New Roman"/>
          <w:sz w:val="24"/>
          <w:szCs w:val="24"/>
          <w:lang w:eastAsia="ar-SA"/>
        </w:rPr>
        <w:t>7</w:t>
      </w:r>
      <w:r w:rsidRPr="00500D43">
        <w:rPr>
          <w:rFonts w:ascii="Times New Roman" w:eastAsia="Times New Roman" w:hAnsi="Times New Roman" w:cs="Times New Roman"/>
          <w:sz w:val="24"/>
          <w:szCs w:val="24"/>
          <w:lang w:eastAsia="ar-SA"/>
        </w:rPr>
        <w:t>; +7 (953) 753 06 95.</w:t>
      </w:r>
    </w:p>
    <w:p w14:paraId="6F0EF70B" w14:textId="77777777" w:rsidR="00500D43" w:rsidRPr="00F1481B" w:rsidRDefault="00500D43" w:rsidP="00500D43">
      <w:pPr>
        <w:tabs>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sidRPr="00F1481B">
        <w:rPr>
          <w:rFonts w:ascii="Times New Roman" w:eastAsia="Times New Roman" w:hAnsi="Times New Roman" w:cs="Times New Roman"/>
          <w:b/>
          <w:sz w:val="24"/>
          <w:szCs w:val="24"/>
          <w:lang w:eastAsia="ar-SA"/>
        </w:rPr>
        <w:t>2.4</w:t>
      </w:r>
      <w:r w:rsidRPr="00F1481B">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sz w:val="24"/>
          <w:szCs w:val="24"/>
          <w:lang w:eastAsia="ar-SA"/>
        </w:rPr>
        <w:t>Е</w:t>
      </w:r>
      <w:r w:rsidRPr="00F1481B">
        <w:rPr>
          <w:rFonts w:ascii="Times New Roman" w:eastAsia="Times New Roman" w:hAnsi="Times New Roman" w:cs="Times New Roman"/>
          <w:b/>
          <w:sz w:val="24"/>
          <w:szCs w:val="24"/>
          <w:lang w:eastAsia="ar-SA"/>
        </w:rPr>
        <w:t>-</w:t>
      </w:r>
      <w:r w:rsidRPr="00500D43">
        <w:rPr>
          <w:rFonts w:ascii="Times New Roman" w:eastAsia="Times New Roman" w:hAnsi="Times New Roman" w:cs="Times New Roman"/>
          <w:b/>
          <w:sz w:val="24"/>
          <w:szCs w:val="24"/>
          <w:lang w:val="en-US" w:eastAsia="ar-SA"/>
        </w:rPr>
        <w:t>mail</w:t>
      </w:r>
      <w:r w:rsidRPr="00F1481B">
        <w:rPr>
          <w:rFonts w:ascii="Times New Roman" w:eastAsia="Times New Roman" w:hAnsi="Times New Roman" w:cs="Times New Roman"/>
          <w:b/>
          <w:sz w:val="24"/>
          <w:szCs w:val="24"/>
          <w:lang w:eastAsia="ar-SA"/>
        </w:rPr>
        <w:t>:</w:t>
      </w:r>
      <w:r w:rsidRPr="00F1481B">
        <w:rPr>
          <w:rFonts w:ascii="Times New Roman" w:eastAsia="Times New Roman" w:hAnsi="Times New Roman" w:cs="Times New Roman"/>
          <w:sz w:val="24"/>
          <w:szCs w:val="24"/>
          <w:lang w:eastAsia="ar-SA"/>
        </w:rPr>
        <w:t xml:space="preserve"> </w:t>
      </w:r>
      <w:hyperlink r:id="rId8" w:history="1">
        <w:r w:rsidRPr="002F0262">
          <w:rPr>
            <w:rStyle w:val="af"/>
            <w:rFonts w:ascii="Calibri" w:eastAsia="Calibri" w:hAnsi="Calibri" w:cs="Times New Roman"/>
            <w:lang w:val="en-US" w:eastAsia="ru-RU"/>
          </w:rPr>
          <w:t>melentevatv</w:t>
        </w:r>
        <w:r w:rsidRPr="00F1481B">
          <w:rPr>
            <w:rStyle w:val="af"/>
            <w:rFonts w:ascii="Calibri" w:eastAsia="Calibri" w:hAnsi="Calibri" w:cs="Times New Roman"/>
            <w:lang w:eastAsia="ru-RU"/>
          </w:rPr>
          <w:t>@</w:t>
        </w:r>
        <w:r w:rsidRPr="002F0262">
          <w:rPr>
            <w:rStyle w:val="af"/>
            <w:rFonts w:ascii="Calibri" w:eastAsia="Calibri" w:hAnsi="Calibri" w:cs="Times New Roman"/>
            <w:lang w:val="en-US" w:eastAsia="ru-RU"/>
          </w:rPr>
          <w:t>mures</w:t>
        </w:r>
        <w:r w:rsidRPr="00F1481B">
          <w:rPr>
            <w:rStyle w:val="af"/>
            <w:rFonts w:ascii="Calibri" w:eastAsia="Calibri" w:hAnsi="Calibri" w:cs="Times New Roman"/>
            <w:lang w:eastAsia="ru-RU"/>
          </w:rPr>
          <w:t>.</w:t>
        </w:r>
        <w:r w:rsidRPr="002F0262">
          <w:rPr>
            <w:rStyle w:val="af"/>
            <w:rFonts w:ascii="Calibri" w:eastAsia="Calibri" w:hAnsi="Calibri" w:cs="Times New Roman"/>
            <w:lang w:val="en-US" w:eastAsia="ru-RU"/>
          </w:rPr>
          <w:t>ru</w:t>
        </w:r>
      </w:hyperlink>
    </w:p>
    <w:p w14:paraId="2C284720" w14:textId="77777777" w:rsidR="00500D43" w:rsidRPr="00500D43" w:rsidRDefault="00500D43" w:rsidP="00500D43">
      <w:pPr>
        <w:tabs>
          <w:tab w:val="left" w:pos="540"/>
          <w:tab w:val="left" w:pos="900"/>
        </w:tabs>
        <w:suppressAutoHyphens/>
        <w:autoSpaceDN w:val="0"/>
        <w:spacing w:after="0" w:line="240" w:lineRule="auto"/>
        <w:jc w:val="both"/>
        <w:textAlignment w:val="baseline"/>
        <w:rPr>
          <w:rFonts w:ascii="Times New Roman" w:eastAsia="Times New Roman" w:hAnsi="Times New Roman" w:cs="Times New Roman"/>
          <w:b/>
          <w:bCs/>
          <w:kern w:val="3"/>
          <w:sz w:val="24"/>
          <w:szCs w:val="24"/>
          <w:lang w:eastAsia="ru-RU"/>
        </w:rPr>
      </w:pPr>
      <w:r w:rsidRPr="00500D43">
        <w:rPr>
          <w:rFonts w:ascii="Times New Roman" w:eastAsia="Times New Roman" w:hAnsi="Times New Roman" w:cs="Times New Roman"/>
          <w:b/>
          <w:bCs/>
          <w:kern w:val="3"/>
          <w:sz w:val="24"/>
          <w:szCs w:val="24"/>
          <w:lang w:eastAsia="ru-RU"/>
        </w:rPr>
        <w:t>3.</w:t>
      </w:r>
      <w:r w:rsidRPr="00500D43">
        <w:rPr>
          <w:rFonts w:ascii="Times New Roman" w:eastAsia="Times New Roman" w:hAnsi="Times New Roman" w:cs="Times New Roman"/>
          <w:b/>
          <w:bCs/>
          <w:kern w:val="3"/>
          <w:sz w:val="24"/>
          <w:szCs w:val="24"/>
          <w:lang w:eastAsia="ru-RU"/>
        </w:rPr>
        <w:tab/>
        <w:t>Предмет запроса предложений:</w:t>
      </w:r>
    </w:p>
    <w:p w14:paraId="203D6048" w14:textId="77777777" w:rsidR="00500D43" w:rsidRPr="00500D43" w:rsidRDefault="00500D43" w:rsidP="00500D43">
      <w:pPr>
        <w:tabs>
          <w:tab w:val="left" w:pos="540"/>
          <w:tab w:val="left" w:pos="900"/>
        </w:tabs>
        <w:suppressAutoHyphens/>
        <w:autoSpaceDN w:val="0"/>
        <w:spacing w:after="0" w:line="240" w:lineRule="auto"/>
        <w:jc w:val="both"/>
        <w:textAlignment w:val="baseline"/>
        <w:rPr>
          <w:rFonts w:ascii="Times New Roman" w:eastAsia="Times New Roman" w:hAnsi="Times New Roman" w:cs="Times New Roman"/>
          <w:iCs/>
          <w:kern w:val="3"/>
          <w:sz w:val="24"/>
          <w:szCs w:val="24"/>
          <w:lang w:eastAsia="ru-RU"/>
        </w:rPr>
      </w:pPr>
      <w:r>
        <w:rPr>
          <w:rFonts w:ascii="Times New Roman" w:eastAsia="Times New Roman" w:hAnsi="Times New Roman" w:cs="Times New Roman"/>
          <w:b/>
          <w:bCs/>
          <w:kern w:val="3"/>
          <w:sz w:val="24"/>
          <w:szCs w:val="24"/>
          <w:lang w:eastAsia="ru-RU"/>
        </w:rPr>
        <w:t>3.1</w:t>
      </w:r>
      <w:r w:rsidRPr="00500D43">
        <w:rPr>
          <w:rFonts w:ascii="Times New Roman" w:eastAsia="Times New Roman" w:hAnsi="Times New Roman" w:cs="Times New Roman"/>
          <w:b/>
          <w:bCs/>
          <w:kern w:val="3"/>
          <w:sz w:val="24"/>
          <w:szCs w:val="24"/>
          <w:lang w:eastAsia="ru-RU"/>
        </w:rPr>
        <w:t xml:space="preserve">. </w:t>
      </w:r>
      <w:r w:rsidRPr="00500D43">
        <w:rPr>
          <w:rFonts w:ascii="Times New Roman" w:eastAsia="Times New Roman" w:hAnsi="Times New Roman" w:cs="Times New Roman"/>
          <w:b/>
          <w:bCs/>
          <w:iCs/>
          <w:kern w:val="3"/>
          <w:sz w:val="24"/>
          <w:szCs w:val="24"/>
          <w:lang w:eastAsia="ru-RU"/>
        </w:rPr>
        <w:t>Предмет договора</w:t>
      </w:r>
      <w:r w:rsidRPr="00500D43">
        <w:rPr>
          <w:rFonts w:ascii="Times New Roman" w:eastAsia="Times New Roman" w:hAnsi="Times New Roman" w:cs="Times New Roman"/>
          <w:bCs/>
          <w:iCs/>
          <w:kern w:val="3"/>
          <w:sz w:val="24"/>
          <w:szCs w:val="24"/>
          <w:lang w:eastAsia="ru-RU"/>
        </w:rPr>
        <w:t xml:space="preserve">: выполнение работ по </w:t>
      </w:r>
      <w:r w:rsidRPr="00500D43">
        <w:rPr>
          <w:rFonts w:ascii="Times New Roman" w:eastAsia="Times New Roman" w:hAnsi="Times New Roman" w:cs="Times New Roman"/>
          <w:iCs/>
          <w:kern w:val="3"/>
          <w:sz w:val="24"/>
          <w:szCs w:val="24"/>
          <w:lang w:eastAsia="ru-RU"/>
        </w:rPr>
        <w:t xml:space="preserve">строительству </w:t>
      </w:r>
      <w:r w:rsidRPr="00500D43">
        <w:rPr>
          <w:rFonts w:ascii="Times New Roman" w:eastAsia="Times New Roman" w:hAnsi="Times New Roman" w:cs="Times New Roman"/>
          <w:bCs/>
          <w:iCs/>
          <w:kern w:val="3"/>
          <w:sz w:val="24"/>
          <w:szCs w:val="24"/>
          <w:lang w:eastAsia="ru-RU"/>
        </w:rPr>
        <w:t>воздушной линии электропередач 0,4кВ отпайкой от опоры №20 существующей воздушной линии 0,4кВ Л-12/5 до границы участка заявителя</w:t>
      </w:r>
      <w:r w:rsidRPr="00500D43">
        <w:rPr>
          <w:rFonts w:ascii="Times New Roman" w:eastAsia="Times New Roman" w:hAnsi="Times New Roman" w:cs="Times New Roman"/>
          <w:iCs/>
          <w:kern w:val="3"/>
          <w:sz w:val="24"/>
          <w:szCs w:val="24"/>
          <w:lang w:eastAsia="ru-RU"/>
        </w:rPr>
        <w:t xml:space="preserve"> (далее – работы).</w:t>
      </w:r>
    </w:p>
    <w:p w14:paraId="6DA372D6" w14:textId="77777777" w:rsidR="00500D43" w:rsidRPr="00500D43" w:rsidRDefault="00500D43" w:rsidP="00500D43">
      <w:pPr>
        <w:tabs>
          <w:tab w:val="left" w:pos="540"/>
          <w:tab w:val="left" w:pos="900"/>
        </w:tabs>
        <w:suppressAutoHyphens/>
        <w:autoSpaceDN w:val="0"/>
        <w:spacing w:after="0" w:line="240" w:lineRule="auto"/>
        <w:jc w:val="both"/>
        <w:textAlignment w:val="baseline"/>
        <w:rPr>
          <w:rFonts w:ascii="Times New Roman" w:eastAsia="Times New Roman" w:hAnsi="Times New Roman" w:cs="Times New Roman"/>
          <w:bCs/>
          <w:iCs/>
          <w:kern w:val="3"/>
          <w:sz w:val="24"/>
          <w:szCs w:val="24"/>
          <w:lang w:eastAsia="ru-RU"/>
        </w:rPr>
      </w:pPr>
      <w:r>
        <w:rPr>
          <w:rFonts w:ascii="Times New Roman" w:eastAsia="Times New Roman" w:hAnsi="Times New Roman" w:cs="Times New Roman"/>
          <w:b/>
          <w:bCs/>
          <w:iCs/>
          <w:kern w:val="3"/>
          <w:sz w:val="24"/>
          <w:szCs w:val="24"/>
          <w:lang w:eastAsia="ru-RU"/>
        </w:rPr>
        <w:t>3.</w:t>
      </w:r>
      <w:r w:rsidRPr="00500D43">
        <w:rPr>
          <w:rFonts w:ascii="Times New Roman" w:eastAsia="Times New Roman" w:hAnsi="Times New Roman" w:cs="Times New Roman"/>
          <w:b/>
          <w:bCs/>
          <w:iCs/>
          <w:kern w:val="3"/>
          <w:sz w:val="24"/>
          <w:szCs w:val="24"/>
          <w:lang w:eastAsia="ru-RU"/>
        </w:rPr>
        <w:t xml:space="preserve">2. Общее количество выполняемых работ: </w:t>
      </w:r>
      <w:bookmarkStart w:id="9" w:name="_Hlk4762376"/>
      <w:r w:rsidRPr="00500D43">
        <w:rPr>
          <w:rFonts w:ascii="Times New Roman" w:eastAsia="Times New Roman" w:hAnsi="Times New Roman" w:cs="Times New Roman"/>
          <w:bCs/>
          <w:iCs/>
          <w:kern w:val="3"/>
          <w:sz w:val="24"/>
          <w:szCs w:val="24"/>
          <w:lang w:eastAsia="ru-RU"/>
        </w:rPr>
        <w:t>1 условная единица.</w:t>
      </w:r>
      <w:bookmarkEnd w:id="9"/>
    </w:p>
    <w:p w14:paraId="32795CED" w14:textId="77777777" w:rsidR="00E00E2E" w:rsidRPr="00E00E2E" w:rsidRDefault="00E00E2E" w:rsidP="00E00E2E">
      <w:pPr>
        <w:numPr>
          <w:ilvl w:val="1"/>
          <w:numId w:val="44"/>
        </w:numPr>
        <w:tabs>
          <w:tab w:val="left" w:pos="426"/>
        </w:tabs>
        <w:spacing w:after="0" w:line="240" w:lineRule="auto"/>
        <w:ind w:left="0" w:firstLine="0"/>
        <w:contextualSpacing/>
        <w:jc w:val="both"/>
        <w:rPr>
          <w:rFonts w:ascii="Times New Roman" w:eastAsia="Times New Roman" w:hAnsi="Times New Roman" w:cs="Times New Roman"/>
          <w:b/>
          <w:bCs/>
          <w:sz w:val="24"/>
          <w:szCs w:val="24"/>
          <w:lang w:eastAsia="ar-SA"/>
        </w:rPr>
      </w:pPr>
      <w:bookmarkStart w:id="10" w:name="_Hlk4762408"/>
      <w:r w:rsidRPr="00E00E2E">
        <w:rPr>
          <w:rFonts w:ascii="Times New Roman" w:eastAsia="Times New Roman" w:hAnsi="Times New Roman" w:cs="Times New Roman"/>
          <w:b/>
          <w:bCs/>
          <w:sz w:val="24"/>
          <w:szCs w:val="24"/>
          <w:lang w:eastAsia="ar-SA"/>
        </w:rPr>
        <w:t>Объем и содержание работ</w:t>
      </w:r>
      <w:r w:rsidRPr="00E00E2E">
        <w:rPr>
          <w:rFonts w:ascii="Times New Roman" w:eastAsia="Times New Roman" w:hAnsi="Times New Roman" w:cs="Times New Roman"/>
          <w:b/>
          <w:bCs/>
          <w:sz w:val="24"/>
          <w:szCs w:val="24"/>
          <w:lang w:eastAsia="ru-RU"/>
        </w:rPr>
        <w:t xml:space="preserve">:  </w:t>
      </w:r>
    </w:p>
    <w:p w14:paraId="45451EA9" w14:textId="2F89F0FC" w:rsidR="00A4309F" w:rsidRPr="006A2DCF" w:rsidRDefault="00A4309F" w:rsidP="00A4309F">
      <w:pPr>
        <w:spacing w:after="0" w:line="240" w:lineRule="auto"/>
        <w:ind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Подробный перечень и объем</w:t>
      </w:r>
      <w:r w:rsidRPr="00AD3A59">
        <w:rPr>
          <w:rFonts w:ascii="Times New Roman" w:eastAsia="Times New Roman" w:hAnsi="Times New Roman"/>
          <w:sz w:val="24"/>
          <w:szCs w:val="24"/>
          <w:lang w:eastAsia="ar-SA"/>
        </w:rPr>
        <w:t xml:space="preserve"> выполняемых работ изложены в Разделе 5 «Техническое задание» Документации о проведении запроса предложений</w:t>
      </w:r>
      <w:r>
        <w:rPr>
          <w:rFonts w:ascii="Times New Roman" w:eastAsia="Times New Roman" w:hAnsi="Times New Roman"/>
          <w:sz w:val="24"/>
          <w:szCs w:val="24"/>
          <w:lang w:eastAsia="ar-SA"/>
        </w:rPr>
        <w:t xml:space="preserve"> </w:t>
      </w:r>
      <w:r w:rsidRPr="006A4FF2">
        <w:rPr>
          <w:rFonts w:ascii="Times New Roman" w:eastAsia="Times New Roman" w:hAnsi="Times New Roman"/>
          <w:sz w:val="24"/>
          <w:szCs w:val="24"/>
          <w:lang w:eastAsia="ar-SA"/>
        </w:rPr>
        <w:t>в электронной форме</w:t>
      </w:r>
      <w:r w:rsidRPr="00A4309F">
        <w:rPr>
          <w:rFonts w:ascii="Times New Roman" w:eastAsia="Times New Roman" w:hAnsi="Times New Roman"/>
          <w:sz w:val="24"/>
          <w:szCs w:val="24"/>
          <w:lang w:eastAsia="ar-SA"/>
        </w:rPr>
        <w:t xml:space="preserve"> на право заключения договора на выполнение работ по строительству </w:t>
      </w:r>
      <w:r w:rsidRPr="00A4309F">
        <w:rPr>
          <w:rFonts w:ascii="Times New Roman" w:eastAsia="Times New Roman" w:hAnsi="Times New Roman"/>
          <w:bCs/>
          <w:sz w:val="24"/>
          <w:szCs w:val="24"/>
          <w:lang w:eastAsia="ar-SA"/>
        </w:rPr>
        <w:t>воздушной линии электропередач 0,4кВ отпайкой от опоры №20 существующей воздушной линии 0,4кВ Л-12/5 до границы участка заявителя</w:t>
      </w:r>
      <w:r w:rsidRPr="00A4309F">
        <w:rPr>
          <w:rFonts w:ascii="Times New Roman" w:eastAsia="Times New Roman" w:hAnsi="Times New Roman"/>
          <w:sz w:val="24"/>
          <w:szCs w:val="24"/>
          <w:lang w:eastAsia="ar-SA"/>
        </w:rPr>
        <w:t xml:space="preserve"> </w:t>
      </w:r>
      <w:r w:rsidRPr="009A0A4B">
        <w:rPr>
          <w:rFonts w:ascii="Times New Roman" w:eastAsia="Times New Roman" w:hAnsi="Times New Roman"/>
          <w:sz w:val="24"/>
          <w:szCs w:val="24"/>
          <w:lang w:eastAsia="ar-SA"/>
        </w:rPr>
        <w:t>(далее по тексту – Документация)</w:t>
      </w:r>
      <w:r w:rsidRPr="007968B0">
        <w:rPr>
          <w:rFonts w:ascii="Times New Roman" w:eastAsia="Times New Roman" w:hAnsi="Times New Roman"/>
          <w:sz w:val="24"/>
          <w:szCs w:val="24"/>
          <w:lang w:eastAsia="ar-SA"/>
        </w:rPr>
        <w:t xml:space="preserve">. </w:t>
      </w:r>
    </w:p>
    <w:p w14:paraId="602EA950" w14:textId="77777777" w:rsidR="00A4309F" w:rsidRDefault="00A4309F" w:rsidP="00500D43">
      <w:pPr>
        <w:spacing w:after="0" w:line="240" w:lineRule="auto"/>
        <w:jc w:val="both"/>
        <w:rPr>
          <w:rFonts w:ascii="Times New Roman" w:eastAsia="Times New Roman" w:hAnsi="Times New Roman" w:cs="Times New Roman"/>
          <w:sz w:val="24"/>
          <w:szCs w:val="24"/>
          <w:lang w:eastAsia="ar-SA"/>
        </w:rPr>
      </w:pPr>
    </w:p>
    <w:p w14:paraId="056A2906" w14:textId="436A4D92" w:rsidR="00500D43" w:rsidRPr="00500D43" w:rsidRDefault="00500D43" w:rsidP="00500D4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E00E2E">
        <w:rPr>
          <w:rFonts w:ascii="Times New Roman" w:eastAsia="Times New Roman" w:hAnsi="Times New Roman" w:cs="Times New Roman"/>
          <w:b/>
          <w:bCs/>
          <w:sz w:val="24"/>
          <w:szCs w:val="24"/>
          <w:lang w:eastAsia="ru-RU"/>
        </w:rPr>
        <w:t>4</w:t>
      </w:r>
      <w:r w:rsidRPr="00500D43">
        <w:rPr>
          <w:rFonts w:ascii="Times New Roman" w:eastAsia="Times New Roman" w:hAnsi="Times New Roman" w:cs="Times New Roman"/>
          <w:b/>
          <w:bCs/>
          <w:sz w:val="24"/>
          <w:szCs w:val="24"/>
          <w:lang w:eastAsia="ru-RU"/>
        </w:rPr>
        <w:t>. Начальная (максимальная) цена Договора</w:t>
      </w:r>
      <w:r w:rsidRPr="00500D43">
        <w:rPr>
          <w:rFonts w:ascii="Times New Roman" w:eastAsia="Times New Roman" w:hAnsi="Times New Roman" w:cs="Times New Roman"/>
          <w:bCs/>
          <w:sz w:val="24"/>
          <w:szCs w:val="24"/>
          <w:lang w:eastAsia="ru-RU"/>
        </w:rPr>
        <w:t xml:space="preserve">: составляет </w:t>
      </w:r>
      <w:r w:rsidRPr="00500D43">
        <w:rPr>
          <w:rFonts w:ascii="Times New Roman" w:eastAsia="Times New Roman" w:hAnsi="Times New Roman" w:cs="Times New Roman"/>
          <w:noProof/>
          <w:sz w:val="24"/>
          <w:szCs w:val="24"/>
          <w:lang w:eastAsia="ru-RU"/>
        </w:rPr>
        <w:t xml:space="preserve">636 474 </w:t>
      </w:r>
      <w:r w:rsidRPr="00500D43">
        <w:rPr>
          <w:rFonts w:ascii="Times New Roman" w:eastAsia="Times New Roman" w:hAnsi="Times New Roman" w:cs="Times New Roman"/>
          <w:bCs/>
          <w:sz w:val="24"/>
          <w:szCs w:val="24"/>
          <w:lang w:eastAsia="ru-RU"/>
        </w:rPr>
        <w:t>(Шестьсот тридцать шесть тысяч четыреста семьдесят четыре) рубля 30 копеек, включает в себя все расходы Подрядчика, в том числе расходы на материально-технические ресурсы (МТР) и их транспортировку к месту выполнения работ, страхование, уплату налогов, сборов и других обязательных платежей, а также затраты, связанные с выездом персонала (командировочные расходы).</w:t>
      </w:r>
    </w:p>
    <w:p w14:paraId="54B46D45" w14:textId="77777777" w:rsidR="00500D43" w:rsidRPr="00500D43" w:rsidRDefault="00500D43" w:rsidP="00500D43">
      <w:pPr>
        <w:spacing w:after="0" w:line="240" w:lineRule="auto"/>
        <w:ind w:firstLine="709"/>
        <w:jc w:val="both"/>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Цена работ по Договору может быть изменена при изменении объемов работ в соответствии с п.3.2. проекта Договора.</w:t>
      </w:r>
    </w:p>
    <w:p w14:paraId="28D0E2B5" w14:textId="77777777" w:rsidR="00500D43" w:rsidRPr="00500D43" w:rsidRDefault="00500D43" w:rsidP="00500D43">
      <w:pPr>
        <w:tabs>
          <w:tab w:val="left" w:pos="993"/>
        </w:tabs>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3.</w:t>
      </w:r>
      <w:r w:rsidR="00E00E2E">
        <w:rPr>
          <w:rFonts w:ascii="Times New Roman" w:eastAsia="Times New Roman" w:hAnsi="Times New Roman" w:cs="Times New Roman"/>
          <w:b/>
          <w:bCs/>
          <w:sz w:val="24"/>
          <w:szCs w:val="24"/>
          <w:lang w:eastAsia="ru-RU"/>
        </w:rPr>
        <w:t>5</w:t>
      </w:r>
      <w:r w:rsidRPr="00500D43">
        <w:rPr>
          <w:rFonts w:ascii="Times New Roman" w:eastAsia="Times New Roman" w:hAnsi="Times New Roman" w:cs="Times New Roman"/>
          <w:b/>
          <w:bCs/>
          <w:sz w:val="24"/>
          <w:szCs w:val="24"/>
          <w:lang w:eastAsia="ru-RU"/>
        </w:rPr>
        <w:t xml:space="preserve">. Срок выполнения работ: </w:t>
      </w:r>
      <w:r w:rsidRPr="00500D43">
        <w:rPr>
          <w:rFonts w:ascii="Times New Roman" w:eastAsia="Times New Roman" w:hAnsi="Times New Roman" w:cs="Times New Roman"/>
          <w:bCs/>
          <w:sz w:val="24"/>
          <w:szCs w:val="24"/>
          <w:lang w:eastAsia="ru-RU"/>
        </w:rPr>
        <w:t>в течении</w:t>
      </w:r>
      <w:r w:rsidRPr="00500D43">
        <w:rPr>
          <w:rFonts w:ascii="Times New Roman" w:eastAsia="Times New Roman" w:hAnsi="Times New Roman" w:cs="Times New Roman"/>
          <w:b/>
          <w:bCs/>
          <w:sz w:val="24"/>
          <w:szCs w:val="24"/>
          <w:lang w:eastAsia="ru-RU"/>
        </w:rPr>
        <w:t xml:space="preserve"> </w:t>
      </w:r>
      <w:r w:rsidRPr="00500D43">
        <w:rPr>
          <w:rFonts w:ascii="Times New Roman" w:eastAsia="Times New Roman" w:hAnsi="Times New Roman" w:cs="Times New Roman"/>
          <w:bCs/>
          <w:sz w:val="24"/>
          <w:szCs w:val="24"/>
          <w:lang w:eastAsia="ru-RU"/>
        </w:rPr>
        <w:t>60 рабочих дней</w:t>
      </w:r>
      <w:r w:rsidRPr="00500D43">
        <w:rPr>
          <w:rFonts w:ascii="Times New Roman" w:eastAsia="Times New Roman" w:hAnsi="Times New Roman" w:cs="Times New Roman"/>
          <w:b/>
          <w:bCs/>
          <w:sz w:val="24"/>
          <w:szCs w:val="24"/>
          <w:lang w:eastAsia="ru-RU"/>
        </w:rPr>
        <w:t xml:space="preserve"> </w:t>
      </w:r>
      <w:r w:rsidRPr="00500D43">
        <w:rPr>
          <w:rFonts w:ascii="Times New Roman" w:eastAsia="Times New Roman" w:hAnsi="Times New Roman" w:cs="Times New Roman"/>
          <w:bCs/>
          <w:sz w:val="24"/>
          <w:szCs w:val="24"/>
          <w:lang w:eastAsia="ru-RU"/>
        </w:rPr>
        <w:t>с</w:t>
      </w:r>
      <w:r w:rsidRPr="00500D43">
        <w:rPr>
          <w:rFonts w:ascii="Times New Roman" w:eastAsia="Times New Roman" w:hAnsi="Times New Roman" w:cs="Times New Roman"/>
          <w:b/>
          <w:bCs/>
          <w:sz w:val="24"/>
          <w:szCs w:val="24"/>
          <w:lang w:eastAsia="ru-RU"/>
        </w:rPr>
        <w:t xml:space="preserve"> </w:t>
      </w:r>
      <w:r w:rsidRPr="00500D43">
        <w:rPr>
          <w:rFonts w:ascii="Times New Roman" w:eastAsia="Times New Roman" w:hAnsi="Times New Roman" w:cs="Times New Roman"/>
          <w:bCs/>
          <w:sz w:val="24"/>
          <w:szCs w:val="24"/>
          <w:lang w:eastAsia="ru-RU"/>
        </w:rPr>
        <w:t xml:space="preserve">момента заключения договора. </w:t>
      </w:r>
    </w:p>
    <w:p w14:paraId="70961025" w14:textId="77777777" w:rsidR="00500D43" w:rsidRPr="00500D43" w:rsidRDefault="00500D43" w:rsidP="00500D43">
      <w:pPr>
        <w:tabs>
          <w:tab w:val="left" w:pos="540"/>
          <w:tab w:val="left" w:pos="90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E00E2E">
        <w:rPr>
          <w:rFonts w:ascii="Times New Roman" w:eastAsia="Times New Roman" w:hAnsi="Times New Roman" w:cs="Times New Roman"/>
          <w:b/>
          <w:bCs/>
          <w:sz w:val="24"/>
          <w:szCs w:val="24"/>
          <w:lang w:eastAsia="ru-RU"/>
        </w:rPr>
        <w:t>6</w:t>
      </w:r>
      <w:r w:rsidRPr="00500D43">
        <w:rPr>
          <w:rFonts w:ascii="Times New Roman" w:eastAsia="Times New Roman" w:hAnsi="Times New Roman" w:cs="Times New Roman"/>
          <w:b/>
          <w:bCs/>
          <w:sz w:val="24"/>
          <w:szCs w:val="24"/>
          <w:lang w:eastAsia="ru-RU"/>
        </w:rPr>
        <w:t xml:space="preserve">. Место выполнения работ: </w:t>
      </w:r>
      <w:r w:rsidRPr="00500D43">
        <w:rPr>
          <w:rFonts w:ascii="Times New Roman" w:eastAsia="Times New Roman" w:hAnsi="Times New Roman" w:cs="Times New Roman"/>
          <w:sz w:val="24"/>
          <w:szCs w:val="24"/>
          <w:lang w:eastAsia="ru-RU"/>
        </w:rPr>
        <w:t>Мурманская область, п. Никель, район Заречье, ул. Халтурина (кадастровый номер земельного участка 51:03:0080201:5).</w:t>
      </w:r>
    </w:p>
    <w:p w14:paraId="47F645D7" w14:textId="77777777" w:rsidR="00500D43" w:rsidRPr="00500D43" w:rsidRDefault="00500D43" w:rsidP="00500D43">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E00E2E">
        <w:rPr>
          <w:rFonts w:ascii="Times New Roman" w:eastAsia="Times New Roman" w:hAnsi="Times New Roman" w:cs="Times New Roman"/>
          <w:b/>
          <w:bCs/>
          <w:sz w:val="24"/>
          <w:szCs w:val="24"/>
          <w:lang w:eastAsia="ru-RU"/>
        </w:rPr>
        <w:t>7</w:t>
      </w:r>
      <w:r w:rsidRPr="00500D43">
        <w:rPr>
          <w:rFonts w:ascii="Times New Roman" w:eastAsia="Times New Roman" w:hAnsi="Times New Roman" w:cs="Times New Roman"/>
          <w:b/>
          <w:bCs/>
          <w:sz w:val="24"/>
          <w:szCs w:val="24"/>
          <w:lang w:eastAsia="ru-RU"/>
        </w:rPr>
        <w:t>. Условия оплаты:</w:t>
      </w:r>
      <w:r w:rsidRPr="00500D43">
        <w:rPr>
          <w:rFonts w:ascii="Times New Roman" w:eastAsia="Times New Roman" w:hAnsi="Times New Roman" w:cs="Times New Roman"/>
          <w:bCs/>
          <w:sz w:val="24"/>
          <w:szCs w:val="24"/>
          <w:lang w:eastAsia="ru-RU"/>
        </w:rPr>
        <w:t xml:space="preserve"> </w:t>
      </w:r>
      <w:r w:rsidRPr="00500D43">
        <w:rPr>
          <w:rFonts w:ascii="Times New Roman" w:eastAsia="Times New Roman" w:hAnsi="Times New Roman" w:cs="Times New Roman"/>
          <w:sz w:val="24"/>
          <w:szCs w:val="24"/>
          <w:lang w:eastAsia="ru-RU"/>
        </w:rPr>
        <w:t xml:space="preserve">аванс и промежуточная оплата выполненных работ не предусматриваются.      </w:t>
      </w:r>
    </w:p>
    <w:p w14:paraId="4DE2203F" w14:textId="77777777" w:rsidR="00500D43" w:rsidRPr="00500D43" w:rsidRDefault="00500D43" w:rsidP="00500D43">
      <w:pPr>
        <w:tabs>
          <w:tab w:val="left" w:pos="709"/>
        </w:tabs>
        <w:spacing w:after="0" w:line="240" w:lineRule="auto"/>
        <w:ind w:firstLine="709"/>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sz w:val="24"/>
          <w:szCs w:val="24"/>
          <w:lang w:eastAsia="ru-RU"/>
        </w:rPr>
        <w:t xml:space="preserve">      Оплата выполненных работ по Договору  производится Заказчиком не позднее 15 рабочих дней с момента подписания Заказчиком Акта приема-передачи выполненных работ (Приложение № 5 к проекту Договора) и получения от Подрядчика счета на оплату выполненных работ и счета-фактуры (оформленного в порядке и сроки, установленные Налоговым кодексом РФ),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Pr="00500D43">
        <w:rPr>
          <w:rFonts w:ascii="Times New Roman" w:eastAsia="Times New Roman" w:hAnsi="Times New Roman" w:cs="Times New Roman"/>
          <w:bCs/>
          <w:sz w:val="24"/>
          <w:szCs w:val="24"/>
          <w:lang w:eastAsia="ru-RU"/>
        </w:rPr>
        <w:t xml:space="preserve"> </w:t>
      </w:r>
    </w:p>
    <w:p w14:paraId="76FBF43D" w14:textId="77777777" w:rsidR="00500D43" w:rsidRPr="00500D43" w:rsidRDefault="00500D43" w:rsidP="00500D43">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sz w:val="24"/>
          <w:szCs w:val="24"/>
          <w:lang w:eastAsia="ru-RU"/>
        </w:rPr>
        <w:t xml:space="preserve">В случае возникновения необходимости изменения объема работ, предусмотренного настоящим Договором, но не более чем на 30%, Стороны могут заключить дополнительное соглашение на основании уточненной (или дополнительной) сметы, подписанной Сторонами. </w:t>
      </w:r>
    </w:p>
    <w:p w14:paraId="3AD5C2D2" w14:textId="77777777" w:rsidR="00500D43" w:rsidRPr="00500D43" w:rsidRDefault="00500D43" w:rsidP="00500D43">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14:paraId="359FB31A" w14:textId="77777777" w:rsidR="00500D43" w:rsidRPr="00500D43" w:rsidRDefault="00500D43" w:rsidP="00500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ind w:firstLine="709"/>
        <w:jc w:val="both"/>
        <w:rPr>
          <w:rFonts w:ascii="Courier New" w:eastAsia="Calibri" w:hAnsi="Courier New" w:cs="Courier New"/>
          <w:b/>
          <w:sz w:val="20"/>
          <w:szCs w:val="20"/>
          <w:lang w:eastAsia="ru-RU"/>
        </w:rPr>
      </w:pPr>
    </w:p>
    <w:p w14:paraId="4AA6CADB" w14:textId="112DEEAC" w:rsidR="00500D43" w:rsidRPr="00500D43" w:rsidRDefault="00500D43" w:rsidP="00500D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00E2E">
        <w:rPr>
          <w:rFonts w:ascii="Times New Roman" w:eastAsia="Times New Roman" w:hAnsi="Times New Roman" w:cs="Times New Roman"/>
          <w:b/>
          <w:sz w:val="24"/>
          <w:szCs w:val="24"/>
          <w:lang w:eastAsia="ru-RU"/>
        </w:rPr>
        <w:t>8</w:t>
      </w:r>
      <w:r w:rsidRPr="00500D43">
        <w:rPr>
          <w:rFonts w:ascii="Times New Roman" w:eastAsia="Times New Roman" w:hAnsi="Times New Roman" w:cs="Times New Roman"/>
          <w:b/>
          <w:sz w:val="24"/>
          <w:szCs w:val="24"/>
          <w:lang w:eastAsia="ru-RU"/>
        </w:rPr>
        <w:t>. Гарантийный срок работ:</w:t>
      </w:r>
      <w:r w:rsidRPr="00500D43">
        <w:rPr>
          <w:rFonts w:ascii="Times New Roman" w:eastAsia="Times New Roman" w:hAnsi="Times New Roman" w:cs="Times New Roman"/>
          <w:sz w:val="24"/>
          <w:szCs w:val="24"/>
          <w:lang w:eastAsia="ru-RU"/>
        </w:rPr>
        <w:t xml:space="preserve"> </w:t>
      </w:r>
      <w:bookmarkEnd w:id="10"/>
      <w:r w:rsidRPr="00500D43">
        <w:rPr>
          <w:rFonts w:ascii="Times New Roman" w:eastAsia="Times New Roman" w:hAnsi="Times New Roman" w:cs="Times New Roman"/>
          <w:sz w:val="24"/>
          <w:szCs w:val="24"/>
          <w:lang w:eastAsia="ru-RU"/>
        </w:rPr>
        <w:t xml:space="preserve">Гарантийный срок работ - 24 месяца с момента подписания Акта приема-передачи выполненных работ (Приложение № 5 к </w:t>
      </w:r>
      <w:r w:rsidR="00156768">
        <w:rPr>
          <w:rFonts w:ascii="Times New Roman" w:eastAsia="Times New Roman" w:hAnsi="Times New Roman" w:cs="Times New Roman"/>
          <w:sz w:val="24"/>
          <w:szCs w:val="24"/>
          <w:lang w:eastAsia="ru-RU"/>
        </w:rPr>
        <w:t xml:space="preserve">проекту </w:t>
      </w:r>
      <w:r w:rsidRPr="00500D43">
        <w:rPr>
          <w:rFonts w:ascii="Times New Roman" w:eastAsia="Times New Roman" w:hAnsi="Times New Roman" w:cs="Times New Roman"/>
          <w:sz w:val="24"/>
          <w:szCs w:val="24"/>
          <w:lang w:eastAsia="ru-RU"/>
        </w:rPr>
        <w:t>Договору), применяемых материалов и оборудования - не менее срока, установленного производителем.</w:t>
      </w:r>
    </w:p>
    <w:p w14:paraId="7BC1084D"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p>
    <w:p w14:paraId="37685C86" w14:textId="77777777" w:rsidR="00500D43" w:rsidRPr="00500D43" w:rsidRDefault="00500D43" w:rsidP="00500D43">
      <w:pPr>
        <w:tabs>
          <w:tab w:val="left" w:pos="540"/>
        </w:tabs>
        <w:spacing w:after="60" w:line="240" w:lineRule="auto"/>
        <w:contextualSpacing/>
        <w:jc w:val="both"/>
        <w:rPr>
          <w:rFonts w:ascii="Times New Roman" w:eastAsia="Calibri" w:hAnsi="Times New Roman" w:cs="Times New Roman"/>
          <w:bCs/>
          <w:sz w:val="24"/>
          <w:szCs w:val="24"/>
        </w:rPr>
      </w:pPr>
      <w:r w:rsidRPr="00500D43">
        <w:rPr>
          <w:rFonts w:ascii="Times New Roman" w:eastAsia="Calibri" w:hAnsi="Times New Roman" w:cs="Times New Roman"/>
          <w:b/>
          <w:bCs/>
          <w:sz w:val="24"/>
          <w:szCs w:val="24"/>
          <w:lang w:eastAsia="ru-RU"/>
        </w:rPr>
        <w:lastRenderedPageBreak/>
        <w:t>3.</w:t>
      </w:r>
      <w:r w:rsidR="00E00E2E">
        <w:rPr>
          <w:rFonts w:ascii="Times New Roman" w:eastAsia="Calibri" w:hAnsi="Times New Roman" w:cs="Times New Roman"/>
          <w:b/>
          <w:bCs/>
          <w:sz w:val="24"/>
          <w:szCs w:val="24"/>
          <w:lang w:eastAsia="ru-RU"/>
        </w:rPr>
        <w:t>9</w:t>
      </w:r>
      <w:r w:rsidRPr="00500D43">
        <w:rPr>
          <w:rFonts w:ascii="Times New Roman" w:eastAsia="Calibri" w:hAnsi="Times New Roman" w:cs="Times New Roman"/>
          <w:b/>
          <w:bCs/>
          <w:sz w:val="24"/>
          <w:szCs w:val="24"/>
          <w:lang w:eastAsia="ru-RU"/>
        </w:rPr>
        <w:t xml:space="preserve">. Обеспечение: </w:t>
      </w:r>
      <w:r w:rsidRPr="00500D43">
        <w:rPr>
          <w:rFonts w:ascii="Times New Roman" w:eastAsia="Calibri" w:hAnsi="Times New Roman" w:cs="Times New Roman"/>
          <w:bCs/>
          <w:sz w:val="24"/>
          <w:szCs w:val="24"/>
        </w:rPr>
        <w:t>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p>
    <w:p w14:paraId="39B23F8C" w14:textId="77777777" w:rsidR="00500D43" w:rsidRPr="00500D43" w:rsidRDefault="00E00E2E" w:rsidP="00500D43">
      <w:pPr>
        <w:tabs>
          <w:tab w:val="left" w:pos="540"/>
        </w:tabs>
        <w:spacing w:after="60" w:line="240" w:lineRule="auto"/>
        <w:contextualSpacing/>
        <w:jc w:val="both"/>
        <w:rPr>
          <w:rFonts w:ascii="Times New Roman" w:eastAsia="Calibri" w:hAnsi="Times New Roman" w:cs="Times New Roman"/>
          <w:bCs/>
          <w:sz w:val="24"/>
          <w:szCs w:val="24"/>
          <w:lang w:eastAsia="ru-RU"/>
        </w:rPr>
      </w:pPr>
      <w:r>
        <w:rPr>
          <w:rFonts w:ascii="Times New Roman" w:eastAsia="Calibri" w:hAnsi="Times New Roman" w:cs="Times New Roman"/>
          <w:b/>
          <w:bCs/>
          <w:sz w:val="24"/>
          <w:szCs w:val="24"/>
          <w:lang w:eastAsia="ru-RU"/>
        </w:rPr>
        <w:t>3.10</w:t>
      </w:r>
      <w:r w:rsidR="00500D43" w:rsidRPr="00500D43">
        <w:rPr>
          <w:rFonts w:ascii="Times New Roman" w:eastAsia="Calibri" w:hAnsi="Times New Roman" w:cs="Times New Roman"/>
          <w:b/>
          <w:bCs/>
          <w:sz w:val="24"/>
          <w:szCs w:val="24"/>
          <w:lang w:eastAsia="ru-RU"/>
        </w:rPr>
        <w:t>. Переторжка:</w:t>
      </w:r>
      <w:r w:rsidR="00500D43" w:rsidRPr="00500D43">
        <w:rPr>
          <w:rFonts w:ascii="Times New Roman" w:eastAsia="Calibri" w:hAnsi="Times New Roman" w:cs="Times New Roman"/>
          <w:sz w:val="24"/>
          <w:szCs w:val="24"/>
        </w:rPr>
        <w:t xml:space="preserve"> </w:t>
      </w:r>
      <w:r w:rsidR="00500D43" w:rsidRPr="00500D43">
        <w:rPr>
          <w:rFonts w:ascii="Times New Roman" w:eastAsia="Calibri" w:hAnsi="Times New Roman" w:cs="Times New Roman"/>
          <w:bCs/>
          <w:sz w:val="24"/>
          <w:szCs w:val="24"/>
          <w:lang w:eastAsia="ru-RU"/>
        </w:rPr>
        <w:t>не предусмотрена.</w:t>
      </w:r>
      <w:r w:rsidR="00500D43" w:rsidRPr="00500D43">
        <w:rPr>
          <w:rFonts w:ascii="Times New Roman" w:eastAsia="Calibri" w:hAnsi="Times New Roman" w:cs="Times New Roman"/>
          <w:b/>
          <w:bCs/>
          <w:sz w:val="24"/>
          <w:szCs w:val="24"/>
          <w:lang w:eastAsia="ru-RU"/>
        </w:rPr>
        <w:t xml:space="preserve">     </w:t>
      </w:r>
    </w:p>
    <w:p w14:paraId="063CA08D"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b/>
          <w:sz w:val="24"/>
          <w:szCs w:val="24"/>
          <w:highlight w:val="yellow"/>
          <w:lang w:eastAsia="ar-SA"/>
        </w:rPr>
      </w:pPr>
    </w:p>
    <w:p w14:paraId="5EE7E7A9" w14:textId="77777777" w:rsidR="00500D43" w:rsidRPr="00500D43" w:rsidRDefault="00500D43" w:rsidP="00500D43">
      <w:pPr>
        <w:keepNext/>
        <w:tabs>
          <w:tab w:val="num" w:pos="1134"/>
          <w:tab w:val="left" w:pos="1276"/>
          <w:tab w:val="left" w:pos="1418"/>
        </w:tabs>
        <w:suppressAutoHyphens/>
        <w:spacing w:after="0" w:line="240" w:lineRule="auto"/>
        <w:jc w:val="both"/>
        <w:outlineLvl w:val="0"/>
        <w:rPr>
          <w:rFonts w:ascii="Times New Roman" w:eastAsia="Times New Roman" w:hAnsi="Times New Roman" w:cs="Times New Roman"/>
          <w:iCs/>
          <w:sz w:val="24"/>
          <w:szCs w:val="24"/>
          <w:lang w:val="x-none" w:eastAsia="ar-SA"/>
        </w:rPr>
      </w:pPr>
      <w:bookmarkStart w:id="11" w:name="_Toc479941663"/>
      <w:bookmarkStart w:id="12" w:name="_Toc479941714"/>
      <w:bookmarkStart w:id="13" w:name="_Toc480200630"/>
      <w:bookmarkStart w:id="14" w:name="_Toc505952998"/>
      <w:r>
        <w:rPr>
          <w:rFonts w:ascii="Times New Roman" w:eastAsia="Times New Roman" w:hAnsi="Times New Roman" w:cs="Times New Roman"/>
          <w:b/>
          <w:iCs/>
          <w:sz w:val="24"/>
          <w:szCs w:val="24"/>
          <w:lang w:eastAsia="ar-SA"/>
        </w:rPr>
        <w:t xml:space="preserve">4. </w:t>
      </w:r>
      <w:r w:rsidRPr="00500D43">
        <w:rPr>
          <w:rFonts w:ascii="Times New Roman" w:eastAsia="Times New Roman" w:hAnsi="Times New Roman" w:cs="Times New Roman"/>
          <w:b/>
          <w:iCs/>
          <w:sz w:val="24"/>
          <w:szCs w:val="24"/>
          <w:lang w:val="x-none" w:eastAsia="ar-SA"/>
        </w:rPr>
        <w:t>Дата, время и место</w:t>
      </w:r>
      <w:r w:rsidRPr="00500D43">
        <w:rPr>
          <w:rFonts w:ascii="Times New Roman" w:eastAsia="Times New Roman" w:hAnsi="Times New Roman" w:cs="Times New Roman"/>
          <w:iCs/>
          <w:sz w:val="24"/>
          <w:szCs w:val="24"/>
          <w:lang w:val="x-none" w:eastAsia="ar-SA"/>
        </w:rPr>
        <w:t xml:space="preserve"> рассмотрения, оценки и сопоставления заявок и подведения итогов:</w:t>
      </w:r>
      <w:r w:rsidRPr="00500D43">
        <w:rPr>
          <w:rFonts w:ascii="Times New Roman" w:eastAsia="Times New Roman" w:hAnsi="Times New Roman" w:cs="Times New Roman"/>
          <w:b/>
          <w:iCs/>
          <w:sz w:val="24"/>
          <w:szCs w:val="24"/>
          <w:lang w:val="x-none" w:eastAsia="ar-SA"/>
        </w:rPr>
        <w:t xml:space="preserve"> </w:t>
      </w:r>
      <w:r w:rsidR="00AE3119">
        <w:rPr>
          <w:rFonts w:ascii="Times New Roman" w:eastAsia="Times New Roman" w:hAnsi="Times New Roman" w:cs="Times New Roman"/>
          <w:b/>
          <w:iCs/>
          <w:sz w:val="24"/>
          <w:szCs w:val="24"/>
          <w:lang w:eastAsia="ar-SA"/>
        </w:rPr>
        <w:t>14.07</w:t>
      </w:r>
      <w:r w:rsidRPr="00500D43">
        <w:rPr>
          <w:rFonts w:ascii="Times New Roman" w:eastAsia="Times New Roman" w:hAnsi="Times New Roman" w:cs="Times New Roman"/>
          <w:b/>
          <w:iCs/>
          <w:sz w:val="24"/>
          <w:szCs w:val="24"/>
          <w:lang w:eastAsia="ar-SA"/>
        </w:rPr>
        <w:t xml:space="preserve">.2020 </w:t>
      </w:r>
      <w:r w:rsidRPr="00500D43">
        <w:rPr>
          <w:rFonts w:ascii="Times New Roman" w:eastAsia="Times New Roman" w:hAnsi="Times New Roman" w:cs="Times New Roman"/>
          <w:b/>
          <w:iCs/>
          <w:sz w:val="24"/>
          <w:szCs w:val="24"/>
          <w:lang w:val="x-none" w:eastAsia="ar-SA"/>
        </w:rPr>
        <w:t xml:space="preserve">в </w:t>
      </w:r>
      <w:r w:rsidR="006A4C99">
        <w:rPr>
          <w:rFonts w:ascii="Times New Roman" w:eastAsia="Times New Roman" w:hAnsi="Times New Roman" w:cs="Times New Roman"/>
          <w:b/>
          <w:iCs/>
          <w:sz w:val="24"/>
          <w:szCs w:val="24"/>
          <w:lang w:eastAsia="ar-SA"/>
        </w:rPr>
        <w:t>11</w:t>
      </w:r>
      <w:r w:rsidRPr="00500D43">
        <w:rPr>
          <w:rFonts w:ascii="Times New Roman" w:eastAsia="Times New Roman" w:hAnsi="Times New Roman" w:cs="Times New Roman"/>
          <w:b/>
          <w:iCs/>
          <w:noProof/>
          <w:sz w:val="24"/>
          <w:szCs w:val="24"/>
          <w:lang w:val="x-none" w:eastAsia="ar-SA"/>
        </w:rPr>
        <w:t>:</w:t>
      </w:r>
      <w:r w:rsidR="006A4C99">
        <w:rPr>
          <w:rFonts w:ascii="Times New Roman" w:eastAsia="Times New Roman" w:hAnsi="Times New Roman" w:cs="Times New Roman"/>
          <w:b/>
          <w:iCs/>
          <w:noProof/>
          <w:sz w:val="24"/>
          <w:szCs w:val="24"/>
          <w:lang w:eastAsia="ar-SA"/>
        </w:rPr>
        <w:t>30</w:t>
      </w:r>
      <w:r w:rsidRPr="00500D43">
        <w:rPr>
          <w:rFonts w:ascii="Times New Roman" w:eastAsia="Times New Roman" w:hAnsi="Times New Roman" w:cs="Times New Roman"/>
          <w:b/>
          <w:iCs/>
          <w:noProof/>
          <w:sz w:val="24"/>
          <w:szCs w:val="24"/>
          <w:lang w:val="x-none" w:eastAsia="ar-SA"/>
        </w:rPr>
        <w:t xml:space="preserve"> </w:t>
      </w:r>
      <w:r w:rsidRPr="00500D43">
        <w:rPr>
          <w:rFonts w:ascii="Times New Roman" w:eastAsia="Times New Roman" w:hAnsi="Times New Roman" w:cs="Times New Roman"/>
          <w:iCs/>
          <w:sz w:val="24"/>
          <w:szCs w:val="24"/>
          <w:lang w:val="x-none" w:eastAsia="ar-SA"/>
        </w:rPr>
        <w:t>(МСК) по адресу: г. Мурманск, ул. Промышленная, д. 15, каб. 1</w:t>
      </w:r>
      <w:bookmarkEnd w:id="11"/>
      <w:bookmarkEnd w:id="12"/>
      <w:bookmarkEnd w:id="13"/>
      <w:r w:rsidRPr="00500D43">
        <w:rPr>
          <w:rFonts w:ascii="Times New Roman" w:eastAsia="Times New Roman" w:hAnsi="Times New Roman" w:cs="Times New Roman"/>
          <w:iCs/>
          <w:sz w:val="24"/>
          <w:szCs w:val="24"/>
          <w:lang w:eastAsia="ar-SA"/>
        </w:rPr>
        <w:t>5.</w:t>
      </w:r>
      <w:bookmarkEnd w:id="14"/>
    </w:p>
    <w:p w14:paraId="01AF1F35" w14:textId="77777777" w:rsidR="00500D43" w:rsidRPr="00500D43" w:rsidRDefault="00500D43" w:rsidP="00500D43">
      <w:pPr>
        <w:spacing w:after="0" w:line="240" w:lineRule="auto"/>
        <w:jc w:val="both"/>
        <w:rPr>
          <w:rFonts w:ascii="Times New Roman" w:eastAsia="Times New Roman" w:hAnsi="Times New Roman" w:cs="Times New Roman"/>
          <w:sz w:val="24"/>
          <w:szCs w:val="24"/>
          <w:u w:val="single"/>
          <w:lang w:eastAsia="ar-SA"/>
        </w:rPr>
      </w:pPr>
    </w:p>
    <w:p w14:paraId="364CDB71" w14:textId="77777777" w:rsidR="00500D43" w:rsidRPr="00500D43" w:rsidRDefault="00500D43" w:rsidP="00500D43">
      <w:pPr>
        <w:keepNext/>
        <w:tabs>
          <w:tab w:val="num" w:pos="1134"/>
        </w:tabs>
        <w:suppressAutoHyphens/>
        <w:spacing w:after="0" w:line="240" w:lineRule="auto"/>
        <w:jc w:val="both"/>
        <w:outlineLvl w:val="0"/>
        <w:rPr>
          <w:rFonts w:ascii="Times New Roman" w:eastAsia="Times New Roman" w:hAnsi="Times New Roman" w:cs="Times New Roman"/>
          <w:b/>
          <w:iCs/>
          <w:sz w:val="24"/>
          <w:szCs w:val="24"/>
          <w:lang w:val="x-none" w:eastAsia="ar-SA"/>
        </w:rPr>
      </w:pPr>
      <w:bookmarkStart w:id="15" w:name="_Toc505952999"/>
      <w:bookmarkStart w:id="16" w:name="_Toc479941664"/>
      <w:bookmarkStart w:id="17" w:name="_Toc479941715"/>
      <w:bookmarkStart w:id="18" w:name="_Toc480200631"/>
      <w:r>
        <w:rPr>
          <w:rFonts w:ascii="Times New Roman" w:eastAsia="Times New Roman" w:hAnsi="Times New Roman" w:cs="Times New Roman"/>
          <w:b/>
          <w:iCs/>
          <w:sz w:val="24"/>
          <w:szCs w:val="24"/>
          <w:lang w:eastAsia="ar-SA"/>
        </w:rPr>
        <w:t xml:space="preserve">5. </w:t>
      </w:r>
      <w:r w:rsidRPr="00500D43">
        <w:rPr>
          <w:rFonts w:ascii="Times New Roman" w:eastAsia="Times New Roman" w:hAnsi="Times New Roman" w:cs="Times New Roman"/>
          <w:b/>
          <w:iCs/>
          <w:sz w:val="24"/>
          <w:szCs w:val="24"/>
          <w:lang w:val="x-none" w:eastAsia="ar-SA"/>
        </w:rPr>
        <w:t>Требования к Участникам закупки</w:t>
      </w:r>
      <w:bookmarkEnd w:id="15"/>
    </w:p>
    <w:p w14:paraId="3D8B57D1" w14:textId="77777777" w:rsidR="00500D43" w:rsidRPr="00500D43" w:rsidRDefault="00500D43" w:rsidP="00500D43">
      <w:pPr>
        <w:spacing w:after="200" w:line="240" w:lineRule="auto"/>
        <w:jc w:val="both"/>
        <w:rPr>
          <w:rFonts w:ascii="Calibri" w:eastAsia="Calibri" w:hAnsi="Calibri" w:cs="Times New Roman"/>
          <w:lang w:eastAsia="ar-SA"/>
        </w:rPr>
      </w:pPr>
      <w:r w:rsidRPr="00500D43">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bookmarkEnd w:id="16"/>
      <w:bookmarkEnd w:id="17"/>
      <w:bookmarkEnd w:id="18"/>
      <w:r w:rsidRPr="00500D43">
        <w:rPr>
          <w:rFonts w:ascii="Calibri" w:eastAsia="Calibri" w:hAnsi="Calibri" w:cs="Times New Roman"/>
          <w:lang w:eastAsia="ar-SA"/>
        </w:rPr>
        <w:t>.</w:t>
      </w:r>
    </w:p>
    <w:p w14:paraId="25B4CEA2" w14:textId="77777777" w:rsidR="00500D43" w:rsidRPr="00500D43" w:rsidRDefault="00500D43" w:rsidP="00500D43">
      <w:pPr>
        <w:keepNext/>
        <w:suppressAutoHyphens/>
        <w:spacing w:after="0" w:line="240" w:lineRule="auto"/>
        <w:ind w:firstLine="709"/>
        <w:outlineLvl w:val="0"/>
        <w:rPr>
          <w:rFonts w:ascii="Times New Roman" w:eastAsia="Times New Roman" w:hAnsi="Times New Roman" w:cs="Times New Roman"/>
          <w:iCs/>
          <w:color w:val="FF0000"/>
          <w:sz w:val="24"/>
          <w:szCs w:val="24"/>
          <w:lang w:eastAsia="ar-SA"/>
        </w:rPr>
      </w:pPr>
      <w:bookmarkStart w:id="19" w:name="_Toc479941716"/>
      <w:bookmarkStart w:id="20" w:name="_Toc480200632"/>
      <w:bookmarkStart w:id="21" w:name="_Toc505953000"/>
      <w:r w:rsidRPr="00500D43">
        <w:rPr>
          <w:rFonts w:ascii="Times New Roman" w:eastAsia="Times New Roman" w:hAnsi="Times New Roman" w:cs="Times New Roman"/>
          <w:b/>
          <w:iCs/>
          <w:sz w:val="24"/>
          <w:szCs w:val="24"/>
          <w:lang w:val="x-none" w:eastAsia="ar-SA"/>
        </w:rPr>
        <w:t xml:space="preserve">6. </w:t>
      </w:r>
      <w:bookmarkEnd w:id="19"/>
      <w:bookmarkEnd w:id="20"/>
      <w:r w:rsidRPr="00500D43">
        <w:rPr>
          <w:rFonts w:ascii="Times New Roman" w:eastAsia="Times New Roman" w:hAnsi="Times New Roman" w:cs="Times New Roman"/>
          <w:b/>
          <w:iCs/>
          <w:sz w:val="24"/>
          <w:szCs w:val="24"/>
          <w:lang w:eastAsia="ar-SA"/>
        </w:rPr>
        <w:t xml:space="preserve">Срок, место и порядок предоставления Документации </w:t>
      </w:r>
      <w:bookmarkEnd w:id="21"/>
    </w:p>
    <w:p w14:paraId="2467F14C"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183034, г. Мурманск, ул. Промышленная, д. 15, каб. 15 (Центральный КПП № 1, заезд со стороны ул. Свердлова, при себе иметь документ удостоверяющий личность), кроме выходных и праздничных дней, перерыв 12:30 (МСК) - 13:30 (МСК), либо отправить запрос на электронную почту </w:t>
      </w:r>
      <w:r w:rsidRPr="00500D43">
        <w:rPr>
          <w:rFonts w:ascii="Times New Roman" w:eastAsia="Times New Roman" w:hAnsi="Times New Roman" w:cs="Times New Roman"/>
          <w:color w:val="0000FF"/>
          <w:sz w:val="24"/>
          <w:szCs w:val="24"/>
          <w:u w:val="single"/>
          <w:lang w:eastAsia="ar-SA"/>
        </w:rPr>
        <w:t xml:space="preserve"> </w:t>
      </w:r>
      <w:hyperlink r:id="rId9" w:history="1">
        <w:r w:rsidRPr="00500D43">
          <w:rPr>
            <w:rStyle w:val="af"/>
            <w:rFonts w:ascii="Times New Roman" w:eastAsia="Times New Roman" w:hAnsi="Times New Roman" w:cs="Times New Roman"/>
            <w:sz w:val="24"/>
            <w:szCs w:val="24"/>
            <w:lang w:val="en-US" w:eastAsia="ar-SA"/>
          </w:rPr>
          <w:t>melentevatv</w:t>
        </w:r>
        <w:r w:rsidRPr="00500D43">
          <w:rPr>
            <w:rStyle w:val="af"/>
            <w:rFonts w:ascii="Times New Roman" w:eastAsia="Times New Roman" w:hAnsi="Times New Roman" w:cs="Times New Roman"/>
            <w:sz w:val="24"/>
            <w:szCs w:val="24"/>
            <w:lang w:eastAsia="ar-SA"/>
          </w:rPr>
          <w:t>@</w:t>
        </w:r>
        <w:r w:rsidRPr="00500D43">
          <w:rPr>
            <w:rStyle w:val="af"/>
            <w:rFonts w:ascii="Times New Roman" w:eastAsia="Times New Roman" w:hAnsi="Times New Roman" w:cs="Times New Roman"/>
            <w:sz w:val="24"/>
            <w:szCs w:val="24"/>
            <w:lang w:val="en-US" w:eastAsia="ar-SA"/>
          </w:rPr>
          <w:t>mures</w:t>
        </w:r>
        <w:r w:rsidRPr="00500D43">
          <w:rPr>
            <w:rStyle w:val="af"/>
            <w:rFonts w:ascii="Times New Roman" w:eastAsia="Times New Roman" w:hAnsi="Times New Roman" w:cs="Times New Roman"/>
            <w:sz w:val="24"/>
            <w:szCs w:val="24"/>
            <w:lang w:eastAsia="ar-SA"/>
          </w:rPr>
          <w:t>.</w:t>
        </w:r>
        <w:r w:rsidRPr="00500D43">
          <w:rPr>
            <w:rStyle w:val="af"/>
            <w:rFonts w:ascii="Times New Roman" w:eastAsia="Times New Roman" w:hAnsi="Times New Roman" w:cs="Times New Roman"/>
            <w:sz w:val="24"/>
            <w:szCs w:val="24"/>
            <w:lang w:val="en-US" w:eastAsia="ar-SA"/>
          </w:rPr>
          <w:t>ru</w:t>
        </w:r>
      </w:hyperlink>
      <w:r>
        <w:rPr>
          <w:rFonts w:ascii="Times New Roman" w:eastAsia="Times New Roman" w:hAnsi="Times New Roman" w:cs="Times New Roman"/>
          <w:color w:val="0000FF"/>
          <w:sz w:val="24"/>
          <w:szCs w:val="24"/>
          <w:u w:val="single"/>
          <w:lang w:eastAsia="ar-SA"/>
        </w:rPr>
        <w:t xml:space="preserve"> </w:t>
      </w:r>
      <w:r w:rsidRPr="00500D43">
        <w:rPr>
          <w:rFonts w:ascii="Times New Roman" w:eastAsia="Times New Roman" w:hAnsi="Times New Roman" w:cs="Times New Roman"/>
          <w:sz w:val="24"/>
          <w:szCs w:val="24"/>
          <w:lang w:eastAsia="ar-SA"/>
        </w:rPr>
        <w:t>с указанием способа получения Документации.</w:t>
      </w:r>
    </w:p>
    <w:p w14:paraId="42A0BF49"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В период </w:t>
      </w:r>
      <w:r>
        <w:rPr>
          <w:rFonts w:ascii="Times New Roman" w:eastAsia="Times New Roman" w:hAnsi="Times New Roman" w:cs="Times New Roman"/>
          <w:b/>
          <w:bCs/>
          <w:sz w:val="24"/>
          <w:szCs w:val="24"/>
          <w:lang w:eastAsia="ar-SA"/>
        </w:rPr>
        <w:t>с 30</w:t>
      </w:r>
      <w:r w:rsidRPr="00500D43">
        <w:rPr>
          <w:rFonts w:ascii="Times New Roman" w:eastAsia="Times New Roman" w:hAnsi="Times New Roman" w:cs="Times New Roman"/>
          <w:b/>
          <w:bCs/>
          <w:sz w:val="24"/>
          <w:szCs w:val="24"/>
          <w:lang w:eastAsia="ar-SA"/>
        </w:rPr>
        <w:t>.0</w:t>
      </w:r>
      <w:r>
        <w:rPr>
          <w:rFonts w:ascii="Times New Roman" w:eastAsia="Times New Roman" w:hAnsi="Times New Roman" w:cs="Times New Roman"/>
          <w:b/>
          <w:bCs/>
          <w:sz w:val="24"/>
          <w:szCs w:val="24"/>
          <w:lang w:eastAsia="ar-SA"/>
        </w:rPr>
        <w:t>6</w:t>
      </w:r>
      <w:r w:rsidR="00F1481B">
        <w:rPr>
          <w:rFonts w:ascii="Times New Roman" w:eastAsia="Times New Roman" w:hAnsi="Times New Roman" w:cs="Times New Roman"/>
          <w:b/>
          <w:bCs/>
          <w:sz w:val="24"/>
          <w:szCs w:val="24"/>
          <w:lang w:eastAsia="ar-SA"/>
        </w:rPr>
        <w:t>.2020 по 13</w:t>
      </w:r>
      <w:r w:rsidR="006A4C99">
        <w:rPr>
          <w:rFonts w:ascii="Times New Roman" w:eastAsia="Times New Roman" w:hAnsi="Times New Roman" w:cs="Times New Roman"/>
          <w:b/>
          <w:bCs/>
          <w:sz w:val="24"/>
          <w:szCs w:val="24"/>
          <w:lang w:eastAsia="ar-SA"/>
        </w:rPr>
        <w:t>.07</w:t>
      </w:r>
      <w:r w:rsidRPr="00500D43">
        <w:rPr>
          <w:rFonts w:ascii="Times New Roman" w:eastAsia="Times New Roman" w:hAnsi="Times New Roman" w:cs="Times New Roman"/>
          <w:b/>
          <w:bCs/>
          <w:sz w:val="24"/>
          <w:szCs w:val="24"/>
          <w:lang w:eastAsia="ar-SA"/>
        </w:rPr>
        <w:t>.2020</w:t>
      </w:r>
      <w:r w:rsidRPr="00500D43">
        <w:rPr>
          <w:rFonts w:ascii="Times New Roman" w:eastAsia="Times New Roman" w:hAnsi="Times New Roman" w:cs="Times New Roman"/>
          <w:sz w:val="24"/>
          <w:szCs w:val="24"/>
          <w:lang w:eastAsia="ar-SA"/>
        </w:rPr>
        <w:t xml:space="preserve"> 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2BD722B8"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14:paraId="775BC674"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sz w:val="24"/>
          <w:szCs w:val="24"/>
          <w:lang w:eastAsia="ar-SA"/>
        </w:rPr>
        <w:t>Документация, размещенная на сайте электронной площадки «РТС-тендер» (http://www.rts-tender.ru/) (далее также – ЭП) и в единой информационной системе в сфере закупок товаров, работ, услуг (далее также - ЕИС), доступна для ознакомления.</w:t>
      </w:r>
    </w:p>
    <w:p w14:paraId="16D959A3" w14:textId="77777777" w:rsidR="00500D43" w:rsidRPr="00500D43" w:rsidRDefault="00500D43" w:rsidP="00500D43">
      <w:pPr>
        <w:keepNext/>
        <w:suppressAutoHyphens/>
        <w:spacing w:after="0" w:line="240" w:lineRule="auto"/>
        <w:ind w:firstLine="709"/>
        <w:outlineLvl w:val="0"/>
        <w:rPr>
          <w:rFonts w:ascii="Times New Roman" w:eastAsia="Times New Roman" w:hAnsi="Times New Roman" w:cs="Times New Roman"/>
          <w:iCs/>
          <w:sz w:val="24"/>
          <w:szCs w:val="24"/>
          <w:lang w:eastAsia="ar-SA"/>
        </w:rPr>
      </w:pPr>
      <w:bookmarkStart w:id="22" w:name="_Toc479941717"/>
      <w:bookmarkStart w:id="23" w:name="_Toc480200633"/>
      <w:bookmarkStart w:id="24" w:name="_Toc505953001"/>
      <w:r w:rsidRPr="00500D43">
        <w:rPr>
          <w:rFonts w:ascii="Times New Roman" w:eastAsia="Times New Roman" w:hAnsi="Times New Roman" w:cs="Times New Roman"/>
          <w:b/>
          <w:iCs/>
          <w:sz w:val="24"/>
          <w:szCs w:val="24"/>
          <w:lang w:val="x-none" w:eastAsia="ar-SA"/>
        </w:rPr>
        <w:t>7. Порядок подачи заявок</w:t>
      </w:r>
      <w:bookmarkEnd w:id="22"/>
      <w:bookmarkEnd w:id="23"/>
      <w:bookmarkEnd w:id="24"/>
    </w:p>
    <w:p w14:paraId="2B5081AE" w14:textId="77777777" w:rsidR="00500D43" w:rsidRPr="00500D43" w:rsidRDefault="00500D43" w:rsidP="00500D4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согласно</w:t>
      </w:r>
      <w:r w:rsidRPr="00500D43">
        <w:rPr>
          <w:rFonts w:ascii="Times New Roman" w:eastAsia="Times New Roman" w:hAnsi="Times New Roman" w:cs="Times New Roman"/>
          <w:color w:val="FF0000"/>
          <w:sz w:val="24"/>
          <w:szCs w:val="24"/>
          <w:lang w:eastAsia="ar-SA"/>
        </w:rPr>
        <w:t xml:space="preserve"> </w:t>
      </w:r>
      <w:r w:rsidRPr="00500D43">
        <w:rPr>
          <w:rFonts w:ascii="Times New Roman" w:eastAsia="Times New Roman" w:hAnsi="Times New Roman" w:cs="Times New Roman"/>
          <w:sz w:val="24"/>
          <w:szCs w:val="24"/>
          <w:lang w:eastAsia="ar-SA"/>
        </w:rPr>
        <w:t xml:space="preserve">требованиям к содержанию, оформлению и составу заявки, указанным в Документации. </w:t>
      </w:r>
    </w:p>
    <w:p w14:paraId="4A8BC448" w14:textId="77777777" w:rsidR="00500D43" w:rsidRPr="00500D43" w:rsidRDefault="00500D43" w:rsidP="00500D4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Подача заявки на участие в закупке осуществляется аккредитованным на ЭП Участником закупки в порядке, установленном Регламентом работы ЭП.</w:t>
      </w:r>
    </w:p>
    <w:p w14:paraId="6EF5D05A" w14:textId="77777777" w:rsidR="00500D43" w:rsidRPr="00500D43" w:rsidRDefault="00500D43" w:rsidP="00500D4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6746F07F" w14:textId="77777777" w:rsidR="00500D43" w:rsidRPr="00500D43" w:rsidRDefault="00500D43" w:rsidP="00500D43">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Дата начала и дата и время око</w:t>
      </w:r>
      <w:r w:rsidR="006A4C99">
        <w:rPr>
          <w:rFonts w:ascii="Times New Roman" w:eastAsia="Times New Roman" w:hAnsi="Times New Roman" w:cs="Times New Roman"/>
          <w:b/>
          <w:sz w:val="24"/>
          <w:szCs w:val="24"/>
          <w:lang w:eastAsia="ar-SA"/>
        </w:rPr>
        <w:t>нчания срока подачи заявок: с 30.</w:t>
      </w:r>
      <w:r w:rsidR="00F1481B">
        <w:rPr>
          <w:rFonts w:ascii="Times New Roman" w:eastAsia="Times New Roman" w:hAnsi="Times New Roman" w:cs="Times New Roman"/>
          <w:b/>
          <w:sz w:val="24"/>
          <w:szCs w:val="24"/>
          <w:lang w:eastAsia="ar-SA"/>
        </w:rPr>
        <w:t>06.2020 по 16:42 (МСК) 13</w:t>
      </w:r>
      <w:r w:rsidR="006A4C99">
        <w:rPr>
          <w:rFonts w:ascii="Times New Roman" w:eastAsia="Times New Roman" w:hAnsi="Times New Roman" w:cs="Times New Roman"/>
          <w:b/>
          <w:sz w:val="24"/>
          <w:szCs w:val="24"/>
          <w:lang w:eastAsia="ar-SA"/>
        </w:rPr>
        <w:t>.07</w:t>
      </w:r>
      <w:r w:rsidRPr="00500D43">
        <w:rPr>
          <w:rFonts w:ascii="Times New Roman" w:eastAsia="Times New Roman" w:hAnsi="Times New Roman" w:cs="Times New Roman"/>
          <w:b/>
          <w:sz w:val="24"/>
          <w:szCs w:val="24"/>
          <w:lang w:eastAsia="ar-SA"/>
        </w:rPr>
        <w:t>.2020</w:t>
      </w:r>
      <w:r w:rsidRPr="00500D43">
        <w:rPr>
          <w:rFonts w:ascii="Times New Roman" w:eastAsia="Times New Roman" w:hAnsi="Times New Roman" w:cs="Times New Roman"/>
          <w:sz w:val="24"/>
          <w:szCs w:val="24"/>
          <w:lang w:eastAsia="ar-SA"/>
        </w:rPr>
        <w:t>.</w:t>
      </w:r>
    </w:p>
    <w:p w14:paraId="2785363E" w14:textId="77777777" w:rsidR="00500D43" w:rsidRPr="00500D43" w:rsidRDefault="00500D43" w:rsidP="00500D43">
      <w:pPr>
        <w:tabs>
          <w:tab w:val="left" w:pos="6987"/>
        </w:tabs>
        <w:suppressAutoHyphens/>
        <w:spacing w:after="0" w:line="240" w:lineRule="auto"/>
        <w:jc w:val="both"/>
        <w:rPr>
          <w:rFonts w:ascii="Times New Roman" w:eastAsia="Times New Roman" w:hAnsi="Times New Roman" w:cs="Times New Roman"/>
          <w:sz w:val="24"/>
          <w:szCs w:val="24"/>
          <w:lang w:eastAsia="ar-SA"/>
        </w:rPr>
      </w:pPr>
    </w:p>
    <w:p w14:paraId="3C7EB6E6" w14:textId="77777777" w:rsidR="00500D43" w:rsidRPr="00500D43" w:rsidRDefault="00500D43" w:rsidP="00500D43">
      <w:pPr>
        <w:keepNext/>
        <w:suppressAutoHyphens/>
        <w:spacing w:after="0" w:line="240" w:lineRule="auto"/>
        <w:ind w:firstLine="709"/>
        <w:outlineLvl w:val="0"/>
        <w:rPr>
          <w:rFonts w:ascii="Times New Roman" w:eastAsia="Times New Roman" w:hAnsi="Times New Roman" w:cs="Times New Roman"/>
          <w:iCs/>
          <w:sz w:val="24"/>
          <w:szCs w:val="24"/>
          <w:lang w:eastAsia="ar-SA"/>
        </w:rPr>
      </w:pPr>
      <w:bookmarkStart w:id="25" w:name="_Toc479941718"/>
      <w:bookmarkStart w:id="26" w:name="_Toc480200634"/>
      <w:bookmarkStart w:id="27" w:name="_Toc505953002"/>
      <w:r w:rsidRPr="00500D43">
        <w:rPr>
          <w:rFonts w:ascii="Times New Roman" w:eastAsia="Times New Roman" w:hAnsi="Times New Roman" w:cs="Times New Roman"/>
          <w:b/>
          <w:iCs/>
          <w:sz w:val="24"/>
          <w:szCs w:val="24"/>
          <w:lang w:val="x-none" w:eastAsia="ar-SA"/>
        </w:rPr>
        <w:t>8. Разъяснение положений Документации</w:t>
      </w:r>
      <w:bookmarkEnd w:id="25"/>
      <w:bookmarkEnd w:id="26"/>
      <w:bookmarkEnd w:id="27"/>
      <w:r w:rsidRPr="00500D43">
        <w:rPr>
          <w:rFonts w:ascii="Times New Roman" w:eastAsia="Times New Roman" w:hAnsi="Times New Roman" w:cs="Times New Roman"/>
          <w:b/>
          <w:iCs/>
          <w:sz w:val="24"/>
          <w:szCs w:val="24"/>
          <w:lang w:eastAsia="ar-SA"/>
        </w:rPr>
        <w:t xml:space="preserve"> и </w:t>
      </w:r>
      <w:r w:rsidRPr="00500D43">
        <w:rPr>
          <w:rFonts w:ascii="Times New Roman" w:eastAsia="Times New Roman" w:hAnsi="Times New Roman" w:cs="Times New Roman"/>
          <w:b/>
          <w:iCs/>
          <w:sz w:val="24"/>
          <w:szCs w:val="24"/>
          <w:lang w:val="x-none" w:eastAsia="ru-RU"/>
        </w:rPr>
        <w:t>(или) извещения</w:t>
      </w:r>
    </w:p>
    <w:p w14:paraId="643B6F3E" w14:textId="77777777" w:rsidR="00500D43" w:rsidRPr="00500D43" w:rsidRDefault="00500D43" w:rsidP="00500D43">
      <w:pPr>
        <w:suppressAutoHyphens/>
        <w:autoSpaceDE w:val="0"/>
        <w:spacing w:after="0" w:line="240" w:lineRule="auto"/>
        <w:ind w:firstLine="709"/>
        <w:jc w:val="both"/>
        <w:rPr>
          <w:rFonts w:ascii="Times New Roman" w:eastAsia="Times New Roman" w:hAnsi="Times New Roman" w:cs="Times New Roman"/>
          <w:strike/>
          <w:sz w:val="24"/>
          <w:szCs w:val="24"/>
          <w:lang w:eastAsia="ar-SA"/>
        </w:rPr>
      </w:pPr>
      <w:r w:rsidRPr="00500D43">
        <w:rPr>
          <w:rFonts w:ascii="Times New Roman" w:eastAsia="Times New Roman" w:hAnsi="Times New Roman" w:cs="Times New Roman"/>
          <w:sz w:val="24"/>
          <w:szCs w:val="24"/>
          <w:lang w:eastAsia="ar-SA"/>
        </w:rPr>
        <w:t>Любой участник закупки, получивший аккредитацию на ЭП, вправе направить Заказчику с использованием функционала ЭП запрос о даче разъяснений положений Документации</w:t>
      </w:r>
      <w:r w:rsidRPr="00500D43">
        <w:rPr>
          <w:rFonts w:ascii="Times New Roman" w:eastAsia="Times New Roman" w:hAnsi="Times New Roman" w:cs="Times New Roman"/>
          <w:sz w:val="24"/>
          <w:szCs w:val="24"/>
          <w:lang w:eastAsia="ru-RU"/>
        </w:rPr>
        <w:t xml:space="preserve"> и (или) извещения.</w:t>
      </w:r>
    </w:p>
    <w:p w14:paraId="5727879F" w14:textId="77777777" w:rsidR="00500D43" w:rsidRPr="00500D43" w:rsidRDefault="00500D43" w:rsidP="00500D43">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на сайте ЭП и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 </w:t>
      </w:r>
    </w:p>
    <w:p w14:paraId="228AC065" w14:textId="77777777" w:rsidR="00500D43" w:rsidRPr="00500D43" w:rsidRDefault="00500D43" w:rsidP="00500D43">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w:t>
      </w:r>
      <w:r w:rsidR="006A4C99">
        <w:rPr>
          <w:rFonts w:ascii="Times New Roman" w:eastAsia="Times New Roman" w:hAnsi="Times New Roman" w:cs="Times New Roman"/>
          <w:b/>
          <w:sz w:val="24"/>
          <w:szCs w:val="24"/>
          <w:lang w:eastAsia="ar-SA"/>
        </w:rPr>
        <w:t>ения от Участников закупки: с 30.06.2020 по 16:42 (МСК)</w:t>
      </w:r>
      <w:r w:rsidR="00F1481B">
        <w:rPr>
          <w:rFonts w:ascii="Times New Roman" w:eastAsia="Times New Roman" w:hAnsi="Times New Roman" w:cs="Times New Roman"/>
          <w:b/>
          <w:sz w:val="24"/>
          <w:szCs w:val="24"/>
          <w:lang w:eastAsia="ar-SA"/>
        </w:rPr>
        <w:t xml:space="preserve"> 07</w:t>
      </w:r>
      <w:r w:rsidR="006A4C99">
        <w:rPr>
          <w:rFonts w:ascii="Times New Roman" w:eastAsia="Times New Roman" w:hAnsi="Times New Roman" w:cs="Times New Roman"/>
          <w:b/>
          <w:sz w:val="24"/>
          <w:szCs w:val="24"/>
          <w:lang w:eastAsia="ar-SA"/>
        </w:rPr>
        <w:t>.07</w:t>
      </w:r>
      <w:r w:rsidRPr="00500D43">
        <w:rPr>
          <w:rFonts w:ascii="Times New Roman" w:eastAsia="Times New Roman" w:hAnsi="Times New Roman" w:cs="Times New Roman"/>
          <w:b/>
          <w:sz w:val="24"/>
          <w:szCs w:val="24"/>
          <w:lang w:eastAsia="ar-SA"/>
        </w:rPr>
        <w:t>.2020.</w:t>
      </w:r>
    </w:p>
    <w:p w14:paraId="4003B02B"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lastRenderedPageBreak/>
        <w:t xml:space="preserve">Дата начала/окончания срока предоставления Участникам закупки разъяснений положений Документации </w:t>
      </w:r>
      <w:r w:rsidRPr="00500D43">
        <w:rPr>
          <w:rFonts w:ascii="Times New Roman" w:eastAsia="Times New Roman" w:hAnsi="Times New Roman" w:cs="Times New Roman"/>
          <w:b/>
          <w:sz w:val="24"/>
          <w:szCs w:val="24"/>
          <w:lang w:eastAsia="ru-RU"/>
        </w:rPr>
        <w:t>и (или) извещения</w:t>
      </w:r>
      <w:r w:rsidR="00F1481B">
        <w:rPr>
          <w:rFonts w:ascii="Times New Roman" w:eastAsia="Times New Roman" w:hAnsi="Times New Roman" w:cs="Times New Roman"/>
          <w:b/>
          <w:sz w:val="24"/>
          <w:szCs w:val="24"/>
          <w:lang w:eastAsia="ar-SA"/>
        </w:rPr>
        <w:t>: с 30.06.2020 по 10</w:t>
      </w:r>
      <w:r w:rsidR="006A4C99">
        <w:rPr>
          <w:rFonts w:ascii="Times New Roman" w:eastAsia="Times New Roman" w:hAnsi="Times New Roman" w:cs="Times New Roman"/>
          <w:b/>
          <w:sz w:val="24"/>
          <w:szCs w:val="24"/>
          <w:lang w:eastAsia="ar-SA"/>
        </w:rPr>
        <w:t>.07</w:t>
      </w:r>
      <w:r w:rsidRPr="00500D43">
        <w:rPr>
          <w:rFonts w:ascii="Times New Roman" w:eastAsia="Times New Roman" w:hAnsi="Times New Roman" w:cs="Times New Roman"/>
          <w:b/>
          <w:sz w:val="24"/>
          <w:szCs w:val="24"/>
          <w:lang w:eastAsia="ar-SA"/>
        </w:rPr>
        <w:t>.2020.</w:t>
      </w:r>
    </w:p>
    <w:p w14:paraId="688A346A"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b/>
          <w:sz w:val="24"/>
          <w:szCs w:val="24"/>
          <w:highlight w:val="yellow"/>
          <w:lang w:eastAsia="ar-SA"/>
        </w:rPr>
      </w:pPr>
    </w:p>
    <w:p w14:paraId="1909BBB3" w14:textId="77777777" w:rsidR="00500D43" w:rsidRPr="00500D43" w:rsidRDefault="00500D43" w:rsidP="00500D43">
      <w:pPr>
        <w:keepNext/>
        <w:suppressAutoHyphens/>
        <w:spacing w:after="0" w:line="240" w:lineRule="auto"/>
        <w:ind w:firstLine="709"/>
        <w:outlineLvl w:val="0"/>
        <w:rPr>
          <w:rFonts w:ascii="Times New Roman" w:eastAsia="Times New Roman" w:hAnsi="Times New Roman" w:cs="Times New Roman"/>
          <w:b/>
          <w:iCs/>
          <w:sz w:val="24"/>
          <w:szCs w:val="24"/>
          <w:lang w:val="x-none" w:eastAsia="ar-SA"/>
        </w:rPr>
      </w:pPr>
      <w:bookmarkStart w:id="28" w:name="_Toc479941719"/>
      <w:bookmarkStart w:id="29" w:name="_Toc480200635"/>
      <w:bookmarkStart w:id="30" w:name="_Toc505953003"/>
      <w:r w:rsidRPr="00500D43">
        <w:rPr>
          <w:rFonts w:ascii="Times New Roman" w:eastAsia="Times New Roman" w:hAnsi="Times New Roman" w:cs="Times New Roman"/>
          <w:b/>
          <w:iCs/>
          <w:sz w:val="24"/>
          <w:szCs w:val="24"/>
          <w:lang w:val="x-none" w:eastAsia="ar-SA"/>
        </w:rPr>
        <w:t>9. Критерии оценки и их значимость:</w:t>
      </w:r>
      <w:bookmarkEnd w:id="28"/>
      <w:bookmarkEnd w:id="29"/>
      <w:bookmarkEnd w:id="30"/>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33476B" w:rsidRPr="0033476B" w14:paraId="73A7180A" w14:textId="77777777" w:rsidTr="00A30685">
        <w:tc>
          <w:tcPr>
            <w:tcW w:w="1560" w:type="dxa"/>
            <w:tcBorders>
              <w:top w:val="single" w:sz="4" w:space="0" w:color="auto"/>
              <w:left w:val="single" w:sz="4" w:space="0" w:color="auto"/>
              <w:bottom w:val="single" w:sz="4" w:space="0" w:color="auto"/>
              <w:right w:val="single" w:sz="4" w:space="0" w:color="auto"/>
            </w:tcBorders>
            <w:hideMark/>
          </w:tcPr>
          <w:p w14:paraId="257278CD" w14:textId="77777777" w:rsidR="0033476B" w:rsidRPr="0033476B" w:rsidRDefault="0033476B" w:rsidP="0033476B">
            <w:pPr>
              <w:spacing w:after="0" w:line="240" w:lineRule="auto"/>
              <w:jc w:val="center"/>
              <w:rPr>
                <w:rFonts w:ascii="Times New Roman" w:eastAsia="Times New Roman" w:hAnsi="Times New Roman" w:cs="Times New Roman"/>
                <w:bCs/>
                <w:sz w:val="24"/>
                <w:szCs w:val="24"/>
                <w:lang w:eastAsia="ru-RU"/>
              </w:rPr>
            </w:pPr>
            <w:r w:rsidRPr="0033476B">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hideMark/>
          </w:tcPr>
          <w:p w14:paraId="339121D9" w14:textId="77777777" w:rsidR="0033476B" w:rsidRPr="0033476B" w:rsidRDefault="0033476B" w:rsidP="0033476B">
            <w:pPr>
              <w:spacing w:after="0" w:line="240" w:lineRule="auto"/>
              <w:jc w:val="center"/>
              <w:rPr>
                <w:rFonts w:ascii="Times New Roman" w:eastAsia="Times New Roman" w:hAnsi="Times New Roman" w:cs="Times New Roman"/>
                <w:bCs/>
                <w:sz w:val="24"/>
                <w:szCs w:val="24"/>
                <w:lang w:eastAsia="ru-RU"/>
              </w:rPr>
            </w:pPr>
            <w:r w:rsidRPr="0033476B">
              <w:rPr>
                <w:rFonts w:ascii="Times New Roman" w:eastAsia="Times New Roman" w:hAnsi="Times New Roman" w:cs="Times New Roman"/>
                <w:bCs/>
                <w:sz w:val="24"/>
                <w:szCs w:val="24"/>
                <w:lang w:eastAsia="ru-RU"/>
              </w:rPr>
              <w:t>Критерии оценки заявок</w:t>
            </w:r>
          </w:p>
        </w:tc>
        <w:tc>
          <w:tcPr>
            <w:tcW w:w="3119" w:type="dxa"/>
            <w:tcBorders>
              <w:top w:val="single" w:sz="4" w:space="0" w:color="auto"/>
              <w:left w:val="single" w:sz="4" w:space="0" w:color="auto"/>
              <w:bottom w:val="single" w:sz="4" w:space="0" w:color="auto"/>
              <w:right w:val="single" w:sz="4" w:space="0" w:color="auto"/>
            </w:tcBorders>
            <w:hideMark/>
          </w:tcPr>
          <w:p w14:paraId="61CC3F59" w14:textId="77777777" w:rsidR="0033476B" w:rsidRPr="0033476B" w:rsidRDefault="0033476B" w:rsidP="0033476B">
            <w:pPr>
              <w:spacing w:after="0" w:line="240" w:lineRule="auto"/>
              <w:jc w:val="center"/>
              <w:rPr>
                <w:rFonts w:ascii="Times New Roman" w:eastAsia="Times New Roman" w:hAnsi="Times New Roman" w:cs="Times New Roman"/>
                <w:bCs/>
                <w:sz w:val="24"/>
                <w:szCs w:val="24"/>
                <w:lang w:eastAsia="ru-RU"/>
              </w:rPr>
            </w:pPr>
            <w:r w:rsidRPr="0033476B">
              <w:rPr>
                <w:rFonts w:ascii="Times New Roman" w:eastAsia="Times New Roman" w:hAnsi="Times New Roman" w:cs="Times New Roman"/>
                <w:bCs/>
                <w:sz w:val="24"/>
                <w:szCs w:val="24"/>
                <w:lang w:eastAsia="ru-RU"/>
              </w:rPr>
              <w:t>Значимость критерия, %</w:t>
            </w:r>
          </w:p>
        </w:tc>
      </w:tr>
      <w:tr w:rsidR="0033476B" w:rsidRPr="0033476B" w14:paraId="7D11A25D" w14:textId="77777777" w:rsidTr="00A30685">
        <w:tc>
          <w:tcPr>
            <w:tcW w:w="1560" w:type="dxa"/>
            <w:tcBorders>
              <w:top w:val="single" w:sz="4" w:space="0" w:color="auto"/>
              <w:left w:val="single" w:sz="4" w:space="0" w:color="auto"/>
              <w:bottom w:val="single" w:sz="4" w:space="0" w:color="auto"/>
              <w:right w:val="single" w:sz="4" w:space="0" w:color="auto"/>
            </w:tcBorders>
            <w:hideMark/>
          </w:tcPr>
          <w:p w14:paraId="6C52283F" w14:textId="77777777" w:rsidR="0033476B" w:rsidRPr="0033476B" w:rsidRDefault="0033476B" w:rsidP="0033476B">
            <w:pPr>
              <w:spacing w:after="0" w:line="240" w:lineRule="auto"/>
              <w:jc w:val="center"/>
              <w:rPr>
                <w:rFonts w:ascii="Times New Roman" w:eastAsia="Times New Roman" w:hAnsi="Times New Roman" w:cs="Times New Roman"/>
                <w:bCs/>
                <w:sz w:val="24"/>
                <w:szCs w:val="24"/>
                <w:lang w:eastAsia="ru-RU"/>
              </w:rPr>
            </w:pPr>
            <w:r w:rsidRPr="0033476B">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hideMark/>
          </w:tcPr>
          <w:p w14:paraId="26DEF964" w14:textId="77777777" w:rsidR="0033476B" w:rsidRPr="0033476B" w:rsidRDefault="0033476B" w:rsidP="0033476B">
            <w:pPr>
              <w:spacing w:after="0" w:line="240" w:lineRule="auto"/>
              <w:rPr>
                <w:rFonts w:ascii="Times New Roman" w:eastAsia="Calibri" w:hAnsi="Times New Roman" w:cs="Times New Roman"/>
                <w:sz w:val="24"/>
                <w:szCs w:val="24"/>
              </w:rPr>
            </w:pPr>
            <w:r w:rsidRPr="0033476B">
              <w:rPr>
                <w:rFonts w:ascii="Times New Roman" w:eastAsia="Calibri" w:hAnsi="Times New Roman" w:cs="Times New Roman"/>
                <w:sz w:val="24"/>
                <w:szCs w:val="24"/>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14:paraId="53123896" w14:textId="77777777" w:rsidR="0033476B" w:rsidRPr="0033476B" w:rsidRDefault="0033476B" w:rsidP="0033476B">
            <w:pPr>
              <w:spacing w:after="0" w:line="240" w:lineRule="auto"/>
              <w:jc w:val="center"/>
              <w:rPr>
                <w:rFonts w:ascii="Times New Roman" w:eastAsia="Times New Roman" w:hAnsi="Times New Roman" w:cs="Times New Roman"/>
                <w:sz w:val="24"/>
                <w:szCs w:val="24"/>
                <w:lang w:eastAsia="ru-RU"/>
              </w:rPr>
            </w:pPr>
            <w:r w:rsidRPr="0033476B">
              <w:rPr>
                <w:rFonts w:ascii="Times New Roman" w:eastAsia="Times New Roman" w:hAnsi="Times New Roman" w:cs="Times New Roman"/>
                <w:sz w:val="24"/>
                <w:szCs w:val="24"/>
                <w:lang w:eastAsia="ru-RU"/>
              </w:rPr>
              <w:t>50</w:t>
            </w:r>
          </w:p>
        </w:tc>
      </w:tr>
      <w:tr w:rsidR="0033476B" w:rsidRPr="0033476B" w14:paraId="01EEB8E9" w14:textId="77777777" w:rsidTr="00A30685">
        <w:tc>
          <w:tcPr>
            <w:tcW w:w="1560" w:type="dxa"/>
            <w:tcBorders>
              <w:top w:val="single" w:sz="4" w:space="0" w:color="auto"/>
              <w:left w:val="single" w:sz="4" w:space="0" w:color="auto"/>
              <w:bottom w:val="single" w:sz="4" w:space="0" w:color="auto"/>
              <w:right w:val="single" w:sz="4" w:space="0" w:color="auto"/>
            </w:tcBorders>
            <w:hideMark/>
          </w:tcPr>
          <w:p w14:paraId="288EBBC1" w14:textId="77777777" w:rsidR="0033476B" w:rsidRPr="0033476B" w:rsidRDefault="0033476B" w:rsidP="0033476B">
            <w:pPr>
              <w:spacing w:after="0" w:line="240" w:lineRule="auto"/>
              <w:jc w:val="center"/>
              <w:rPr>
                <w:rFonts w:ascii="Times New Roman" w:eastAsia="Times New Roman" w:hAnsi="Times New Roman" w:cs="Times New Roman"/>
                <w:bCs/>
                <w:sz w:val="24"/>
                <w:szCs w:val="24"/>
                <w:lang w:eastAsia="ru-RU"/>
              </w:rPr>
            </w:pPr>
            <w:r w:rsidRPr="0033476B">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hideMark/>
          </w:tcPr>
          <w:p w14:paraId="06C5993C" w14:textId="77777777" w:rsidR="0033476B" w:rsidRPr="0033476B" w:rsidRDefault="0033476B" w:rsidP="0033476B">
            <w:pPr>
              <w:spacing w:after="0" w:line="240" w:lineRule="auto"/>
              <w:rPr>
                <w:rFonts w:ascii="Times New Roman" w:eastAsia="Calibri" w:hAnsi="Times New Roman" w:cs="Times New Roman"/>
                <w:sz w:val="24"/>
                <w:szCs w:val="24"/>
              </w:rPr>
            </w:pPr>
            <w:r w:rsidRPr="0033476B">
              <w:rPr>
                <w:rFonts w:ascii="Times New Roman" w:eastAsia="Calibri" w:hAnsi="Times New Roman" w:cs="Times New Roman"/>
                <w:sz w:val="24"/>
                <w:szCs w:val="24"/>
              </w:rPr>
              <w:t>Опыт выполнения аналогичных работ</w:t>
            </w:r>
          </w:p>
        </w:tc>
        <w:tc>
          <w:tcPr>
            <w:tcW w:w="3119" w:type="dxa"/>
            <w:tcBorders>
              <w:top w:val="single" w:sz="4" w:space="0" w:color="auto"/>
              <w:left w:val="single" w:sz="4" w:space="0" w:color="auto"/>
              <w:bottom w:val="single" w:sz="4" w:space="0" w:color="auto"/>
              <w:right w:val="single" w:sz="4" w:space="0" w:color="auto"/>
            </w:tcBorders>
            <w:hideMark/>
          </w:tcPr>
          <w:p w14:paraId="65943629" w14:textId="77777777" w:rsidR="0033476B" w:rsidRPr="0033476B" w:rsidRDefault="0033476B" w:rsidP="0033476B">
            <w:pPr>
              <w:spacing w:after="0" w:line="240" w:lineRule="auto"/>
              <w:jc w:val="center"/>
              <w:rPr>
                <w:rFonts w:ascii="Times New Roman" w:eastAsia="Times New Roman" w:hAnsi="Times New Roman" w:cs="Times New Roman"/>
                <w:sz w:val="24"/>
                <w:szCs w:val="24"/>
                <w:lang w:eastAsia="ru-RU"/>
              </w:rPr>
            </w:pPr>
            <w:r w:rsidRPr="0033476B">
              <w:rPr>
                <w:rFonts w:ascii="Times New Roman" w:eastAsia="Times New Roman" w:hAnsi="Times New Roman" w:cs="Times New Roman"/>
                <w:sz w:val="24"/>
                <w:szCs w:val="24"/>
                <w:lang w:eastAsia="ru-RU"/>
              </w:rPr>
              <w:t>30</w:t>
            </w:r>
          </w:p>
        </w:tc>
      </w:tr>
      <w:tr w:rsidR="0033476B" w:rsidRPr="0033476B" w14:paraId="0A60B33A" w14:textId="77777777" w:rsidTr="00A30685">
        <w:trPr>
          <w:trHeight w:val="237"/>
        </w:trPr>
        <w:tc>
          <w:tcPr>
            <w:tcW w:w="1560" w:type="dxa"/>
            <w:tcBorders>
              <w:top w:val="single" w:sz="4" w:space="0" w:color="auto"/>
              <w:left w:val="single" w:sz="4" w:space="0" w:color="auto"/>
              <w:bottom w:val="single" w:sz="4" w:space="0" w:color="auto"/>
              <w:right w:val="single" w:sz="4" w:space="0" w:color="auto"/>
            </w:tcBorders>
            <w:hideMark/>
          </w:tcPr>
          <w:p w14:paraId="3E387958" w14:textId="77777777" w:rsidR="0033476B" w:rsidRPr="0033476B" w:rsidRDefault="0033476B" w:rsidP="0033476B">
            <w:pPr>
              <w:spacing w:after="0" w:line="240" w:lineRule="auto"/>
              <w:jc w:val="center"/>
              <w:rPr>
                <w:rFonts w:ascii="Times New Roman" w:eastAsia="Times New Roman" w:hAnsi="Times New Roman" w:cs="Times New Roman"/>
                <w:bCs/>
                <w:sz w:val="24"/>
                <w:szCs w:val="24"/>
                <w:lang w:eastAsia="ru-RU"/>
              </w:rPr>
            </w:pPr>
            <w:r w:rsidRPr="0033476B">
              <w:rPr>
                <w:rFonts w:ascii="Times New Roman" w:eastAsia="Times New Roman" w:hAnsi="Times New Roman" w:cs="Times New Roman"/>
                <w:bCs/>
                <w:sz w:val="24"/>
                <w:szCs w:val="24"/>
                <w:lang w:eastAsia="ru-RU"/>
              </w:rPr>
              <w:t>3.</w:t>
            </w:r>
          </w:p>
        </w:tc>
        <w:tc>
          <w:tcPr>
            <w:tcW w:w="5244" w:type="dxa"/>
            <w:tcBorders>
              <w:top w:val="single" w:sz="4" w:space="0" w:color="auto"/>
              <w:left w:val="single" w:sz="4" w:space="0" w:color="auto"/>
              <w:bottom w:val="single" w:sz="4" w:space="0" w:color="auto"/>
              <w:right w:val="single" w:sz="4" w:space="0" w:color="auto"/>
            </w:tcBorders>
            <w:hideMark/>
          </w:tcPr>
          <w:p w14:paraId="1793EF61" w14:textId="77777777" w:rsidR="0033476B" w:rsidRPr="0033476B" w:rsidRDefault="0033476B" w:rsidP="0033476B">
            <w:pPr>
              <w:spacing w:after="0" w:line="240" w:lineRule="auto"/>
              <w:rPr>
                <w:rFonts w:ascii="Times New Roman" w:eastAsia="Calibri" w:hAnsi="Times New Roman" w:cs="Times New Roman"/>
                <w:sz w:val="24"/>
                <w:szCs w:val="24"/>
              </w:rPr>
            </w:pPr>
            <w:r w:rsidRPr="0033476B">
              <w:rPr>
                <w:rFonts w:ascii="Times New Roman" w:eastAsia="Calibri" w:hAnsi="Times New Roman" w:cs="Times New Roman"/>
                <w:sz w:val="24"/>
                <w:szCs w:val="24"/>
              </w:rPr>
              <w:t xml:space="preserve">Деловая репутация </w:t>
            </w:r>
          </w:p>
        </w:tc>
        <w:tc>
          <w:tcPr>
            <w:tcW w:w="3119" w:type="dxa"/>
            <w:tcBorders>
              <w:top w:val="single" w:sz="4" w:space="0" w:color="auto"/>
              <w:left w:val="single" w:sz="4" w:space="0" w:color="auto"/>
              <w:bottom w:val="single" w:sz="4" w:space="0" w:color="auto"/>
              <w:right w:val="single" w:sz="4" w:space="0" w:color="auto"/>
            </w:tcBorders>
            <w:hideMark/>
          </w:tcPr>
          <w:p w14:paraId="21530E84" w14:textId="77777777" w:rsidR="0033476B" w:rsidRPr="0033476B" w:rsidRDefault="0033476B" w:rsidP="0033476B">
            <w:pPr>
              <w:spacing w:after="0" w:line="240" w:lineRule="auto"/>
              <w:jc w:val="center"/>
              <w:rPr>
                <w:rFonts w:ascii="Times New Roman" w:eastAsia="Times New Roman" w:hAnsi="Times New Roman" w:cs="Times New Roman"/>
                <w:sz w:val="24"/>
                <w:szCs w:val="24"/>
                <w:lang w:eastAsia="ru-RU"/>
              </w:rPr>
            </w:pPr>
            <w:r w:rsidRPr="0033476B">
              <w:rPr>
                <w:rFonts w:ascii="Times New Roman" w:eastAsia="Times New Roman" w:hAnsi="Times New Roman" w:cs="Times New Roman"/>
                <w:sz w:val="24"/>
                <w:szCs w:val="24"/>
                <w:lang w:eastAsia="ru-RU"/>
              </w:rPr>
              <w:t>20</w:t>
            </w:r>
          </w:p>
        </w:tc>
      </w:tr>
    </w:tbl>
    <w:p w14:paraId="3AC8604F" w14:textId="77777777" w:rsidR="00500D43" w:rsidRPr="00500D43" w:rsidRDefault="00500D43" w:rsidP="00500D43">
      <w:pPr>
        <w:tabs>
          <w:tab w:val="left" w:pos="6987"/>
        </w:tabs>
        <w:suppressAutoHyphens/>
        <w:spacing w:after="0" w:line="240" w:lineRule="auto"/>
        <w:ind w:firstLine="709"/>
        <w:jc w:val="both"/>
        <w:rPr>
          <w:rFonts w:ascii="Times New Roman" w:eastAsia="Calibri" w:hAnsi="Times New Roman" w:cs="Times New Roman"/>
          <w:sz w:val="24"/>
          <w:szCs w:val="24"/>
          <w:lang w:eastAsia="ar-SA"/>
        </w:rPr>
      </w:pPr>
    </w:p>
    <w:p w14:paraId="34237EEE"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14:paraId="50C94E32"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sz w:val="24"/>
          <w:szCs w:val="24"/>
          <w:highlight w:val="yellow"/>
          <w:lang w:eastAsia="ar-SA"/>
        </w:rPr>
      </w:pPr>
    </w:p>
    <w:p w14:paraId="55C9B6EB" w14:textId="77777777" w:rsidR="00500D43" w:rsidRPr="00500D43" w:rsidRDefault="00500D43" w:rsidP="00500D43">
      <w:pPr>
        <w:keepNext/>
        <w:suppressAutoHyphens/>
        <w:spacing w:after="0" w:line="240" w:lineRule="auto"/>
        <w:ind w:firstLine="709"/>
        <w:outlineLvl w:val="0"/>
        <w:rPr>
          <w:rFonts w:ascii="Times New Roman" w:eastAsia="Times New Roman" w:hAnsi="Times New Roman" w:cs="Times New Roman"/>
          <w:iCs/>
          <w:sz w:val="24"/>
          <w:szCs w:val="24"/>
          <w:lang w:eastAsia="ar-SA"/>
        </w:rPr>
      </w:pPr>
      <w:bookmarkStart w:id="31" w:name="_Toc479941720"/>
      <w:bookmarkStart w:id="32" w:name="_Toc480200636"/>
      <w:bookmarkStart w:id="33" w:name="_Toc505953004"/>
      <w:r w:rsidRPr="00500D43">
        <w:rPr>
          <w:rFonts w:ascii="Times New Roman" w:eastAsia="Times New Roman" w:hAnsi="Times New Roman" w:cs="Times New Roman"/>
          <w:b/>
          <w:bCs/>
          <w:iCs/>
          <w:sz w:val="24"/>
          <w:szCs w:val="26"/>
          <w:lang w:val="x-none" w:eastAsia="ar-SA"/>
        </w:rPr>
        <w:t>10. Приоритет</w:t>
      </w:r>
      <w:bookmarkEnd w:id="31"/>
      <w:bookmarkEnd w:id="32"/>
      <w:bookmarkEnd w:id="33"/>
    </w:p>
    <w:p w14:paraId="367B3EA5" w14:textId="77777777" w:rsidR="00500D43" w:rsidRPr="00500D43" w:rsidRDefault="00500D43" w:rsidP="00500D4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1F21A6"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14:paraId="125AB1C1"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14:paraId="3C61E16D"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1211E1CD"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531028B9"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2DF72457"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7D39DCFE"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2FDFEFBD"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3CFCFC0E"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505E691F"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50F3A167"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2D83CFC6"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34C6B33A"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45D678CF"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4FE574A4" w14:textId="77777777" w:rsidR="00500D43" w:rsidRPr="00500D43" w:rsidRDefault="00500D43" w:rsidP="00500D43">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p>
    <w:p w14:paraId="30B89072" w14:textId="77777777" w:rsidR="00500D43" w:rsidRPr="00500D43" w:rsidRDefault="00500D43" w:rsidP="00500D43">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p>
    <w:p w14:paraId="338A293A"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565C584E"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2FB4980E" w14:textId="77777777" w:rsidR="00500D43" w:rsidRPr="00500D43" w:rsidRDefault="00500D43" w:rsidP="00500D43">
      <w:pPr>
        <w:tabs>
          <w:tab w:val="left" w:pos="6987"/>
        </w:tabs>
        <w:suppressAutoHyphens/>
        <w:spacing w:after="0" w:line="240" w:lineRule="auto"/>
        <w:ind w:firstLine="426"/>
        <w:jc w:val="both"/>
        <w:rPr>
          <w:rFonts w:ascii="Times New Roman" w:eastAsia="Times New Roman" w:hAnsi="Times New Roman" w:cs="Times New Roman"/>
          <w:sz w:val="24"/>
          <w:szCs w:val="24"/>
          <w:highlight w:val="yellow"/>
          <w:lang w:eastAsia="ar-SA"/>
        </w:rPr>
      </w:pPr>
    </w:p>
    <w:p w14:paraId="3E3A2442" w14:textId="77777777" w:rsidR="00500D43" w:rsidRPr="00500D43" w:rsidRDefault="00500D43" w:rsidP="00500D43">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4" w:name="_Toc505953005"/>
      <w:r w:rsidRPr="00500D43">
        <w:rPr>
          <w:rFonts w:ascii="Times New Roman" w:eastAsia="Times New Roman" w:hAnsi="Times New Roman" w:cs="Times New Roman"/>
          <w:iCs/>
          <w:sz w:val="24"/>
          <w:szCs w:val="24"/>
          <w:highlight w:val="yellow"/>
          <w:lang w:val="x-none" w:eastAsia="ar-SA"/>
        </w:rPr>
        <w:br w:type="page"/>
      </w:r>
      <w:r w:rsidRPr="00500D43">
        <w:rPr>
          <w:rFonts w:ascii="Times New Roman" w:eastAsia="Times New Roman" w:hAnsi="Times New Roman" w:cs="Times New Roman"/>
          <w:iCs/>
          <w:sz w:val="24"/>
          <w:szCs w:val="24"/>
          <w:lang w:val="x-none" w:eastAsia="ar-SA"/>
        </w:rPr>
        <w:lastRenderedPageBreak/>
        <w:t>СОДЕРЖАНИЕ</w:t>
      </w:r>
      <w:bookmarkEnd w:id="34"/>
    </w:p>
    <w:p w14:paraId="578DC347" w14:textId="312B6219" w:rsidR="00500D43" w:rsidRPr="00500D43" w:rsidRDefault="00500D43"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r w:rsidRPr="00500D43">
        <w:rPr>
          <w:rFonts w:ascii="Times New Roman" w:eastAsia="Calibri" w:hAnsi="Times New Roman" w:cs="Times New Roman"/>
          <w:b/>
          <w:bCs/>
          <w:caps/>
          <w:color w:val="FF0000"/>
          <w:sz w:val="20"/>
          <w:szCs w:val="20"/>
          <w:lang w:eastAsia="ar-SA"/>
        </w:rPr>
        <w:fldChar w:fldCharType="begin"/>
      </w:r>
      <w:r w:rsidRPr="00500D43">
        <w:rPr>
          <w:rFonts w:ascii="Times New Roman" w:eastAsia="Calibri" w:hAnsi="Times New Roman" w:cs="Times New Roman"/>
          <w:b/>
          <w:bCs/>
          <w:caps/>
          <w:color w:val="FF0000"/>
          <w:sz w:val="20"/>
          <w:szCs w:val="20"/>
          <w:lang w:eastAsia="ar-SA"/>
        </w:rPr>
        <w:instrText xml:space="preserve"> TOC \o "1-3" \h \z \u </w:instrText>
      </w:r>
      <w:r w:rsidRPr="00500D43">
        <w:rPr>
          <w:rFonts w:ascii="Times New Roman" w:eastAsia="Calibri" w:hAnsi="Times New Roman" w:cs="Times New Roman"/>
          <w:b/>
          <w:bCs/>
          <w:caps/>
          <w:color w:val="FF0000"/>
          <w:sz w:val="20"/>
          <w:szCs w:val="20"/>
          <w:lang w:eastAsia="ar-SA"/>
        </w:rPr>
        <w:fldChar w:fldCharType="separate"/>
      </w:r>
      <w:hyperlink w:anchor="_Toc505952994" w:history="1">
        <w:r w:rsidRPr="00500D43">
          <w:rPr>
            <w:rFonts w:ascii="Times New Roman" w:eastAsia="Times New Roman" w:hAnsi="Times New Roman" w:cs="Times New Roman"/>
            <w:b/>
            <w:bCs/>
            <w:iCs/>
            <w:caps/>
            <w:noProof/>
            <w:color w:val="0000FF"/>
            <w:sz w:val="20"/>
            <w:szCs w:val="20"/>
            <w:u w:val="single"/>
            <w:lang w:val="x-none" w:eastAsia="ar-SA"/>
          </w:rPr>
          <w:t>Информационная карта</w:t>
        </w:r>
        <w:r w:rsidRPr="00500D43">
          <w:rPr>
            <w:rFonts w:ascii="Times New Roman" w:eastAsia="Calibri" w:hAnsi="Times New Roman" w:cs="Times New Roman"/>
            <w:b/>
            <w:bCs/>
            <w:caps/>
            <w:noProof/>
            <w:webHidden/>
            <w:sz w:val="20"/>
            <w:szCs w:val="20"/>
            <w:lang w:eastAsia="ar-SA"/>
          </w:rPr>
          <w:tab/>
        </w:r>
        <w:r w:rsidRPr="00500D43">
          <w:rPr>
            <w:rFonts w:ascii="Times New Roman" w:eastAsia="Calibri" w:hAnsi="Times New Roman" w:cs="Times New Roman"/>
            <w:b/>
            <w:bCs/>
            <w:caps/>
            <w:noProof/>
            <w:webHidden/>
            <w:sz w:val="20"/>
            <w:szCs w:val="20"/>
            <w:lang w:eastAsia="ar-SA"/>
          </w:rPr>
          <w:fldChar w:fldCharType="begin"/>
        </w:r>
        <w:r w:rsidRPr="00500D43">
          <w:rPr>
            <w:rFonts w:ascii="Times New Roman" w:eastAsia="Calibri" w:hAnsi="Times New Roman" w:cs="Times New Roman"/>
            <w:b/>
            <w:bCs/>
            <w:caps/>
            <w:noProof/>
            <w:webHidden/>
            <w:sz w:val="20"/>
            <w:szCs w:val="20"/>
            <w:lang w:eastAsia="ar-SA"/>
          </w:rPr>
          <w:instrText xml:space="preserve"> PAGEREF _Toc505952994 \h </w:instrText>
        </w:r>
        <w:r w:rsidRPr="00500D43">
          <w:rPr>
            <w:rFonts w:ascii="Times New Roman" w:eastAsia="Calibri" w:hAnsi="Times New Roman" w:cs="Times New Roman"/>
            <w:b/>
            <w:bCs/>
            <w:caps/>
            <w:noProof/>
            <w:webHidden/>
            <w:sz w:val="20"/>
            <w:szCs w:val="20"/>
            <w:lang w:eastAsia="ar-SA"/>
          </w:rPr>
        </w:r>
        <w:r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2</w:t>
        </w:r>
        <w:r w:rsidRPr="00500D43">
          <w:rPr>
            <w:rFonts w:ascii="Times New Roman" w:eastAsia="Calibri" w:hAnsi="Times New Roman" w:cs="Times New Roman"/>
            <w:b/>
            <w:bCs/>
            <w:caps/>
            <w:noProof/>
            <w:webHidden/>
            <w:sz w:val="20"/>
            <w:szCs w:val="20"/>
            <w:lang w:eastAsia="ar-SA"/>
          </w:rPr>
          <w:fldChar w:fldCharType="end"/>
        </w:r>
      </w:hyperlink>
    </w:p>
    <w:p w14:paraId="748969AF" w14:textId="493C7E69" w:rsidR="00500D43" w:rsidRPr="00500D43" w:rsidRDefault="00CD0C7D"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05" w:history="1">
        <w:r w:rsidR="00500D43" w:rsidRPr="00500D43">
          <w:rPr>
            <w:rFonts w:ascii="Times New Roman" w:eastAsia="Times New Roman" w:hAnsi="Times New Roman" w:cs="Times New Roman"/>
            <w:b/>
            <w:bCs/>
            <w:iCs/>
            <w:caps/>
            <w:noProof/>
            <w:color w:val="0000FF"/>
            <w:sz w:val="20"/>
            <w:szCs w:val="20"/>
            <w:u w:val="single"/>
            <w:lang w:val="x-none" w:eastAsia="ar-SA"/>
          </w:rPr>
          <w:t>СОДЕРЖАНИЕ</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_Toc505953005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5</w:t>
        </w:r>
        <w:r w:rsidR="00500D43" w:rsidRPr="00500D43">
          <w:rPr>
            <w:rFonts w:ascii="Times New Roman" w:eastAsia="Calibri" w:hAnsi="Times New Roman" w:cs="Times New Roman"/>
            <w:b/>
            <w:bCs/>
            <w:caps/>
            <w:noProof/>
            <w:webHidden/>
            <w:sz w:val="20"/>
            <w:szCs w:val="20"/>
            <w:lang w:eastAsia="ar-SA"/>
          </w:rPr>
          <w:fldChar w:fldCharType="end"/>
        </w:r>
      </w:hyperlink>
    </w:p>
    <w:p w14:paraId="56A8582F" w14:textId="0F6CAFF2" w:rsidR="00500D43" w:rsidRPr="00500D43" w:rsidRDefault="00CD0C7D"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06" w:history="1">
        <w:r w:rsidR="00500D43" w:rsidRPr="00500D43">
          <w:rPr>
            <w:rFonts w:ascii="Times New Roman" w:eastAsia="Times New Roman" w:hAnsi="Times New Roman" w:cs="Times New Roman"/>
            <w:b/>
            <w:bCs/>
            <w:iCs/>
            <w:caps/>
            <w:noProof/>
            <w:color w:val="0000FF"/>
            <w:sz w:val="20"/>
            <w:szCs w:val="20"/>
            <w:u w:val="single"/>
            <w:lang w:eastAsia="ar-SA"/>
          </w:rPr>
          <w:t xml:space="preserve">1. </w:t>
        </w:r>
        <w:r w:rsidR="00500D43" w:rsidRPr="00500D43">
          <w:rPr>
            <w:rFonts w:ascii="Times New Roman" w:eastAsia="Times New Roman" w:hAnsi="Times New Roman" w:cs="Times New Roman"/>
            <w:b/>
            <w:bCs/>
            <w:iCs/>
            <w:caps/>
            <w:noProof/>
            <w:color w:val="0000FF"/>
            <w:sz w:val="20"/>
            <w:szCs w:val="20"/>
            <w:u w:val="single"/>
            <w:lang w:val="x-none" w:eastAsia="ar-SA"/>
          </w:rPr>
          <w:t>Термины и определения</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_Toc505953006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6</w:t>
        </w:r>
        <w:r w:rsidR="00500D43" w:rsidRPr="00500D43">
          <w:rPr>
            <w:rFonts w:ascii="Times New Roman" w:eastAsia="Calibri" w:hAnsi="Times New Roman" w:cs="Times New Roman"/>
            <w:b/>
            <w:bCs/>
            <w:caps/>
            <w:noProof/>
            <w:webHidden/>
            <w:sz w:val="20"/>
            <w:szCs w:val="20"/>
            <w:lang w:eastAsia="ar-SA"/>
          </w:rPr>
          <w:fldChar w:fldCharType="end"/>
        </w:r>
      </w:hyperlink>
    </w:p>
    <w:p w14:paraId="134BD56C" w14:textId="55D57B5E" w:rsidR="00500D43" w:rsidRPr="00500D43" w:rsidRDefault="00CD0C7D" w:rsidP="00500D43">
      <w:pPr>
        <w:tabs>
          <w:tab w:val="left" w:pos="440"/>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07" w:history="1">
        <w:r w:rsidR="00500D43" w:rsidRPr="00500D43">
          <w:rPr>
            <w:rFonts w:ascii="Times New Roman" w:eastAsia="Times New Roman" w:hAnsi="Times New Roman" w:cs="Times New Roman"/>
            <w:b/>
            <w:bCs/>
            <w:iCs/>
            <w:caps/>
            <w:noProof/>
            <w:color w:val="0000FF"/>
            <w:sz w:val="20"/>
            <w:szCs w:val="20"/>
            <w:u w:val="single"/>
            <w:lang w:val="x-none" w:eastAsia="ar-SA"/>
          </w:rPr>
          <w:t>2.</w:t>
        </w:r>
        <w:r w:rsidR="00500D43" w:rsidRPr="00500D43">
          <w:rPr>
            <w:rFonts w:ascii="Calibri" w:eastAsia="Times New Roman" w:hAnsi="Calibri" w:cs="Times New Roman"/>
            <w:noProof/>
            <w:lang w:eastAsia="ru-RU"/>
          </w:rPr>
          <w:tab/>
        </w:r>
        <w:r w:rsidR="00500D43" w:rsidRPr="00500D43">
          <w:rPr>
            <w:rFonts w:ascii="Times New Roman" w:eastAsia="Times New Roman" w:hAnsi="Times New Roman" w:cs="Times New Roman"/>
            <w:b/>
            <w:bCs/>
            <w:iCs/>
            <w:caps/>
            <w:noProof/>
            <w:color w:val="0000FF"/>
            <w:sz w:val="20"/>
            <w:szCs w:val="20"/>
            <w:u w:val="single"/>
            <w:lang w:val="x-none" w:eastAsia="ar-SA"/>
          </w:rPr>
          <w:t>Общие положения</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_Toc505953007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7</w:t>
        </w:r>
        <w:r w:rsidR="00500D43" w:rsidRPr="00500D43">
          <w:rPr>
            <w:rFonts w:ascii="Times New Roman" w:eastAsia="Calibri" w:hAnsi="Times New Roman" w:cs="Times New Roman"/>
            <w:b/>
            <w:bCs/>
            <w:caps/>
            <w:noProof/>
            <w:webHidden/>
            <w:sz w:val="20"/>
            <w:szCs w:val="20"/>
            <w:lang w:eastAsia="ar-SA"/>
          </w:rPr>
          <w:fldChar w:fldCharType="end"/>
        </w:r>
      </w:hyperlink>
    </w:p>
    <w:p w14:paraId="5F475B9C" w14:textId="1335B765" w:rsidR="00500D43" w:rsidRPr="00500D43" w:rsidRDefault="00CD0C7D" w:rsidP="00500D43">
      <w:pPr>
        <w:tabs>
          <w:tab w:val="left" w:pos="440"/>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08" w:history="1">
        <w:r w:rsidR="00500D43" w:rsidRPr="00500D43">
          <w:rPr>
            <w:rFonts w:ascii="Times New Roman" w:eastAsia="Times New Roman" w:hAnsi="Times New Roman" w:cs="Times New Roman"/>
            <w:b/>
            <w:bCs/>
            <w:iCs/>
            <w:caps/>
            <w:noProof/>
            <w:color w:val="0000FF"/>
            <w:sz w:val="20"/>
            <w:szCs w:val="20"/>
            <w:u w:val="single"/>
            <w:lang w:eastAsia="ar-SA"/>
          </w:rPr>
          <w:t>3.</w:t>
        </w:r>
        <w:r w:rsidR="00500D43" w:rsidRPr="00500D43">
          <w:rPr>
            <w:rFonts w:ascii="Calibri" w:eastAsia="Times New Roman" w:hAnsi="Calibri" w:cs="Times New Roman"/>
            <w:noProof/>
            <w:lang w:eastAsia="ru-RU"/>
          </w:rPr>
          <w:tab/>
        </w:r>
        <w:r w:rsidR="00500D43" w:rsidRPr="00500D43">
          <w:rPr>
            <w:rFonts w:ascii="Times New Roman" w:eastAsia="Times New Roman" w:hAnsi="Times New Roman" w:cs="Times New Roman"/>
            <w:b/>
            <w:bCs/>
            <w:iCs/>
            <w:caps/>
            <w:noProof/>
            <w:color w:val="0000FF"/>
            <w:sz w:val="20"/>
            <w:szCs w:val="20"/>
            <w:u w:val="single"/>
            <w:lang w:val="x-none" w:eastAsia="ar-SA"/>
          </w:rPr>
          <w:t>Требования к участникам закупки. Заявка и прилагаемые к ней документы</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_Toc505953008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8</w:t>
        </w:r>
        <w:r w:rsidR="00500D43" w:rsidRPr="00500D43">
          <w:rPr>
            <w:rFonts w:ascii="Times New Roman" w:eastAsia="Calibri" w:hAnsi="Times New Roman" w:cs="Times New Roman"/>
            <w:b/>
            <w:bCs/>
            <w:caps/>
            <w:noProof/>
            <w:webHidden/>
            <w:sz w:val="20"/>
            <w:szCs w:val="20"/>
            <w:lang w:eastAsia="ar-SA"/>
          </w:rPr>
          <w:fldChar w:fldCharType="end"/>
        </w:r>
      </w:hyperlink>
    </w:p>
    <w:p w14:paraId="4F926589" w14:textId="74FA2166" w:rsidR="00500D43" w:rsidRPr="00500D43" w:rsidRDefault="00CD0C7D" w:rsidP="00500D43">
      <w:pPr>
        <w:tabs>
          <w:tab w:val="left" w:pos="440"/>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11" w:history="1">
        <w:r w:rsidR="00500D43" w:rsidRPr="00500D43">
          <w:rPr>
            <w:rFonts w:ascii="Times New Roman" w:eastAsia="Times New Roman" w:hAnsi="Times New Roman" w:cs="Times New Roman"/>
            <w:b/>
            <w:bCs/>
            <w:iCs/>
            <w:caps/>
            <w:noProof/>
            <w:color w:val="0000FF"/>
            <w:sz w:val="20"/>
            <w:szCs w:val="20"/>
            <w:u w:val="single"/>
            <w:lang w:val="x-none" w:eastAsia="ar-SA"/>
          </w:rPr>
          <w:t>4.</w:t>
        </w:r>
        <w:r w:rsidR="00500D43" w:rsidRPr="00500D43">
          <w:rPr>
            <w:rFonts w:ascii="Calibri" w:eastAsia="Times New Roman" w:hAnsi="Calibri" w:cs="Times New Roman"/>
            <w:noProof/>
            <w:lang w:eastAsia="ru-RU"/>
          </w:rPr>
          <w:tab/>
        </w:r>
        <w:r w:rsidR="00500D43" w:rsidRPr="00500D43">
          <w:rPr>
            <w:rFonts w:ascii="Times New Roman" w:eastAsia="Times New Roman" w:hAnsi="Times New Roman" w:cs="Times New Roman"/>
            <w:b/>
            <w:bCs/>
            <w:iCs/>
            <w:caps/>
            <w:noProof/>
            <w:color w:val="0000FF"/>
            <w:sz w:val="20"/>
            <w:szCs w:val="20"/>
            <w:u w:val="single"/>
            <w:lang w:val="x-none" w:eastAsia="ar-SA"/>
          </w:rPr>
          <w:t>Порядок проведения запроса предложений</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_Toc505953011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13</w:t>
        </w:r>
        <w:r w:rsidR="00500D43" w:rsidRPr="00500D43">
          <w:rPr>
            <w:rFonts w:ascii="Times New Roman" w:eastAsia="Calibri" w:hAnsi="Times New Roman" w:cs="Times New Roman"/>
            <w:b/>
            <w:bCs/>
            <w:caps/>
            <w:noProof/>
            <w:webHidden/>
            <w:sz w:val="20"/>
            <w:szCs w:val="20"/>
            <w:lang w:eastAsia="ar-SA"/>
          </w:rPr>
          <w:fldChar w:fldCharType="end"/>
        </w:r>
      </w:hyperlink>
    </w:p>
    <w:p w14:paraId="3E4E07E5" w14:textId="00C8B958" w:rsidR="00500D43" w:rsidRPr="00500D43" w:rsidRDefault="00CD0C7D" w:rsidP="00500D43">
      <w:pPr>
        <w:tabs>
          <w:tab w:val="left" w:pos="440"/>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28" w:history="1">
        <w:r w:rsidR="00500D43" w:rsidRPr="00500D43">
          <w:rPr>
            <w:rFonts w:ascii="Times New Roman" w:eastAsia="Calibri" w:hAnsi="Times New Roman" w:cs="Times New Roman"/>
            <w:b/>
            <w:bCs/>
            <w:caps/>
            <w:noProof/>
            <w:color w:val="0000FF"/>
            <w:sz w:val="20"/>
            <w:szCs w:val="20"/>
            <w:u w:val="single"/>
            <w:lang w:eastAsia="ru-RU"/>
          </w:rPr>
          <w:t>5.</w:t>
        </w:r>
        <w:r w:rsidR="00500D43" w:rsidRPr="00500D43">
          <w:rPr>
            <w:rFonts w:ascii="Calibri" w:eastAsia="Times New Roman" w:hAnsi="Calibri" w:cs="Times New Roman"/>
            <w:noProof/>
            <w:lang w:eastAsia="ru-RU"/>
          </w:rPr>
          <w:tab/>
        </w:r>
        <w:r w:rsidR="00500D43" w:rsidRPr="00500D43">
          <w:rPr>
            <w:rFonts w:ascii="Times New Roman" w:eastAsia="Calibri" w:hAnsi="Times New Roman" w:cs="Times New Roman"/>
            <w:b/>
            <w:bCs/>
            <w:caps/>
            <w:noProof/>
            <w:color w:val="0000FF"/>
            <w:sz w:val="20"/>
            <w:szCs w:val="20"/>
            <w:u w:val="single"/>
            <w:lang w:eastAsia="ru-RU"/>
          </w:rPr>
          <w:t>ТЕХНИЧЕСКОЕ ЗАДАНИЕ</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_Toc505953028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20</w:t>
        </w:r>
        <w:r w:rsidR="00500D43" w:rsidRPr="00500D43">
          <w:rPr>
            <w:rFonts w:ascii="Times New Roman" w:eastAsia="Calibri" w:hAnsi="Times New Roman" w:cs="Times New Roman"/>
            <w:b/>
            <w:bCs/>
            <w:caps/>
            <w:noProof/>
            <w:webHidden/>
            <w:sz w:val="20"/>
            <w:szCs w:val="20"/>
            <w:lang w:eastAsia="ar-SA"/>
          </w:rPr>
          <w:fldChar w:fldCharType="end"/>
        </w:r>
      </w:hyperlink>
    </w:p>
    <w:p w14:paraId="5291AED6" w14:textId="602CB2C0" w:rsidR="00500D43" w:rsidRPr="00500D43" w:rsidRDefault="00CD0C7D"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29" w:history="1">
        <w:r w:rsidR="00500D43" w:rsidRPr="00500D43">
          <w:rPr>
            <w:rFonts w:ascii="Times New Roman" w:eastAsia="Times New Roman" w:hAnsi="Times New Roman" w:cs="Times New Roman"/>
            <w:b/>
            <w:bCs/>
            <w:caps/>
            <w:noProof/>
            <w:color w:val="0000FF"/>
            <w:sz w:val="20"/>
            <w:szCs w:val="20"/>
            <w:u w:val="single"/>
            <w:lang w:eastAsia="ar-SA"/>
          </w:rPr>
          <w:t>Приложение</w:t>
        </w:r>
        <w:r w:rsidR="00500D43" w:rsidRPr="00500D43">
          <w:rPr>
            <w:rFonts w:ascii="Times New Roman" w:eastAsia="Times New Roman" w:hAnsi="Times New Roman" w:cs="Times New Roman"/>
            <w:b/>
            <w:bCs/>
            <w:caps/>
            <w:noProof/>
            <w:color w:val="0000FF"/>
            <w:sz w:val="20"/>
            <w:szCs w:val="20"/>
            <w:u w:val="single"/>
            <w:lang w:val="x-none" w:eastAsia="ar-SA"/>
          </w:rPr>
          <w:t xml:space="preserve"> № 1</w:t>
        </w:r>
        <w:r w:rsidR="00500D43" w:rsidRPr="00500D43">
          <w:rPr>
            <w:rFonts w:ascii="Times New Roman" w:eastAsia="Times New Roman" w:hAnsi="Times New Roman" w:cs="Times New Roman"/>
            <w:b/>
            <w:bCs/>
            <w:caps/>
            <w:noProof/>
            <w:color w:val="0000FF"/>
            <w:sz w:val="20"/>
            <w:szCs w:val="20"/>
            <w:u w:val="single"/>
            <w:lang w:eastAsia="ar-SA"/>
          </w:rPr>
          <w:t xml:space="preserve"> к </w:t>
        </w:r>
        <w:r w:rsidR="00500D43" w:rsidRPr="00500D43">
          <w:rPr>
            <w:rFonts w:ascii="Times New Roman" w:eastAsia="Calibri" w:hAnsi="Times New Roman" w:cs="Times New Roman"/>
            <w:b/>
            <w:bCs/>
            <w:iCs/>
            <w:caps/>
            <w:noProof/>
            <w:color w:val="0000FF"/>
            <w:sz w:val="20"/>
            <w:szCs w:val="20"/>
            <w:u w:val="single"/>
            <w:lang w:val="x-none" w:eastAsia="ar-SA"/>
          </w:rPr>
          <w:t>Документации</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_Toc505953029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21</w:t>
        </w:r>
        <w:r w:rsidR="00500D43" w:rsidRPr="00500D43">
          <w:rPr>
            <w:rFonts w:ascii="Times New Roman" w:eastAsia="Calibri" w:hAnsi="Times New Roman" w:cs="Times New Roman"/>
            <w:b/>
            <w:bCs/>
            <w:caps/>
            <w:noProof/>
            <w:webHidden/>
            <w:sz w:val="20"/>
            <w:szCs w:val="20"/>
            <w:lang w:eastAsia="ar-SA"/>
          </w:rPr>
          <w:fldChar w:fldCharType="end"/>
        </w:r>
      </w:hyperlink>
    </w:p>
    <w:p w14:paraId="39ED2EFE" w14:textId="0BAE6A76" w:rsidR="00500D43" w:rsidRPr="00500D43" w:rsidRDefault="00CD0C7D"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35" w:history="1">
        <w:r w:rsidR="00500D43" w:rsidRPr="00500D43">
          <w:rPr>
            <w:rFonts w:ascii="Times New Roman" w:eastAsia="Times New Roman" w:hAnsi="Times New Roman" w:cs="Times New Roman"/>
            <w:b/>
            <w:bCs/>
            <w:iCs/>
            <w:caps/>
            <w:noProof/>
            <w:color w:val="0000FF"/>
            <w:sz w:val="20"/>
            <w:szCs w:val="20"/>
            <w:u w:val="single"/>
            <w:lang w:val="x-none" w:eastAsia="ar-SA"/>
          </w:rPr>
          <w:t xml:space="preserve">Приложение № 2 </w:t>
        </w:r>
        <w:r w:rsidR="00500D43" w:rsidRPr="00500D43">
          <w:rPr>
            <w:rFonts w:ascii="Times New Roman" w:eastAsia="Calibri" w:hAnsi="Times New Roman" w:cs="Times New Roman"/>
            <w:b/>
            <w:bCs/>
            <w:iCs/>
            <w:caps/>
            <w:noProof/>
            <w:color w:val="0000FF"/>
            <w:sz w:val="20"/>
            <w:szCs w:val="20"/>
            <w:u w:val="single"/>
            <w:lang w:val="x-none" w:eastAsia="ar-SA"/>
          </w:rPr>
          <w:t>к Документации</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_Toc505953035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33</w:t>
        </w:r>
        <w:r w:rsidR="00500D43" w:rsidRPr="00500D43">
          <w:rPr>
            <w:rFonts w:ascii="Times New Roman" w:eastAsia="Calibri" w:hAnsi="Times New Roman" w:cs="Times New Roman"/>
            <w:b/>
            <w:bCs/>
            <w:caps/>
            <w:noProof/>
            <w:webHidden/>
            <w:sz w:val="20"/>
            <w:szCs w:val="20"/>
            <w:lang w:eastAsia="ar-SA"/>
          </w:rPr>
          <w:fldChar w:fldCharType="end"/>
        </w:r>
      </w:hyperlink>
    </w:p>
    <w:p w14:paraId="5B30ABA6" w14:textId="3B447588" w:rsidR="00500D43" w:rsidRPr="00500D43" w:rsidRDefault="00CD0C7D"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36" w:history="1">
        <w:r w:rsidR="00500D43" w:rsidRPr="00500D43">
          <w:rPr>
            <w:rFonts w:ascii="Times New Roman" w:eastAsia="Calibri" w:hAnsi="Times New Roman" w:cs="Times New Roman"/>
            <w:b/>
            <w:bCs/>
            <w:caps/>
            <w:noProof/>
            <w:color w:val="0000FF"/>
            <w:sz w:val="20"/>
            <w:szCs w:val="20"/>
            <w:u w:val="single"/>
            <w:lang w:eastAsia="ar-SA"/>
          </w:rPr>
          <w:t>Приложение № 3 к Документации</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_Toc505953036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33</w:t>
        </w:r>
        <w:r w:rsidR="00500D43" w:rsidRPr="00500D43">
          <w:rPr>
            <w:rFonts w:ascii="Times New Roman" w:eastAsia="Calibri" w:hAnsi="Times New Roman" w:cs="Times New Roman"/>
            <w:b/>
            <w:bCs/>
            <w:caps/>
            <w:noProof/>
            <w:webHidden/>
            <w:sz w:val="20"/>
            <w:szCs w:val="20"/>
            <w:lang w:eastAsia="ar-SA"/>
          </w:rPr>
          <w:fldChar w:fldCharType="end"/>
        </w:r>
      </w:hyperlink>
    </w:p>
    <w:p w14:paraId="7535F64A" w14:textId="748D6FFD" w:rsidR="00500D43" w:rsidRPr="00500D43" w:rsidRDefault="00CD0C7D"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37" w:history="1">
        <w:r w:rsidR="00500D43" w:rsidRPr="00500D43">
          <w:rPr>
            <w:rFonts w:ascii="Times New Roman" w:eastAsia="Times New Roman" w:hAnsi="Times New Roman" w:cs="Times New Roman"/>
            <w:b/>
            <w:bCs/>
            <w:iCs/>
            <w:caps/>
            <w:noProof/>
            <w:color w:val="0000FF"/>
            <w:sz w:val="20"/>
            <w:szCs w:val="20"/>
            <w:u w:val="single"/>
            <w:lang w:val="x-none" w:eastAsia="ar-SA"/>
          </w:rPr>
          <w:t xml:space="preserve">Приложение № 4 </w:t>
        </w:r>
        <w:r w:rsidR="00500D43" w:rsidRPr="00500D43">
          <w:rPr>
            <w:rFonts w:ascii="Times New Roman" w:eastAsia="Calibri" w:hAnsi="Times New Roman" w:cs="Times New Roman"/>
            <w:b/>
            <w:bCs/>
            <w:iCs/>
            <w:caps/>
            <w:noProof/>
            <w:color w:val="0000FF"/>
            <w:sz w:val="20"/>
            <w:szCs w:val="20"/>
            <w:u w:val="single"/>
            <w:lang w:val="x-none" w:eastAsia="ar-SA"/>
          </w:rPr>
          <w:t>к Документации</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_Toc505953037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36</w:t>
        </w:r>
        <w:r w:rsidR="00500D43" w:rsidRPr="00500D43">
          <w:rPr>
            <w:rFonts w:ascii="Times New Roman" w:eastAsia="Calibri" w:hAnsi="Times New Roman" w:cs="Times New Roman"/>
            <w:b/>
            <w:bCs/>
            <w:caps/>
            <w:noProof/>
            <w:webHidden/>
            <w:sz w:val="20"/>
            <w:szCs w:val="20"/>
            <w:lang w:eastAsia="ar-SA"/>
          </w:rPr>
          <w:fldChar w:fldCharType="end"/>
        </w:r>
      </w:hyperlink>
    </w:p>
    <w:p w14:paraId="32365FCF" w14:textId="72B239AE" w:rsidR="00500D43" w:rsidRPr="00500D43" w:rsidRDefault="00CD0C7D" w:rsidP="00500D43">
      <w:pPr>
        <w:tabs>
          <w:tab w:val="right" w:leader="dot" w:pos="10054"/>
        </w:tabs>
        <w:suppressAutoHyphens/>
        <w:spacing w:before="120" w:after="120" w:line="276" w:lineRule="auto"/>
        <w:jc w:val="center"/>
        <w:rPr>
          <w:rFonts w:ascii="Calibri" w:eastAsia="Times New Roman" w:hAnsi="Calibri" w:cs="Times New Roman"/>
          <w:noProof/>
          <w:lang w:eastAsia="ru-RU"/>
        </w:rPr>
      </w:pPr>
      <w:hyperlink w:anchor="_Toc505953038" w:history="1">
        <w:r w:rsidR="00500D43" w:rsidRPr="00500D43">
          <w:rPr>
            <w:rFonts w:ascii="Times New Roman" w:eastAsia="Times New Roman" w:hAnsi="Times New Roman" w:cs="Times New Roman"/>
            <w:b/>
            <w:bCs/>
            <w:caps/>
            <w:noProof/>
            <w:color w:val="0000FF"/>
            <w:sz w:val="20"/>
            <w:szCs w:val="20"/>
            <w:u w:val="single"/>
            <w:lang w:val="x-none" w:eastAsia="ar-SA"/>
          </w:rPr>
          <w:t xml:space="preserve">Приложение № </w:t>
        </w:r>
        <w:r w:rsidR="00500D43" w:rsidRPr="00500D43">
          <w:rPr>
            <w:rFonts w:ascii="Times New Roman" w:eastAsia="Times New Roman" w:hAnsi="Times New Roman" w:cs="Times New Roman"/>
            <w:b/>
            <w:bCs/>
            <w:caps/>
            <w:noProof/>
            <w:color w:val="0000FF"/>
            <w:sz w:val="20"/>
            <w:szCs w:val="20"/>
            <w:u w:val="single"/>
            <w:lang w:eastAsia="ar-SA"/>
          </w:rPr>
          <w:t>5</w:t>
        </w:r>
        <w:r w:rsidR="00500D43" w:rsidRPr="00500D43">
          <w:rPr>
            <w:rFonts w:ascii="Times New Roman" w:eastAsia="Times New Roman" w:hAnsi="Times New Roman" w:cs="Times New Roman"/>
            <w:b/>
            <w:bCs/>
            <w:caps/>
            <w:noProof/>
            <w:color w:val="0000FF"/>
            <w:sz w:val="20"/>
            <w:szCs w:val="20"/>
            <w:u w:val="single"/>
            <w:lang w:val="x-none" w:eastAsia="ar-SA"/>
          </w:rPr>
          <w:t xml:space="preserve"> </w:t>
        </w:r>
        <w:r w:rsidR="00500D43" w:rsidRPr="00500D43">
          <w:rPr>
            <w:rFonts w:ascii="Times New Roman" w:eastAsia="Calibri" w:hAnsi="Times New Roman" w:cs="Times New Roman"/>
            <w:b/>
            <w:bCs/>
            <w:iCs/>
            <w:caps/>
            <w:noProof/>
            <w:color w:val="0000FF"/>
            <w:sz w:val="20"/>
            <w:szCs w:val="20"/>
            <w:u w:val="single"/>
            <w:lang w:val="x-none" w:eastAsia="ar-SA"/>
          </w:rPr>
          <w:t>к Документации</w:t>
        </w:r>
        <w:r w:rsidR="00500D43" w:rsidRPr="00500D43">
          <w:rPr>
            <w:rFonts w:ascii="Times New Roman" w:eastAsia="Calibri" w:hAnsi="Times New Roman" w:cs="Times New Roman"/>
            <w:b/>
            <w:bCs/>
            <w:caps/>
            <w:noProof/>
            <w:webHidden/>
            <w:sz w:val="20"/>
            <w:szCs w:val="20"/>
            <w:lang w:eastAsia="ar-SA"/>
          </w:rPr>
          <w:tab/>
        </w:r>
        <w:r w:rsidR="00500D43" w:rsidRPr="00500D43">
          <w:rPr>
            <w:rFonts w:ascii="Times New Roman" w:eastAsia="Calibri" w:hAnsi="Times New Roman" w:cs="Times New Roman"/>
            <w:b/>
            <w:bCs/>
            <w:caps/>
            <w:noProof/>
            <w:webHidden/>
            <w:sz w:val="20"/>
            <w:szCs w:val="20"/>
            <w:lang w:eastAsia="ar-SA"/>
          </w:rPr>
          <w:fldChar w:fldCharType="begin"/>
        </w:r>
        <w:r w:rsidR="00500D43" w:rsidRPr="00500D43">
          <w:rPr>
            <w:rFonts w:ascii="Times New Roman" w:eastAsia="Calibri" w:hAnsi="Times New Roman" w:cs="Times New Roman"/>
            <w:b/>
            <w:bCs/>
            <w:caps/>
            <w:noProof/>
            <w:webHidden/>
            <w:sz w:val="20"/>
            <w:szCs w:val="20"/>
            <w:lang w:eastAsia="ar-SA"/>
          </w:rPr>
          <w:instrText xml:space="preserve"> PAGEREF _Toc505953038 \h </w:instrText>
        </w:r>
        <w:r w:rsidR="00500D43" w:rsidRPr="00500D43">
          <w:rPr>
            <w:rFonts w:ascii="Times New Roman" w:eastAsia="Calibri" w:hAnsi="Times New Roman" w:cs="Times New Roman"/>
            <w:b/>
            <w:bCs/>
            <w:caps/>
            <w:noProof/>
            <w:webHidden/>
            <w:sz w:val="20"/>
            <w:szCs w:val="20"/>
            <w:lang w:eastAsia="ar-SA"/>
          </w:rPr>
        </w:r>
        <w:r w:rsidR="00500D43" w:rsidRPr="00500D43">
          <w:rPr>
            <w:rFonts w:ascii="Times New Roman" w:eastAsia="Calibri" w:hAnsi="Times New Roman" w:cs="Times New Roman"/>
            <w:b/>
            <w:bCs/>
            <w:caps/>
            <w:noProof/>
            <w:webHidden/>
            <w:sz w:val="20"/>
            <w:szCs w:val="20"/>
            <w:lang w:eastAsia="ar-SA"/>
          </w:rPr>
          <w:fldChar w:fldCharType="separate"/>
        </w:r>
        <w:r w:rsidR="00E348DD">
          <w:rPr>
            <w:rFonts w:ascii="Times New Roman" w:eastAsia="Calibri" w:hAnsi="Times New Roman" w:cs="Times New Roman"/>
            <w:b/>
            <w:bCs/>
            <w:caps/>
            <w:noProof/>
            <w:webHidden/>
            <w:sz w:val="20"/>
            <w:szCs w:val="20"/>
            <w:lang w:eastAsia="ar-SA"/>
          </w:rPr>
          <w:t>53</w:t>
        </w:r>
        <w:r w:rsidR="00500D43" w:rsidRPr="00500D43">
          <w:rPr>
            <w:rFonts w:ascii="Times New Roman" w:eastAsia="Calibri" w:hAnsi="Times New Roman" w:cs="Times New Roman"/>
            <w:b/>
            <w:bCs/>
            <w:caps/>
            <w:noProof/>
            <w:webHidden/>
            <w:sz w:val="20"/>
            <w:szCs w:val="20"/>
            <w:lang w:eastAsia="ar-SA"/>
          </w:rPr>
          <w:fldChar w:fldCharType="end"/>
        </w:r>
      </w:hyperlink>
    </w:p>
    <w:p w14:paraId="6B064377" w14:textId="77777777" w:rsidR="00500D43" w:rsidRPr="00500D43" w:rsidRDefault="00500D43" w:rsidP="00500D43">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500D43">
        <w:rPr>
          <w:rFonts w:ascii="Calibri" w:eastAsia="Calibri" w:hAnsi="Calibri" w:cs="Times New Roman"/>
          <w:color w:val="FF0000"/>
          <w:lang w:eastAsia="ar-SA"/>
        </w:rPr>
        <w:fldChar w:fldCharType="end"/>
      </w:r>
      <w:r w:rsidRPr="00500D43">
        <w:rPr>
          <w:rFonts w:ascii="Times New Roman" w:eastAsia="Times New Roman" w:hAnsi="Times New Roman" w:cs="Times New Roman"/>
          <w:b/>
          <w:color w:val="FF0000"/>
          <w:sz w:val="24"/>
          <w:szCs w:val="24"/>
          <w:lang w:eastAsia="ar-SA"/>
        </w:rPr>
        <w:t xml:space="preserve">       </w:t>
      </w:r>
    </w:p>
    <w:p w14:paraId="6A572011" w14:textId="77777777" w:rsidR="00500D43" w:rsidRPr="00500D43" w:rsidRDefault="00500D43" w:rsidP="00500D43">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ab/>
      </w:r>
    </w:p>
    <w:p w14:paraId="2B76257C"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6E88E2CE"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1471F419"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72AE0EEA"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1A7F0AD1"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16CEA54E"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10A86FB7"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28D272CF"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2C8B32F0"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732DDC74"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416F41FB"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64430D21"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7B5B87BF"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0173A5A6"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4CA67D23"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2A1B8B86"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7DC45085"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6F51EB09"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34B2A7B0"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44D7E8AC"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2A05F13E"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41049A6F"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68A57607"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2EADE55A"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60447C5E"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3E6417B6"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20EE7ABC"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77E73B10"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7CD1BA90"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14EF19EE"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33C27D6D" w14:textId="77777777" w:rsidR="00500D43" w:rsidRPr="00500D43" w:rsidRDefault="00500D43" w:rsidP="00500D43">
      <w:pPr>
        <w:suppressAutoHyphens/>
        <w:spacing w:after="0" w:line="240" w:lineRule="auto"/>
        <w:jc w:val="both"/>
        <w:rPr>
          <w:rFonts w:ascii="Times New Roman" w:eastAsia="Times New Roman" w:hAnsi="Times New Roman" w:cs="Times New Roman"/>
          <w:sz w:val="28"/>
          <w:szCs w:val="28"/>
          <w:highlight w:val="yellow"/>
          <w:lang w:eastAsia="ar-SA"/>
        </w:rPr>
      </w:pPr>
    </w:p>
    <w:p w14:paraId="4752A0C1" w14:textId="77777777" w:rsidR="00500D43" w:rsidRPr="00500D43" w:rsidRDefault="00500D43" w:rsidP="00500D43">
      <w:pPr>
        <w:keepNext/>
        <w:suppressAutoHyphens/>
        <w:spacing w:after="0" w:line="240" w:lineRule="auto"/>
        <w:ind w:left="720"/>
        <w:jc w:val="center"/>
        <w:outlineLvl w:val="0"/>
        <w:rPr>
          <w:rFonts w:ascii="Times New Roman" w:eastAsia="Times New Roman" w:hAnsi="Times New Roman" w:cs="Times New Roman"/>
          <w:b/>
          <w:bCs/>
          <w:sz w:val="24"/>
          <w:szCs w:val="24"/>
          <w:lang w:eastAsia="ar-SA"/>
        </w:rPr>
      </w:pPr>
      <w:bookmarkStart w:id="35" w:name="_Toc505953006"/>
      <w:r w:rsidRPr="00500D43">
        <w:rPr>
          <w:rFonts w:ascii="Times New Roman" w:eastAsia="Times New Roman" w:hAnsi="Times New Roman" w:cs="Times New Roman"/>
          <w:b/>
          <w:iCs/>
          <w:sz w:val="24"/>
          <w:szCs w:val="24"/>
          <w:lang w:eastAsia="ar-SA"/>
        </w:rPr>
        <w:lastRenderedPageBreak/>
        <w:t xml:space="preserve">1. </w:t>
      </w:r>
      <w:r w:rsidRPr="00500D43">
        <w:rPr>
          <w:rFonts w:ascii="Times New Roman" w:eastAsia="Times New Roman" w:hAnsi="Times New Roman" w:cs="Times New Roman"/>
          <w:b/>
          <w:iCs/>
          <w:sz w:val="24"/>
          <w:szCs w:val="24"/>
          <w:lang w:val="x-none" w:eastAsia="ar-SA"/>
        </w:rPr>
        <w:t>Термины и определения</w:t>
      </w:r>
      <w:bookmarkEnd w:id="35"/>
      <w:r w:rsidRPr="00500D43">
        <w:rPr>
          <w:rFonts w:ascii="Times New Roman" w:eastAsia="Times New Roman" w:hAnsi="Times New Roman" w:cs="Times New Roman"/>
          <w:b/>
          <w:iCs/>
          <w:vanish/>
          <w:sz w:val="24"/>
          <w:szCs w:val="24"/>
          <w:lang w:eastAsia="ar-SA"/>
        </w:rPr>
        <w:cr/>
        <w:t xml:space="preserve">          </w:t>
      </w:r>
    </w:p>
    <w:p w14:paraId="47EDE401"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szCs w:val="24"/>
          <w:lang w:eastAsia="ar-SA"/>
        </w:rPr>
      </w:pPr>
      <w:r w:rsidRPr="00500D43">
        <w:rPr>
          <w:rFonts w:ascii="Times New Roman" w:eastAsia="Times New Roman" w:hAnsi="Times New Roman" w:cs="Times New Roman"/>
          <w:b/>
          <w:bCs/>
          <w:sz w:val="24"/>
          <w:szCs w:val="24"/>
          <w:lang w:eastAsia="ar-SA"/>
        </w:rPr>
        <w:t xml:space="preserve">Заказчик </w:t>
      </w:r>
      <w:r w:rsidRPr="00500D43">
        <w:rPr>
          <w:rFonts w:ascii="Times New Roman" w:eastAsia="Times New Roman" w:hAnsi="Times New Roman" w:cs="Times New Roman"/>
          <w:bCs/>
          <w:sz w:val="24"/>
          <w:szCs w:val="24"/>
          <w:lang w:eastAsia="ar-SA"/>
        </w:rPr>
        <w:t xml:space="preserve">– </w:t>
      </w:r>
      <w:r w:rsidRPr="00500D43">
        <w:rPr>
          <w:rFonts w:ascii="Times New Roman" w:eastAsia="Calibri" w:hAnsi="Times New Roman" w:cs="Times New Roman"/>
          <w:sz w:val="24"/>
          <w:szCs w:val="24"/>
        </w:rPr>
        <w:t>Акционерное общество «Мурманэнергосбыт» (АО «МЭС»)</w:t>
      </w:r>
      <w:r w:rsidRPr="00500D43">
        <w:rPr>
          <w:rFonts w:ascii="Times New Roman" w:eastAsia="Times New Roman" w:hAnsi="Times New Roman" w:cs="Times New Roman"/>
          <w:bCs/>
          <w:sz w:val="24"/>
          <w:szCs w:val="24"/>
          <w:lang w:eastAsia="ar-SA"/>
        </w:rPr>
        <w:t>.</w:t>
      </w:r>
    </w:p>
    <w:p w14:paraId="0C50D6AE" w14:textId="77777777" w:rsidR="00500D43" w:rsidRPr="00500D43" w:rsidRDefault="00500D43" w:rsidP="00500D43">
      <w:pPr>
        <w:spacing w:after="0" w:line="240" w:lineRule="auto"/>
        <w:jc w:val="both"/>
        <w:rPr>
          <w:rFonts w:ascii="Times New Roman" w:eastAsia="Calibri" w:hAnsi="Times New Roman" w:cs="Times New Roman"/>
          <w:b/>
          <w:bCs/>
          <w:sz w:val="24"/>
          <w:szCs w:val="24"/>
        </w:rPr>
      </w:pPr>
    </w:p>
    <w:p w14:paraId="14487C4C" w14:textId="77777777" w:rsidR="00500D43" w:rsidRPr="00500D43" w:rsidRDefault="00500D43" w:rsidP="00500D4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Оператор электронной площадки</w:t>
      </w:r>
      <w:r w:rsidRPr="00500D43">
        <w:rPr>
          <w:rFonts w:ascii="Times New Roman" w:eastAsia="Times New Roman" w:hAnsi="Times New Roman" w:cs="Times New Roman"/>
          <w:sz w:val="24"/>
          <w:szCs w:val="24"/>
          <w:lang w:eastAsia="ar-SA"/>
        </w:rPr>
        <w:t xml:space="preserve"> – ООО «РТС-тендер».</w:t>
      </w:r>
    </w:p>
    <w:p w14:paraId="3BD53418" w14:textId="77777777" w:rsidR="00500D43" w:rsidRPr="00500D43" w:rsidRDefault="00500D43" w:rsidP="00500D4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7D3C574E" w14:textId="77777777" w:rsidR="00500D43" w:rsidRPr="00500D43" w:rsidRDefault="00500D43" w:rsidP="00500D4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 xml:space="preserve">Электронная площадка (ЭП) </w:t>
      </w:r>
      <w:r w:rsidRPr="00500D43">
        <w:rPr>
          <w:rFonts w:ascii="Times New Roman" w:eastAsia="Times New Roman" w:hAnsi="Times New Roman" w:cs="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0" w:history="1">
        <w:r w:rsidRPr="00500D43">
          <w:rPr>
            <w:rFonts w:ascii="Times New Roman" w:eastAsia="Times New Roman" w:hAnsi="Times New Roman" w:cs="Times New Roman"/>
            <w:color w:val="0000FF"/>
            <w:sz w:val="24"/>
            <w:szCs w:val="24"/>
            <w:u w:val="single"/>
            <w:lang w:eastAsia="ar-SA"/>
          </w:rPr>
          <w:t>http://www.</w:t>
        </w:r>
        <w:r w:rsidRPr="00500D43">
          <w:rPr>
            <w:rFonts w:ascii="Times New Roman" w:eastAsia="Times New Roman" w:hAnsi="Times New Roman" w:cs="Times New Roman"/>
            <w:color w:val="0000FF"/>
            <w:sz w:val="24"/>
            <w:szCs w:val="24"/>
            <w:u w:val="single"/>
            <w:lang w:val="en-US" w:eastAsia="ar-SA"/>
          </w:rPr>
          <w:t>rts</w:t>
        </w:r>
        <w:r w:rsidRPr="00500D43">
          <w:rPr>
            <w:rFonts w:ascii="Times New Roman" w:eastAsia="Times New Roman" w:hAnsi="Times New Roman" w:cs="Times New Roman"/>
            <w:color w:val="0000FF"/>
            <w:sz w:val="24"/>
            <w:szCs w:val="24"/>
            <w:u w:val="single"/>
            <w:lang w:eastAsia="ar-SA"/>
          </w:rPr>
          <w:t>-</w:t>
        </w:r>
        <w:r w:rsidRPr="00500D43">
          <w:rPr>
            <w:rFonts w:ascii="Times New Roman" w:eastAsia="Times New Roman" w:hAnsi="Times New Roman" w:cs="Times New Roman"/>
            <w:color w:val="0000FF"/>
            <w:sz w:val="24"/>
            <w:szCs w:val="24"/>
            <w:u w:val="single"/>
            <w:lang w:val="en-US" w:eastAsia="ar-SA"/>
          </w:rPr>
          <w:t>tender</w:t>
        </w:r>
        <w:r w:rsidRPr="00500D43">
          <w:rPr>
            <w:rFonts w:ascii="Times New Roman" w:eastAsia="Times New Roman" w:hAnsi="Times New Roman" w:cs="Times New Roman"/>
            <w:color w:val="0000FF"/>
            <w:sz w:val="24"/>
            <w:szCs w:val="24"/>
            <w:u w:val="single"/>
            <w:lang w:eastAsia="ar-SA"/>
          </w:rPr>
          <w:t>.ru</w:t>
        </w:r>
      </w:hyperlink>
      <w:r w:rsidRPr="00500D43">
        <w:rPr>
          <w:rFonts w:ascii="Times New Roman" w:eastAsia="Times New Roman" w:hAnsi="Times New Roman" w:cs="Times New Roman"/>
          <w:sz w:val="24"/>
          <w:szCs w:val="24"/>
          <w:lang w:eastAsia="ar-SA"/>
        </w:rPr>
        <w:t>/, с помощью которого проводятся закупки в электронной форме в соответствии с положениями Регламента ЭП.</w:t>
      </w:r>
    </w:p>
    <w:p w14:paraId="0EEE3C55" w14:textId="77777777" w:rsidR="00500D43" w:rsidRPr="00500D43" w:rsidRDefault="00500D43" w:rsidP="00500D43">
      <w:pPr>
        <w:spacing w:after="0" w:line="240" w:lineRule="auto"/>
        <w:jc w:val="both"/>
        <w:rPr>
          <w:rFonts w:ascii="Times New Roman" w:eastAsia="Calibri" w:hAnsi="Times New Roman" w:cs="Times New Roman"/>
          <w:b/>
          <w:bCs/>
          <w:sz w:val="24"/>
          <w:szCs w:val="24"/>
        </w:rPr>
      </w:pPr>
    </w:p>
    <w:p w14:paraId="648D390E" w14:textId="77777777" w:rsidR="00500D43" w:rsidRPr="00500D43" w:rsidRDefault="00500D43" w:rsidP="00500D43">
      <w:pPr>
        <w:spacing w:after="0" w:line="240" w:lineRule="auto"/>
        <w:jc w:val="both"/>
        <w:rPr>
          <w:rFonts w:ascii="Times New Roman" w:eastAsia="Calibri" w:hAnsi="Times New Roman" w:cs="Times New Roman"/>
          <w:sz w:val="24"/>
          <w:szCs w:val="24"/>
        </w:rPr>
      </w:pPr>
      <w:r w:rsidRPr="00500D43">
        <w:rPr>
          <w:rFonts w:ascii="Times New Roman" w:eastAsia="Calibri" w:hAnsi="Times New Roman" w:cs="Times New Roman"/>
          <w:b/>
          <w:bCs/>
          <w:sz w:val="24"/>
          <w:szCs w:val="24"/>
        </w:rPr>
        <w:t>Участник закупки</w:t>
      </w:r>
      <w:r w:rsidRPr="00500D43">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18D2C66C" w14:textId="77777777" w:rsidR="00500D43" w:rsidRPr="00500D43" w:rsidRDefault="00500D43" w:rsidP="00500D43">
      <w:pPr>
        <w:spacing w:after="0" w:line="240" w:lineRule="auto"/>
        <w:jc w:val="both"/>
        <w:rPr>
          <w:rFonts w:ascii="Times New Roman" w:eastAsia="Calibri" w:hAnsi="Times New Roman" w:cs="Times New Roman"/>
          <w:sz w:val="24"/>
          <w:szCs w:val="24"/>
        </w:rPr>
      </w:pPr>
      <w:r w:rsidRPr="00500D43">
        <w:rPr>
          <w:rFonts w:ascii="Times New Roman" w:eastAsia="Calibri" w:hAnsi="Times New Roman" w:cs="Times New Roman"/>
          <w:sz w:val="24"/>
          <w:szCs w:val="24"/>
        </w:rPr>
        <w:t>Участник закупки должен быть аккредитован на ЭП в порядке, установленном Регламентом работы ЭП.</w:t>
      </w:r>
    </w:p>
    <w:p w14:paraId="6912EC22" w14:textId="77777777" w:rsidR="00500D43" w:rsidRPr="00500D43" w:rsidRDefault="00500D43" w:rsidP="00500D43">
      <w:pPr>
        <w:suppressAutoHyphens/>
        <w:spacing w:after="0" w:line="240" w:lineRule="auto"/>
        <w:jc w:val="both"/>
        <w:rPr>
          <w:rFonts w:ascii="Times New Roman" w:eastAsia="Calibri" w:hAnsi="Times New Roman" w:cs="Times New Roman"/>
          <w:b/>
          <w:bCs/>
          <w:sz w:val="24"/>
          <w:szCs w:val="24"/>
        </w:rPr>
      </w:pPr>
    </w:p>
    <w:p w14:paraId="15F9B875"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szCs w:val="24"/>
          <w:lang w:eastAsia="ar-SA"/>
        </w:rPr>
      </w:pPr>
      <w:r w:rsidRPr="00500D43">
        <w:rPr>
          <w:rFonts w:ascii="Times New Roman" w:eastAsia="Calibri" w:hAnsi="Times New Roman" w:cs="Times New Roman"/>
          <w:b/>
          <w:bCs/>
          <w:sz w:val="24"/>
          <w:szCs w:val="24"/>
        </w:rPr>
        <w:t xml:space="preserve">Подрядчик - </w:t>
      </w:r>
      <w:r w:rsidRPr="00500D43">
        <w:rPr>
          <w:rFonts w:ascii="Times New Roman" w:eastAsia="Calibri" w:hAnsi="Times New Roman" w:cs="Times New Roman"/>
          <w:bCs/>
          <w:sz w:val="24"/>
          <w:szCs w:val="24"/>
        </w:rPr>
        <w:t>Победитель либо иное лицо, с которым заключается Договор в соответствии с п. 4.12.4. Документации</w:t>
      </w:r>
      <w:r w:rsidRPr="00500D43">
        <w:rPr>
          <w:rFonts w:ascii="Times New Roman" w:eastAsia="Calibri" w:hAnsi="Times New Roman" w:cs="Times New Roman"/>
          <w:sz w:val="24"/>
          <w:szCs w:val="24"/>
        </w:rPr>
        <w:t>.</w:t>
      </w:r>
    </w:p>
    <w:p w14:paraId="28262DC2"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szCs w:val="24"/>
          <w:lang w:eastAsia="ar-SA"/>
        </w:rPr>
      </w:pPr>
    </w:p>
    <w:p w14:paraId="5BB6295E"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szCs w:val="24"/>
          <w:lang w:eastAsia="ar-SA"/>
        </w:rPr>
      </w:pPr>
      <w:r w:rsidRPr="00500D43">
        <w:rPr>
          <w:rFonts w:ascii="Times New Roman" w:eastAsia="Times New Roman" w:hAnsi="Times New Roman" w:cs="Times New Roman"/>
          <w:b/>
          <w:bCs/>
          <w:sz w:val="24"/>
          <w:szCs w:val="24"/>
          <w:lang w:eastAsia="ar-SA"/>
        </w:rPr>
        <w:t>Комиссия по закупке</w:t>
      </w:r>
      <w:r w:rsidRPr="00500D43">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14:paraId="765DD655" w14:textId="77777777" w:rsidR="00500D43" w:rsidRPr="00500D43" w:rsidRDefault="00500D43" w:rsidP="00500D43">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14:paraId="08F47D42" w14:textId="77777777" w:rsidR="00500D43" w:rsidRPr="00500D43" w:rsidRDefault="00500D43" w:rsidP="00500D43">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500D43">
        <w:rPr>
          <w:rFonts w:ascii="Times New Roman" w:eastAsia="Times New Roman" w:hAnsi="Times New Roman" w:cs="Times New Roman"/>
          <w:b/>
          <w:bCs/>
          <w:sz w:val="24"/>
          <w:szCs w:val="24"/>
          <w:lang w:eastAsia="ar-SA"/>
        </w:rPr>
        <w:t>Запрос предложений</w:t>
      </w:r>
      <w:r w:rsidRPr="00500D43">
        <w:rPr>
          <w:rFonts w:ascii="Times New Roman" w:eastAsia="Times New Roman" w:hAnsi="Times New Roman" w:cs="Times New Roman"/>
          <w:bCs/>
          <w:sz w:val="24"/>
          <w:szCs w:val="24"/>
          <w:lang w:eastAsia="ar-SA"/>
        </w:rPr>
        <w:t xml:space="preserve"> – 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14:paraId="2676028D" w14:textId="77777777" w:rsidR="00500D43" w:rsidRPr="00500D43" w:rsidRDefault="00500D43" w:rsidP="00500D43">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14:paraId="184CB032"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bCs/>
          <w:sz w:val="24"/>
          <w:szCs w:val="24"/>
          <w:lang w:eastAsia="ar-SA"/>
        </w:rPr>
        <w:t>Извещение о проведении запроса предложений</w:t>
      </w:r>
      <w:r w:rsidRPr="00500D43">
        <w:rPr>
          <w:rFonts w:ascii="Times New Roman" w:eastAsia="Times New Roman" w:hAnsi="Times New Roman" w:cs="Times New Roman"/>
          <w:bCs/>
          <w:sz w:val="24"/>
          <w:szCs w:val="24"/>
          <w:lang w:eastAsia="ar-SA"/>
        </w:rPr>
        <w:t xml:space="preserve"> – информация о запросе предложений, размещенная на сайте ЭП и в единой информационной системе в сфере закупок товаров, работ, услуг.</w:t>
      </w:r>
    </w:p>
    <w:p w14:paraId="511020E4"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szCs w:val="24"/>
          <w:lang w:eastAsia="ar-SA"/>
        </w:rPr>
      </w:pPr>
    </w:p>
    <w:p w14:paraId="72CAA38A"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bCs/>
          <w:sz w:val="24"/>
          <w:szCs w:val="24"/>
          <w:lang w:eastAsia="ar-SA"/>
        </w:rPr>
        <w:t>Документация о проведении запроса предложений</w:t>
      </w:r>
      <w:r w:rsidRPr="00500D43">
        <w:rPr>
          <w:rFonts w:ascii="Times New Roman" w:eastAsia="Times New Roman" w:hAnsi="Times New Roman" w:cs="Times New Roman"/>
          <w:bCs/>
          <w:sz w:val="24"/>
          <w:szCs w:val="24"/>
          <w:lang w:eastAsia="ar-SA"/>
        </w:rPr>
        <w:t xml:space="preserve"> – электронный документ, содержащий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ЭП и в единой информационной системе (одновременно с размещением на указанном сайте извещения о проведении запроса предложений)</w:t>
      </w:r>
      <w:r w:rsidRPr="00500D43">
        <w:rPr>
          <w:rFonts w:ascii="Times New Roman" w:eastAsia="Times New Roman" w:hAnsi="Times New Roman" w:cs="Times New Roman"/>
          <w:sz w:val="24"/>
          <w:szCs w:val="24"/>
          <w:lang w:eastAsia="ar-SA"/>
        </w:rPr>
        <w:t>.</w:t>
      </w:r>
    </w:p>
    <w:p w14:paraId="62F0E7BB"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szCs w:val="24"/>
          <w:lang w:eastAsia="ar-SA"/>
        </w:rPr>
      </w:pPr>
    </w:p>
    <w:p w14:paraId="4EF6E1DA"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
          <w:bCs/>
          <w:sz w:val="24"/>
          <w:szCs w:val="24"/>
          <w:lang w:eastAsia="ar-SA"/>
        </w:rPr>
        <w:t>Заявка на участие в запросе предложений</w:t>
      </w:r>
      <w:r w:rsidRPr="00500D43">
        <w:rPr>
          <w:rFonts w:ascii="Times New Roman" w:eastAsia="Times New Roman" w:hAnsi="Times New Roman" w:cs="Times New Roman"/>
          <w:bCs/>
          <w:sz w:val="24"/>
          <w:szCs w:val="24"/>
          <w:lang w:eastAsia="ar-SA"/>
        </w:rPr>
        <w:t xml:space="preserve"> </w:t>
      </w:r>
      <w:r w:rsidRPr="00500D43">
        <w:rPr>
          <w:rFonts w:ascii="Times New Roman" w:eastAsia="Times New Roman" w:hAnsi="Times New Roman" w:cs="Times New Roman"/>
          <w:b/>
          <w:bCs/>
          <w:sz w:val="24"/>
          <w:szCs w:val="24"/>
          <w:lang w:eastAsia="ar-SA"/>
        </w:rPr>
        <w:t xml:space="preserve">(также по тексту – заявка) </w:t>
      </w:r>
      <w:r w:rsidRPr="00500D43">
        <w:rPr>
          <w:rFonts w:ascii="Times New Roman" w:eastAsia="Times New Roman" w:hAnsi="Times New Roman" w:cs="Times New Roman"/>
          <w:bCs/>
          <w:sz w:val="24"/>
          <w:szCs w:val="24"/>
          <w:lang w:eastAsia="ar-SA"/>
        </w:rPr>
        <w:t>– пакет электронных документов, содержащий предложение Участника закупки, направленный Заказчику с использованием функционала ЭП.</w:t>
      </w:r>
    </w:p>
    <w:p w14:paraId="704337C4"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szCs w:val="24"/>
          <w:lang w:eastAsia="ar-SA"/>
        </w:rPr>
      </w:pPr>
    </w:p>
    <w:p w14:paraId="5DBF56A8"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
          <w:bCs/>
          <w:sz w:val="24"/>
          <w:szCs w:val="24"/>
          <w:lang w:eastAsia="ar-SA"/>
        </w:rPr>
        <w:t>Электронный документ</w:t>
      </w:r>
      <w:r w:rsidRPr="00500D43">
        <w:rPr>
          <w:rFonts w:ascii="Times New Roman" w:eastAsia="Times New Roman" w:hAnsi="Times New Roman" w:cs="Times New Roman"/>
          <w:bCs/>
          <w:sz w:val="24"/>
          <w:szCs w:val="24"/>
          <w:lang w:eastAsia="ar-SA"/>
        </w:rPr>
        <w:t xml:space="preserve"> - информация в электронно-цифровой форме, подписанная электронной подписью. </w:t>
      </w:r>
    </w:p>
    <w:p w14:paraId="106C5FFF"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szCs w:val="24"/>
          <w:lang w:eastAsia="ar-SA"/>
        </w:rPr>
      </w:pPr>
    </w:p>
    <w:p w14:paraId="28AB81DF"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
          <w:bCs/>
          <w:sz w:val="24"/>
          <w:szCs w:val="24"/>
          <w:lang w:eastAsia="ar-SA"/>
        </w:rPr>
        <w:t>Электронная подпись</w:t>
      </w:r>
      <w:r w:rsidRPr="00500D43">
        <w:rPr>
          <w:rFonts w:ascii="Times New Roman" w:eastAsia="Times New Roman" w:hAnsi="Times New Roman" w:cs="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6A1FF62" w14:textId="77777777" w:rsidR="00500D43" w:rsidRPr="00500D43" w:rsidRDefault="00500D43" w:rsidP="00500D43">
      <w:pPr>
        <w:suppressAutoHyphens/>
        <w:spacing w:after="0" w:line="240" w:lineRule="auto"/>
        <w:jc w:val="both"/>
        <w:rPr>
          <w:rFonts w:ascii="Times New Roman" w:eastAsia="Times New Roman" w:hAnsi="Times New Roman" w:cs="Times New Roman"/>
          <w:b/>
          <w:sz w:val="24"/>
          <w:szCs w:val="24"/>
          <w:lang w:eastAsia="ar-SA"/>
        </w:rPr>
      </w:pPr>
    </w:p>
    <w:p w14:paraId="1FCF355C"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lastRenderedPageBreak/>
        <w:t>Единая информационная система</w:t>
      </w:r>
      <w:r w:rsidRPr="00500D43">
        <w:rPr>
          <w:rFonts w:ascii="Times New Roman" w:eastAsia="Times New Roman" w:hAnsi="Times New Roman" w:cs="Times New Roman"/>
          <w:b/>
          <w:color w:val="FF0000"/>
          <w:sz w:val="24"/>
          <w:szCs w:val="24"/>
          <w:lang w:eastAsia="ar-SA"/>
        </w:rPr>
        <w:t xml:space="preserve"> </w:t>
      </w:r>
      <w:r w:rsidRPr="00500D43">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500D43">
        <w:rPr>
          <w:rFonts w:ascii="Times New Roman" w:eastAsia="Times New Roman" w:hAnsi="Times New Roman" w:cs="Times New Roman"/>
          <w:sz w:val="24"/>
          <w:szCs w:val="24"/>
          <w:lang w:eastAsia="ar-SA"/>
        </w:rPr>
        <w:t xml:space="preserve"> (</w:t>
      </w:r>
      <w:hyperlink r:id="rId11" w:history="1">
        <w:r w:rsidRPr="00500D43">
          <w:rPr>
            <w:rFonts w:ascii="Times New Roman" w:eastAsia="Times New Roman" w:hAnsi="Times New Roman" w:cs="Times New Roman"/>
            <w:color w:val="0000FF"/>
            <w:sz w:val="24"/>
            <w:szCs w:val="24"/>
            <w:u w:val="single"/>
            <w:lang w:val="en-US" w:eastAsia="ar-SA"/>
          </w:rPr>
          <w:t>www</w:t>
        </w:r>
        <w:r w:rsidRPr="00500D43">
          <w:rPr>
            <w:rFonts w:ascii="Times New Roman" w:eastAsia="Times New Roman" w:hAnsi="Times New Roman" w:cs="Times New Roman"/>
            <w:color w:val="0000FF"/>
            <w:sz w:val="24"/>
            <w:szCs w:val="24"/>
            <w:u w:val="single"/>
            <w:lang w:eastAsia="ar-SA"/>
          </w:rPr>
          <w:t>.</w:t>
        </w:r>
        <w:r w:rsidRPr="00500D43">
          <w:rPr>
            <w:rFonts w:ascii="Times New Roman" w:eastAsia="Times New Roman" w:hAnsi="Times New Roman" w:cs="Times New Roman"/>
            <w:color w:val="0000FF"/>
            <w:sz w:val="24"/>
            <w:szCs w:val="24"/>
            <w:u w:val="single"/>
            <w:lang w:val="en-US" w:eastAsia="ar-SA"/>
          </w:rPr>
          <w:t>zakupki</w:t>
        </w:r>
        <w:r w:rsidRPr="00500D43">
          <w:rPr>
            <w:rFonts w:ascii="Times New Roman" w:eastAsia="Times New Roman" w:hAnsi="Times New Roman" w:cs="Times New Roman"/>
            <w:color w:val="0000FF"/>
            <w:sz w:val="24"/>
            <w:szCs w:val="24"/>
            <w:u w:val="single"/>
            <w:lang w:eastAsia="ar-SA"/>
          </w:rPr>
          <w:t>.</w:t>
        </w:r>
        <w:r w:rsidRPr="00500D43">
          <w:rPr>
            <w:rFonts w:ascii="Times New Roman" w:eastAsia="Times New Roman" w:hAnsi="Times New Roman" w:cs="Times New Roman"/>
            <w:color w:val="0000FF"/>
            <w:sz w:val="24"/>
            <w:szCs w:val="24"/>
            <w:u w:val="single"/>
            <w:lang w:val="en-US" w:eastAsia="ar-SA"/>
          </w:rPr>
          <w:t>gov</w:t>
        </w:r>
        <w:r w:rsidRPr="00500D43">
          <w:rPr>
            <w:rFonts w:ascii="Times New Roman" w:eastAsia="Times New Roman" w:hAnsi="Times New Roman" w:cs="Times New Roman"/>
            <w:color w:val="0000FF"/>
            <w:sz w:val="24"/>
            <w:szCs w:val="24"/>
            <w:u w:val="single"/>
            <w:lang w:eastAsia="ar-SA"/>
          </w:rPr>
          <w:t>.</w:t>
        </w:r>
        <w:r w:rsidRPr="00500D43">
          <w:rPr>
            <w:rFonts w:ascii="Times New Roman" w:eastAsia="Times New Roman" w:hAnsi="Times New Roman" w:cs="Times New Roman"/>
            <w:color w:val="0000FF"/>
            <w:sz w:val="24"/>
            <w:szCs w:val="24"/>
            <w:u w:val="single"/>
            <w:lang w:val="en-US" w:eastAsia="ar-SA"/>
          </w:rPr>
          <w:t>ru</w:t>
        </w:r>
      </w:hyperlink>
      <w:r w:rsidRPr="00500D43">
        <w:rPr>
          <w:rFonts w:ascii="Times New Roman" w:eastAsia="Times New Roman" w:hAnsi="Times New Roman" w:cs="Times New Roman"/>
          <w:sz w:val="24"/>
          <w:szCs w:val="24"/>
          <w:lang w:eastAsia="ar-SA"/>
        </w:rPr>
        <w:t>)</w:t>
      </w:r>
      <w:r w:rsidRPr="00500D43">
        <w:rPr>
          <w:rFonts w:ascii="Times New Roman" w:eastAsia="Times New Roman" w:hAnsi="Times New Roman" w:cs="Times New Roman"/>
          <w:b/>
          <w:color w:val="FF0000"/>
          <w:sz w:val="24"/>
          <w:szCs w:val="24"/>
          <w:lang w:eastAsia="ar-SA"/>
        </w:rPr>
        <w:t xml:space="preserve"> </w:t>
      </w:r>
      <w:r w:rsidRPr="00500D43">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500D43">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500D43">
        <w:rPr>
          <w:rFonts w:ascii="Times New Roman" w:eastAsia="Times New Roman" w:hAnsi="Times New Roman" w:cs="Times New Roman"/>
          <w:color w:val="FF0000"/>
          <w:sz w:val="24"/>
          <w:szCs w:val="24"/>
          <w:lang w:eastAsia="ar-SA"/>
        </w:rPr>
        <w:t xml:space="preserve"> </w:t>
      </w:r>
      <w:r w:rsidRPr="00500D43">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14:paraId="6B3ECD55"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500D43">
          <w:rPr>
            <w:rFonts w:ascii="Times New Roman" w:eastAsia="Times New Roman" w:hAnsi="Times New Roman" w:cs="Times New Roman"/>
            <w:color w:val="0000FF"/>
            <w:sz w:val="24"/>
            <w:szCs w:val="24"/>
            <w:u w:val="single"/>
            <w:lang w:eastAsia="ar-SA"/>
          </w:rPr>
          <w:t>http://www.mures.ru/</w:t>
        </w:r>
      </w:hyperlink>
      <w:r w:rsidRPr="00500D43">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500D43">
        <w:rPr>
          <w:rFonts w:ascii="Times New Roman" w:eastAsia="Times New Roman" w:hAnsi="Times New Roman" w:cs="Times New Roman"/>
          <w:bCs/>
          <w:sz w:val="24"/>
          <w:szCs w:val="24"/>
          <w:lang w:eastAsia="ar-SA"/>
        </w:rPr>
        <w:t>.</w:t>
      </w:r>
    </w:p>
    <w:p w14:paraId="63581795" w14:textId="77777777" w:rsidR="00500D43" w:rsidRPr="00500D43" w:rsidRDefault="00500D43" w:rsidP="00500D43">
      <w:pPr>
        <w:suppressAutoHyphens/>
        <w:spacing w:after="0" w:line="240" w:lineRule="auto"/>
        <w:jc w:val="both"/>
        <w:rPr>
          <w:rFonts w:ascii="Times New Roman" w:eastAsia="Times New Roman" w:hAnsi="Times New Roman" w:cs="Times New Roman"/>
          <w:b/>
          <w:sz w:val="24"/>
          <w:szCs w:val="24"/>
          <w:lang w:eastAsia="ru-RU"/>
        </w:rPr>
      </w:pPr>
    </w:p>
    <w:p w14:paraId="458DA9F0" w14:textId="77777777" w:rsidR="00500D43" w:rsidRPr="00500D43" w:rsidRDefault="00500D43" w:rsidP="006A4C99">
      <w:pPr>
        <w:keepNext/>
        <w:numPr>
          <w:ilvl w:val="0"/>
          <w:numId w:val="26"/>
        </w:numPr>
        <w:tabs>
          <w:tab w:val="clear" w:pos="1070"/>
          <w:tab w:val="left" w:pos="426"/>
          <w:tab w:val="num" w:pos="710"/>
        </w:tabs>
        <w:suppressAutoHyphens/>
        <w:spacing w:after="0" w:line="240" w:lineRule="auto"/>
        <w:ind w:left="0" w:firstLine="709"/>
        <w:outlineLvl w:val="0"/>
        <w:rPr>
          <w:rFonts w:ascii="Times New Roman" w:eastAsia="Times New Roman" w:hAnsi="Times New Roman" w:cs="Times New Roman"/>
          <w:b/>
          <w:bCs/>
          <w:iCs/>
          <w:sz w:val="24"/>
          <w:szCs w:val="24"/>
          <w:lang w:val="x-none" w:eastAsia="ar-SA"/>
        </w:rPr>
      </w:pPr>
      <w:bookmarkStart w:id="36" w:name="_Toc505953007"/>
      <w:r w:rsidRPr="00500D43">
        <w:rPr>
          <w:rFonts w:ascii="Times New Roman" w:eastAsia="Times New Roman" w:hAnsi="Times New Roman" w:cs="Times New Roman"/>
          <w:b/>
          <w:iCs/>
          <w:sz w:val="24"/>
          <w:szCs w:val="24"/>
          <w:lang w:val="x-none" w:eastAsia="ar-SA"/>
        </w:rPr>
        <w:t>Общие положения</w:t>
      </w:r>
      <w:bookmarkEnd w:id="36"/>
    </w:p>
    <w:p w14:paraId="66BD2ADC" w14:textId="77777777" w:rsidR="00500D43" w:rsidRPr="006A4C99" w:rsidRDefault="00500D43" w:rsidP="006A4C99">
      <w:pPr>
        <w:keepNext/>
        <w:numPr>
          <w:ilvl w:val="1"/>
          <w:numId w:val="26"/>
        </w:numPr>
        <w:tabs>
          <w:tab w:val="clear" w:pos="1780"/>
          <w:tab w:val="left" w:pos="426"/>
          <w:tab w:val="num" w:pos="710"/>
          <w:tab w:val="num" w:pos="1418"/>
          <w:tab w:val="num" w:pos="2629"/>
        </w:tabs>
        <w:suppressAutoHyphens/>
        <w:spacing w:after="0" w:line="240" w:lineRule="auto"/>
        <w:ind w:left="0" w:firstLine="709"/>
        <w:rPr>
          <w:rFonts w:ascii="Times New Roman" w:eastAsia="Times New Roman" w:hAnsi="Times New Roman" w:cs="Times New Roman"/>
          <w:sz w:val="24"/>
          <w:szCs w:val="28"/>
          <w:lang w:val="x-none" w:eastAsia="ar-SA"/>
        </w:rPr>
      </w:pPr>
      <w:r w:rsidRPr="00500D43">
        <w:rPr>
          <w:rFonts w:ascii="Times New Roman" w:eastAsia="Times New Roman" w:hAnsi="Times New Roman" w:cs="Times New Roman"/>
          <w:b/>
          <w:bCs/>
          <w:sz w:val="24"/>
          <w:szCs w:val="24"/>
          <w:lang w:eastAsia="ar-SA"/>
        </w:rPr>
        <w:t>Общие сведения о процедуре запроса предложений</w:t>
      </w:r>
    </w:p>
    <w:p w14:paraId="02222F7D" w14:textId="77777777" w:rsidR="006A4C99" w:rsidRPr="00500D43" w:rsidRDefault="006A4C99" w:rsidP="006A4C99">
      <w:pPr>
        <w:keepNext/>
        <w:tabs>
          <w:tab w:val="left" w:pos="426"/>
          <w:tab w:val="num" w:pos="710"/>
          <w:tab w:val="num" w:pos="2629"/>
        </w:tabs>
        <w:suppressAutoHyphens/>
        <w:spacing w:after="0" w:line="240" w:lineRule="auto"/>
        <w:ind w:firstLine="709"/>
        <w:rPr>
          <w:rFonts w:ascii="Times New Roman" w:eastAsia="Times New Roman" w:hAnsi="Times New Roman" w:cs="Times New Roman"/>
          <w:sz w:val="24"/>
          <w:szCs w:val="28"/>
          <w:lang w:val="x-none" w:eastAsia="ar-SA"/>
        </w:rPr>
      </w:pPr>
    </w:p>
    <w:p w14:paraId="748481A9" w14:textId="77777777" w:rsidR="00500D43" w:rsidRPr="00500D43" w:rsidRDefault="00500D43" w:rsidP="006A4C99">
      <w:pPr>
        <w:tabs>
          <w:tab w:val="num" w:pos="710"/>
        </w:tabs>
        <w:suppressAutoHyphens/>
        <w:overflowPunct w:val="0"/>
        <w:autoSpaceDE w:val="0"/>
        <w:spacing w:after="0" w:line="240" w:lineRule="auto"/>
        <w:ind w:firstLine="709"/>
        <w:jc w:val="both"/>
        <w:rPr>
          <w:rFonts w:ascii="Times New Roman" w:eastAsia="Times New Roman" w:hAnsi="Times New Roman" w:cs="Times New Roman"/>
          <w:sz w:val="24"/>
          <w:szCs w:val="28"/>
          <w:lang w:eastAsia="ar-SA"/>
        </w:rPr>
      </w:pPr>
      <w:r w:rsidRPr="00500D43">
        <w:rPr>
          <w:rFonts w:ascii="Times New Roman" w:eastAsia="Times New Roman" w:hAnsi="Times New Roman" w:cs="Times New Roman"/>
          <w:sz w:val="24"/>
          <w:szCs w:val="28"/>
          <w:lang w:val="x-none" w:eastAsia="ar-SA"/>
        </w:rPr>
        <w:t xml:space="preserve">Заказчик извещением о проведении запроса </w:t>
      </w:r>
      <w:r w:rsidRPr="00500D43">
        <w:rPr>
          <w:rFonts w:ascii="Times New Roman" w:eastAsia="Times New Roman" w:hAnsi="Times New Roman" w:cs="Times New Roman"/>
          <w:sz w:val="24"/>
          <w:szCs w:val="28"/>
          <w:lang w:eastAsia="ar-SA"/>
        </w:rPr>
        <w:t>предложений</w:t>
      </w:r>
      <w:r w:rsidRPr="00500D43">
        <w:rPr>
          <w:rFonts w:ascii="Times New Roman" w:eastAsia="Times New Roman" w:hAnsi="Times New Roman" w:cs="Times New Roman"/>
          <w:sz w:val="24"/>
          <w:szCs w:val="28"/>
          <w:lang w:val="x-none" w:eastAsia="ar-SA"/>
        </w:rPr>
        <w:t xml:space="preserve">, </w:t>
      </w:r>
      <w:r w:rsidRPr="00500D43">
        <w:rPr>
          <w:rFonts w:ascii="Times New Roman" w:eastAsia="Times New Roman" w:hAnsi="Times New Roman" w:cs="Times New Roman"/>
          <w:sz w:val="24"/>
          <w:szCs w:val="28"/>
          <w:lang w:eastAsia="ar-SA"/>
        </w:rPr>
        <w:t>размещенном</w:t>
      </w:r>
      <w:r w:rsidRPr="00500D43">
        <w:rPr>
          <w:rFonts w:ascii="Times New Roman" w:eastAsia="Times New Roman" w:hAnsi="Times New Roman" w:cs="Times New Roman"/>
          <w:sz w:val="24"/>
          <w:szCs w:val="28"/>
          <w:lang w:val="x-none" w:eastAsia="ar-SA"/>
        </w:rPr>
        <w:t xml:space="preserve"> в </w:t>
      </w:r>
      <w:r w:rsidRPr="00500D43">
        <w:rPr>
          <w:rFonts w:ascii="Times New Roman" w:eastAsia="Times New Roman" w:hAnsi="Times New Roman" w:cs="Times New Roman"/>
          <w:sz w:val="24"/>
          <w:szCs w:val="28"/>
          <w:lang w:eastAsia="ar-SA"/>
        </w:rPr>
        <w:t>ЕИС</w:t>
      </w:r>
      <w:r w:rsidRPr="00500D43">
        <w:rPr>
          <w:rFonts w:ascii="Times New Roman" w:eastAsia="Times New Roman" w:hAnsi="Times New Roman" w:cs="Times New Roman"/>
          <w:sz w:val="24"/>
          <w:szCs w:val="28"/>
          <w:lang w:val="x-none" w:eastAsia="ar-SA"/>
        </w:rPr>
        <w:t xml:space="preserve"> и на сайте электронной площадки «РТС-тендер» (http://www.rts-tender.ru/) (далее – ЭП) приглашает заинтересованных лиц к участию в запросе </w:t>
      </w:r>
      <w:r w:rsidRPr="00500D43">
        <w:rPr>
          <w:rFonts w:ascii="Times New Roman" w:eastAsia="Times New Roman" w:hAnsi="Times New Roman" w:cs="Times New Roman"/>
          <w:sz w:val="24"/>
          <w:szCs w:val="28"/>
          <w:lang w:eastAsia="ar-SA"/>
        </w:rPr>
        <w:t>предложений</w:t>
      </w:r>
      <w:r w:rsidRPr="00500D43">
        <w:rPr>
          <w:rFonts w:ascii="Times New Roman" w:eastAsia="Times New Roman" w:hAnsi="Times New Roman" w:cs="Times New Roman"/>
          <w:sz w:val="24"/>
          <w:szCs w:val="24"/>
          <w:lang w:val="x-none" w:eastAsia="ar-SA"/>
        </w:rPr>
        <w:t>.</w:t>
      </w:r>
      <w:r w:rsidRPr="00500D43">
        <w:rPr>
          <w:rFonts w:ascii="Times New Roman" w:eastAsia="Times New Roman" w:hAnsi="Times New Roman" w:cs="Times New Roman"/>
          <w:sz w:val="24"/>
          <w:szCs w:val="28"/>
          <w:lang w:val="x-none" w:eastAsia="ar-SA"/>
        </w:rPr>
        <w:t xml:space="preserve"> </w:t>
      </w:r>
    </w:p>
    <w:p w14:paraId="1A6F1388" w14:textId="77777777" w:rsidR="00500D43" w:rsidRPr="00500D43" w:rsidRDefault="00500D43" w:rsidP="006A4C99">
      <w:pPr>
        <w:numPr>
          <w:ilvl w:val="2"/>
          <w:numId w:val="26"/>
        </w:numPr>
        <w:tabs>
          <w:tab w:val="left" w:pos="0"/>
          <w:tab w:val="num" w:pos="71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Предмет запроса предложений указан в Информационной карте Документации.</w:t>
      </w:r>
    </w:p>
    <w:p w14:paraId="324CF870" w14:textId="77777777" w:rsidR="00500D43" w:rsidRPr="00500D43" w:rsidRDefault="00500D43" w:rsidP="006A4C99">
      <w:pPr>
        <w:tabs>
          <w:tab w:val="left" w:pos="0"/>
          <w:tab w:val="num" w:pos="710"/>
          <w:tab w:val="left" w:pos="993"/>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Требования к выполняемым Работам указаны в разделе 5 «Техническое задание» Документации.</w:t>
      </w:r>
    </w:p>
    <w:p w14:paraId="4DE3A4B9" w14:textId="77777777" w:rsidR="00500D43" w:rsidRPr="00500D43" w:rsidRDefault="00500D43" w:rsidP="006A4C99">
      <w:pPr>
        <w:numPr>
          <w:ilvl w:val="2"/>
          <w:numId w:val="26"/>
        </w:numPr>
        <w:tabs>
          <w:tab w:val="left" w:pos="0"/>
          <w:tab w:val="num" w:pos="71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500D43">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 аккредитованное в порядке, установленном Регламентом работы ЭП.</w:t>
      </w:r>
    </w:p>
    <w:p w14:paraId="3133245A" w14:textId="77777777" w:rsidR="00500D43" w:rsidRPr="00500D43" w:rsidRDefault="00500D43" w:rsidP="006A4C99">
      <w:pPr>
        <w:numPr>
          <w:ilvl w:val="2"/>
          <w:numId w:val="26"/>
        </w:numPr>
        <w:tabs>
          <w:tab w:val="left" w:pos="-142"/>
          <w:tab w:val="num" w:pos="71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8"/>
          <w:lang w:eastAsia="ar-SA"/>
        </w:rPr>
        <w:t xml:space="preserve"> К этапу проведения </w:t>
      </w:r>
      <w:r w:rsidRPr="00500D43">
        <w:rPr>
          <w:rFonts w:ascii="Times New Roman" w:eastAsia="Times New Roman" w:hAnsi="Times New Roman" w:cs="Times New Roman"/>
          <w:sz w:val="24"/>
          <w:szCs w:val="24"/>
          <w:lang w:eastAsia="ar-SA"/>
        </w:rPr>
        <w:t>запроса предложений</w:t>
      </w:r>
      <w:r w:rsidRPr="00500D43">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500D43">
        <w:rPr>
          <w:rFonts w:ascii="Times New Roman" w:eastAsia="Times New Roman" w:hAnsi="Times New Roman" w:cs="Times New Roman"/>
          <w:bCs/>
          <w:sz w:val="24"/>
          <w:lang w:eastAsia="ar-SA"/>
        </w:rPr>
        <w:t xml:space="preserve">, </w:t>
      </w:r>
      <w:r w:rsidRPr="00500D43">
        <w:rPr>
          <w:rFonts w:ascii="Times New Roman" w:eastAsia="Times New Roman" w:hAnsi="Times New Roman" w:cs="Times New Roman"/>
          <w:bCs/>
          <w:sz w:val="24"/>
          <w:szCs w:val="24"/>
          <w:lang w:eastAsia="ar-SA"/>
        </w:rPr>
        <w:t xml:space="preserve">своевременно подавший заявку на участие в </w:t>
      </w:r>
      <w:r w:rsidRPr="00500D43">
        <w:rPr>
          <w:rFonts w:ascii="Times New Roman" w:eastAsia="Times New Roman" w:hAnsi="Times New Roman" w:cs="Times New Roman"/>
          <w:sz w:val="24"/>
          <w:szCs w:val="24"/>
          <w:lang w:eastAsia="ar-SA"/>
        </w:rPr>
        <w:t>запросе предложений</w:t>
      </w:r>
      <w:r w:rsidRPr="00500D43">
        <w:rPr>
          <w:rFonts w:ascii="Times New Roman" w:eastAsia="Times New Roman" w:hAnsi="Times New Roman" w:cs="Times New Roman"/>
          <w:bCs/>
          <w:sz w:val="24"/>
          <w:szCs w:val="24"/>
          <w:lang w:eastAsia="ar-SA"/>
        </w:rPr>
        <w:t>, соответствующую требованиями Документации.</w:t>
      </w:r>
    </w:p>
    <w:p w14:paraId="12064DB1" w14:textId="77777777" w:rsidR="00500D43" w:rsidRPr="00500D43" w:rsidRDefault="00500D43" w:rsidP="006A4C99">
      <w:pPr>
        <w:numPr>
          <w:ilvl w:val="2"/>
          <w:numId w:val="26"/>
        </w:numPr>
        <w:tabs>
          <w:tab w:val="num" w:pos="71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 Решение о допуске Участников закупки</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14:paraId="16DF2D3C" w14:textId="77777777" w:rsidR="00500D43" w:rsidRPr="00500D43" w:rsidRDefault="00500D43" w:rsidP="006A4C99">
      <w:pPr>
        <w:numPr>
          <w:ilvl w:val="2"/>
          <w:numId w:val="26"/>
        </w:numPr>
        <w:tabs>
          <w:tab w:val="left" w:pos="0"/>
          <w:tab w:val="num" w:pos="71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szCs w:val="24"/>
          <w:lang w:eastAsia="ar-SA"/>
        </w:rPr>
        <w:t xml:space="preserve"> 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500D43">
        <w:rPr>
          <w:rFonts w:ascii="Times New Roman" w:eastAsia="Times New Roman" w:hAnsi="Times New Roman" w:cs="Times New Roman"/>
          <w:sz w:val="24"/>
          <w:szCs w:val="24"/>
          <w:lang w:eastAsia="ar-SA"/>
        </w:rPr>
        <w:t>участия в запросе предложений</w:t>
      </w:r>
      <w:r w:rsidRPr="00500D43">
        <w:rPr>
          <w:rFonts w:ascii="Times New Roman" w:eastAsia="Times New Roman" w:hAnsi="Times New Roman" w:cs="Times New Roman"/>
          <w:bCs/>
          <w:sz w:val="24"/>
          <w:szCs w:val="24"/>
          <w:lang w:eastAsia="ar-SA"/>
        </w:rPr>
        <w:t xml:space="preserve"> на любом этапе.</w:t>
      </w:r>
      <w:bookmarkStart w:id="37" w:name="_Ref56231144"/>
      <w:bookmarkStart w:id="38" w:name="_Ref56231140"/>
      <w:bookmarkStart w:id="39" w:name="_Ref55313246"/>
    </w:p>
    <w:p w14:paraId="0AD7178A" w14:textId="77777777" w:rsidR="00500D43" w:rsidRPr="00500D43" w:rsidRDefault="00500D43" w:rsidP="006A4C99">
      <w:pPr>
        <w:tabs>
          <w:tab w:val="left" w:pos="0"/>
          <w:tab w:val="num" w:pos="710"/>
          <w:tab w:val="left" w:pos="993"/>
        </w:tabs>
        <w:suppressAutoHyphens/>
        <w:overflowPunct w:val="0"/>
        <w:autoSpaceDE w:val="0"/>
        <w:spacing w:after="0" w:line="240" w:lineRule="auto"/>
        <w:ind w:firstLine="709"/>
        <w:jc w:val="both"/>
        <w:rPr>
          <w:rFonts w:ascii="Times New Roman" w:eastAsia="Times New Roman" w:hAnsi="Times New Roman" w:cs="Times New Roman"/>
          <w:b/>
          <w:sz w:val="24"/>
          <w:szCs w:val="24"/>
          <w:lang w:eastAsia="ar-SA"/>
        </w:rPr>
      </w:pPr>
    </w:p>
    <w:p w14:paraId="78AEBA35" w14:textId="77777777" w:rsidR="00500D43" w:rsidRPr="00500D43" w:rsidRDefault="00500D43" w:rsidP="006A4C99">
      <w:pPr>
        <w:keepNext/>
        <w:numPr>
          <w:ilvl w:val="1"/>
          <w:numId w:val="26"/>
        </w:numPr>
        <w:tabs>
          <w:tab w:val="num" w:pos="426"/>
          <w:tab w:val="num" w:pos="710"/>
        </w:tabs>
        <w:suppressAutoHyphens/>
        <w:spacing w:after="0" w:line="240" w:lineRule="auto"/>
        <w:ind w:left="0" w:firstLine="709"/>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
          <w:sz w:val="24"/>
          <w:szCs w:val="24"/>
          <w:lang w:eastAsia="ar-SA"/>
        </w:rPr>
        <w:t xml:space="preserve"> Правовой статус </w:t>
      </w:r>
      <w:r w:rsidRPr="00500D43">
        <w:rPr>
          <w:rFonts w:ascii="Times New Roman" w:eastAsia="Times New Roman" w:hAnsi="Times New Roman" w:cs="Times New Roman"/>
          <w:b/>
          <w:bCs/>
          <w:sz w:val="24"/>
          <w:szCs w:val="24"/>
          <w:lang w:eastAsia="ar-SA"/>
        </w:rPr>
        <w:t>запроса предложений</w:t>
      </w:r>
      <w:r w:rsidRPr="00500D43">
        <w:rPr>
          <w:rFonts w:ascii="Times New Roman" w:eastAsia="Times New Roman" w:hAnsi="Times New Roman" w:cs="Times New Roman"/>
          <w:bCs/>
          <w:sz w:val="24"/>
          <w:szCs w:val="24"/>
          <w:lang w:eastAsia="ar-SA"/>
        </w:rPr>
        <w:t xml:space="preserve"> </w:t>
      </w:r>
      <w:r w:rsidRPr="00500D43">
        <w:rPr>
          <w:rFonts w:ascii="Times New Roman" w:eastAsia="Times New Roman" w:hAnsi="Times New Roman" w:cs="Times New Roman"/>
          <w:b/>
          <w:sz w:val="24"/>
          <w:szCs w:val="24"/>
          <w:lang w:eastAsia="ar-SA"/>
        </w:rPr>
        <w:t>и документов</w:t>
      </w:r>
      <w:bookmarkEnd w:id="37"/>
      <w:bookmarkEnd w:id="38"/>
      <w:bookmarkEnd w:id="39"/>
    </w:p>
    <w:p w14:paraId="622A827B" w14:textId="77777777" w:rsidR="00500D43" w:rsidRPr="00500D43" w:rsidRDefault="00500D43" w:rsidP="006A4C99">
      <w:pPr>
        <w:numPr>
          <w:ilvl w:val="2"/>
          <w:numId w:val="26"/>
        </w:numPr>
        <w:tabs>
          <w:tab w:val="num" w:pos="710"/>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 Данный </w:t>
      </w:r>
      <w:r w:rsidRPr="00500D43">
        <w:rPr>
          <w:rFonts w:ascii="Times New Roman" w:eastAsia="Times New Roman" w:hAnsi="Times New Roman" w:cs="Times New Roman"/>
          <w:sz w:val="24"/>
          <w:szCs w:val="24"/>
          <w:lang w:eastAsia="ar-SA"/>
        </w:rPr>
        <w:t>запрос предложений</w:t>
      </w:r>
      <w:r w:rsidRPr="00500D43">
        <w:rPr>
          <w:rFonts w:ascii="Times New Roman" w:eastAsia="Times New Roman" w:hAnsi="Times New Roman" w:cs="Times New Roman"/>
          <w:bCs/>
          <w:sz w:val="24"/>
          <w:szCs w:val="24"/>
          <w:lang w:eastAsia="ar-SA"/>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Pr="00500D43">
        <w:rPr>
          <w:rFonts w:ascii="Times New Roman" w:eastAsia="Calibri" w:hAnsi="Times New Roman" w:cs="Times New Roman"/>
          <w:bCs/>
          <w:sz w:val="24"/>
          <w:szCs w:val="24"/>
          <w:lang w:eastAsia="ar-SA"/>
        </w:rPr>
        <w:t xml:space="preserve"> (ИНН 5190907139, ОГРН 1095190009111) в действующей редакции</w:t>
      </w:r>
      <w:r w:rsidRPr="00500D43">
        <w:rPr>
          <w:rFonts w:ascii="Times New Roman" w:eastAsia="Times New Roman" w:hAnsi="Times New Roman" w:cs="Times New Roman"/>
          <w:bCs/>
          <w:sz w:val="24"/>
          <w:szCs w:val="24"/>
          <w:lang w:eastAsia="ar-SA"/>
        </w:rPr>
        <w:t xml:space="preserve">. </w:t>
      </w:r>
    </w:p>
    <w:p w14:paraId="13DC9303" w14:textId="77777777" w:rsidR="00500D43" w:rsidRPr="00500D43" w:rsidRDefault="00500D43" w:rsidP="006A4C99">
      <w:pPr>
        <w:tabs>
          <w:tab w:val="num" w:pos="710"/>
          <w:tab w:val="left" w:pos="960"/>
          <w:tab w:val="left" w:pos="1134"/>
        </w:tabs>
        <w:suppressAutoHyphens/>
        <w:overflowPunct w:val="0"/>
        <w:autoSpaceDE w:val="0"/>
        <w:spacing w:after="0" w:line="240" w:lineRule="auto"/>
        <w:ind w:firstLine="709"/>
        <w:jc w:val="both"/>
        <w:rPr>
          <w:rFonts w:ascii="Times New Roman" w:eastAsia="Times New Roman" w:hAnsi="Times New Roman" w:cs="Times New Roman"/>
          <w:sz w:val="24"/>
          <w:szCs w:val="24"/>
          <w:lang w:eastAsia="ar-SA"/>
        </w:rPr>
      </w:pPr>
    </w:p>
    <w:p w14:paraId="100083E7" w14:textId="77777777" w:rsidR="00500D43" w:rsidRPr="00500D43" w:rsidRDefault="00500D43" w:rsidP="006A4C99">
      <w:pPr>
        <w:keepNext/>
        <w:numPr>
          <w:ilvl w:val="1"/>
          <w:numId w:val="26"/>
        </w:numPr>
        <w:tabs>
          <w:tab w:val="left" w:pos="426"/>
          <w:tab w:val="num" w:pos="710"/>
          <w:tab w:val="num" w:pos="2629"/>
        </w:tabs>
        <w:suppressAutoHyphens/>
        <w:spacing w:after="0" w:line="240" w:lineRule="auto"/>
        <w:ind w:left="0"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
          <w:sz w:val="24"/>
          <w:szCs w:val="24"/>
          <w:lang w:eastAsia="ar-SA"/>
        </w:rPr>
        <w:t>Затраты на участие в запросе предложений</w:t>
      </w:r>
    </w:p>
    <w:p w14:paraId="7ED0F607" w14:textId="77777777" w:rsidR="00500D43" w:rsidRPr="00500D43" w:rsidRDefault="00500D43" w:rsidP="006A4C99">
      <w:pPr>
        <w:numPr>
          <w:ilvl w:val="2"/>
          <w:numId w:val="26"/>
        </w:numPr>
        <w:tabs>
          <w:tab w:val="num" w:pos="710"/>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Участник закупки несет все расходы, связанные с участием в </w:t>
      </w:r>
      <w:r w:rsidRPr="00500D43">
        <w:rPr>
          <w:rFonts w:ascii="Times New Roman" w:eastAsia="Times New Roman" w:hAnsi="Times New Roman" w:cs="Times New Roman"/>
          <w:sz w:val="24"/>
          <w:szCs w:val="24"/>
          <w:lang w:eastAsia="ar-SA"/>
        </w:rPr>
        <w:t>запросе предложений</w:t>
      </w:r>
      <w:r w:rsidRPr="00500D43">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500D43">
        <w:rPr>
          <w:rFonts w:ascii="Times New Roman" w:eastAsia="Times New Roman" w:hAnsi="Times New Roman" w:cs="Times New Roman"/>
          <w:sz w:val="24"/>
          <w:szCs w:val="24"/>
          <w:lang w:eastAsia="ar-SA"/>
        </w:rPr>
        <w:t>запроса предложений</w:t>
      </w:r>
      <w:r w:rsidRPr="00500D43">
        <w:rPr>
          <w:rFonts w:ascii="Times New Roman" w:eastAsia="Times New Roman" w:hAnsi="Times New Roman" w:cs="Times New Roman"/>
          <w:bCs/>
          <w:sz w:val="24"/>
          <w:szCs w:val="24"/>
          <w:lang w:eastAsia="ar-SA"/>
        </w:rPr>
        <w:t xml:space="preserve">, а также оснований их завершения. </w:t>
      </w:r>
    </w:p>
    <w:p w14:paraId="317B64D4" w14:textId="77777777" w:rsidR="00500D43" w:rsidRPr="00500D43" w:rsidRDefault="00500D43" w:rsidP="006A4C99">
      <w:pPr>
        <w:tabs>
          <w:tab w:val="num" w:pos="710"/>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500D43">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65D7DD46" w14:textId="77777777" w:rsidR="00500D43" w:rsidRPr="00500D43" w:rsidRDefault="00500D43" w:rsidP="006A4C99">
      <w:pPr>
        <w:numPr>
          <w:ilvl w:val="2"/>
          <w:numId w:val="26"/>
        </w:numPr>
        <w:tabs>
          <w:tab w:val="num" w:pos="710"/>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500D43">
        <w:rPr>
          <w:rFonts w:ascii="Times New Roman" w:eastAsia="Times New Roman" w:hAnsi="Times New Roman" w:cs="Times New Roman"/>
          <w:sz w:val="24"/>
          <w:szCs w:val="24"/>
          <w:lang w:eastAsia="ar-SA"/>
        </w:rPr>
        <w:t>запроса предложений</w:t>
      </w:r>
      <w:r w:rsidRPr="00500D43">
        <w:rPr>
          <w:rFonts w:ascii="Times New Roman" w:eastAsia="Times New Roman" w:hAnsi="Times New Roman" w:cs="Times New Roman"/>
          <w:bCs/>
          <w:sz w:val="24"/>
          <w:szCs w:val="24"/>
          <w:lang w:eastAsia="ar-SA"/>
        </w:rPr>
        <w:t xml:space="preserve">. </w:t>
      </w:r>
    </w:p>
    <w:p w14:paraId="2550B27A" w14:textId="77777777" w:rsidR="00500D43" w:rsidRPr="00500D43" w:rsidRDefault="00500D43" w:rsidP="00500D43">
      <w:pPr>
        <w:tabs>
          <w:tab w:val="left" w:pos="709"/>
          <w:tab w:val="left" w:pos="960"/>
          <w:tab w:val="left" w:pos="1134"/>
        </w:tabs>
        <w:suppressAutoHyphens/>
        <w:overflowPunct w:val="0"/>
        <w:autoSpaceDE w:val="0"/>
        <w:spacing w:after="0" w:line="240" w:lineRule="auto"/>
        <w:ind w:firstLine="709"/>
        <w:jc w:val="both"/>
        <w:rPr>
          <w:rFonts w:ascii="Times New Roman" w:eastAsia="Times New Roman" w:hAnsi="Times New Roman" w:cs="Times New Roman"/>
          <w:b/>
          <w:sz w:val="24"/>
          <w:szCs w:val="24"/>
          <w:lang w:eastAsia="ar-SA"/>
        </w:rPr>
      </w:pPr>
    </w:p>
    <w:p w14:paraId="23DBC950" w14:textId="77777777" w:rsidR="00500D43" w:rsidRPr="00500D43" w:rsidRDefault="00500D43" w:rsidP="00500D43">
      <w:pPr>
        <w:keepNext/>
        <w:numPr>
          <w:ilvl w:val="1"/>
          <w:numId w:val="26"/>
        </w:numPr>
        <w:tabs>
          <w:tab w:val="left" w:pos="0"/>
          <w:tab w:val="left" w:pos="426"/>
          <w:tab w:val="num" w:pos="2629"/>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Отмена запроса предложений</w:t>
      </w:r>
    </w:p>
    <w:p w14:paraId="41C6D77B" w14:textId="77777777" w:rsidR="00500D43" w:rsidRPr="00500D43" w:rsidRDefault="00500D43" w:rsidP="00500D43">
      <w:pPr>
        <w:tabs>
          <w:tab w:val="left" w:pos="0"/>
          <w:tab w:val="left" w:pos="567"/>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2.4.1.</w:t>
      </w:r>
      <w:r w:rsidRPr="00500D43">
        <w:rPr>
          <w:rFonts w:ascii="Times New Roman" w:eastAsia="Times New Roman" w:hAnsi="Times New Roman" w:cs="Times New Roman"/>
          <w:sz w:val="24"/>
          <w:szCs w:val="24"/>
          <w:lang w:eastAsia="ar-SA"/>
        </w:rPr>
        <w:t xml:space="preserve"> Заказчик вправе отменить запрос предложений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14:paraId="04456639" w14:textId="77777777" w:rsidR="00500D43" w:rsidRPr="00500D43" w:rsidRDefault="00500D43" w:rsidP="00500D43">
      <w:pPr>
        <w:tabs>
          <w:tab w:val="left" w:pos="0"/>
          <w:tab w:val="left" w:pos="567"/>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Решение об отмене запроса предложений размещается</w:t>
      </w:r>
      <w:r w:rsidRPr="00500D43">
        <w:rPr>
          <w:rFonts w:ascii="Times New Roman" w:eastAsia="Times New Roman" w:hAnsi="Times New Roman" w:cs="Times New Roman"/>
          <w:bCs/>
          <w:sz w:val="24"/>
          <w:szCs w:val="24"/>
          <w:lang w:eastAsia="ar-SA"/>
        </w:rPr>
        <w:t xml:space="preserve"> на сайте ЭП и</w:t>
      </w:r>
      <w:r w:rsidRPr="00500D43">
        <w:rPr>
          <w:rFonts w:ascii="Times New Roman" w:eastAsia="Times New Roman" w:hAnsi="Times New Roman" w:cs="Times New Roman"/>
          <w:sz w:val="24"/>
          <w:szCs w:val="24"/>
          <w:lang w:eastAsia="ar-SA"/>
        </w:rPr>
        <w:t xml:space="preserve"> в ЕИС в день принятия этого решения.</w:t>
      </w:r>
    </w:p>
    <w:p w14:paraId="756F58B1" w14:textId="77777777" w:rsidR="00500D43" w:rsidRPr="00500D43" w:rsidRDefault="00500D43" w:rsidP="00500D43">
      <w:pPr>
        <w:tabs>
          <w:tab w:val="left" w:pos="0"/>
          <w:tab w:val="left" w:pos="567"/>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2.4.2.</w:t>
      </w:r>
      <w:r w:rsidRPr="00500D43">
        <w:rPr>
          <w:rFonts w:ascii="Times New Roman" w:eastAsia="Times New Roman" w:hAnsi="Times New Roman" w:cs="Times New Roman"/>
          <w:sz w:val="24"/>
          <w:szCs w:val="24"/>
          <w:lang w:eastAsia="ar-SA"/>
        </w:rPr>
        <w:t xml:space="preserve"> По истечении срока отмены запроса предложений в соответствии с первым абзацем п.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BAA8326" w14:textId="77777777" w:rsidR="00500D43" w:rsidRPr="00500D43" w:rsidRDefault="00500D43" w:rsidP="00500D43">
      <w:pPr>
        <w:tabs>
          <w:tab w:val="left" w:pos="0"/>
          <w:tab w:val="left" w:pos="1134"/>
        </w:tabs>
        <w:suppressAutoHyphens/>
        <w:spacing w:after="0" w:line="240" w:lineRule="auto"/>
        <w:ind w:firstLine="709"/>
        <w:jc w:val="both"/>
        <w:rPr>
          <w:rFonts w:ascii="Times New Roman" w:eastAsia="Times New Roman" w:hAnsi="Times New Roman" w:cs="Times New Roman"/>
          <w:b/>
          <w:sz w:val="24"/>
          <w:szCs w:val="24"/>
          <w:highlight w:val="yellow"/>
          <w:lang w:eastAsia="ar-SA"/>
        </w:rPr>
      </w:pPr>
      <w:r w:rsidRPr="00500D43">
        <w:rPr>
          <w:rFonts w:ascii="Times New Roman" w:eastAsia="Times New Roman" w:hAnsi="Times New Roman" w:cs="Times New Roman"/>
          <w:color w:val="0000FF"/>
          <w:sz w:val="24"/>
          <w:szCs w:val="24"/>
          <w:highlight w:val="yellow"/>
          <w:u w:val="single"/>
          <w:lang w:eastAsia="ar-SA"/>
        </w:rPr>
        <w:t xml:space="preserve"> </w:t>
      </w:r>
    </w:p>
    <w:p w14:paraId="67762497" w14:textId="77777777" w:rsidR="00500D43" w:rsidRPr="00500D43" w:rsidRDefault="00500D43" w:rsidP="00500D43">
      <w:pPr>
        <w:keepNext/>
        <w:numPr>
          <w:ilvl w:val="0"/>
          <w:numId w:val="36"/>
        </w:numPr>
        <w:tabs>
          <w:tab w:val="left" w:pos="284"/>
        </w:tabs>
        <w:suppressAutoHyphens/>
        <w:spacing w:after="0" w:line="240" w:lineRule="auto"/>
        <w:jc w:val="center"/>
        <w:outlineLvl w:val="0"/>
        <w:rPr>
          <w:rFonts w:ascii="Times New Roman" w:eastAsia="Times New Roman" w:hAnsi="Times New Roman" w:cs="Times New Roman"/>
          <w:b/>
          <w:iCs/>
          <w:sz w:val="24"/>
          <w:szCs w:val="24"/>
          <w:lang w:eastAsia="ar-SA"/>
        </w:rPr>
      </w:pPr>
      <w:bookmarkStart w:id="40" w:name="_Toc505953008"/>
      <w:r w:rsidRPr="00500D43">
        <w:rPr>
          <w:rFonts w:ascii="Times New Roman" w:eastAsia="Times New Roman" w:hAnsi="Times New Roman" w:cs="Times New Roman"/>
          <w:b/>
          <w:iCs/>
          <w:sz w:val="24"/>
          <w:szCs w:val="24"/>
          <w:lang w:val="x-none" w:eastAsia="ar-SA"/>
        </w:rPr>
        <w:t xml:space="preserve">Требования к </w:t>
      </w:r>
      <w:r w:rsidRPr="00500D43">
        <w:rPr>
          <w:rFonts w:ascii="Times New Roman" w:eastAsia="Times New Roman" w:hAnsi="Times New Roman" w:cs="Times New Roman"/>
          <w:b/>
          <w:iCs/>
          <w:sz w:val="24"/>
          <w:szCs w:val="24"/>
          <w:lang w:eastAsia="ar-SA"/>
        </w:rPr>
        <w:t>у</w:t>
      </w:r>
      <w:r w:rsidRPr="00500D43">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40"/>
    </w:p>
    <w:p w14:paraId="3A66A240" w14:textId="77777777" w:rsidR="00500D43" w:rsidRPr="00500D43" w:rsidRDefault="00500D43" w:rsidP="00500D43">
      <w:pPr>
        <w:keepNext/>
        <w:numPr>
          <w:ilvl w:val="1"/>
          <w:numId w:val="36"/>
        </w:numPr>
        <w:tabs>
          <w:tab w:val="left" w:pos="426"/>
          <w:tab w:val="left" w:pos="709"/>
        </w:tabs>
        <w:suppressAutoHyphens/>
        <w:spacing w:after="0" w:line="240" w:lineRule="auto"/>
        <w:jc w:val="both"/>
        <w:outlineLvl w:val="1"/>
        <w:rPr>
          <w:rFonts w:ascii="Times New Roman" w:eastAsia="Times New Roman" w:hAnsi="Times New Roman" w:cs="Times New Roman"/>
          <w:b/>
          <w:bCs/>
          <w:iCs/>
          <w:sz w:val="24"/>
          <w:szCs w:val="24"/>
          <w:lang w:eastAsia="ar-SA"/>
        </w:rPr>
      </w:pPr>
      <w:bookmarkStart w:id="41" w:name="_Toc454979823"/>
      <w:bookmarkStart w:id="42" w:name="_Toc479855614"/>
      <w:bookmarkStart w:id="43" w:name="_Toc479941725"/>
      <w:bookmarkStart w:id="44" w:name="_Toc480200641"/>
      <w:bookmarkStart w:id="45" w:name="_Toc505953009"/>
      <w:r w:rsidRPr="00500D43">
        <w:rPr>
          <w:rFonts w:ascii="Times New Roman" w:eastAsia="Times New Roman" w:hAnsi="Times New Roman" w:cs="Times New Roman"/>
          <w:b/>
          <w:bCs/>
          <w:iCs/>
          <w:sz w:val="24"/>
          <w:szCs w:val="24"/>
          <w:lang w:eastAsia="ar-SA"/>
        </w:rPr>
        <w:t>К Участнику закупки предъявляются следующие обязательные требования:</w:t>
      </w:r>
      <w:bookmarkEnd w:id="41"/>
      <w:bookmarkEnd w:id="42"/>
      <w:bookmarkEnd w:id="43"/>
      <w:bookmarkEnd w:id="44"/>
      <w:bookmarkEnd w:id="45"/>
    </w:p>
    <w:p w14:paraId="0E6B5296" w14:textId="77777777" w:rsidR="00500D43" w:rsidRPr="0033476B" w:rsidRDefault="00500D43" w:rsidP="0033476B">
      <w:pPr>
        <w:widowControl w:val="0"/>
        <w:tabs>
          <w:tab w:val="right" w:pos="426"/>
          <w:tab w:val="right" w:pos="567"/>
        </w:tabs>
        <w:autoSpaceDE w:val="0"/>
        <w:autoSpaceDN w:val="0"/>
        <w:adjustRightInd w:val="0"/>
        <w:spacing w:after="80"/>
        <w:ind w:hanging="142"/>
        <w:contextualSpacing/>
        <w:jc w:val="both"/>
        <w:rPr>
          <w:rFonts w:ascii="Times New Roman" w:eastAsia="Times New Roman" w:hAnsi="Times New Roman" w:cs="Times New Roman"/>
          <w:sz w:val="24"/>
          <w:szCs w:val="24"/>
          <w:lang w:eastAsia="ru-RU"/>
        </w:rPr>
      </w:pPr>
      <w:r w:rsidRPr="00500D43">
        <w:rPr>
          <w:rFonts w:ascii="Times New Roman" w:eastAsia="Times New Roman" w:hAnsi="Times New Roman" w:cs="Times New Roman"/>
          <w:b/>
          <w:color w:val="000000"/>
          <w:kern w:val="1"/>
          <w:sz w:val="24"/>
          <w:szCs w:val="24"/>
          <w:lang w:eastAsia="ar-SA"/>
        </w:rPr>
        <w:t xml:space="preserve">            3.1.1</w:t>
      </w:r>
      <w:r w:rsidRPr="00500D43">
        <w:rPr>
          <w:rFonts w:ascii="Times New Roman" w:eastAsia="Times New Roman" w:hAnsi="Times New Roman" w:cs="Times New Roman"/>
          <w:color w:val="000000"/>
          <w:kern w:val="1"/>
          <w:sz w:val="24"/>
          <w:szCs w:val="24"/>
          <w:lang w:eastAsia="ar-SA"/>
        </w:rPr>
        <w:t>.</w:t>
      </w:r>
      <w:r w:rsidRPr="00500D43">
        <w:rPr>
          <w:rFonts w:ascii="Times New Roman" w:eastAsia="Times New Roman" w:hAnsi="Times New Roman" w:cs="Times New Roman"/>
          <w:i/>
          <w:color w:val="000000"/>
          <w:kern w:val="1"/>
          <w:sz w:val="24"/>
          <w:szCs w:val="24"/>
          <w:lang w:eastAsia="ar-SA"/>
        </w:rPr>
        <w:t xml:space="preserve"> </w:t>
      </w:r>
      <w:bookmarkStart w:id="46" w:name="_Toc386463993"/>
      <w:bookmarkStart w:id="47" w:name="_Toc454979824"/>
      <w:bookmarkStart w:id="48" w:name="_Toc479855615"/>
      <w:bookmarkStart w:id="49" w:name="_Toc479941726"/>
      <w:bookmarkStart w:id="50" w:name="_Toc480200642"/>
      <w:r w:rsidR="0033476B">
        <w:rPr>
          <w:rFonts w:ascii="Times New Roman" w:eastAsia="Times New Roman" w:hAnsi="Times New Roman" w:cs="Times New Roman"/>
          <w:sz w:val="24"/>
          <w:szCs w:val="24"/>
          <w:lang w:eastAsia="ru-RU"/>
        </w:rPr>
        <w:t>Участник должен и</w:t>
      </w:r>
      <w:r w:rsidR="0033476B" w:rsidRPr="0033476B">
        <w:rPr>
          <w:rFonts w:ascii="Times New Roman" w:eastAsia="Times New Roman" w:hAnsi="Times New Roman" w:cs="Times New Roman"/>
          <w:sz w:val="24"/>
          <w:szCs w:val="24"/>
          <w:lang w:eastAsia="ru-RU"/>
        </w:rPr>
        <w:t>меть в наличии либо на праве договорных отношений с собственником зарегистрированную электротехническую лабораторию</w:t>
      </w:r>
      <w:r w:rsidR="0033476B" w:rsidRPr="0033476B">
        <w:rPr>
          <w:rFonts w:ascii="Times New Roman" w:eastAsia="Times New Roman" w:hAnsi="Times New Roman" w:cs="Times New Roman"/>
          <w:color w:val="FF0000"/>
          <w:sz w:val="24"/>
          <w:szCs w:val="24"/>
          <w:lang w:eastAsia="ru-RU"/>
        </w:rPr>
        <w:t xml:space="preserve"> </w:t>
      </w:r>
      <w:r w:rsidR="0033476B" w:rsidRPr="0033476B">
        <w:rPr>
          <w:rFonts w:ascii="Times New Roman" w:eastAsia="Times New Roman" w:hAnsi="Times New Roman" w:cs="Times New Roman"/>
          <w:sz w:val="24"/>
          <w:szCs w:val="24"/>
          <w:lang w:eastAsia="ru-RU"/>
        </w:rPr>
        <w:t xml:space="preserve">с правом выполнения испытания и  (или) измерений электрооборудования и (или) электроустановок напряжением до 1000 В. </w:t>
      </w:r>
    </w:p>
    <w:p w14:paraId="464BF618" w14:textId="77777777" w:rsidR="00500D43" w:rsidRPr="00500D43" w:rsidRDefault="00500D43" w:rsidP="00500D43">
      <w:pPr>
        <w:tabs>
          <w:tab w:val="left" w:pos="540"/>
          <w:tab w:val="left" w:pos="900"/>
        </w:tabs>
        <w:suppressAutoHyphens/>
        <w:autoSpaceDN w:val="0"/>
        <w:spacing w:after="0" w:line="240" w:lineRule="auto"/>
        <w:jc w:val="both"/>
        <w:textAlignment w:val="baseline"/>
        <w:rPr>
          <w:rFonts w:ascii="Times New Roman" w:eastAsia="Times New Roman" w:hAnsi="Times New Roman" w:cs="Times New Roman"/>
          <w:color w:val="000000"/>
          <w:kern w:val="1"/>
          <w:sz w:val="24"/>
          <w:szCs w:val="24"/>
          <w:lang w:eastAsia="ar-SA"/>
        </w:rPr>
      </w:pPr>
      <w:r w:rsidRPr="00500D43">
        <w:rPr>
          <w:rFonts w:ascii="Times New Roman" w:eastAsia="Times New Roman" w:hAnsi="Times New Roman" w:cs="Times New Roman"/>
          <w:bCs/>
          <w:color w:val="000000"/>
          <w:kern w:val="3"/>
          <w:sz w:val="24"/>
          <w:szCs w:val="24"/>
          <w:lang w:eastAsia="ru-RU"/>
        </w:rPr>
        <w:tab/>
      </w:r>
      <w:r w:rsidRPr="00500D43">
        <w:rPr>
          <w:rFonts w:ascii="Times New Roman" w:eastAsia="Times New Roman" w:hAnsi="Times New Roman" w:cs="Times New Roman"/>
          <w:b/>
          <w:bCs/>
          <w:color w:val="000000"/>
          <w:kern w:val="3"/>
          <w:sz w:val="24"/>
          <w:szCs w:val="24"/>
          <w:lang w:eastAsia="ru-RU"/>
        </w:rPr>
        <w:t>3.1.2.</w:t>
      </w:r>
      <w:r w:rsidRPr="00500D43">
        <w:rPr>
          <w:rFonts w:ascii="Times New Roman" w:eastAsia="Times New Roman" w:hAnsi="Times New Roman" w:cs="Times New Roman"/>
          <w:bCs/>
          <w:color w:val="000000"/>
          <w:kern w:val="3"/>
          <w:sz w:val="24"/>
          <w:szCs w:val="24"/>
          <w:lang w:eastAsia="ru-RU"/>
        </w:rPr>
        <w:t xml:space="preserve"> </w:t>
      </w:r>
      <w:r w:rsidRPr="00500D43">
        <w:rPr>
          <w:rFonts w:ascii="Times New Roman" w:eastAsia="Times New Roman" w:hAnsi="Times New Roman" w:cs="Times New Roman"/>
          <w:color w:val="000000"/>
          <w:kern w:val="1"/>
          <w:sz w:val="24"/>
          <w:szCs w:val="24"/>
          <w:lang w:eastAsia="ar-SA"/>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B2CD9FF" w14:textId="77777777" w:rsidR="00500D43" w:rsidRPr="00500D43" w:rsidRDefault="00500D43" w:rsidP="00500D43">
      <w:pPr>
        <w:tabs>
          <w:tab w:val="left" w:pos="540"/>
          <w:tab w:val="left" w:pos="900"/>
        </w:tabs>
        <w:suppressAutoHyphens/>
        <w:autoSpaceDN w:val="0"/>
        <w:spacing w:after="0" w:line="240" w:lineRule="auto"/>
        <w:jc w:val="both"/>
        <w:textAlignment w:val="baseline"/>
        <w:rPr>
          <w:rFonts w:ascii="Times New Roman" w:eastAsia="Times New Roman" w:hAnsi="Times New Roman" w:cs="Times New Roman"/>
          <w:bCs/>
          <w:color w:val="000000"/>
          <w:kern w:val="3"/>
          <w:sz w:val="24"/>
          <w:szCs w:val="24"/>
          <w:lang w:eastAsia="ru-RU"/>
        </w:rPr>
      </w:pPr>
      <w:r w:rsidRPr="00500D43">
        <w:rPr>
          <w:rFonts w:ascii="Times New Roman" w:eastAsia="Times New Roman" w:hAnsi="Times New Roman" w:cs="Times New Roman"/>
          <w:color w:val="000000"/>
          <w:kern w:val="1"/>
          <w:sz w:val="24"/>
          <w:szCs w:val="24"/>
          <w:lang w:eastAsia="ar-SA"/>
        </w:rPr>
        <w:t xml:space="preserve">           </w:t>
      </w:r>
      <w:r w:rsidRPr="00500D43">
        <w:rPr>
          <w:rFonts w:ascii="Times New Roman" w:eastAsia="Times New Roman" w:hAnsi="Times New Roman" w:cs="Times New Roman"/>
          <w:b/>
          <w:color w:val="000000"/>
          <w:kern w:val="1"/>
          <w:sz w:val="24"/>
          <w:szCs w:val="24"/>
          <w:lang w:eastAsia="ar-SA"/>
        </w:rPr>
        <w:t>3.1.3.</w:t>
      </w:r>
      <w:r w:rsidRPr="00500D43">
        <w:rPr>
          <w:rFonts w:ascii="Times New Roman" w:eastAsia="Times New Roman" w:hAnsi="Times New Roman" w:cs="Times New Roman"/>
          <w:color w:val="000000"/>
          <w:kern w:val="1"/>
          <w:sz w:val="24"/>
          <w:szCs w:val="24"/>
          <w:lang w:eastAsia="ar-SA"/>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2B3FF54" w14:textId="77777777" w:rsidR="00500D43" w:rsidRPr="00500D43" w:rsidRDefault="00500D43" w:rsidP="00500D43">
      <w:pPr>
        <w:spacing w:after="0" w:line="240" w:lineRule="auto"/>
        <w:ind w:firstLine="709"/>
        <w:jc w:val="both"/>
        <w:rPr>
          <w:rFonts w:ascii="Times New Roman" w:eastAsia="Calibri" w:hAnsi="Times New Roman" w:cs="Times New Roman"/>
          <w:b/>
          <w:sz w:val="24"/>
          <w:szCs w:val="24"/>
          <w:lang w:eastAsia="ar-SA"/>
        </w:rPr>
      </w:pPr>
      <w:r w:rsidRPr="00500D43">
        <w:rPr>
          <w:rFonts w:ascii="Times New Roman" w:eastAsia="Calibri" w:hAnsi="Times New Roman" w:cs="Times New Roman"/>
          <w:b/>
          <w:sz w:val="24"/>
          <w:szCs w:val="24"/>
          <w:lang w:eastAsia="ar-SA"/>
        </w:rPr>
        <w:t>3.1.4.</w:t>
      </w:r>
      <w:r w:rsidRPr="00500D43">
        <w:rPr>
          <w:rFonts w:ascii="Times New Roman" w:eastAsia="Calibri" w:hAnsi="Times New Roman" w:cs="Times New Roman"/>
          <w:sz w:val="24"/>
          <w:szCs w:val="24"/>
          <w:lang w:eastAsia="ar-SA"/>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 </w:t>
      </w:r>
    </w:p>
    <w:p w14:paraId="3E56FE60" w14:textId="77777777" w:rsidR="00500D43" w:rsidRPr="00500D43" w:rsidRDefault="00500D43" w:rsidP="00500D43">
      <w:pPr>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b/>
          <w:sz w:val="24"/>
          <w:szCs w:val="24"/>
          <w:lang w:eastAsia="ar-SA"/>
        </w:rPr>
        <w:t>3.1.5.</w:t>
      </w:r>
      <w:r w:rsidRPr="00500D43">
        <w:rPr>
          <w:rFonts w:ascii="Times New Roman" w:eastAsia="Calibri" w:hAnsi="Times New Roman" w:cs="Times New Roman"/>
          <w:sz w:val="24"/>
          <w:szCs w:val="24"/>
          <w:lang w:eastAsia="ar-SA"/>
        </w:rPr>
        <w:t xml:space="preserve">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осуществляемой закупки, и административного наказания в виде дисквалификации.</w:t>
      </w:r>
    </w:p>
    <w:p w14:paraId="2A697FF1" w14:textId="77777777" w:rsidR="00500D43" w:rsidRPr="00500D43" w:rsidRDefault="00500D43" w:rsidP="00500D43">
      <w:pPr>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b/>
          <w:sz w:val="24"/>
          <w:szCs w:val="24"/>
          <w:lang w:eastAsia="ar-SA"/>
        </w:rPr>
        <w:lastRenderedPageBreak/>
        <w:t>3.1.5.1.</w:t>
      </w:r>
      <w:r w:rsidRPr="00500D43">
        <w:rPr>
          <w:rFonts w:ascii="Times New Roman" w:eastAsia="Calibri" w:hAnsi="Times New Roman" w:cs="Times New Roman"/>
          <w:sz w:val="24"/>
          <w:szCs w:val="24"/>
          <w:lang w:eastAsia="ar-SA"/>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2C5E1CF0" w14:textId="77777777" w:rsidR="00500D43" w:rsidRPr="00500D43" w:rsidRDefault="00500D43" w:rsidP="00500D43">
      <w:pPr>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b/>
          <w:sz w:val="24"/>
          <w:szCs w:val="24"/>
          <w:lang w:eastAsia="ar-SA"/>
        </w:rPr>
        <w:t>3.1.6.</w:t>
      </w:r>
      <w:r w:rsidRPr="00500D43">
        <w:rPr>
          <w:rFonts w:ascii="Times New Roman" w:eastAsia="Calibri" w:hAnsi="Times New Roman" w:cs="Times New Roman"/>
          <w:sz w:val="24"/>
          <w:szCs w:val="24"/>
          <w:lang w:eastAsia="ar-SA"/>
        </w:rPr>
        <w:t xml:space="preserve">  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14:paraId="3188FB9B" w14:textId="77777777" w:rsidR="00500D43" w:rsidRPr="00500D43" w:rsidRDefault="00500D43" w:rsidP="00500D43">
      <w:pPr>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b/>
          <w:sz w:val="24"/>
          <w:szCs w:val="24"/>
          <w:lang w:eastAsia="ar-SA"/>
        </w:rPr>
        <w:t>3.1.7.</w:t>
      </w:r>
      <w:r w:rsidRPr="00500D43">
        <w:rPr>
          <w:rFonts w:ascii="Times New Roman" w:eastAsia="Calibri" w:hAnsi="Times New Roman" w:cs="Times New Roman"/>
          <w:sz w:val="24"/>
          <w:szCs w:val="24"/>
          <w:lang w:eastAsia="ar-SA"/>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2929AB" w14:textId="77777777" w:rsidR="00500D43" w:rsidRPr="00500D43" w:rsidRDefault="00500D43" w:rsidP="00500D43">
      <w:pPr>
        <w:spacing w:after="0" w:line="240" w:lineRule="auto"/>
        <w:ind w:firstLine="709"/>
        <w:jc w:val="both"/>
        <w:rPr>
          <w:rFonts w:ascii="Times New Roman" w:eastAsia="Calibri" w:hAnsi="Times New Roman" w:cs="Times New Roman"/>
          <w:sz w:val="24"/>
          <w:szCs w:val="24"/>
          <w:highlight w:val="yellow"/>
          <w:lang w:eastAsia="ar-SA"/>
        </w:rPr>
      </w:pPr>
    </w:p>
    <w:p w14:paraId="19308673" w14:textId="77777777" w:rsidR="00500D43" w:rsidRPr="00500D43" w:rsidRDefault="00500D43" w:rsidP="00500D43">
      <w:pPr>
        <w:keepNext/>
        <w:tabs>
          <w:tab w:val="left" w:pos="708"/>
        </w:tabs>
        <w:suppressAutoHyphens/>
        <w:spacing w:after="0" w:line="240" w:lineRule="auto"/>
        <w:ind w:firstLine="709"/>
        <w:jc w:val="both"/>
        <w:outlineLvl w:val="1"/>
        <w:rPr>
          <w:rFonts w:ascii="Times New Roman" w:eastAsia="Times New Roman" w:hAnsi="Times New Roman" w:cs="Arial"/>
          <w:b/>
          <w:iCs/>
          <w:sz w:val="24"/>
          <w:szCs w:val="24"/>
          <w:lang w:eastAsia="ar-SA"/>
        </w:rPr>
      </w:pPr>
      <w:bookmarkStart w:id="51" w:name="_Toc505953010"/>
      <w:r w:rsidRPr="00500D43">
        <w:rPr>
          <w:rFonts w:ascii="Times New Roman" w:eastAsia="Times New Roman" w:hAnsi="Times New Roman" w:cs="Arial"/>
          <w:i/>
          <w:iCs/>
          <w:sz w:val="24"/>
          <w:szCs w:val="28"/>
          <w:lang w:eastAsia="ar-SA"/>
        </w:rPr>
        <w:t xml:space="preserve"> </w:t>
      </w:r>
      <w:r w:rsidRPr="00500D43">
        <w:rPr>
          <w:rFonts w:ascii="Times New Roman" w:eastAsia="Times New Roman" w:hAnsi="Times New Roman" w:cs="Arial"/>
          <w:b/>
          <w:iCs/>
          <w:sz w:val="24"/>
          <w:szCs w:val="24"/>
          <w:lang w:eastAsia="ar-SA"/>
        </w:rPr>
        <w:t>3.2. Требование о наличии трудовых ресурсов Участника закупки</w:t>
      </w:r>
    </w:p>
    <w:p w14:paraId="75A2B108"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52" w:name="_Toc533692991"/>
      <w:bookmarkStart w:id="53" w:name="_Toc533684857"/>
      <w:r w:rsidRPr="006A4C99">
        <w:rPr>
          <w:rFonts w:ascii="Times New Roman" w:eastAsia="Times New Roman" w:hAnsi="Times New Roman" w:cs="Times New Roman"/>
          <w:color w:val="000000"/>
          <w:sz w:val="24"/>
          <w:szCs w:val="24"/>
          <w:lang w:eastAsia="ru-RU"/>
        </w:rPr>
        <w:t>Наличие персонала, непосредственно участвующего в процессе исполнения работ</w:t>
      </w:r>
      <w:r w:rsidRPr="006A4C99">
        <w:rPr>
          <w:rFonts w:ascii="Times New Roman" w:eastAsia="Times New Roman" w:hAnsi="Times New Roman" w:cs="Times New Roman"/>
          <w:sz w:val="24"/>
          <w:szCs w:val="24"/>
          <w:lang w:eastAsia="ru-RU"/>
        </w:rPr>
        <w:t>, в соответствии с разделом V и XXXVIII «Правил по охране труда при эксплуатации электроустановок» (утв. приказом Министерства труда и социальной защиты Российской федерации от 24 июля 2013 г. N 328н.) (далее – Правила).</w:t>
      </w:r>
    </w:p>
    <w:p w14:paraId="7D6E7624" w14:textId="77777777" w:rsidR="006A4C99" w:rsidRPr="006A4C99" w:rsidRDefault="006A4C99" w:rsidP="006A4C99">
      <w:pPr>
        <w:widowControl w:val="0"/>
        <w:tabs>
          <w:tab w:val="left" w:pos="851"/>
        </w:tabs>
        <w:suppressAutoHyphens/>
        <w:autoSpaceDN w:val="0"/>
        <w:spacing w:after="0" w:line="240" w:lineRule="auto"/>
        <w:ind w:firstLine="709"/>
        <w:jc w:val="both"/>
        <w:textAlignment w:val="baseline"/>
        <w:rPr>
          <w:rFonts w:ascii="Times New Roman" w:eastAsia="Times New Roman" w:hAnsi="Times New Roman" w:cs="Times New Roman"/>
          <w:bCs/>
          <w:kern w:val="3"/>
          <w:sz w:val="24"/>
          <w:szCs w:val="24"/>
          <w:lang w:eastAsia="ru-RU"/>
        </w:rPr>
      </w:pPr>
      <w:r w:rsidRPr="006A4C99">
        <w:rPr>
          <w:rFonts w:ascii="Times New Roman" w:eastAsia="Times New Roman" w:hAnsi="Times New Roman" w:cs="Times New Roman"/>
          <w:bCs/>
          <w:kern w:val="3"/>
          <w:sz w:val="24"/>
          <w:szCs w:val="24"/>
          <w:lang w:eastAsia="ru-RU"/>
        </w:rPr>
        <w:t>Минимальное количество квалифицированных специалистов:</w:t>
      </w:r>
      <w:r w:rsidRPr="006A4C99">
        <w:rPr>
          <w:rFonts w:ascii="Times New Roman" w:eastAsia="Times New Roman" w:hAnsi="Times New Roman" w:cs="Times New Roman"/>
          <w:sz w:val="24"/>
          <w:szCs w:val="24"/>
          <w:lang w:eastAsia="ru-RU"/>
        </w:rPr>
        <w:t xml:space="preserve"> </w:t>
      </w:r>
    </w:p>
    <w:p w14:paraId="11B73532"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6A4C99">
        <w:rPr>
          <w:rFonts w:ascii="Times New Roman" w:eastAsia="Times New Roman" w:hAnsi="Times New Roman" w:cs="Times New Roman"/>
          <w:sz w:val="24"/>
          <w:szCs w:val="24"/>
          <w:u w:val="single"/>
          <w:lang w:eastAsia="ru-RU"/>
        </w:rPr>
        <w:t>Административно-технический персонал:</w:t>
      </w:r>
    </w:p>
    <w:p w14:paraId="3C808B38"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4C99">
        <w:rPr>
          <w:rFonts w:ascii="Times New Roman" w:eastAsia="Times New Roman" w:hAnsi="Times New Roman" w:cs="Times New Roman"/>
          <w:sz w:val="24"/>
          <w:szCs w:val="24"/>
          <w:lang w:eastAsia="ru-RU"/>
        </w:rPr>
        <w:t>- ответственный руководитель (производитель) работ – 1(один) человек.</w:t>
      </w:r>
    </w:p>
    <w:p w14:paraId="2A69A4D5"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6A4C99">
        <w:rPr>
          <w:rFonts w:ascii="Times New Roman" w:eastAsia="Times New Roman" w:hAnsi="Times New Roman" w:cs="Times New Roman"/>
          <w:sz w:val="24"/>
          <w:szCs w:val="24"/>
          <w:u w:val="single"/>
          <w:lang w:eastAsia="ru-RU"/>
        </w:rPr>
        <w:t>Ремонтный (оперативно-ремонтный) персонал:</w:t>
      </w:r>
    </w:p>
    <w:p w14:paraId="31E54FC7"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4C99">
        <w:rPr>
          <w:rFonts w:ascii="Times New Roman" w:eastAsia="Times New Roman" w:hAnsi="Times New Roman" w:cs="Times New Roman"/>
          <w:sz w:val="24"/>
          <w:szCs w:val="24"/>
          <w:lang w:eastAsia="ru-RU"/>
        </w:rPr>
        <w:t>- электромонтер (член бригады) – 2 (два) человека.</w:t>
      </w:r>
    </w:p>
    <w:p w14:paraId="45325B50" w14:textId="77777777" w:rsidR="006A4C99" w:rsidRPr="006A4C99" w:rsidRDefault="006A4C99" w:rsidP="006A4C99">
      <w:pPr>
        <w:widowControl w:val="0"/>
        <w:tabs>
          <w:tab w:val="left" w:pos="851"/>
        </w:tabs>
        <w:suppressAutoHyphens/>
        <w:autoSpaceDN w:val="0"/>
        <w:spacing w:after="0" w:line="240" w:lineRule="auto"/>
        <w:jc w:val="both"/>
        <w:textAlignment w:val="baseline"/>
        <w:rPr>
          <w:rFonts w:ascii="Times New Roman" w:eastAsia="Times New Roman" w:hAnsi="Times New Roman" w:cs="Times New Roman"/>
          <w:bCs/>
          <w:kern w:val="3"/>
          <w:sz w:val="24"/>
          <w:szCs w:val="24"/>
          <w:lang w:eastAsia="ru-RU"/>
        </w:rPr>
      </w:pPr>
      <w:r w:rsidRPr="006A4C99">
        <w:rPr>
          <w:rFonts w:ascii="Times New Roman" w:eastAsia="Times New Roman" w:hAnsi="Times New Roman" w:cs="Times New Roman"/>
          <w:bCs/>
          <w:kern w:val="3"/>
          <w:sz w:val="24"/>
          <w:szCs w:val="24"/>
          <w:lang w:eastAsia="ru-RU"/>
        </w:rPr>
        <w:t>Специалисты должны иметь:</w:t>
      </w:r>
    </w:p>
    <w:p w14:paraId="37E5D39F"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b/>
          <w:strike/>
          <w:sz w:val="24"/>
          <w:szCs w:val="24"/>
          <w:lang w:eastAsia="ru-RU"/>
        </w:rPr>
      </w:pPr>
      <w:r w:rsidRPr="006A4C99">
        <w:rPr>
          <w:rFonts w:ascii="Times New Roman" w:eastAsia="Times New Roman" w:hAnsi="Times New Roman" w:cs="Times New Roman"/>
          <w:sz w:val="24"/>
          <w:szCs w:val="24"/>
          <w:lang w:eastAsia="ru-RU"/>
        </w:rPr>
        <w:t xml:space="preserve">Ответственный руководитель (производитель) </w:t>
      </w:r>
      <w:r w:rsidRPr="00CE1A88">
        <w:rPr>
          <w:rFonts w:ascii="Times New Roman" w:eastAsia="Times New Roman" w:hAnsi="Times New Roman" w:cs="Times New Roman"/>
          <w:sz w:val="24"/>
          <w:szCs w:val="24"/>
          <w:lang w:eastAsia="ru-RU"/>
        </w:rPr>
        <w:t>работ</w:t>
      </w:r>
      <w:r w:rsidR="003C6A66" w:rsidRPr="00CE1A88">
        <w:rPr>
          <w:rFonts w:ascii="Times New Roman" w:eastAsia="Times New Roman" w:hAnsi="Times New Roman" w:cs="Times New Roman"/>
          <w:sz w:val="24"/>
          <w:szCs w:val="24"/>
          <w:lang w:eastAsia="ru-RU"/>
        </w:rPr>
        <w:t>:</w:t>
      </w:r>
      <w:r w:rsidRPr="006A4C99">
        <w:rPr>
          <w:rFonts w:ascii="Times New Roman" w:eastAsia="Times New Roman" w:hAnsi="Times New Roman" w:cs="Times New Roman"/>
          <w:sz w:val="24"/>
          <w:szCs w:val="24"/>
          <w:lang w:eastAsia="ru-RU"/>
        </w:rPr>
        <w:t xml:space="preserve"> </w:t>
      </w:r>
    </w:p>
    <w:p w14:paraId="06F44026" w14:textId="77777777" w:rsidR="006A4C99" w:rsidRPr="006A4C99" w:rsidRDefault="006A4C99" w:rsidP="006A4C9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4C99">
        <w:rPr>
          <w:rFonts w:ascii="Times New Roman" w:eastAsia="Times New Roman" w:hAnsi="Times New Roman" w:cs="Times New Roman"/>
          <w:sz w:val="24"/>
          <w:szCs w:val="24"/>
          <w:lang w:eastAsia="ru-RU"/>
        </w:rPr>
        <w:t xml:space="preserve">- удостоверение о проверке знаний правил работы в электроустановках до 1000В с группой по электробезопасности не ниже </w:t>
      </w:r>
      <w:r w:rsidRPr="006A4C99">
        <w:rPr>
          <w:rFonts w:ascii="Times New Roman" w:eastAsia="Times New Roman" w:hAnsi="Times New Roman" w:cs="Times New Roman"/>
          <w:sz w:val="24"/>
          <w:szCs w:val="24"/>
          <w:lang w:val="en-US" w:eastAsia="ru-RU"/>
        </w:rPr>
        <w:t>I</w:t>
      </w:r>
      <w:r w:rsidRPr="006A4C99">
        <w:rPr>
          <w:rFonts w:ascii="Times New Roman" w:eastAsia="Times New Roman" w:hAnsi="Times New Roman" w:cs="Times New Roman"/>
          <w:sz w:val="24"/>
          <w:szCs w:val="24"/>
          <w:lang w:eastAsia="ru-RU"/>
        </w:rPr>
        <w:t xml:space="preserve">V (при выполнении работ </w:t>
      </w:r>
      <w:r w:rsidRPr="006A4C99">
        <w:rPr>
          <w:rFonts w:ascii="Times New Roman" w:eastAsia="Calibri" w:hAnsi="Times New Roman" w:cs="Times New Roman"/>
          <w:sz w:val="24"/>
          <w:szCs w:val="24"/>
          <w:lang w:eastAsia="ru-RU"/>
        </w:rPr>
        <w:t xml:space="preserve">с использованием механизмов и грузоподъемных машин, в местах пересечения ВЛ с другими ВЛ и транспортными магистралями, </w:t>
      </w:r>
      <w:r w:rsidRPr="006A4C99">
        <w:rPr>
          <w:rFonts w:ascii="Times New Roman" w:eastAsia="Times New Roman" w:hAnsi="Times New Roman" w:cs="Times New Roman"/>
          <w:sz w:val="24"/>
          <w:szCs w:val="24"/>
          <w:lang w:eastAsia="ru-RU"/>
        </w:rPr>
        <w:t>работ по подключению вновь сооруженной ВЛ, согласно требований п. 5.7 Правил;</w:t>
      </w:r>
    </w:p>
    <w:p w14:paraId="634DACEC"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6A4C99">
        <w:rPr>
          <w:rFonts w:ascii="Times New Roman" w:eastAsia="Times New Roman" w:hAnsi="Times New Roman" w:cs="Times New Roman"/>
          <w:sz w:val="24"/>
          <w:szCs w:val="24"/>
          <w:lang w:eastAsia="ru-RU"/>
        </w:rPr>
        <w:t xml:space="preserve">- удостоверение о прохождении проверки знаний в области охраны труда в уполномоченных органах. </w:t>
      </w:r>
    </w:p>
    <w:p w14:paraId="35EFBFA3" w14:textId="77777777" w:rsidR="006A4C99" w:rsidRPr="006A4C99" w:rsidRDefault="006A4C99" w:rsidP="006A4C99">
      <w:pPr>
        <w:suppressAutoHyphens/>
        <w:overflowPunct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6A4C99">
        <w:rPr>
          <w:rFonts w:ascii="Times New Roman" w:eastAsia="Times New Roman" w:hAnsi="Times New Roman" w:cs="Times New Roman"/>
          <w:b/>
          <w:sz w:val="24"/>
          <w:szCs w:val="24"/>
          <w:lang w:eastAsia="ru-RU"/>
        </w:rPr>
        <w:t xml:space="preserve"> </w:t>
      </w:r>
      <w:r w:rsidRPr="006A4C99">
        <w:rPr>
          <w:rFonts w:ascii="Times New Roman" w:eastAsia="Times New Roman" w:hAnsi="Times New Roman" w:cs="Times New Roman"/>
          <w:sz w:val="24"/>
          <w:szCs w:val="24"/>
          <w:lang w:eastAsia="ru-RU"/>
        </w:rPr>
        <w:t>Электромонтер (член) бригады:</w:t>
      </w:r>
    </w:p>
    <w:p w14:paraId="4997AB41"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4C99">
        <w:rPr>
          <w:rFonts w:ascii="Times New Roman" w:eastAsia="Times New Roman" w:hAnsi="Times New Roman" w:cs="Times New Roman"/>
          <w:sz w:val="24"/>
          <w:szCs w:val="24"/>
          <w:lang w:eastAsia="ru-RU"/>
        </w:rPr>
        <w:t>- удостоверение о проверке знаний правил работы в электроустановках до 1000В с группой по электробезопасности не ниже III.</w:t>
      </w:r>
    </w:p>
    <w:p w14:paraId="5A91AAB0" w14:textId="77777777" w:rsidR="006A4C99" w:rsidRPr="006A4C99" w:rsidRDefault="006A4C99" w:rsidP="006A4C99">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4C99">
        <w:rPr>
          <w:rFonts w:ascii="Times New Roman" w:eastAsia="Times New Roman" w:hAnsi="Times New Roman" w:cs="Times New Roman"/>
          <w:sz w:val="24"/>
          <w:szCs w:val="24"/>
          <w:lang w:eastAsia="ru-RU"/>
        </w:rPr>
        <w:t>- удостоверение о прохождении проверки знаний в области охраны труда.</w:t>
      </w:r>
    </w:p>
    <w:p w14:paraId="214E061E" w14:textId="77777777" w:rsidR="006A4C99" w:rsidRDefault="006A4C99" w:rsidP="00500D43">
      <w:pPr>
        <w:widowControl w:val="0"/>
        <w:tabs>
          <w:tab w:val="left" w:pos="851"/>
        </w:tabs>
        <w:suppressAutoHyphens/>
        <w:autoSpaceDN w:val="0"/>
        <w:spacing w:after="0" w:line="240" w:lineRule="auto"/>
        <w:jc w:val="both"/>
        <w:textAlignment w:val="baseline"/>
        <w:rPr>
          <w:rFonts w:ascii="Times New Roman" w:eastAsia="Times New Roman" w:hAnsi="Times New Roman" w:cs="Times New Roman"/>
          <w:bCs/>
          <w:kern w:val="3"/>
          <w:sz w:val="24"/>
          <w:szCs w:val="24"/>
          <w:lang w:eastAsia="ru-RU"/>
        </w:rPr>
      </w:pPr>
    </w:p>
    <w:p w14:paraId="494D811E" w14:textId="77777777" w:rsidR="00500D43" w:rsidRPr="00500D43" w:rsidRDefault="00500D43" w:rsidP="00500D43">
      <w:pPr>
        <w:widowControl w:val="0"/>
        <w:tabs>
          <w:tab w:val="left" w:pos="851"/>
        </w:tabs>
        <w:suppressAutoHyphens/>
        <w:autoSpaceDN w:val="0"/>
        <w:spacing w:after="0" w:line="240" w:lineRule="auto"/>
        <w:jc w:val="both"/>
        <w:textAlignment w:val="baseline"/>
        <w:rPr>
          <w:rFonts w:ascii="Calibri" w:eastAsia="Calibri" w:hAnsi="Calibri" w:cs="Times New Roman"/>
          <w:lang w:eastAsia="ar-SA"/>
        </w:rPr>
      </w:pPr>
      <w:r w:rsidRPr="00500D43">
        <w:rPr>
          <w:rFonts w:ascii="Times New Roman" w:eastAsia="Calibri" w:hAnsi="Times New Roman" w:cs="Times New Roman"/>
          <w:sz w:val="24"/>
          <w:szCs w:val="24"/>
        </w:rPr>
        <w:tab/>
        <w:t>В случае не указания сведений о вышеуказанных квалифицированных специалистах в «</w:t>
      </w:r>
      <w:bookmarkStart w:id="54" w:name="_Hlk4508020"/>
      <w:r w:rsidRPr="00500D43">
        <w:rPr>
          <w:rFonts w:ascii="Times New Roman" w:eastAsia="Calibri" w:hAnsi="Times New Roman" w:cs="Times New Roman"/>
          <w:sz w:val="24"/>
          <w:szCs w:val="24"/>
        </w:rPr>
        <w:t xml:space="preserve">Справке о кадровых ресурсах» (форма № 6 Приложения № 1 к Документации) </w:t>
      </w:r>
      <w:bookmarkEnd w:id="54"/>
      <w:r w:rsidRPr="00500D43">
        <w:rPr>
          <w:rFonts w:ascii="Times New Roman" w:eastAsia="Calibri" w:hAnsi="Times New Roman" w:cs="Times New Roman"/>
          <w:sz w:val="24"/>
          <w:szCs w:val="24"/>
        </w:rPr>
        <w:t xml:space="preserve">и/или не предоставления трудовых книжек и/или трудовых договоров с работниками, указанными в «Справке о кадровых ресурсах» (форма № 6 Приложения № 1 к Документации), а также </w:t>
      </w:r>
      <w:r w:rsidRPr="00500D43">
        <w:rPr>
          <w:rFonts w:ascii="Times New Roman" w:eastAsia="Calibri" w:hAnsi="Times New Roman" w:cs="Times New Roman"/>
          <w:sz w:val="24"/>
          <w:szCs w:val="24"/>
        </w:rPr>
        <w:lastRenderedPageBreak/>
        <w:t xml:space="preserve">перечисленных выше документов, подтверждающих квалификацию </w:t>
      </w:r>
      <w:r w:rsidRPr="00500D43">
        <w:rPr>
          <w:rFonts w:ascii="Times New Roman" w:eastAsia="Calibri" w:hAnsi="Times New Roman" w:cs="Times New Roman"/>
          <w:b/>
          <w:bCs/>
          <w:sz w:val="24"/>
          <w:szCs w:val="24"/>
        </w:rPr>
        <w:t>каждого из вышеуказанных специалистов,</w:t>
      </w:r>
      <w:r w:rsidRPr="00500D43">
        <w:rPr>
          <w:rFonts w:ascii="Times New Roman" w:eastAsia="Calibri" w:hAnsi="Times New Roman" w:cs="Times New Roman"/>
          <w:sz w:val="24"/>
          <w:szCs w:val="24"/>
        </w:rPr>
        <w:t xml:space="preserve"> заявка такого Участника будет </w:t>
      </w:r>
      <w:r w:rsidRPr="00500D43">
        <w:rPr>
          <w:rFonts w:ascii="Times New Roman" w:eastAsia="Calibri" w:hAnsi="Times New Roman" w:cs="Times New Roman"/>
          <w:b/>
          <w:sz w:val="24"/>
          <w:szCs w:val="24"/>
        </w:rPr>
        <w:t>отклонена</w:t>
      </w:r>
      <w:r w:rsidRPr="00500D43">
        <w:rPr>
          <w:rFonts w:ascii="Times New Roman" w:eastAsia="Calibri" w:hAnsi="Times New Roman" w:cs="Times New Roman"/>
          <w:sz w:val="24"/>
          <w:szCs w:val="24"/>
        </w:rPr>
        <w:t>.</w:t>
      </w:r>
      <w:bookmarkEnd w:id="52"/>
      <w:bookmarkEnd w:id="53"/>
    </w:p>
    <w:p w14:paraId="3D5F3C08" w14:textId="77777777" w:rsidR="00500D43" w:rsidRPr="00500D43" w:rsidRDefault="00500D43" w:rsidP="00500D43">
      <w:pPr>
        <w:keepNext/>
        <w:suppressAutoHyphens/>
        <w:spacing w:after="0" w:line="240" w:lineRule="auto"/>
        <w:jc w:val="both"/>
        <w:outlineLvl w:val="1"/>
        <w:rPr>
          <w:rFonts w:ascii="Times New Roman" w:eastAsia="Times New Roman" w:hAnsi="Times New Roman" w:cs="Arial"/>
          <w:i/>
          <w:iCs/>
          <w:sz w:val="24"/>
          <w:szCs w:val="28"/>
          <w:highlight w:val="yellow"/>
          <w:lang w:eastAsia="ar-SA"/>
        </w:rPr>
      </w:pPr>
    </w:p>
    <w:p w14:paraId="098EDA79" w14:textId="77777777" w:rsidR="00500D43" w:rsidRPr="00500D43" w:rsidRDefault="00500D43" w:rsidP="00555300">
      <w:pPr>
        <w:keepNext/>
        <w:numPr>
          <w:ilvl w:val="1"/>
          <w:numId w:val="40"/>
        </w:numPr>
        <w:suppressAutoHyphens/>
        <w:spacing w:after="0" w:line="240" w:lineRule="auto"/>
        <w:jc w:val="both"/>
        <w:outlineLvl w:val="1"/>
        <w:rPr>
          <w:rFonts w:ascii="Times New Roman" w:eastAsia="Times New Roman" w:hAnsi="Times New Roman" w:cs="Arial"/>
          <w:b/>
          <w:bCs/>
          <w:sz w:val="24"/>
          <w:szCs w:val="28"/>
          <w:lang w:eastAsia="ar-SA"/>
        </w:rPr>
      </w:pPr>
      <w:r w:rsidRPr="00500D43">
        <w:rPr>
          <w:rFonts w:ascii="Times New Roman" w:eastAsia="Times New Roman" w:hAnsi="Times New Roman" w:cs="Arial"/>
          <w:b/>
          <w:sz w:val="24"/>
          <w:szCs w:val="24"/>
          <w:lang w:eastAsia="ar-SA"/>
        </w:rPr>
        <w:t>Формирование заявки Участника</w:t>
      </w:r>
      <w:bookmarkEnd w:id="46"/>
      <w:r w:rsidRPr="00500D43">
        <w:rPr>
          <w:rFonts w:ascii="Times New Roman" w:eastAsia="Times New Roman" w:hAnsi="Times New Roman" w:cs="Arial"/>
          <w:b/>
          <w:sz w:val="24"/>
          <w:szCs w:val="24"/>
          <w:lang w:eastAsia="ar-SA"/>
        </w:rPr>
        <w:t xml:space="preserve"> закупки</w:t>
      </w:r>
      <w:bookmarkEnd w:id="47"/>
      <w:bookmarkEnd w:id="48"/>
      <w:bookmarkEnd w:id="49"/>
      <w:bookmarkEnd w:id="50"/>
      <w:bookmarkEnd w:id="51"/>
    </w:p>
    <w:p w14:paraId="48600615"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lang w:eastAsia="ar-SA"/>
        </w:rPr>
        <w:t>Участник закупки предоставляет Заказчику заявку на участие в запросе предложений по форме и в соответствии с инструкциями, приведенными в Документации, с учетом требований п. 4.4. Документации.</w:t>
      </w:r>
    </w:p>
    <w:p w14:paraId="26D64153" w14:textId="77777777" w:rsidR="00500D43" w:rsidRPr="00500D43" w:rsidRDefault="00500D43" w:rsidP="00500D43">
      <w:pPr>
        <w:suppressAutoHyphens/>
        <w:spacing w:after="0" w:line="240" w:lineRule="auto"/>
        <w:ind w:firstLine="708"/>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494E400" w14:textId="77777777" w:rsidR="00500D43" w:rsidRPr="00500D43" w:rsidRDefault="00500D43" w:rsidP="00500D43">
      <w:pPr>
        <w:suppressAutoHyphens/>
        <w:spacing w:after="0" w:line="240" w:lineRule="auto"/>
        <w:ind w:firstLine="708"/>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
    <w:p w14:paraId="5EFB751E" w14:textId="77777777" w:rsidR="00500D43" w:rsidRPr="00500D43" w:rsidRDefault="00500D43" w:rsidP="00500D43">
      <w:pPr>
        <w:suppressAutoHyphens/>
        <w:spacing w:after="0" w:line="240" w:lineRule="auto"/>
        <w:ind w:firstLine="708"/>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lang w:eastAsia="ar-SA"/>
        </w:rPr>
        <w:t>Заявка должна содержать электронный вид (графический образ) оригинала следующих документов (в случае невозможности предоставления электронного вида (графического образа) оригинала документа, предоставляется электронный (графический образ) вид заверенной уполномоченным лицом Участника закупки копии):</w:t>
      </w:r>
    </w:p>
    <w:p w14:paraId="6FC8E4AD"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lang w:eastAsia="ar-SA"/>
        </w:rPr>
      </w:pPr>
    </w:p>
    <w:p w14:paraId="08F9A674"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lang w:eastAsia="ar-SA"/>
        </w:rPr>
        <w:t xml:space="preserve"> -</w:t>
      </w:r>
      <w:r w:rsidRPr="00500D43">
        <w:rPr>
          <w:rFonts w:ascii="Times New Roman" w:eastAsia="Times New Roman" w:hAnsi="Times New Roman" w:cs="Times New Roman"/>
          <w:b/>
          <w:bCs/>
          <w:sz w:val="24"/>
          <w:lang w:eastAsia="ar-SA"/>
        </w:rPr>
        <w:t xml:space="preserve"> опись документов </w:t>
      </w:r>
      <w:r w:rsidRPr="00500D43">
        <w:rPr>
          <w:rFonts w:ascii="Times New Roman" w:eastAsia="Times New Roman" w:hAnsi="Times New Roman" w:cs="Times New Roman"/>
          <w:bCs/>
          <w:sz w:val="24"/>
          <w:lang w:eastAsia="ar-SA"/>
        </w:rPr>
        <w:t>(</w:t>
      </w:r>
      <w:hyperlink w:anchor="_Приложение_№_5" w:history="1">
        <w:r w:rsidRPr="00500D43">
          <w:rPr>
            <w:rFonts w:ascii="Times New Roman" w:eastAsia="Times New Roman" w:hAnsi="Times New Roman" w:cs="Times New Roman"/>
            <w:bCs/>
            <w:sz w:val="24"/>
            <w:lang w:eastAsia="ar-SA"/>
          </w:rPr>
          <w:t>приложение № 5</w:t>
        </w:r>
      </w:hyperlink>
      <w:r w:rsidRPr="00500D43">
        <w:rPr>
          <w:rFonts w:ascii="Times New Roman" w:eastAsia="Times New Roman" w:hAnsi="Times New Roman" w:cs="Times New Roman"/>
          <w:bCs/>
          <w:sz w:val="24"/>
          <w:lang w:eastAsia="ar-SA"/>
        </w:rPr>
        <w:t xml:space="preserve"> к Документации);</w:t>
      </w:r>
    </w:p>
    <w:p w14:paraId="6C736F4E"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Cs/>
          <w:sz w:val="24"/>
          <w:highlight w:val="yellow"/>
          <w:lang w:eastAsia="ar-SA"/>
        </w:rPr>
      </w:pPr>
    </w:p>
    <w:p w14:paraId="2381E1E6"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lang w:eastAsia="ar-SA"/>
        </w:rPr>
      </w:pPr>
      <w:r w:rsidRPr="00500D43">
        <w:rPr>
          <w:rFonts w:ascii="Times New Roman" w:eastAsia="Times New Roman" w:hAnsi="Times New Roman" w:cs="Times New Roman"/>
          <w:bCs/>
          <w:sz w:val="24"/>
          <w:lang w:eastAsia="ar-SA"/>
        </w:rPr>
        <w:t xml:space="preserve">- </w:t>
      </w:r>
      <w:hyperlink w:anchor="_Приложение_№_1_1" w:history="1">
        <w:r w:rsidRPr="00500D43">
          <w:rPr>
            <w:rFonts w:ascii="Times New Roman" w:eastAsia="Times New Roman" w:hAnsi="Times New Roman" w:cs="Times New Roman"/>
            <w:b/>
            <w:bCs/>
            <w:sz w:val="24"/>
            <w:lang w:eastAsia="ar-SA"/>
          </w:rPr>
          <w:t>приложение № 1</w:t>
        </w:r>
      </w:hyperlink>
      <w:r w:rsidRPr="00500D43">
        <w:rPr>
          <w:rFonts w:ascii="Times New Roman" w:eastAsia="Times New Roman" w:hAnsi="Times New Roman" w:cs="Times New Roman"/>
          <w:b/>
          <w:bCs/>
          <w:sz w:val="24"/>
          <w:lang w:eastAsia="ar-SA"/>
        </w:rPr>
        <w:t xml:space="preserve"> к Документации, формы 1 </w:t>
      </w:r>
      <w:r w:rsidRPr="00CE1A88">
        <w:rPr>
          <w:rFonts w:ascii="Times New Roman" w:eastAsia="Times New Roman" w:hAnsi="Times New Roman" w:cs="Times New Roman"/>
          <w:b/>
          <w:bCs/>
          <w:sz w:val="24"/>
          <w:lang w:eastAsia="ar-SA"/>
        </w:rPr>
        <w:t xml:space="preserve">– </w:t>
      </w:r>
      <w:r w:rsidR="00CE1A88" w:rsidRPr="00CE1A88">
        <w:rPr>
          <w:rFonts w:ascii="Times New Roman" w:eastAsia="Times New Roman" w:hAnsi="Times New Roman" w:cs="Times New Roman"/>
          <w:b/>
          <w:bCs/>
          <w:sz w:val="24"/>
          <w:lang w:eastAsia="ar-SA"/>
        </w:rPr>
        <w:t>6</w:t>
      </w:r>
      <w:r w:rsidRPr="00500D43">
        <w:rPr>
          <w:rFonts w:ascii="Times New Roman" w:eastAsia="Times New Roman" w:hAnsi="Times New Roman" w:cs="Times New Roman"/>
          <w:b/>
          <w:bCs/>
          <w:sz w:val="24"/>
          <w:lang w:eastAsia="ar-SA"/>
        </w:rPr>
        <w:t xml:space="preserve"> </w:t>
      </w:r>
      <w:hyperlink w:anchor="_Приложение_№_5" w:history="1">
        <w:r w:rsidRPr="00500D43">
          <w:rPr>
            <w:rFonts w:ascii="Times New Roman" w:eastAsia="Times New Roman" w:hAnsi="Times New Roman" w:cs="Times New Roman"/>
            <w:b/>
            <w:bCs/>
            <w:sz w:val="24"/>
            <w:lang w:eastAsia="ar-SA"/>
          </w:rPr>
          <w:t>Приложения № 1</w:t>
        </w:r>
      </w:hyperlink>
      <w:r w:rsidRPr="00500D43">
        <w:rPr>
          <w:rFonts w:ascii="Times New Roman" w:eastAsia="Times New Roman" w:hAnsi="Times New Roman" w:cs="Times New Roman"/>
          <w:b/>
          <w:bCs/>
          <w:sz w:val="24"/>
          <w:lang w:eastAsia="ar-SA"/>
        </w:rPr>
        <w:t xml:space="preserve"> к Документации </w:t>
      </w:r>
    </w:p>
    <w:p w14:paraId="48C3F106" w14:textId="77777777" w:rsidR="00500D43" w:rsidRPr="00500D43" w:rsidRDefault="00500D43" w:rsidP="00500D43">
      <w:pPr>
        <w:suppressAutoHyphens/>
        <w:spacing w:after="0" w:line="240" w:lineRule="auto"/>
        <w:jc w:val="both"/>
        <w:rPr>
          <w:rFonts w:ascii="Times New Roman" w:eastAsia="Times New Roman" w:hAnsi="Times New Roman" w:cs="Times New Roman"/>
          <w:b/>
          <w:bCs/>
          <w:sz w:val="24"/>
          <w:lang w:eastAsia="ar-SA"/>
        </w:rPr>
      </w:pPr>
      <w:r w:rsidRPr="00500D43">
        <w:rPr>
          <w:rFonts w:ascii="Times New Roman" w:eastAsia="Times New Roman" w:hAnsi="Times New Roman" w:cs="Times New Roman"/>
          <w:bCs/>
          <w:sz w:val="24"/>
          <w:lang w:eastAsia="ar-SA"/>
        </w:rPr>
        <w:t>(</w:t>
      </w:r>
      <w:r w:rsidRPr="00500D43">
        <w:rPr>
          <w:rFonts w:ascii="Times New Roman" w:eastAsia="Times New Roman" w:hAnsi="Times New Roman" w:cs="Times New Roman"/>
          <w:b/>
          <w:bCs/>
          <w:sz w:val="24"/>
          <w:lang w:eastAsia="ar-SA"/>
        </w:rPr>
        <w:t>форму 4</w:t>
      </w:r>
      <w:r w:rsidRPr="00500D43">
        <w:rPr>
          <w:rFonts w:ascii="Times New Roman" w:eastAsia="Times New Roman" w:hAnsi="Times New Roman" w:cs="Times New Roman"/>
          <w:bCs/>
          <w:sz w:val="24"/>
          <w:lang w:eastAsia="ar-SA"/>
        </w:rPr>
        <w:t xml:space="preserve"> предоставляет </w:t>
      </w:r>
      <w:r w:rsidRPr="00500D43">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Pr="00500D43">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500D43">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Pr="00500D43">
        <w:rPr>
          <w:rFonts w:ascii="Times New Roman" w:eastAsia="Times New Roman" w:hAnsi="Times New Roman" w:cs="Times New Roman"/>
          <w:bCs/>
          <w:sz w:val="24"/>
          <w:lang w:eastAsia="ar-SA"/>
        </w:rPr>
        <w:t xml:space="preserve"> в соответствии со статьей 4 Федерального закона от 24.07.2007 № 209-ФЗ «О развитии малого и среднего предпринимательства в Российской Федерации».</w:t>
      </w:r>
    </w:p>
    <w:p w14:paraId="20023D10"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500D43">
        <w:rPr>
          <w:rFonts w:ascii="Times New Roman" w:eastAsia="Times New Roman" w:hAnsi="Times New Roman" w:cs="Times New Roman"/>
          <w:bCs/>
          <w:sz w:val="24"/>
          <w:lang w:eastAsia="ar-SA"/>
        </w:rPr>
        <w:t xml:space="preserve">, должны декларировать в составе заявки на участие в закупке свою принадлежность к субъектам малого и среднего предпринимательства путем представления в форме документа </w:t>
      </w:r>
      <w:r w:rsidRPr="00500D43">
        <w:rPr>
          <w:rFonts w:ascii="Times New Roman" w:eastAsia="Times New Roman" w:hAnsi="Times New Roman" w:cs="Times New Roman"/>
          <w:b/>
          <w:bCs/>
          <w:sz w:val="24"/>
          <w:lang w:eastAsia="ar-SA"/>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500D43">
        <w:rPr>
          <w:rFonts w:ascii="Times New Roman" w:eastAsia="Times New Roman" w:hAnsi="Times New Roman" w:cs="Times New Roman"/>
          <w:bCs/>
          <w:sz w:val="24"/>
          <w:lang w:eastAsia="ar-SA"/>
        </w:rPr>
        <w:t>, содержащего информацию об Участнике закупки.</w:t>
      </w:r>
    </w:p>
    <w:p w14:paraId="10ED460A"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Cs/>
          <w:sz w:val="24"/>
          <w:lang w:eastAsia="ar-SA"/>
        </w:rPr>
      </w:pPr>
      <w:r w:rsidRPr="00CE1A88">
        <w:rPr>
          <w:rFonts w:ascii="Times New Roman" w:eastAsia="Times New Roman" w:hAnsi="Times New Roman" w:cs="Times New Roman"/>
          <w:b/>
          <w:bCs/>
          <w:sz w:val="24"/>
          <w:lang w:eastAsia="ar-SA"/>
        </w:rPr>
        <w:t>Форма 5</w:t>
      </w:r>
      <w:r w:rsidRPr="00CE1A88">
        <w:rPr>
          <w:rFonts w:ascii="Times New Roman" w:eastAsia="Times New Roman" w:hAnsi="Times New Roman" w:cs="Times New Roman"/>
          <w:bCs/>
          <w:sz w:val="24"/>
          <w:lang w:eastAsia="ar-SA"/>
        </w:rPr>
        <w:t xml:space="preserve"> предоставляется </w:t>
      </w:r>
      <w:r w:rsidRPr="00CE1A88">
        <w:rPr>
          <w:rFonts w:ascii="Times New Roman" w:eastAsia="Calibri" w:hAnsi="Times New Roman" w:cs="Times New Roman"/>
          <w:sz w:val="24"/>
          <w:szCs w:val="24"/>
          <w:lang w:eastAsia="ru-RU"/>
        </w:rPr>
        <w:t>на усмотрение Участника закупки</w:t>
      </w:r>
      <w:r w:rsidRPr="00CE1A88">
        <w:rPr>
          <w:rFonts w:ascii="Calibri" w:eastAsia="Calibri" w:hAnsi="Calibri" w:cs="Times New Roman"/>
        </w:rPr>
        <w:t xml:space="preserve"> </w:t>
      </w:r>
      <w:r w:rsidRPr="00CE1A88">
        <w:rPr>
          <w:rFonts w:ascii="Times New Roman" w:eastAsia="Calibri" w:hAnsi="Times New Roman" w:cs="Times New Roman"/>
          <w:sz w:val="24"/>
          <w:szCs w:val="24"/>
          <w:lang w:eastAsia="ru-RU"/>
        </w:rPr>
        <w:t>для оценки по критерию «Опыт выполнения аналогичных работ»)</w:t>
      </w:r>
      <w:r w:rsidR="00CE1A88" w:rsidRPr="00CE1A88">
        <w:rPr>
          <w:rFonts w:ascii="Times New Roman" w:eastAsia="Times New Roman" w:hAnsi="Times New Roman" w:cs="Times New Roman"/>
          <w:sz w:val="20"/>
          <w:szCs w:val="20"/>
          <w:lang w:eastAsia="ar-SA"/>
        </w:rPr>
        <w:t xml:space="preserve"> </w:t>
      </w:r>
      <w:r w:rsidR="00CE1A88" w:rsidRPr="00CE1A88">
        <w:rPr>
          <w:rFonts w:ascii="Times New Roman" w:eastAsia="Times New Roman" w:hAnsi="Times New Roman" w:cs="Times New Roman"/>
          <w:sz w:val="24"/>
          <w:szCs w:val="24"/>
          <w:lang w:eastAsia="ar-SA"/>
        </w:rPr>
        <w:t>и «Деловая репутация»</w:t>
      </w:r>
      <w:r w:rsidRPr="00CE1A88">
        <w:rPr>
          <w:rFonts w:ascii="Times New Roman" w:eastAsia="Times New Roman" w:hAnsi="Times New Roman" w:cs="Times New Roman"/>
          <w:bCs/>
          <w:sz w:val="24"/>
          <w:szCs w:val="24"/>
          <w:lang w:eastAsia="ar-SA"/>
        </w:rPr>
        <w:t>;</w:t>
      </w:r>
    </w:p>
    <w:p w14:paraId="79A49C16"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Cs/>
          <w:sz w:val="24"/>
          <w:lang w:eastAsia="ar-SA"/>
        </w:rPr>
      </w:pPr>
    </w:p>
    <w:p w14:paraId="3B04E982"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500D43">
        <w:rPr>
          <w:rFonts w:ascii="Times New Roman" w:eastAsia="Times New Roman" w:hAnsi="Times New Roman" w:cs="Times New Roman"/>
          <w:b/>
          <w:bCs/>
          <w:sz w:val="24"/>
          <w:lang w:eastAsia="ar-SA"/>
        </w:rPr>
        <w:t>Приложения № 2 к Документации</w:t>
      </w:r>
      <w:r w:rsidRPr="00500D43">
        <w:rPr>
          <w:rFonts w:ascii="Times New Roman" w:eastAsia="Times New Roman" w:hAnsi="Times New Roman" w:cs="Times New Roman"/>
          <w:bCs/>
          <w:sz w:val="24"/>
          <w:lang w:eastAsia="ar-SA"/>
        </w:rPr>
        <w:t>;</w:t>
      </w:r>
    </w:p>
    <w:p w14:paraId="467F0142"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
          <w:bCs/>
          <w:sz w:val="24"/>
          <w:lang w:eastAsia="ar-SA"/>
        </w:rPr>
      </w:pPr>
    </w:p>
    <w:p w14:paraId="1160236F" w14:textId="77777777" w:rsidR="00500D43" w:rsidRPr="00500D43" w:rsidRDefault="00500D43" w:rsidP="00500D43">
      <w:pPr>
        <w:overflowPunct w:val="0"/>
        <w:autoSpaceDE w:val="0"/>
        <w:autoSpaceDN w:val="0"/>
        <w:adjustRightInd w:val="0"/>
        <w:spacing w:after="0" w:line="240" w:lineRule="auto"/>
        <w:contextualSpacing/>
        <w:jc w:val="both"/>
        <w:rPr>
          <w:rFonts w:ascii="Times New Roman" w:eastAsia="Calibri" w:hAnsi="Times New Roman" w:cs="Times New Roman"/>
          <w:b/>
          <w:bCs/>
          <w:sz w:val="24"/>
          <w:szCs w:val="24"/>
        </w:rPr>
      </w:pPr>
      <w:r w:rsidRPr="00500D43">
        <w:rPr>
          <w:rFonts w:ascii="Times New Roman" w:eastAsia="Calibri" w:hAnsi="Times New Roman" w:cs="Times New Roman"/>
          <w:bCs/>
          <w:sz w:val="24"/>
          <w:szCs w:val="24"/>
        </w:rPr>
        <w:t xml:space="preserve">- </w:t>
      </w:r>
      <w:r w:rsidRPr="00500D43">
        <w:rPr>
          <w:rFonts w:ascii="Times New Roman" w:eastAsia="Calibri" w:hAnsi="Times New Roman" w:cs="Times New Roman"/>
          <w:bCs/>
          <w:sz w:val="24"/>
          <w:szCs w:val="24"/>
          <w:u w:val="single"/>
        </w:rPr>
        <w:t>для юридического лица</w:t>
      </w:r>
      <w:r w:rsidRPr="00500D43">
        <w:rPr>
          <w:rFonts w:ascii="Times New Roman" w:eastAsia="Calibri" w:hAnsi="Times New Roman" w:cs="Times New Roman"/>
          <w:bCs/>
          <w:sz w:val="24"/>
          <w:szCs w:val="24"/>
        </w:rPr>
        <w:t xml:space="preserve">: полученную не ранее чем за </w:t>
      </w:r>
      <w:r w:rsidRPr="00500D43">
        <w:rPr>
          <w:rFonts w:ascii="Times New Roman" w:eastAsia="Calibri" w:hAnsi="Times New Roman" w:cs="Times New Roman"/>
          <w:b/>
          <w:bCs/>
          <w:sz w:val="24"/>
          <w:szCs w:val="24"/>
        </w:rPr>
        <w:t>6 (Шесть)</w:t>
      </w:r>
      <w:r w:rsidRPr="00500D43">
        <w:rPr>
          <w:rFonts w:ascii="Times New Roman" w:eastAsia="Calibri" w:hAnsi="Times New Roman" w:cs="Times New Roman"/>
          <w:bCs/>
          <w:sz w:val="24"/>
          <w:szCs w:val="24"/>
        </w:rPr>
        <w:t xml:space="preserve"> </w:t>
      </w:r>
      <w:r w:rsidRPr="00500D43">
        <w:rPr>
          <w:rFonts w:ascii="Times New Roman" w:eastAsia="Calibri" w:hAnsi="Times New Roman" w:cs="Times New Roman"/>
          <w:b/>
          <w:bCs/>
          <w:sz w:val="24"/>
          <w:szCs w:val="24"/>
        </w:rPr>
        <w:t>месяцев</w:t>
      </w:r>
      <w:r w:rsidRPr="00500D43">
        <w:rPr>
          <w:rFonts w:ascii="Times New Roman" w:eastAsia="Calibri" w:hAnsi="Times New Roman" w:cs="Times New Roman"/>
          <w:bCs/>
          <w:sz w:val="24"/>
          <w:szCs w:val="24"/>
        </w:rPr>
        <w:t xml:space="preserve"> до дня размещения </w:t>
      </w:r>
      <w:r w:rsidRPr="00500D43">
        <w:rPr>
          <w:rFonts w:ascii="Times New Roman" w:eastAsia="Calibri" w:hAnsi="Times New Roman" w:cs="Times New Roman"/>
          <w:sz w:val="24"/>
          <w:szCs w:val="24"/>
        </w:rPr>
        <w:t xml:space="preserve">на сайте ЭП и в ЕИС </w:t>
      </w:r>
      <w:r w:rsidRPr="00500D43">
        <w:rPr>
          <w:rFonts w:ascii="Times New Roman" w:eastAsia="Calibri" w:hAnsi="Times New Roman" w:cs="Times New Roman"/>
          <w:bCs/>
          <w:sz w:val="24"/>
          <w:szCs w:val="24"/>
        </w:rPr>
        <w:t xml:space="preserve">извещения о проведении </w:t>
      </w:r>
      <w:r w:rsidRPr="00500D43">
        <w:rPr>
          <w:rFonts w:ascii="Times New Roman" w:eastAsia="Calibri" w:hAnsi="Times New Roman" w:cs="Times New Roman"/>
          <w:sz w:val="24"/>
          <w:szCs w:val="24"/>
        </w:rPr>
        <w:t xml:space="preserve">закупки </w:t>
      </w:r>
      <w:r w:rsidRPr="00500D43">
        <w:rPr>
          <w:rFonts w:ascii="Times New Roman" w:eastAsia="Calibri" w:hAnsi="Times New Roman" w:cs="Times New Roman"/>
          <w:b/>
          <w:bCs/>
          <w:sz w:val="24"/>
          <w:szCs w:val="24"/>
        </w:rPr>
        <w:t>выписку из единого государственного реестра юридических лиц.</w:t>
      </w:r>
    </w:p>
    <w:p w14:paraId="303C26BA" w14:textId="77777777" w:rsidR="00500D43" w:rsidRPr="00500D43" w:rsidRDefault="00500D43" w:rsidP="00500D43">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0EA67967" w14:textId="77777777" w:rsidR="00500D43" w:rsidRPr="00500D43" w:rsidRDefault="00500D43" w:rsidP="00500D43">
      <w:pPr>
        <w:overflowPunct w:val="0"/>
        <w:autoSpaceDE w:val="0"/>
        <w:autoSpaceDN w:val="0"/>
        <w:adjustRightInd w:val="0"/>
        <w:spacing w:after="0" w:line="240" w:lineRule="auto"/>
        <w:ind w:firstLine="709"/>
        <w:contextualSpacing/>
        <w:jc w:val="both"/>
        <w:rPr>
          <w:rFonts w:ascii="Times New Roman" w:eastAsia="Calibri" w:hAnsi="Times New Roman" w:cs="Times New Roman"/>
          <w:bCs/>
          <w:sz w:val="24"/>
          <w:szCs w:val="24"/>
        </w:rPr>
      </w:pPr>
      <w:r w:rsidRPr="00500D43">
        <w:rPr>
          <w:rFonts w:ascii="Times New Roman" w:eastAsia="Calibri" w:hAnsi="Times New Roman" w:cs="Times New Roman"/>
          <w:bCs/>
          <w:sz w:val="24"/>
          <w:szCs w:val="24"/>
          <w:u w:val="single"/>
        </w:rPr>
        <w:t>Для индивидуального предпринимателя</w:t>
      </w:r>
      <w:r w:rsidRPr="00500D43">
        <w:rPr>
          <w:rFonts w:ascii="Times New Roman" w:eastAsia="Calibri" w:hAnsi="Times New Roman" w:cs="Times New Roman"/>
          <w:bCs/>
          <w:sz w:val="24"/>
          <w:szCs w:val="24"/>
        </w:rPr>
        <w:t xml:space="preserve">: полученную не ранее чем за </w:t>
      </w:r>
      <w:r w:rsidRPr="00500D43">
        <w:rPr>
          <w:rFonts w:ascii="Times New Roman" w:eastAsia="Calibri" w:hAnsi="Times New Roman" w:cs="Times New Roman"/>
          <w:b/>
          <w:bCs/>
          <w:sz w:val="24"/>
          <w:szCs w:val="24"/>
        </w:rPr>
        <w:t>6 (Шесть) месяцев</w:t>
      </w:r>
      <w:r w:rsidRPr="00500D43">
        <w:rPr>
          <w:rFonts w:ascii="Times New Roman" w:eastAsia="Calibri" w:hAnsi="Times New Roman" w:cs="Times New Roman"/>
          <w:bCs/>
          <w:sz w:val="24"/>
          <w:szCs w:val="24"/>
        </w:rPr>
        <w:t xml:space="preserve"> до дня размещения </w:t>
      </w:r>
      <w:r w:rsidRPr="00500D43">
        <w:rPr>
          <w:rFonts w:ascii="Times New Roman" w:eastAsia="Calibri" w:hAnsi="Times New Roman" w:cs="Times New Roman"/>
          <w:sz w:val="24"/>
          <w:szCs w:val="24"/>
        </w:rPr>
        <w:t xml:space="preserve">на сайте ЭП и в ЕИС </w:t>
      </w:r>
      <w:r w:rsidRPr="00500D43">
        <w:rPr>
          <w:rFonts w:ascii="Times New Roman" w:eastAsia="Calibri" w:hAnsi="Times New Roman" w:cs="Times New Roman"/>
          <w:bCs/>
          <w:sz w:val="24"/>
          <w:szCs w:val="24"/>
        </w:rPr>
        <w:t xml:space="preserve">извещения о проведении </w:t>
      </w:r>
      <w:r w:rsidRPr="00500D43">
        <w:rPr>
          <w:rFonts w:ascii="Times New Roman" w:eastAsia="Calibri" w:hAnsi="Times New Roman" w:cs="Times New Roman"/>
          <w:sz w:val="24"/>
          <w:szCs w:val="24"/>
        </w:rPr>
        <w:t xml:space="preserve">закупки </w:t>
      </w:r>
      <w:r w:rsidRPr="00500D43">
        <w:rPr>
          <w:rFonts w:ascii="Times New Roman" w:eastAsia="Calibri" w:hAnsi="Times New Roman" w:cs="Times New Roman"/>
          <w:b/>
          <w:bCs/>
          <w:sz w:val="24"/>
          <w:szCs w:val="24"/>
        </w:rPr>
        <w:t>выписку из единого государственного реестра индивидуальных предпринимателей</w:t>
      </w:r>
      <w:r w:rsidRPr="00500D43">
        <w:rPr>
          <w:rFonts w:ascii="Times New Roman" w:eastAsia="Calibri" w:hAnsi="Times New Roman" w:cs="Times New Roman"/>
          <w:bCs/>
          <w:sz w:val="24"/>
          <w:szCs w:val="24"/>
        </w:rPr>
        <w:t>.</w:t>
      </w:r>
    </w:p>
    <w:p w14:paraId="238C1101" w14:textId="77777777" w:rsidR="00500D43" w:rsidRPr="00500D43" w:rsidRDefault="00500D43" w:rsidP="00500D43">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 </w:t>
      </w:r>
    </w:p>
    <w:p w14:paraId="4F7509C3" w14:textId="77777777" w:rsidR="00500D43" w:rsidRPr="00500D43" w:rsidRDefault="00500D43" w:rsidP="00500D43">
      <w:pPr>
        <w:suppressAutoHyphens/>
        <w:spacing w:after="0" w:line="240" w:lineRule="auto"/>
        <w:ind w:firstLine="709"/>
        <w:jc w:val="both"/>
        <w:rPr>
          <w:rFonts w:ascii="Times New Roman" w:eastAsia="Calibri" w:hAnsi="Times New Roman" w:cs="Times New Roman"/>
          <w:bCs/>
          <w:sz w:val="24"/>
          <w:szCs w:val="24"/>
        </w:rPr>
      </w:pPr>
      <w:r w:rsidRPr="00500D43">
        <w:rPr>
          <w:rFonts w:ascii="Times New Roman" w:eastAsia="Calibri" w:hAnsi="Times New Roman" w:cs="Times New Roman"/>
          <w:bCs/>
          <w:sz w:val="24"/>
          <w:szCs w:val="24"/>
          <w:u w:val="single"/>
        </w:rPr>
        <w:lastRenderedPageBreak/>
        <w:t>Для иностранных лиц:</w:t>
      </w:r>
      <w:r w:rsidRPr="00500D43">
        <w:rPr>
          <w:rFonts w:ascii="Times New Roman" w:eastAsia="Calibri" w:hAnsi="Times New Roman" w:cs="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500D43">
        <w:rPr>
          <w:rFonts w:ascii="Times New Roman" w:eastAsia="Calibri" w:hAnsi="Times New Roman" w:cs="Times New Roman"/>
          <w:b/>
          <w:bCs/>
          <w:sz w:val="24"/>
          <w:szCs w:val="24"/>
        </w:rPr>
        <w:t>6 (Шесть)</w:t>
      </w:r>
      <w:r w:rsidRPr="00500D43">
        <w:rPr>
          <w:rFonts w:ascii="Times New Roman" w:eastAsia="Calibri" w:hAnsi="Times New Roman" w:cs="Times New Roman"/>
          <w:bCs/>
          <w:sz w:val="24"/>
          <w:szCs w:val="24"/>
        </w:rPr>
        <w:t xml:space="preserve"> </w:t>
      </w:r>
      <w:r w:rsidRPr="00500D43">
        <w:rPr>
          <w:rFonts w:ascii="Times New Roman" w:eastAsia="Calibri" w:hAnsi="Times New Roman" w:cs="Times New Roman"/>
          <w:b/>
          <w:bCs/>
          <w:sz w:val="24"/>
          <w:szCs w:val="24"/>
        </w:rPr>
        <w:t>месяцев</w:t>
      </w:r>
      <w:r w:rsidRPr="00500D43">
        <w:rPr>
          <w:rFonts w:ascii="Times New Roman" w:eastAsia="Calibri" w:hAnsi="Times New Roman" w:cs="Times New Roman"/>
          <w:bCs/>
          <w:sz w:val="24"/>
          <w:szCs w:val="24"/>
        </w:rPr>
        <w:t xml:space="preserve"> до дня размещения </w:t>
      </w:r>
      <w:r w:rsidRPr="00500D43">
        <w:rPr>
          <w:rFonts w:ascii="Times New Roman" w:eastAsia="Calibri" w:hAnsi="Times New Roman" w:cs="Times New Roman"/>
          <w:sz w:val="24"/>
          <w:szCs w:val="24"/>
        </w:rPr>
        <w:t xml:space="preserve">на сайте ЭП и в ЕИС </w:t>
      </w:r>
      <w:r w:rsidRPr="00500D43">
        <w:rPr>
          <w:rFonts w:ascii="Times New Roman" w:eastAsia="Calibri" w:hAnsi="Times New Roman" w:cs="Times New Roman"/>
          <w:bCs/>
          <w:sz w:val="24"/>
          <w:szCs w:val="24"/>
        </w:rPr>
        <w:t>извещения о проведении закупки.</w:t>
      </w:r>
    </w:p>
    <w:p w14:paraId="580452BC" w14:textId="77777777" w:rsidR="00500D43" w:rsidRPr="00500D43" w:rsidRDefault="00500D43" w:rsidP="00500D43">
      <w:pPr>
        <w:suppressAutoHyphens/>
        <w:spacing w:after="0" w:line="240" w:lineRule="auto"/>
        <w:ind w:firstLine="709"/>
        <w:jc w:val="both"/>
        <w:rPr>
          <w:rFonts w:ascii="Times New Roman" w:eastAsia="Calibri" w:hAnsi="Times New Roman" w:cs="Times New Roman"/>
          <w:bCs/>
          <w:sz w:val="24"/>
          <w:szCs w:val="24"/>
        </w:rPr>
      </w:pPr>
      <w:r w:rsidRPr="00500D43">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r w:rsidRPr="00500D43">
        <w:rPr>
          <w:rFonts w:ascii="Times New Roman" w:eastAsia="Calibri" w:hAnsi="Times New Roman" w:cs="Times New Roman"/>
          <w:bCs/>
          <w:sz w:val="24"/>
          <w:szCs w:val="24"/>
        </w:rPr>
        <w:t>.</w:t>
      </w:r>
    </w:p>
    <w:p w14:paraId="38E6C86B" w14:textId="77777777" w:rsidR="00500D43" w:rsidRPr="00500D43" w:rsidRDefault="00500D43" w:rsidP="00500D43">
      <w:pPr>
        <w:suppressAutoHyphens/>
        <w:spacing w:after="0" w:line="240" w:lineRule="auto"/>
        <w:ind w:firstLine="709"/>
        <w:jc w:val="both"/>
        <w:rPr>
          <w:rFonts w:ascii="Times New Roman" w:eastAsia="Calibri" w:hAnsi="Times New Roman" w:cs="Times New Roman"/>
          <w:bCs/>
          <w:sz w:val="24"/>
          <w:szCs w:val="24"/>
          <w:highlight w:val="yellow"/>
        </w:rPr>
      </w:pPr>
    </w:p>
    <w:p w14:paraId="08A38DB6" w14:textId="77777777" w:rsidR="00500D43" w:rsidRPr="00500D43" w:rsidRDefault="00500D43" w:rsidP="00500D43">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500D43">
        <w:rPr>
          <w:rFonts w:ascii="Times New Roman" w:eastAsia="Times New Roman" w:hAnsi="Times New Roman" w:cs="Times New Roman"/>
          <w:bCs/>
          <w:sz w:val="24"/>
          <w:lang w:eastAsia="ru-RU"/>
        </w:rPr>
        <w:t xml:space="preserve">- </w:t>
      </w:r>
      <w:r w:rsidRPr="00500D43">
        <w:rPr>
          <w:rFonts w:ascii="Times New Roman" w:eastAsia="Times New Roman" w:hAnsi="Times New Roman" w:cs="Times New Roman"/>
          <w:b/>
          <w:bCs/>
          <w:sz w:val="24"/>
          <w:lang w:eastAsia="ru-RU"/>
        </w:rPr>
        <w:t>документы, подтверждающие полномочия лица</w:t>
      </w:r>
      <w:r w:rsidRPr="00500D43">
        <w:rPr>
          <w:rFonts w:ascii="Times New Roman" w:eastAsia="Times New Roman" w:hAnsi="Times New Roman" w:cs="Times New Roman"/>
          <w:bCs/>
          <w:sz w:val="24"/>
          <w:lang w:eastAsia="ru-RU"/>
        </w:rPr>
        <w:t xml:space="preserve"> на осуществление действий от имени Участника закупки: </w:t>
      </w:r>
    </w:p>
    <w:p w14:paraId="0580349F" w14:textId="77777777" w:rsidR="00500D43" w:rsidRPr="00500D43" w:rsidRDefault="00500D43" w:rsidP="00500D43">
      <w:pPr>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500D43">
        <w:rPr>
          <w:rFonts w:ascii="Times New Roman" w:eastAsia="Times New Roman" w:hAnsi="Times New Roman" w:cs="Times New Roman"/>
          <w:bCs/>
          <w:sz w:val="24"/>
          <w:u w:val="single"/>
          <w:lang w:eastAsia="ru-RU"/>
        </w:rPr>
        <w:t>для юридического лица</w:t>
      </w:r>
      <w:r w:rsidRPr="00500D43">
        <w:rPr>
          <w:rFonts w:ascii="Times New Roman" w:eastAsia="Times New Roman" w:hAnsi="Times New Roman" w:cs="Times New Roman"/>
          <w:bCs/>
          <w:sz w:val="24"/>
          <w:lang w:eastAsia="ru-RU"/>
        </w:rPr>
        <w:t xml:space="preserve">: </w:t>
      </w:r>
      <w:r w:rsidRPr="00500D43">
        <w:rPr>
          <w:rFonts w:ascii="Times New Roman" w:eastAsia="Times New Roman" w:hAnsi="Times New Roman" w:cs="Times New Roman"/>
          <w:b/>
          <w:bCs/>
          <w:sz w:val="24"/>
          <w:lang w:eastAsia="ru-RU"/>
        </w:rPr>
        <w:t>решение о назначении или об избрании (продлении полномочий) лица на должность</w:t>
      </w:r>
      <w:r w:rsidRPr="00500D43">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500D43">
        <w:rPr>
          <w:rFonts w:ascii="Times New Roman" w:eastAsia="Times New Roman" w:hAnsi="Times New Roman" w:cs="Times New Roman"/>
          <w:b/>
          <w:bCs/>
          <w:sz w:val="24"/>
          <w:lang w:eastAsia="ru-RU"/>
        </w:rPr>
        <w:t>и срок полномочий такого лица не истек</w:t>
      </w:r>
      <w:r w:rsidRPr="00500D43">
        <w:rPr>
          <w:rFonts w:ascii="Times New Roman" w:eastAsia="Times New Roman" w:hAnsi="Times New Roman" w:cs="Times New Roman"/>
          <w:bCs/>
          <w:sz w:val="24"/>
          <w:lang w:eastAsia="ru-RU"/>
        </w:rPr>
        <w:t xml:space="preserve"> </w:t>
      </w:r>
      <w:r w:rsidRPr="00500D43">
        <w:rPr>
          <w:rFonts w:ascii="Times New Roman" w:eastAsia="Times New Roman" w:hAnsi="Times New Roman" w:cs="Times New Roman"/>
          <w:sz w:val="24"/>
          <w:szCs w:val="24"/>
          <w:lang w:eastAsia="ar-SA"/>
        </w:rPr>
        <w:t>(далее для целей Документации - руководитель).</w:t>
      </w:r>
      <w:r w:rsidRPr="00500D43">
        <w:rPr>
          <w:rFonts w:ascii="Times New Roman" w:eastAsia="Times New Roman" w:hAnsi="Times New Roman" w:cs="Times New Roman"/>
          <w:bCs/>
          <w:sz w:val="24"/>
          <w:lang w:eastAsia="ru-RU"/>
        </w:rPr>
        <w:t xml:space="preserve"> </w:t>
      </w:r>
    </w:p>
    <w:p w14:paraId="226F5F67" w14:textId="77777777" w:rsidR="00500D43" w:rsidRPr="00500D43" w:rsidRDefault="00500D43" w:rsidP="00500D4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В случае если от имени юридического лица действует </w:t>
      </w:r>
      <w:r w:rsidRPr="00500D43">
        <w:rPr>
          <w:rFonts w:ascii="Times New Roman" w:eastAsia="Calibri" w:hAnsi="Times New Roman" w:cs="Times New Roman"/>
          <w:sz w:val="24"/>
          <w:szCs w:val="24"/>
          <w:lang w:eastAsia="ar-SA"/>
        </w:rPr>
        <w:t>лицо, не обладающее правом действовать от имени юридического лица</w:t>
      </w:r>
      <w:r w:rsidRPr="00500D43">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500D43">
        <w:rPr>
          <w:rFonts w:ascii="Times New Roman" w:eastAsia="Times New Roman" w:hAnsi="Times New Roman" w:cs="Times New Roman"/>
          <w:b/>
          <w:sz w:val="24"/>
          <w:szCs w:val="24"/>
          <w:lang w:eastAsia="ar-SA"/>
        </w:rPr>
        <w:t>оригинал</w:t>
      </w:r>
      <w:r w:rsidRPr="00500D43">
        <w:rPr>
          <w:rFonts w:ascii="Times New Roman" w:eastAsia="Times New Roman" w:hAnsi="Times New Roman" w:cs="Times New Roman"/>
          <w:sz w:val="24"/>
          <w:szCs w:val="24"/>
          <w:lang w:eastAsia="ar-SA"/>
        </w:rPr>
        <w:t xml:space="preserve">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w:t>
      </w:r>
      <w:r w:rsidRPr="00500D43">
        <w:rPr>
          <w:rFonts w:ascii="Times New Roman" w:eastAsia="Times New Roman" w:hAnsi="Times New Roman" w:cs="Times New Roman"/>
          <w:b/>
          <w:sz w:val="24"/>
          <w:szCs w:val="24"/>
          <w:lang w:eastAsia="ar-SA"/>
        </w:rPr>
        <w:t>оригинал</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sz w:val="24"/>
          <w:szCs w:val="24"/>
          <w:lang w:eastAsia="ar-SA"/>
        </w:rPr>
        <w:t>доверенности, удостоверенной нотариусом</w:t>
      </w:r>
      <w:r w:rsidRPr="00500D43">
        <w:rPr>
          <w:rFonts w:ascii="Times New Roman" w:eastAsia="Times New Roman" w:hAnsi="Times New Roman" w:cs="Times New Roman"/>
          <w:sz w:val="24"/>
          <w:szCs w:val="24"/>
          <w:lang w:eastAsia="ar-SA"/>
        </w:rPr>
        <w:t xml:space="preserve">, либо </w:t>
      </w:r>
      <w:r w:rsidRPr="00500D43">
        <w:rPr>
          <w:rFonts w:ascii="Times New Roman" w:eastAsia="Times New Roman" w:hAnsi="Times New Roman" w:cs="Times New Roman"/>
          <w:b/>
          <w:sz w:val="24"/>
          <w:szCs w:val="24"/>
          <w:lang w:eastAsia="ar-SA"/>
        </w:rPr>
        <w:t>нотариально удостоверенные копии указанных доверенностей</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bCs/>
          <w:sz w:val="24"/>
          <w:lang w:eastAsia="ru-RU"/>
        </w:rPr>
        <w:t>(возможная форма приведена в Приложении № 3 к Документации)</w:t>
      </w:r>
      <w:r w:rsidRPr="00500D43">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25ABA944" w14:textId="77777777" w:rsidR="00500D43" w:rsidRPr="00500D43" w:rsidRDefault="00500D43" w:rsidP="00500D43">
      <w:pPr>
        <w:spacing w:after="0" w:line="240" w:lineRule="auto"/>
        <w:ind w:firstLine="709"/>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bCs/>
          <w:sz w:val="24"/>
          <w:u w:val="single"/>
          <w:lang w:eastAsia="ru-RU"/>
        </w:rPr>
        <w:t>для физического лица</w:t>
      </w:r>
      <w:r w:rsidRPr="00500D43">
        <w:rPr>
          <w:rFonts w:ascii="Times New Roman" w:eastAsia="Times New Roman" w:hAnsi="Times New Roman" w:cs="Times New Roman"/>
          <w:bCs/>
          <w:sz w:val="24"/>
          <w:lang w:eastAsia="ru-RU"/>
        </w:rPr>
        <w:t xml:space="preserve">: </w:t>
      </w:r>
      <w:r w:rsidRPr="00500D43">
        <w:rPr>
          <w:rFonts w:ascii="Times New Roman" w:eastAsia="Times New Roman" w:hAnsi="Times New Roman" w:cs="Times New Roman"/>
          <w:b/>
          <w:bCs/>
          <w:sz w:val="24"/>
          <w:lang w:eastAsia="ru-RU"/>
        </w:rPr>
        <w:t>все страницы паспорта</w:t>
      </w:r>
      <w:r w:rsidRPr="00500D43">
        <w:rPr>
          <w:rFonts w:ascii="Times New Roman" w:eastAsia="Times New Roman" w:hAnsi="Times New Roman" w:cs="Times New Roman"/>
          <w:bCs/>
          <w:sz w:val="24"/>
          <w:lang w:eastAsia="ru-RU"/>
        </w:rPr>
        <w:t xml:space="preserve"> гражданина. </w:t>
      </w:r>
    </w:p>
    <w:p w14:paraId="45896E0B" w14:textId="77777777" w:rsidR="00500D43" w:rsidRPr="00500D43" w:rsidRDefault="00500D43" w:rsidP="00500D43">
      <w:pPr>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bookmarkStart w:id="55" w:name="_Hlk510181907"/>
      <w:r w:rsidRPr="00500D43">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bookmarkEnd w:id="55"/>
    <w:p w14:paraId="444F7BC1" w14:textId="77777777" w:rsidR="00500D43" w:rsidRPr="00500D43" w:rsidRDefault="00500D43" w:rsidP="00500D43">
      <w:pPr>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500D43">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500D43">
        <w:rPr>
          <w:rFonts w:ascii="Times New Roman" w:eastAsia="Times New Roman" w:hAnsi="Times New Roman" w:cs="Times New Roman"/>
          <w:b/>
          <w:bCs/>
          <w:sz w:val="24"/>
          <w:lang w:eastAsia="ru-RU"/>
        </w:rPr>
        <w:t xml:space="preserve">оригинал доверенности </w:t>
      </w:r>
      <w:r w:rsidRPr="00500D43">
        <w:rPr>
          <w:rFonts w:ascii="Times New Roman" w:eastAsia="Times New Roman" w:hAnsi="Times New Roman" w:cs="Times New Roman"/>
          <w:bCs/>
          <w:sz w:val="24"/>
          <w:lang w:eastAsia="ru-RU"/>
        </w:rPr>
        <w:t xml:space="preserve">на осуществление действий от имени Участника закупки </w:t>
      </w:r>
      <w:r w:rsidRPr="00500D43">
        <w:rPr>
          <w:rFonts w:ascii="Times New Roman" w:eastAsia="Times New Roman" w:hAnsi="Times New Roman" w:cs="Times New Roman"/>
          <w:b/>
          <w:bCs/>
          <w:sz w:val="24"/>
          <w:lang w:eastAsia="ru-RU"/>
        </w:rPr>
        <w:t>(возможная форма приведена в Приложении № 3 к Документации)</w:t>
      </w:r>
      <w:r w:rsidRPr="00500D43">
        <w:rPr>
          <w:rFonts w:ascii="Times New Roman" w:eastAsia="Times New Roman" w:hAnsi="Times New Roman" w:cs="Times New Roman"/>
          <w:bCs/>
          <w:sz w:val="24"/>
          <w:lang w:eastAsia="ru-RU"/>
        </w:rPr>
        <w:t xml:space="preserve">, заверенной печатью Участника закупки (при наличии) и подписанный уполномоченной лицом, либо </w:t>
      </w:r>
      <w:r w:rsidRPr="00500D43">
        <w:rPr>
          <w:rFonts w:ascii="Times New Roman" w:eastAsia="Times New Roman" w:hAnsi="Times New Roman" w:cs="Times New Roman"/>
          <w:b/>
          <w:bCs/>
          <w:sz w:val="24"/>
          <w:lang w:eastAsia="ru-RU"/>
        </w:rPr>
        <w:t>оригинал</w:t>
      </w:r>
      <w:r w:rsidRPr="00500D43">
        <w:rPr>
          <w:rFonts w:ascii="Times New Roman" w:eastAsia="Times New Roman" w:hAnsi="Times New Roman" w:cs="Times New Roman"/>
          <w:bCs/>
          <w:sz w:val="24"/>
          <w:lang w:eastAsia="ru-RU"/>
        </w:rPr>
        <w:t xml:space="preserve"> доверенности, </w:t>
      </w:r>
      <w:r w:rsidRPr="00500D43">
        <w:rPr>
          <w:rFonts w:ascii="Times New Roman" w:eastAsia="Times New Roman" w:hAnsi="Times New Roman" w:cs="Times New Roman"/>
          <w:b/>
          <w:bCs/>
          <w:sz w:val="24"/>
          <w:lang w:eastAsia="ru-RU"/>
        </w:rPr>
        <w:t>удостоверенной нотариусом</w:t>
      </w:r>
      <w:r w:rsidRPr="00500D43">
        <w:rPr>
          <w:rFonts w:ascii="Times New Roman" w:eastAsia="Times New Roman" w:hAnsi="Times New Roman" w:cs="Times New Roman"/>
          <w:bCs/>
          <w:sz w:val="24"/>
          <w:lang w:eastAsia="ru-RU"/>
        </w:rPr>
        <w:t xml:space="preserve">, либо </w:t>
      </w:r>
      <w:r w:rsidRPr="00500D43">
        <w:rPr>
          <w:rFonts w:ascii="Times New Roman" w:eastAsia="Times New Roman" w:hAnsi="Times New Roman" w:cs="Times New Roman"/>
          <w:b/>
          <w:bCs/>
          <w:sz w:val="24"/>
          <w:lang w:eastAsia="ru-RU"/>
        </w:rPr>
        <w:t>нотариально удостоверенную копию</w:t>
      </w:r>
      <w:r w:rsidRPr="00500D43">
        <w:rPr>
          <w:rFonts w:ascii="Times New Roman" w:eastAsia="Times New Roman" w:hAnsi="Times New Roman" w:cs="Times New Roman"/>
          <w:bCs/>
          <w:sz w:val="24"/>
          <w:lang w:eastAsia="ru-RU"/>
        </w:rPr>
        <w:t xml:space="preserve"> такой доверенности;</w:t>
      </w:r>
    </w:p>
    <w:p w14:paraId="384B7A33" w14:textId="77777777" w:rsidR="00500D43" w:rsidRPr="00500D43" w:rsidRDefault="00500D43" w:rsidP="00500D43">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429BBD43" w14:textId="77777777" w:rsidR="00500D43" w:rsidRPr="00500D43" w:rsidRDefault="00500D43" w:rsidP="00500D43">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0D43">
        <w:rPr>
          <w:rFonts w:ascii="Times New Roman" w:eastAsia="Times New Roman" w:hAnsi="Times New Roman" w:cs="Times New Roman"/>
          <w:bCs/>
          <w:sz w:val="24"/>
          <w:lang w:eastAsia="ru-RU"/>
        </w:rPr>
        <w:t>- учредительные документы Участника закупки (</w:t>
      </w:r>
      <w:r w:rsidRPr="00500D43">
        <w:rPr>
          <w:rFonts w:ascii="Times New Roman" w:eastAsia="Times New Roman" w:hAnsi="Times New Roman" w:cs="Times New Roman"/>
          <w:b/>
          <w:bCs/>
          <w:sz w:val="24"/>
          <w:lang w:eastAsia="ru-RU"/>
        </w:rPr>
        <w:t>Устав</w:t>
      </w:r>
      <w:r w:rsidRPr="00500D43">
        <w:rPr>
          <w:rFonts w:ascii="Times New Roman" w:eastAsia="Times New Roman" w:hAnsi="Times New Roman" w:cs="Times New Roman"/>
          <w:bCs/>
          <w:sz w:val="24"/>
          <w:lang w:eastAsia="ru-RU"/>
        </w:rPr>
        <w:t xml:space="preserve">) (для юридического лица); </w:t>
      </w:r>
    </w:p>
    <w:p w14:paraId="6BB878CC" w14:textId="77777777" w:rsidR="00500D43" w:rsidRPr="00500D43" w:rsidRDefault="00500D43" w:rsidP="00500D43">
      <w:pPr>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
    <w:p w14:paraId="1EFF1290" w14:textId="77777777" w:rsidR="00500D43" w:rsidRPr="00500D43" w:rsidRDefault="00500D43" w:rsidP="00500D43">
      <w:pPr>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Cs/>
          <w:sz w:val="24"/>
          <w:lang w:eastAsia="ar-SA"/>
        </w:rPr>
        <w:t xml:space="preserve">- </w:t>
      </w:r>
      <w:r w:rsidRPr="00500D43">
        <w:rPr>
          <w:rFonts w:ascii="Times New Roman" w:eastAsia="Times New Roman" w:hAnsi="Times New Roman" w:cs="Times New Roman"/>
          <w:b/>
          <w:sz w:val="24"/>
          <w:szCs w:val="24"/>
          <w:lang w:eastAsia="ar-SA"/>
        </w:rPr>
        <w:t>решение об одобрении крупной сделки</w:t>
      </w:r>
      <w:r w:rsidRPr="00500D43">
        <w:rPr>
          <w:rFonts w:ascii="Times New Roman" w:eastAsia="Times New Roman" w:hAnsi="Times New Roman" w:cs="Times New Roman"/>
          <w:sz w:val="24"/>
          <w:szCs w:val="24"/>
          <w:lang w:eastAsia="ar-SA"/>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являющихся предметом договора, является крупной сделкой. </w:t>
      </w:r>
    </w:p>
    <w:p w14:paraId="3A77D9E2" w14:textId="77777777" w:rsidR="00500D43" w:rsidRPr="00500D43" w:rsidRDefault="00500D43" w:rsidP="00500D4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500D43">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500D43">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500D43">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22EE7617" w14:textId="77777777" w:rsidR="00500D43" w:rsidRPr="00500D43" w:rsidRDefault="00500D43" w:rsidP="00500D4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500D43">
        <w:rPr>
          <w:rFonts w:ascii="Times New Roman" w:eastAsia="Times New Roman" w:hAnsi="Times New Roman" w:cs="Times New Roman"/>
          <w:sz w:val="24"/>
          <w:szCs w:val="24"/>
          <w:u w:val="single"/>
          <w:lang w:eastAsia="ar-SA"/>
        </w:rPr>
        <w:t>В случае, если для Участника закупки выполнение работ, являющихся предметом договора, не является крупной сделкой</w:t>
      </w:r>
      <w:r w:rsidRPr="00500D43">
        <w:rPr>
          <w:rFonts w:ascii="Times New Roman" w:eastAsia="Times New Roman" w:hAnsi="Times New Roman" w:cs="Times New Roman"/>
          <w:sz w:val="24"/>
          <w:szCs w:val="24"/>
          <w:lang w:eastAsia="ar-SA"/>
        </w:rPr>
        <w:t xml:space="preserve">, такой Участник закупки </w:t>
      </w:r>
      <w:r w:rsidRPr="00500D43">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14:paraId="313512AB" w14:textId="77777777" w:rsidR="00500D43" w:rsidRPr="00500D43" w:rsidRDefault="00500D43" w:rsidP="00500D4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14:paraId="5C19FA71" w14:textId="77777777" w:rsidR="00500D43" w:rsidRPr="00CE1A88" w:rsidRDefault="00500D43" w:rsidP="00500D43">
      <w:pPr>
        <w:spacing w:after="0" w:line="240" w:lineRule="auto"/>
        <w:jc w:val="both"/>
        <w:rPr>
          <w:rFonts w:ascii="Times New Roman" w:eastAsia="Calibri" w:hAnsi="Times New Roman" w:cs="Times New Roman"/>
          <w:b/>
          <w:bCs/>
          <w:sz w:val="24"/>
          <w:szCs w:val="24"/>
        </w:rPr>
      </w:pPr>
      <w:r w:rsidRPr="00CE1A88">
        <w:rPr>
          <w:rFonts w:ascii="Times New Roman" w:eastAsia="Times New Roman" w:hAnsi="Times New Roman" w:cs="Times New Roman"/>
          <w:bCs/>
          <w:sz w:val="24"/>
          <w:lang w:eastAsia="ar-SA"/>
        </w:rPr>
        <w:t xml:space="preserve">- </w:t>
      </w:r>
      <w:r w:rsidRPr="00CE1A88">
        <w:rPr>
          <w:rFonts w:ascii="Times New Roman" w:eastAsia="Times New Roman" w:hAnsi="Times New Roman" w:cs="Times New Roman"/>
          <w:b/>
          <w:bCs/>
          <w:sz w:val="24"/>
          <w:lang w:eastAsia="ar-SA"/>
        </w:rPr>
        <w:t>бухгалтерский баланс и отчет о финансовых результатах за 2018 год</w:t>
      </w:r>
      <w:r w:rsidRPr="00CE1A88">
        <w:rPr>
          <w:rFonts w:ascii="Times New Roman" w:eastAsia="Times New Roman" w:hAnsi="Times New Roman" w:cs="Times New Roman"/>
          <w:bCs/>
          <w:sz w:val="24"/>
          <w:lang w:eastAsia="ar-SA"/>
        </w:rPr>
        <w:t xml:space="preserve">, поданные в установленном порядке в налоговую инспекцию по месту регистрации Участника закупки </w:t>
      </w:r>
      <w:r w:rsidRPr="00CE1A88">
        <w:rPr>
          <w:rFonts w:ascii="Times New Roman" w:eastAsia="Times New Roman" w:hAnsi="Times New Roman" w:cs="Times New Roman"/>
          <w:b/>
          <w:bCs/>
          <w:sz w:val="24"/>
          <w:lang w:eastAsia="ar-SA"/>
        </w:rPr>
        <w:t>с отметкой о приеме.</w:t>
      </w:r>
      <w:r w:rsidRPr="00CE1A88">
        <w:rPr>
          <w:rFonts w:ascii="Calibri" w:eastAsia="Calibri" w:hAnsi="Calibri" w:cs="Times New Roman"/>
        </w:rPr>
        <w:t xml:space="preserve"> </w:t>
      </w:r>
      <w:r w:rsidRPr="00CE1A88">
        <w:rPr>
          <w:rFonts w:ascii="Times New Roman" w:eastAsia="Times New Roman" w:hAnsi="Times New Roman" w:cs="Times New Roman"/>
          <w:b/>
          <w:bCs/>
          <w:sz w:val="24"/>
          <w:lang w:eastAsia="ar-SA"/>
        </w:rPr>
        <w:t>Участник закупки вправе предоставить бухгалтерский баланс и отчет о финансовых результатах за 2019 год</w:t>
      </w:r>
      <w:r w:rsidRPr="00CE1A88">
        <w:rPr>
          <w:rFonts w:ascii="Times New Roman" w:eastAsia="Times New Roman" w:hAnsi="Times New Roman" w:cs="Times New Roman"/>
          <w:bCs/>
          <w:sz w:val="24"/>
          <w:lang w:eastAsia="ar-SA"/>
        </w:rPr>
        <w:t xml:space="preserve">, поданные в установленном порядке в налоговую </w:t>
      </w:r>
      <w:r w:rsidRPr="00CE1A88">
        <w:rPr>
          <w:rFonts w:ascii="Times New Roman" w:eastAsia="Times New Roman" w:hAnsi="Times New Roman" w:cs="Times New Roman"/>
          <w:bCs/>
          <w:sz w:val="24"/>
          <w:lang w:eastAsia="ar-SA"/>
        </w:rPr>
        <w:lastRenderedPageBreak/>
        <w:t>инспекцию по месту регистрации Участника закупки с отметкой о приеме (в случае, если указанные документы сданы в налоговую инспекцию)</w:t>
      </w:r>
      <w:r w:rsidRPr="00CE1A88">
        <w:rPr>
          <w:rFonts w:ascii="Times New Roman" w:eastAsia="Calibri" w:hAnsi="Times New Roman" w:cs="Times New Roman"/>
          <w:b/>
          <w:bCs/>
          <w:sz w:val="24"/>
          <w:szCs w:val="24"/>
        </w:rPr>
        <w:t xml:space="preserve">. </w:t>
      </w:r>
    </w:p>
    <w:p w14:paraId="6BA9B676" w14:textId="77777777" w:rsidR="00500D43" w:rsidRPr="00CE1A88" w:rsidRDefault="00500D43" w:rsidP="00500D43">
      <w:pPr>
        <w:suppressAutoHyphens/>
        <w:spacing w:after="0" w:line="240" w:lineRule="auto"/>
        <w:ind w:firstLine="709"/>
        <w:jc w:val="both"/>
        <w:rPr>
          <w:rFonts w:ascii="Times New Roman" w:eastAsia="Times New Roman" w:hAnsi="Times New Roman" w:cs="Times New Roman"/>
          <w:b/>
          <w:bCs/>
          <w:sz w:val="24"/>
          <w:lang w:eastAsia="ar-SA"/>
        </w:rPr>
      </w:pPr>
      <w:r w:rsidRPr="00CE1A88">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w:t>
      </w:r>
      <w:r w:rsidRPr="00CE1A88">
        <w:rPr>
          <w:rFonts w:ascii="Times New Roman" w:eastAsia="Times New Roman" w:hAnsi="Times New Roman" w:cs="Times New Roman"/>
          <w:b/>
          <w:bCs/>
          <w:sz w:val="24"/>
          <w:lang w:eastAsia="ar-SA"/>
        </w:rPr>
        <w:t>направленные в электронном виде бухгалтерский баланс и отчет о финансовых результатах с отметкой о приеме (квитанцией о приеме).</w:t>
      </w:r>
    </w:p>
    <w:p w14:paraId="68C9BEE8" w14:textId="77777777" w:rsidR="00500D43" w:rsidRPr="00CE1A88" w:rsidRDefault="00500D43" w:rsidP="00500D43">
      <w:pPr>
        <w:suppressAutoHyphens/>
        <w:spacing w:after="0" w:line="240" w:lineRule="auto"/>
        <w:ind w:firstLine="709"/>
        <w:jc w:val="both"/>
        <w:rPr>
          <w:rFonts w:ascii="Times New Roman" w:eastAsia="Times New Roman" w:hAnsi="Times New Roman" w:cs="Times New Roman"/>
          <w:b/>
          <w:bCs/>
          <w:sz w:val="24"/>
          <w:lang w:eastAsia="ar-SA"/>
        </w:rPr>
      </w:pPr>
      <w:r w:rsidRPr="00CE1A88">
        <w:rPr>
          <w:rFonts w:ascii="Times New Roman" w:eastAsia="Times New Roman" w:hAnsi="Times New Roman" w:cs="Times New Roman"/>
          <w:bCs/>
          <w:sz w:val="24"/>
          <w:u w:val="single"/>
          <w:lang w:eastAsia="ar-SA"/>
        </w:rPr>
        <w:t>Некоммерческие организации</w:t>
      </w:r>
      <w:r w:rsidRPr="00CE1A88">
        <w:rPr>
          <w:rFonts w:ascii="Times New Roman" w:eastAsia="Times New Roman" w:hAnsi="Times New Roman" w:cs="Times New Roman"/>
          <w:bCs/>
          <w:sz w:val="24"/>
          <w:lang w:eastAsia="ar-SA"/>
        </w:rPr>
        <w:t xml:space="preserve"> предоставляют </w:t>
      </w:r>
      <w:r w:rsidRPr="00CE1A88">
        <w:rPr>
          <w:rFonts w:ascii="Times New Roman" w:eastAsia="Times New Roman" w:hAnsi="Times New Roman" w:cs="Times New Roman"/>
          <w:b/>
          <w:bCs/>
          <w:sz w:val="24"/>
          <w:lang w:eastAsia="ar-SA"/>
        </w:rPr>
        <w:t xml:space="preserve">баланс и отчет о целевом использовании средств. </w:t>
      </w:r>
    </w:p>
    <w:p w14:paraId="1EADB5CE" w14:textId="77777777" w:rsidR="00500D43" w:rsidRPr="00CE1A88" w:rsidRDefault="00500D43" w:rsidP="00500D43">
      <w:pPr>
        <w:suppressAutoHyphens/>
        <w:spacing w:after="0" w:line="240" w:lineRule="auto"/>
        <w:ind w:firstLine="709"/>
        <w:jc w:val="both"/>
        <w:rPr>
          <w:rFonts w:ascii="Times New Roman" w:eastAsia="Times New Roman" w:hAnsi="Times New Roman" w:cs="Times New Roman"/>
          <w:b/>
          <w:bCs/>
          <w:sz w:val="24"/>
          <w:lang w:eastAsia="ar-SA"/>
        </w:rPr>
      </w:pPr>
      <w:r w:rsidRPr="00CE1A88">
        <w:rPr>
          <w:rFonts w:ascii="Times New Roman" w:eastAsia="Times New Roman" w:hAnsi="Times New Roman" w:cs="Times New Roman"/>
          <w:bCs/>
          <w:sz w:val="24"/>
          <w:u w:val="single"/>
          <w:lang w:eastAsia="ar-SA"/>
        </w:rPr>
        <w:t>Организации, зарегистрированные после 1 января 2019 года</w:t>
      </w:r>
      <w:r w:rsidRPr="00CE1A88">
        <w:rPr>
          <w:rFonts w:ascii="Times New Roman" w:eastAsia="Times New Roman" w:hAnsi="Times New Roman" w:cs="Times New Roman"/>
          <w:bCs/>
          <w:sz w:val="24"/>
          <w:lang w:eastAsia="ar-SA"/>
        </w:rPr>
        <w:t xml:space="preserve">, предоставляют: </w:t>
      </w:r>
      <w:r w:rsidRPr="00CE1A88">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9246C6B"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Cs/>
          <w:sz w:val="24"/>
          <w:lang w:eastAsia="ar-SA"/>
        </w:rPr>
      </w:pPr>
      <w:r w:rsidRPr="00CE1A88">
        <w:rPr>
          <w:rFonts w:ascii="Times New Roman" w:eastAsia="Times New Roman" w:hAnsi="Times New Roman" w:cs="Times New Roman"/>
          <w:bCs/>
          <w:sz w:val="24"/>
          <w:u w:val="single"/>
          <w:lang w:eastAsia="ar-SA"/>
        </w:rPr>
        <w:t>Индивидуальные предприниматели</w:t>
      </w:r>
      <w:r w:rsidRPr="00CE1A88">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E1A88">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CE1A88">
        <w:rPr>
          <w:rFonts w:ascii="Times New Roman" w:eastAsia="Times New Roman" w:hAnsi="Times New Roman" w:cs="Times New Roman"/>
          <w:bCs/>
          <w:sz w:val="24"/>
          <w:lang w:eastAsia="ar-SA"/>
        </w:rPr>
        <w:t>;</w:t>
      </w:r>
    </w:p>
    <w:p w14:paraId="555FEA69" w14:textId="77777777" w:rsidR="00500D43" w:rsidRPr="00500D43" w:rsidRDefault="00500D43" w:rsidP="00500D43">
      <w:pPr>
        <w:tabs>
          <w:tab w:val="left" w:pos="993"/>
        </w:tabs>
        <w:suppressAutoHyphen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p>
    <w:p w14:paraId="5BB0980F" w14:textId="77777777" w:rsidR="00500D43" w:rsidRPr="00500D43" w:rsidRDefault="00500D43" w:rsidP="00500D43">
      <w:pPr>
        <w:tabs>
          <w:tab w:val="left" w:pos="993"/>
        </w:tabs>
        <w:suppressAutoHyphen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bCs/>
          <w:sz w:val="24"/>
          <w:szCs w:val="24"/>
          <w:lang w:eastAsia="ar-SA"/>
        </w:rPr>
        <w:t xml:space="preserve">- </w:t>
      </w:r>
      <w:r w:rsidRPr="00500D43">
        <w:rPr>
          <w:rFonts w:ascii="Times New Roman" w:eastAsia="Calibri" w:hAnsi="Times New Roman" w:cs="Times New Roman"/>
          <w:b/>
          <w:sz w:val="24"/>
          <w:szCs w:val="24"/>
          <w:lang w:eastAsia="ru-RU"/>
        </w:rPr>
        <w:t>трудовые книжки и/или трудовые договоры</w:t>
      </w:r>
      <w:r w:rsidRPr="00500D43">
        <w:rPr>
          <w:rFonts w:ascii="Times New Roman" w:eastAsia="Calibri" w:hAnsi="Times New Roman" w:cs="Times New Roman"/>
          <w:sz w:val="24"/>
          <w:szCs w:val="24"/>
          <w:lang w:eastAsia="ru-RU"/>
        </w:rPr>
        <w:t xml:space="preserve"> </w:t>
      </w:r>
      <w:r w:rsidRPr="00500D43">
        <w:rPr>
          <w:rFonts w:ascii="Times New Roman" w:eastAsia="Calibri" w:hAnsi="Times New Roman" w:cs="Times New Roman"/>
          <w:b/>
          <w:sz w:val="24"/>
          <w:szCs w:val="24"/>
          <w:lang w:eastAsia="ru-RU"/>
        </w:rPr>
        <w:t xml:space="preserve">с работниками, указанными в «Справке о кадровых ресурсах» (форма 6 Приложения № 1 к Документации) </w:t>
      </w:r>
      <w:r w:rsidRPr="00500D43">
        <w:rPr>
          <w:rFonts w:ascii="Times New Roman" w:eastAsia="Calibri" w:hAnsi="Times New Roman" w:cs="Times New Roman"/>
          <w:sz w:val="24"/>
          <w:szCs w:val="24"/>
          <w:lang w:eastAsia="ru-RU"/>
        </w:rPr>
        <w:t>в соответствии с требованиями п. 3.2. Документации</w:t>
      </w:r>
      <w:r w:rsidRPr="00500D43">
        <w:rPr>
          <w:rFonts w:ascii="Times New Roman" w:eastAsia="Times New Roman" w:hAnsi="Times New Roman" w:cs="Times New Roman"/>
          <w:bCs/>
          <w:sz w:val="24"/>
          <w:szCs w:val="24"/>
          <w:lang w:eastAsia="ru-RU"/>
        </w:rPr>
        <w:t>;</w:t>
      </w:r>
    </w:p>
    <w:p w14:paraId="20C65017" w14:textId="77777777" w:rsidR="00500D43" w:rsidRPr="00500D43" w:rsidRDefault="00500D43" w:rsidP="00500D43">
      <w:pPr>
        <w:tabs>
          <w:tab w:val="left" w:pos="993"/>
        </w:tabs>
        <w:suppressAutoHyphen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72FB579F" w14:textId="77777777" w:rsidR="00500D43" w:rsidRPr="00500D43" w:rsidRDefault="00500D43" w:rsidP="00500D43">
      <w:pPr>
        <w:tabs>
          <w:tab w:val="left" w:pos="993"/>
        </w:tabs>
        <w:suppressAutoHyphens/>
        <w:overflowPunct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500D43">
        <w:rPr>
          <w:rFonts w:ascii="Times New Roman" w:eastAsia="Times New Roman" w:hAnsi="Times New Roman" w:cs="Times New Roman"/>
          <w:bCs/>
          <w:sz w:val="24"/>
          <w:szCs w:val="24"/>
          <w:lang w:eastAsia="ru-RU"/>
        </w:rPr>
        <w:t xml:space="preserve">- </w:t>
      </w:r>
      <w:r w:rsidRPr="00500D43">
        <w:rPr>
          <w:rFonts w:ascii="Times New Roman" w:eastAsia="Times New Roman" w:hAnsi="Times New Roman" w:cs="Times New Roman"/>
          <w:b/>
          <w:bCs/>
          <w:sz w:val="24"/>
          <w:szCs w:val="24"/>
          <w:lang w:eastAsia="ru-RU"/>
        </w:rPr>
        <w:t>документы</w:t>
      </w:r>
      <w:r w:rsidRPr="00500D43">
        <w:rPr>
          <w:rFonts w:ascii="Times New Roman" w:eastAsia="Calibri" w:hAnsi="Times New Roman" w:cs="Times New Roman"/>
          <w:b/>
          <w:sz w:val="24"/>
          <w:szCs w:val="24"/>
          <w:lang w:eastAsia="ru-RU"/>
        </w:rPr>
        <w:t>, подтверждающие квалификацию специалистов, указанных в «Справке о кадровых ресурсах» (форма 6 Приложения № 1 к Документации)</w:t>
      </w:r>
      <w:r w:rsidRPr="00500D43">
        <w:rPr>
          <w:rFonts w:ascii="Times New Roman" w:eastAsia="Calibri" w:hAnsi="Times New Roman" w:cs="Times New Roman"/>
          <w:sz w:val="24"/>
        </w:rPr>
        <w:t xml:space="preserve"> </w:t>
      </w:r>
      <w:r w:rsidRPr="00500D43">
        <w:rPr>
          <w:rFonts w:ascii="Times New Roman" w:eastAsia="Calibri" w:hAnsi="Times New Roman" w:cs="Times New Roman"/>
          <w:sz w:val="24"/>
          <w:szCs w:val="24"/>
          <w:lang w:eastAsia="ru-RU"/>
        </w:rPr>
        <w:t>в соответствии с требованиями п. 3.2. Документации;</w:t>
      </w:r>
    </w:p>
    <w:p w14:paraId="2F5D63BA" w14:textId="77777777" w:rsidR="00500D43" w:rsidRPr="00500D43" w:rsidRDefault="00500D43" w:rsidP="00500D43">
      <w:pPr>
        <w:tabs>
          <w:tab w:val="left" w:pos="993"/>
        </w:tabs>
        <w:suppressAutoHyphens/>
        <w:overflowPunct w:val="0"/>
        <w:autoSpaceDE w:val="0"/>
        <w:autoSpaceDN w:val="0"/>
        <w:adjustRightInd w:val="0"/>
        <w:spacing w:after="0" w:line="240" w:lineRule="auto"/>
        <w:jc w:val="both"/>
        <w:rPr>
          <w:rFonts w:ascii="Times New Roman" w:eastAsia="Calibri" w:hAnsi="Times New Roman" w:cs="Times New Roman"/>
          <w:sz w:val="24"/>
          <w:szCs w:val="24"/>
        </w:rPr>
      </w:pPr>
    </w:p>
    <w:p w14:paraId="2CC79EE1" w14:textId="77777777" w:rsidR="00500D43" w:rsidRPr="00500D43" w:rsidRDefault="00500D43" w:rsidP="00500D43">
      <w:pPr>
        <w:suppressAutoHyphens/>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ar-SA"/>
        </w:rPr>
        <w:t xml:space="preserve">- </w:t>
      </w:r>
      <w:r w:rsidR="0033476B" w:rsidRPr="0033476B">
        <w:rPr>
          <w:rFonts w:ascii="Times New Roman" w:eastAsia="Times New Roman" w:hAnsi="Times New Roman" w:cs="Times New Roman"/>
          <w:b/>
          <w:bCs/>
          <w:sz w:val="24"/>
          <w:szCs w:val="24"/>
          <w:lang w:eastAsia="ru-RU"/>
        </w:rPr>
        <w:t>Свидетельство о регистрации электротехнической лаборатории (ЭТЛ) с правом выполнения испытания и (или) измерений электрооборудования и (или) электроустановок напряжением до 1000 В (далее</w:t>
      </w:r>
      <w:r w:rsidR="0066077B">
        <w:rPr>
          <w:rFonts w:ascii="Times New Roman" w:eastAsia="Times New Roman" w:hAnsi="Times New Roman" w:cs="Times New Roman"/>
          <w:b/>
          <w:bCs/>
          <w:sz w:val="24"/>
          <w:szCs w:val="24"/>
          <w:lang w:eastAsia="ru-RU"/>
        </w:rPr>
        <w:t xml:space="preserve"> -</w:t>
      </w:r>
      <w:r w:rsidR="0033476B" w:rsidRPr="0033476B">
        <w:rPr>
          <w:rFonts w:ascii="Times New Roman" w:eastAsia="Times New Roman" w:hAnsi="Times New Roman" w:cs="Times New Roman"/>
          <w:b/>
          <w:bCs/>
          <w:sz w:val="24"/>
          <w:szCs w:val="24"/>
          <w:lang w:eastAsia="ru-RU"/>
        </w:rPr>
        <w:t xml:space="preserve"> свидетельство о регистрации) или договор на оказание услуг (выполнение работ) с собственником ЭТЛ вместе со свидетельством о регистрации.</w:t>
      </w:r>
    </w:p>
    <w:p w14:paraId="0126DC15" w14:textId="77777777" w:rsidR="00500D43" w:rsidRPr="00500D43" w:rsidRDefault="00500D43" w:rsidP="00500D43">
      <w:pPr>
        <w:tabs>
          <w:tab w:val="left" w:pos="1134"/>
          <w:tab w:val="left" w:pos="1276"/>
        </w:tabs>
        <w:suppressAutoHyphen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p>
    <w:p w14:paraId="4AD5C9E6" w14:textId="77777777" w:rsidR="00500D43" w:rsidRPr="00500D43" w:rsidRDefault="00500D43" w:rsidP="00500D43">
      <w:pPr>
        <w:tabs>
          <w:tab w:val="left" w:pos="1134"/>
          <w:tab w:val="left" w:pos="1276"/>
        </w:tabs>
        <w:suppressAutoHyphens/>
        <w:overflowPunct w:val="0"/>
        <w:autoSpaceDE w:val="0"/>
        <w:autoSpaceDN w:val="0"/>
        <w:adjustRightInd w:val="0"/>
        <w:spacing w:after="0" w:line="240" w:lineRule="auto"/>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rPr>
        <w:t xml:space="preserve">- </w:t>
      </w:r>
      <w:r w:rsidRPr="00500D43">
        <w:rPr>
          <w:rFonts w:ascii="Times New Roman" w:eastAsia="Calibri" w:hAnsi="Times New Roman" w:cs="Times New Roman"/>
          <w:b/>
          <w:sz w:val="24"/>
          <w:szCs w:val="24"/>
          <w:lang w:eastAsia="ar-SA"/>
        </w:rPr>
        <w:t>документы, подтверждающие выполнение аналогичных* работ (справка о стоимости выполненных работ и затрат (форма КС-3) и т.п., оформленные в соответствии с законодательством РФ)</w:t>
      </w:r>
      <w:r w:rsidRPr="00500D43">
        <w:rPr>
          <w:rFonts w:ascii="Times New Roman" w:eastAsia="Calibri" w:hAnsi="Times New Roman" w:cs="Times New Roman"/>
          <w:sz w:val="24"/>
          <w:szCs w:val="24"/>
          <w:lang w:eastAsia="ar-SA"/>
        </w:rPr>
        <w:t xml:space="preserve">, указанных в «Справке о перечне и объемах выполнения аналогичных работ за 2017-2019 годы» (форма 5 Приложения № 1 к Документации) </w:t>
      </w:r>
      <w:r w:rsidRPr="00500D43">
        <w:rPr>
          <w:rFonts w:ascii="Times New Roman" w:eastAsia="Calibri" w:hAnsi="Times New Roman" w:cs="Times New Roman"/>
          <w:i/>
          <w:sz w:val="24"/>
          <w:szCs w:val="24"/>
          <w:lang w:eastAsia="ar-SA"/>
        </w:rPr>
        <w:t>(на усмотрение Участника закупки для оценки по критериям «Опыт выполнения аналогичных работ», «Деловая репутация»)</w:t>
      </w:r>
      <w:r w:rsidRPr="00500D43">
        <w:rPr>
          <w:rFonts w:ascii="Times New Roman" w:eastAsia="Calibri" w:hAnsi="Times New Roman" w:cs="Times New Roman"/>
          <w:sz w:val="24"/>
          <w:szCs w:val="24"/>
          <w:lang w:eastAsia="ar-SA"/>
        </w:rPr>
        <w:t xml:space="preserve">; </w:t>
      </w:r>
    </w:p>
    <w:p w14:paraId="06AF6635" w14:textId="77777777" w:rsidR="00500D43" w:rsidRPr="00500D43" w:rsidRDefault="00500D43" w:rsidP="00500D43">
      <w:pPr>
        <w:spacing w:after="200" w:line="276" w:lineRule="auto"/>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b/>
          <w:bCs/>
          <w:sz w:val="24"/>
          <w:szCs w:val="24"/>
          <w:lang w:eastAsia="ru-RU"/>
        </w:rPr>
        <w:t xml:space="preserve">  *Аналогичными признаются работы по строительству воздушных линий электропередач</w:t>
      </w:r>
      <w:r w:rsidRPr="00500D43">
        <w:rPr>
          <w:rFonts w:ascii="Times New Roman" w:eastAsia="Times New Roman" w:hAnsi="Times New Roman" w:cs="Times New Roman"/>
          <w:bCs/>
          <w:sz w:val="24"/>
          <w:szCs w:val="24"/>
          <w:lang w:eastAsia="ru-RU"/>
        </w:rPr>
        <w:t xml:space="preserve"> </w:t>
      </w:r>
      <w:r w:rsidRPr="00500D43">
        <w:rPr>
          <w:rFonts w:ascii="Times New Roman" w:eastAsia="Times New Roman" w:hAnsi="Times New Roman" w:cs="Times New Roman"/>
          <w:b/>
          <w:bCs/>
          <w:sz w:val="24"/>
          <w:szCs w:val="24"/>
          <w:lang w:eastAsia="ru-RU"/>
        </w:rPr>
        <w:t>класса напряжения не менее 0,4 кВ.</w:t>
      </w:r>
      <w:r w:rsidRPr="00500D43">
        <w:rPr>
          <w:rFonts w:ascii="Times New Roman" w:eastAsia="Times New Roman" w:hAnsi="Times New Roman" w:cs="Times New Roman"/>
          <w:bCs/>
          <w:sz w:val="24"/>
          <w:szCs w:val="24"/>
          <w:lang w:eastAsia="ru-RU"/>
        </w:rPr>
        <w:t xml:space="preserve"> </w:t>
      </w:r>
    </w:p>
    <w:p w14:paraId="11F0C28B" w14:textId="77777777" w:rsidR="00500D43" w:rsidRPr="00500D43" w:rsidRDefault="00500D43" w:rsidP="00500D43">
      <w:pPr>
        <w:spacing w:after="0" w:line="240" w:lineRule="auto"/>
        <w:jc w:val="both"/>
        <w:rPr>
          <w:rFonts w:ascii="Times New Roman" w:eastAsia="Calibri" w:hAnsi="Times New Roman" w:cs="Times New Roman"/>
          <w:sz w:val="24"/>
          <w:szCs w:val="24"/>
          <w:lang w:eastAsia="ru-RU"/>
        </w:rPr>
      </w:pPr>
      <w:r w:rsidRPr="00500D43">
        <w:rPr>
          <w:rFonts w:ascii="Times New Roman" w:eastAsia="Calibri" w:hAnsi="Times New Roman" w:cs="Times New Roman"/>
          <w:sz w:val="24"/>
          <w:szCs w:val="24"/>
          <w:lang w:eastAsia="ru-RU"/>
        </w:rPr>
        <w:t xml:space="preserve">- </w:t>
      </w:r>
      <w:r w:rsidRPr="00500D43">
        <w:rPr>
          <w:rFonts w:ascii="Times New Roman" w:eastAsia="Calibri" w:hAnsi="Times New Roman" w:cs="Times New Roman"/>
          <w:b/>
          <w:sz w:val="24"/>
          <w:szCs w:val="24"/>
          <w:lang w:eastAsia="ru-RU"/>
        </w:rPr>
        <w:t xml:space="preserve">рекомендательные письма и/или отзывы </w:t>
      </w:r>
      <w:r w:rsidRPr="00500D43">
        <w:rPr>
          <w:rFonts w:ascii="Times New Roman" w:eastAsia="Calibri" w:hAnsi="Times New Roman" w:cs="Times New Roman"/>
          <w:sz w:val="24"/>
          <w:szCs w:val="24"/>
          <w:lang w:eastAsia="ru-RU"/>
        </w:rPr>
        <w:t>о выполнении аналогичных* работ, указанных в «Справке о перечне и объемах выполнения аналогичных работ за 2017-2019 годы»</w:t>
      </w:r>
      <w:r w:rsidRPr="00500D43">
        <w:rPr>
          <w:rFonts w:ascii="Times New Roman" w:eastAsia="Calibri" w:hAnsi="Times New Roman" w:cs="Times New Roman"/>
          <w:bCs/>
          <w:sz w:val="24"/>
          <w:szCs w:val="24"/>
          <w:lang w:eastAsia="ar-SA"/>
        </w:rPr>
        <w:t xml:space="preserve"> (форма 5</w:t>
      </w:r>
      <w:r w:rsidRPr="00500D43">
        <w:rPr>
          <w:rFonts w:ascii="Times New Roman" w:eastAsia="Calibri" w:hAnsi="Times New Roman" w:cs="Times New Roman"/>
          <w:sz w:val="24"/>
          <w:szCs w:val="24"/>
          <w:lang w:eastAsia="ru-RU"/>
        </w:rPr>
        <w:t xml:space="preserve"> Приложения № 1 к Документации)</w:t>
      </w:r>
      <w:r w:rsidRPr="00500D43">
        <w:rPr>
          <w:rFonts w:ascii="Times New Roman" w:eastAsia="Calibri" w:hAnsi="Times New Roman" w:cs="Times New Roman"/>
          <w:b/>
          <w:sz w:val="24"/>
          <w:szCs w:val="24"/>
          <w:lang w:eastAsia="ru-RU"/>
        </w:rPr>
        <w:t xml:space="preserve"> </w:t>
      </w:r>
      <w:r w:rsidRPr="00500D43">
        <w:rPr>
          <w:rFonts w:ascii="Times New Roman" w:eastAsia="Calibri" w:hAnsi="Times New Roman" w:cs="Times New Roman"/>
          <w:i/>
          <w:sz w:val="24"/>
          <w:szCs w:val="24"/>
          <w:lang w:eastAsia="ru-RU"/>
        </w:rPr>
        <w:t>(на усмотрение Участника закупки для оценки по критерию «Деловая репутация»)</w:t>
      </w:r>
      <w:r w:rsidRPr="00500D43">
        <w:rPr>
          <w:rFonts w:ascii="Times New Roman" w:eastAsia="Calibri" w:hAnsi="Times New Roman" w:cs="Times New Roman"/>
          <w:sz w:val="24"/>
          <w:szCs w:val="24"/>
          <w:lang w:eastAsia="ru-RU"/>
        </w:rPr>
        <w:t xml:space="preserve">; </w:t>
      </w:r>
    </w:p>
    <w:p w14:paraId="5C640651" w14:textId="77777777" w:rsidR="00500D43" w:rsidRPr="00500D43" w:rsidRDefault="00500D43" w:rsidP="00500D43">
      <w:pPr>
        <w:spacing w:after="200" w:line="276" w:lineRule="auto"/>
        <w:jc w:val="both"/>
        <w:rPr>
          <w:rFonts w:ascii="Times New Roman" w:eastAsia="Times New Roman" w:hAnsi="Times New Roman" w:cs="Times New Roman"/>
          <w:b/>
          <w:bCs/>
          <w:sz w:val="24"/>
          <w:szCs w:val="24"/>
          <w:lang w:eastAsia="ru-RU"/>
        </w:rPr>
      </w:pPr>
      <w:r w:rsidRPr="00500D43">
        <w:rPr>
          <w:rFonts w:ascii="Times New Roman" w:eastAsia="Times New Roman" w:hAnsi="Times New Roman" w:cs="Times New Roman"/>
          <w:b/>
          <w:bCs/>
          <w:sz w:val="24"/>
          <w:szCs w:val="24"/>
          <w:lang w:eastAsia="ru-RU"/>
        </w:rPr>
        <w:t>* Аналогичными признаются работы по строительству воздушных линий электропередач</w:t>
      </w:r>
      <w:r w:rsidRPr="00500D43">
        <w:rPr>
          <w:rFonts w:ascii="Times New Roman" w:eastAsia="Times New Roman" w:hAnsi="Times New Roman" w:cs="Times New Roman"/>
          <w:bCs/>
          <w:sz w:val="24"/>
          <w:szCs w:val="24"/>
          <w:lang w:eastAsia="ru-RU"/>
        </w:rPr>
        <w:t xml:space="preserve"> </w:t>
      </w:r>
      <w:r w:rsidRPr="00500D43">
        <w:rPr>
          <w:rFonts w:ascii="Times New Roman" w:eastAsia="Times New Roman" w:hAnsi="Times New Roman" w:cs="Times New Roman"/>
          <w:b/>
          <w:bCs/>
          <w:sz w:val="24"/>
          <w:szCs w:val="24"/>
          <w:lang w:eastAsia="ru-RU"/>
        </w:rPr>
        <w:t>класса напряжения не менее 0,4 кВ.</w:t>
      </w:r>
      <w:r w:rsidRPr="00500D43">
        <w:rPr>
          <w:rFonts w:ascii="Times New Roman" w:eastAsia="Times New Roman" w:hAnsi="Times New Roman" w:cs="Times New Roman"/>
          <w:bCs/>
          <w:sz w:val="24"/>
          <w:szCs w:val="24"/>
          <w:lang w:eastAsia="ru-RU"/>
        </w:rPr>
        <w:t xml:space="preserve"> </w:t>
      </w:r>
    </w:p>
    <w:p w14:paraId="045337A2" w14:textId="77777777" w:rsidR="00500D43" w:rsidRPr="00500D43" w:rsidRDefault="00500D43" w:rsidP="00500D43">
      <w:pPr>
        <w:suppressAutoHyphens/>
        <w:spacing w:after="0" w:line="240" w:lineRule="auto"/>
        <w:jc w:val="both"/>
        <w:rPr>
          <w:rFonts w:ascii="Times New Roman" w:eastAsia="Calibri" w:hAnsi="Times New Roman" w:cs="Times New Roman"/>
          <w:b/>
          <w:sz w:val="24"/>
          <w:szCs w:val="24"/>
          <w:lang w:eastAsia="ru-RU"/>
        </w:rPr>
      </w:pPr>
      <w:r w:rsidRPr="00500D43">
        <w:rPr>
          <w:rFonts w:ascii="Times New Roman" w:eastAsia="Calibri" w:hAnsi="Times New Roman" w:cs="Times New Roman"/>
          <w:bCs/>
          <w:iCs/>
          <w:sz w:val="24"/>
          <w:szCs w:val="24"/>
          <w:lang w:eastAsia="ru-RU"/>
        </w:rPr>
        <w:t xml:space="preserve">- </w:t>
      </w:r>
      <w:r w:rsidRPr="00500D43">
        <w:rPr>
          <w:rFonts w:ascii="Times New Roman" w:eastAsia="Calibri" w:hAnsi="Times New Roman" w:cs="Times New Roman"/>
          <w:b/>
          <w:bCs/>
          <w:iCs/>
          <w:sz w:val="24"/>
          <w:szCs w:val="24"/>
          <w:lang w:eastAsia="ru-RU"/>
        </w:rPr>
        <w:t xml:space="preserve">документ, подтверждающий применение </w:t>
      </w:r>
      <w:r w:rsidRPr="00500D43">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500D43">
        <w:rPr>
          <w:rFonts w:ascii="Times New Roman" w:eastAsia="Calibri" w:hAnsi="Times New Roman" w:cs="Times New Roman"/>
          <w:bCs/>
          <w:sz w:val="24"/>
          <w:szCs w:val="24"/>
          <w:lang w:eastAsia="ru-RU"/>
        </w:rPr>
        <w:t xml:space="preserve"> </w:t>
      </w:r>
      <w:r w:rsidRPr="00500D43">
        <w:rPr>
          <w:rFonts w:ascii="Times New Roman" w:eastAsia="Calibri" w:hAnsi="Times New Roman" w:cs="Times New Roman"/>
          <w:i/>
          <w:iCs/>
          <w:sz w:val="24"/>
          <w:szCs w:val="24"/>
          <w:lang w:eastAsia="ru-RU"/>
        </w:rPr>
        <w:t>(в случае необходимости, если Участники закупки применяют систему налогообложения, отличную от общей системы налогообложения).</w:t>
      </w:r>
    </w:p>
    <w:p w14:paraId="0789EC0A"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
          <w:sz w:val="24"/>
          <w:szCs w:val="24"/>
          <w:highlight w:val="yellow"/>
          <w:lang w:eastAsia="ar-SA"/>
        </w:rPr>
      </w:pPr>
    </w:p>
    <w:p w14:paraId="5130F939"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Cs/>
          <w:sz w:val="24"/>
          <w:lang w:eastAsia="ar-SA"/>
        </w:rPr>
      </w:pPr>
      <w:r w:rsidRPr="00500D43">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w:t>
      </w:r>
      <w:r w:rsidRPr="00500D43">
        <w:rPr>
          <w:rFonts w:ascii="Times New Roman" w:eastAsia="Times New Roman" w:hAnsi="Times New Roman" w:cs="Times New Roman"/>
          <w:sz w:val="24"/>
          <w:szCs w:val="24"/>
          <w:lang w:eastAsia="ar-SA"/>
        </w:rPr>
        <w:lastRenderedPageBreak/>
        <w:t>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500D43">
        <w:rPr>
          <w:rFonts w:ascii="Times New Roman" w:eastAsia="Times New Roman" w:hAnsi="Times New Roman" w:cs="Times New Roman"/>
          <w:bCs/>
          <w:sz w:val="24"/>
          <w:lang w:eastAsia="ar-SA"/>
        </w:rPr>
        <w:t>.</w:t>
      </w:r>
    </w:p>
    <w:p w14:paraId="5ED5E562" w14:textId="77777777" w:rsidR="00500D43" w:rsidRPr="00500D43" w:rsidRDefault="00500D43" w:rsidP="00500D43">
      <w:pPr>
        <w:suppressAutoHyphens/>
        <w:spacing w:after="0" w:line="240" w:lineRule="auto"/>
        <w:jc w:val="both"/>
        <w:rPr>
          <w:rFonts w:ascii="Times New Roman" w:eastAsia="Times New Roman" w:hAnsi="Times New Roman" w:cs="Times New Roman"/>
          <w:bCs/>
          <w:sz w:val="24"/>
          <w:lang w:eastAsia="ar-SA"/>
        </w:rPr>
      </w:pPr>
    </w:p>
    <w:p w14:paraId="4ECDCD19" w14:textId="77777777" w:rsidR="00500D43" w:rsidRPr="00500D43" w:rsidRDefault="00500D43" w:rsidP="00500D43">
      <w:pPr>
        <w:keepNext/>
        <w:numPr>
          <w:ilvl w:val="0"/>
          <w:numId w:val="18"/>
        </w:numPr>
        <w:suppressAutoHyphens/>
        <w:spacing w:after="0" w:line="240" w:lineRule="auto"/>
        <w:jc w:val="center"/>
        <w:outlineLvl w:val="0"/>
        <w:rPr>
          <w:rFonts w:ascii="Times New Roman" w:eastAsia="Times New Roman" w:hAnsi="Times New Roman" w:cs="Times New Roman"/>
          <w:b/>
          <w:iCs/>
          <w:sz w:val="24"/>
          <w:szCs w:val="24"/>
          <w:lang w:eastAsia="ar-SA"/>
        </w:rPr>
      </w:pPr>
      <w:bookmarkStart w:id="56" w:name="_Toc505953011"/>
      <w:r w:rsidRPr="00500D43">
        <w:rPr>
          <w:rFonts w:ascii="Times New Roman" w:eastAsia="Times New Roman" w:hAnsi="Times New Roman" w:cs="Times New Roman"/>
          <w:b/>
          <w:iCs/>
          <w:sz w:val="24"/>
          <w:szCs w:val="24"/>
          <w:lang w:val="x-none" w:eastAsia="ar-SA"/>
        </w:rPr>
        <w:t>Порядок проведения запроса предложений</w:t>
      </w:r>
      <w:bookmarkEnd w:id="56"/>
    </w:p>
    <w:p w14:paraId="48421285" w14:textId="77777777" w:rsidR="00500D43" w:rsidRPr="00500D43" w:rsidRDefault="00500D43" w:rsidP="0033476B">
      <w:pPr>
        <w:keepNext/>
        <w:keepLines/>
        <w:numPr>
          <w:ilvl w:val="1"/>
          <w:numId w:val="37"/>
        </w:numPr>
        <w:tabs>
          <w:tab w:val="clear" w:pos="1996"/>
          <w:tab w:val="num" w:pos="0"/>
          <w:tab w:val="left" w:pos="426"/>
          <w:tab w:val="left" w:pos="709"/>
          <w:tab w:val="left" w:pos="851"/>
          <w:tab w:val="right" w:pos="1134"/>
        </w:tabs>
        <w:suppressAutoHyphens/>
        <w:spacing w:before="240" w:after="0" w:line="240" w:lineRule="auto"/>
        <w:ind w:left="0" w:firstLine="709"/>
        <w:outlineLvl w:val="1"/>
        <w:rPr>
          <w:rFonts w:ascii="Times New Roman" w:eastAsia="Times New Roman" w:hAnsi="Times New Roman" w:cs="Times New Roman"/>
          <w:b/>
          <w:bCs/>
          <w:sz w:val="24"/>
          <w:szCs w:val="26"/>
          <w:lang w:eastAsia="ar-SA"/>
        </w:rPr>
      </w:pPr>
      <w:bookmarkStart w:id="57" w:name="_Toc386463995"/>
      <w:bookmarkStart w:id="58" w:name="_Toc403634871"/>
      <w:bookmarkStart w:id="59" w:name="_Toc403725255"/>
      <w:bookmarkStart w:id="60" w:name="_Toc403725326"/>
      <w:bookmarkStart w:id="61" w:name="_Toc447784629"/>
      <w:bookmarkStart w:id="62" w:name="_Toc452631267"/>
      <w:bookmarkStart w:id="63" w:name="_Toc454979826"/>
      <w:bookmarkStart w:id="64" w:name="_Toc479855617"/>
      <w:bookmarkStart w:id="65" w:name="_Toc479941728"/>
      <w:bookmarkStart w:id="66" w:name="_Toc480200644"/>
      <w:bookmarkStart w:id="67" w:name="_Toc505953012"/>
      <w:r w:rsidRPr="00500D43">
        <w:rPr>
          <w:rFonts w:ascii="Times New Roman" w:eastAsia="Times New Roman" w:hAnsi="Times New Roman" w:cs="Arial"/>
          <w:b/>
          <w:bCs/>
          <w:iCs/>
          <w:sz w:val="24"/>
          <w:szCs w:val="24"/>
          <w:lang w:eastAsia="ar-SA"/>
        </w:rPr>
        <w:t>Порядок</w:t>
      </w:r>
      <w:r w:rsidRPr="00500D43">
        <w:rPr>
          <w:rFonts w:ascii="Times New Roman" w:eastAsia="Times New Roman" w:hAnsi="Times New Roman" w:cs="Arial"/>
          <w:b/>
          <w:bCs/>
          <w:i/>
          <w:iCs/>
          <w:sz w:val="24"/>
          <w:szCs w:val="24"/>
          <w:lang w:eastAsia="ar-SA"/>
        </w:rPr>
        <w:t xml:space="preserve"> </w:t>
      </w:r>
      <w:bookmarkEnd w:id="57"/>
      <w:bookmarkEnd w:id="58"/>
      <w:bookmarkEnd w:id="59"/>
      <w:bookmarkEnd w:id="60"/>
      <w:bookmarkEnd w:id="61"/>
      <w:bookmarkEnd w:id="62"/>
      <w:bookmarkEnd w:id="63"/>
      <w:r w:rsidRPr="00500D43">
        <w:rPr>
          <w:rFonts w:ascii="Times New Roman" w:eastAsia="Times New Roman" w:hAnsi="Times New Roman" w:cs="Times New Roman"/>
          <w:b/>
          <w:bCs/>
          <w:sz w:val="24"/>
          <w:szCs w:val="26"/>
          <w:lang w:eastAsia="ar-SA"/>
        </w:rPr>
        <w:t>предоставления Документации</w:t>
      </w:r>
      <w:bookmarkEnd w:id="64"/>
      <w:bookmarkEnd w:id="65"/>
      <w:bookmarkEnd w:id="66"/>
      <w:r w:rsidRPr="00500D43">
        <w:rPr>
          <w:rFonts w:ascii="Times New Roman" w:eastAsia="Times New Roman" w:hAnsi="Times New Roman" w:cs="Times New Roman"/>
          <w:b/>
          <w:bCs/>
          <w:sz w:val="24"/>
          <w:szCs w:val="26"/>
          <w:lang w:eastAsia="ar-SA"/>
        </w:rPr>
        <w:t xml:space="preserve"> Участнику закупки</w:t>
      </w:r>
      <w:bookmarkEnd w:id="67"/>
    </w:p>
    <w:p w14:paraId="29CD5B60" w14:textId="77777777" w:rsidR="00500D43" w:rsidRPr="00500D43" w:rsidRDefault="00500D43" w:rsidP="0033476B">
      <w:pPr>
        <w:tabs>
          <w:tab w:val="num" w:pos="0"/>
          <w:tab w:val="left" w:pos="425"/>
          <w:tab w:val="left" w:pos="567"/>
          <w:tab w:val="left" w:pos="709"/>
          <w:tab w:val="left" w:pos="851"/>
          <w:tab w:val="righ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46372A4C" w14:textId="77777777" w:rsidR="00500D43" w:rsidRPr="00500D43" w:rsidRDefault="00500D43" w:rsidP="0033476B">
      <w:pPr>
        <w:tabs>
          <w:tab w:val="num" w:pos="0"/>
          <w:tab w:val="left" w:pos="425"/>
          <w:tab w:val="left" w:pos="567"/>
          <w:tab w:val="left" w:pos="709"/>
          <w:tab w:val="left" w:pos="851"/>
          <w:tab w:val="righ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D5E76D5" w14:textId="77777777" w:rsidR="00500D43" w:rsidRPr="00500D43" w:rsidRDefault="00500D43" w:rsidP="0033476B">
      <w:pPr>
        <w:keepNext/>
        <w:numPr>
          <w:ilvl w:val="1"/>
          <w:numId w:val="37"/>
        </w:numPr>
        <w:tabs>
          <w:tab w:val="clear" w:pos="1996"/>
          <w:tab w:val="num" w:pos="0"/>
          <w:tab w:val="num" w:pos="426"/>
          <w:tab w:val="right" w:pos="1134"/>
        </w:tabs>
        <w:suppressAutoHyphens/>
        <w:spacing w:after="0" w:line="240" w:lineRule="auto"/>
        <w:ind w:left="0" w:firstLine="709"/>
        <w:outlineLvl w:val="1"/>
        <w:rPr>
          <w:rFonts w:ascii="Times New Roman" w:eastAsia="Times New Roman" w:hAnsi="Times New Roman" w:cs="Arial"/>
          <w:b/>
          <w:bCs/>
          <w:iCs/>
          <w:sz w:val="24"/>
          <w:szCs w:val="24"/>
          <w:lang w:eastAsia="ar-SA"/>
        </w:rPr>
      </w:pPr>
      <w:bookmarkStart w:id="68" w:name="_Toc386463996"/>
      <w:bookmarkStart w:id="69" w:name="_Toc403634872"/>
      <w:bookmarkStart w:id="70" w:name="_Toc403725256"/>
      <w:bookmarkStart w:id="71" w:name="_Toc403725327"/>
      <w:bookmarkStart w:id="72" w:name="_Toc447784630"/>
      <w:bookmarkStart w:id="73" w:name="_Toc452631268"/>
      <w:bookmarkStart w:id="74" w:name="_Toc454979827"/>
      <w:bookmarkStart w:id="75" w:name="_Toc479855618"/>
      <w:bookmarkStart w:id="76" w:name="_Toc479941729"/>
      <w:bookmarkStart w:id="77" w:name="_Toc480200645"/>
      <w:bookmarkStart w:id="78" w:name="_Toc505953013"/>
      <w:r w:rsidRPr="00500D43">
        <w:rPr>
          <w:rFonts w:ascii="Times New Roman" w:eastAsia="Times New Roman" w:hAnsi="Times New Roman" w:cs="Arial"/>
          <w:b/>
          <w:sz w:val="24"/>
          <w:szCs w:val="24"/>
          <w:lang w:eastAsia="ar-SA"/>
        </w:rPr>
        <w:t>Разъяснение положений Документации</w:t>
      </w:r>
      <w:bookmarkEnd w:id="68"/>
      <w:bookmarkEnd w:id="69"/>
      <w:bookmarkEnd w:id="70"/>
      <w:bookmarkEnd w:id="71"/>
      <w:bookmarkEnd w:id="72"/>
      <w:bookmarkEnd w:id="73"/>
      <w:bookmarkEnd w:id="74"/>
      <w:bookmarkEnd w:id="75"/>
      <w:bookmarkEnd w:id="76"/>
      <w:bookmarkEnd w:id="77"/>
      <w:bookmarkEnd w:id="78"/>
      <w:r w:rsidRPr="00500D43">
        <w:rPr>
          <w:rFonts w:ascii="Times New Roman" w:eastAsia="Times New Roman" w:hAnsi="Times New Roman" w:cs="Arial"/>
          <w:b/>
          <w:sz w:val="24"/>
          <w:szCs w:val="24"/>
          <w:lang w:eastAsia="ar-SA"/>
        </w:rPr>
        <w:t xml:space="preserve"> и (или) извещения</w:t>
      </w:r>
    </w:p>
    <w:p w14:paraId="3C019F52" w14:textId="77777777" w:rsidR="00500D43" w:rsidRPr="00500D43" w:rsidRDefault="00500D43" w:rsidP="0033476B">
      <w:pPr>
        <w:tabs>
          <w:tab w:val="num" w:pos="0"/>
          <w:tab w:val="right" w:pos="1134"/>
        </w:tabs>
        <w:suppressAutoHyphens/>
        <w:spacing w:after="0" w:line="240" w:lineRule="auto"/>
        <w:ind w:firstLine="709"/>
        <w:jc w:val="both"/>
        <w:rPr>
          <w:rFonts w:ascii="Times New Roman" w:eastAsia="Times New Roman" w:hAnsi="Times New Roman" w:cs="Times New Roman"/>
          <w:b/>
          <w:bCs/>
          <w:iCs/>
          <w:sz w:val="24"/>
          <w:szCs w:val="24"/>
          <w:lang w:eastAsia="ar-SA"/>
        </w:rPr>
      </w:pPr>
      <w:r w:rsidRPr="00500D43">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2549F3BE" w14:textId="77777777" w:rsidR="00500D43" w:rsidRPr="00500D43" w:rsidRDefault="00500D43" w:rsidP="0033476B">
      <w:pPr>
        <w:tabs>
          <w:tab w:val="num" w:pos="0"/>
          <w:tab w:val="right" w:pos="1134"/>
        </w:tabs>
        <w:suppressAutoHyphens/>
        <w:spacing w:after="0" w:line="240" w:lineRule="auto"/>
        <w:ind w:firstLine="709"/>
        <w:jc w:val="both"/>
        <w:rPr>
          <w:rFonts w:ascii="Times New Roman" w:eastAsia="Times New Roman" w:hAnsi="Times New Roman" w:cs="Times New Roman"/>
          <w:b/>
          <w:bCs/>
          <w:iCs/>
          <w:sz w:val="24"/>
          <w:szCs w:val="24"/>
          <w:lang w:eastAsia="ar-SA"/>
        </w:rPr>
      </w:pPr>
    </w:p>
    <w:p w14:paraId="21188988" w14:textId="77777777" w:rsidR="00500D43" w:rsidRPr="00500D43" w:rsidRDefault="00500D43" w:rsidP="0033476B">
      <w:pPr>
        <w:keepNext/>
        <w:numPr>
          <w:ilvl w:val="1"/>
          <w:numId w:val="37"/>
        </w:numPr>
        <w:tabs>
          <w:tab w:val="clear" w:pos="1996"/>
          <w:tab w:val="num" w:pos="0"/>
          <w:tab w:val="num" w:pos="567"/>
          <w:tab w:val="num" w:pos="708"/>
          <w:tab w:val="right" w:pos="1134"/>
        </w:tabs>
        <w:suppressAutoHyphens/>
        <w:spacing w:after="0" w:line="240" w:lineRule="auto"/>
        <w:ind w:left="0" w:firstLine="709"/>
        <w:outlineLvl w:val="1"/>
        <w:rPr>
          <w:rFonts w:ascii="Times New Roman" w:eastAsia="Times New Roman" w:hAnsi="Times New Roman" w:cs="Arial"/>
          <w:b/>
          <w:bCs/>
          <w:iCs/>
          <w:sz w:val="24"/>
          <w:szCs w:val="24"/>
          <w:lang w:eastAsia="ar-SA"/>
        </w:rPr>
      </w:pPr>
      <w:bookmarkStart w:id="79" w:name="_Toc447784631"/>
      <w:bookmarkStart w:id="80" w:name="_Toc452631269"/>
      <w:bookmarkStart w:id="81" w:name="_Toc454979828"/>
      <w:bookmarkStart w:id="82" w:name="_Toc479855619"/>
      <w:bookmarkStart w:id="83" w:name="_Toc479941730"/>
      <w:bookmarkStart w:id="84" w:name="_Toc480200646"/>
      <w:bookmarkStart w:id="85" w:name="_Toc505953014"/>
      <w:bookmarkStart w:id="86" w:name="_Toc386463997"/>
      <w:bookmarkStart w:id="87" w:name="_Toc403634873"/>
      <w:bookmarkStart w:id="88" w:name="_Toc403725257"/>
      <w:bookmarkStart w:id="89" w:name="_Toc403725328"/>
      <w:r w:rsidRPr="00500D43">
        <w:rPr>
          <w:rFonts w:ascii="Times New Roman" w:eastAsia="Times New Roman" w:hAnsi="Times New Roman" w:cs="Arial"/>
          <w:b/>
          <w:sz w:val="24"/>
          <w:szCs w:val="24"/>
          <w:lang w:eastAsia="ar-SA"/>
        </w:rPr>
        <w:t>Внесение изменений в Документацию</w:t>
      </w:r>
      <w:bookmarkEnd w:id="79"/>
      <w:bookmarkEnd w:id="80"/>
      <w:bookmarkEnd w:id="81"/>
      <w:bookmarkEnd w:id="82"/>
      <w:bookmarkEnd w:id="83"/>
      <w:bookmarkEnd w:id="84"/>
      <w:bookmarkEnd w:id="85"/>
      <w:r w:rsidRPr="00500D43">
        <w:rPr>
          <w:rFonts w:ascii="Times New Roman" w:eastAsia="Times New Roman" w:hAnsi="Times New Roman" w:cs="Arial"/>
          <w:b/>
          <w:sz w:val="24"/>
          <w:szCs w:val="24"/>
          <w:lang w:eastAsia="ar-SA"/>
        </w:rPr>
        <w:t xml:space="preserve"> </w:t>
      </w:r>
      <w:bookmarkEnd w:id="86"/>
      <w:bookmarkEnd w:id="87"/>
      <w:bookmarkEnd w:id="88"/>
      <w:bookmarkEnd w:id="89"/>
    </w:p>
    <w:p w14:paraId="4560E126" w14:textId="77777777" w:rsidR="00500D43" w:rsidRPr="00500D43" w:rsidRDefault="00500D43" w:rsidP="0033476B">
      <w:pPr>
        <w:numPr>
          <w:ilvl w:val="2"/>
          <w:numId w:val="37"/>
        </w:numPr>
        <w:tabs>
          <w:tab w:val="num" w:pos="0"/>
          <w:tab w:val="right" w:pos="1134"/>
          <w:tab w:val="num" w:pos="1418"/>
        </w:tabs>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30AA583B" w14:textId="77777777" w:rsidR="00500D43" w:rsidRPr="00500D43" w:rsidRDefault="00500D43" w:rsidP="0033476B">
      <w:pPr>
        <w:numPr>
          <w:ilvl w:val="2"/>
          <w:numId w:val="37"/>
        </w:numPr>
        <w:tabs>
          <w:tab w:val="num" w:pos="0"/>
          <w:tab w:val="right" w:pos="1134"/>
          <w:tab w:val="num" w:pos="1418"/>
        </w:tabs>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Изменения, вносимые в извещение о проведении запроса предложений, Документацию, размещаются Заказчиком </w:t>
      </w:r>
      <w:r w:rsidRPr="00500D43">
        <w:rPr>
          <w:rFonts w:ascii="Times New Roman" w:eastAsia="Calibri" w:hAnsi="Times New Roman" w:cs="Times New Roman"/>
          <w:sz w:val="24"/>
        </w:rPr>
        <w:t>на сайте ЭП и</w:t>
      </w:r>
      <w:r w:rsidRPr="00500D43">
        <w:rPr>
          <w:rFonts w:ascii="Times New Roman" w:eastAsia="Times New Roman" w:hAnsi="Times New Roman" w:cs="Times New Roman"/>
          <w:sz w:val="28"/>
          <w:szCs w:val="24"/>
          <w:lang w:eastAsia="ar-SA"/>
        </w:rPr>
        <w:t xml:space="preserve"> </w:t>
      </w:r>
      <w:r w:rsidRPr="00500D43">
        <w:rPr>
          <w:rFonts w:ascii="Times New Roman" w:eastAsia="Times New Roman" w:hAnsi="Times New Roman" w:cs="Times New Roman"/>
          <w:sz w:val="24"/>
          <w:szCs w:val="24"/>
          <w:lang w:eastAsia="ar-SA"/>
        </w:rPr>
        <w:t>в ЕИС не позднее чем в течение 3 (Трех) дней со дня принятия решения о внесении указанных изменений.</w:t>
      </w:r>
    </w:p>
    <w:p w14:paraId="120798B7" w14:textId="77777777" w:rsidR="00500D43" w:rsidRPr="00500D43" w:rsidRDefault="00500D43" w:rsidP="0033476B">
      <w:pPr>
        <w:tabs>
          <w:tab w:val="num" w:pos="0"/>
          <w:tab w:val="left" w:pos="720"/>
          <w:tab w:val="right" w:pos="1134"/>
          <w:tab w:val="left" w:pos="1276"/>
          <w:tab w:val="num" w:pos="1418"/>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Pr="00500D43">
        <w:rPr>
          <w:rFonts w:ascii="Times New Roman" w:eastAsia="Calibri" w:hAnsi="Times New Roman" w:cs="Times New Roman"/>
          <w:sz w:val="24"/>
        </w:rPr>
        <w:t>на сайте ЭП и</w:t>
      </w:r>
      <w:r w:rsidRPr="00500D43">
        <w:rPr>
          <w:rFonts w:ascii="Times New Roman" w:eastAsia="Times New Roman" w:hAnsi="Times New Roman" w:cs="Times New Roman"/>
          <w:sz w:val="28"/>
          <w:szCs w:val="24"/>
          <w:lang w:eastAsia="ar-SA"/>
        </w:rPr>
        <w:t xml:space="preserve"> </w:t>
      </w:r>
      <w:r w:rsidRPr="00500D43">
        <w:rPr>
          <w:rFonts w:ascii="Times New Roman" w:eastAsia="Times New Roman" w:hAnsi="Times New Roman" w:cs="Times New Roman"/>
          <w:sz w:val="24"/>
          <w:szCs w:val="24"/>
          <w:lang w:eastAsia="ar-SA"/>
        </w:rPr>
        <w:t>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7.5.3.2. Положения о закупке товаров, работ, услуг АО «МЭС» (ИНН 5190907139, ОГРН 1095190009111) - не менее чем 4 (Четыре) рабочих дня.</w:t>
      </w:r>
    </w:p>
    <w:p w14:paraId="487A70AF" w14:textId="77777777" w:rsidR="00500D43" w:rsidRPr="00500D43" w:rsidRDefault="00500D43" w:rsidP="0033476B">
      <w:pPr>
        <w:numPr>
          <w:ilvl w:val="2"/>
          <w:numId w:val="37"/>
        </w:numPr>
        <w:tabs>
          <w:tab w:val="num" w:pos="0"/>
          <w:tab w:val="left" w:pos="720"/>
          <w:tab w:val="right" w:pos="1134"/>
          <w:tab w:val="left" w:pos="1276"/>
        </w:tabs>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внести изменения в свою заявку в соответствии с п.п. 4.9.2. п. 4.9. Документации.</w:t>
      </w:r>
    </w:p>
    <w:p w14:paraId="1C41B900" w14:textId="77777777" w:rsidR="00500D43" w:rsidRPr="00500D43" w:rsidRDefault="00500D43" w:rsidP="0033476B">
      <w:pPr>
        <w:keepNext/>
        <w:numPr>
          <w:ilvl w:val="1"/>
          <w:numId w:val="34"/>
        </w:numPr>
        <w:suppressAutoHyphens/>
        <w:spacing w:before="240" w:after="60" w:line="240" w:lineRule="auto"/>
        <w:ind w:left="0" w:firstLine="709"/>
        <w:outlineLvl w:val="1"/>
        <w:rPr>
          <w:rFonts w:ascii="Times New Roman" w:eastAsia="Times New Roman" w:hAnsi="Times New Roman" w:cs="Arial"/>
          <w:b/>
          <w:bCs/>
          <w:iCs/>
          <w:sz w:val="24"/>
          <w:szCs w:val="24"/>
          <w:lang w:eastAsia="ar-SA"/>
        </w:rPr>
      </w:pPr>
      <w:bookmarkStart w:id="90" w:name="_Toc386463998"/>
      <w:bookmarkStart w:id="91" w:name="_Toc403634874"/>
      <w:bookmarkStart w:id="92" w:name="_Toc403725258"/>
      <w:bookmarkStart w:id="93" w:name="_Toc403725329"/>
      <w:bookmarkStart w:id="94" w:name="_Toc447784632"/>
      <w:bookmarkStart w:id="95" w:name="_Toc452631270"/>
      <w:bookmarkStart w:id="96" w:name="_Toc454979829"/>
      <w:bookmarkStart w:id="97" w:name="_Toc479855620"/>
      <w:bookmarkStart w:id="98" w:name="_Toc479941731"/>
      <w:bookmarkStart w:id="99" w:name="_Toc480200647"/>
      <w:bookmarkStart w:id="100" w:name="_Toc505953015"/>
      <w:r w:rsidRPr="00500D43">
        <w:rPr>
          <w:rFonts w:ascii="Times New Roman" w:eastAsia="Times New Roman" w:hAnsi="Times New Roman" w:cs="Arial"/>
          <w:b/>
          <w:sz w:val="24"/>
          <w:szCs w:val="24"/>
          <w:lang w:eastAsia="ar-SA"/>
        </w:rPr>
        <w:t xml:space="preserve">Общие требования к заявке на участие в </w:t>
      </w:r>
      <w:r w:rsidRPr="00500D43">
        <w:rPr>
          <w:rFonts w:ascii="Times New Roman" w:eastAsia="Times New Roman" w:hAnsi="Times New Roman" w:cs="Arial"/>
          <w:b/>
          <w:bCs/>
          <w:iCs/>
          <w:sz w:val="24"/>
          <w:szCs w:val="24"/>
          <w:lang w:eastAsia="ar-SA"/>
        </w:rPr>
        <w:t>запросе предложений</w:t>
      </w:r>
      <w:bookmarkEnd w:id="90"/>
      <w:bookmarkEnd w:id="91"/>
      <w:bookmarkEnd w:id="92"/>
      <w:bookmarkEnd w:id="93"/>
      <w:bookmarkEnd w:id="94"/>
      <w:bookmarkEnd w:id="95"/>
      <w:bookmarkEnd w:id="96"/>
      <w:bookmarkEnd w:id="97"/>
      <w:bookmarkEnd w:id="98"/>
      <w:bookmarkEnd w:id="99"/>
      <w:bookmarkEnd w:id="100"/>
    </w:p>
    <w:p w14:paraId="2062FD28" w14:textId="77777777" w:rsidR="00500D43" w:rsidRPr="00500D43" w:rsidRDefault="00500D43" w:rsidP="0033476B">
      <w:pPr>
        <w:numPr>
          <w:ilvl w:val="2"/>
          <w:numId w:val="34"/>
        </w:numPr>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Заявка, оформленная и содержащая графический образ документов, предусмотренных Документацией, подается в формате, обеспечивающем возможность ее сохранения на технических средствах пользователей. Заявка и все документы заявки должны быть подписаны электронной подписью лица, имеющего право в соответствии с законодательством Российской Федерации действовать от лица участника процедуры закупки без доверенности, или лица, надлежащим образом уполномоченного Участником закупки на основании доверенности.</w:t>
      </w:r>
    </w:p>
    <w:p w14:paraId="1096BE4D" w14:textId="77777777" w:rsidR="00500D43" w:rsidRPr="00500D43" w:rsidRDefault="00500D43" w:rsidP="0033476B">
      <w:pPr>
        <w:numPr>
          <w:ilvl w:val="2"/>
          <w:numId w:val="34"/>
        </w:numPr>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14:paraId="020F507D" w14:textId="77777777" w:rsidR="00500D43" w:rsidRPr="00500D43" w:rsidRDefault="00500D43" w:rsidP="0033476B">
      <w:pPr>
        <w:numPr>
          <w:ilvl w:val="2"/>
          <w:numId w:val="34"/>
        </w:numPr>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Pr="00500D43">
        <w:rPr>
          <w:rFonts w:ascii="Times New Roman" w:eastAsia="Times New Roman" w:hAnsi="Times New Roman" w:cs="Times New Roman"/>
          <w:sz w:val="24"/>
          <w:szCs w:val="24"/>
        </w:rPr>
        <w:t>.</w:t>
      </w:r>
    </w:p>
    <w:p w14:paraId="208F8DF3" w14:textId="77777777" w:rsidR="00500D43" w:rsidRPr="00500D43" w:rsidRDefault="00500D43" w:rsidP="0033476B">
      <w:pPr>
        <w:numPr>
          <w:ilvl w:val="2"/>
          <w:numId w:val="34"/>
        </w:numPr>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Документы, предусмотренные Документацией в составе заявки, должны </w:t>
      </w:r>
      <w:r w:rsidRPr="00500D43">
        <w:rPr>
          <w:rFonts w:ascii="Times New Roman" w:eastAsia="Calibri" w:hAnsi="Times New Roman" w:cs="Times New Roman"/>
          <w:sz w:val="24"/>
          <w:szCs w:val="24"/>
          <w:lang w:eastAsia="ar-SA"/>
        </w:rPr>
        <w:t xml:space="preserve">быть действующими на дату окончания срока подачи заявок (в случае установления срока действия) </w:t>
      </w:r>
      <w:r w:rsidRPr="00500D43">
        <w:rPr>
          <w:rFonts w:ascii="Times New Roman" w:eastAsia="Times New Roman" w:hAnsi="Times New Roman" w:cs="Times New Roman"/>
          <w:sz w:val="24"/>
          <w:szCs w:val="24"/>
          <w:lang w:eastAsia="ar-SA"/>
        </w:rPr>
        <w:t>содержать достоверные и не противоречащие между собой сведения,</w:t>
      </w:r>
      <w:r w:rsidRPr="00500D43">
        <w:rPr>
          <w:rFonts w:ascii="Calibri" w:eastAsia="Calibri" w:hAnsi="Calibri" w:cs="Times New Roman"/>
        </w:rPr>
        <w:t xml:space="preserve"> </w:t>
      </w:r>
      <w:r w:rsidRPr="00500D4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14:paraId="3E456225" w14:textId="77777777" w:rsidR="00500D43" w:rsidRPr="00500D43" w:rsidRDefault="00500D43" w:rsidP="0033476B">
      <w:pPr>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                                                                                </w:t>
      </w:r>
    </w:p>
    <w:p w14:paraId="06D2FF22" w14:textId="77777777" w:rsidR="00500D43" w:rsidRPr="00500D43" w:rsidRDefault="00500D43" w:rsidP="0033476B">
      <w:pPr>
        <w:keepNext/>
        <w:numPr>
          <w:ilvl w:val="1"/>
          <w:numId w:val="34"/>
        </w:numPr>
        <w:tabs>
          <w:tab w:val="left" w:pos="567"/>
        </w:tabs>
        <w:suppressAutoHyphens/>
        <w:spacing w:after="0" w:line="240" w:lineRule="auto"/>
        <w:ind w:left="0" w:firstLine="709"/>
        <w:outlineLvl w:val="1"/>
        <w:rPr>
          <w:rFonts w:ascii="Times New Roman" w:eastAsia="Times New Roman" w:hAnsi="Times New Roman" w:cs="Arial"/>
          <w:b/>
          <w:bCs/>
          <w:iCs/>
          <w:sz w:val="24"/>
          <w:szCs w:val="24"/>
          <w:lang w:eastAsia="ar-SA"/>
        </w:rPr>
      </w:pPr>
      <w:bookmarkStart w:id="101" w:name="_Toc386463999"/>
      <w:bookmarkStart w:id="102" w:name="_Toc403634875"/>
      <w:bookmarkStart w:id="103" w:name="_Toc403725259"/>
      <w:bookmarkStart w:id="104" w:name="_Toc403725330"/>
      <w:bookmarkStart w:id="105" w:name="_Toc447784633"/>
      <w:bookmarkStart w:id="106" w:name="_Toc452631271"/>
      <w:bookmarkStart w:id="107" w:name="_Toc454979830"/>
      <w:bookmarkStart w:id="108" w:name="_Toc479855621"/>
      <w:bookmarkStart w:id="109" w:name="_Toc479941732"/>
      <w:bookmarkStart w:id="110" w:name="_Toc480200648"/>
      <w:bookmarkStart w:id="111" w:name="_Toc505953016"/>
      <w:r w:rsidRPr="00500D43">
        <w:rPr>
          <w:rFonts w:ascii="Times New Roman" w:eastAsia="Times New Roman" w:hAnsi="Times New Roman" w:cs="Arial"/>
          <w:b/>
          <w:sz w:val="24"/>
          <w:szCs w:val="24"/>
          <w:lang w:eastAsia="ar-SA"/>
        </w:rPr>
        <w:t xml:space="preserve">Официальный язык </w:t>
      </w:r>
      <w:r w:rsidRPr="00500D43">
        <w:rPr>
          <w:rFonts w:ascii="Times New Roman" w:eastAsia="Times New Roman" w:hAnsi="Times New Roman" w:cs="Arial"/>
          <w:b/>
          <w:bCs/>
          <w:iCs/>
          <w:sz w:val="24"/>
          <w:szCs w:val="24"/>
          <w:lang w:eastAsia="ar-SA"/>
        </w:rPr>
        <w:t>запроса предложений</w:t>
      </w:r>
      <w:bookmarkEnd w:id="101"/>
      <w:bookmarkEnd w:id="102"/>
      <w:bookmarkEnd w:id="103"/>
      <w:bookmarkEnd w:id="104"/>
      <w:bookmarkEnd w:id="105"/>
      <w:bookmarkEnd w:id="106"/>
      <w:bookmarkEnd w:id="107"/>
      <w:bookmarkEnd w:id="108"/>
      <w:bookmarkEnd w:id="109"/>
      <w:bookmarkEnd w:id="110"/>
      <w:bookmarkEnd w:id="111"/>
    </w:p>
    <w:p w14:paraId="67927F16" w14:textId="77777777" w:rsidR="00500D43" w:rsidRPr="00500D43" w:rsidRDefault="00500D43" w:rsidP="0033476B">
      <w:pPr>
        <w:numPr>
          <w:ilvl w:val="2"/>
          <w:numId w:val="34"/>
        </w:numPr>
        <w:tabs>
          <w:tab w:val="left" w:pos="851"/>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14:paraId="7A22509F" w14:textId="77777777" w:rsidR="00500D43" w:rsidRPr="00500D43" w:rsidRDefault="00500D43" w:rsidP="0033476B">
      <w:pPr>
        <w:numPr>
          <w:ilvl w:val="2"/>
          <w:numId w:val="34"/>
        </w:numPr>
        <w:tabs>
          <w:tab w:val="left" w:pos="0"/>
          <w:tab w:val="left" w:pos="851"/>
          <w:tab w:val="left" w:pos="1134"/>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500D43">
        <w:rPr>
          <w:rFonts w:ascii="Times New Roman" w:eastAsia="Times New Roman" w:hAnsi="Times New Roman" w:cs="Times New Roman"/>
          <w:sz w:val="24"/>
          <w:szCs w:val="24"/>
          <w:lang w:eastAsia="ar-SA"/>
        </w:rPr>
        <w:lastRenderedPageBreak/>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117BD79B" w14:textId="77777777" w:rsidR="00500D43" w:rsidRPr="00500D43" w:rsidRDefault="00500D43" w:rsidP="0033476B">
      <w:pPr>
        <w:tabs>
          <w:tab w:val="left" w:pos="0"/>
          <w:tab w:val="left" w:pos="851"/>
          <w:tab w:val="left" w:pos="1134"/>
        </w:tabs>
        <w:suppressAutoHyphens/>
        <w:spacing w:after="0" w:line="240" w:lineRule="auto"/>
        <w:ind w:firstLine="709"/>
        <w:jc w:val="both"/>
        <w:rPr>
          <w:rFonts w:ascii="Times New Roman" w:eastAsia="Times New Roman" w:hAnsi="Times New Roman" w:cs="Times New Roman"/>
          <w:b/>
          <w:bCs/>
          <w:iCs/>
          <w:sz w:val="24"/>
          <w:szCs w:val="24"/>
          <w:lang w:eastAsia="ar-SA"/>
        </w:rPr>
      </w:pPr>
    </w:p>
    <w:p w14:paraId="570B01E4" w14:textId="77777777" w:rsidR="00500D43" w:rsidRPr="00500D43" w:rsidRDefault="00500D43" w:rsidP="0033476B">
      <w:pPr>
        <w:keepNext/>
        <w:numPr>
          <w:ilvl w:val="1"/>
          <w:numId w:val="23"/>
        </w:numPr>
        <w:tabs>
          <w:tab w:val="left" w:pos="567"/>
        </w:tabs>
        <w:suppressAutoHyphens/>
        <w:spacing w:after="0" w:line="240" w:lineRule="auto"/>
        <w:ind w:left="0" w:firstLine="709"/>
        <w:outlineLvl w:val="1"/>
        <w:rPr>
          <w:rFonts w:ascii="Times New Roman" w:eastAsia="Times New Roman" w:hAnsi="Times New Roman" w:cs="Arial"/>
          <w:b/>
          <w:bCs/>
          <w:iCs/>
          <w:sz w:val="24"/>
          <w:szCs w:val="24"/>
          <w:lang w:eastAsia="ar-SA"/>
        </w:rPr>
      </w:pPr>
      <w:bookmarkStart w:id="112" w:name="_Toc386464000"/>
      <w:bookmarkStart w:id="113" w:name="_Toc403634876"/>
      <w:bookmarkStart w:id="114" w:name="_Toc403725260"/>
      <w:bookmarkStart w:id="115" w:name="_Toc403725331"/>
      <w:bookmarkStart w:id="116" w:name="_Toc447784634"/>
      <w:bookmarkStart w:id="117" w:name="_Toc452631272"/>
      <w:bookmarkStart w:id="118" w:name="_Toc454979831"/>
      <w:bookmarkStart w:id="119" w:name="_Toc479855622"/>
      <w:bookmarkStart w:id="120" w:name="_Toc479941733"/>
      <w:bookmarkStart w:id="121" w:name="_Toc480200649"/>
      <w:bookmarkStart w:id="122" w:name="_Toc505953017"/>
      <w:r w:rsidRPr="00500D43">
        <w:rPr>
          <w:rFonts w:ascii="Times New Roman" w:eastAsia="Times New Roman" w:hAnsi="Times New Roman" w:cs="Arial"/>
          <w:b/>
          <w:sz w:val="24"/>
          <w:szCs w:val="24"/>
          <w:lang w:eastAsia="ar-SA"/>
        </w:rPr>
        <w:t xml:space="preserve">Валюта </w:t>
      </w:r>
      <w:r w:rsidRPr="00500D43">
        <w:rPr>
          <w:rFonts w:ascii="Times New Roman" w:eastAsia="Times New Roman" w:hAnsi="Times New Roman" w:cs="Arial"/>
          <w:b/>
          <w:bCs/>
          <w:iCs/>
          <w:sz w:val="24"/>
          <w:szCs w:val="24"/>
          <w:lang w:eastAsia="ar-SA"/>
        </w:rPr>
        <w:t>запроса предложений</w:t>
      </w:r>
      <w:bookmarkEnd w:id="112"/>
      <w:bookmarkEnd w:id="113"/>
      <w:bookmarkEnd w:id="114"/>
      <w:bookmarkEnd w:id="115"/>
      <w:bookmarkEnd w:id="116"/>
      <w:bookmarkEnd w:id="117"/>
      <w:bookmarkEnd w:id="118"/>
      <w:bookmarkEnd w:id="119"/>
      <w:bookmarkEnd w:id="120"/>
      <w:bookmarkEnd w:id="121"/>
      <w:bookmarkEnd w:id="122"/>
    </w:p>
    <w:p w14:paraId="5C546497" w14:textId="77777777" w:rsidR="00500D43" w:rsidRPr="00500D43" w:rsidRDefault="00500D43" w:rsidP="0033476B">
      <w:pPr>
        <w:numPr>
          <w:ilvl w:val="2"/>
          <w:numId w:val="23"/>
        </w:numPr>
        <w:tabs>
          <w:tab w:val="left" w:pos="0"/>
          <w:tab w:val="left" w:pos="851"/>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2CA3C9C0" w14:textId="77777777" w:rsidR="00500D43" w:rsidRPr="00500D43" w:rsidRDefault="00500D43" w:rsidP="0033476B">
      <w:pPr>
        <w:numPr>
          <w:ilvl w:val="2"/>
          <w:numId w:val="23"/>
        </w:numPr>
        <w:tabs>
          <w:tab w:val="left" w:pos="0"/>
          <w:tab w:val="left" w:pos="851"/>
          <w:tab w:val="left" w:pos="993"/>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500D43">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227F9CE0" w14:textId="77777777" w:rsidR="00500D43" w:rsidRPr="00500D43" w:rsidRDefault="00500D43" w:rsidP="0033476B">
      <w:pPr>
        <w:tabs>
          <w:tab w:val="left" w:pos="851"/>
          <w:tab w:val="left" w:pos="993"/>
        </w:tabs>
        <w:suppressAutoHyphens/>
        <w:spacing w:after="0" w:line="240" w:lineRule="auto"/>
        <w:ind w:firstLine="709"/>
        <w:jc w:val="both"/>
        <w:rPr>
          <w:rFonts w:ascii="Times New Roman" w:eastAsia="Times New Roman" w:hAnsi="Times New Roman" w:cs="Times New Roman"/>
          <w:b/>
          <w:bCs/>
          <w:iCs/>
          <w:sz w:val="24"/>
          <w:szCs w:val="24"/>
          <w:lang w:eastAsia="ar-SA"/>
        </w:rPr>
      </w:pPr>
    </w:p>
    <w:p w14:paraId="14B1F3DA" w14:textId="77777777" w:rsidR="00500D43" w:rsidRPr="00500D43" w:rsidRDefault="00500D43" w:rsidP="0033476B">
      <w:pPr>
        <w:keepNext/>
        <w:numPr>
          <w:ilvl w:val="1"/>
          <w:numId w:val="23"/>
        </w:numPr>
        <w:tabs>
          <w:tab w:val="left" w:pos="567"/>
        </w:tabs>
        <w:suppressAutoHyphens/>
        <w:spacing w:after="0" w:line="240" w:lineRule="auto"/>
        <w:ind w:left="0" w:firstLine="709"/>
        <w:outlineLvl w:val="1"/>
        <w:rPr>
          <w:rFonts w:ascii="Times New Roman" w:eastAsia="Times New Roman" w:hAnsi="Times New Roman" w:cs="Arial"/>
          <w:b/>
          <w:bCs/>
          <w:iCs/>
          <w:sz w:val="24"/>
          <w:szCs w:val="24"/>
          <w:lang w:eastAsia="ar-SA"/>
        </w:rPr>
      </w:pPr>
      <w:bookmarkStart w:id="123" w:name="_Toc386464001"/>
      <w:bookmarkStart w:id="124" w:name="_Toc403634877"/>
      <w:bookmarkStart w:id="125" w:name="_Toc403725261"/>
      <w:bookmarkStart w:id="126" w:name="_Toc403725332"/>
      <w:bookmarkStart w:id="127" w:name="_Toc447784635"/>
      <w:bookmarkStart w:id="128" w:name="_Toc452631273"/>
      <w:bookmarkStart w:id="129" w:name="_Toc454979832"/>
      <w:bookmarkStart w:id="130" w:name="_Toc479855623"/>
      <w:bookmarkStart w:id="131" w:name="_Toc479941734"/>
      <w:bookmarkStart w:id="132" w:name="_Toc480200650"/>
      <w:bookmarkStart w:id="133" w:name="_Toc505953018"/>
      <w:r w:rsidRPr="00500D43">
        <w:rPr>
          <w:rFonts w:ascii="Times New Roman" w:eastAsia="Times New Roman" w:hAnsi="Times New Roman" w:cs="Arial"/>
          <w:b/>
          <w:sz w:val="24"/>
          <w:szCs w:val="24"/>
          <w:lang w:eastAsia="ar-SA"/>
        </w:rPr>
        <w:t>Сведения о цене Договора</w:t>
      </w:r>
      <w:bookmarkEnd w:id="123"/>
      <w:bookmarkEnd w:id="124"/>
      <w:bookmarkEnd w:id="125"/>
      <w:bookmarkEnd w:id="126"/>
      <w:bookmarkEnd w:id="127"/>
      <w:bookmarkEnd w:id="128"/>
      <w:bookmarkEnd w:id="129"/>
      <w:bookmarkEnd w:id="130"/>
      <w:bookmarkEnd w:id="131"/>
      <w:bookmarkEnd w:id="132"/>
      <w:bookmarkEnd w:id="133"/>
      <w:r w:rsidRPr="00500D43">
        <w:rPr>
          <w:rFonts w:ascii="Times New Roman" w:eastAsia="Times New Roman" w:hAnsi="Times New Roman" w:cs="Arial"/>
          <w:b/>
          <w:sz w:val="24"/>
          <w:szCs w:val="24"/>
          <w:lang w:eastAsia="ar-SA"/>
        </w:rPr>
        <w:t xml:space="preserve"> </w:t>
      </w:r>
    </w:p>
    <w:p w14:paraId="09E4A7B3" w14:textId="77777777" w:rsidR="00500D43" w:rsidRPr="00500D43" w:rsidRDefault="00500D43" w:rsidP="0033476B">
      <w:pPr>
        <w:numPr>
          <w:ilvl w:val="2"/>
          <w:numId w:val="23"/>
        </w:numPr>
        <w:spacing w:after="0" w:line="240" w:lineRule="auto"/>
        <w:ind w:left="0" w:firstLine="709"/>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b/>
          <w:sz w:val="24"/>
          <w:szCs w:val="24"/>
          <w:lang w:eastAsia="ar-SA"/>
        </w:rPr>
        <w:t>Начальная (максимальная) цена Договора:</w:t>
      </w:r>
      <w:r w:rsidRPr="00500D43">
        <w:rPr>
          <w:rFonts w:ascii="Times New Roman" w:eastAsia="Times New Roman" w:hAnsi="Times New Roman" w:cs="Times New Roman"/>
          <w:bCs/>
          <w:sz w:val="24"/>
          <w:szCs w:val="24"/>
          <w:lang w:eastAsia="ru-RU"/>
        </w:rPr>
        <w:t xml:space="preserve"> составляет </w:t>
      </w:r>
      <w:r w:rsidRPr="00500D43">
        <w:rPr>
          <w:rFonts w:ascii="Times New Roman" w:eastAsia="Calibri" w:hAnsi="Times New Roman" w:cs="Times New Roman"/>
          <w:b/>
          <w:sz w:val="24"/>
          <w:szCs w:val="24"/>
          <w:lang w:eastAsia="ar-SA"/>
        </w:rPr>
        <w:t>636 474 (Шестьсот тридцать шесть тысяч четыреста семьдесят четыре) рубля 30 копеек, в том числе НДС</w:t>
      </w:r>
      <w:r w:rsidRPr="00500D43">
        <w:rPr>
          <w:rFonts w:ascii="Times New Roman" w:eastAsia="Calibri" w:hAnsi="Times New Roman" w:cs="Times New Roman"/>
          <w:sz w:val="24"/>
          <w:szCs w:val="24"/>
          <w:lang w:eastAsia="ar-SA"/>
        </w:rPr>
        <w:t>.</w:t>
      </w:r>
    </w:p>
    <w:p w14:paraId="240225AB" w14:textId="77777777" w:rsidR="00500D43" w:rsidRPr="00500D43" w:rsidRDefault="00500D43" w:rsidP="0033476B">
      <w:pPr>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            Источником информации о стоимости работ, являющихся предметом закупки, является сводный сметный расчет, составленный </w:t>
      </w:r>
      <w:r w:rsidR="00CE1A88" w:rsidRPr="00CE1A88">
        <w:rPr>
          <w:rFonts w:ascii="Times New Roman" w:eastAsia="Times New Roman" w:hAnsi="Times New Roman" w:cs="Times New Roman"/>
          <w:sz w:val="24"/>
          <w:szCs w:val="24"/>
          <w:lang w:eastAsia="ar-SA"/>
        </w:rPr>
        <w:t xml:space="preserve">сотрудником Заказчика </w:t>
      </w:r>
      <w:r w:rsidRPr="00500D43">
        <w:rPr>
          <w:rFonts w:ascii="Times New Roman" w:eastAsia="Times New Roman" w:hAnsi="Times New Roman" w:cs="Times New Roman"/>
          <w:sz w:val="24"/>
          <w:szCs w:val="24"/>
          <w:lang w:eastAsia="ar-SA"/>
        </w:rPr>
        <w:t xml:space="preserve">на основании Рабочей документации. </w:t>
      </w:r>
    </w:p>
    <w:p w14:paraId="016BC7F9" w14:textId="77777777" w:rsidR="00500D43" w:rsidRPr="00500D43" w:rsidRDefault="00500D43" w:rsidP="0033476B">
      <w:pPr>
        <w:spacing w:after="0" w:line="240" w:lineRule="auto"/>
        <w:ind w:firstLine="709"/>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sz w:val="24"/>
          <w:szCs w:val="24"/>
          <w:lang w:eastAsia="ar-SA"/>
        </w:rPr>
        <w:t>Начальная (максимальная) цена договора была сформирована затратным методом.</w:t>
      </w:r>
    </w:p>
    <w:p w14:paraId="1EE34D70" w14:textId="77777777" w:rsidR="00500D43" w:rsidRPr="00500D43" w:rsidRDefault="00500D43" w:rsidP="0033476B">
      <w:pPr>
        <w:numPr>
          <w:ilvl w:val="2"/>
          <w:numId w:val="23"/>
        </w:numPr>
        <w:spacing w:after="0" w:line="240" w:lineRule="auto"/>
        <w:ind w:hanging="11"/>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b/>
          <w:sz w:val="24"/>
          <w:szCs w:val="24"/>
          <w:lang w:eastAsia="ar-SA"/>
        </w:rPr>
        <w:t>Порядок формирования цены</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sz w:val="24"/>
          <w:szCs w:val="24"/>
          <w:lang w:eastAsia="ar-SA"/>
        </w:rPr>
        <w:t>Договора</w:t>
      </w:r>
    </w:p>
    <w:p w14:paraId="111E7B16" w14:textId="77777777" w:rsidR="00500D43" w:rsidRPr="00500D43" w:rsidRDefault="00500D43" w:rsidP="0033476B">
      <w:pPr>
        <w:widowControl w:val="0"/>
        <w:tabs>
          <w:tab w:val="left" w:pos="284"/>
          <w:tab w:val="left" w:pos="900"/>
        </w:tabs>
        <w:suppressAutoHyphens/>
        <w:autoSpaceDN w:val="0"/>
        <w:spacing w:after="0" w:line="240" w:lineRule="auto"/>
        <w:ind w:hanging="11"/>
        <w:jc w:val="both"/>
        <w:textAlignment w:val="baseline"/>
        <w:rPr>
          <w:rFonts w:ascii="Times New Roman" w:eastAsia="Times New Roman" w:hAnsi="Times New Roman" w:cs="Times New Roman"/>
          <w:bCs/>
          <w:color w:val="000000"/>
          <w:kern w:val="3"/>
          <w:sz w:val="24"/>
          <w:szCs w:val="24"/>
          <w:lang w:eastAsia="ru-RU"/>
        </w:rPr>
      </w:pPr>
      <w:bookmarkStart w:id="134" w:name="_Toc386464002"/>
      <w:r w:rsidRPr="00500D43">
        <w:rPr>
          <w:rFonts w:ascii="Times New Roman" w:eastAsia="Times New Roman" w:hAnsi="Times New Roman" w:cs="Times New Roman"/>
          <w:bCs/>
          <w:color w:val="000000"/>
          <w:kern w:val="1"/>
          <w:sz w:val="24"/>
          <w:szCs w:val="24"/>
          <w:lang w:eastAsia="ru-RU"/>
        </w:rPr>
        <w:t xml:space="preserve">            Указанная цена включает   в   себя   </w:t>
      </w:r>
      <w:bookmarkStart w:id="135" w:name="_Hlk26974987"/>
      <w:r w:rsidRPr="00500D43">
        <w:rPr>
          <w:rFonts w:ascii="Times New Roman" w:eastAsia="Times New Roman" w:hAnsi="Times New Roman" w:cs="Times New Roman"/>
          <w:bCs/>
          <w:color w:val="000000"/>
          <w:kern w:val="3"/>
          <w:sz w:val="24"/>
          <w:szCs w:val="24"/>
          <w:lang w:eastAsia="ru-RU"/>
        </w:rPr>
        <w:t>все расходы Подрядчика, в том числе расходы на материально-технические ресурсы (МТР) и их транспортировку к месту выполнения работ, страхование, уплату налогов, сборов и других обязательных платежей, а также затраты, связанные с выездом персонала (командировочные расходы).</w:t>
      </w:r>
    </w:p>
    <w:bookmarkEnd w:id="135"/>
    <w:p w14:paraId="5964BF37" w14:textId="77777777" w:rsidR="00500D43" w:rsidRPr="00500D43" w:rsidRDefault="00500D43" w:rsidP="0033476B">
      <w:pPr>
        <w:spacing w:after="0" w:line="240" w:lineRule="auto"/>
        <w:ind w:hanging="11"/>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500D43">
        <w:rPr>
          <w:rFonts w:ascii="Times New Roman" w:eastAsia="Times New Roman" w:hAnsi="Times New Roman" w:cs="Times New Roman"/>
          <w:bCs/>
          <w:sz w:val="24"/>
          <w:szCs w:val="24"/>
          <w:lang w:eastAsia="ar-SA"/>
        </w:rPr>
        <w:t>(в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500D43">
        <w:rPr>
          <w:rFonts w:ascii="Times New Roman" w:eastAsia="Times New Roman" w:hAnsi="Times New Roman" w:cs="Times New Roman"/>
          <w:sz w:val="24"/>
          <w:szCs w:val="24"/>
          <w:lang w:eastAsia="ar-SA"/>
        </w:rPr>
        <w:t>.</w:t>
      </w:r>
    </w:p>
    <w:p w14:paraId="0908765D" w14:textId="77777777" w:rsidR="00500D43" w:rsidRPr="00500D43" w:rsidRDefault="00500D43" w:rsidP="00500D43">
      <w:pPr>
        <w:spacing w:after="0" w:line="240" w:lineRule="auto"/>
        <w:ind w:firstLine="567"/>
        <w:jc w:val="both"/>
        <w:rPr>
          <w:rFonts w:ascii="Times New Roman" w:eastAsia="Times New Roman" w:hAnsi="Times New Roman" w:cs="Times New Roman"/>
          <w:sz w:val="24"/>
          <w:szCs w:val="24"/>
        </w:rPr>
      </w:pPr>
    </w:p>
    <w:p w14:paraId="24B1939F" w14:textId="77777777" w:rsidR="00500D43" w:rsidRPr="00500D43" w:rsidRDefault="00500D43" w:rsidP="0033476B">
      <w:pPr>
        <w:keepNext/>
        <w:suppressAutoHyphens/>
        <w:spacing w:after="0" w:line="240" w:lineRule="auto"/>
        <w:ind w:firstLine="709"/>
        <w:outlineLvl w:val="1"/>
        <w:rPr>
          <w:rFonts w:ascii="Times New Roman" w:eastAsia="Times New Roman" w:hAnsi="Times New Roman" w:cs="Times New Roman"/>
          <w:b/>
          <w:bCs/>
          <w:i/>
          <w:iCs/>
          <w:sz w:val="24"/>
          <w:szCs w:val="24"/>
          <w:lang w:eastAsia="ar-SA"/>
        </w:rPr>
      </w:pPr>
      <w:bookmarkStart w:id="136" w:name="_Toc447784636"/>
      <w:bookmarkStart w:id="137" w:name="_Toc452631274"/>
      <w:bookmarkStart w:id="138" w:name="_Toc454979833"/>
      <w:bookmarkStart w:id="139" w:name="_Toc479855624"/>
      <w:bookmarkStart w:id="140" w:name="_Toc479941735"/>
      <w:bookmarkStart w:id="141" w:name="_Toc480200651"/>
      <w:bookmarkStart w:id="142" w:name="_Toc505953019"/>
      <w:bookmarkStart w:id="143" w:name="_Toc403634878"/>
      <w:bookmarkStart w:id="144" w:name="_Toc403725262"/>
      <w:bookmarkStart w:id="145" w:name="_Toc403725333"/>
      <w:r w:rsidRPr="00500D43">
        <w:rPr>
          <w:rFonts w:ascii="Times New Roman" w:eastAsia="Times New Roman" w:hAnsi="Times New Roman" w:cs="Times New Roman"/>
          <w:b/>
          <w:sz w:val="24"/>
          <w:szCs w:val="24"/>
          <w:lang w:eastAsia="ar-SA"/>
        </w:rPr>
        <w:t>4.8. Порядок подачи заявок</w:t>
      </w:r>
      <w:bookmarkEnd w:id="136"/>
      <w:bookmarkEnd w:id="137"/>
      <w:bookmarkEnd w:id="138"/>
      <w:bookmarkEnd w:id="139"/>
      <w:bookmarkEnd w:id="140"/>
      <w:bookmarkEnd w:id="141"/>
      <w:bookmarkEnd w:id="142"/>
      <w:r w:rsidRPr="00500D43">
        <w:rPr>
          <w:rFonts w:ascii="Times New Roman" w:eastAsia="Times New Roman" w:hAnsi="Times New Roman" w:cs="Times New Roman"/>
          <w:b/>
          <w:sz w:val="24"/>
          <w:szCs w:val="24"/>
          <w:lang w:eastAsia="ar-SA"/>
        </w:rPr>
        <w:t xml:space="preserve"> </w:t>
      </w:r>
      <w:bookmarkEnd w:id="134"/>
      <w:bookmarkEnd w:id="143"/>
      <w:bookmarkEnd w:id="144"/>
      <w:bookmarkEnd w:id="145"/>
    </w:p>
    <w:p w14:paraId="4B78F954" w14:textId="77777777" w:rsidR="00500D43" w:rsidRPr="00500D43" w:rsidRDefault="00500D43" w:rsidP="0033476B">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14:paraId="7B01D8B0" w14:textId="77777777" w:rsidR="00500D43" w:rsidRPr="00500D43" w:rsidRDefault="00500D43" w:rsidP="0033476B">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p>
    <w:p w14:paraId="10E2DB97" w14:textId="77777777" w:rsidR="00500D43" w:rsidRPr="00500D43" w:rsidRDefault="00500D43" w:rsidP="0033476B">
      <w:pPr>
        <w:keepNext/>
        <w:suppressAutoHyphens/>
        <w:spacing w:after="0" w:line="240" w:lineRule="auto"/>
        <w:ind w:firstLine="709"/>
        <w:outlineLvl w:val="1"/>
        <w:rPr>
          <w:rFonts w:ascii="Times New Roman" w:eastAsia="Times New Roman" w:hAnsi="Times New Roman" w:cs="Times New Roman"/>
          <w:b/>
          <w:bCs/>
          <w:iCs/>
          <w:sz w:val="24"/>
          <w:szCs w:val="24"/>
          <w:lang w:eastAsia="ar-SA"/>
        </w:rPr>
      </w:pPr>
      <w:bookmarkStart w:id="146" w:name="_Toc386464003"/>
      <w:bookmarkStart w:id="147" w:name="_Toc403634879"/>
      <w:bookmarkStart w:id="148" w:name="_Toc403725263"/>
      <w:bookmarkStart w:id="149" w:name="_Toc403725334"/>
      <w:bookmarkStart w:id="150" w:name="_Toc447784637"/>
      <w:bookmarkStart w:id="151" w:name="_Toc452631275"/>
      <w:bookmarkStart w:id="152" w:name="_Toc454979834"/>
      <w:bookmarkStart w:id="153" w:name="_Toc479855625"/>
      <w:bookmarkStart w:id="154" w:name="_Toc479941736"/>
      <w:bookmarkStart w:id="155" w:name="_Toc480200652"/>
      <w:bookmarkStart w:id="156" w:name="_Toc505953020"/>
      <w:r w:rsidRPr="00500D43">
        <w:rPr>
          <w:rFonts w:ascii="Times New Roman" w:eastAsia="Times New Roman" w:hAnsi="Times New Roman" w:cs="Times New Roman"/>
          <w:b/>
          <w:bCs/>
          <w:iCs/>
          <w:sz w:val="24"/>
          <w:szCs w:val="24"/>
          <w:lang w:eastAsia="ar-SA"/>
        </w:rPr>
        <w:t xml:space="preserve">4.9. </w:t>
      </w:r>
      <w:bookmarkEnd w:id="146"/>
      <w:bookmarkEnd w:id="147"/>
      <w:bookmarkEnd w:id="148"/>
      <w:bookmarkEnd w:id="149"/>
      <w:r w:rsidRPr="00500D43">
        <w:rPr>
          <w:rFonts w:ascii="Times New Roman" w:eastAsia="Times New Roman" w:hAnsi="Times New Roman" w:cs="Times New Roman"/>
          <w:b/>
          <w:bCs/>
          <w:iCs/>
          <w:sz w:val="24"/>
          <w:szCs w:val="24"/>
          <w:lang w:eastAsia="ar-SA"/>
        </w:rPr>
        <w:t>Изменение и отзыв заявок</w:t>
      </w:r>
      <w:bookmarkEnd w:id="150"/>
      <w:bookmarkEnd w:id="151"/>
      <w:bookmarkEnd w:id="152"/>
      <w:bookmarkEnd w:id="153"/>
      <w:bookmarkEnd w:id="154"/>
      <w:bookmarkEnd w:id="155"/>
      <w:bookmarkEnd w:id="156"/>
    </w:p>
    <w:p w14:paraId="6A0EE8E0" w14:textId="77777777" w:rsidR="00500D43" w:rsidRPr="00500D43" w:rsidRDefault="00500D43" w:rsidP="0033476B">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157" w:name="_Toc386464004"/>
      <w:bookmarkStart w:id="158" w:name="_Toc403634880"/>
      <w:bookmarkStart w:id="159" w:name="_Toc403725264"/>
      <w:bookmarkStart w:id="160" w:name="_Toc403725335"/>
      <w:r w:rsidRPr="00500D43">
        <w:rPr>
          <w:rFonts w:ascii="Times New Roman" w:eastAsia="Times New Roman" w:hAnsi="Times New Roman" w:cs="Times New Roman"/>
          <w:b/>
          <w:sz w:val="24"/>
          <w:szCs w:val="24"/>
          <w:lang w:eastAsia="ar-SA"/>
        </w:rPr>
        <w:t xml:space="preserve">4.9.1. </w:t>
      </w:r>
      <w:r w:rsidRPr="00500D43">
        <w:rPr>
          <w:rFonts w:ascii="Times New Roman" w:eastAsia="Times New Roman" w:hAnsi="Times New Roman" w:cs="Times New Roman"/>
          <w:sz w:val="24"/>
          <w:szCs w:val="24"/>
          <w:lang w:eastAsia="ar-SA"/>
        </w:rPr>
        <w:t xml:space="preserve">Участник закупки, подавший заявку на участие в запросе предложений, вправе отозвать заявку на участие в запросе предложений до истечения срока подачи заявок, направив об этом уведомление оператору ЭП. </w:t>
      </w:r>
    </w:p>
    <w:p w14:paraId="5908BBFB" w14:textId="77777777" w:rsidR="00500D43" w:rsidRPr="00500D43" w:rsidRDefault="00500D43" w:rsidP="0033476B">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
          <w:sz w:val="24"/>
          <w:szCs w:val="24"/>
          <w:lang w:eastAsia="ar-SA"/>
        </w:rPr>
        <w:t>4.9.2.</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Cs/>
          <w:sz w:val="24"/>
          <w:szCs w:val="24"/>
          <w:lang w:eastAsia="ar-SA"/>
        </w:rPr>
        <w:t>Изменение заявки осуществляется только путем отзыва ранее поданной заявки и подачи новой заявки.</w:t>
      </w:r>
    </w:p>
    <w:p w14:paraId="3F206786" w14:textId="77777777" w:rsidR="00500D43" w:rsidRPr="00500D43" w:rsidRDefault="00500D43" w:rsidP="0033476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4.9.3.</w:t>
      </w:r>
      <w:r w:rsidRPr="00500D43">
        <w:rPr>
          <w:rFonts w:ascii="Times New Roman" w:eastAsia="Times New Roman" w:hAnsi="Times New Roman" w:cs="Times New Roman"/>
          <w:sz w:val="24"/>
          <w:szCs w:val="24"/>
          <w:lang w:eastAsia="ar-SA"/>
        </w:rPr>
        <w:t xml:space="preserve"> Отзыв и изменение заявки осуществляется Участником закупки с использованием функционала ЭП.</w:t>
      </w:r>
    </w:p>
    <w:p w14:paraId="59304344" w14:textId="77777777" w:rsidR="00500D43" w:rsidRPr="00500D43" w:rsidRDefault="00500D43" w:rsidP="0033476B">
      <w:pPr>
        <w:spacing w:after="0" w:line="240" w:lineRule="auto"/>
        <w:ind w:firstLine="709"/>
        <w:jc w:val="both"/>
        <w:rPr>
          <w:rFonts w:ascii="Times New Roman" w:eastAsia="Times New Roman" w:hAnsi="Times New Roman" w:cs="Times New Roman"/>
          <w:sz w:val="24"/>
          <w:szCs w:val="24"/>
          <w:lang w:eastAsia="ar-SA"/>
        </w:rPr>
      </w:pPr>
    </w:p>
    <w:p w14:paraId="2B915B66" w14:textId="77777777" w:rsidR="00500D43" w:rsidRPr="00500D43" w:rsidRDefault="00500D43" w:rsidP="0033476B">
      <w:pPr>
        <w:keepNext/>
        <w:numPr>
          <w:ilvl w:val="1"/>
          <w:numId w:val="38"/>
        </w:numPr>
        <w:tabs>
          <w:tab w:val="left" w:pos="567"/>
        </w:tabs>
        <w:suppressAutoHyphens/>
        <w:spacing w:after="0" w:line="240" w:lineRule="auto"/>
        <w:ind w:firstLine="229"/>
        <w:jc w:val="both"/>
        <w:outlineLvl w:val="1"/>
        <w:rPr>
          <w:rFonts w:ascii="Times New Roman" w:eastAsia="Times New Roman" w:hAnsi="Times New Roman" w:cs="Times New Roman"/>
          <w:sz w:val="24"/>
          <w:szCs w:val="24"/>
          <w:lang w:eastAsia="ar-SA"/>
        </w:rPr>
      </w:pPr>
      <w:bookmarkStart w:id="161" w:name="_Toc366762375"/>
      <w:bookmarkStart w:id="162" w:name="_Toc368061889"/>
      <w:bookmarkStart w:id="163" w:name="_Toc368062053"/>
      <w:bookmarkStart w:id="164" w:name="_Toc370824151"/>
      <w:bookmarkStart w:id="165" w:name="_Toc394314173"/>
      <w:bookmarkStart w:id="166" w:name="_Toc410044336"/>
      <w:bookmarkStart w:id="167" w:name="_Toc440887371"/>
      <w:bookmarkStart w:id="168" w:name="_Toc441048797"/>
      <w:bookmarkStart w:id="169" w:name="_Toc441049461"/>
      <w:bookmarkStart w:id="170" w:name="_Toc444177910"/>
      <w:bookmarkStart w:id="171" w:name="_Toc458420388"/>
      <w:bookmarkStart w:id="172" w:name="_Toc458420551"/>
      <w:bookmarkStart w:id="173" w:name="_Toc477255888"/>
      <w:bookmarkStart w:id="174" w:name="_Toc477267756"/>
      <w:bookmarkStart w:id="175" w:name="_Toc477267865"/>
      <w:bookmarkStart w:id="176" w:name="_Toc505953021"/>
      <w:bookmarkEnd w:id="157"/>
      <w:bookmarkEnd w:id="158"/>
      <w:bookmarkEnd w:id="159"/>
      <w:bookmarkEnd w:id="160"/>
      <w:r w:rsidRPr="00500D43">
        <w:rPr>
          <w:rFonts w:ascii="Times New Roman" w:eastAsia="Calibri" w:hAnsi="Times New Roman" w:cs="Times New Roman"/>
          <w:b/>
          <w:bCs/>
          <w:sz w:val="24"/>
          <w:szCs w:val="24"/>
        </w:rPr>
        <w:t xml:space="preserve">Открытие доступа к поданным заявкам на участие в запросе предложений </w:t>
      </w:r>
      <w:r w:rsidRPr="00500D43">
        <w:rPr>
          <w:rFonts w:ascii="Times New Roman" w:eastAsia="Calibri" w:hAnsi="Times New Roman" w:cs="Times New Roman"/>
          <w:b/>
          <w:bCs/>
          <w:sz w:val="24"/>
          <w:szCs w:val="24"/>
          <w:lang w:val="x-none"/>
        </w:rPr>
        <w:t xml:space="preserve">и </w:t>
      </w:r>
      <w:bookmarkEnd w:id="161"/>
      <w:bookmarkEnd w:id="162"/>
      <w:bookmarkEnd w:id="163"/>
      <w:bookmarkEnd w:id="164"/>
      <w:bookmarkEnd w:id="165"/>
      <w:bookmarkEnd w:id="166"/>
      <w:bookmarkEnd w:id="167"/>
      <w:bookmarkEnd w:id="168"/>
      <w:bookmarkEnd w:id="169"/>
      <w:r w:rsidRPr="00500D43">
        <w:rPr>
          <w:rFonts w:ascii="Times New Roman" w:eastAsia="Calibri" w:hAnsi="Times New Roman" w:cs="Times New Roman"/>
          <w:b/>
          <w:bCs/>
          <w:sz w:val="24"/>
          <w:szCs w:val="24"/>
        </w:rPr>
        <w:t>рассмотрение заявок Участников</w:t>
      </w:r>
      <w:bookmarkStart w:id="177" w:name="_Ref125771274"/>
      <w:bookmarkEnd w:id="170"/>
      <w:bookmarkEnd w:id="171"/>
      <w:bookmarkEnd w:id="172"/>
      <w:bookmarkEnd w:id="173"/>
      <w:bookmarkEnd w:id="174"/>
      <w:bookmarkEnd w:id="175"/>
      <w:bookmarkEnd w:id="176"/>
      <w:r w:rsidRPr="00500D43">
        <w:rPr>
          <w:rFonts w:ascii="Times New Roman" w:eastAsia="Calibri" w:hAnsi="Times New Roman" w:cs="Times New Roman"/>
          <w:b/>
          <w:bCs/>
          <w:sz w:val="24"/>
          <w:szCs w:val="24"/>
        </w:rPr>
        <w:t xml:space="preserve"> закупки</w:t>
      </w:r>
    </w:p>
    <w:p w14:paraId="026C2DC7" w14:textId="77777777" w:rsidR="00500D43" w:rsidRPr="00500D43" w:rsidRDefault="00500D43" w:rsidP="0033476B">
      <w:pPr>
        <w:tabs>
          <w:tab w:val="left" w:pos="567"/>
          <w:tab w:val="left" w:pos="1276"/>
        </w:tab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4.10.1.</w:t>
      </w:r>
      <w:r w:rsidRPr="00500D43">
        <w:rPr>
          <w:rFonts w:ascii="Times New Roman" w:eastAsia="Times New Roman" w:hAnsi="Times New Roman" w:cs="Times New Roman"/>
          <w:sz w:val="24"/>
          <w:szCs w:val="24"/>
          <w:lang w:eastAsia="ar-SA"/>
        </w:rPr>
        <w:t xml:space="preserve"> После окончания срока подачи заявок Оператор ЭП предоставляет Заказчику доступ к поданным заявкам.</w:t>
      </w:r>
    </w:p>
    <w:p w14:paraId="0B24D6FB"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4.10.2.</w:t>
      </w:r>
      <w:r w:rsidRPr="00500D43">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1F580AB1"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14:paraId="0F9EF8EB"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lastRenderedPageBreak/>
        <w:t>- правильность оформления заявки и ее соответствие требованиям Документации по существу;</w:t>
      </w:r>
    </w:p>
    <w:p w14:paraId="60C004AE"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41807D56"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7955209C"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наличие существенных ошибок в данных при расчетах;</w:t>
      </w:r>
    </w:p>
    <w:p w14:paraId="51D0EEBE"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5763C26B"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29266315"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B3D8CC"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Перечень оснований для отказа в допуске к участию в запросе предложений:</w:t>
      </w:r>
    </w:p>
    <w:p w14:paraId="4E90DE7A"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a) непредставления документов, установленных Документацией и (или) извещением, либо наличия в документах недостоверных сведений;</w:t>
      </w:r>
    </w:p>
    <w:p w14:paraId="26B3DC64"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D1ABBA6"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659DA88B"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г) в случае,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C57C325" w14:textId="77777777" w:rsidR="00500D43" w:rsidRPr="00500D43" w:rsidRDefault="00500D43" w:rsidP="0033476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p>
    <w:bookmarkEnd w:id="177"/>
    <w:p w14:paraId="7DE65CCC" w14:textId="77777777" w:rsidR="00500D43" w:rsidRPr="00500D43" w:rsidRDefault="00500D43" w:rsidP="00500D43">
      <w:pPr>
        <w:tabs>
          <w:tab w:val="left" w:pos="3072"/>
        </w:tabs>
        <w:suppressAutoHyphens/>
        <w:spacing w:after="0" w:line="240" w:lineRule="auto"/>
        <w:jc w:val="both"/>
        <w:rPr>
          <w:rFonts w:ascii="Times New Roman" w:eastAsia="Times New Roman" w:hAnsi="Times New Roman" w:cs="Times New Roman"/>
          <w:sz w:val="24"/>
          <w:szCs w:val="24"/>
          <w:lang w:eastAsia="ar-SA"/>
        </w:rPr>
      </w:pPr>
    </w:p>
    <w:p w14:paraId="0982EFC7" w14:textId="77777777" w:rsidR="00500D43" w:rsidRPr="00500D43" w:rsidRDefault="00500D43" w:rsidP="00500D43">
      <w:pPr>
        <w:keepNext/>
        <w:numPr>
          <w:ilvl w:val="1"/>
          <w:numId w:val="33"/>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78" w:name="_Toc386464005"/>
      <w:bookmarkStart w:id="179" w:name="_Toc403634881"/>
      <w:bookmarkStart w:id="180" w:name="_Toc403725265"/>
      <w:bookmarkStart w:id="181" w:name="_Toc403725336"/>
      <w:bookmarkStart w:id="182" w:name="_Toc447784639"/>
      <w:bookmarkStart w:id="183" w:name="_Toc452631277"/>
      <w:bookmarkStart w:id="184" w:name="_Toc454979836"/>
      <w:bookmarkStart w:id="185" w:name="_Toc479855627"/>
      <w:bookmarkStart w:id="186" w:name="_Toc479941738"/>
      <w:bookmarkStart w:id="187" w:name="_Toc480200654"/>
      <w:bookmarkStart w:id="188" w:name="_Toc505953022"/>
      <w:r w:rsidRPr="00500D43">
        <w:rPr>
          <w:rFonts w:ascii="Times New Roman" w:eastAsia="Times New Roman" w:hAnsi="Times New Roman" w:cs="Arial"/>
          <w:b/>
          <w:sz w:val="24"/>
          <w:szCs w:val="24"/>
          <w:lang w:eastAsia="ar-SA"/>
        </w:rPr>
        <w:t>Опоздавшие заявки</w:t>
      </w:r>
      <w:bookmarkEnd w:id="178"/>
      <w:bookmarkEnd w:id="179"/>
      <w:bookmarkEnd w:id="180"/>
      <w:bookmarkEnd w:id="181"/>
      <w:bookmarkEnd w:id="182"/>
      <w:bookmarkEnd w:id="183"/>
      <w:bookmarkEnd w:id="184"/>
      <w:bookmarkEnd w:id="185"/>
      <w:bookmarkEnd w:id="186"/>
      <w:bookmarkEnd w:id="187"/>
      <w:bookmarkEnd w:id="188"/>
    </w:p>
    <w:p w14:paraId="7F356DE5" w14:textId="77777777" w:rsidR="00500D43" w:rsidRPr="00500D43" w:rsidRDefault="00500D43" w:rsidP="00500D43">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sz w:val="24"/>
          <w:szCs w:val="24"/>
        </w:rPr>
        <w:t>Подача заявки на участие по истечении срока, указанного в извещении о закупке, не допускается</w:t>
      </w:r>
      <w:r w:rsidRPr="00500D43">
        <w:rPr>
          <w:rFonts w:ascii="Times New Roman" w:eastAsia="Times New Roman" w:hAnsi="Times New Roman" w:cs="Times New Roman"/>
          <w:bCs/>
          <w:sz w:val="24"/>
          <w:szCs w:val="24"/>
          <w:lang w:eastAsia="ar-SA"/>
        </w:rPr>
        <w:t>.</w:t>
      </w:r>
    </w:p>
    <w:p w14:paraId="3FC5EAC5" w14:textId="77777777" w:rsidR="00500D43" w:rsidRPr="00500D43" w:rsidRDefault="00500D43" w:rsidP="00500D43">
      <w:pPr>
        <w:tabs>
          <w:tab w:val="left" w:pos="0"/>
          <w:tab w:val="left" w:pos="709"/>
        </w:tabs>
        <w:suppressAutoHyphens/>
        <w:spacing w:after="0" w:line="240" w:lineRule="auto"/>
        <w:ind w:firstLine="426"/>
        <w:jc w:val="both"/>
        <w:rPr>
          <w:rFonts w:ascii="Times New Roman" w:eastAsia="Times New Roman" w:hAnsi="Times New Roman" w:cs="Times New Roman"/>
          <w:b/>
          <w:bCs/>
          <w:iCs/>
          <w:sz w:val="24"/>
          <w:szCs w:val="24"/>
          <w:highlight w:val="yellow"/>
          <w:lang w:eastAsia="ar-SA"/>
        </w:rPr>
      </w:pPr>
    </w:p>
    <w:p w14:paraId="26CC55B8" w14:textId="77777777" w:rsidR="00500D43" w:rsidRPr="00500D43" w:rsidRDefault="00500D43" w:rsidP="00500D43">
      <w:pPr>
        <w:keepNext/>
        <w:numPr>
          <w:ilvl w:val="1"/>
          <w:numId w:val="33"/>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r w:rsidRPr="00500D43">
        <w:rPr>
          <w:rFonts w:ascii="Times New Roman" w:eastAsia="Times New Roman" w:hAnsi="Times New Roman" w:cs="Arial"/>
          <w:b/>
          <w:bCs/>
          <w:iCs/>
          <w:sz w:val="24"/>
          <w:szCs w:val="24"/>
          <w:lang w:eastAsia="ar-SA"/>
        </w:rPr>
        <w:t>Оценка и сопоставление заявок и подведение итогов</w:t>
      </w:r>
    </w:p>
    <w:p w14:paraId="080138A2"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
          <w:bCs/>
          <w:sz w:val="24"/>
          <w:szCs w:val="24"/>
          <w:lang w:eastAsia="ar-SA"/>
        </w:rPr>
      </w:pPr>
      <w:r w:rsidRPr="00500D43">
        <w:rPr>
          <w:rFonts w:ascii="Times New Roman" w:eastAsia="Times New Roman" w:hAnsi="Times New Roman" w:cs="Times New Roman"/>
          <w:b/>
          <w:sz w:val="24"/>
          <w:szCs w:val="24"/>
          <w:lang w:eastAsia="ar-SA"/>
        </w:rPr>
        <w:t>4.12.1. Порядок и критерий оценки заявок</w:t>
      </w:r>
    </w:p>
    <w:p w14:paraId="31E64896" w14:textId="77777777" w:rsidR="00500D43" w:rsidRPr="00500D43" w:rsidRDefault="00500D43" w:rsidP="00500D43">
      <w:pPr>
        <w:suppressAutoHyphen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Cs/>
          <w:sz w:val="24"/>
          <w:szCs w:val="24"/>
          <w:lang w:eastAsia="ar-SA"/>
        </w:rPr>
        <w:t>по закупке.</w:t>
      </w:r>
    </w:p>
    <w:p w14:paraId="6A7B82FF" w14:textId="77777777" w:rsidR="00500D43" w:rsidRPr="00500D43" w:rsidRDefault="00500D43" w:rsidP="00500D43">
      <w:pPr>
        <w:spacing w:after="200" w:line="276"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100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381"/>
        <w:gridCol w:w="6237"/>
      </w:tblGrid>
      <w:tr w:rsidR="00500D43" w:rsidRPr="00500D43" w14:paraId="3935E2EF" w14:textId="77777777" w:rsidTr="00500D43">
        <w:tc>
          <w:tcPr>
            <w:tcW w:w="1418" w:type="dxa"/>
            <w:vAlign w:val="center"/>
          </w:tcPr>
          <w:p w14:paraId="1F5D6F0B" w14:textId="77777777" w:rsidR="00500D43" w:rsidRPr="00500D43" w:rsidRDefault="00500D43" w:rsidP="00500D43">
            <w:pPr>
              <w:spacing w:after="0" w:line="240" w:lineRule="auto"/>
              <w:ind w:left="94"/>
              <w:jc w:val="center"/>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bCs/>
                <w:sz w:val="24"/>
                <w:szCs w:val="24"/>
                <w:lang w:eastAsia="ru-RU"/>
              </w:rPr>
              <w:t>Номер критерия</w:t>
            </w:r>
          </w:p>
        </w:tc>
        <w:tc>
          <w:tcPr>
            <w:tcW w:w="2381" w:type="dxa"/>
            <w:vAlign w:val="center"/>
          </w:tcPr>
          <w:p w14:paraId="5E79BCE1" w14:textId="77777777" w:rsidR="00500D43" w:rsidRPr="00500D43" w:rsidRDefault="00500D43" w:rsidP="00500D43">
            <w:pPr>
              <w:spacing w:after="0" w:line="240" w:lineRule="auto"/>
              <w:jc w:val="center"/>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Критерии оценки заявок по запросу предложений в электронной форме, значимость критерия (%).</w:t>
            </w:r>
          </w:p>
        </w:tc>
        <w:tc>
          <w:tcPr>
            <w:tcW w:w="6237" w:type="dxa"/>
            <w:vAlign w:val="center"/>
          </w:tcPr>
          <w:p w14:paraId="7F4FF34E" w14:textId="77777777" w:rsidR="00500D43" w:rsidRPr="00500D43" w:rsidRDefault="00500D43" w:rsidP="00500D43">
            <w:pPr>
              <w:spacing w:after="0" w:line="240" w:lineRule="auto"/>
              <w:jc w:val="center"/>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bCs/>
                <w:sz w:val="24"/>
                <w:szCs w:val="24"/>
                <w:lang w:eastAsia="ru-RU"/>
              </w:rPr>
              <w:t>Порядок оценки:</w:t>
            </w:r>
          </w:p>
        </w:tc>
      </w:tr>
      <w:tr w:rsidR="00BB56BC" w:rsidRPr="00500D43" w14:paraId="6FEA5005" w14:textId="77777777" w:rsidTr="00500D43">
        <w:tc>
          <w:tcPr>
            <w:tcW w:w="1418" w:type="dxa"/>
          </w:tcPr>
          <w:p w14:paraId="634FBE5E" w14:textId="77777777" w:rsidR="00BB56BC" w:rsidRPr="00BB56BC" w:rsidRDefault="00BB56BC" w:rsidP="00BB56BC">
            <w:pPr>
              <w:spacing w:after="0" w:line="240" w:lineRule="auto"/>
              <w:rPr>
                <w:rFonts w:ascii="Times New Roman" w:eastAsia="Times New Roman" w:hAnsi="Times New Roman" w:cs="Times New Roman"/>
                <w:bCs/>
                <w:sz w:val="24"/>
                <w:szCs w:val="24"/>
                <w:lang w:eastAsia="ru-RU"/>
              </w:rPr>
            </w:pPr>
            <w:r w:rsidRPr="00BB56BC">
              <w:rPr>
                <w:rFonts w:ascii="Times New Roman" w:eastAsia="Times New Roman" w:hAnsi="Times New Roman" w:cs="Times New Roman"/>
                <w:bCs/>
                <w:sz w:val="24"/>
                <w:szCs w:val="24"/>
                <w:lang w:eastAsia="ru-RU"/>
              </w:rPr>
              <w:t>1.</w:t>
            </w:r>
          </w:p>
        </w:tc>
        <w:tc>
          <w:tcPr>
            <w:tcW w:w="2381" w:type="dxa"/>
          </w:tcPr>
          <w:p w14:paraId="05470A4C" w14:textId="77777777" w:rsidR="00BB56BC" w:rsidRPr="00BB56BC" w:rsidRDefault="00BB56BC" w:rsidP="00BB56BC">
            <w:pPr>
              <w:rPr>
                <w:rFonts w:ascii="Times New Roman" w:hAnsi="Times New Roman" w:cs="Times New Roman"/>
                <w:bCs/>
                <w:sz w:val="23"/>
                <w:szCs w:val="23"/>
              </w:rPr>
            </w:pPr>
            <w:r w:rsidRPr="00BB56BC">
              <w:rPr>
                <w:rFonts w:ascii="Times New Roman" w:hAnsi="Times New Roman" w:cs="Times New Roman"/>
                <w:bCs/>
                <w:sz w:val="23"/>
                <w:szCs w:val="23"/>
              </w:rPr>
              <w:t>Цена договора (50)</w:t>
            </w:r>
          </w:p>
        </w:tc>
        <w:tc>
          <w:tcPr>
            <w:tcW w:w="6237" w:type="dxa"/>
          </w:tcPr>
          <w:p w14:paraId="1162B98A"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Оценка заявок по критерию «Цена договора» осуществляется на основании данных, указанных в заявке Участника запроса предложений в электронной форме.</w:t>
            </w:r>
          </w:p>
          <w:p w14:paraId="137491E4"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7A0D987D" w14:textId="77777777" w:rsidR="00BB56BC" w:rsidRPr="00BB56BC" w:rsidRDefault="00BB56BC" w:rsidP="00BB56BC">
            <w:pPr>
              <w:jc w:val="both"/>
              <w:rPr>
                <w:rFonts w:ascii="Times New Roman" w:hAnsi="Times New Roman" w:cs="Times New Roman"/>
                <w:b/>
                <w:bCs/>
                <w:sz w:val="23"/>
                <w:szCs w:val="23"/>
              </w:rPr>
            </w:pPr>
            <w:r w:rsidRPr="00BB56BC">
              <w:rPr>
                <w:rFonts w:ascii="Times New Roman" w:hAnsi="Times New Roman" w:cs="Times New Roman"/>
                <w:b/>
                <w:bCs/>
                <w:sz w:val="23"/>
                <w:szCs w:val="23"/>
              </w:rPr>
              <w:lastRenderedPageBreak/>
              <w:t>Цена договора, указанная в заявке Участника запроса предложений в электронной форме, не должна превышать начальную (максимальную) цену договора, установленную Заказчиком.</w:t>
            </w:r>
          </w:p>
          <w:p w14:paraId="769FEA3E"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(в случае, когда Участниками </w:t>
            </w:r>
            <w:r w:rsidRPr="00BB56BC">
              <w:rPr>
                <w:rFonts w:ascii="Times New Roman" w:hAnsi="Times New Roman" w:cs="Times New Roman"/>
              </w:rPr>
              <w:t>запроса предложений в электронной форме</w:t>
            </w:r>
            <w:r w:rsidRPr="00BB56BC">
              <w:rPr>
                <w:rFonts w:ascii="Times New Roman" w:hAnsi="Times New Roman" w:cs="Times New Roman"/>
                <w:bCs/>
                <w:sz w:val="23"/>
                <w:szCs w:val="23"/>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B56BC" w:rsidRPr="00500D43" w14:paraId="69A0BAB7" w14:textId="77777777" w:rsidTr="00500D43">
        <w:trPr>
          <w:trHeight w:val="851"/>
        </w:trPr>
        <w:tc>
          <w:tcPr>
            <w:tcW w:w="1418" w:type="dxa"/>
          </w:tcPr>
          <w:p w14:paraId="0B0CC7A1" w14:textId="77777777" w:rsidR="00BB56BC" w:rsidRPr="00BB56BC" w:rsidRDefault="00BB56BC" w:rsidP="00BB56BC">
            <w:pPr>
              <w:spacing w:after="0" w:line="240" w:lineRule="auto"/>
              <w:rPr>
                <w:rFonts w:ascii="Times New Roman" w:eastAsia="Times New Roman" w:hAnsi="Times New Roman" w:cs="Times New Roman"/>
                <w:bCs/>
                <w:sz w:val="24"/>
                <w:szCs w:val="24"/>
                <w:lang w:eastAsia="ru-RU"/>
              </w:rPr>
            </w:pPr>
            <w:r w:rsidRPr="00BB56BC">
              <w:rPr>
                <w:rFonts w:ascii="Times New Roman" w:eastAsia="Times New Roman" w:hAnsi="Times New Roman" w:cs="Times New Roman"/>
                <w:bCs/>
                <w:sz w:val="24"/>
                <w:szCs w:val="24"/>
                <w:lang w:eastAsia="ru-RU"/>
              </w:rPr>
              <w:lastRenderedPageBreak/>
              <w:t>2.</w:t>
            </w:r>
          </w:p>
        </w:tc>
        <w:tc>
          <w:tcPr>
            <w:tcW w:w="2381" w:type="dxa"/>
          </w:tcPr>
          <w:p w14:paraId="0453300D" w14:textId="77777777" w:rsidR="00BB56BC" w:rsidRPr="00BB56BC" w:rsidRDefault="00BB56BC" w:rsidP="00BB56BC">
            <w:pPr>
              <w:rPr>
                <w:rFonts w:ascii="Times New Roman" w:hAnsi="Times New Roman" w:cs="Times New Roman"/>
                <w:bCs/>
                <w:sz w:val="23"/>
                <w:szCs w:val="23"/>
              </w:rPr>
            </w:pPr>
            <w:r w:rsidRPr="00BB56BC">
              <w:rPr>
                <w:rFonts w:ascii="Times New Roman" w:hAnsi="Times New Roman" w:cs="Times New Roman"/>
                <w:bCs/>
                <w:sz w:val="23"/>
                <w:szCs w:val="23"/>
              </w:rPr>
              <w:t>Опыт выполнения аналогичных* работ (30)</w:t>
            </w:r>
          </w:p>
        </w:tc>
        <w:tc>
          <w:tcPr>
            <w:tcW w:w="6237" w:type="dxa"/>
          </w:tcPr>
          <w:p w14:paraId="06671DEB"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Оценка заявок по критерию «Опыт выполнения аналогичных работ» осуществляется на основании анализа сведений, указанных в «Справке о перечне и объемах выполнения аналогичных работ по договорам за 2017-2019 годы», подтвержденных представленными в заявке документами о выполнении аналогичных работ (справка о стоимости выполненных работ и затрат (форма КС-3) и т.п.), оформленными в соответствии с законодательством РФ:</w:t>
            </w:r>
          </w:p>
          <w:p w14:paraId="3CF386E1"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 xml:space="preserve">5 баллов – от 1 350 001 рубль </w:t>
            </w:r>
            <w:r w:rsidRPr="00BB56BC">
              <w:rPr>
                <w:rFonts w:ascii="Times New Roman" w:hAnsi="Times New Roman" w:cs="Times New Roman"/>
                <w:sz w:val="23"/>
                <w:szCs w:val="23"/>
              </w:rPr>
              <w:t>и более</w:t>
            </w:r>
            <w:r w:rsidRPr="00BB56BC">
              <w:rPr>
                <w:rFonts w:ascii="Times New Roman" w:hAnsi="Times New Roman" w:cs="Times New Roman"/>
                <w:bCs/>
                <w:sz w:val="23"/>
                <w:szCs w:val="23"/>
              </w:rPr>
              <w:t xml:space="preserve">: </w:t>
            </w:r>
          </w:p>
          <w:p w14:paraId="658A3CA7"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4 балла - от 1 080 001 рубля до 1 350 000 рублей включительно;</w:t>
            </w:r>
          </w:p>
          <w:p w14:paraId="0345C77C"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3 балла - от 810 001 рубля до 1 080 000 рублей включительно;</w:t>
            </w:r>
          </w:p>
          <w:p w14:paraId="27029A58"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2 балла - от 540 001 рубля до 810 000 рублей включительно;</w:t>
            </w:r>
          </w:p>
          <w:p w14:paraId="29E7E196"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1 балл - от 270 001 рубля до 540 000 рублей включительно;</w:t>
            </w:r>
          </w:p>
          <w:p w14:paraId="3FC60A23"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0 баллов – 270 000 рублей и менее.</w:t>
            </w:r>
          </w:p>
          <w:p w14:paraId="2B7FC7F8"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Заявке Участника запроса предложений в электронной форме будет присуждаться 0 баллов по данному критерию при выявлении одного либо нескольких фактов:</w:t>
            </w:r>
          </w:p>
          <w:p w14:paraId="6027341B" w14:textId="77777777" w:rsidR="00BB56BC" w:rsidRPr="00BB56BC" w:rsidRDefault="00BB56BC" w:rsidP="00555300">
            <w:pPr>
              <w:numPr>
                <w:ilvl w:val="0"/>
                <w:numId w:val="41"/>
              </w:numPr>
              <w:tabs>
                <w:tab w:val="left" w:pos="237"/>
              </w:tabs>
              <w:spacing w:after="0" w:line="240" w:lineRule="auto"/>
              <w:ind w:left="0" w:firstLine="0"/>
              <w:contextualSpacing/>
              <w:jc w:val="both"/>
              <w:rPr>
                <w:rFonts w:ascii="Times New Roman" w:hAnsi="Times New Roman" w:cs="Times New Roman"/>
                <w:bCs/>
                <w:sz w:val="23"/>
                <w:szCs w:val="23"/>
              </w:rPr>
            </w:pPr>
            <w:r w:rsidRPr="00BB56BC">
              <w:rPr>
                <w:rFonts w:ascii="Times New Roman" w:hAnsi="Times New Roman" w:cs="Times New Roman"/>
                <w:bCs/>
                <w:sz w:val="23"/>
                <w:szCs w:val="23"/>
              </w:rPr>
              <w:t>не предоставление в составе заявки «Справки о перечне и объемах выполнения аналогичных работ за 2017-2019 годы»;</w:t>
            </w:r>
          </w:p>
          <w:p w14:paraId="5B06E6CB" w14:textId="77777777" w:rsidR="00BB56BC" w:rsidRPr="00BB56BC" w:rsidRDefault="00BB56BC" w:rsidP="00555300">
            <w:pPr>
              <w:numPr>
                <w:ilvl w:val="0"/>
                <w:numId w:val="41"/>
              </w:numPr>
              <w:tabs>
                <w:tab w:val="left" w:pos="237"/>
              </w:tabs>
              <w:spacing w:after="0" w:line="240" w:lineRule="auto"/>
              <w:ind w:left="0" w:firstLine="0"/>
              <w:contextualSpacing/>
              <w:jc w:val="both"/>
              <w:rPr>
                <w:rFonts w:ascii="Times New Roman" w:hAnsi="Times New Roman" w:cs="Times New Roman"/>
                <w:bCs/>
                <w:sz w:val="23"/>
                <w:szCs w:val="23"/>
              </w:rPr>
            </w:pPr>
            <w:r w:rsidRPr="00BB56BC">
              <w:rPr>
                <w:rFonts w:ascii="Times New Roman" w:hAnsi="Times New Roman" w:cs="Times New Roman"/>
                <w:bCs/>
                <w:sz w:val="23"/>
                <w:szCs w:val="23"/>
              </w:rPr>
              <w:t>предоставление незаполненной «Справки о перечне и объемах выполнения аналогичных работ за 2017-2019 годы»;</w:t>
            </w:r>
          </w:p>
          <w:p w14:paraId="32D0E4AB" w14:textId="77777777" w:rsidR="00BB56BC" w:rsidRPr="00BB56BC" w:rsidRDefault="00BB56BC" w:rsidP="00555300">
            <w:pPr>
              <w:numPr>
                <w:ilvl w:val="0"/>
                <w:numId w:val="41"/>
              </w:numPr>
              <w:tabs>
                <w:tab w:val="left" w:pos="237"/>
              </w:tabs>
              <w:spacing w:after="0" w:line="240" w:lineRule="auto"/>
              <w:ind w:left="0" w:firstLine="0"/>
              <w:contextualSpacing/>
              <w:jc w:val="both"/>
              <w:rPr>
                <w:rFonts w:ascii="Times New Roman" w:hAnsi="Times New Roman" w:cs="Times New Roman"/>
                <w:bCs/>
                <w:sz w:val="23"/>
                <w:szCs w:val="23"/>
              </w:rPr>
            </w:pPr>
            <w:r w:rsidRPr="00BB56BC">
              <w:rPr>
                <w:rFonts w:ascii="Times New Roman" w:hAnsi="Times New Roman" w:cs="Times New Roman"/>
                <w:bCs/>
                <w:sz w:val="23"/>
                <w:szCs w:val="23"/>
              </w:rPr>
              <w:t xml:space="preserve">не предоставление в составе заявки документов о выполнении аналогичных работ (справка о стоимости выполненных работ и затрат (форма КС-3) и т.п.), оформленных в соответствии с законодательством РФ, за 2017-2019 годы. </w:t>
            </w:r>
          </w:p>
          <w:p w14:paraId="12E155AE"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sz w:val="23"/>
                <w:szCs w:val="23"/>
              </w:rPr>
              <w:t xml:space="preserve">Работы, указанные в «Справке о перечне и объёмах выполнения аналогичных работ за 2017-2019 годы», не подтверждённые документами о выполнении аналогичных </w:t>
            </w:r>
            <w:r w:rsidRPr="00BB56BC">
              <w:rPr>
                <w:rFonts w:ascii="Times New Roman" w:hAnsi="Times New Roman" w:cs="Times New Roman"/>
                <w:bCs/>
                <w:sz w:val="23"/>
                <w:szCs w:val="23"/>
              </w:rPr>
              <w:lastRenderedPageBreak/>
              <w:t>работ (справка о стоимости выполненных работ и затрат (форма КС-3) и т.п.), оформленными в соответствии с требованиями законодательства РФ, а также выполненные не в указанный период, не учитываются при оценке.</w:t>
            </w:r>
          </w:p>
        </w:tc>
      </w:tr>
      <w:tr w:rsidR="00BB56BC" w:rsidRPr="00500D43" w14:paraId="09AFBA99" w14:textId="77777777" w:rsidTr="00500D43">
        <w:tc>
          <w:tcPr>
            <w:tcW w:w="1418" w:type="dxa"/>
          </w:tcPr>
          <w:p w14:paraId="5627FBC2" w14:textId="77777777" w:rsidR="00BB56BC" w:rsidRPr="00BB56BC" w:rsidRDefault="00BB56BC" w:rsidP="00BB56BC">
            <w:pPr>
              <w:spacing w:after="0" w:line="240" w:lineRule="auto"/>
              <w:rPr>
                <w:rFonts w:ascii="Times New Roman" w:eastAsia="Times New Roman" w:hAnsi="Times New Roman" w:cs="Times New Roman"/>
                <w:bCs/>
                <w:sz w:val="24"/>
                <w:szCs w:val="24"/>
                <w:lang w:eastAsia="ru-RU"/>
              </w:rPr>
            </w:pPr>
            <w:r w:rsidRPr="00BB56BC">
              <w:rPr>
                <w:rFonts w:ascii="Times New Roman" w:eastAsia="Times New Roman" w:hAnsi="Times New Roman" w:cs="Times New Roman"/>
                <w:bCs/>
                <w:sz w:val="24"/>
                <w:szCs w:val="24"/>
                <w:lang w:eastAsia="ru-RU"/>
              </w:rPr>
              <w:lastRenderedPageBreak/>
              <w:t>3.</w:t>
            </w:r>
          </w:p>
        </w:tc>
        <w:tc>
          <w:tcPr>
            <w:tcW w:w="2381" w:type="dxa"/>
          </w:tcPr>
          <w:p w14:paraId="56F2364A" w14:textId="77777777" w:rsidR="00BB56BC" w:rsidRPr="00BB56BC" w:rsidRDefault="00BB56BC" w:rsidP="00BB56BC">
            <w:pPr>
              <w:rPr>
                <w:rFonts w:ascii="Times New Roman" w:hAnsi="Times New Roman" w:cs="Times New Roman"/>
                <w:bCs/>
                <w:sz w:val="23"/>
                <w:szCs w:val="23"/>
              </w:rPr>
            </w:pPr>
            <w:r w:rsidRPr="00BB56BC">
              <w:rPr>
                <w:rFonts w:ascii="Times New Roman" w:hAnsi="Times New Roman" w:cs="Times New Roman"/>
                <w:bCs/>
                <w:sz w:val="23"/>
                <w:szCs w:val="23"/>
              </w:rPr>
              <w:t>Деловая репутация (20)</w:t>
            </w:r>
          </w:p>
        </w:tc>
        <w:tc>
          <w:tcPr>
            <w:tcW w:w="6237" w:type="dxa"/>
          </w:tcPr>
          <w:p w14:paraId="2519958B"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Оценка заявок по критерию «Деловая репутация» осуществляется на основании анализа предоставленных в составе заявки рекомендательных писем и/или отзывов о выполнении аналогичных работ (далее отзывы), указанных в «Справке о перечне и объемах выполнения аналогичных работ за 2017-2019 годы»</w:t>
            </w:r>
            <w:r w:rsidRPr="00BB56BC">
              <w:rPr>
                <w:rFonts w:ascii="Times New Roman" w:hAnsi="Times New Roman" w:cs="Times New Roman"/>
                <w:sz w:val="23"/>
                <w:szCs w:val="23"/>
              </w:rPr>
              <w:t xml:space="preserve"> </w:t>
            </w:r>
            <w:r w:rsidRPr="00BB56BC">
              <w:rPr>
                <w:rFonts w:ascii="Times New Roman" w:hAnsi="Times New Roman" w:cs="Times New Roman"/>
                <w:bCs/>
                <w:sz w:val="23"/>
                <w:szCs w:val="23"/>
              </w:rPr>
              <w:t>и подтвержденных представленными в заявке документами (справка о стоимости выполненных работ и затрат (форма КС-3) и т.п.), оформленных в соответствии с законодательством РФ:</w:t>
            </w:r>
          </w:p>
          <w:p w14:paraId="618AB51C"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5 баллов - 9 отзывов и более;</w:t>
            </w:r>
          </w:p>
          <w:p w14:paraId="2152D52E"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4 балла - 7-8 отзывов;</w:t>
            </w:r>
          </w:p>
          <w:p w14:paraId="01C90FAB"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3 балла - 5-6 отзывов;</w:t>
            </w:r>
          </w:p>
          <w:p w14:paraId="196AD150"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2 балла -  3-4 отзыва;</w:t>
            </w:r>
          </w:p>
          <w:p w14:paraId="31ECBAC4"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1 балл - 1-2 отзыва;</w:t>
            </w:r>
          </w:p>
          <w:p w14:paraId="61C5AD5E"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0 баллов - 0 отзывов.</w:t>
            </w:r>
          </w:p>
          <w:p w14:paraId="7798E9E1" w14:textId="77777777" w:rsidR="00BB56BC" w:rsidRPr="00BB56BC" w:rsidRDefault="00BB56BC" w:rsidP="00A30685">
            <w:pPr>
              <w:spacing w:after="0"/>
              <w:jc w:val="both"/>
              <w:rPr>
                <w:rFonts w:ascii="Times New Roman" w:hAnsi="Times New Roman" w:cs="Times New Roman"/>
                <w:bCs/>
                <w:sz w:val="23"/>
                <w:szCs w:val="23"/>
              </w:rPr>
            </w:pPr>
            <w:r w:rsidRPr="00BB56BC">
              <w:rPr>
                <w:rFonts w:ascii="Times New Roman" w:hAnsi="Times New Roman" w:cs="Times New Roman"/>
                <w:bCs/>
                <w:sz w:val="23"/>
                <w:szCs w:val="23"/>
              </w:rPr>
              <w:t>Все отзывы от одного юридического лица будут считаться как один отзыв. В случае не предоставления отзывов о выполнении аналогичных работ, заявке такого Участника будет присуждаться 0 баллов по данному критерию.</w:t>
            </w:r>
          </w:p>
          <w:p w14:paraId="40514ACF" w14:textId="77777777" w:rsidR="00BB56BC" w:rsidRPr="00BB56BC" w:rsidRDefault="00BB56BC" w:rsidP="00BB56BC">
            <w:pPr>
              <w:jc w:val="both"/>
              <w:rPr>
                <w:rFonts w:ascii="Times New Roman" w:hAnsi="Times New Roman" w:cs="Times New Roman"/>
                <w:bCs/>
                <w:sz w:val="23"/>
                <w:szCs w:val="23"/>
              </w:rPr>
            </w:pPr>
            <w:r w:rsidRPr="00BB56BC">
              <w:rPr>
                <w:rFonts w:ascii="Times New Roman" w:hAnsi="Times New Roman" w:cs="Times New Roman"/>
                <w:bCs/>
                <w:iCs/>
                <w:sz w:val="23"/>
                <w:szCs w:val="23"/>
              </w:rPr>
              <w:t>Отзывы о выполнении аналогичных работ, не указанных в «Справке о перечне и объемах выполнения аналогичных работ за 2017-2019 годы», а также не подтвержденных документами о выполнении (</w:t>
            </w:r>
            <w:r w:rsidRPr="00BB56BC">
              <w:rPr>
                <w:rFonts w:ascii="Times New Roman" w:hAnsi="Times New Roman" w:cs="Times New Roman"/>
                <w:bCs/>
                <w:sz w:val="23"/>
                <w:szCs w:val="23"/>
              </w:rPr>
              <w:t>справка о стоимости выполненных работ и затрат (форма КС-3) и т.п.</w:t>
            </w:r>
            <w:r w:rsidRPr="00BB56BC">
              <w:rPr>
                <w:rFonts w:ascii="Times New Roman" w:hAnsi="Times New Roman" w:cs="Times New Roman"/>
                <w:bCs/>
                <w:iCs/>
                <w:sz w:val="23"/>
                <w:szCs w:val="23"/>
              </w:rPr>
              <w:t xml:space="preserve">), </w:t>
            </w:r>
            <w:r w:rsidRPr="00BB56BC">
              <w:rPr>
                <w:rFonts w:ascii="Times New Roman" w:hAnsi="Times New Roman" w:cs="Times New Roman"/>
                <w:bCs/>
                <w:sz w:val="23"/>
                <w:szCs w:val="23"/>
              </w:rPr>
              <w:t>оформленных в соответствии с законодательством РФ</w:t>
            </w:r>
            <w:r w:rsidRPr="00BB56BC">
              <w:rPr>
                <w:rFonts w:ascii="Times New Roman" w:hAnsi="Times New Roman" w:cs="Times New Roman"/>
                <w:bCs/>
                <w:iCs/>
                <w:sz w:val="23"/>
                <w:szCs w:val="23"/>
              </w:rPr>
              <w:t>, и выполненных не в указанный период, не учитываются при оценке.</w:t>
            </w:r>
          </w:p>
        </w:tc>
      </w:tr>
    </w:tbl>
    <w:p w14:paraId="3596396D" w14:textId="77777777" w:rsidR="00500D43" w:rsidRPr="00500D43" w:rsidRDefault="00500D43" w:rsidP="00500D43">
      <w:pPr>
        <w:spacing w:after="200" w:line="276" w:lineRule="auto"/>
        <w:jc w:val="both"/>
        <w:rPr>
          <w:rFonts w:ascii="Times New Roman" w:eastAsia="Times New Roman" w:hAnsi="Times New Roman" w:cs="Times New Roman"/>
          <w:b/>
          <w:bCs/>
          <w:i/>
          <w:sz w:val="24"/>
          <w:szCs w:val="24"/>
          <w:lang w:eastAsia="ru-RU"/>
        </w:rPr>
      </w:pPr>
      <w:r w:rsidRPr="00500D43">
        <w:rPr>
          <w:rFonts w:ascii="Times New Roman" w:eastAsia="Times New Roman" w:hAnsi="Times New Roman" w:cs="Times New Roman"/>
          <w:b/>
          <w:bCs/>
          <w:i/>
          <w:kern w:val="3"/>
          <w:sz w:val="24"/>
          <w:szCs w:val="24"/>
          <w:lang w:eastAsia="ru-RU"/>
        </w:rPr>
        <w:t xml:space="preserve">* </w:t>
      </w:r>
      <w:r w:rsidRPr="00500D43">
        <w:rPr>
          <w:rFonts w:ascii="Times New Roman" w:eastAsia="Times New Roman" w:hAnsi="Times New Roman" w:cs="Times New Roman"/>
          <w:b/>
          <w:bCs/>
          <w:i/>
          <w:sz w:val="24"/>
          <w:szCs w:val="24"/>
          <w:lang w:eastAsia="ru-RU"/>
        </w:rPr>
        <w:t>Аналогичными признаются работы по строительству воздушных линий электропередач</w:t>
      </w:r>
      <w:r w:rsidRPr="00500D43">
        <w:rPr>
          <w:rFonts w:ascii="Times New Roman" w:eastAsia="Times New Roman" w:hAnsi="Times New Roman" w:cs="Times New Roman"/>
          <w:bCs/>
          <w:i/>
          <w:sz w:val="24"/>
          <w:szCs w:val="24"/>
          <w:lang w:eastAsia="ru-RU"/>
        </w:rPr>
        <w:t xml:space="preserve"> </w:t>
      </w:r>
      <w:r w:rsidRPr="00500D43">
        <w:rPr>
          <w:rFonts w:ascii="Times New Roman" w:eastAsia="Times New Roman" w:hAnsi="Times New Roman" w:cs="Times New Roman"/>
          <w:b/>
          <w:bCs/>
          <w:i/>
          <w:sz w:val="24"/>
          <w:szCs w:val="24"/>
          <w:lang w:eastAsia="ru-RU"/>
        </w:rPr>
        <w:t>класса напряжения не менее 0,4 кВ.</w:t>
      </w:r>
    </w:p>
    <w:p w14:paraId="5F25ED20" w14:textId="77777777" w:rsidR="00500D43" w:rsidRPr="00500D43" w:rsidRDefault="00500D43" w:rsidP="00500D43">
      <w:pPr>
        <w:suppressAutoHyphens/>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lang w:eastAsia="ar-SA"/>
        </w:rPr>
        <w:t>Оценка заявок осуществляется в следующем порядке:</w:t>
      </w:r>
    </w:p>
    <w:p w14:paraId="4D06DF5B" w14:textId="77777777" w:rsidR="00500D43" w:rsidRPr="00500D43" w:rsidRDefault="00500D43" w:rsidP="00500D43">
      <w:pPr>
        <w:suppressAutoHyphens/>
        <w:autoSpaceDE w:val="0"/>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1BB39421" w14:textId="77777777" w:rsidR="00500D43" w:rsidRPr="00500D43" w:rsidRDefault="00500D43" w:rsidP="00500D43">
      <w:pPr>
        <w:suppressAutoHyphens/>
        <w:autoSpaceDE w:val="0"/>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5346894F" w14:textId="77777777" w:rsidR="00500D43" w:rsidRPr="00500D43" w:rsidRDefault="00500D43" w:rsidP="00500D43">
      <w:pPr>
        <w:suppressAutoHyphens/>
        <w:autoSpaceDE w:val="0"/>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lang w:eastAsia="ar-SA"/>
        </w:rPr>
        <w:t>2) Рейтинг заявки Участника запроса предложений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540E74F0" w14:textId="77777777" w:rsidR="00500D43" w:rsidRPr="00500D43" w:rsidRDefault="00500D43" w:rsidP="00500D43">
      <w:pPr>
        <w:suppressAutoHyphens/>
        <w:autoSpaceDE w:val="0"/>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раньше зарегистрирована Оператором ЭП. </w:t>
      </w:r>
    </w:p>
    <w:p w14:paraId="49A901D7" w14:textId="77777777" w:rsidR="00500D43" w:rsidRPr="00500D43" w:rsidRDefault="00500D43" w:rsidP="00500D43">
      <w:pPr>
        <w:suppressAutoHyphens/>
        <w:autoSpaceDE w:val="0"/>
        <w:spacing w:after="0" w:line="240" w:lineRule="auto"/>
        <w:ind w:firstLine="709"/>
        <w:jc w:val="both"/>
        <w:rPr>
          <w:rFonts w:ascii="Times New Roman" w:eastAsia="Calibri" w:hAnsi="Times New Roman" w:cs="Times New Roman"/>
          <w:sz w:val="24"/>
          <w:szCs w:val="24"/>
          <w:lang w:eastAsia="ar-SA"/>
        </w:rPr>
      </w:pPr>
      <w:r w:rsidRPr="00500D43">
        <w:rPr>
          <w:rFonts w:ascii="Times New Roman" w:eastAsia="Calibri" w:hAnsi="Times New Roman" w:cs="Times New Roman"/>
          <w:sz w:val="24"/>
          <w:szCs w:val="24"/>
          <w:lang w:eastAsia="ar-SA"/>
        </w:rPr>
        <w:lastRenderedPageBreak/>
        <w:t>4) Комиссия по закупке учитывает оценки и рекомендации экспертов, однако, может принимать самостоятельные решения.</w:t>
      </w:r>
    </w:p>
    <w:p w14:paraId="73B86919" w14:textId="77777777" w:rsidR="00500D43" w:rsidRPr="00500D43" w:rsidRDefault="00500D43" w:rsidP="00500D43">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4.12.2.</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sz w:val="24"/>
          <w:szCs w:val="24"/>
          <w:lang w:eastAsia="ar-SA"/>
        </w:rPr>
        <w:t>Предоставление приоритета согласно Постановления № 925</w:t>
      </w:r>
    </w:p>
    <w:p w14:paraId="04A4D5AD"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42A60F69"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500D43">
        <w:rPr>
          <w:rFonts w:ascii="Times New Roman" w:eastAsia="Times New Roman" w:hAnsi="Times New Roman" w:cs="Times New Roman"/>
          <w:b/>
          <w:bCs/>
          <w:sz w:val="24"/>
          <w:szCs w:val="24"/>
          <w:lang w:eastAsia="ar-SA"/>
        </w:rPr>
        <w:t>Приоритет не предоставляется в случаях, если:</w:t>
      </w:r>
    </w:p>
    <w:p w14:paraId="77AA0682"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50C8A17C"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E8006B"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64D1B3"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CCDAF26"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49C50697" w14:textId="77777777" w:rsidR="00500D43" w:rsidRPr="00500D43" w:rsidRDefault="00500D43" w:rsidP="00500D4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269ABB21"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4.12.3. Оформление решения Комиссии по закупке</w:t>
      </w:r>
    </w:p>
    <w:p w14:paraId="1909A686"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и оценивает такие заявки.</w:t>
      </w:r>
    </w:p>
    <w:p w14:paraId="22462BBD" w14:textId="77777777" w:rsidR="00500D43" w:rsidRPr="00500D43" w:rsidRDefault="00500D43" w:rsidP="00500D43">
      <w:pPr>
        <w:spacing w:after="0" w:line="240" w:lineRule="auto"/>
        <w:ind w:firstLine="709"/>
        <w:jc w:val="both"/>
        <w:rPr>
          <w:rFonts w:ascii="Times New Roman" w:eastAsia="Times New Roman" w:hAnsi="Times New Roman" w:cs="Times New Roman"/>
          <w:sz w:val="24"/>
          <w:szCs w:val="24"/>
        </w:rPr>
      </w:pPr>
      <w:r w:rsidRPr="00500D43">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w:t>
      </w:r>
      <w:r w:rsidRPr="00500D43">
        <w:rPr>
          <w:rFonts w:ascii="Times New Roman" w:eastAsia="Calibri" w:hAnsi="Times New Roman" w:cs="Times New Roman"/>
          <w:sz w:val="24"/>
          <w:szCs w:val="24"/>
        </w:rPr>
        <w:t xml:space="preserve"> и содержит лучшие условия поставки товаров, выполнения работ, оказания услуг.</w:t>
      </w:r>
    </w:p>
    <w:p w14:paraId="7908A8F4" w14:textId="77777777" w:rsidR="00500D43" w:rsidRPr="00500D43" w:rsidRDefault="00500D43" w:rsidP="00500D43">
      <w:pPr>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Результаты рассмотрения, оценки и сопоставления заявок на участие в запросе предложений, подведения итогов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w:t>
      </w:r>
      <w:r w:rsidRPr="00500D43">
        <w:rPr>
          <w:rFonts w:ascii="Times New Roman" w:eastAsia="Times New Roman" w:hAnsi="Times New Roman" w:cs="Times New Roman"/>
          <w:sz w:val="24"/>
          <w:szCs w:val="24"/>
          <w:lang w:eastAsia="ar-SA"/>
        </w:rPr>
        <w:lastRenderedPageBreak/>
        <w:t xml:space="preserve">номеров, об условиях исполнения договора, указанных в заявке Победителя и Участника запроса предложений, заявке которого присвоен второй номер. </w:t>
      </w:r>
    </w:p>
    <w:p w14:paraId="5C469ACA" w14:textId="77777777" w:rsidR="00500D43" w:rsidRPr="00500D43" w:rsidRDefault="00500D43" w:rsidP="00500D43">
      <w:pPr>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Указанный протокол подписывается всеми членами Комиссии по закупке не позднее рабочего дня, следующего после дня рассмотрения, оценки и сопоставления, размещается Заказчиком на сайте ЭП и </w:t>
      </w:r>
      <w:r w:rsidRPr="00500D43">
        <w:rPr>
          <w:rFonts w:ascii="Times New Roman" w:eastAsia="Times New Roman" w:hAnsi="Times New Roman" w:cs="Times New Roman"/>
          <w:bCs/>
          <w:sz w:val="24"/>
          <w:szCs w:val="24"/>
          <w:lang w:eastAsia="ar-SA"/>
        </w:rPr>
        <w:t>в ЕИС</w:t>
      </w:r>
      <w:r w:rsidRPr="00500D43">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14:paraId="1BAD24DB"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00D43">
        <w:rPr>
          <w:rFonts w:ascii="Times New Roman" w:eastAsia="Times New Roman" w:hAnsi="Times New Roman" w:cs="Times New Roman"/>
          <w:b/>
          <w:sz w:val="24"/>
          <w:szCs w:val="24"/>
          <w:lang w:eastAsia="ar-SA"/>
        </w:rPr>
        <w:t xml:space="preserve">4.12.4. </w:t>
      </w:r>
      <w:r w:rsidRPr="00500D43">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заключает Договор</w:t>
      </w:r>
      <w:r w:rsidRPr="00500D43">
        <w:rPr>
          <w:rFonts w:ascii="Times New Roman" w:eastAsia="Times New Roman" w:hAnsi="Times New Roman" w:cs="Times New Roman"/>
          <w:color w:val="000000"/>
          <w:sz w:val="24"/>
          <w:szCs w:val="24"/>
          <w:lang w:eastAsia="ar-SA"/>
        </w:rPr>
        <w:t xml:space="preserve">. </w:t>
      </w:r>
    </w:p>
    <w:p w14:paraId="5C6BA77E"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00D43">
        <w:rPr>
          <w:rFonts w:ascii="Times New Roman" w:eastAsia="Times New Roman" w:hAnsi="Times New Roman" w:cs="Times New Roman"/>
          <w:sz w:val="24"/>
          <w:szCs w:val="24"/>
          <w:lang w:eastAsia="ru-RU"/>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r w:rsidRPr="00500D43">
        <w:rPr>
          <w:rFonts w:ascii="Times New Roman" w:eastAsia="Times New Roman" w:hAnsi="Times New Roman" w:cs="Times New Roman"/>
          <w:color w:val="000000"/>
          <w:sz w:val="24"/>
          <w:szCs w:val="24"/>
          <w:lang w:eastAsia="ar-SA"/>
        </w:rPr>
        <w:t xml:space="preserve"> </w:t>
      </w:r>
    </w:p>
    <w:p w14:paraId="290586FC"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p>
    <w:p w14:paraId="54182ED6"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
          <w:sz w:val="24"/>
          <w:szCs w:val="24"/>
          <w:lang w:eastAsia="ar-SA"/>
        </w:rPr>
      </w:pPr>
    </w:p>
    <w:p w14:paraId="3EC9B7E9" w14:textId="77777777" w:rsidR="00500D43" w:rsidRPr="00500D43" w:rsidRDefault="00500D43" w:rsidP="00BB56BC">
      <w:pPr>
        <w:suppressAutoHyphens/>
        <w:spacing w:after="0" w:line="240" w:lineRule="auto"/>
        <w:ind w:firstLine="709"/>
        <w:outlineLvl w:val="1"/>
        <w:rPr>
          <w:rFonts w:ascii="Times New Roman" w:eastAsia="Times New Roman" w:hAnsi="Times New Roman" w:cs="Times New Roman"/>
          <w:sz w:val="24"/>
          <w:szCs w:val="24"/>
          <w:lang w:eastAsia="ar-SA"/>
        </w:rPr>
      </w:pPr>
      <w:bookmarkStart w:id="189" w:name="_Toc386464007"/>
      <w:bookmarkStart w:id="190" w:name="_Toc403634883"/>
      <w:bookmarkStart w:id="191" w:name="_Toc403725267"/>
      <w:bookmarkStart w:id="192" w:name="_Toc403725338"/>
      <w:bookmarkStart w:id="193" w:name="_Toc447784641"/>
      <w:bookmarkStart w:id="194" w:name="_Toc452631279"/>
      <w:bookmarkStart w:id="195" w:name="_Toc454979838"/>
      <w:bookmarkStart w:id="196" w:name="_Toc479855629"/>
      <w:bookmarkStart w:id="197" w:name="_Toc479941740"/>
      <w:bookmarkStart w:id="198" w:name="_Toc480200656"/>
      <w:bookmarkStart w:id="199" w:name="_Toc505953024"/>
      <w:r w:rsidRPr="00500D43">
        <w:rPr>
          <w:rFonts w:ascii="Times New Roman" w:eastAsia="Times New Roman" w:hAnsi="Times New Roman" w:cs="Times New Roman"/>
          <w:b/>
          <w:sz w:val="24"/>
          <w:szCs w:val="24"/>
          <w:lang w:eastAsia="ar-SA"/>
        </w:rPr>
        <w:t>4.13.</w:t>
      </w:r>
      <w:r w:rsidRPr="00500D43">
        <w:rPr>
          <w:rFonts w:ascii="Times New Roman" w:eastAsia="Times New Roman" w:hAnsi="Times New Roman" w:cs="Times New Roman"/>
          <w:b/>
          <w:sz w:val="24"/>
          <w:szCs w:val="24"/>
          <w:lang w:eastAsia="ar-SA"/>
        </w:rPr>
        <w:tab/>
        <w:t>Заключение Договора</w:t>
      </w:r>
      <w:bookmarkEnd w:id="189"/>
      <w:bookmarkEnd w:id="190"/>
      <w:bookmarkEnd w:id="191"/>
      <w:bookmarkEnd w:id="192"/>
      <w:bookmarkEnd w:id="193"/>
      <w:bookmarkEnd w:id="194"/>
      <w:bookmarkEnd w:id="195"/>
      <w:bookmarkEnd w:id="196"/>
      <w:bookmarkEnd w:id="197"/>
      <w:bookmarkEnd w:id="198"/>
      <w:bookmarkEnd w:id="199"/>
    </w:p>
    <w:p w14:paraId="5BA13C43" w14:textId="77777777" w:rsidR="00500D43" w:rsidRPr="00500D43" w:rsidRDefault="00500D43" w:rsidP="00500D43">
      <w:pPr>
        <w:tabs>
          <w:tab w:val="left" w:pos="709"/>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4.13.1.</w:t>
      </w:r>
      <w:r w:rsidRPr="00500D43">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5391AF47"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 xml:space="preserve">4.13.2. </w:t>
      </w:r>
      <w:r w:rsidRPr="00500D43">
        <w:rPr>
          <w:rFonts w:ascii="Times New Roman" w:eastAsia="Times New Roman" w:hAnsi="Times New Roman" w:cs="Times New Roman"/>
          <w:sz w:val="24"/>
          <w:szCs w:val="24"/>
          <w:lang w:eastAsia="ar-SA"/>
        </w:rPr>
        <w:t>Участник запроса предложений, признанный Победителем, либо иное лицо, с которым заключается Договор в соответствии с п. 4.12.4., обязан заключить Договор, проект которого является приложением № 4 к Документации, с учетом существенных условий, указанных в протоколе Комиссии по закупке.</w:t>
      </w:r>
    </w:p>
    <w:p w14:paraId="16FE27F0"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4.13.3.</w:t>
      </w:r>
      <w:r w:rsidRPr="00500D43">
        <w:rPr>
          <w:rFonts w:ascii="Times New Roman" w:eastAsia="Times New Roman" w:hAnsi="Times New Roman" w:cs="Times New Roman"/>
          <w:sz w:val="24"/>
          <w:szCs w:val="24"/>
          <w:lang w:eastAsia="ar-SA"/>
        </w:rPr>
        <w:t xml:space="preserve"> Договор заключается между Заказчиком и Участником запроса предложений (согласно п. 4.13.2.) не ранее чем через 10 (Десять) дней с даты размещения в ЕИС протокола, в котором содержатся итоги запроса предложений, и не позднее чем через 20 (Двадцать) дней с даты размещения указанного протокола. Заказчик не позднее 3 (Трех) рабочих дней со дня размещения в ЕИС протокола, в котором содержатся итоги закупки, направляет в адрес Участника запроса предложений</w:t>
      </w:r>
      <w:r w:rsidRPr="00500D43">
        <w:rPr>
          <w:rFonts w:ascii="Calibri" w:eastAsia="Times New Roman" w:hAnsi="Calibri" w:cs="Times New Roman"/>
          <w:szCs w:val="24"/>
        </w:rPr>
        <w:t xml:space="preserve"> </w:t>
      </w:r>
      <w:r w:rsidRPr="00500D43">
        <w:rPr>
          <w:rFonts w:ascii="Times New Roman" w:eastAsia="Times New Roman" w:hAnsi="Times New Roman" w:cs="Times New Roman"/>
          <w:sz w:val="24"/>
          <w:szCs w:val="24"/>
          <w:lang w:eastAsia="ar-SA"/>
        </w:rPr>
        <w:t>(согласно п. 4.13.2.), проект Договора посредством факсимильной, электронной и иной связи, позволяющей достоверно установить, что документ исходит от Заказчика.</w:t>
      </w:r>
    </w:p>
    <w:p w14:paraId="2F4EE04E"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Участник запроса предложений (согласно п. 4.13.2.)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4.13.2.)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FFFDA10"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запроса предложений (согласно п. 4.13.2.) 1 (Один) экземпляр подписанного со своей стороны и скрепленного печатью Договора. </w:t>
      </w:r>
    </w:p>
    <w:p w14:paraId="155D8DD4"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4.13.4.</w:t>
      </w:r>
      <w:r w:rsidRPr="00500D43">
        <w:rPr>
          <w:rFonts w:ascii="Times New Roman" w:eastAsia="Times New Roman" w:hAnsi="Times New Roman" w:cs="Times New Roman"/>
          <w:sz w:val="24"/>
          <w:szCs w:val="24"/>
          <w:lang w:eastAsia="ar-SA"/>
        </w:rPr>
        <w:t xml:space="preserve"> В случае, если Участник запроса предложений (согласно п. 4.13.2.) не предоставил Заказчику в срок и в порядке, указанном в п. 4.13.3. Документации, подписанный им Договор, такой Участник запроса предложений признается уклонившимся от заключения Договора.</w:t>
      </w:r>
    </w:p>
    <w:p w14:paraId="4116B4CA"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В случае если Участник запроса предложений (согласно п. 4.13.2.) предоставил Заказчику в срок, указанный в п. 4.13.3. Документации, подписанный им договор с протоколом разногласий (кроме случая, предусмотренного п. 4.13.7. Документации), либо предоставленный </w:t>
      </w:r>
      <w:r w:rsidRPr="00500D43">
        <w:rPr>
          <w:rFonts w:ascii="Times New Roman" w:eastAsia="Times New Roman" w:hAnsi="Times New Roman" w:cs="Times New Roman"/>
          <w:sz w:val="24"/>
          <w:szCs w:val="24"/>
          <w:lang w:eastAsia="ar-SA"/>
        </w:rPr>
        <w:lastRenderedPageBreak/>
        <w:t>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4.13.2.) уклонившимся от заключения договора.</w:t>
      </w:r>
    </w:p>
    <w:p w14:paraId="1F227AC2"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p w14:paraId="08CC21FF"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4.13.5.</w:t>
      </w:r>
      <w:r w:rsidRPr="00500D43">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Участником запроса предложений, обязанным заключить договор (согласно п. 4.13.2.).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1A40EBFC" w14:textId="77777777" w:rsidR="00500D43" w:rsidRPr="00500D43" w:rsidRDefault="00500D43" w:rsidP="00500D43">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4.13.6.</w:t>
      </w:r>
      <w:r w:rsidRPr="00500D43">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14:paraId="47A9ECCD" w14:textId="77777777" w:rsidR="00500D43" w:rsidRPr="00500D43" w:rsidRDefault="00500D43" w:rsidP="00500D43">
      <w:pPr>
        <w:tabs>
          <w:tab w:val="left" w:pos="709"/>
        </w:tabs>
        <w:suppressAutoHyphens/>
        <w:spacing w:after="0" w:line="240" w:lineRule="auto"/>
        <w:ind w:firstLine="709"/>
        <w:jc w:val="both"/>
        <w:rPr>
          <w:rFonts w:ascii="Times New Roman" w:eastAsia="Calibri" w:hAnsi="Times New Roman" w:cs="Times New Roman"/>
          <w:b/>
          <w:lang w:eastAsia="ar-SA"/>
        </w:rPr>
      </w:pPr>
      <w:r w:rsidRPr="00500D43">
        <w:rPr>
          <w:rFonts w:ascii="Times New Roman" w:eastAsia="Times New Roman" w:hAnsi="Times New Roman" w:cs="Times New Roman"/>
          <w:b/>
          <w:sz w:val="24"/>
          <w:szCs w:val="24"/>
          <w:lang w:eastAsia="ar-SA"/>
        </w:rPr>
        <w:t>4.13.7.</w:t>
      </w:r>
      <w:r w:rsidRPr="00500D43">
        <w:rPr>
          <w:rFonts w:ascii="Times New Roman" w:eastAsia="Times New Roman" w:hAnsi="Times New Roman" w:cs="Times New Roman"/>
          <w:sz w:val="24"/>
          <w:szCs w:val="24"/>
          <w:lang w:eastAsia="ar-SA"/>
        </w:rPr>
        <w:t xml:space="preserve"> </w:t>
      </w:r>
      <w:bookmarkStart w:id="200" w:name="_Toc386464008"/>
      <w:bookmarkStart w:id="201" w:name="_Toc403634884"/>
      <w:bookmarkStart w:id="202" w:name="_Toc403725268"/>
      <w:bookmarkStart w:id="203" w:name="_Toc403725339"/>
      <w:r w:rsidRPr="00500D43">
        <w:rPr>
          <w:rFonts w:ascii="Times New Roman" w:eastAsia="Times New Roman" w:hAnsi="Times New Roman" w:cs="Times New Roman"/>
          <w:sz w:val="24"/>
          <w:szCs w:val="24"/>
          <w:lang w:eastAsia="ar-SA"/>
        </w:rPr>
        <w:t>При заключении Договора в сроки, указанные в п. 4.13.3. Документации, между Заказчиком и Участником запроса предложений (согласно п. 4.13.2.)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p>
    <w:p w14:paraId="5CEE4E89" w14:textId="77777777" w:rsidR="00500D43" w:rsidRPr="00500D43" w:rsidRDefault="00500D43" w:rsidP="00BB56BC">
      <w:pPr>
        <w:tabs>
          <w:tab w:val="right" w:pos="851"/>
        </w:tabs>
        <w:suppressAutoHyphens/>
        <w:spacing w:after="0" w:line="240" w:lineRule="auto"/>
        <w:ind w:firstLine="709"/>
        <w:outlineLvl w:val="1"/>
        <w:rPr>
          <w:rFonts w:ascii="Times New Roman" w:eastAsia="Times New Roman" w:hAnsi="Times New Roman" w:cs="Times New Roman"/>
          <w:bCs/>
          <w:sz w:val="24"/>
          <w:szCs w:val="24"/>
          <w:lang w:eastAsia="ar-SA"/>
        </w:rPr>
      </w:pPr>
      <w:bookmarkStart w:id="204" w:name="_Toc505953025"/>
      <w:bookmarkStart w:id="205" w:name="_Toc447784642"/>
      <w:bookmarkStart w:id="206" w:name="_Toc452631280"/>
      <w:bookmarkStart w:id="207" w:name="_Toc454979839"/>
      <w:bookmarkStart w:id="208" w:name="_Toc479855630"/>
      <w:bookmarkStart w:id="209" w:name="_Toc479941741"/>
      <w:bookmarkStart w:id="210" w:name="_Toc480200657"/>
      <w:r w:rsidRPr="00500D43">
        <w:rPr>
          <w:rFonts w:ascii="Times New Roman" w:eastAsia="Times New Roman" w:hAnsi="Times New Roman" w:cs="Times New Roman"/>
          <w:b/>
          <w:sz w:val="24"/>
          <w:szCs w:val="24"/>
          <w:lang w:eastAsia="ar-SA"/>
        </w:rPr>
        <w:t>4.14.</w:t>
      </w:r>
      <w:bookmarkEnd w:id="200"/>
      <w:bookmarkEnd w:id="201"/>
      <w:bookmarkEnd w:id="202"/>
      <w:bookmarkEnd w:id="203"/>
      <w:r w:rsidRPr="00500D43">
        <w:rPr>
          <w:rFonts w:ascii="Times New Roman" w:eastAsia="Times New Roman" w:hAnsi="Times New Roman" w:cs="Times New Roman"/>
          <w:b/>
          <w:sz w:val="24"/>
          <w:szCs w:val="24"/>
          <w:lang w:eastAsia="ar-SA"/>
        </w:rPr>
        <w:t xml:space="preserve"> Обеспечение</w:t>
      </w:r>
      <w:bookmarkEnd w:id="204"/>
      <w:r w:rsidRPr="00500D43">
        <w:rPr>
          <w:rFonts w:ascii="Times New Roman" w:eastAsia="Times New Roman" w:hAnsi="Times New Roman" w:cs="Times New Roman"/>
          <w:b/>
          <w:sz w:val="24"/>
          <w:szCs w:val="24"/>
          <w:lang w:eastAsia="ar-SA"/>
        </w:rPr>
        <w:t xml:space="preserve"> </w:t>
      </w:r>
      <w:bookmarkEnd w:id="205"/>
      <w:bookmarkEnd w:id="206"/>
      <w:bookmarkEnd w:id="207"/>
      <w:bookmarkEnd w:id="208"/>
      <w:bookmarkEnd w:id="209"/>
      <w:bookmarkEnd w:id="210"/>
    </w:p>
    <w:p w14:paraId="3D47C459" w14:textId="77777777" w:rsidR="00500D43" w:rsidRPr="00500D43" w:rsidRDefault="00500D43" w:rsidP="00BB56BC">
      <w:pPr>
        <w:tabs>
          <w:tab w:val="righ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p>
    <w:p w14:paraId="0544575D" w14:textId="77777777" w:rsidR="00500D43" w:rsidRPr="00500D43" w:rsidRDefault="00500D43" w:rsidP="00BB56BC">
      <w:pPr>
        <w:tabs>
          <w:tab w:val="right" w:pos="851"/>
        </w:tabs>
        <w:suppressAutoHyphens/>
        <w:spacing w:after="0" w:line="240" w:lineRule="auto"/>
        <w:ind w:firstLine="709"/>
        <w:jc w:val="both"/>
        <w:rPr>
          <w:rFonts w:ascii="Times New Roman" w:eastAsia="Times New Roman" w:hAnsi="Times New Roman" w:cs="Times New Roman"/>
          <w:bCs/>
          <w:sz w:val="24"/>
          <w:szCs w:val="24"/>
          <w:lang w:eastAsia="ar-SA"/>
        </w:rPr>
      </w:pPr>
    </w:p>
    <w:p w14:paraId="29D833C6" w14:textId="77777777" w:rsidR="00500D43" w:rsidRPr="00500D43" w:rsidRDefault="00500D43" w:rsidP="00BB56BC">
      <w:pPr>
        <w:keepNext/>
        <w:tabs>
          <w:tab w:val="right" w:pos="142"/>
        </w:tabs>
        <w:suppressAutoHyphens/>
        <w:spacing w:after="0" w:line="240" w:lineRule="auto"/>
        <w:ind w:firstLine="851"/>
        <w:outlineLvl w:val="1"/>
        <w:rPr>
          <w:rFonts w:ascii="Times New Roman" w:eastAsia="Times New Roman" w:hAnsi="Times New Roman" w:cs="Arial"/>
          <w:b/>
          <w:iCs/>
          <w:sz w:val="24"/>
          <w:szCs w:val="24"/>
          <w:lang w:eastAsia="ar-SA"/>
        </w:rPr>
      </w:pPr>
      <w:bookmarkStart w:id="211" w:name="_Toc477246108"/>
      <w:bookmarkStart w:id="212" w:name="_Toc477255893"/>
      <w:bookmarkStart w:id="213" w:name="_Toc477267761"/>
      <w:bookmarkStart w:id="214" w:name="_Toc477267870"/>
      <w:bookmarkStart w:id="215" w:name="_Toc505953026"/>
      <w:r w:rsidRPr="00500D43">
        <w:rPr>
          <w:rFonts w:ascii="Times New Roman" w:eastAsia="Times New Roman" w:hAnsi="Times New Roman" w:cs="Arial"/>
          <w:b/>
          <w:iCs/>
          <w:sz w:val="24"/>
          <w:szCs w:val="24"/>
          <w:lang w:eastAsia="ar-SA"/>
        </w:rPr>
        <w:t>4.15. Переторжка</w:t>
      </w:r>
      <w:bookmarkEnd w:id="211"/>
      <w:bookmarkEnd w:id="212"/>
      <w:bookmarkEnd w:id="213"/>
      <w:bookmarkEnd w:id="214"/>
      <w:bookmarkEnd w:id="215"/>
      <w:r w:rsidRPr="00500D43">
        <w:rPr>
          <w:rFonts w:ascii="Times New Roman" w:eastAsia="Times New Roman" w:hAnsi="Times New Roman" w:cs="Arial"/>
          <w:b/>
          <w:iCs/>
          <w:sz w:val="24"/>
          <w:szCs w:val="24"/>
          <w:lang w:eastAsia="ar-SA"/>
        </w:rPr>
        <w:t xml:space="preserve"> </w:t>
      </w:r>
    </w:p>
    <w:p w14:paraId="6646F41E" w14:textId="77777777" w:rsidR="00500D43" w:rsidRPr="00500D43" w:rsidRDefault="00500D43" w:rsidP="00BB56BC">
      <w:pPr>
        <w:tabs>
          <w:tab w:val="right" w:pos="142"/>
        </w:tabs>
        <w:suppressAutoHyphens/>
        <w:spacing w:after="0" w:line="240" w:lineRule="auto"/>
        <w:ind w:left="-851" w:firstLine="851"/>
        <w:jc w:val="both"/>
        <w:rPr>
          <w:rFonts w:ascii="Times New Roman" w:eastAsia="Times New Roman" w:hAnsi="Times New Roman" w:cs="Times New Roman"/>
          <w:bCs/>
          <w:sz w:val="24"/>
          <w:szCs w:val="24"/>
          <w:lang w:eastAsia="ar-SA"/>
        </w:rPr>
      </w:pPr>
      <w:r w:rsidRPr="00500D43">
        <w:rPr>
          <w:rFonts w:ascii="Times New Roman" w:eastAsia="Times New Roman" w:hAnsi="Times New Roman" w:cs="Times New Roman"/>
          <w:bCs/>
          <w:sz w:val="24"/>
          <w:szCs w:val="24"/>
          <w:lang w:eastAsia="ar-SA"/>
        </w:rPr>
        <w:t>Заказчиком в рамках Документации переторжка не предусмотрена.</w:t>
      </w:r>
    </w:p>
    <w:p w14:paraId="4B0FFDC9" w14:textId="77777777" w:rsidR="00500D43" w:rsidRPr="00500D43" w:rsidRDefault="00500D43" w:rsidP="00BB56BC">
      <w:pPr>
        <w:tabs>
          <w:tab w:val="right" w:pos="851"/>
        </w:tabs>
        <w:suppressAutoHyphens/>
        <w:spacing w:after="0" w:line="240" w:lineRule="auto"/>
        <w:ind w:firstLine="709"/>
        <w:jc w:val="both"/>
        <w:rPr>
          <w:rFonts w:ascii="Times New Roman" w:eastAsia="Times New Roman" w:hAnsi="Times New Roman" w:cs="Times New Roman"/>
          <w:b/>
          <w:sz w:val="24"/>
          <w:szCs w:val="24"/>
          <w:lang w:eastAsia="ar-SA"/>
        </w:rPr>
      </w:pPr>
    </w:p>
    <w:p w14:paraId="3F87EE86" w14:textId="77777777" w:rsidR="00500D43" w:rsidRPr="00500D43" w:rsidRDefault="00500D43" w:rsidP="00BB56BC">
      <w:pPr>
        <w:tabs>
          <w:tab w:val="right" w:pos="851"/>
        </w:tabs>
        <w:suppressAutoHyphens/>
        <w:spacing w:after="0" w:line="240" w:lineRule="auto"/>
        <w:ind w:firstLine="709"/>
        <w:outlineLvl w:val="1"/>
        <w:rPr>
          <w:rFonts w:ascii="Times New Roman" w:eastAsia="Times New Roman" w:hAnsi="Times New Roman" w:cs="Times New Roman"/>
          <w:sz w:val="24"/>
          <w:szCs w:val="24"/>
          <w:lang w:eastAsia="ar-SA"/>
        </w:rPr>
      </w:pPr>
      <w:bookmarkStart w:id="216" w:name="_Toc386464009"/>
      <w:bookmarkStart w:id="217" w:name="_Toc403634885"/>
      <w:bookmarkStart w:id="218" w:name="_Toc403725269"/>
      <w:bookmarkStart w:id="219" w:name="_Toc403725340"/>
      <w:bookmarkStart w:id="220" w:name="_Toc447784643"/>
      <w:bookmarkStart w:id="221" w:name="_Toc452631281"/>
      <w:bookmarkStart w:id="222" w:name="_Toc454979840"/>
      <w:bookmarkStart w:id="223" w:name="_Toc479855631"/>
      <w:bookmarkStart w:id="224" w:name="_Toc479941742"/>
      <w:bookmarkStart w:id="225" w:name="_Toc480200658"/>
      <w:bookmarkStart w:id="226" w:name="_Toc505953027"/>
      <w:r w:rsidRPr="00500D43">
        <w:rPr>
          <w:rFonts w:ascii="Times New Roman" w:eastAsia="Times New Roman" w:hAnsi="Times New Roman" w:cs="Times New Roman"/>
          <w:b/>
          <w:sz w:val="24"/>
          <w:szCs w:val="24"/>
          <w:lang w:eastAsia="ar-SA"/>
        </w:rPr>
        <w:t xml:space="preserve">4.16. </w:t>
      </w:r>
      <w:bookmarkStart w:id="227" w:name="_Toc386464010"/>
      <w:bookmarkStart w:id="228" w:name="_Toc403634886"/>
      <w:bookmarkStart w:id="229" w:name="_Toc403725270"/>
      <w:bookmarkStart w:id="230" w:name="_Toc403725341"/>
      <w:bookmarkEnd w:id="216"/>
      <w:bookmarkEnd w:id="217"/>
      <w:bookmarkEnd w:id="218"/>
      <w:bookmarkEnd w:id="219"/>
      <w:r w:rsidRPr="00500D43">
        <w:rPr>
          <w:rFonts w:ascii="Times New Roman" w:eastAsia="Times New Roman" w:hAnsi="Times New Roman" w:cs="Times New Roman"/>
          <w:b/>
          <w:sz w:val="24"/>
          <w:szCs w:val="24"/>
          <w:lang w:eastAsia="ar-SA"/>
        </w:rPr>
        <w:t>П</w:t>
      </w:r>
      <w:r w:rsidRPr="00500D43">
        <w:rPr>
          <w:rFonts w:ascii="Times New Roman" w:eastAsia="Times New Roman" w:hAnsi="Times New Roman" w:cs="Times New Roman"/>
          <w:b/>
          <w:spacing w:val="1"/>
          <w:sz w:val="24"/>
          <w:szCs w:val="24"/>
          <w:lang w:eastAsia="ar-SA"/>
        </w:rPr>
        <w:t>р</w:t>
      </w:r>
      <w:r w:rsidRPr="00500D43">
        <w:rPr>
          <w:rFonts w:ascii="Times New Roman" w:eastAsia="Times New Roman" w:hAnsi="Times New Roman" w:cs="Times New Roman"/>
          <w:b/>
          <w:sz w:val="24"/>
          <w:szCs w:val="24"/>
          <w:lang w:eastAsia="ar-SA"/>
        </w:rPr>
        <w:t>авовое</w:t>
      </w:r>
      <w:r w:rsidRPr="00500D43">
        <w:rPr>
          <w:rFonts w:ascii="Times New Roman" w:eastAsia="Times New Roman" w:hAnsi="Times New Roman" w:cs="Times New Roman"/>
          <w:b/>
          <w:spacing w:val="-1"/>
          <w:sz w:val="24"/>
          <w:szCs w:val="24"/>
          <w:lang w:eastAsia="ar-SA"/>
        </w:rPr>
        <w:t xml:space="preserve"> </w:t>
      </w:r>
      <w:r w:rsidRPr="00500D43">
        <w:rPr>
          <w:rFonts w:ascii="Times New Roman" w:eastAsia="Times New Roman" w:hAnsi="Times New Roman" w:cs="Times New Roman"/>
          <w:b/>
          <w:spacing w:val="1"/>
          <w:sz w:val="24"/>
          <w:szCs w:val="24"/>
          <w:lang w:eastAsia="ar-SA"/>
        </w:rPr>
        <w:t>р</w:t>
      </w:r>
      <w:r w:rsidRPr="00500D43">
        <w:rPr>
          <w:rFonts w:ascii="Times New Roman" w:eastAsia="Times New Roman" w:hAnsi="Times New Roman" w:cs="Times New Roman"/>
          <w:b/>
          <w:spacing w:val="-1"/>
          <w:sz w:val="24"/>
          <w:szCs w:val="24"/>
          <w:lang w:eastAsia="ar-SA"/>
        </w:rPr>
        <w:t>ег</w:t>
      </w:r>
      <w:r w:rsidRPr="00500D43">
        <w:rPr>
          <w:rFonts w:ascii="Times New Roman" w:eastAsia="Times New Roman" w:hAnsi="Times New Roman" w:cs="Times New Roman"/>
          <w:b/>
          <w:sz w:val="24"/>
          <w:szCs w:val="24"/>
          <w:lang w:eastAsia="ar-SA"/>
        </w:rPr>
        <w:t>ул</w:t>
      </w:r>
      <w:r w:rsidRPr="00500D43">
        <w:rPr>
          <w:rFonts w:ascii="Times New Roman" w:eastAsia="Times New Roman" w:hAnsi="Times New Roman" w:cs="Times New Roman"/>
          <w:b/>
          <w:spacing w:val="1"/>
          <w:sz w:val="24"/>
          <w:szCs w:val="24"/>
          <w:lang w:eastAsia="ar-SA"/>
        </w:rPr>
        <w:t>ир</w:t>
      </w:r>
      <w:r w:rsidRPr="00500D43">
        <w:rPr>
          <w:rFonts w:ascii="Times New Roman" w:eastAsia="Times New Roman" w:hAnsi="Times New Roman" w:cs="Times New Roman"/>
          <w:b/>
          <w:sz w:val="24"/>
          <w:szCs w:val="24"/>
          <w:lang w:eastAsia="ar-SA"/>
        </w:rPr>
        <w:t>ова</w:t>
      </w:r>
      <w:r w:rsidRPr="00500D43">
        <w:rPr>
          <w:rFonts w:ascii="Times New Roman" w:eastAsia="Times New Roman" w:hAnsi="Times New Roman" w:cs="Times New Roman"/>
          <w:b/>
          <w:spacing w:val="1"/>
          <w:sz w:val="24"/>
          <w:szCs w:val="24"/>
          <w:lang w:eastAsia="ar-SA"/>
        </w:rPr>
        <w:t>ни</w:t>
      </w:r>
      <w:r w:rsidRPr="00500D43">
        <w:rPr>
          <w:rFonts w:ascii="Times New Roman" w:eastAsia="Times New Roman" w:hAnsi="Times New Roman" w:cs="Times New Roman"/>
          <w:b/>
          <w:sz w:val="24"/>
          <w:szCs w:val="24"/>
          <w:lang w:eastAsia="ar-SA"/>
        </w:rPr>
        <w:t>е</w:t>
      </w:r>
      <w:bookmarkEnd w:id="220"/>
      <w:bookmarkEnd w:id="221"/>
      <w:bookmarkEnd w:id="222"/>
      <w:bookmarkEnd w:id="223"/>
      <w:bookmarkEnd w:id="224"/>
      <w:bookmarkEnd w:id="225"/>
      <w:bookmarkEnd w:id="226"/>
      <w:bookmarkEnd w:id="227"/>
      <w:bookmarkEnd w:id="228"/>
      <w:bookmarkEnd w:id="229"/>
      <w:bookmarkEnd w:id="230"/>
    </w:p>
    <w:p w14:paraId="5CD650BC" w14:textId="77777777" w:rsidR="00500D43" w:rsidRPr="00500D43" w:rsidRDefault="00500D43" w:rsidP="00500D4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4.16.1.</w:t>
      </w:r>
      <w:r w:rsidRPr="00500D4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14:paraId="24E43622" w14:textId="77777777" w:rsidR="00500D43" w:rsidRPr="00500D43" w:rsidRDefault="00500D43" w:rsidP="00500D4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4.16.2.</w:t>
      </w:r>
      <w:r w:rsidRPr="00500D43">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1FD772A" w14:textId="77777777" w:rsidR="00500D43" w:rsidRPr="00500D43" w:rsidRDefault="00500D43" w:rsidP="00500D4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r w:rsidRPr="00500D43">
        <w:rPr>
          <w:rFonts w:ascii="Times New Roman" w:eastAsia="Times New Roman" w:hAnsi="Times New Roman" w:cs="Times New Roman"/>
          <w:b/>
          <w:sz w:val="24"/>
          <w:szCs w:val="24"/>
          <w:lang w:eastAsia="ar-SA"/>
        </w:rPr>
        <w:t>4.16.3.</w:t>
      </w:r>
      <w:r w:rsidRPr="00500D43">
        <w:rPr>
          <w:rFonts w:ascii="Times New Roman" w:eastAsia="Times New Roman" w:hAnsi="Times New Roman" w:cs="Times New Roman"/>
          <w:spacing w:val="1"/>
          <w:sz w:val="24"/>
          <w:szCs w:val="24"/>
          <w:lang w:eastAsia="ar-SA"/>
        </w:rPr>
        <w:t xml:space="preserve"> </w:t>
      </w:r>
      <w:r w:rsidRPr="00500D43">
        <w:rPr>
          <w:rFonts w:ascii="Times New Roman" w:eastAsia="Times New Roman" w:hAnsi="Times New Roman" w:cs="Times New Roman"/>
          <w:sz w:val="24"/>
          <w:szCs w:val="24"/>
          <w:lang w:eastAsia="ar-SA"/>
        </w:rPr>
        <w:t>Л</w:t>
      </w:r>
      <w:r w:rsidRPr="00500D43">
        <w:rPr>
          <w:rFonts w:ascii="Times New Roman" w:eastAsia="Times New Roman" w:hAnsi="Times New Roman" w:cs="Times New Roman"/>
          <w:spacing w:val="1"/>
          <w:sz w:val="24"/>
          <w:szCs w:val="24"/>
          <w:lang w:eastAsia="ar-SA"/>
        </w:rPr>
        <w:t>ю</w:t>
      </w:r>
      <w:r w:rsidRPr="00500D43">
        <w:rPr>
          <w:rFonts w:ascii="Times New Roman" w:eastAsia="Times New Roman" w:hAnsi="Times New Roman" w:cs="Times New Roman"/>
          <w:sz w:val="24"/>
          <w:szCs w:val="24"/>
          <w:lang w:eastAsia="ar-SA"/>
        </w:rPr>
        <w:t xml:space="preserve">бые </w:t>
      </w:r>
      <w:r w:rsidRPr="00500D43">
        <w:rPr>
          <w:rFonts w:ascii="Times New Roman" w:eastAsia="Times New Roman" w:hAnsi="Times New Roman" w:cs="Times New Roman"/>
          <w:spacing w:val="-1"/>
          <w:sz w:val="24"/>
          <w:szCs w:val="24"/>
          <w:lang w:eastAsia="ar-SA"/>
        </w:rPr>
        <w:t>с</w:t>
      </w:r>
      <w:r w:rsidRPr="00500D43">
        <w:rPr>
          <w:rFonts w:ascii="Times New Roman" w:eastAsia="Times New Roman" w:hAnsi="Times New Roman" w:cs="Times New Roman"/>
          <w:spacing w:val="1"/>
          <w:sz w:val="24"/>
          <w:szCs w:val="24"/>
          <w:lang w:eastAsia="ar-SA"/>
        </w:rPr>
        <w:t>п</w:t>
      </w:r>
      <w:r w:rsidRPr="00500D43">
        <w:rPr>
          <w:rFonts w:ascii="Times New Roman" w:eastAsia="Times New Roman" w:hAnsi="Times New Roman" w:cs="Times New Roman"/>
          <w:sz w:val="24"/>
          <w:szCs w:val="24"/>
          <w:lang w:eastAsia="ar-SA"/>
        </w:rPr>
        <w:t>оры,</w:t>
      </w:r>
      <w:r w:rsidRPr="00500D43">
        <w:rPr>
          <w:rFonts w:ascii="Times New Roman" w:eastAsia="Times New Roman" w:hAnsi="Times New Roman" w:cs="Times New Roman"/>
          <w:spacing w:val="4"/>
          <w:sz w:val="24"/>
          <w:szCs w:val="24"/>
          <w:lang w:eastAsia="ar-SA"/>
        </w:rPr>
        <w:t xml:space="preserve"> </w:t>
      </w:r>
      <w:r w:rsidRPr="00500D43">
        <w:rPr>
          <w:rFonts w:ascii="Times New Roman" w:eastAsia="Times New Roman" w:hAnsi="Times New Roman" w:cs="Times New Roman"/>
          <w:sz w:val="24"/>
          <w:szCs w:val="24"/>
          <w:lang w:eastAsia="ar-SA"/>
        </w:rPr>
        <w:t>о</w:t>
      </w:r>
      <w:r w:rsidRPr="00500D43">
        <w:rPr>
          <w:rFonts w:ascii="Times New Roman" w:eastAsia="Times New Roman" w:hAnsi="Times New Roman" w:cs="Times New Roman"/>
          <w:spacing w:val="-1"/>
          <w:sz w:val="24"/>
          <w:szCs w:val="24"/>
          <w:lang w:eastAsia="ar-SA"/>
        </w:rPr>
        <w:t>с</w:t>
      </w:r>
      <w:r w:rsidRPr="00500D43">
        <w:rPr>
          <w:rFonts w:ascii="Times New Roman" w:eastAsia="Times New Roman" w:hAnsi="Times New Roman" w:cs="Times New Roman"/>
          <w:spacing w:val="1"/>
          <w:sz w:val="24"/>
          <w:szCs w:val="24"/>
          <w:lang w:eastAsia="ar-SA"/>
        </w:rPr>
        <w:t>т</w:t>
      </w:r>
      <w:r w:rsidRPr="00500D43">
        <w:rPr>
          <w:rFonts w:ascii="Times New Roman" w:eastAsia="Times New Roman" w:hAnsi="Times New Roman" w:cs="Times New Roman"/>
          <w:spacing w:val="-1"/>
          <w:sz w:val="24"/>
          <w:szCs w:val="24"/>
          <w:lang w:eastAsia="ar-SA"/>
        </w:rPr>
        <w:t>а</w:t>
      </w:r>
      <w:r w:rsidRPr="00500D43">
        <w:rPr>
          <w:rFonts w:ascii="Times New Roman" w:eastAsia="Times New Roman" w:hAnsi="Times New Roman" w:cs="Times New Roman"/>
          <w:spacing w:val="1"/>
          <w:sz w:val="24"/>
          <w:szCs w:val="24"/>
          <w:lang w:eastAsia="ar-SA"/>
        </w:rPr>
        <w:t>ю</w:t>
      </w:r>
      <w:r w:rsidRPr="00500D43">
        <w:rPr>
          <w:rFonts w:ascii="Times New Roman" w:eastAsia="Times New Roman" w:hAnsi="Times New Roman" w:cs="Times New Roman"/>
          <w:sz w:val="24"/>
          <w:szCs w:val="24"/>
          <w:lang w:eastAsia="ar-SA"/>
        </w:rPr>
        <w:t>щ</w:t>
      </w:r>
      <w:r w:rsidRPr="00500D43">
        <w:rPr>
          <w:rFonts w:ascii="Times New Roman" w:eastAsia="Times New Roman" w:hAnsi="Times New Roman" w:cs="Times New Roman"/>
          <w:spacing w:val="1"/>
          <w:sz w:val="24"/>
          <w:szCs w:val="24"/>
          <w:lang w:eastAsia="ar-SA"/>
        </w:rPr>
        <w:t>и</w:t>
      </w:r>
      <w:r w:rsidRPr="00500D43">
        <w:rPr>
          <w:rFonts w:ascii="Times New Roman" w:eastAsia="Times New Roman" w:hAnsi="Times New Roman" w:cs="Times New Roman"/>
          <w:spacing w:val="-1"/>
          <w:sz w:val="24"/>
          <w:szCs w:val="24"/>
          <w:lang w:eastAsia="ar-SA"/>
        </w:rPr>
        <w:t>ес</w:t>
      </w:r>
      <w:r w:rsidRPr="00500D43">
        <w:rPr>
          <w:rFonts w:ascii="Times New Roman" w:eastAsia="Times New Roman" w:hAnsi="Times New Roman" w:cs="Times New Roman"/>
          <w:sz w:val="24"/>
          <w:szCs w:val="24"/>
          <w:lang w:eastAsia="ar-SA"/>
        </w:rPr>
        <w:t>я</w:t>
      </w:r>
      <w:r w:rsidRPr="00500D43">
        <w:rPr>
          <w:rFonts w:ascii="Times New Roman" w:eastAsia="Times New Roman" w:hAnsi="Times New Roman" w:cs="Times New Roman"/>
          <w:spacing w:val="1"/>
          <w:sz w:val="24"/>
          <w:szCs w:val="24"/>
          <w:lang w:eastAsia="ar-SA"/>
        </w:rPr>
        <w:t xml:space="preserve"> н</w:t>
      </w:r>
      <w:r w:rsidRPr="00500D43">
        <w:rPr>
          <w:rFonts w:ascii="Times New Roman" w:eastAsia="Times New Roman" w:hAnsi="Times New Roman" w:cs="Times New Roman"/>
          <w:spacing w:val="4"/>
          <w:sz w:val="24"/>
          <w:szCs w:val="24"/>
          <w:lang w:eastAsia="ar-SA"/>
        </w:rPr>
        <w:t>е</w:t>
      </w:r>
      <w:r w:rsidRPr="00500D43">
        <w:rPr>
          <w:rFonts w:ascii="Times New Roman" w:eastAsia="Times New Roman" w:hAnsi="Times New Roman" w:cs="Times New Roman"/>
          <w:spacing w:val="-5"/>
          <w:sz w:val="24"/>
          <w:szCs w:val="24"/>
          <w:lang w:eastAsia="ar-SA"/>
        </w:rPr>
        <w:t>у</w:t>
      </w:r>
      <w:r w:rsidRPr="00500D43">
        <w:rPr>
          <w:rFonts w:ascii="Times New Roman" w:eastAsia="Times New Roman" w:hAnsi="Times New Roman" w:cs="Times New Roman"/>
          <w:spacing w:val="2"/>
          <w:sz w:val="24"/>
          <w:szCs w:val="24"/>
          <w:lang w:eastAsia="ar-SA"/>
        </w:rPr>
        <w:t>р</w:t>
      </w:r>
      <w:r w:rsidRPr="00500D43">
        <w:rPr>
          <w:rFonts w:ascii="Times New Roman" w:eastAsia="Times New Roman" w:hAnsi="Times New Roman" w:cs="Times New Roman"/>
          <w:spacing w:val="-1"/>
          <w:sz w:val="24"/>
          <w:szCs w:val="24"/>
          <w:lang w:eastAsia="ar-SA"/>
        </w:rPr>
        <w:t>е</w:t>
      </w:r>
      <w:r w:rsidRPr="00500D43">
        <w:rPr>
          <w:rFonts w:ascii="Times New Roman" w:eastAsia="Times New Roman" w:hAnsi="Times New Roman" w:cs="Times New Roman"/>
          <w:spacing w:val="5"/>
          <w:sz w:val="24"/>
          <w:szCs w:val="24"/>
          <w:lang w:eastAsia="ar-SA"/>
        </w:rPr>
        <w:t>г</w:t>
      </w:r>
      <w:r w:rsidRPr="00500D43">
        <w:rPr>
          <w:rFonts w:ascii="Times New Roman" w:eastAsia="Times New Roman" w:hAnsi="Times New Roman" w:cs="Times New Roman"/>
          <w:spacing w:val="-5"/>
          <w:sz w:val="24"/>
          <w:szCs w:val="24"/>
          <w:lang w:eastAsia="ar-SA"/>
        </w:rPr>
        <w:t>у</w:t>
      </w:r>
      <w:r w:rsidRPr="00500D43">
        <w:rPr>
          <w:rFonts w:ascii="Times New Roman" w:eastAsia="Times New Roman" w:hAnsi="Times New Roman" w:cs="Times New Roman"/>
          <w:spacing w:val="3"/>
          <w:sz w:val="24"/>
          <w:szCs w:val="24"/>
          <w:lang w:eastAsia="ar-SA"/>
        </w:rPr>
        <w:t>л</w:t>
      </w:r>
      <w:r w:rsidRPr="00500D43">
        <w:rPr>
          <w:rFonts w:ascii="Times New Roman" w:eastAsia="Times New Roman" w:hAnsi="Times New Roman" w:cs="Times New Roman"/>
          <w:spacing w:val="1"/>
          <w:sz w:val="24"/>
          <w:szCs w:val="24"/>
          <w:lang w:eastAsia="ar-SA"/>
        </w:rPr>
        <w:t>и</w:t>
      </w:r>
      <w:r w:rsidRPr="00500D43">
        <w:rPr>
          <w:rFonts w:ascii="Times New Roman" w:eastAsia="Times New Roman" w:hAnsi="Times New Roman" w:cs="Times New Roman"/>
          <w:sz w:val="24"/>
          <w:szCs w:val="24"/>
          <w:lang w:eastAsia="ar-SA"/>
        </w:rPr>
        <w:t>ров</w:t>
      </w:r>
      <w:r w:rsidRPr="00500D43">
        <w:rPr>
          <w:rFonts w:ascii="Times New Roman" w:eastAsia="Times New Roman" w:hAnsi="Times New Roman" w:cs="Times New Roman"/>
          <w:spacing w:val="-1"/>
          <w:sz w:val="24"/>
          <w:szCs w:val="24"/>
          <w:lang w:eastAsia="ar-SA"/>
        </w:rPr>
        <w:t>а</w:t>
      </w:r>
      <w:r w:rsidRPr="00500D43">
        <w:rPr>
          <w:rFonts w:ascii="Times New Roman" w:eastAsia="Times New Roman" w:hAnsi="Times New Roman" w:cs="Times New Roman"/>
          <w:spacing w:val="1"/>
          <w:sz w:val="24"/>
          <w:szCs w:val="24"/>
          <w:lang w:eastAsia="ar-SA"/>
        </w:rPr>
        <w:t>нн</w:t>
      </w:r>
      <w:r w:rsidRPr="00500D43">
        <w:rPr>
          <w:rFonts w:ascii="Times New Roman" w:eastAsia="Times New Roman" w:hAnsi="Times New Roman" w:cs="Times New Roman"/>
          <w:sz w:val="24"/>
          <w:szCs w:val="24"/>
          <w:lang w:eastAsia="ar-SA"/>
        </w:rPr>
        <w:t>ы</w:t>
      </w:r>
      <w:r w:rsidRPr="00500D43">
        <w:rPr>
          <w:rFonts w:ascii="Times New Roman" w:eastAsia="Times New Roman" w:hAnsi="Times New Roman" w:cs="Times New Roman"/>
          <w:spacing w:val="-1"/>
          <w:sz w:val="24"/>
          <w:szCs w:val="24"/>
          <w:lang w:eastAsia="ar-SA"/>
        </w:rPr>
        <w:t>м</w:t>
      </w:r>
      <w:r w:rsidRPr="00500D43">
        <w:rPr>
          <w:rFonts w:ascii="Times New Roman" w:eastAsia="Times New Roman" w:hAnsi="Times New Roman" w:cs="Times New Roman"/>
          <w:sz w:val="24"/>
          <w:szCs w:val="24"/>
          <w:lang w:eastAsia="ar-SA"/>
        </w:rPr>
        <w:t>и</w:t>
      </w:r>
      <w:r w:rsidRPr="00500D43">
        <w:rPr>
          <w:rFonts w:ascii="Times New Roman" w:eastAsia="Times New Roman" w:hAnsi="Times New Roman" w:cs="Times New Roman"/>
          <w:spacing w:val="3"/>
          <w:sz w:val="24"/>
          <w:szCs w:val="24"/>
          <w:lang w:eastAsia="ar-SA"/>
        </w:rPr>
        <w:t xml:space="preserve"> </w:t>
      </w:r>
      <w:r w:rsidRPr="00500D43">
        <w:rPr>
          <w:rFonts w:ascii="Times New Roman" w:eastAsia="Times New Roman" w:hAnsi="Times New Roman" w:cs="Times New Roman"/>
          <w:sz w:val="24"/>
          <w:szCs w:val="24"/>
          <w:lang w:eastAsia="ar-SA"/>
        </w:rPr>
        <w:t>во</w:t>
      </w:r>
      <w:r w:rsidRPr="00500D43">
        <w:rPr>
          <w:rFonts w:ascii="Times New Roman" w:eastAsia="Times New Roman" w:hAnsi="Times New Roman" w:cs="Times New Roman"/>
          <w:spacing w:val="1"/>
          <w:sz w:val="24"/>
          <w:szCs w:val="24"/>
          <w:lang w:eastAsia="ar-SA"/>
        </w:rPr>
        <w:t xml:space="preserve"> </w:t>
      </w:r>
      <w:r w:rsidRPr="00500D43">
        <w:rPr>
          <w:rFonts w:ascii="Times New Roman" w:eastAsia="Times New Roman" w:hAnsi="Times New Roman" w:cs="Times New Roman"/>
          <w:sz w:val="24"/>
          <w:szCs w:val="24"/>
          <w:lang w:eastAsia="ar-SA"/>
        </w:rPr>
        <w:t>в</w:t>
      </w:r>
      <w:r w:rsidRPr="00500D43">
        <w:rPr>
          <w:rFonts w:ascii="Times New Roman" w:eastAsia="Times New Roman" w:hAnsi="Times New Roman" w:cs="Times New Roman"/>
          <w:spacing w:val="1"/>
          <w:sz w:val="24"/>
          <w:szCs w:val="24"/>
          <w:lang w:eastAsia="ar-SA"/>
        </w:rPr>
        <w:t>н</w:t>
      </w:r>
      <w:r w:rsidRPr="00500D43">
        <w:rPr>
          <w:rFonts w:ascii="Times New Roman" w:eastAsia="Times New Roman" w:hAnsi="Times New Roman" w:cs="Times New Roman"/>
          <w:spacing w:val="-1"/>
          <w:sz w:val="24"/>
          <w:szCs w:val="24"/>
          <w:lang w:eastAsia="ar-SA"/>
        </w:rPr>
        <w:t>е</w:t>
      </w:r>
      <w:r w:rsidRPr="00500D43">
        <w:rPr>
          <w:rFonts w:ascii="Times New Roman" w:eastAsia="Times New Roman" w:hAnsi="Times New Roman" w:cs="Times New Roman"/>
          <w:spacing w:val="4"/>
          <w:sz w:val="24"/>
          <w:szCs w:val="24"/>
          <w:lang w:eastAsia="ar-SA"/>
        </w:rPr>
        <w:t>с</w:t>
      </w:r>
      <w:r w:rsidRPr="00500D43">
        <w:rPr>
          <w:rFonts w:ascii="Times New Roman" w:eastAsia="Times New Roman" w:hAnsi="Times New Roman" w:cs="Times New Roman"/>
          <w:spacing w:val="-2"/>
          <w:sz w:val="24"/>
          <w:szCs w:val="24"/>
          <w:lang w:eastAsia="ar-SA"/>
        </w:rPr>
        <w:t>у</w:t>
      </w:r>
      <w:r w:rsidRPr="00500D43">
        <w:rPr>
          <w:rFonts w:ascii="Times New Roman" w:eastAsia="Times New Roman" w:hAnsi="Times New Roman" w:cs="Times New Roman"/>
          <w:sz w:val="24"/>
          <w:szCs w:val="24"/>
          <w:lang w:eastAsia="ar-SA"/>
        </w:rPr>
        <w:t>д</w:t>
      </w:r>
      <w:r w:rsidRPr="00500D43">
        <w:rPr>
          <w:rFonts w:ascii="Times New Roman" w:eastAsia="Times New Roman" w:hAnsi="Times New Roman" w:cs="Times New Roman"/>
          <w:spacing w:val="-1"/>
          <w:sz w:val="24"/>
          <w:szCs w:val="24"/>
          <w:lang w:eastAsia="ar-SA"/>
        </w:rPr>
        <w:t>е</w:t>
      </w:r>
      <w:r w:rsidRPr="00500D43">
        <w:rPr>
          <w:rFonts w:ascii="Times New Roman" w:eastAsia="Times New Roman" w:hAnsi="Times New Roman" w:cs="Times New Roman"/>
          <w:sz w:val="24"/>
          <w:szCs w:val="24"/>
          <w:lang w:eastAsia="ar-SA"/>
        </w:rPr>
        <w:t>б</w:t>
      </w:r>
      <w:r w:rsidRPr="00500D43">
        <w:rPr>
          <w:rFonts w:ascii="Times New Roman" w:eastAsia="Times New Roman" w:hAnsi="Times New Roman" w:cs="Times New Roman"/>
          <w:spacing w:val="1"/>
          <w:sz w:val="24"/>
          <w:szCs w:val="24"/>
          <w:lang w:eastAsia="ar-SA"/>
        </w:rPr>
        <w:t>н</w:t>
      </w:r>
      <w:r w:rsidRPr="00500D43">
        <w:rPr>
          <w:rFonts w:ascii="Times New Roman" w:eastAsia="Times New Roman" w:hAnsi="Times New Roman" w:cs="Times New Roman"/>
          <w:sz w:val="24"/>
          <w:szCs w:val="24"/>
          <w:lang w:eastAsia="ar-SA"/>
        </w:rPr>
        <w:t>ом</w:t>
      </w:r>
      <w:r w:rsidRPr="00500D43">
        <w:rPr>
          <w:rFonts w:ascii="Times New Roman" w:eastAsia="Times New Roman" w:hAnsi="Times New Roman" w:cs="Times New Roman"/>
          <w:spacing w:val="1"/>
          <w:sz w:val="24"/>
          <w:szCs w:val="24"/>
          <w:lang w:eastAsia="ar-SA"/>
        </w:rPr>
        <w:t xml:space="preserve"> п</w:t>
      </w:r>
      <w:r w:rsidRPr="00500D43">
        <w:rPr>
          <w:rFonts w:ascii="Times New Roman" w:eastAsia="Times New Roman" w:hAnsi="Times New Roman" w:cs="Times New Roman"/>
          <w:sz w:val="24"/>
          <w:szCs w:val="24"/>
          <w:lang w:eastAsia="ar-SA"/>
        </w:rPr>
        <w:t>оряд</w:t>
      </w:r>
      <w:r w:rsidRPr="00500D43">
        <w:rPr>
          <w:rFonts w:ascii="Times New Roman" w:eastAsia="Times New Roman" w:hAnsi="Times New Roman" w:cs="Times New Roman"/>
          <w:spacing w:val="1"/>
          <w:sz w:val="24"/>
          <w:szCs w:val="24"/>
          <w:lang w:eastAsia="ar-SA"/>
        </w:rPr>
        <w:t>к</w:t>
      </w:r>
      <w:r w:rsidRPr="00500D43">
        <w:rPr>
          <w:rFonts w:ascii="Times New Roman" w:eastAsia="Times New Roman" w:hAnsi="Times New Roman" w:cs="Times New Roman"/>
          <w:spacing w:val="-1"/>
          <w:sz w:val="24"/>
          <w:szCs w:val="24"/>
          <w:lang w:eastAsia="ar-SA"/>
        </w:rPr>
        <w:t>е</w:t>
      </w:r>
      <w:r w:rsidRPr="00500D43">
        <w:rPr>
          <w:rFonts w:ascii="Times New Roman" w:eastAsia="Times New Roman" w:hAnsi="Times New Roman" w:cs="Times New Roman"/>
          <w:sz w:val="24"/>
          <w:szCs w:val="24"/>
          <w:lang w:eastAsia="ar-SA"/>
        </w:rPr>
        <w:t>, р</w:t>
      </w:r>
      <w:r w:rsidRPr="00500D43">
        <w:rPr>
          <w:rFonts w:ascii="Times New Roman" w:eastAsia="Times New Roman" w:hAnsi="Times New Roman" w:cs="Times New Roman"/>
          <w:spacing w:val="-1"/>
          <w:sz w:val="24"/>
          <w:szCs w:val="24"/>
          <w:lang w:eastAsia="ar-SA"/>
        </w:rPr>
        <w:t>а</w:t>
      </w:r>
      <w:r w:rsidRPr="00500D43">
        <w:rPr>
          <w:rFonts w:ascii="Times New Roman" w:eastAsia="Times New Roman" w:hAnsi="Times New Roman" w:cs="Times New Roman"/>
          <w:spacing w:val="1"/>
          <w:sz w:val="24"/>
          <w:szCs w:val="24"/>
          <w:lang w:eastAsia="ar-SA"/>
        </w:rPr>
        <w:t>з</w:t>
      </w:r>
      <w:r w:rsidRPr="00500D43">
        <w:rPr>
          <w:rFonts w:ascii="Times New Roman" w:eastAsia="Times New Roman" w:hAnsi="Times New Roman" w:cs="Times New Roman"/>
          <w:sz w:val="24"/>
          <w:szCs w:val="24"/>
          <w:lang w:eastAsia="ar-SA"/>
        </w:rPr>
        <w:t>р</w:t>
      </w:r>
      <w:r w:rsidRPr="00500D43">
        <w:rPr>
          <w:rFonts w:ascii="Times New Roman" w:eastAsia="Times New Roman" w:hAnsi="Times New Roman" w:cs="Times New Roman"/>
          <w:spacing w:val="-1"/>
          <w:sz w:val="24"/>
          <w:szCs w:val="24"/>
          <w:lang w:eastAsia="ar-SA"/>
        </w:rPr>
        <w:t>е</w:t>
      </w:r>
      <w:r w:rsidRPr="00500D43">
        <w:rPr>
          <w:rFonts w:ascii="Times New Roman" w:eastAsia="Times New Roman" w:hAnsi="Times New Roman" w:cs="Times New Roman"/>
          <w:sz w:val="24"/>
          <w:szCs w:val="24"/>
          <w:lang w:eastAsia="ar-SA"/>
        </w:rPr>
        <w:t>ш</w:t>
      </w:r>
      <w:r w:rsidRPr="00500D43">
        <w:rPr>
          <w:rFonts w:ascii="Times New Roman" w:eastAsia="Times New Roman" w:hAnsi="Times New Roman" w:cs="Times New Roman"/>
          <w:spacing w:val="-1"/>
          <w:sz w:val="24"/>
          <w:szCs w:val="24"/>
          <w:lang w:eastAsia="ar-SA"/>
        </w:rPr>
        <w:t>а</w:t>
      </w:r>
      <w:r w:rsidRPr="00500D43">
        <w:rPr>
          <w:rFonts w:ascii="Times New Roman" w:eastAsia="Times New Roman" w:hAnsi="Times New Roman" w:cs="Times New Roman"/>
          <w:spacing w:val="1"/>
          <w:sz w:val="24"/>
          <w:szCs w:val="24"/>
          <w:lang w:eastAsia="ar-SA"/>
        </w:rPr>
        <w:t>ют</w:t>
      </w:r>
      <w:r w:rsidRPr="00500D43">
        <w:rPr>
          <w:rFonts w:ascii="Times New Roman" w:eastAsia="Times New Roman" w:hAnsi="Times New Roman" w:cs="Times New Roman"/>
          <w:spacing w:val="-1"/>
          <w:sz w:val="24"/>
          <w:szCs w:val="24"/>
          <w:lang w:eastAsia="ar-SA"/>
        </w:rPr>
        <w:t>с</w:t>
      </w:r>
      <w:r w:rsidRPr="00500D43">
        <w:rPr>
          <w:rFonts w:ascii="Times New Roman" w:eastAsia="Times New Roman" w:hAnsi="Times New Roman" w:cs="Times New Roman"/>
          <w:sz w:val="24"/>
          <w:szCs w:val="24"/>
          <w:lang w:eastAsia="ar-SA"/>
        </w:rPr>
        <w:t xml:space="preserve">я в </w:t>
      </w:r>
      <w:r w:rsidRPr="00500D43">
        <w:rPr>
          <w:rFonts w:ascii="Times New Roman" w:eastAsia="Times New Roman" w:hAnsi="Times New Roman" w:cs="Times New Roman"/>
          <w:spacing w:val="4"/>
          <w:sz w:val="24"/>
          <w:szCs w:val="24"/>
          <w:lang w:eastAsia="ar-SA"/>
        </w:rPr>
        <w:t>с</w:t>
      </w:r>
      <w:r w:rsidRPr="00500D43">
        <w:rPr>
          <w:rFonts w:ascii="Times New Roman" w:eastAsia="Times New Roman" w:hAnsi="Times New Roman" w:cs="Times New Roman"/>
          <w:spacing w:val="-5"/>
          <w:sz w:val="24"/>
          <w:szCs w:val="24"/>
          <w:lang w:eastAsia="ar-SA"/>
        </w:rPr>
        <w:t>у</w:t>
      </w:r>
      <w:r w:rsidRPr="00500D43">
        <w:rPr>
          <w:rFonts w:ascii="Times New Roman" w:eastAsia="Times New Roman" w:hAnsi="Times New Roman" w:cs="Times New Roman"/>
          <w:sz w:val="24"/>
          <w:szCs w:val="24"/>
          <w:lang w:eastAsia="ar-SA"/>
        </w:rPr>
        <w:t>д</w:t>
      </w:r>
      <w:r w:rsidRPr="00500D43">
        <w:rPr>
          <w:rFonts w:ascii="Times New Roman" w:eastAsia="Times New Roman" w:hAnsi="Times New Roman" w:cs="Times New Roman"/>
          <w:spacing w:val="-1"/>
          <w:sz w:val="24"/>
          <w:szCs w:val="24"/>
          <w:lang w:eastAsia="ar-SA"/>
        </w:rPr>
        <w:t>е</w:t>
      </w:r>
      <w:r w:rsidRPr="00500D43">
        <w:rPr>
          <w:rFonts w:ascii="Times New Roman" w:eastAsia="Times New Roman" w:hAnsi="Times New Roman" w:cs="Times New Roman"/>
          <w:sz w:val="24"/>
          <w:szCs w:val="24"/>
          <w:lang w:eastAsia="ar-SA"/>
        </w:rPr>
        <w:t>б</w:t>
      </w:r>
      <w:r w:rsidRPr="00500D43">
        <w:rPr>
          <w:rFonts w:ascii="Times New Roman" w:eastAsia="Times New Roman" w:hAnsi="Times New Roman" w:cs="Times New Roman"/>
          <w:spacing w:val="1"/>
          <w:sz w:val="24"/>
          <w:szCs w:val="24"/>
          <w:lang w:eastAsia="ar-SA"/>
        </w:rPr>
        <w:t>н</w:t>
      </w:r>
      <w:r w:rsidRPr="00500D43">
        <w:rPr>
          <w:rFonts w:ascii="Times New Roman" w:eastAsia="Times New Roman" w:hAnsi="Times New Roman" w:cs="Times New Roman"/>
          <w:spacing w:val="2"/>
          <w:sz w:val="24"/>
          <w:szCs w:val="24"/>
          <w:lang w:eastAsia="ar-SA"/>
        </w:rPr>
        <w:t>о</w:t>
      </w:r>
      <w:r w:rsidRPr="00500D43">
        <w:rPr>
          <w:rFonts w:ascii="Times New Roman" w:eastAsia="Times New Roman" w:hAnsi="Times New Roman" w:cs="Times New Roman"/>
          <w:sz w:val="24"/>
          <w:szCs w:val="24"/>
          <w:lang w:eastAsia="ar-SA"/>
        </w:rPr>
        <w:t>м</w:t>
      </w:r>
      <w:r w:rsidRPr="00500D43">
        <w:rPr>
          <w:rFonts w:ascii="Times New Roman" w:eastAsia="Times New Roman" w:hAnsi="Times New Roman" w:cs="Times New Roman"/>
          <w:spacing w:val="-1"/>
          <w:sz w:val="24"/>
          <w:szCs w:val="24"/>
          <w:lang w:eastAsia="ar-SA"/>
        </w:rPr>
        <w:t xml:space="preserve"> </w:t>
      </w:r>
      <w:r w:rsidRPr="00500D43">
        <w:rPr>
          <w:rFonts w:ascii="Times New Roman" w:eastAsia="Times New Roman" w:hAnsi="Times New Roman" w:cs="Times New Roman"/>
          <w:spacing w:val="1"/>
          <w:sz w:val="24"/>
          <w:szCs w:val="24"/>
          <w:lang w:eastAsia="ar-SA"/>
        </w:rPr>
        <w:t>п</w:t>
      </w:r>
      <w:r w:rsidRPr="00500D43">
        <w:rPr>
          <w:rFonts w:ascii="Times New Roman" w:eastAsia="Times New Roman" w:hAnsi="Times New Roman" w:cs="Times New Roman"/>
          <w:sz w:val="24"/>
          <w:szCs w:val="24"/>
          <w:lang w:eastAsia="ar-SA"/>
        </w:rPr>
        <w:t>оряд</w:t>
      </w:r>
      <w:r w:rsidRPr="00500D43">
        <w:rPr>
          <w:rFonts w:ascii="Times New Roman" w:eastAsia="Times New Roman" w:hAnsi="Times New Roman" w:cs="Times New Roman"/>
          <w:spacing w:val="1"/>
          <w:sz w:val="24"/>
          <w:szCs w:val="24"/>
          <w:lang w:eastAsia="ar-SA"/>
        </w:rPr>
        <w:t>к</w:t>
      </w:r>
      <w:r w:rsidRPr="00500D43">
        <w:rPr>
          <w:rFonts w:ascii="Times New Roman" w:eastAsia="Times New Roman" w:hAnsi="Times New Roman" w:cs="Times New Roman"/>
          <w:spacing w:val="-1"/>
          <w:sz w:val="24"/>
          <w:szCs w:val="24"/>
          <w:lang w:eastAsia="ar-SA"/>
        </w:rPr>
        <w:t>е</w:t>
      </w:r>
      <w:r w:rsidRPr="00500D43">
        <w:rPr>
          <w:rFonts w:ascii="Times New Roman" w:eastAsia="Times New Roman" w:hAnsi="Times New Roman" w:cs="Times New Roman"/>
          <w:sz w:val="24"/>
          <w:szCs w:val="24"/>
          <w:lang w:eastAsia="ar-SA"/>
        </w:rPr>
        <w:t xml:space="preserve"> в Арб</w:t>
      </w:r>
      <w:r w:rsidRPr="00500D43">
        <w:rPr>
          <w:rFonts w:ascii="Times New Roman" w:eastAsia="Times New Roman" w:hAnsi="Times New Roman" w:cs="Times New Roman"/>
          <w:spacing w:val="1"/>
          <w:sz w:val="24"/>
          <w:szCs w:val="24"/>
          <w:lang w:eastAsia="ar-SA"/>
        </w:rPr>
        <w:t>ит</w:t>
      </w:r>
      <w:r w:rsidRPr="00500D43">
        <w:rPr>
          <w:rFonts w:ascii="Times New Roman" w:eastAsia="Times New Roman" w:hAnsi="Times New Roman" w:cs="Times New Roman"/>
          <w:sz w:val="24"/>
          <w:szCs w:val="24"/>
          <w:lang w:eastAsia="ar-SA"/>
        </w:rPr>
        <w:t>р</w:t>
      </w:r>
      <w:r w:rsidRPr="00500D43">
        <w:rPr>
          <w:rFonts w:ascii="Times New Roman" w:eastAsia="Times New Roman" w:hAnsi="Times New Roman" w:cs="Times New Roman"/>
          <w:spacing w:val="-1"/>
          <w:sz w:val="24"/>
          <w:szCs w:val="24"/>
          <w:lang w:eastAsia="ar-SA"/>
        </w:rPr>
        <w:t>а</w:t>
      </w:r>
      <w:r w:rsidRPr="00500D43">
        <w:rPr>
          <w:rFonts w:ascii="Times New Roman" w:eastAsia="Times New Roman" w:hAnsi="Times New Roman" w:cs="Times New Roman"/>
          <w:sz w:val="24"/>
          <w:szCs w:val="24"/>
          <w:lang w:eastAsia="ar-SA"/>
        </w:rPr>
        <w:t>ж</w:t>
      </w:r>
      <w:r w:rsidRPr="00500D43">
        <w:rPr>
          <w:rFonts w:ascii="Times New Roman" w:eastAsia="Times New Roman" w:hAnsi="Times New Roman" w:cs="Times New Roman"/>
          <w:spacing w:val="1"/>
          <w:sz w:val="24"/>
          <w:szCs w:val="24"/>
          <w:lang w:eastAsia="ar-SA"/>
        </w:rPr>
        <w:t>н</w:t>
      </w:r>
      <w:r w:rsidRPr="00500D43">
        <w:rPr>
          <w:rFonts w:ascii="Times New Roman" w:eastAsia="Times New Roman" w:hAnsi="Times New Roman" w:cs="Times New Roman"/>
          <w:sz w:val="24"/>
          <w:szCs w:val="24"/>
          <w:lang w:eastAsia="ar-SA"/>
        </w:rPr>
        <w:t>ом</w:t>
      </w:r>
      <w:r w:rsidRPr="00500D43">
        <w:rPr>
          <w:rFonts w:ascii="Times New Roman" w:eastAsia="Times New Roman" w:hAnsi="Times New Roman" w:cs="Times New Roman"/>
          <w:spacing w:val="-1"/>
          <w:sz w:val="24"/>
          <w:szCs w:val="24"/>
          <w:lang w:eastAsia="ar-SA"/>
        </w:rPr>
        <w:t xml:space="preserve"> </w:t>
      </w:r>
      <w:r w:rsidRPr="00500D43">
        <w:rPr>
          <w:rFonts w:ascii="Times New Roman" w:eastAsia="Times New Roman" w:hAnsi="Times New Roman" w:cs="Times New Roman"/>
          <w:spacing w:val="1"/>
          <w:sz w:val="24"/>
          <w:szCs w:val="24"/>
          <w:lang w:eastAsia="ar-SA"/>
        </w:rPr>
        <w:t>с</w:t>
      </w:r>
      <w:r w:rsidRPr="00500D43">
        <w:rPr>
          <w:rFonts w:ascii="Times New Roman" w:eastAsia="Times New Roman" w:hAnsi="Times New Roman" w:cs="Times New Roman"/>
          <w:spacing w:val="-5"/>
          <w:sz w:val="24"/>
          <w:szCs w:val="24"/>
          <w:lang w:eastAsia="ar-SA"/>
        </w:rPr>
        <w:t>у</w:t>
      </w:r>
      <w:r w:rsidRPr="00500D43">
        <w:rPr>
          <w:rFonts w:ascii="Times New Roman" w:eastAsia="Times New Roman" w:hAnsi="Times New Roman" w:cs="Times New Roman"/>
          <w:sz w:val="24"/>
          <w:szCs w:val="24"/>
          <w:lang w:eastAsia="ar-SA"/>
        </w:rPr>
        <w:t>де</w:t>
      </w:r>
      <w:r w:rsidRPr="00500D43">
        <w:rPr>
          <w:rFonts w:ascii="Times New Roman" w:eastAsia="Times New Roman" w:hAnsi="Times New Roman" w:cs="Times New Roman"/>
          <w:spacing w:val="-1"/>
          <w:sz w:val="24"/>
          <w:szCs w:val="24"/>
          <w:lang w:eastAsia="ar-SA"/>
        </w:rPr>
        <w:t xml:space="preserve"> </w:t>
      </w:r>
      <w:r w:rsidRPr="00500D43">
        <w:rPr>
          <w:rFonts w:ascii="Times New Roman" w:eastAsia="Times New Roman" w:hAnsi="Times New Roman" w:cs="Times New Roman"/>
          <w:spacing w:val="5"/>
          <w:sz w:val="24"/>
          <w:szCs w:val="24"/>
          <w:lang w:eastAsia="ar-SA"/>
        </w:rPr>
        <w:t>М</w:t>
      </w:r>
      <w:r w:rsidRPr="00500D43">
        <w:rPr>
          <w:rFonts w:ascii="Times New Roman" w:eastAsia="Times New Roman" w:hAnsi="Times New Roman" w:cs="Times New Roman"/>
          <w:spacing w:val="-5"/>
          <w:sz w:val="24"/>
          <w:szCs w:val="24"/>
          <w:lang w:eastAsia="ar-SA"/>
        </w:rPr>
        <w:t>у</w:t>
      </w:r>
      <w:r w:rsidRPr="00500D43">
        <w:rPr>
          <w:rFonts w:ascii="Times New Roman" w:eastAsia="Times New Roman" w:hAnsi="Times New Roman" w:cs="Times New Roman"/>
          <w:spacing w:val="2"/>
          <w:sz w:val="24"/>
          <w:szCs w:val="24"/>
          <w:lang w:eastAsia="ar-SA"/>
        </w:rPr>
        <w:t>р</w:t>
      </w:r>
      <w:r w:rsidRPr="00500D43">
        <w:rPr>
          <w:rFonts w:ascii="Times New Roman" w:eastAsia="Times New Roman" w:hAnsi="Times New Roman" w:cs="Times New Roman"/>
          <w:spacing w:val="-1"/>
          <w:sz w:val="24"/>
          <w:szCs w:val="24"/>
          <w:lang w:eastAsia="ar-SA"/>
        </w:rPr>
        <w:t>ма</w:t>
      </w:r>
      <w:r w:rsidRPr="00500D43">
        <w:rPr>
          <w:rFonts w:ascii="Times New Roman" w:eastAsia="Times New Roman" w:hAnsi="Times New Roman" w:cs="Times New Roman"/>
          <w:spacing w:val="1"/>
          <w:sz w:val="24"/>
          <w:szCs w:val="24"/>
          <w:lang w:eastAsia="ar-SA"/>
        </w:rPr>
        <w:t>н</w:t>
      </w:r>
      <w:r w:rsidRPr="00500D43">
        <w:rPr>
          <w:rFonts w:ascii="Times New Roman" w:eastAsia="Times New Roman" w:hAnsi="Times New Roman" w:cs="Times New Roman"/>
          <w:spacing w:val="-1"/>
          <w:sz w:val="24"/>
          <w:szCs w:val="24"/>
          <w:lang w:eastAsia="ar-SA"/>
        </w:rPr>
        <w:t>с</w:t>
      </w:r>
      <w:r w:rsidRPr="00500D43">
        <w:rPr>
          <w:rFonts w:ascii="Times New Roman" w:eastAsia="Times New Roman" w:hAnsi="Times New Roman" w:cs="Times New Roman"/>
          <w:spacing w:val="1"/>
          <w:sz w:val="24"/>
          <w:szCs w:val="24"/>
          <w:lang w:eastAsia="ar-SA"/>
        </w:rPr>
        <w:t>к</w:t>
      </w:r>
      <w:r w:rsidRPr="00500D43">
        <w:rPr>
          <w:rFonts w:ascii="Times New Roman" w:eastAsia="Times New Roman" w:hAnsi="Times New Roman" w:cs="Times New Roman"/>
          <w:sz w:val="24"/>
          <w:szCs w:val="24"/>
          <w:lang w:eastAsia="ar-SA"/>
        </w:rPr>
        <w:t>ой</w:t>
      </w:r>
      <w:r w:rsidRPr="00500D43">
        <w:rPr>
          <w:rFonts w:ascii="Times New Roman" w:eastAsia="Times New Roman" w:hAnsi="Times New Roman" w:cs="Times New Roman"/>
          <w:spacing w:val="1"/>
          <w:sz w:val="24"/>
          <w:szCs w:val="24"/>
          <w:lang w:eastAsia="ar-SA"/>
        </w:rPr>
        <w:t xml:space="preserve"> </w:t>
      </w:r>
      <w:r w:rsidRPr="00500D43">
        <w:rPr>
          <w:rFonts w:ascii="Times New Roman" w:eastAsia="Times New Roman" w:hAnsi="Times New Roman" w:cs="Times New Roman"/>
          <w:sz w:val="24"/>
          <w:szCs w:val="24"/>
          <w:lang w:eastAsia="ar-SA"/>
        </w:rPr>
        <w:t>обл</w:t>
      </w:r>
      <w:r w:rsidRPr="00500D43">
        <w:rPr>
          <w:rFonts w:ascii="Times New Roman" w:eastAsia="Times New Roman" w:hAnsi="Times New Roman" w:cs="Times New Roman"/>
          <w:spacing w:val="-1"/>
          <w:sz w:val="24"/>
          <w:szCs w:val="24"/>
          <w:lang w:eastAsia="ar-SA"/>
        </w:rPr>
        <w:t>ас</w:t>
      </w:r>
      <w:r w:rsidRPr="00500D43">
        <w:rPr>
          <w:rFonts w:ascii="Times New Roman" w:eastAsia="Times New Roman" w:hAnsi="Times New Roman" w:cs="Times New Roman"/>
          <w:spacing w:val="1"/>
          <w:sz w:val="24"/>
          <w:szCs w:val="24"/>
          <w:lang w:eastAsia="ar-SA"/>
        </w:rPr>
        <w:t>ти.</w:t>
      </w:r>
      <w:bookmarkStart w:id="231" w:name="_Toc348353686"/>
      <w:bookmarkStart w:id="232" w:name="_Ref93265116"/>
      <w:bookmarkStart w:id="233" w:name="_Ref93264992"/>
      <w:bookmarkStart w:id="234" w:name="_Ref89649494"/>
      <w:bookmarkStart w:id="235" w:name="_Ref34763774"/>
      <w:bookmarkStart w:id="236" w:name="_Ref55336310"/>
    </w:p>
    <w:p w14:paraId="53D164AB" w14:textId="77777777" w:rsidR="00500D43" w:rsidRPr="00500D43" w:rsidRDefault="00500D43" w:rsidP="00500D4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14:paraId="230FC8DE" w14:textId="77777777" w:rsidR="00500D43" w:rsidRPr="00500D43" w:rsidRDefault="00500D43" w:rsidP="00500D43">
      <w:pPr>
        <w:keepNext/>
        <w:numPr>
          <w:ilvl w:val="0"/>
          <w:numId w:val="33"/>
        </w:numPr>
        <w:tabs>
          <w:tab w:val="left" w:pos="284"/>
        </w:tabs>
        <w:suppressAutoHyphens/>
        <w:spacing w:after="0" w:line="240" w:lineRule="auto"/>
        <w:jc w:val="center"/>
        <w:outlineLvl w:val="0"/>
        <w:rPr>
          <w:rFonts w:ascii="Times New Roman" w:eastAsia="Times New Roman" w:hAnsi="Times New Roman" w:cs="Times New Roman"/>
          <w:b/>
          <w:iCs/>
          <w:sz w:val="24"/>
          <w:szCs w:val="24"/>
          <w:lang w:val="x-none" w:eastAsia="ru-RU"/>
        </w:rPr>
      </w:pPr>
      <w:bookmarkStart w:id="237" w:name="_Toc505953028"/>
      <w:r w:rsidRPr="00500D43">
        <w:rPr>
          <w:rFonts w:ascii="Times New Roman" w:eastAsia="Times New Roman" w:hAnsi="Times New Roman" w:cs="Times New Roman"/>
          <w:b/>
          <w:iCs/>
          <w:sz w:val="24"/>
          <w:szCs w:val="24"/>
          <w:lang w:val="x-none" w:eastAsia="ru-RU"/>
        </w:rPr>
        <w:t>Техническое задание</w:t>
      </w:r>
      <w:bookmarkEnd w:id="237"/>
    </w:p>
    <w:p w14:paraId="2F99B0D6" w14:textId="77777777" w:rsidR="004C1E9F" w:rsidRPr="004C1E9F" w:rsidRDefault="00500D43" w:rsidP="004C1E9F">
      <w:pPr>
        <w:tabs>
          <w:tab w:val="right" w:pos="567"/>
        </w:tabs>
        <w:suppressAutoHyphens/>
        <w:spacing w:after="0" w:line="240" w:lineRule="auto"/>
        <w:contextualSpacing/>
        <w:jc w:val="both"/>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 xml:space="preserve">5.1. </w:t>
      </w:r>
      <w:r w:rsidR="00BB56BC" w:rsidRPr="00645716">
        <w:rPr>
          <w:rFonts w:ascii="Times New Roman" w:eastAsia="Times New Roman" w:hAnsi="Times New Roman" w:cs="Times New Roman"/>
          <w:bCs/>
          <w:sz w:val="24"/>
          <w:szCs w:val="24"/>
          <w:lang w:eastAsia="ru-RU"/>
        </w:rPr>
        <w:t xml:space="preserve">Работы должны быть выполнены в соответствии с Рабочей документацией </w:t>
      </w:r>
      <w:r w:rsidR="00BB56BC" w:rsidRPr="00645716">
        <w:rPr>
          <w:rFonts w:ascii="Times New Roman" w:eastAsia="Times New Roman" w:hAnsi="Times New Roman" w:cs="Times New Roman"/>
          <w:sz w:val="24"/>
          <w:szCs w:val="24"/>
          <w:lang w:eastAsia="ru-RU"/>
        </w:rPr>
        <w:t>«</w:t>
      </w:r>
      <w:r w:rsidR="00BB56BC" w:rsidRPr="00645716">
        <w:rPr>
          <w:rFonts w:ascii="Times New Roman" w:eastAsia="Times New Roman" w:hAnsi="Times New Roman" w:cs="Times New Roman"/>
          <w:bCs/>
          <w:sz w:val="24"/>
          <w:szCs w:val="24"/>
          <w:lang w:eastAsia="ru-RU"/>
        </w:rPr>
        <w:t>Строительство воздушной линии электропередач 0,4кВ отпайкой от опоры №20, существующей воздушной линии 0,4кВ Л-12/5, до границы участка заявителя. Основной комплект рабочих чертежей. Электроснабжение, 4/01-20-ЭС»</w:t>
      </w:r>
      <w:r w:rsidR="00BB56BC" w:rsidRPr="004C1E9F">
        <w:rPr>
          <w:rFonts w:ascii="Times New Roman" w:eastAsia="Times New Roman" w:hAnsi="Times New Roman" w:cs="Times New Roman"/>
          <w:sz w:val="24"/>
          <w:szCs w:val="24"/>
          <w:lang w:eastAsia="ru-RU"/>
        </w:rPr>
        <w:t xml:space="preserve"> </w:t>
      </w:r>
      <w:r w:rsidR="004C1E9F" w:rsidRPr="004C1E9F">
        <w:rPr>
          <w:rFonts w:ascii="Times New Roman" w:eastAsia="Times New Roman" w:hAnsi="Times New Roman" w:cs="Times New Roman"/>
          <w:sz w:val="24"/>
          <w:szCs w:val="24"/>
          <w:lang w:eastAsia="ru-RU"/>
        </w:rPr>
        <w:t>(является неотъемлемой частью Документации и приложена в виде отдельного файла).</w:t>
      </w:r>
    </w:p>
    <w:p w14:paraId="3621C075" w14:textId="77777777" w:rsidR="004C1E9F" w:rsidRPr="004C1E9F" w:rsidRDefault="004C1E9F" w:rsidP="004C1E9F">
      <w:pPr>
        <w:tabs>
          <w:tab w:val="right" w:pos="567"/>
        </w:tabs>
        <w:suppressAutoHyphens/>
        <w:spacing w:after="0" w:line="240" w:lineRule="auto"/>
        <w:contextualSpacing/>
        <w:jc w:val="both"/>
        <w:rPr>
          <w:rFonts w:ascii="Times New Roman" w:eastAsia="Times New Roman" w:hAnsi="Times New Roman" w:cs="Times New Roman"/>
          <w:b/>
          <w:sz w:val="24"/>
          <w:szCs w:val="24"/>
          <w:highlight w:val="yellow"/>
          <w:lang w:eastAsia="ru-RU"/>
        </w:rPr>
      </w:pPr>
    </w:p>
    <w:p w14:paraId="47E1239E" w14:textId="77777777" w:rsidR="00BB56BC" w:rsidRDefault="00BB56BC" w:rsidP="00500D43">
      <w:pPr>
        <w:keepNext/>
        <w:suppressAutoHyphens/>
        <w:spacing w:after="0" w:line="240" w:lineRule="auto"/>
        <w:ind w:right="140"/>
        <w:jc w:val="both"/>
        <w:outlineLvl w:val="0"/>
        <w:rPr>
          <w:rFonts w:ascii="Times New Roman" w:eastAsia="Times New Roman" w:hAnsi="Times New Roman" w:cs="Times New Roman"/>
          <w:b/>
          <w:sz w:val="24"/>
          <w:szCs w:val="24"/>
          <w:lang w:eastAsia="ar-SA"/>
        </w:rPr>
      </w:pPr>
      <w:bookmarkStart w:id="238" w:name="_Toc505953029"/>
      <w:bookmarkEnd w:id="231"/>
    </w:p>
    <w:p w14:paraId="23203972" w14:textId="77777777" w:rsidR="00500D43" w:rsidRPr="00500D43" w:rsidRDefault="00BB56BC" w:rsidP="00500D43">
      <w:pPr>
        <w:keepNext/>
        <w:suppressAutoHyphens/>
        <w:spacing w:after="0" w:line="240" w:lineRule="auto"/>
        <w:ind w:right="140"/>
        <w:jc w:val="both"/>
        <w:outlineLvl w:val="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500D43" w:rsidRPr="00500D43">
        <w:rPr>
          <w:rFonts w:ascii="Times New Roman" w:eastAsia="Times New Roman" w:hAnsi="Times New Roman" w:cs="Times New Roman"/>
          <w:b/>
          <w:sz w:val="24"/>
          <w:szCs w:val="24"/>
          <w:lang w:eastAsia="ar-SA"/>
        </w:rPr>
        <w:t>Приложение</w:t>
      </w:r>
      <w:r w:rsidR="00500D43" w:rsidRPr="00500D43">
        <w:rPr>
          <w:rFonts w:ascii="Times New Roman" w:eastAsia="Times New Roman" w:hAnsi="Times New Roman" w:cs="Times New Roman"/>
          <w:b/>
          <w:sz w:val="24"/>
          <w:szCs w:val="24"/>
          <w:lang w:val="x-none" w:eastAsia="ar-SA"/>
        </w:rPr>
        <w:t xml:space="preserve"> № 1</w:t>
      </w:r>
      <w:r w:rsidR="00500D43" w:rsidRPr="00500D43">
        <w:rPr>
          <w:rFonts w:ascii="Times New Roman" w:eastAsia="Times New Roman" w:hAnsi="Times New Roman" w:cs="Times New Roman"/>
          <w:b/>
          <w:sz w:val="24"/>
          <w:szCs w:val="24"/>
          <w:lang w:eastAsia="ar-SA"/>
        </w:rPr>
        <w:t xml:space="preserve"> к </w:t>
      </w:r>
      <w:r w:rsidR="00500D43" w:rsidRPr="00500D43">
        <w:rPr>
          <w:rFonts w:ascii="Times New Roman" w:eastAsia="Calibri" w:hAnsi="Times New Roman" w:cs="Times New Roman"/>
          <w:b/>
          <w:iCs/>
          <w:sz w:val="24"/>
          <w:szCs w:val="24"/>
          <w:lang w:val="x-none" w:eastAsia="ar-SA"/>
        </w:rPr>
        <w:t>Документации</w:t>
      </w:r>
      <w:bookmarkEnd w:id="238"/>
    </w:p>
    <w:tbl>
      <w:tblPr>
        <w:tblW w:w="8503" w:type="dxa"/>
        <w:tblInd w:w="1134" w:type="dxa"/>
        <w:tblLook w:val="04A0" w:firstRow="1" w:lastRow="0" w:firstColumn="1" w:lastColumn="0" w:noHBand="0" w:noVBand="1"/>
      </w:tblPr>
      <w:tblGrid>
        <w:gridCol w:w="4032"/>
        <w:gridCol w:w="4471"/>
      </w:tblGrid>
      <w:tr w:rsidR="00500D43" w:rsidRPr="00500D43" w14:paraId="3C9BD1E2" w14:textId="77777777" w:rsidTr="00500D43">
        <w:trPr>
          <w:trHeight w:val="1641"/>
        </w:trPr>
        <w:tc>
          <w:tcPr>
            <w:tcW w:w="4032" w:type="dxa"/>
            <w:shd w:val="clear" w:color="auto" w:fill="auto"/>
          </w:tcPr>
          <w:p w14:paraId="2648841C" w14:textId="77777777" w:rsidR="00500D43" w:rsidRPr="00500D43" w:rsidRDefault="00500D43" w:rsidP="00500D43">
            <w:pPr>
              <w:keepNext/>
              <w:suppressAutoHyphens/>
              <w:spacing w:after="0" w:line="240" w:lineRule="auto"/>
              <w:jc w:val="right"/>
              <w:outlineLvl w:val="0"/>
              <w:rPr>
                <w:rFonts w:ascii="Times New Roman" w:eastAsia="Times New Roman" w:hAnsi="Times New Roman" w:cs="Times New Roman"/>
                <w:b/>
                <w:sz w:val="24"/>
                <w:szCs w:val="24"/>
                <w:lang w:eastAsia="ar-SA"/>
              </w:rPr>
            </w:pPr>
          </w:p>
        </w:tc>
        <w:tc>
          <w:tcPr>
            <w:tcW w:w="4471" w:type="dxa"/>
            <w:shd w:val="clear" w:color="auto" w:fill="auto"/>
          </w:tcPr>
          <w:p w14:paraId="4700FAC4" w14:textId="77777777" w:rsidR="00500D43" w:rsidRPr="00500D43" w:rsidRDefault="00500D43" w:rsidP="00500D43">
            <w:pPr>
              <w:spacing w:after="0" w:line="240" w:lineRule="auto"/>
              <w:jc w:val="both"/>
              <w:rPr>
                <w:rFonts w:ascii="Times New Roman" w:eastAsia="Times New Roman" w:hAnsi="Times New Roman" w:cs="Times New Roman"/>
                <w:sz w:val="24"/>
                <w:szCs w:val="24"/>
                <w:lang w:eastAsia="ar-SA"/>
              </w:rPr>
            </w:pPr>
            <w:r w:rsidRPr="00500D43">
              <w:rPr>
                <w:rFonts w:ascii="Times New Roman" w:eastAsia="Calibri" w:hAnsi="Times New Roman" w:cs="Times New Roman"/>
                <w:sz w:val="24"/>
                <w:szCs w:val="24"/>
              </w:rPr>
              <w:t>о</w:t>
            </w:r>
            <w:r w:rsidRPr="00500D43">
              <w:rPr>
                <w:rFonts w:ascii="Times New Roman" w:eastAsia="Calibri" w:hAnsi="Times New Roman" w:cs="Times New Roman"/>
                <w:sz w:val="24"/>
                <w:szCs w:val="24"/>
                <w:lang w:eastAsia="ar-SA"/>
              </w:rPr>
              <w:t xml:space="preserve"> проведении запроса предложений в электронной форме </w:t>
            </w:r>
            <w:r w:rsidRPr="00500D43">
              <w:rPr>
                <w:rFonts w:ascii="Times New Roman" w:eastAsia="Times New Roman" w:hAnsi="Times New Roman" w:cs="Times New Roman"/>
                <w:sz w:val="24"/>
                <w:szCs w:val="24"/>
                <w:lang w:eastAsia="ar-SA"/>
              </w:rPr>
              <w:t>на право заключения договора на 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w:t>
            </w:r>
            <w:bookmarkStart w:id="239" w:name="_Hlk509998106"/>
            <w:r w:rsidRPr="00500D43">
              <w:rPr>
                <w:rFonts w:ascii="Times New Roman" w:eastAsia="Times New Roman" w:hAnsi="Times New Roman" w:cs="Times New Roman"/>
                <w:sz w:val="24"/>
                <w:szCs w:val="24"/>
                <w:lang w:eastAsia="ar-SA"/>
              </w:rPr>
              <w:t>.</w:t>
            </w:r>
          </w:p>
          <w:bookmarkEnd w:id="239"/>
          <w:p w14:paraId="0BA10DD1" w14:textId="77777777" w:rsidR="00500D43" w:rsidRPr="00500D43" w:rsidRDefault="00500D43" w:rsidP="00500D43">
            <w:pPr>
              <w:tabs>
                <w:tab w:val="left" w:pos="851"/>
                <w:tab w:val="left" w:pos="4536"/>
              </w:tabs>
              <w:suppressAutoHyphens/>
              <w:spacing w:after="0" w:line="240" w:lineRule="auto"/>
              <w:jc w:val="both"/>
              <w:rPr>
                <w:rFonts w:ascii="Calibri" w:eastAsia="Calibri" w:hAnsi="Calibri" w:cs="Times New Roman"/>
                <w:b/>
                <w:iCs/>
              </w:rPr>
            </w:pPr>
          </w:p>
        </w:tc>
      </w:tr>
    </w:tbl>
    <w:bookmarkEnd w:id="232"/>
    <w:bookmarkEnd w:id="233"/>
    <w:bookmarkEnd w:id="234"/>
    <w:bookmarkEnd w:id="235"/>
    <w:bookmarkEnd w:id="236"/>
    <w:p w14:paraId="40CFA577" w14:textId="77777777" w:rsidR="00500D43" w:rsidRPr="00500D43" w:rsidRDefault="00500D43" w:rsidP="00500D43">
      <w:pPr>
        <w:suppressAutoHyphens/>
        <w:spacing w:after="0" w:line="240" w:lineRule="auto"/>
        <w:ind w:right="5243"/>
        <w:rPr>
          <w:rFonts w:ascii="Times New Roman" w:eastAsia="Times New Roman" w:hAnsi="Times New Roman" w:cs="Times New Roman"/>
          <w:sz w:val="24"/>
          <w:szCs w:val="20"/>
          <w:lang w:eastAsia="ar-SA"/>
        </w:rPr>
      </w:pPr>
      <w:r w:rsidRPr="00500D43">
        <w:rPr>
          <w:rFonts w:ascii="Times New Roman" w:eastAsia="Times New Roman" w:hAnsi="Times New Roman" w:cs="Times New Roman"/>
          <w:sz w:val="24"/>
          <w:szCs w:val="20"/>
          <w:lang w:eastAsia="ar-SA"/>
        </w:rPr>
        <w:t xml:space="preserve"> «_____»_______________ года</w:t>
      </w:r>
    </w:p>
    <w:p w14:paraId="790BA250" w14:textId="77777777" w:rsidR="00500D43" w:rsidRPr="00500D43" w:rsidRDefault="00500D43" w:rsidP="00500D43">
      <w:pPr>
        <w:suppressAutoHyphens/>
        <w:spacing w:after="0" w:line="240" w:lineRule="auto"/>
        <w:ind w:right="5243"/>
        <w:rPr>
          <w:rFonts w:ascii="Times New Roman" w:eastAsia="Times New Roman" w:hAnsi="Times New Roman" w:cs="Times New Roman"/>
          <w:sz w:val="24"/>
          <w:szCs w:val="20"/>
          <w:lang w:eastAsia="ar-SA"/>
        </w:rPr>
      </w:pPr>
      <w:r w:rsidRPr="00500D43">
        <w:rPr>
          <w:rFonts w:ascii="Times New Roman" w:eastAsia="Times New Roman" w:hAnsi="Times New Roman" w:cs="Times New Roman"/>
          <w:sz w:val="24"/>
          <w:szCs w:val="20"/>
          <w:lang w:eastAsia="ar-SA"/>
        </w:rPr>
        <w:t>№________________________</w:t>
      </w:r>
    </w:p>
    <w:p w14:paraId="4E5EE055"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0"/>
          <w:lang w:eastAsia="ar-SA"/>
        </w:rPr>
      </w:pPr>
    </w:p>
    <w:p w14:paraId="28D0EDBA" w14:textId="77777777" w:rsidR="00500D43" w:rsidRPr="00500D43" w:rsidRDefault="00500D43" w:rsidP="00500D43">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240" w:name="_Ref96861029"/>
      <w:r w:rsidRPr="00500D43">
        <w:rPr>
          <w:rFonts w:ascii="Times New Roman" w:eastAsia="Times New Roman" w:hAnsi="Times New Roman" w:cs="Times New Roman"/>
          <w:b/>
          <w:sz w:val="24"/>
          <w:szCs w:val="24"/>
          <w:lang w:eastAsia="ar-SA"/>
        </w:rPr>
        <w:t xml:space="preserve">Письмо о подаче оферты </w:t>
      </w:r>
    </w:p>
    <w:p w14:paraId="723CD208" w14:textId="77777777" w:rsidR="00500D43" w:rsidRPr="00500D43" w:rsidRDefault="00500D43" w:rsidP="00500D43">
      <w:pPr>
        <w:suppressAutoHyphens/>
        <w:spacing w:after="0" w:line="240" w:lineRule="auto"/>
        <w:ind w:firstLine="567"/>
        <w:jc w:val="center"/>
        <w:rPr>
          <w:rFonts w:ascii="Times New Roman" w:eastAsia="Times New Roman" w:hAnsi="Times New Roman" w:cs="Times New Roman"/>
          <w:sz w:val="24"/>
          <w:szCs w:val="24"/>
          <w:lang w:eastAsia="ar-SA"/>
        </w:rPr>
      </w:pPr>
    </w:p>
    <w:p w14:paraId="22527877"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Изучив Извещение о проведении запроса предложений в электронной форме (далее – также запрос предложений), размещенное на сайте электронной площадки «РТС-тендер» (</w:t>
      </w:r>
      <w:hyperlink r:id="rId13" w:history="1">
        <w:r w:rsidRPr="00500D43">
          <w:rPr>
            <w:rFonts w:ascii="Times New Roman" w:eastAsia="Times New Roman" w:hAnsi="Times New Roman" w:cs="Times New Roman"/>
            <w:color w:val="0000FF"/>
            <w:sz w:val="24"/>
            <w:szCs w:val="24"/>
            <w:u w:val="single"/>
            <w:lang w:eastAsia="ar-SA"/>
          </w:rPr>
          <w:t>http://www.rts-tender.ru/</w:t>
        </w:r>
      </w:hyperlink>
      <w:r w:rsidRPr="00500D43">
        <w:rPr>
          <w:rFonts w:ascii="Times New Roman" w:eastAsia="Times New Roman" w:hAnsi="Times New Roman" w:cs="Times New Roman"/>
          <w:sz w:val="24"/>
          <w:szCs w:val="24"/>
          <w:lang w:eastAsia="ar-SA"/>
        </w:rPr>
        <w:t xml:space="preserve"> и в единой информационной системе в сфере закупок товаров, работ, услуг (</w:t>
      </w:r>
      <w:hyperlink r:id="rId14" w:history="1">
        <w:r w:rsidRPr="00500D43">
          <w:rPr>
            <w:rFonts w:ascii="Times New Roman" w:eastAsia="Times New Roman" w:hAnsi="Times New Roman" w:cs="Times New Roman"/>
            <w:color w:val="0000FF"/>
            <w:sz w:val="24"/>
            <w:szCs w:val="24"/>
            <w:u w:val="single"/>
            <w:lang w:val="en-US" w:eastAsia="ar-SA"/>
          </w:rPr>
          <w:t>www</w:t>
        </w:r>
        <w:r w:rsidRPr="00500D43">
          <w:rPr>
            <w:rFonts w:ascii="Times New Roman" w:eastAsia="Times New Roman" w:hAnsi="Times New Roman" w:cs="Times New Roman"/>
            <w:color w:val="0000FF"/>
            <w:sz w:val="24"/>
            <w:szCs w:val="24"/>
            <w:u w:val="single"/>
            <w:lang w:eastAsia="ar-SA"/>
          </w:rPr>
          <w:t>.zakupki.gov.ru</w:t>
        </w:r>
      </w:hyperlink>
      <w:r w:rsidRPr="00500D43">
        <w:rPr>
          <w:rFonts w:ascii="Times New Roman" w:eastAsia="Times New Roman" w:hAnsi="Times New Roman" w:cs="Times New Roman"/>
          <w:color w:val="0000FF"/>
          <w:sz w:val="24"/>
          <w:szCs w:val="24"/>
          <w:u w:val="single"/>
          <w:lang w:eastAsia="ar-SA"/>
        </w:rPr>
        <w:t>)</w:t>
      </w:r>
      <w:r w:rsidRPr="00500D43">
        <w:rPr>
          <w:rFonts w:ascii="Times New Roman" w:eastAsia="Times New Roman" w:hAnsi="Times New Roman" w:cs="Times New Roman"/>
          <w:sz w:val="24"/>
          <w:szCs w:val="24"/>
          <w:lang w:eastAsia="ar-SA"/>
        </w:rPr>
        <w:t>, Документацию</w:t>
      </w:r>
      <w:r w:rsidRPr="00500D43">
        <w:rPr>
          <w:rFonts w:ascii="Calibri" w:eastAsia="Calibri" w:hAnsi="Calibri" w:cs="Times New Roman"/>
        </w:rPr>
        <w:t xml:space="preserve"> </w:t>
      </w:r>
      <w:r w:rsidRPr="00500D43">
        <w:rPr>
          <w:rFonts w:ascii="Times New Roman" w:eastAsia="Times New Roman" w:hAnsi="Times New Roman" w:cs="Times New Roman"/>
          <w:sz w:val="24"/>
          <w:szCs w:val="24"/>
          <w:lang w:eastAsia="ar-SA"/>
        </w:rPr>
        <w:t>о проведении запроса предложений в электронной форме на право заключения договора на 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 и,  принимая установленные в них требования и условия запроса предложений</w:t>
      </w:r>
      <w:r w:rsidRPr="00500D43">
        <w:rPr>
          <w:rFonts w:ascii="Calibri" w:eastAsia="Calibri" w:hAnsi="Calibri" w:cs="Times New Roman"/>
        </w:rPr>
        <w:t xml:space="preserve"> </w:t>
      </w:r>
      <w:r w:rsidRPr="00500D43">
        <w:rPr>
          <w:rFonts w:ascii="Times New Roman" w:eastAsia="Times New Roman" w:hAnsi="Times New Roman" w:cs="Times New Roman"/>
          <w:sz w:val="24"/>
          <w:szCs w:val="24"/>
          <w:lang w:eastAsia="ar-SA"/>
        </w:rPr>
        <w:t xml:space="preserve">в электронной форме, </w:t>
      </w:r>
    </w:p>
    <w:p w14:paraId="50E434F0"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lang w:eastAsia="ar-SA"/>
        </w:rPr>
        <w:t>________________________________________________________________________,</w:t>
      </w:r>
    </w:p>
    <w:p w14:paraId="5DCFAE82"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vertAlign w:val="superscript"/>
          <w:lang w:eastAsia="ar-SA"/>
        </w:rPr>
        <w:t xml:space="preserve">                                   (полное наименование Участника с указанием организационно-правовой формы)</w:t>
      </w:r>
    </w:p>
    <w:p w14:paraId="03668A78"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зарегистрированное по адресу:</w:t>
      </w:r>
    </w:p>
    <w:p w14:paraId="0FDADDE3"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lang w:eastAsia="ar-SA"/>
        </w:rPr>
        <w:t>________________________________________________________________________,</w:t>
      </w:r>
    </w:p>
    <w:p w14:paraId="5A7EFB18"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vertAlign w:val="superscript"/>
          <w:lang w:eastAsia="ar-SA"/>
        </w:rPr>
        <w:t xml:space="preserve">                                                                                   (юридический адрес Участника)</w:t>
      </w:r>
    </w:p>
    <w:p w14:paraId="5473B94F"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p>
    <w:p w14:paraId="7698F39F"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на 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 на условиях и в соответствии с Приложениями к настоящему письму на общую сумму: </w:t>
      </w:r>
    </w:p>
    <w:p w14:paraId="64C7187D"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500D43" w:rsidRPr="00500D43" w14:paraId="30F79095" w14:textId="77777777" w:rsidTr="00500D43">
        <w:trPr>
          <w:cantSplit/>
        </w:trPr>
        <w:tc>
          <w:tcPr>
            <w:tcW w:w="5184" w:type="dxa"/>
          </w:tcPr>
          <w:p w14:paraId="45036BD2"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стоимость заявки без НДС, руб.</w:t>
            </w:r>
          </w:p>
        </w:tc>
        <w:tc>
          <w:tcPr>
            <w:tcW w:w="5184" w:type="dxa"/>
          </w:tcPr>
          <w:p w14:paraId="2F4C2D29"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lang w:eastAsia="ar-SA"/>
              </w:rPr>
              <w:t>___________________________________</w:t>
            </w:r>
          </w:p>
          <w:p w14:paraId="186D3784" w14:textId="77777777" w:rsidR="00500D43" w:rsidRPr="00500D43" w:rsidRDefault="00500D43" w:rsidP="00500D43">
            <w:pPr>
              <w:suppressAutoHyphens/>
              <w:spacing w:after="0" w:line="240" w:lineRule="auto"/>
              <w:rPr>
                <w:rFonts w:ascii="Calibri" w:eastAsia="Calibri" w:hAnsi="Calibri" w:cs="Times New Roman"/>
                <w:lang w:eastAsia="ar-SA"/>
              </w:rPr>
            </w:pPr>
            <w:r w:rsidRPr="00500D43">
              <w:rPr>
                <w:rFonts w:ascii="Times New Roman" w:eastAsia="Times New Roman" w:hAnsi="Times New Roman" w:cs="Times New Roman"/>
                <w:sz w:val="24"/>
                <w:szCs w:val="24"/>
                <w:vertAlign w:val="superscript"/>
                <w:lang w:eastAsia="ar-SA"/>
              </w:rPr>
              <w:t>(стоимость, рублей, без НДС)</w:t>
            </w:r>
          </w:p>
        </w:tc>
      </w:tr>
      <w:tr w:rsidR="00500D43" w:rsidRPr="00500D43" w14:paraId="0907DC49" w14:textId="77777777" w:rsidTr="00500D43">
        <w:trPr>
          <w:cantSplit/>
        </w:trPr>
        <w:tc>
          <w:tcPr>
            <w:tcW w:w="5184" w:type="dxa"/>
          </w:tcPr>
          <w:p w14:paraId="24725E80"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кроме того НДС,*руб.</w:t>
            </w:r>
          </w:p>
        </w:tc>
        <w:tc>
          <w:tcPr>
            <w:tcW w:w="5184" w:type="dxa"/>
          </w:tcPr>
          <w:p w14:paraId="52A01B15"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lang w:eastAsia="ar-SA"/>
              </w:rPr>
              <w:t>___________________________________</w:t>
            </w:r>
          </w:p>
          <w:p w14:paraId="633BD283" w14:textId="77777777" w:rsidR="00500D43" w:rsidRPr="00500D43" w:rsidRDefault="00500D43" w:rsidP="00500D43">
            <w:pPr>
              <w:suppressAutoHyphens/>
              <w:spacing w:after="0" w:line="240" w:lineRule="auto"/>
              <w:rPr>
                <w:rFonts w:ascii="Calibri" w:eastAsia="Calibri" w:hAnsi="Calibri" w:cs="Times New Roman"/>
                <w:lang w:eastAsia="ar-SA"/>
              </w:rPr>
            </w:pPr>
            <w:r w:rsidRPr="00500D43">
              <w:rPr>
                <w:rFonts w:ascii="Times New Roman" w:eastAsia="Times New Roman" w:hAnsi="Times New Roman" w:cs="Times New Roman"/>
                <w:sz w:val="24"/>
                <w:szCs w:val="24"/>
                <w:vertAlign w:val="superscript"/>
                <w:lang w:eastAsia="ar-SA"/>
              </w:rPr>
              <w:t>(НДС по стоимости, рублей)</w:t>
            </w:r>
          </w:p>
        </w:tc>
      </w:tr>
      <w:tr w:rsidR="00500D43" w:rsidRPr="00500D43" w14:paraId="3A7C571F" w14:textId="77777777" w:rsidTr="00500D43">
        <w:trPr>
          <w:cantSplit/>
        </w:trPr>
        <w:tc>
          <w:tcPr>
            <w:tcW w:w="5184" w:type="dxa"/>
          </w:tcPr>
          <w:p w14:paraId="0D9A9731" w14:textId="77777777" w:rsidR="00500D43" w:rsidRPr="00500D43" w:rsidRDefault="00500D43" w:rsidP="00500D43">
            <w:pPr>
              <w:suppressAutoHyphens/>
              <w:spacing w:after="0" w:line="240" w:lineRule="auto"/>
              <w:rPr>
                <w:rFonts w:ascii="Times New Roman" w:eastAsia="Times New Roman" w:hAnsi="Times New Roman" w:cs="Times New Roman"/>
                <w:b/>
                <w:bCs/>
                <w:sz w:val="24"/>
                <w:szCs w:val="24"/>
                <w:lang w:eastAsia="ar-SA"/>
              </w:rPr>
            </w:pPr>
            <w:r w:rsidRPr="00500D43">
              <w:rPr>
                <w:rFonts w:ascii="Times New Roman" w:eastAsia="Times New Roman" w:hAnsi="Times New Roman" w:cs="Times New Roman"/>
                <w:b/>
                <w:sz w:val="24"/>
                <w:szCs w:val="24"/>
                <w:lang w:eastAsia="ar-SA"/>
              </w:rPr>
              <w:t xml:space="preserve">Итоговая </w:t>
            </w:r>
            <w:r w:rsidRPr="00500D43">
              <w:rPr>
                <w:rFonts w:ascii="Times New Roman" w:eastAsia="Times New Roman" w:hAnsi="Times New Roman" w:cs="Times New Roman"/>
                <w:b/>
                <w:bCs/>
                <w:sz w:val="24"/>
                <w:szCs w:val="24"/>
                <w:lang w:eastAsia="ar-SA"/>
              </w:rPr>
              <w:t xml:space="preserve">стоимость </w:t>
            </w:r>
            <w:r w:rsidRPr="00500D43">
              <w:rPr>
                <w:rFonts w:ascii="Times New Roman" w:eastAsia="Times New Roman" w:hAnsi="Times New Roman" w:cs="Times New Roman"/>
                <w:b/>
                <w:sz w:val="24"/>
                <w:szCs w:val="24"/>
                <w:lang w:eastAsia="ar-SA"/>
              </w:rPr>
              <w:t>заявки</w:t>
            </w:r>
            <w:r w:rsidRPr="00500D43">
              <w:rPr>
                <w:rFonts w:ascii="Times New Roman" w:eastAsia="Times New Roman" w:hAnsi="Times New Roman" w:cs="Times New Roman"/>
                <w:sz w:val="24"/>
                <w:szCs w:val="24"/>
                <w:lang w:eastAsia="ar-SA"/>
              </w:rPr>
              <w:t xml:space="preserve"> </w:t>
            </w:r>
            <w:r w:rsidRPr="00500D43">
              <w:rPr>
                <w:rFonts w:ascii="Times New Roman" w:eastAsia="Times New Roman" w:hAnsi="Times New Roman" w:cs="Times New Roman"/>
                <w:b/>
                <w:bCs/>
                <w:sz w:val="24"/>
                <w:szCs w:val="24"/>
                <w:lang w:eastAsia="ar-SA"/>
              </w:rPr>
              <w:t>с НДС, руб.</w:t>
            </w:r>
          </w:p>
        </w:tc>
        <w:tc>
          <w:tcPr>
            <w:tcW w:w="5184" w:type="dxa"/>
          </w:tcPr>
          <w:p w14:paraId="7EA6EEE4" w14:textId="77777777" w:rsidR="00500D43" w:rsidRPr="00500D43" w:rsidRDefault="00500D43" w:rsidP="00500D43">
            <w:pPr>
              <w:suppressAutoHyphens/>
              <w:spacing w:after="0" w:line="240" w:lineRule="auto"/>
              <w:rPr>
                <w:rFonts w:ascii="Times New Roman" w:eastAsia="Times New Roman" w:hAnsi="Times New Roman" w:cs="Times New Roman"/>
                <w:b/>
                <w:bCs/>
                <w:sz w:val="24"/>
                <w:szCs w:val="24"/>
                <w:vertAlign w:val="superscript"/>
                <w:lang w:eastAsia="ar-SA"/>
              </w:rPr>
            </w:pPr>
            <w:r w:rsidRPr="00500D43">
              <w:rPr>
                <w:rFonts w:ascii="Times New Roman" w:eastAsia="Times New Roman" w:hAnsi="Times New Roman" w:cs="Times New Roman"/>
                <w:b/>
                <w:bCs/>
                <w:sz w:val="24"/>
                <w:szCs w:val="24"/>
                <w:lang w:eastAsia="ar-SA"/>
              </w:rPr>
              <w:t>___________________________________</w:t>
            </w:r>
          </w:p>
          <w:p w14:paraId="65279497" w14:textId="77777777" w:rsidR="00500D43" w:rsidRPr="00500D43" w:rsidRDefault="00500D43" w:rsidP="00500D43">
            <w:pPr>
              <w:suppressAutoHyphens/>
              <w:spacing w:after="0" w:line="240" w:lineRule="auto"/>
              <w:rPr>
                <w:rFonts w:ascii="Calibri" w:eastAsia="Calibri" w:hAnsi="Calibri" w:cs="Times New Roman"/>
                <w:lang w:eastAsia="ar-SA"/>
              </w:rPr>
            </w:pPr>
            <w:r w:rsidRPr="00500D43">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4F271A2D"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Настоящее </w:t>
      </w:r>
      <w:r w:rsidR="00E00E2E">
        <w:rPr>
          <w:rFonts w:ascii="Times New Roman" w:eastAsia="Times New Roman" w:hAnsi="Times New Roman"/>
          <w:sz w:val="24"/>
          <w:szCs w:val="24"/>
          <w:lang w:eastAsia="ar-SA"/>
        </w:rPr>
        <w:t>о подаче оферты</w:t>
      </w:r>
      <w:r w:rsidR="00E00E2E" w:rsidRPr="00BA23AC">
        <w:rPr>
          <w:rFonts w:ascii="Times New Roman" w:eastAsia="Times New Roman" w:hAnsi="Times New Roman"/>
          <w:sz w:val="24"/>
          <w:szCs w:val="24"/>
          <w:lang w:eastAsia="ar-SA"/>
        </w:rPr>
        <w:t xml:space="preserve"> </w:t>
      </w:r>
      <w:r w:rsidRPr="00500D43">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14:paraId="2A2408FD" w14:textId="77777777" w:rsidR="00500D43" w:rsidRPr="00500D43" w:rsidRDefault="00500D43" w:rsidP="00500D43">
      <w:pPr>
        <w:numPr>
          <w:ilvl w:val="0"/>
          <w:numId w:val="15"/>
        </w:numPr>
        <w:tabs>
          <w:tab w:val="num" w:pos="426"/>
          <w:tab w:val="left" w:pos="993"/>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Коммерческое предложение (форма 1) – на ____ л.;</w:t>
      </w:r>
    </w:p>
    <w:p w14:paraId="4379A72E" w14:textId="77777777" w:rsidR="00500D43" w:rsidRPr="00500D43" w:rsidRDefault="00500D43" w:rsidP="00500D43">
      <w:pPr>
        <w:numPr>
          <w:ilvl w:val="0"/>
          <w:numId w:val="15"/>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Техническое предложение (форма 2) – на ____ л.;</w:t>
      </w:r>
    </w:p>
    <w:p w14:paraId="2D0F5E50" w14:textId="77777777" w:rsidR="00500D43" w:rsidRPr="00500D43" w:rsidRDefault="00500D43" w:rsidP="00500D43">
      <w:pPr>
        <w:numPr>
          <w:ilvl w:val="0"/>
          <w:numId w:val="15"/>
        </w:numPr>
        <w:tabs>
          <w:tab w:val="num" w:pos="426"/>
          <w:tab w:val="left" w:pos="993"/>
        </w:tabs>
        <w:suppressAutoHyphens/>
        <w:spacing w:after="0" w:line="240" w:lineRule="auto"/>
        <w:jc w:val="both"/>
        <w:rPr>
          <w:rFonts w:ascii="Times New Roman" w:eastAsia="Times New Roman" w:hAnsi="Times New Roman" w:cs="Times New Roman"/>
          <w:sz w:val="24"/>
          <w:szCs w:val="24"/>
          <w:lang w:eastAsia="ar-SA"/>
        </w:rPr>
      </w:pPr>
      <w:bookmarkStart w:id="241" w:name="_Ref214869451"/>
      <w:r w:rsidRPr="00500D43">
        <w:rPr>
          <w:rFonts w:ascii="Times New Roman" w:eastAsia="Times New Roman" w:hAnsi="Times New Roman" w:cs="Times New Roman"/>
          <w:sz w:val="24"/>
          <w:szCs w:val="24"/>
          <w:lang w:eastAsia="ar-SA"/>
        </w:rPr>
        <w:t>Анкета Участника закупки (форма 3) – на ____ л.;</w:t>
      </w:r>
    </w:p>
    <w:p w14:paraId="41A1EB4B" w14:textId="77777777" w:rsidR="00500D43" w:rsidRPr="00500D43" w:rsidRDefault="00500D43" w:rsidP="00500D43">
      <w:pPr>
        <w:numPr>
          <w:ilvl w:val="0"/>
          <w:numId w:val="15"/>
        </w:numPr>
        <w:tabs>
          <w:tab w:val="num" w:pos="0"/>
          <w:tab w:val="left" w:pos="426"/>
          <w:tab w:val="left" w:pos="1418"/>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Сведения из единого реестра субъектов малого и среднего предпринимательства или Декларация (форма 4) </w:t>
      </w:r>
      <w:r w:rsidRPr="00500D43">
        <w:rPr>
          <w:rFonts w:ascii="Times New Roman" w:eastAsia="Times New Roman" w:hAnsi="Times New Roman" w:cs="Times New Roman"/>
          <w:i/>
          <w:sz w:val="24"/>
          <w:szCs w:val="24"/>
          <w:lang w:eastAsia="ar-SA"/>
        </w:rPr>
        <w:t xml:space="preserve">(по необходимости) </w:t>
      </w:r>
      <w:r w:rsidRPr="00500D43">
        <w:rPr>
          <w:rFonts w:ascii="Times New Roman" w:eastAsia="Times New Roman" w:hAnsi="Times New Roman" w:cs="Times New Roman"/>
          <w:sz w:val="24"/>
          <w:szCs w:val="24"/>
          <w:lang w:eastAsia="ar-SA"/>
        </w:rPr>
        <w:t>– на ____ л.;</w:t>
      </w:r>
    </w:p>
    <w:p w14:paraId="7BCC79FA" w14:textId="77777777" w:rsidR="00500D43" w:rsidRPr="00500D43" w:rsidRDefault="00500D43" w:rsidP="00500D43">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Справка о перечне и объемах выполнения аналогичных работ за 2017-2019 годы (форма 5) </w:t>
      </w:r>
      <w:r w:rsidRPr="00500D43">
        <w:rPr>
          <w:rFonts w:ascii="Times New Roman" w:eastAsia="Times New Roman" w:hAnsi="Times New Roman" w:cs="Times New Roman"/>
          <w:i/>
          <w:sz w:val="24"/>
          <w:szCs w:val="24"/>
          <w:lang w:eastAsia="ar-SA"/>
        </w:rPr>
        <w:t>(на усмотрение Участника закупки для оценки по критериям «Опыт выполнения аналогичных работ», «Деловая репутация»)</w:t>
      </w:r>
      <w:r w:rsidRPr="00500D43">
        <w:rPr>
          <w:rFonts w:ascii="Times New Roman" w:eastAsia="Times New Roman" w:hAnsi="Times New Roman" w:cs="Times New Roman"/>
          <w:sz w:val="24"/>
          <w:szCs w:val="24"/>
          <w:lang w:eastAsia="ar-SA"/>
        </w:rPr>
        <w:t xml:space="preserve"> – на ____ л.;</w:t>
      </w:r>
      <w:bookmarkEnd w:id="241"/>
    </w:p>
    <w:p w14:paraId="6E7074F0" w14:textId="77777777" w:rsidR="00500D43" w:rsidRPr="00500D43" w:rsidRDefault="00500D43" w:rsidP="00500D43">
      <w:pPr>
        <w:numPr>
          <w:ilvl w:val="0"/>
          <w:numId w:val="15"/>
        </w:numPr>
        <w:tabs>
          <w:tab w:val="num" w:pos="426"/>
          <w:tab w:val="left" w:pos="993"/>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Справка о кадровых ресурсах (форма 6)</w:t>
      </w:r>
      <w:r w:rsidRPr="00500D43">
        <w:rPr>
          <w:rFonts w:ascii="Calibri" w:eastAsia="Calibri" w:hAnsi="Calibri" w:cs="Times New Roman"/>
        </w:rPr>
        <w:t xml:space="preserve"> </w:t>
      </w:r>
      <w:r w:rsidRPr="00500D43">
        <w:rPr>
          <w:rFonts w:ascii="Times New Roman" w:eastAsia="Times New Roman" w:hAnsi="Times New Roman" w:cs="Times New Roman"/>
          <w:sz w:val="24"/>
          <w:szCs w:val="24"/>
          <w:lang w:eastAsia="ar-SA"/>
        </w:rPr>
        <w:t>на ____ л.;</w:t>
      </w:r>
    </w:p>
    <w:p w14:paraId="6B43049C" w14:textId="77777777" w:rsidR="00500D43" w:rsidRPr="00500D43" w:rsidRDefault="00500D43" w:rsidP="00500D43">
      <w:pPr>
        <w:numPr>
          <w:ilvl w:val="0"/>
          <w:numId w:val="15"/>
        </w:numPr>
        <w:tabs>
          <w:tab w:val="num" w:pos="426"/>
          <w:tab w:val="left" w:pos="993"/>
        </w:tabs>
        <w:suppressAutoHyphens/>
        <w:spacing w:after="0" w:line="240" w:lineRule="auto"/>
        <w:jc w:val="both"/>
        <w:rPr>
          <w:rFonts w:ascii="Times New Roman" w:eastAsia="Times New Roman" w:hAnsi="Times New Roman" w:cs="Times New Roman"/>
          <w:sz w:val="24"/>
          <w:szCs w:val="24"/>
          <w:lang w:eastAsia="ar-SA"/>
        </w:rPr>
      </w:pPr>
      <w:bookmarkStart w:id="242" w:name="_Ref55336334"/>
      <w:bookmarkStart w:id="243" w:name="_Ref55335818"/>
      <w:r w:rsidRPr="00500D43">
        <w:rPr>
          <w:rFonts w:ascii="Times New Roman" w:eastAsia="Times New Roman" w:hAnsi="Times New Roman" w:cs="Times New Roman"/>
          <w:sz w:val="24"/>
          <w:szCs w:val="24"/>
          <w:lang w:eastAsia="ar-SA"/>
        </w:rPr>
        <w:t>Прочие документы (перечислить) — на ____ л.</w:t>
      </w:r>
    </w:p>
    <w:p w14:paraId="0514C465"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___________________________________</w:t>
      </w:r>
    </w:p>
    <w:p w14:paraId="08BF0394"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vertAlign w:val="superscript"/>
          <w:lang w:eastAsia="ar-SA"/>
        </w:rPr>
        <w:t xml:space="preserve">                                              (подпись)</w:t>
      </w:r>
    </w:p>
    <w:p w14:paraId="22F8F0AD"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        М.П.</w:t>
      </w:r>
    </w:p>
    <w:p w14:paraId="4335E142"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lastRenderedPageBreak/>
        <w:t>___________________________________________________________________________</w:t>
      </w:r>
    </w:p>
    <w:p w14:paraId="050F749A"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3CF8E055" w14:textId="77777777" w:rsidR="00500D43" w:rsidRPr="00500D43" w:rsidRDefault="00500D43" w:rsidP="00500D43">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4"/>
          <w:szCs w:val="24"/>
          <w:lang w:eastAsia="ar-SA"/>
        </w:rPr>
        <w:t>Инструкция по заполнению</w:t>
      </w:r>
    </w:p>
    <w:p w14:paraId="32C2F30C"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bookmarkStart w:id="244" w:name="_Ref55336359"/>
      <w:bookmarkStart w:id="245" w:name="_Ref55335823"/>
      <w:bookmarkEnd w:id="242"/>
      <w:bookmarkEnd w:id="243"/>
      <w:r w:rsidRPr="00500D43">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BF2E8D9"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14:paraId="30DBD6B4" w14:textId="77777777" w:rsidR="00500D43" w:rsidRPr="00500D43" w:rsidRDefault="00500D43" w:rsidP="00500D43">
      <w:pPr>
        <w:suppressAutoHyphens/>
        <w:spacing w:after="0" w:line="240" w:lineRule="auto"/>
        <w:jc w:val="both"/>
        <w:rPr>
          <w:rFonts w:ascii="Times New Roman" w:eastAsia="Times New Roman" w:hAnsi="Times New Roman" w:cs="Times New Roman"/>
          <w:b/>
          <w:sz w:val="20"/>
          <w:szCs w:val="20"/>
          <w:lang w:eastAsia="ar-SA"/>
        </w:rPr>
      </w:pPr>
      <w:r w:rsidRPr="00500D43">
        <w:rPr>
          <w:rFonts w:ascii="Times New Roman" w:eastAsia="Times New Roman" w:hAnsi="Times New Roman" w:cs="Times New Roman"/>
          <w:sz w:val="20"/>
          <w:szCs w:val="20"/>
          <w:lang w:eastAsia="ar-SA"/>
        </w:rPr>
        <w:t>3.</w:t>
      </w:r>
      <w:r w:rsidRPr="00500D43">
        <w:rPr>
          <w:rFonts w:ascii="Calibri" w:eastAsia="Calibri" w:hAnsi="Calibri" w:cs="Times New Roman"/>
        </w:rPr>
        <w:t xml:space="preserve"> </w:t>
      </w:r>
      <w:r w:rsidRPr="00500D43">
        <w:rPr>
          <w:rFonts w:ascii="Times New Roman" w:eastAsia="Times New Roman" w:hAnsi="Times New Roman" w:cs="Times New Roman"/>
          <w:sz w:val="20"/>
          <w:szCs w:val="20"/>
          <w:lang w:eastAsia="ar-SA"/>
        </w:rPr>
        <w:t xml:space="preserve">Участник закупки должен указать стоимость Работ цифрами и словами, в рублях, раздельно без НДС, величину НДС и вместе с НДС. Цену следует указывать в формате Х ХХХ ХХХ,ХХ руб., например: «1 234 567,89 руб. (Один миллион двести тридцать четыре тысячи пятьсот шестьдесят семь рублей 89 копеек)». </w:t>
      </w:r>
      <w:r w:rsidRPr="00500D43">
        <w:rPr>
          <w:rFonts w:ascii="Times New Roman" w:eastAsia="Times New Roman" w:hAnsi="Times New Roman" w:cs="Times New Roman"/>
          <w:b/>
          <w:sz w:val="20"/>
          <w:szCs w:val="20"/>
          <w:lang w:eastAsia="ar-SA"/>
        </w:rPr>
        <w:t>Цена не должна превышать значение начальной (максимальной) цены, указанной в Документации, и не должна отличаться от цены, указанной на ЭП.</w:t>
      </w:r>
      <w:r w:rsidRPr="00500D43">
        <w:rPr>
          <w:rFonts w:ascii="Times New Roman" w:eastAsia="Times New Roman" w:hAnsi="Times New Roman" w:cs="Times New Roman"/>
          <w:sz w:val="20"/>
          <w:szCs w:val="20"/>
          <w:lang w:eastAsia="ar-SA"/>
        </w:rPr>
        <w:t xml:space="preserve"> </w:t>
      </w:r>
      <w:r w:rsidRPr="00500D43">
        <w:rPr>
          <w:rFonts w:ascii="Times New Roman" w:eastAsia="Times New Roman" w:hAnsi="Times New Roman" w:cs="Times New Roman"/>
          <w:b/>
          <w:sz w:val="20"/>
          <w:szCs w:val="20"/>
          <w:lang w:eastAsia="ar-SA"/>
        </w:rPr>
        <w:t xml:space="preserve">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 </w:t>
      </w:r>
    </w:p>
    <w:p w14:paraId="7CC87341" w14:textId="77777777" w:rsidR="00500D43" w:rsidRPr="00500D43" w:rsidRDefault="00500D43" w:rsidP="00500D43">
      <w:pPr>
        <w:suppressAutoHyphens/>
        <w:spacing w:after="0" w:line="240" w:lineRule="auto"/>
        <w:jc w:val="both"/>
        <w:rPr>
          <w:rFonts w:ascii="Times New Roman" w:eastAsia="Times New Roman" w:hAnsi="Times New Roman" w:cs="Times New Roman"/>
          <w:b/>
          <w:sz w:val="20"/>
          <w:szCs w:val="20"/>
          <w:lang w:eastAsia="ar-SA"/>
        </w:rPr>
      </w:pPr>
      <w:bookmarkStart w:id="246" w:name="_Toc370824159"/>
      <w:bookmarkStart w:id="247" w:name="_Toc454979843"/>
      <w:bookmarkStart w:id="248" w:name="_Toc479855634"/>
      <w:bookmarkStart w:id="249" w:name="_Toc479941746"/>
      <w:bookmarkStart w:id="250" w:name="_Toc480200662"/>
      <w:bookmarkStart w:id="251" w:name="_Toc505953030"/>
      <w:bookmarkStart w:id="252" w:name="_Toc366762388"/>
      <w:bookmarkStart w:id="253" w:name="_Toc368061897"/>
      <w:bookmarkStart w:id="254" w:name="_Toc368062061"/>
      <w:r w:rsidRPr="00500D43">
        <w:rPr>
          <w:rFonts w:ascii="Times New Roman" w:eastAsia="Times New Roman" w:hAnsi="Times New Roman" w:cs="Times New Roman"/>
          <w:sz w:val="20"/>
          <w:szCs w:val="20"/>
          <w:lang w:eastAsia="ar-SA"/>
        </w:rPr>
        <w:t>4. *Если</w:t>
      </w:r>
      <w:r w:rsidRPr="00500D43">
        <w:rPr>
          <w:rFonts w:ascii="Times New Roman" w:eastAsia="Times New Roman" w:hAnsi="Times New Roman" w:cs="Times New Roman"/>
          <w:b/>
          <w:sz w:val="20"/>
          <w:szCs w:val="20"/>
          <w:lang w:eastAsia="ar-SA"/>
        </w:rPr>
        <w:t xml:space="preserve"> </w:t>
      </w:r>
      <w:r w:rsidRPr="00500D43">
        <w:rPr>
          <w:rFonts w:ascii="Times New Roman" w:eastAsia="Times New Roman" w:hAnsi="Times New Roman" w:cs="Times New Roman"/>
          <w:sz w:val="20"/>
          <w:szCs w:val="20"/>
          <w:lang w:eastAsia="ar-SA"/>
        </w:rPr>
        <w:t>Участник закупки применяет систему налогообложения, отличную от общей системы налогообложения,</w:t>
      </w:r>
      <w:r w:rsidRPr="00500D43">
        <w:rPr>
          <w:rFonts w:ascii="Times New Roman" w:eastAsia="Times New Roman" w:hAnsi="Times New Roman" w:cs="Times New Roman"/>
          <w:b/>
          <w:sz w:val="20"/>
          <w:szCs w:val="20"/>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30FA89D6"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1686AF16"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7F79863"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009DED0E"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59BD274"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05E597F8"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5403AC48"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2BF51FEC"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75D66B6F"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3DE48533"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02D6C362"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04122F84"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8B5952D"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7928AEFC"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28CDEDB0"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7F244164"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2CED8BF8"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301F7FA3"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3706230"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9739A56"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72F4B958"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31775896"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A8E3075"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BE5DAA9"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C025D49"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11C195D6"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A9DDDD3"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2553D281"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1BBF5317"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15E363FD"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F7F9117"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6BEDF153"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224FF26B"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7013B0AF"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3E6E2428"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226DF2AB"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6F033F51"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6AA10547"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3E546290"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46560C1F" w14:textId="77777777" w:rsidR="00500D43" w:rsidRPr="00500D43" w:rsidRDefault="00500D43" w:rsidP="00500D43">
      <w:pPr>
        <w:suppressAutoHyphens/>
        <w:spacing w:after="0" w:line="240" w:lineRule="auto"/>
        <w:jc w:val="both"/>
        <w:rPr>
          <w:rFonts w:ascii="Times New Roman" w:eastAsia="Times New Roman" w:hAnsi="Times New Roman" w:cs="Times New Roman"/>
          <w:b/>
          <w:bCs/>
          <w:iCs/>
          <w:sz w:val="24"/>
          <w:szCs w:val="24"/>
          <w:lang w:eastAsia="ar-SA"/>
        </w:rPr>
      </w:pPr>
    </w:p>
    <w:p w14:paraId="6E1BEAFC" w14:textId="77777777" w:rsidR="00500D43" w:rsidRPr="00500D43" w:rsidRDefault="00500D43" w:rsidP="00500D43">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r w:rsidRPr="00500D43">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500D43">
        <w:rPr>
          <w:rFonts w:ascii="Times New Roman" w:eastAsia="Times New Roman" w:hAnsi="Times New Roman" w:cs="Times New Roman"/>
          <w:b/>
          <w:bCs/>
          <w:iCs/>
          <w:sz w:val="24"/>
          <w:szCs w:val="24"/>
          <w:lang w:eastAsia="ar-SA"/>
        </w:rPr>
        <w:fldChar w:fldCharType="begin"/>
      </w:r>
      <w:r w:rsidRPr="00500D43">
        <w:rPr>
          <w:rFonts w:ascii="Times New Roman" w:eastAsia="Times New Roman" w:hAnsi="Times New Roman" w:cs="Times New Roman"/>
          <w:b/>
          <w:bCs/>
          <w:iCs/>
          <w:sz w:val="24"/>
          <w:szCs w:val="24"/>
          <w:lang w:eastAsia="ar-SA"/>
        </w:rPr>
        <w:instrText xml:space="preserve"> SEQ "форма" \*Arabic </w:instrText>
      </w:r>
      <w:r w:rsidRPr="00500D43">
        <w:rPr>
          <w:rFonts w:ascii="Times New Roman" w:eastAsia="Times New Roman" w:hAnsi="Times New Roman" w:cs="Times New Roman"/>
          <w:b/>
          <w:bCs/>
          <w:iCs/>
          <w:sz w:val="24"/>
          <w:szCs w:val="24"/>
          <w:lang w:eastAsia="ar-SA"/>
        </w:rPr>
        <w:fldChar w:fldCharType="separate"/>
      </w:r>
      <w:r w:rsidRPr="00500D43">
        <w:rPr>
          <w:rFonts w:ascii="Times New Roman" w:eastAsia="Times New Roman" w:hAnsi="Times New Roman" w:cs="Times New Roman"/>
          <w:b/>
          <w:bCs/>
          <w:iCs/>
          <w:noProof/>
          <w:sz w:val="24"/>
          <w:szCs w:val="24"/>
          <w:lang w:eastAsia="ar-SA"/>
        </w:rPr>
        <w:t>1</w:t>
      </w:r>
      <w:r w:rsidRPr="00500D43">
        <w:rPr>
          <w:rFonts w:ascii="Times New Roman" w:eastAsia="Times New Roman" w:hAnsi="Times New Roman" w:cs="Times New Roman"/>
          <w:b/>
          <w:bCs/>
          <w:iCs/>
          <w:sz w:val="24"/>
          <w:szCs w:val="24"/>
          <w:lang w:eastAsia="ar-SA"/>
        </w:rPr>
        <w:fldChar w:fldCharType="end"/>
      </w:r>
      <w:r w:rsidRPr="00500D43">
        <w:rPr>
          <w:rFonts w:ascii="Times New Roman" w:eastAsia="Times New Roman" w:hAnsi="Times New Roman" w:cs="Times New Roman"/>
          <w:b/>
          <w:bCs/>
          <w:iCs/>
          <w:sz w:val="24"/>
          <w:szCs w:val="24"/>
          <w:lang w:eastAsia="ar-SA"/>
        </w:rPr>
        <w:t>)</w:t>
      </w:r>
      <w:bookmarkStart w:id="255" w:name="_Ref214868178"/>
      <w:bookmarkEnd w:id="246"/>
      <w:bookmarkEnd w:id="247"/>
      <w:bookmarkEnd w:id="248"/>
      <w:bookmarkEnd w:id="249"/>
      <w:bookmarkEnd w:id="250"/>
      <w:bookmarkEnd w:id="251"/>
    </w:p>
    <w:bookmarkEnd w:id="252"/>
    <w:bookmarkEnd w:id="253"/>
    <w:bookmarkEnd w:id="254"/>
    <w:bookmarkEnd w:id="255"/>
    <w:p w14:paraId="4012AAB3" w14:textId="77777777" w:rsidR="00500D43" w:rsidRPr="00500D43" w:rsidRDefault="00500D43" w:rsidP="00500D4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p>
    <w:p w14:paraId="272B7743"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p w14:paraId="498AFDD6" w14:textId="77777777" w:rsidR="00500D43" w:rsidRPr="00500D43" w:rsidRDefault="00500D43" w:rsidP="00500D43">
      <w:pPr>
        <w:suppressAutoHyphens/>
        <w:spacing w:after="0" w:line="240" w:lineRule="auto"/>
        <w:jc w:val="right"/>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Приложение </w:t>
      </w:r>
      <w:r w:rsidRPr="00500D43">
        <w:rPr>
          <w:rFonts w:ascii="Times New Roman" w:eastAsia="Times New Roman" w:hAnsi="Times New Roman" w:cs="Times New Roman"/>
          <w:sz w:val="24"/>
          <w:szCs w:val="24"/>
          <w:lang w:eastAsia="ar-SA"/>
        </w:rPr>
        <w:fldChar w:fldCharType="begin"/>
      </w:r>
      <w:r w:rsidRPr="00500D43">
        <w:rPr>
          <w:rFonts w:ascii="Times New Roman" w:eastAsia="Times New Roman" w:hAnsi="Times New Roman" w:cs="Times New Roman"/>
          <w:sz w:val="24"/>
          <w:szCs w:val="24"/>
          <w:lang w:eastAsia="ar-SA"/>
        </w:rPr>
        <w:instrText xml:space="preserve"> SEQ "Приложение" \*Arabic </w:instrText>
      </w:r>
      <w:r w:rsidRPr="00500D43">
        <w:rPr>
          <w:rFonts w:ascii="Times New Roman" w:eastAsia="Times New Roman" w:hAnsi="Times New Roman" w:cs="Times New Roman"/>
          <w:sz w:val="24"/>
          <w:szCs w:val="24"/>
          <w:lang w:eastAsia="ar-SA"/>
        </w:rPr>
        <w:fldChar w:fldCharType="separate"/>
      </w:r>
      <w:r w:rsidRPr="00500D43">
        <w:rPr>
          <w:rFonts w:ascii="Times New Roman" w:eastAsia="Times New Roman" w:hAnsi="Times New Roman" w:cs="Times New Roman"/>
          <w:noProof/>
          <w:sz w:val="24"/>
          <w:szCs w:val="24"/>
          <w:lang w:eastAsia="ar-SA"/>
        </w:rPr>
        <w:t>1</w:t>
      </w:r>
      <w:r w:rsidRPr="00500D43">
        <w:rPr>
          <w:rFonts w:ascii="Times New Roman" w:eastAsia="Times New Roman" w:hAnsi="Times New Roman" w:cs="Times New Roman"/>
          <w:sz w:val="24"/>
          <w:szCs w:val="24"/>
          <w:lang w:eastAsia="ar-SA"/>
        </w:rPr>
        <w:fldChar w:fldCharType="end"/>
      </w:r>
      <w:r w:rsidRPr="00500D43">
        <w:rPr>
          <w:rFonts w:ascii="Times New Roman" w:eastAsia="Times New Roman" w:hAnsi="Times New Roman" w:cs="Times New Roman"/>
          <w:sz w:val="24"/>
          <w:szCs w:val="24"/>
          <w:lang w:eastAsia="ar-SA"/>
        </w:rPr>
        <w:t xml:space="preserve"> к письму о подаче оферты</w:t>
      </w:r>
      <w:r w:rsidRPr="00500D43">
        <w:rPr>
          <w:rFonts w:ascii="Times New Roman" w:eastAsia="Times New Roman" w:hAnsi="Times New Roman" w:cs="Times New Roman"/>
          <w:sz w:val="24"/>
          <w:szCs w:val="24"/>
          <w:lang w:eastAsia="ar-SA"/>
        </w:rPr>
        <w:br/>
        <w:t>от «____»_____________ г. №__________</w:t>
      </w:r>
    </w:p>
    <w:p w14:paraId="7438D2EE" w14:textId="77777777" w:rsidR="00500D43" w:rsidRPr="00500D43" w:rsidRDefault="00500D43" w:rsidP="00500D43">
      <w:pPr>
        <w:suppressAutoHyphens/>
        <w:spacing w:after="0" w:line="360" w:lineRule="auto"/>
        <w:ind w:firstLine="567"/>
        <w:jc w:val="both"/>
        <w:rPr>
          <w:rFonts w:ascii="Times New Roman" w:eastAsia="Times New Roman" w:hAnsi="Times New Roman" w:cs="Times New Roman"/>
          <w:sz w:val="24"/>
          <w:szCs w:val="24"/>
          <w:lang w:eastAsia="ar-SA"/>
        </w:rPr>
      </w:pPr>
    </w:p>
    <w:p w14:paraId="4300ECA5" w14:textId="77777777" w:rsidR="00500D43" w:rsidRPr="00500D43" w:rsidRDefault="00500D43" w:rsidP="00500D43">
      <w:pPr>
        <w:tabs>
          <w:tab w:val="left" w:pos="284"/>
        </w:tabs>
        <w:suppressAutoHyphens/>
        <w:spacing w:after="0" w:line="360" w:lineRule="auto"/>
        <w:jc w:val="center"/>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Коммерческое предложение</w:t>
      </w:r>
    </w:p>
    <w:p w14:paraId="15835D45" w14:textId="77777777" w:rsidR="00500D43" w:rsidRPr="00500D43" w:rsidRDefault="00500D43" w:rsidP="00500D43">
      <w:pPr>
        <w:tabs>
          <w:tab w:val="left" w:pos="284"/>
        </w:tabs>
        <w:suppressAutoHyphens/>
        <w:spacing w:after="0" w:line="36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Наименование и адрес Участника закупки: _____________________________</w:t>
      </w:r>
    </w:p>
    <w:p w14:paraId="6B9DE60C" w14:textId="77777777" w:rsidR="00500D43" w:rsidRPr="00500D43" w:rsidRDefault="00500D43" w:rsidP="00500D43">
      <w:pPr>
        <w:suppressAutoHyphens/>
        <w:spacing w:after="0" w:line="240" w:lineRule="auto"/>
        <w:jc w:val="center"/>
        <w:rPr>
          <w:rFonts w:ascii="Times New Roman" w:eastAsia="Times New Roman" w:hAnsi="Times New Roman" w:cs="Times New Roman"/>
          <w:b/>
          <w:sz w:val="24"/>
          <w:szCs w:val="24"/>
          <w:lang w:eastAsia="ar-SA"/>
        </w:rPr>
      </w:pPr>
    </w:p>
    <w:p w14:paraId="238F4D3A" w14:textId="77777777" w:rsidR="00500D43" w:rsidRPr="00500D43" w:rsidRDefault="00500D43" w:rsidP="00500D43">
      <w:pPr>
        <w:suppressAutoHyphens/>
        <w:spacing w:after="0" w:line="240" w:lineRule="auto"/>
        <w:jc w:val="center"/>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СМЕТА</w:t>
      </w:r>
    </w:p>
    <w:p w14:paraId="4B926F14"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4BBC3745"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0EA12637"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5743BEC8"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5CFADE57"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1F3087B9"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23D38F10"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06241DE6"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329BC62A"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___________________________________</w:t>
      </w:r>
    </w:p>
    <w:p w14:paraId="1D0E0949"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(подпись)</w:t>
      </w:r>
    </w:p>
    <w:p w14:paraId="3E86E8B2"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        М.П.</w:t>
      </w:r>
    </w:p>
    <w:p w14:paraId="5899D0D3"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___________________________________________________________________________</w:t>
      </w:r>
    </w:p>
    <w:p w14:paraId="1FED1887"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5D2BFC4" w14:textId="77777777" w:rsidR="00500D43" w:rsidRPr="00500D43" w:rsidRDefault="00500D43" w:rsidP="00500D43">
      <w:pPr>
        <w:tabs>
          <w:tab w:val="left" w:pos="284"/>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p>
    <w:p w14:paraId="6113C267" w14:textId="77777777" w:rsidR="00500D43" w:rsidRPr="00500D43" w:rsidRDefault="00500D43" w:rsidP="00500D43">
      <w:pPr>
        <w:pBdr>
          <w:bottom w:val="single" w:sz="4" w:space="1" w:color="000000"/>
        </w:pBdr>
        <w:shd w:val="clear" w:color="auto" w:fill="E0E0E0"/>
        <w:tabs>
          <w:tab w:val="left" w:pos="284"/>
        </w:tabs>
        <w:suppressAutoHyphens/>
        <w:spacing w:after="0" w:line="240" w:lineRule="auto"/>
        <w:ind w:right="21"/>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Инструкция по заполнению</w:t>
      </w:r>
    </w:p>
    <w:p w14:paraId="4E15E174" w14:textId="77777777" w:rsidR="00500D43" w:rsidRPr="00500D43" w:rsidRDefault="00500D43" w:rsidP="00500D43">
      <w:pPr>
        <w:tabs>
          <w:tab w:val="left" w:pos="284"/>
          <w:tab w:val="left" w:pos="1494"/>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18"/>
          <w:szCs w:val="18"/>
          <w:lang w:eastAsia="ar-SA"/>
        </w:rPr>
        <w:t xml:space="preserve">1. </w:t>
      </w:r>
      <w:r w:rsidRPr="00500D43">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данное коммерческое предложение.</w:t>
      </w:r>
    </w:p>
    <w:p w14:paraId="3876F888" w14:textId="77777777" w:rsidR="00500D43" w:rsidRPr="00500D43" w:rsidRDefault="00500D43" w:rsidP="00500D43">
      <w:pPr>
        <w:tabs>
          <w:tab w:val="left" w:pos="284"/>
          <w:tab w:val="left" w:pos="1494"/>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14:paraId="472947A2" w14:textId="77777777" w:rsidR="00500D43" w:rsidRPr="00500D43" w:rsidRDefault="00500D43" w:rsidP="00500D43">
      <w:pPr>
        <w:tabs>
          <w:tab w:val="left" w:pos="284"/>
          <w:tab w:val="left" w:pos="1494"/>
        </w:tabs>
        <w:suppressAutoHyphens/>
        <w:spacing w:after="0" w:line="240" w:lineRule="auto"/>
        <w:jc w:val="both"/>
        <w:rPr>
          <w:rFonts w:ascii="Times New Roman" w:eastAsia="Times New Roman" w:hAnsi="Times New Roman" w:cs="Times New Roman"/>
          <w:bCs/>
          <w:sz w:val="20"/>
          <w:szCs w:val="20"/>
          <w:lang w:eastAsia="ar-SA"/>
        </w:rPr>
      </w:pPr>
      <w:r w:rsidRPr="00500D43">
        <w:rPr>
          <w:rFonts w:ascii="Times New Roman" w:eastAsia="Times New Roman" w:hAnsi="Times New Roman" w:cs="Times New Roman"/>
          <w:sz w:val="20"/>
          <w:szCs w:val="20"/>
          <w:lang w:eastAsia="ar-SA"/>
        </w:rPr>
        <w:t xml:space="preserve">3. </w:t>
      </w:r>
      <w:r w:rsidRPr="00500D43">
        <w:rPr>
          <w:rFonts w:ascii="Times New Roman" w:eastAsia="Calibri" w:hAnsi="Times New Roman" w:cs="Times New Roman"/>
          <w:sz w:val="20"/>
          <w:szCs w:val="20"/>
        </w:rPr>
        <w:t>В смете приводится подробный расчет стоимости</w:t>
      </w:r>
      <w:r w:rsidRPr="00500D43">
        <w:rPr>
          <w:rFonts w:ascii="Calibri" w:eastAsia="Calibri" w:hAnsi="Calibri" w:cs="Times New Roman"/>
        </w:rPr>
        <w:t xml:space="preserve"> </w:t>
      </w:r>
      <w:r w:rsidRPr="00500D43">
        <w:rPr>
          <w:rFonts w:ascii="Times New Roman" w:eastAsia="Calibri" w:hAnsi="Times New Roman" w:cs="Times New Roman"/>
          <w:sz w:val="20"/>
          <w:szCs w:val="20"/>
        </w:rPr>
        <w:t xml:space="preserve">отдельных видов работ на основании данных Технического задания </w:t>
      </w:r>
      <w:r w:rsidRPr="00500D43">
        <w:rPr>
          <w:rFonts w:ascii="Times New Roman" w:eastAsia="Times New Roman" w:hAnsi="Times New Roman" w:cs="Times New Roman"/>
          <w:bCs/>
          <w:sz w:val="20"/>
          <w:szCs w:val="20"/>
          <w:lang w:eastAsia="ar-SA"/>
        </w:rPr>
        <w:t xml:space="preserve">с указанием их общей стоимости. </w:t>
      </w:r>
    </w:p>
    <w:p w14:paraId="15ADDD9B" w14:textId="77777777" w:rsidR="00500D43" w:rsidRPr="00500D43" w:rsidRDefault="00500D43" w:rsidP="00500D43">
      <w:pPr>
        <w:tabs>
          <w:tab w:val="left" w:pos="284"/>
          <w:tab w:val="left" w:pos="1494"/>
        </w:tabs>
        <w:suppressAutoHyphens/>
        <w:spacing w:after="0" w:line="240" w:lineRule="auto"/>
        <w:jc w:val="both"/>
        <w:rPr>
          <w:rFonts w:ascii="Times New Roman" w:eastAsia="Times New Roman" w:hAnsi="Times New Roman" w:cs="Times New Roman"/>
          <w:bCs/>
          <w:sz w:val="20"/>
          <w:szCs w:val="20"/>
          <w:lang w:eastAsia="ar-SA"/>
        </w:rPr>
      </w:pPr>
      <w:r w:rsidRPr="00500D43">
        <w:rPr>
          <w:rFonts w:ascii="Times New Roman" w:eastAsia="Times New Roman" w:hAnsi="Times New Roman" w:cs="Times New Roman"/>
          <w:bCs/>
          <w:sz w:val="20"/>
          <w:szCs w:val="20"/>
          <w:lang w:eastAsia="ar-SA"/>
        </w:rPr>
        <w:t>Стоимость Работ должна включать в себя НДС и все расходы Подрядчика, в том числе расходы на материально-технические ресурсы (МТР) и их транспортировку к месту выполнения работ, страхование, уплату налогов, сборов и других обязательных платежей, а также затраты, связанные с выездом персонала (командировочные расходы).</w:t>
      </w:r>
    </w:p>
    <w:p w14:paraId="4A1B4F49" w14:textId="77777777" w:rsidR="00500D43" w:rsidRPr="00500D43" w:rsidRDefault="00500D43" w:rsidP="00500D43">
      <w:pPr>
        <w:spacing w:after="0" w:line="276" w:lineRule="auto"/>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Расчет стоимости работ производится в соответствии с Постановлением Госстроя России от 05.03.2004 N 15/1 «Об утверждении и введении в действие Методики определения стоимости строительной продукции на территории Российской Федерации».</w:t>
      </w:r>
    </w:p>
    <w:p w14:paraId="14BD8468" w14:textId="77777777" w:rsidR="00500D43" w:rsidRPr="00500D43" w:rsidRDefault="00500D43" w:rsidP="00500D43">
      <w:pPr>
        <w:tabs>
          <w:tab w:val="left" w:pos="284"/>
          <w:tab w:val="left" w:pos="1494"/>
        </w:tabs>
        <w:suppressAutoHyphens/>
        <w:spacing w:after="0" w:line="240" w:lineRule="auto"/>
        <w:jc w:val="both"/>
        <w:rPr>
          <w:rFonts w:ascii="Times New Roman" w:eastAsia="Times New Roman" w:hAnsi="Times New Roman" w:cs="Times New Roman"/>
          <w:b/>
          <w:bCs/>
          <w:sz w:val="20"/>
          <w:szCs w:val="20"/>
          <w:lang w:eastAsia="ar-SA"/>
        </w:rPr>
      </w:pPr>
      <w:r w:rsidRPr="00500D43">
        <w:rPr>
          <w:rFonts w:ascii="Times New Roman" w:eastAsia="Times New Roman" w:hAnsi="Times New Roman" w:cs="Times New Roman"/>
          <w:b/>
          <w:bCs/>
          <w:sz w:val="20"/>
          <w:szCs w:val="20"/>
          <w:lang w:eastAsia="ar-SA"/>
        </w:rPr>
        <w:t>4</w:t>
      </w:r>
      <w:r w:rsidRPr="00500D43">
        <w:rPr>
          <w:rFonts w:ascii="Times New Roman" w:eastAsia="Times New Roman" w:hAnsi="Times New Roman" w:cs="Times New Roman"/>
          <w:bCs/>
          <w:sz w:val="20"/>
          <w:szCs w:val="20"/>
          <w:lang w:eastAsia="ar-SA"/>
        </w:rPr>
        <w:t xml:space="preserve">. </w:t>
      </w:r>
      <w:r w:rsidRPr="00500D43">
        <w:rPr>
          <w:rFonts w:ascii="Times New Roman" w:eastAsia="Times New Roman" w:hAnsi="Times New Roman" w:cs="Times New Roman"/>
          <w:b/>
          <w:bCs/>
          <w:sz w:val="20"/>
          <w:szCs w:val="20"/>
          <w:lang w:eastAsia="ar-SA"/>
        </w:rPr>
        <w:t>Цена не должна превышать значение начальной (максимальной) цены, указанной в Документации, и не должна отличаться от цены, указанной на ЭП. 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p>
    <w:p w14:paraId="458D37F0" w14:textId="77777777" w:rsidR="00500D43" w:rsidRPr="00500D43" w:rsidRDefault="00500D43" w:rsidP="00500D43">
      <w:pPr>
        <w:tabs>
          <w:tab w:val="left" w:pos="284"/>
          <w:tab w:val="left" w:pos="709"/>
          <w:tab w:val="left" w:pos="851"/>
        </w:tabs>
        <w:suppressAutoHyphens/>
        <w:spacing w:after="0" w:line="240" w:lineRule="auto"/>
        <w:contextualSpacing/>
        <w:jc w:val="both"/>
        <w:rPr>
          <w:rFonts w:ascii="Times New Roman" w:eastAsia="Times New Roman" w:hAnsi="Times New Roman" w:cs="Times New Roman"/>
          <w:b/>
          <w:bCs/>
          <w:sz w:val="20"/>
          <w:szCs w:val="20"/>
          <w:lang w:eastAsia="ar-SA"/>
        </w:rPr>
      </w:pPr>
    </w:p>
    <w:p w14:paraId="55A7C7D4" w14:textId="77777777" w:rsidR="00500D43" w:rsidRPr="00500D43" w:rsidRDefault="00500D43" w:rsidP="00500D43">
      <w:pPr>
        <w:widowControl w:val="0"/>
        <w:tabs>
          <w:tab w:val="left" w:pos="540"/>
          <w:tab w:val="left" w:pos="900"/>
        </w:tabs>
        <w:suppressAutoHyphens/>
        <w:autoSpaceDN w:val="0"/>
        <w:spacing w:after="0" w:line="240" w:lineRule="auto"/>
        <w:jc w:val="both"/>
        <w:textAlignment w:val="baseline"/>
        <w:rPr>
          <w:rFonts w:ascii="Times New Roman" w:eastAsia="Times New Roman" w:hAnsi="Times New Roman" w:cs="Times New Roman"/>
          <w:b/>
          <w:bCs/>
          <w:sz w:val="20"/>
          <w:szCs w:val="20"/>
          <w:lang w:eastAsia="ar-SA"/>
        </w:rPr>
      </w:pPr>
      <w:r w:rsidRPr="00500D43">
        <w:rPr>
          <w:rFonts w:ascii="Times New Roman" w:eastAsia="Times New Roman" w:hAnsi="Times New Roman" w:cs="Times New Roman"/>
          <w:bCs/>
          <w:kern w:val="3"/>
          <w:sz w:val="24"/>
          <w:szCs w:val="24"/>
          <w:lang w:eastAsia="ru-RU"/>
        </w:rPr>
        <w:tab/>
      </w:r>
    </w:p>
    <w:p w14:paraId="20AA0176" w14:textId="77777777" w:rsidR="00500D43" w:rsidRPr="00500D43" w:rsidRDefault="00500D43" w:rsidP="00500D43">
      <w:pPr>
        <w:tabs>
          <w:tab w:val="left" w:pos="284"/>
          <w:tab w:val="left" w:pos="709"/>
          <w:tab w:val="left" w:pos="851"/>
        </w:tabs>
        <w:suppressAutoHyphens/>
        <w:spacing w:after="0" w:line="240" w:lineRule="auto"/>
        <w:contextualSpacing/>
        <w:jc w:val="both"/>
        <w:rPr>
          <w:rFonts w:ascii="Times New Roman" w:eastAsia="Times New Roman" w:hAnsi="Times New Roman" w:cs="Times New Roman"/>
          <w:b/>
          <w:bCs/>
          <w:sz w:val="20"/>
          <w:szCs w:val="20"/>
          <w:lang w:eastAsia="ar-SA"/>
        </w:rPr>
      </w:pPr>
    </w:p>
    <w:p w14:paraId="3506BF7E" w14:textId="77777777" w:rsidR="00500D43" w:rsidRPr="00500D43" w:rsidRDefault="00500D43" w:rsidP="00500D43">
      <w:pPr>
        <w:tabs>
          <w:tab w:val="left" w:pos="284"/>
          <w:tab w:val="left" w:pos="709"/>
          <w:tab w:val="left" w:pos="851"/>
        </w:tabs>
        <w:suppressAutoHyphens/>
        <w:spacing w:after="0" w:line="240" w:lineRule="auto"/>
        <w:contextualSpacing/>
        <w:jc w:val="both"/>
        <w:rPr>
          <w:rFonts w:ascii="Times New Roman" w:eastAsia="Times New Roman" w:hAnsi="Times New Roman" w:cs="Times New Roman"/>
          <w:b/>
          <w:bCs/>
          <w:sz w:val="20"/>
          <w:szCs w:val="20"/>
          <w:lang w:eastAsia="ar-SA"/>
        </w:rPr>
      </w:pPr>
    </w:p>
    <w:p w14:paraId="5EED2461" w14:textId="77777777" w:rsidR="00500D43" w:rsidRPr="00500D43" w:rsidRDefault="00500D43" w:rsidP="00500D43">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256" w:name="_Техническое_предложение_(форма"/>
      <w:bookmarkStart w:id="257" w:name="_Ref55336345"/>
      <w:bookmarkStart w:id="258" w:name="_Ref55335821"/>
      <w:bookmarkStart w:id="259" w:name="_Toc386464020"/>
      <w:bookmarkStart w:id="260" w:name="_Toc454979844"/>
      <w:bookmarkStart w:id="261" w:name="_Toc479855635"/>
      <w:bookmarkStart w:id="262" w:name="_Toc479941747"/>
      <w:bookmarkStart w:id="263" w:name="_Toc480200663"/>
      <w:bookmarkStart w:id="264" w:name="_Toc505953031"/>
      <w:bookmarkEnd w:id="256"/>
      <w:r w:rsidRPr="00500D43">
        <w:rPr>
          <w:rFonts w:ascii="Times New Roman" w:eastAsia="Times New Roman" w:hAnsi="Times New Roman" w:cs="Times New Roman"/>
          <w:b/>
          <w:bCs/>
          <w:iCs/>
          <w:sz w:val="24"/>
          <w:szCs w:val="24"/>
          <w:highlight w:val="yellow"/>
          <w:lang w:eastAsia="ar-SA"/>
        </w:rPr>
        <w:br w:type="page"/>
      </w:r>
      <w:r w:rsidRPr="00500D43">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500D43">
        <w:rPr>
          <w:rFonts w:ascii="Times New Roman" w:eastAsia="Times New Roman" w:hAnsi="Times New Roman" w:cs="Times New Roman"/>
          <w:b/>
          <w:bCs/>
          <w:iCs/>
          <w:sz w:val="24"/>
          <w:szCs w:val="24"/>
          <w:lang w:eastAsia="ar-SA"/>
        </w:rPr>
        <w:fldChar w:fldCharType="begin"/>
      </w:r>
      <w:r w:rsidRPr="00500D43">
        <w:rPr>
          <w:rFonts w:ascii="Times New Roman" w:eastAsia="Times New Roman" w:hAnsi="Times New Roman" w:cs="Times New Roman"/>
          <w:b/>
          <w:bCs/>
          <w:iCs/>
          <w:sz w:val="24"/>
          <w:szCs w:val="24"/>
          <w:lang w:eastAsia="ar-SA"/>
        </w:rPr>
        <w:instrText xml:space="preserve"> SEQ "форма" \*Arabic </w:instrText>
      </w:r>
      <w:r w:rsidRPr="00500D43">
        <w:rPr>
          <w:rFonts w:ascii="Times New Roman" w:eastAsia="Times New Roman" w:hAnsi="Times New Roman" w:cs="Times New Roman"/>
          <w:b/>
          <w:bCs/>
          <w:iCs/>
          <w:sz w:val="24"/>
          <w:szCs w:val="24"/>
          <w:lang w:eastAsia="ar-SA"/>
        </w:rPr>
        <w:fldChar w:fldCharType="separate"/>
      </w:r>
      <w:r w:rsidRPr="00500D43">
        <w:rPr>
          <w:rFonts w:ascii="Times New Roman" w:eastAsia="Times New Roman" w:hAnsi="Times New Roman" w:cs="Times New Roman"/>
          <w:b/>
          <w:bCs/>
          <w:iCs/>
          <w:noProof/>
          <w:sz w:val="24"/>
          <w:szCs w:val="24"/>
          <w:lang w:eastAsia="ar-SA"/>
        </w:rPr>
        <w:t>2</w:t>
      </w:r>
      <w:r w:rsidRPr="00500D43">
        <w:rPr>
          <w:rFonts w:ascii="Times New Roman" w:eastAsia="Times New Roman" w:hAnsi="Times New Roman" w:cs="Times New Roman"/>
          <w:b/>
          <w:bCs/>
          <w:iCs/>
          <w:sz w:val="24"/>
          <w:szCs w:val="24"/>
          <w:lang w:eastAsia="ar-SA"/>
        </w:rPr>
        <w:fldChar w:fldCharType="end"/>
      </w:r>
      <w:r w:rsidRPr="00500D43">
        <w:rPr>
          <w:rFonts w:ascii="Times New Roman" w:eastAsia="Times New Roman" w:hAnsi="Times New Roman" w:cs="Times New Roman"/>
          <w:b/>
          <w:bCs/>
          <w:iCs/>
          <w:sz w:val="24"/>
          <w:szCs w:val="24"/>
          <w:lang w:eastAsia="ar-SA"/>
        </w:rPr>
        <w:t>)</w:t>
      </w:r>
      <w:bookmarkEnd w:id="257"/>
      <w:bookmarkEnd w:id="258"/>
      <w:bookmarkEnd w:id="259"/>
      <w:bookmarkEnd w:id="260"/>
      <w:bookmarkEnd w:id="261"/>
      <w:bookmarkEnd w:id="262"/>
      <w:bookmarkEnd w:id="263"/>
      <w:bookmarkEnd w:id="264"/>
    </w:p>
    <w:p w14:paraId="4A9994C0" w14:textId="77777777" w:rsidR="00500D43" w:rsidRPr="00500D43" w:rsidRDefault="00500D43" w:rsidP="00500D43">
      <w:pPr>
        <w:suppressAutoHyphens/>
        <w:spacing w:after="0" w:line="240" w:lineRule="auto"/>
        <w:jc w:val="right"/>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Приложение </w:t>
      </w:r>
      <w:r w:rsidRPr="00500D43">
        <w:rPr>
          <w:rFonts w:ascii="Calibri" w:eastAsia="Times New Roman" w:hAnsi="Calibri" w:cs="Times New Roman"/>
          <w:sz w:val="24"/>
          <w:szCs w:val="24"/>
          <w:lang w:eastAsia="ar-SA"/>
        </w:rPr>
        <w:fldChar w:fldCharType="begin"/>
      </w:r>
      <w:r w:rsidRPr="00500D43">
        <w:rPr>
          <w:rFonts w:ascii="Calibri" w:eastAsia="Times New Roman" w:hAnsi="Calibri" w:cs="Times New Roman"/>
          <w:sz w:val="24"/>
          <w:szCs w:val="24"/>
          <w:lang w:eastAsia="ar-SA"/>
        </w:rPr>
        <w:instrText xml:space="preserve"> SEQ "Приложение" \*Arabic </w:instrText>
      </w:r>
      <w:r w:rsidRPr="00500D43">
        <w:rPr>
          <w:rFonts w:ascii="Calibri" w:eastAsia="Times New Roman" w:hAnsi="Calibri" w:cs="Times New Roman"/>
          <w:sz w:val="24"/>
          <w:szCs w:val="24"/>
          <w:lang w:eastAsia="ar-SA"/>
        </w:rPr>
        <w:fldChar w:fldCharType="separate"/>
      </w:r>
      <w:r w:rsidRPr="00500D43">
        <w:rPr>
          <w:rFonts w:ascii="Calibri" w:eastAsia="Times New Roman" w:hAnsi="Calibri" w:cs="Times New Roman"/>
          <w:noProof/>
          <w:sz w:val="24"/>
          <w:szCs w:val="24"/>
          <w:lang w:eastAsia="ar-SA"/>
        </w:rPr>
        <w:t>2</w:t>
      </w:r>
      <w:r w:rsidRPr="00500D43">
        <w:rPr>
          <w:rFonts w:ascii="Calibri" w:eastAsia="Times New Roman" w:hAnsi="Calibri" w:cs="Times New Roman"/>
          <w:sz w:val="24"/>
          <w:szCs w:val="24"/>
          <w:lang w:eastAsia="ar-SA"/>
        </w:rPr>
        <w:fldChar w:fldCharType="end"/>
      </w:r>
      <w:r w:rsidRPr="00500D43">
        <w:rPr>
          <w:rFonts w:ascii="Times New Roman" w:eastAsia="Times New Roman" w:hAnsi="Times New Roman" w:cs="Times New Roman"/>
          <w:sz w:val="24"/>
          <w:szCs w:val="24"/>
          <w:lang w:eastAsia="ar-SA"/>
        </w:rPr>
        <w:t xml:space="preserve"> к письму о подаче оферты</w:t>
      </w:r>
      <w:r w:rsidRPr="00500D43">
        <w:rPr>
          <w:rFonts w:ascii="Times New Roman" w:eastAsia="Times New Roman" w:hAnsi="Times New Roman" w:cs="Times New Roman"/>
          <w:sz w:val="24"/>
          <w:szCs w:val="24"/>
          <w:lang w:eastAsia="ar-SA"/>
        </w:rPr>
        <w:br/>
        <w:t>от «____»_____________ г. №__________</w:t>
      </w:r>
    </w:p>
    <w:p w14:paraId="00EC58BB" w14:textId="77777777" w:rsidR="00500D43" w:rsidRPr="00500D43" w:rsidRDefault="00500D43" w:rsidP="00500D43">
      <w:pPr>
        <w:suppressAutoHyphens/>
        <w:spacing w:after="0" w:line="360" w:lineRule="auto"/>
        <w:jc w:val="center"/>
        <w:rPr>
          <w:rFonts w:ascii="Times New Roman" w:eastAsia="Times New Roman" w:hAnsi="Times New Roman" w:cs="Times New Roman"/>
          <w:b/>
          <w:sz w:val="24"/>
          <w:szCs w:val="24"/>
          <w:lang w:eastAsia="ar-SA"/>
        </w:rPr>
      </w:pPr>
    </w:p>
    <w:p w14:paraId="06149C49" w14:textId="77777777" w:rsidR="00500D43" w:rsidRPr="00500D43" w:rsidRDefault="00500D43" w:rsidP="00500D43">
      <w:pPr>
        <w:suppressAutoHyphens/>
        <w:spacing w:after="0" w:line="36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 xml:space="preserve">Техническое предложение </w:t>
      </w:r>
    </w:p>
    <w:p w14:paraId="5FBC3F49"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Наименование и адрес Участника закупки: _________________________________</w:t>
      </w:r>
    </w:p>
    <w:p w14:paraId="53D4C3A5" w14:textId="77777777" w:rsidR="00500D43" w:rsidRPr="00500D43" w:rsidRDefault="00500D43" w:rsidP="00500D43">
      <w:pPr>
        <w:suppressAutoHyphens/>
        <w:spacing w:after="0" w:line="240" w:lineRule="auto"/>
        <w:ind w:firstLine="709"/>
        <w:jc w:val="both"/>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sz w:val="24"/>
          <w:szCs w:val="24"/>
          <w:lang w:eastAsia="ar-SA"/>
        </w:rPr>
        <w:t>Изучив Документацию о проведении запроса предложений в электронной форме на право заключения договора на 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 (далее – Документация),</w:t>
      </w:r>
      <w:bookmarkStart w:id="265" w:name="_Hlk4775107"/>
      <w:r w:rsidRPr="00500D43">
        <w:rPr>
          <w:rFonts w:ascii="Times New Roman" w:eastAsia="Times New Roman" w:hAnsi="Times New Roman" w:cs="Times New Roman"/>
          <w:sz w:val="24"/>
          <w:szCs w:val="24"/>
          <w:lang w:eastAsia="ar-SA"/>
        </w:rPr>
        <w:t xml:space="preserve"> в том числе </w:t>
      </w:r>
      <w:bookmarkEnd w:id="265"/>
      <w:r w:rsidRPr="00500D43">
        <w:rPr>
          <w:rFonts w:ascii="Times New Roman" w:eastAsia="Times New Roman" w:hAnsi="Times New Roman" w:cs="Times New Roman"/>
          <w:sz w:val="24"/>
          <w:szCs w:val="24"/>
          <w:lang w:eastAsia="ru-RU"/>
        </w:rPr>
        <w:t>Рабочую документацию «Строительство воздушной линии электропередач 0,4кВ отпайкой от опоры №20, существующей воздушной линии 0,4кВ Л-12/5, до границы участка заявителя. Основной комплект рабочих чертежей. Электроснабжение, 4/01-20-ЭС» (является неотъемлемой частью Документации и приложена в виде отдельного файла) (далее также Рабочая документация)</w:t>
      </w:r>
      <w:r w:rsidRPr="00500D43">
        <w:rPr>
          <w:rFonts w:ascii="Times New Roman" w:eastAsia="Times New Roman" w:hAnsi="Times New Roman" w:cs="Times New Roman"/>
          <w:sz w:val="24"/>
          <w:szCs w:val="24"/>
          <w:lang w:eastAsia="ar-SA"/>
        </w:rPr>
        <w:t>, и принимая установленные в данных документах требования и условия запроса предложений, обязуемся выполнить работы в соответствии с соблюдением всех требований Документации, пр</w:t>
      </w:r>
      <w:r w:rsidR="00DC1336">
        <w:rPr>
          <w:rFonts w:ascii="Times New Roman" w:eastAsia="Times New Roman" w:hAnsi="Times New Roman" w:cs="Times New Roman"/>
          <w:sz w:val="24"/>
          <w:szCs w:val="24"/>
          <w:lang w:eastAsia="ar-SA"/>
        </w:rPr>
        <w:t xml:space="preserve">оекта договора </w:t>
      </w:r>
      <w:r w:rsidR="00DC1336" w:rsidRPr="004C1E9F">
        <w:rPr>
          <w:rFonts w:ascii="Times New Roman" w:eastAsia="Times New Roman" w:hAnsi="Times New Roman" w:cs="Times New Roman"/>
          <w:sz w:val="24"/>
          <w:szCs w:val="24"/>
          <w:lang w:eastAsia="ar-SA"/>
        </w:rPr>
        <w:t>(</w:t>
      </w:r>
      <w:r w:rsidR="004C1E9F" w:rsidRPr="004C1E9F">
        <w:rPr>
          <w:rFonts w:ascii="Times New Roman" w:eastAsia="Times New Roman" w:hAnsi="Times New Roman" w:cs="Times New Roman"/>
          <w:sz w:val="24"/>
          <w:szCs w:val="24"/>
          <w:lang w:eastAsia="ar-SA"/>
        </w:rPr>
        <w:t>Приложение № 4</w:t>
      </w:r>
      <w:r w:rsidRPr="00500D43">
        <w:rPr>
          <w:rFonts w:ascii="Times New Roman" w:eastAsia="Times New Roman" w:hAnsi="Times New Roman" w:cs="Times New Roman"/>
          <w:sz w:val="24"/>
          <w:szCs w:val="24"/>
          <w:lang w:eastAsia="ar-SA"/>
        </w:rPr>
        <w:t xml:space="preserve"> к Документации) и Рабочей документацией.</w:t>
      </w:r>
    </w:p>
    <w:p w14:paraId="24626FA7" w14:textId="77777777" w:rsidR="00500D43" w:rsidRPr="00500D43" w:rsidRDefault="00500D43" w:rsidP="00500D43">
      <w:pPr>
        <w:suppressAutoHyphens/>
        <w:spacing w:after="0" w:line="240" w:lineRule="auto"/>
        <w:ind w:firstLine="567"/>
        <w:jc w:val="center"/>
        <w:rPr>
          <w:rFonts w:ascii="Times New Roman" w:eastAsia="Times New Roman" w:hAnsi="Times New Roman" w:cs="Times New Roman"/>
          <w:b/>
          <w:sz w:val="24"/>
          <w:szCs w:val="24"/>
          <w:lang w:eastAsia="ru-RU"/>
        </w:rPr>
      </w:pPr>
    </w:p>
    <w:p w14:paraId="6F6223EB" w14:textId="77777777" w:rsidR="00500D43" w:rsidRPr="00500D43" w:rsidRDefault="00500D43" w:rsidP="0066077B">
      <w:pPr>
        <w:suppressAutoHyphens/>
        <w:spacing w:after="0" w:line="240" w:lineRule="auto"/>
        <w:jc w:val="center"/>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ПЛАН-ГРАФИК РАБОТ</w:t>
      </w:r>
    </w:p>
    <w:p w14:paraId="2308EECD" w14:textId="77777777" w:rsidR="00500D43" w:rsidRPr="00500D43" w:rsidRDefault="00500D43" w:rsidP="00500D43">
      <w:pPr>
        <w:suppressAutoHyphens/>
        <w:spacing w:after="0" w:line="240" w:lineRule="auto"/>
        <w:ind w:firstLine="567"/>
        <w:jc w:val="center"/>
        <w:rPr>
          <w:rFonts w:ascii="Times New Roman" w:eastAsia="Times New Roman" w:hAnsi="Times New Roman" w:cs="Times New Roman"/>
          <w:b/>
          <w:sz w:val="24"/>
          <w:szCs w:val="24"/>
          <w:lang w:eastAsia="ru-RU"/>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91"/>
        <w:gridCol w:w="4961"/>
      </w:tblGrid>
      <w:tr w:rsidR="00500D43" w:rsidRPr="00500D43" w14:paraId="71F38AE0" w14:textId="77777777" w:rsidTr="00500D43">
        <w:tc>
          <w:tcPr>
            <w:tcW w:w="613" w:type="dxa"/>
            <w:tcBorders>
              <w:top w:val="single" w:sz="4" w:space="0" w:color="auto"/>
              <w:left w:val="single" w:sz="4" w:space="0" w:color="auto"/>
              <w:bottom w:val="single" w:sz="4" w:space="0" w:color="auto"/>
              <w:right w:val="single" w:sz="4" w:space="0" w:color="auto"/>
            </w:tcBorders>
            <w:vAlign w:val="center"/>
            <w:hideMark/>
          </w:tcPr>
          <w:p w14:paraId="28BDEED6" w14:textId="77777777" w:rsidR="00500D43" w:rsidRPr="00500D43" w:rsidRDefault="00500D43" w:rsidP="00500D4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 п.п.</w:t>
            </w:r>
          </w:p>
        </w:tc>
        <w:tc>
          <w:tcPr>
            <w:tcW w:w="4491" w:type="dxa"/>
            <w:tcBorders>
              <w:top w:val="single" w:sz="4" w:space="0" w:color="auto"/>
              <w:left w:val="single" w:sz="4" w:space="0" w:color="auto"/>
              <w:bottom w:val="single" w:sz="4" w:space="0" w:color="auto"/>
              <w:right w:val="single" w:sz="4" w:space="0" w:color="auto"/>
            </w:tcBorders>
            <w:vAlign w:val="center"/>
            <w:hideMark/>
          </w:tcPr>
          <w:p w14:paraId="198062B5" w14:textId="77777777" w:rsidR="00500D43" w:rsidRPr="00500D43" w:rsidRDefault="00500D43" w:rsidP="00500D43">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Содержание работ</w:t>
            </w:r>
          </w:p>
          <w:p w14:paraId="6D5780DC" w14:textId="77777777" w:rsidR="00500D43" w:rsidRPr="00500D43" w:rsidRDefault="00500D43" w:rsidP="00BB56BC">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500D43">
              <w:rPr>
                <w:rFonts w:ascii="Times New Roman" w:eastAsia="Calibri" w:hAnsi="Times New Roman" w:cs="Times New Roman"/>
                <w:i/>
                <w:color w:val="BFBFBF"/>
                <w:sz w:val="24"/>
                <w:szCs w:val="24"/>
                <w:lang w:eastAsia="ru-RU"/>
              </w:rPr>
              <w:t xml:space="preserve">(согласно Рабочей документации </w:t>
            </w:r>
            <w:r w:rsidR="00BB56BC" w:rsidRPr="00BB56BC">
              <w:rPr>
                <w:rFonts w:ascii="Times New Roman" w:eastAsia="Calibri" w:hAnsi="Times New Roman" w:cs="Times New Roman"/>
                <w:i/>
                <w:color w:val="BFBFBF"/>
                <w:sz w:val="24"/>
                <w:szCs w:val="24"/>
                <w:lang w:eastAsia="ru-RU"/>
              </w:rPr>
              <w:t>«</w:t>
            </w:r>
            <w:r w:rsidR="00BB56BC" w:rsidRPr="00BB56BC">
              <w:rPr>
                <w:rFonts w:ascii="Times New Roman" w:eastAsia="Calibri" w:hAnsi="Times New Roman" w:cs="Times New Roman"/>
                <w:bCs/>
                <w:i/>
                <w:color w:val="BFBFBF"/>
                <w:sz w:val="24"/>
                <w:szCs w:val="24"/>
                <w:lang w:eastAsia="ru-RU"/>
              </w:rPr>
              <w:t>Строительство воздушной линии электропередач 0,4кВ отпайкой от опоры №20, существующей воздушной линии 0,4кВ Л-12/5, до границы участка заявителя. Основной комплект рабочих чертежей. Электроснабжение, 4/01-20-ЭС»</w:t>
            </w:r>
          </w:p>
        </w:tc>
        <w:tc>
          <w:tcPr>
            <w:tcW w:w="4961" w:type="dxa"/>
            <w:tcBorders>
              <w:top w:val="single" w:sz="4" w:space="0" w:color="auto"/>
              <w:left w:val="single" w:sz="4" w:space="0" w:color="auto"/>
              <w:bottom w:val="single" w:sz="4" w:space="0" w:color="auto"/>
              <w:right w:val="single" w:sz="4" w:space="0" w:color="auto"/>
            </w:tcBorders>
            <w:vAlign w:val="center"/>
            <w:hideMark/>
          </w:tcPr>
          <w:p w14:paraId="50F76039" w14:textId="77777777" w:rsidR="00DC1336" w:rsidRPr="00E00E2E" w:rsidRDefault="00DC1336" w:rsidP="00500D43">
            <w:pPr>
              <w:autoSpaceDE w:val="0"/>
              <w:autoSpaceDN w:val="0"/>
              <w:adjustRightInd w:val="0"/>
              <w:spacing w:after="0" w:line="240" w:lineRule="auto"/>
              <w:ind w:firstLine="426"/>
              <w:jc w:val="center"/>
              <w:rPr>
                <w:rFonts w:ascii="Times New Roman" w:eastAsia="Calibri" w:hAnsi="Times New Roman" w:cs="Times New Roman"/>
                <w:i/>
                <w:color w:val="BFBFBF"/>
                <w:sz w:val="24"/>
                <w:szCs w:val="24"/>
                <w:lang w:eastAsia="ru-RU"/>
              </w:rPr>
            </w:pPr>
            <w:r w:rsidRPr="00E00E2E">
              <w:rPr>
                <w:rFonts w:ascii="Times New Roman" w:hAnsi="Times New Roman" w:cs="Times New Roman"/>
                <w:b/>
              </w:rPr>
              <w:t>Срок выполнения работ (рабочих дней)</w:t>
            </w:r>
            <w:r w:rsidRPr="00E00E2E">
              <w:rPr>
                <w:rFonts w:ascii="Times New Roman" w:eastAsia="Calibri" w:hAnsi="Times New Roman" w:cs="Times New Roman"/>
                <w:i/>
                <w:color w:val="BFBFBF"/>
                <w:sz w:val="24"/>
                <w:szCs w:val="24"/>
                <w:lang w:eastAsia="ru-RU"/>
              </w:rPr>
              <w:t xml:space="preserve"> </w:t>
            </w:r>
          </w:p>
          <w:p w14:paraId="3D333E8D" w14:textId="77777777" w:rsidR="00500D43" w:rsidRPr="00500D43" w:rsidRDefault="00500D43" w:rsidP="00500D43">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E00E2E">
              <w:rPr>
                <w:rFonts w:ascii="Times New Roman" w:eastAsia="Calibri" w:hAnsi="Times New Roman" w:cs="Times New Roman"/>
                <w:i/>
                <w:color w:val="BFBFBF"/>
                <w:sz w:val="24"/>
                <w:szCs w:val="24"/>
                <w:lang w:eastAsia="ru-RU"/>
              </w:rPr>
              <w:t>(не должен п</w:t>
            </w:r>
            <w:r w:rsidR="00E00E2E" w:rsidRPr="00E00E2E">
              <w:rPr>
                <w:rFonts w:ascii="Times New Roman" w:eastAsia="Calibri" w:hAnsi="Times New Roman" w:cs="Times New Roman"/>
                <w:i/>
                <w:color w:val="BFBFBF"/>
                <w:sz w:val="24"/>
                <w:szCs w:val="24"/>
                <w:lang w:eastAsia="ru-RU"/>
              </w:rPr>
              <w:t>ревышать срок, указанный в п.3.5</w:t>
            </w:r>
            <w:r w:rsidRPr="00E00E2E">
              <w:rPr>
                <w:rFonts w:ascii="Times New Roman" w:eastAsia="Calibri" w:hAnsi="Times New Roman" w:cs="Times New Roman"/>
                <w:i/>
                <w:color w:val="BFBFBF"/>
                <w:sz w:val="24"/>
                <w:szCs w:val="24"/>
                <w:lang w:eastAsia="ru-RU"/>
              </w:rPr>
              <w:t>. Информационной карты Документации</w:t>
            </w:r>
            <w:r w:rsidRPr="00500D43">
              <w:rPr>
                <w:rFonts w:ascii="Times New Roman" w:eastAsia="Calibri" w:hAnsi="Times New Roman" w:cs="Times New Roman"/>
                <w:i/>
                <w:color w:val="BFBFBF"/>
                <w:sz w:val="24"/>
                <w:szCs w:val="24"/>
                <w:lang w:eastAsia="ru-RU"/>
              </w:rPr>
              <w:t xml:space="preserve"> </w:t>
            </w:r>
          </w:p>
        </w:tc>
      </w:tr>
      <w:tr w:rsidR="00500D43" w:rsidRPr="00500D43" w14:paraId="1DA2BBFE" w14:textId="77777777" w:rsidTr="00500D43">
        <w:tc>
          <w:tcPr>
            <w:tcW w:w="613" w:type="dxa"/>
            <w:tcBorders>
              <w:top w:val="single" w:sz="4" w:space="0" w:color="auto"/>
              <w:left w:val="single" w:sz="4" w:space="0" w:color="auto"/>
              <w:bottom w:val="single" w:sz="4" w:space="0" w:color="auto"/>
              <w:right w:val="single" w:sz="4" w:space="0" w:color="auto"/>
            </w:tcBorders>
            <w:vAlign w:val="center"/>
            <w:hideMark/>
          </w:tcPr>
          <w:p w14:paraId="2723A38B" w14:textId="77777777" w:rsidR="00500D43" w:rsidRPr="00500D43" w:rsidRDefault="00500D43" w:rsidP="00500D4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1.</w:t>
            </w:r>
          </w:p>
        </w:tc>
        <w:tc>
          <w:tcPr>
            <w:tcW w:w="4491" w:type="dxa"/>
            <w:tcBorders>
              <w:top w:val="single" w:sz="4" w:space="0" w:color="auto"/>
              <w:left w:val="single" w:sz="4" w:space="0" w:color="auto"/>
              <w:bottom w:val="single" w:sz="4" w:space="0" w:color="auto"/>
              <w:right w:val="single" w:sz="4" w:space="0" w:color="auto"/>
            </w:tcBorders>
            <w:vAlign w:val="center"/>
          </w:tcPr>
          <w:p w14:paraId="1D45E231" w14:textId="77777777" w:rsidR="00500D43" w:rsidRPr="00500D43" w:rsidRDefault="00500D43" w:rsidP="00500D43">
            <w:pPr>
              <w:spacing w:after="0" w:line="240" w:lineRule="auto"/>
              <w:ind w:firstLine="34"/>
              <w:rPr>
                <w:rFonts w:ascii="Calibri" w:eastAsia="Calibri" w:hAnsi="Calibri"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14:paraId="1D032B59" w14:textId="77777777" w:rsidR="00500D43" w:rsidRPr="00500D43" w:rsidRDefault="00500D43" w:rsidP="00500D43">
            <w:pPr>
              <w:spacing w:after="0" w:line="240" w:lineRule="auto"/>
              <w:ind w:firstLine="426"/>
              <w:rPr>
                <w:rFonts w:ascii="Calibri" w:eastAsia="Calibri" w:hAnsi="Calibri" w:cs="Times New Roman"/>
                <w:sz w:val="24"/>
                <w:szCs w:val="24"/>
                <w:lang w:eastAsia="ru-RU"/>
              </w:rPr>
            </w:pPr>
          </w:p>
        </w:tc>
      </w:tr>
      <w:tr w:rsidR="00500D43" w:rsidRPr="00500D43" w14:paraId="4E42C728" w14:textId="77777777" w:rsidTr="00500D43">
        <w:tc>
          <w:tcPr>
            <w:tcW w:w="613" w:type="dxa"/>
            <w:tcBorders>
              <w:top w:val="single" w:sz="4" w:space="0" w:color="auto"/>
              <w:left w:val="single" w:sz="4" w:space="0" w:color="auto"/>
              <w:bottom w:val="single" w:sz="4" w:space="0" w:color="auto"/>
              <w:right w:val="single" w:sz="4" w:space="0" w:color="auto"/>
            </w:tcBorders>
            <w:vAlign w:val="center"/>
            <w:hideMark/>
          </w:tcPr>
          <w:p w14:paraId="0712BDC4" w14:textId="77777777" w:rsidR="00500D43" w:rsidRPr="00500D43" w:rsidRDefault="00500D43" w:rsidP="00500D4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2.</w:t>
            </w:r>
          </w:p>
        </w:tc>
        <w:tc>
          <w:tcPr>
            <w:tcW w:w="4491" w:type="dxa"/>
            <w:tcBorders>
              <w:top w:val="single" w:sz="4" w:space="0" w:color="auto"/>
              <w:left w:val="single" w:sz="4" w:space="0" w:color="auto"/>
              <w:bottom w:val="single" w:sz="4" w:space="0" w:color="auto"/>
              <w:right w:val="single" w:sz="4" w:space="0" w:color="auto"/>
            </w:tcBorders>
            <w:vAlign w:val="center"/>
          </w:tcPr>
          <w:p w14:paraId="7506CE68" w14:textId="77777777" w:rsidR="00500D43" w:rsidRPr="00500D43" w:rsidRDefault="00500D43" w:rsidP="00500D43">
            <w:pPr>
              <w:spacing w:after="0" w:line="240" w:lineRule="auto"/>
              <w:ind w:firstLine="34"/>
              <w:rPr>
                <w:rFonts w:ascii="Calibri" w:eastAsia="Calibri" w:hAnsi="Calibri"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14:paraId="2129738E" w14:textId="77777777" w:rsidR="00500D43" w:rsidRPr="00500D43" w:rsidRDefault="00500D43" w:rsidP="00500D43">
            <w:pPr>
              <w:spacing w:after="0" w:line="240" w:lineRule="auto"/>
              <w:ind w:firstLine="426"/>
              <w:rPr>
                <w:rFonts w:ascii="Calibri" w:eastAsia="Calibri" w:hAnsi="Calibri" w:cs="Times New Roman"/>
                <w:sz w:val="24"/>
                <w:szCs w:val="24"/>
                <w:lang w:eastAsia="ru-RU"/>
              </w:rPr>
            </w:pPr>
          </w:p>
        </w:tc>
      </w:tr>
      <w:tr w:rsidR="00500D43" w:rsidRPr="00500D43" w14:paraId="6DA542CC" w14:textId="77777777" w:rsidTr="00500D43">
        <w:tc>
          <w:tcPr>
            <w:tcW w:w="613" w:type="dxa"/>
            <w:tcBorders>
              <w:top w:val="single" w:sz="4" w:space="0" w:color="auto"/>
              <w:left w:val="single" w:sz="4" w:space="0" w:color="auto"/>
              <w:bottom w:val="single" w:sz="4" w:space="0" w:color="auto"/>
              <w:right w:val="single" w:sz="4" w:space="0" w:color="auto"/>
            </w:tcBorders>
            <w:vAlign w:val="center"/>
            <w:hideMark/>
          </w:tcPr>
          <w:p w14:paraId="72DF28B0" w14:textId="77777777" w:rsidR="00500D43" w:rsidRPr="00500D43" w:rsidRDefault="00500D43" w:rsidP="00500D4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3.</w:t>
            </w:r>
          </w:p>
        </w:tc>
        <w:tc>
          <w:tcPr>
            <w:tcW w:w="4491" w:type="dxa"/>
            <w:tcBorders>
              <w:top w:val="single" w:sz="4" w:space="0" w:color="auto"/>
              <w:left w:val="single" w:sz="4" w:space="0" w:color="auto"/>
              <w:bottom w:val="single" w:sz="4" w:space="0" w:color="auto"/>
              <w:right w:val="single" w:sz="4" w:space="0" w:color="auto"/>
            </w:tcBorders>
            <w:vAlign w:val="center"/>
          </w:tcPr>
          <w:p w14:paraId="7628DC00" w14:textId="77777777" w:rsidR="00500D43" w:rsidRPr="00500D43" w:rsidRDefault="00500D43" w:rsidP="00500D43">
            <w:pPr>
              <w:spacing w:after="0" w:line="240" w:lineRule="auto"/>
              <w:ind w:firstLine="34"/>
              <w:rPr>
                <w:rFonts w:ascii="Times New Roman" w:eastAsia="Times New Roman" w:hAnsi="Times New Roman" w:cs="Times New Roman"/>
                <w:lang w:eastAsia="ar-SA"/>
              </w:rPr>
            </w:pPr>
          </w:p>
        </w:tc>
        <w:tc>
          <w:tcPr>
            <w:tcW w:w="4961" w:type="dxa"/>
            <w:tcBorders>
              <w:top w:val="single" w:sz="4" w:space="0" w:color="auto"/>
              <w:left w:val="single" w:sz="4" w:space="0" w:color="auto"/>
              <w:bottom w:val="single" w:sz="4" w:space="0" w:color="auto"/>
              <w:right w:val="single" w:sz="4" w:space="0" w:color="auto"/>
            </w:tcBorders>
            <w:vAlign w:val="center"/>
          </w:tcPr>
          <w:p w14:paraId="188CD3C7" w14:textId="77777777" w:rsidR="00500D43" w:rsidRPr="00500D43" w:rsidRDefault="00500D43" w:rsidP="00500D43">
            <w:pPr>
              <w:spacing w:after="0" w:line="240" w:lineRule="auto"/>
              <w:ind w:firstLine="426"/>
              <w:rPr>
                <w:rFonts w:ascii="Calibri" w:eastAsia="Calibri" w:hAnsi="Calibri" w:cs="Times New Roman"/>
                <w:sz w:val="24"/>
                <w:szCs w:val="24"/>
                <w:lang w:eastAsia="ru-RU"/>
              </w:rPr>
            </w:pPr>
          </w:p>
        </w:tc>
      </w:tr>
      <w:tr w:rsidR="00500D43" w:rsidRPr="00500D43" w14:paraId="290B54E3" w14:textId="77777777" w:rsidTr="00500D43">
        <w:tc>
          <w:tcPr>
            <w:tcW w:w="613" w:type="dxa"/>
            <w:tcBorders>
              <w:top w:val="single" w:sz="4" w:space="0" w:color="auto"/>
              <w:left w:val="single" w:sz="4" w:space="0" w:color="auto"/>
              <w:bottom w:val="single" w:sz="4" w:space="0" w:color="auto"/>
              <w:right w:val="single" w:sz="4" w:space="0" w:color="auto"/>
            </w:tcBorders>
            <w:vAlign w:val="center"/>
            <w:hideMark/>
          </w:tcPr>
          <w:p w14:paraId="78006D37" w14:textId="77777777" w:rsidR="00500D43" w:rsidRPr="00500D43" w:rsidRDefault="00500D43" w:rsidP="00500D4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0D43">
              <w:rPr>
                <w:rFonts w:ascii="Times New Roman" w:eastAsia="Times New Roman" w:hAnsi="Times New Roman" w:cs="Times New Roman"/>
                <w:b/>
                <w:sz w:val="24"/>
                <w:szCs w:val="24"/>
                <w:lang w:eastAsia="ru-RU"/>
              </w:rPr>
              <w:t>4.</w:t>
            </w:r>
          </w:p>
        </w:tc>
        <w:tc>
          <w:tcPr>
            <w:tcW w:w="4491" w:type="dxa"/>
            <w:tcBorders>
              <w:top w:val="single" w:sz="4" w:space="0" w:color="auto"/>
              <w:left w:val="single" w:sz="4" w:space="0" w:color="auto"/>
              <w:bottom w:val="single" w:sz="4" w:space="0" w:color="auto"/>
              <w:right w:val="single" w:sz="4" w:space="0" w:color="auto"/>
            </w:tcBorders>
            <w:vAlign w:val="center"/>
          </w:tcPr>
          <w:p w14:paraId="436AC068" w14:textId="77777777" w:rsidR="00500D43" w:rsidRPr="00500D43" w:rsidRDefault="00BB56BC" w:rsidP="00500D43">
            <w:pPr>
              <w:spacing w:after="0" w:line="240" w:lineRule="auto"/>
              <w:ind w:firstLine="34"/>
              <w:rPr>
                <w:rFonts w:ascii="Times New Roman" w:eastAsia="Times New Roman" w:hAnsi="Times New Roman" w:cs="Times New Roman"/>
                <w:lang w:eastAsia="ar-SA"/>
              </w:rPr>
            </w:pPr>
            <w:r>
              <w:rPr>
                <w:rFonts w:ascii="Times New Roman" w:eastAsia="Times New Roman" w:hAnsi="Times New Roman" w:cs="Times New Roman"/>
                <w:lang w:eastAsia="ar-SA"/>
              </w:rPr>
              <w:t>….</w:t>
            </w:r>
          </w:p>
        </w:tc>
        <w:tc>
          <w:tcPr>
            <w:tcW w:w="4961" w:type="dxa"/>
            <w:tcBorders>
              <w:top w:val="single" w:sz="4" w:space="0" w:color="auto"/>
              <w:left w:val="single" w:sz="4" w:space="0" w:color="auto"/>
              <w:bottom w:val="single" w:sz="4" w:space="0" w:color="auto"/>
              <w:right w:val="single" w:sz="4" w:space="0" w:color="auto"/>
            </w:tcBorders>
            <w:vAlign w:val="center"/>
          </w:tcPr>
          <w:p w14:paraId="71641F22" w14:textId="77777777" w:rsidR="00500D43" w:rsidRPr="00500D43" w:rsidRDefault="00500D43" w:rsidP="00500D43">
            <w:pPr>
              <w:spacing w:after="0" w:line="240" w:lineRule="auto"/>
              <w:ind w:firstLine="426"/>
              <w:rPr>
                <w:rFonts w:ascii="Calibri" w:eastAsia="Calibri" w:hAnsi="Calibri" w:cs="Times New Roman"/>
                <w:sz w:val="24"/>
                <w:szCs w:val="24"/>
                <w:lang w:eastAsia="ru-RU"/>
              </w:rPr>
            </w:pPr>
          </w:p>
        </w:tc>
      </w:tr>
    </w:tbl>
    <w:p w14:paraId="32C453EB"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ru-RU"/>
        </w:rPr>
      </w:pPr>
    </w:p>
    <w:p w14:paraId="30D434D7"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ru-RU"/>
        </w:rPr>
      </w:pPr>
    </w:p>
    <w:p w14:paraId="57FBE71C"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vertAlign w:val="superscript"/>
          <w:lang w:eastAsia="ar-SA"/>
        </w:rPr>
        <w:t xml:space="preserve">                                              (подпись)</w:t>
      </w:r>
    </w:p>
    <w:p w14:paraId="75DDF031"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        М.П.</w:t>
      </w:r>
    </w:p>
    <w:p w14:paraId="5E546B87"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___________________________________________________________________________</w:t>
      </w:r>
    </w:p>
    <w:p w14:paraId="67AE1140"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BD8C415"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p>
    <w:p w14:paraId="65E70875" w14:textId="77777777" w:rsidR="00500D43" w:rsidRPr="00500D43" w:rsidRDefault="00500D43" w:rsidP="00500D43">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Инструкция по заполнению</w:t>
      </w:r>
    </w:p>
    <w:p w14:paraId="6B3C5E7F" w14:textId="77777777" w:rsidR="00500D43" w:rsidRPr="00500D43" w:rsidRDefault="00500D43" w:rsidP="0066077B">
      <w:pPr>
        <w:numPr>
          <w:ilvl w:val="0"/>
          <w:numId w:val="13"/>
        </w:numPr>
        <w:tabs>
          <w:tab w:val="clear" w:pos="1134"/>
          <w:tab w:val="left" w:pos="284"/>
          <w:tab w:val="num" w:pos="1276"/>
          <w:tab w:val="left" w:pos="1494"/>
        </w:tabs>
        <w:suppressAutoHyphens/>
        <w:spacing w:after="0" w:line="240" w:lineRule="auto"/>
        <w:jc w:val="both"/>
        <w:rPr>
          <w:rFonts w:ascii="Times New Roman" w:eastAsia="Calibri" w:hAnsi="Times New Roman" w:cs="Times New Roman"/>
          <w:sz w:val="20"/>
          <w:szCs w:val="20"/>
          <w:lang w:eastAsia="ar-SA"/>
        </w:rPr>
      </w:pPr>
      <w:r w:rsidRPr="00500D43">
        <w:rPr>
          <w:rFonts w:ascii="Times New Roman" w:eastAsia="Calibri" w:hAnsi="Times New Roman" w:cs="Times New Roman"/>
          <w:sz w:val="20"/>
          <w:szCs w:val="20"/>
          <w:lang w:eastAsia="ar-SA"/>
        </w:rPr>
        <w:t>Участник закупки приводит номер и дату письма о подаче оферты, приложением к которому является данное техническое предложение.</w:t>
      </w:r>
    </w:p>
    <w:p w14:paraId="060220DB" w14:textId="77777777" w:rsidR="00500D43" w:rsidRPr="00500D43" w:rsidRDefault="00500D43" w:rsidP="0066077B">
      <w:pPr>
        <w:numPr>
          <w:ilvl w:val="0"/>
          <w:numId w:val="13"/>
        </w:numPr>
        <w:tabs>
          <w:tab w:val="clear" w:pos="1134"/>
          <w:tab w:val="left" w:pos="284"/>
          <w:tab w:val="num" w:pos="1276"/>
          <w:tab w:val="left" w:pos="1494"/>
        </w:tabs>
        <w:suppressAutoHyphens/>
        <w:spacing w:after="0" w:line="240" w:lineRule="auto"/>
        <w:jc w:val="both"/>
        <w:rPr>
          <w:rFonts w:ascii="Times New Roman" w:eastAsia="Calibri" w:hAnsi="Times New Roman" w:cs="Times New Roman"/>
          <w:sz w:val="20"/>
          <w:szCs w:val="20"/>
          <w:lang w:eastAsia="ar-SA"/>
        </w:rPr>
      </w:pPr>
      <w:r w:rsidRPr="00500D43">
        <w:rPr>
          <w:rFonts w:ascii="Times New Roman" w:eastAsia="Calibri"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1AB328A2" w14:textId="77777777" w:rsidR="00500D43" w:rsidRPr="00500D43" w:rsidRDefault="00500D43" w:rsidP="00555300">
      <w:pPr>
        <w:numPr>
          <w:ilvl w:val="0"/>
          <w:numId w:val="13"/>
        </w:numPr>
        <w:tabs>
          <w:tab w:val="clear" w:pos="1134"/>
          <w:tab w:val="num" w:pos="0"/>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bookmarkStart w:id="266" w:name="_Анкета_Участника_открытого"/>
      <w:bookmarkStart w:id="267" w:name="_Ref214869550"/>
      <w:bookmarkStart w:id="268" w:name="_Toc386464021"/>
      <w:bookmarkStart w:id="269" w:name="_Toc454979845"/>
      <w:bookmarkStart w:id="270" w:name="_Toc479855636"/>
      <w:bookmarkStart w:id="271" w:name="_Toc479941748"/>
      <w:bookmarkStart w:id="272" w:name="_Toc480200664"/>
      <w:bookmarkStart w:id="273" w:name="_Toc505953032"/>
      <w:bookmarkEnd w:id="266"/>
      <w:r w:rsidRPr="00500D43">
        <w:rPr>
          <w:rFonts w:ascii="Times New Roman" w:eastAsia="Calibri" w:hAnsi="Times New Roman" w:cs="Times New Roman"/>
          <w:sz w:val="20"/>
          <w:szCs w:val="20"/>
          <w:lang w:eastAsia="ar-SA"/>
        </w:rPr>
        <w:t xml:space="preserve">В таблице «План-график работ» Участник закупки указывает работы согласно </w:t>
      </w:r>
      <w:r w:rsidRPr="00500D43">
        <w:rPr>
          <w:rFonts w:ascii="Times New Roman" w:eastAsia="Times New Roman" w:hAnsi="Times New Roman" w:cs="Times New Roman"/>
          <w:sz w:val="20"/>
          <w:szCs w:val="20"/>
          <w:lang w:eastAsia="ru-RU"/>
        </w:rPr>
        <w:t xml:space="preserve">Рабочей документации  </w:t>
      </w:r>
      <w:r w:rsidR="00555300" w:rsidRPr="00555300">
        <w:rPr>
          <w:rFonts w:ascii="Times New Roman" w:eastAsia="Times New Roman" w:hAnsi="Times New Roman" w:cs="Times New Roman"/>
          <w:sz w:val="20"/>
          <w:szCs w:val="20"/>
          <w:lang w:eastAsia="ru-RU"/>
        </w:rPr>
        <w:t>«</w:t>
      </w:r>
      <w:r w:rsidR="00555300" w:rsidRPr="00555300">
        <w:rPr>
          <w:rFonts w:ascii="Times New Roman" w:eastAsia="Times New Roman" w:hAnsi="Times New Roman" w:cs="Times New Roman"/>
          <w:bCs/>
          <w:sz w:val="20"/>
          <w:szCs w:val="20"/>
          <w:lang w:eastAsia="ru-RU"/>
        </w:rPr>
        <w:t>Строительство воздушной линии электропередач 0,4кВ отпайкой от опоры №20, существующей воздушной линии 0,4кВ Л-12/5, до границы участка заявителя. Основной комплект рабочих чертежей. Электроснабжение, 4/01-20-ЭС»</w:t>
      </w:r>
      <w:r w:rsidR="00555300" w:rsidRPr="00555300">
        <w:rPr>
          <w:rFonts w:ascii="Times New Roman" w:eastAsia="Times New Roman" w:hAnsi="Times New Roman" w:cs="Times New Roman"/>
          <w:sz w:val="20"/>
          <w:szCs w:val="20"/>
          <w:lang w:eastAsia="ru-RU"/>
        </w:rPr>
        <w:t xml:space="preserve"> </w:t>
      </w:r>
      <w:r w:rsidRPr="00500D43">
        <w:rPr>
          <w:rFonts w:ascii="Times New Roman" w:eastAsia="Times New Roman" w:hAnsi="Times New Roman" w:cs="Times New Roman"/>
          <w:sz w:val="20"/>
          <w:szCs w:val="20"/>
          <w:lang w:eastAsia="ru-RU"/>
        </w:rPr>
        <w:t>(является неотъемлемой частью Документации и приложена в виде отдельного файла).</w:t>
      </w:r>
    </w:p>
    <w:p w14:paraId="662A95BB" w14:textId="77777777" w:rsidR="00500D43" w:rsidRPr="00500D43" w:rsidRDefault="00500D43" w:rsidP="00500D43">
      <w:pPr>
        <w:tabs>
          <w:tab w:val="left" w:pos="284"/>
          <w:tab w:val="num" w:pos="1276"/>
          <w:tab w:val="left" w:pos="1494"/>
        </w:tabs>
        <w:suppressAutoHyphens/>
        <w:spacing w:after="0" w:line="240" w:lineRule="auto"/>
        <w:jc w:val="both"/>
        <w:rPr>
          <w:rFonts w:ascii="Times New Roman" w:eastAsia="Calibri" w:hAnsi="Times New Roman" w:cs="Times New Roman"/>
          <w:sz w:val="20"/>
          <w:szCs w:val="20"/>
          <w:lang w:eastAsia="ar-SA"/>
        </w:rPr>
      </w:pPr>
      <w:r w:rsidRPr="00500D43">
        <w:rPr>
          <w:rFonts w:ascii="Times New Roman" w:eastAsia="Calibri" w:hAnsi="Times New Roman" w:cs="Times New Roman"/>
          <w:sz w:val="20"/>
          <w:szCs w:val="20"/>
          <w:lang w:eastAsia="ar-SA"/>
        </w:rPr>
        <w:t>При этом срок (период) выполнения работ не должен пр</w:t>
      </w:r>
      <w:r w:rsidR="00927B43">
        <w:rPr>
          <w:rFonts w:ascii="Times New Roman" w:eastAsia="Calibri" w:hAnsi="Times New Roman" w:cs="Times New Roman"/>
          <w:sz w:val="20"/>
          <w:szCs w:val="20"/>
          <w:lang w:eastAsia="ar-SA"/>
        </w:rPr>
        <w:t>евышать срок, указанный в п. 3.4</w:t>
      </w:r>
      <w:r w:rsidRPr="00500D43">
        <w:rPr>
          <w:rFonts w:ascii="Times New Roman" w:eastAsia="Calibri" w:hAnsi="Times New Roman" w:cs="Times New Roman"/>
          <w:sz w:val="20"/>
          <w:szCs w:val="20"/>
          <w:lang w:eastAsia="ar-SA"/>
        </w:rPr>
        <w:t>. Информационной карты Документации.</w:t>
      </w:r>
    </w:p>
    <w:p w14:paraId="0ABF20B2" w14:textId="77777777" w:rsidR="00500D43" w:rsidRPr="00500D43" w:rsidRDefault="00500D43" w:rsidP="00555300">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500D43">
        <w:rPr>
          <w:rFonts w:ascii="Times New Roman" w:eastAsia="Calibri" w:hAnsi="Times New Roman" w:cs="Times New Roman"/>
          <w:sz w:val="20"/>
          <w:szCs w:val="20"/>
          <w:lang w:eastAsia="ar-SA"/>
        </w:rPr>
        <w:t>В случае если Участником не будет заполнена таблица «План-график работ», заявка такого Участника будет отклонена.</w:t>
      </w:r>
    </w:p>
    <w:p w14:paraId="61560682" w14:textId="77777777" w:rsidR="00500D43" w:rsidRPr="00500D43" w:rsidRDefault="00500D43" w:rsidP="00500D43">
      <w:pPr>
        <w:tabs>
          <w:tab w:val="left" w:pos="284"/>
          <w:tab w:val="num" w:pos="1276"/>
          <w:tab w:val="left" w:pos="1494"/>
        </w:tabs>
        <w:suppressAutoHyphens/>
        <w:spacing w:after="0" w:line="240" w:lineRule="auto"/>
        <w:jc w:val="both"/>
        <w:rPr>
          <w:rFonts w:ascii="Times New Roman" w:eastAsia="Calibri" w:hAnsi="Times New Roman" w:cs="Times New Roman"/>
          <w:sz w:val="20"/>
          <w:szCs w:val="20"/>
          <w:highlight w:val="yellow"/>
          <w:lang w:eastAsia="ar-SA"/>
        </w:rPr>
      </w:pPr>
    </w:p>
    <w:p w14:paraId="3C448BC2" w14:textId="77777777" w:rsidR="00500D43" w:rsidRPr="00500D43" w:rsidRDefault="00500D43" w:rsidP="00500D43">
      <w:pPr>
        <w:keepNext/>
        <w:suppressAutoHyphens/>
        <w:spacing w:after="0" w:line="240" w:lineRule="auto"/>
        <w:ind w:hanging="1134"/>
        <w:jc w:val="right"/>
        <w:outlineLvl w:val="1"/>
        <w:rPr>
          <w:rFonts w:ascii="Times New Roman" w:eastAsia="Times New Roman" w:hAnsi="Times New Roman" w:cs="Times New Roman"/>
          <w:b/>
          <w:bCs/>
          <w:iCs/>
          <w:sz w:val="24"/>
          <w:szCs w:val="24"/>
          <w:lang w:eastAsia="ar-SA"/>
        </w:rPr>
      </w:pPr>
      <w:r w:rsidRPr="00500D43">
        <w:rPr>
          <w:rFonts w:ascii="Times New Roman" w:eastAsia="Times New Roman" w:hAnsi="Times New Roman" w:cs="Times New Roman"/>
          <w:b/>
          <w:bCs/>
          <w:iCs/>
          <w:sz w:val="24"/>
          <w:szCs w:val="24"/>
          <w:highlight w:val="yellow"/>
          <w:lang w:eastAsia="ar-SA"/>
        </w:rPr>
        <w:br w:type="page"/>
      </w:r>
      <w:r w:rsidRPr="00500D43">
        <w:rPr>
          <w:rFonts w:ascii="Times New Roman" w:eastAsia="Times New Roman" w:hAnsi="Times New Roman" w:cs="Times New Roman"/>
          <w:b/>
          <w:bCs/>
          <w:iCs/>
          <w:sz w:val="24"/>
          <w:szCs w:val="24"/>
          <w:lang w:eastAsia="ar-SA"/>
        </w:rPr>
        <w:lastRenderedPageBreak/>
        <w:t>Анкета Участника закупки (форма </w:t>
      </w:r>
      <w:r w:rsidRPr="00500D43">
        <w:rPr>
          <w:rFonts w:ascii="Times New Roman" w:eastAsia="Times New Roman" w:hAnsi="Times New Roman" w:cs="Times New Roman"/>
          <w:b/>
          <w:bCs/>
          <w:iCs/>
          <w:sz w:val="24"/>
          <w:szCs w:val="24"/>
          <w:lang w:eastAsia="ar-SA"/>
        </w:rPr>
        <w:fldChar w:fldCharType="begin"/>
      </w:r>
      <w:r w:rsidRPr="00500D43">
        <w:rPr>
          <w:rFonts w:ascii="Times New Roman" w:eastAsia="Times New Roman" w:hAnsi="Times New Roman" w:cs="Times New Roman"/>
          <w:b/>
          <w:bCs/>
          <w:iCs/>
          <w:sz w:val="24"/>
          <w:szCs w:val="24"/>
          <w:lang w:eastAsia="ar-SA"/>
        </w:rPr>
        <w:instrText xml:space="preserve"> SEQ "форма" \*Arabic </w:instrText>
      </w:r>
      <w:r w:rsidRPr="00500D43">
        <w:rPr>
          <w:rFonts w:ascii="Times New Roman" w:eastAsia="Times New Roman" w:hAnsi="Times New Roman" w:cs="Times New Roman"/>
          <w:b/>
          <w:bCs/>
          <w:iCs/>
          <w:sz w:val="24"/>
          <w:szCs w:val="24"/>
          <w:lang w:eastAsia="ar-SA"/>
        </w:rPr>
        <w:fldChar w:fldCharType="separate"/>
      </w:r>
      <w:r w:rsidRPr="00500D43">
        <w:rPr>
          <w:rFonts w:ascii="Times New Roman" w:eastAsia="Times New Roman" w:hAnsi="Times New Roman" w:cs="Times New Roman"/>
          <w:b/>
          <w:bCs/>
          <w:iCs/>
          <w:noProof/>
          <w:sz w:val="24"/>
          <w:szCs w:val="24"/>
          <w:lang w:eastAsia="ar-SA"/>
        </w:rPr>
        <w:t>3</w:t>
      </w:r>
      <w:r w:rsidRPr="00500D43">
        <w:rPr>
          <w:rFonts w:ascii="Times New Roman" w:eastAsia="Times New Roman" w:hAnsi="Times New Roman" w:cs="Times New Roman"/>
          <w:b/>
          <w:bCs/>
          <w:iCs/>
          <w:sz w:val="24"/>
          <w:szCs w:val="24"/>
          <w:lang w:eastAsia="ar-SA"/>
        </w:rPr>
        <w:fldChar w:fldCharType="end"/>
      </w:r>
      <w:r w:rsidRPr="00500D43">
        <w:rPr>
          <w:rFonts w:ascii="Times New Roman" w:eastAsia="Times New Roman" w:hAnsi="Times New Roman" w:cs="Times New Roman"/>
          <w:b/>
          <w:bCs/>
          <w:iCs/>
          <w:sz w:val="24"/>
          <w:szCs w:val="24"/>
          <w:lang w:eastAsia="ar-SA"/>
        </w:rPr>
        <w:t>)</w:t>
      </w:r>
      <w:bookmarkEnd w:id="244"/>
      <w:bookmarkEnd w:id="245"/>
      <w:bookmarkEnd w:id="267"/>
      <w:bookmarkEnd w:id="268"/>
      <w:bookmarkEnd w:id="269"/>
      <w:bookmarkEnd w:id="270"/>
      <w:bookmarkEnd w:id="271"/>
      <w:bookmarkEnd w:id="272"/>
      <w:bookmarkEnd w:id="273"/>
    </w:p>
    <w:p w14:paraId="2CB265D9"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p w14:paraId="52F9FD8A" w14:textId="77777777" w:rsidR="00500D43" w:rsidRPr="00500D43" w:rsidRDefault="00500D43" w:rsidP="00500D43">
      <w:pPr>
        <w:suppressAutoHyphens/>
        <w:spacing w:after="0" w:line="240" w:lineRule="auto"/>
        <w:jc w:val="right"/>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Приложение 3 к письму о подаче оферты</w:t>
      </w:r>
      <w:r w:rsidRPr="00500D43">
        <w:rPr>
          <w:rFonts w:ascii="Times New Roman" w:eastAsia="Times New Roman" w:hAnsi="Times New Roman" w:cs="Times New Roman"/>
          <w:sz w:val="24"/>
          <w:szCs w:val="24"/>
          <w:lang w:eastAsia="ar-SA"/>
        </w:rPr>
        <w:br/>
        <w:t>от «____»_____________ г. №__________</w:t>
      </w:r>
    </w:p>
    <w:p w14:paraId="5B806A74"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ar-SA"/>
        </w:rPr>
      </w:pPr>
    </w:p>
    <w:p w14:paraId="6880BD61" w14:textId="77777777" w:rsidR="00500D43" w:rsidRPr="00500D43" w:rsidRDefault="00500D43" w:rsidP="00500D43">
      <w:pPr>
        <w:suppressAutoHyphens/>
        <w:spacing w:after="0" w:line="240" w:lineRule="auto"/>
        <w:jc w:val="center"/>
        <w:rPr>
          <w:rFonts w:ascii="Times New Roman" w:eastAsia="Times New Roman" w:hAnsi="Times New Roman" w:cs="Times New Roman"/>
          <w:sz w:val="24"/>
          <w:szCs w:val="24"/>
          <w:lang w:eastAsia="ar-SA"/>
        </w:rPr>
      </w:pPr>
      <w:r w:rsidRPr="00CE1A88">
        <w:rPr>
          <w:rFonts w:ascii="Times New Roman" w:eastAsia="Times New Roman" w:hAnsi="Times New Roman" w:cs="Times New Roman"/>
          <w:b/>
          <w:sz w:val="24"/>
          <w:szCs w:val="24"/>
          <w:lang w:eastAsia="ar-SA"/>
        </w:rPr>
        <w:t xml:space="preserve">Анкета Участника </w:t>
      </w:r>
      <w:r w:rsidR="0066077B" w:rsidRPr="00CE1A88">
        <w:rPr>
          <w:rFonts w:ascii="Times New Roman" w:eastAsia="Times New Roman" w:hAnsi="Times New Roman" w:cs="Times New Roman"/>
          <w:b/>
          <w:sz w:val="24"/>
          <w:szCs w:val="24"/>
          <w:lang w:eastAsia="ar-SA"/>
        </w:rPr>
        <w:t>закупки</w:t>
      </w:r>
    </w:p>
    <w:p w14:paraId="2DEE18E4"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ar-SA"/>
        </w:rPr>
      </w:pPr>
    </w:p>
    <w:p w14:paraId="223DB6D3"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Наименование и адрес Участника закупки: _______________________________</w:t>
      </w:r>
    </w:p>
    <w:p w14:paraId="349B87E2"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500D43" w:rsidRPr="00500D43" w14:paraId="7F22D09B" w14:textId="77777777" w:rsidTr="00500D43">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14:paraId="4DB8AAAA" w14:textId="77777777" w:rsidR="00500D43" w:rsidRPr="00500D43" w:rsidRDefault="00500D43" w:rsidP="00500D43">
            <w:pPr>
              <w:keepNext/>
              <w:suppressAutoHyphens/>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vAlign w:val="center"/>
          </w:tcPr>
          <w:p w14:paraId="40781320" w14:textId="77777777" w:rsidR="00500D43" w:rsidRPr="00500D43" w:rsidRDefault="00500D43" w:rsidP="00500D43">
            <w:pPr>
              <w:keepNext/>
              <w:suppressAutoHyphens/>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28485" w14:textId="77777777" w:rsidR="00500D43" w:rsidRPr="00500D43" w:rsidRDefault="00500D43" w:rsidP="00500D43">
            <w:pPr>
              <w:keepNext/>
              <w:suppressAutoHyphens/>
              <w:spacing w:after="0" w:line="240" w:lineRule="auto"/>
              <w:jc w:val="center"/>
              <w:rPr>
                <w:rFonts w:ascii="Calibri" w:eastAsia="Calibri" w:hAnsi="Calibri" w:cs="Times New Roman"/>
                <w:lang w:eastAsia="ar-SA"/>
              </w:rPr>
            </w:pPr>
            <w:r w:rsidRPr="00500D43">
              <w:rPr>
                <w:rFonts w:ascii="Times New Roman" w:eastAsia="Times New Roman" w:hAnsi="Times New Roman" w:cs="Times New Roman"/>
                <w:sz w:val="24"/>
                <w:szCs w:val="24"/>
                <w:lang w:eastAsia="ar-SA"/>
              </w:rPr>
              <w:t>Сведения об Участнике закупки</w:t>
            </w:r>
          </w:p>
        </w:tc>
      </w:tr>
      <w:tr w:rsidR="00500D43" w:rsidRPr="00500D43" w14:paraId="3E32F8DA"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75A9D8E5"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FF2BC82"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6E368FAE"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38B18BDB" w14:textId="77777777" w:rsidTr="00500D43">
        <w:trPr>
          <w:cantSplit/>
          <w:trHeight w:val="196"/>
        </w:trPr>
        <w:tc>
          <w:tcPr>
            <w:tcW w:w="567" w:type="dxa"/>
            <w:tcBorders>
              <w:top w:val="single" w:sz="4" w:space="0" w:color="000000"/>
              <w:left w:val="single" w:sz="4" w:space="0" w:color="000000"/>
              <w:bottom w:val="single" w:sz="4" w:space="0" w:color="000000"/>
            </w:tcBorders>
            <w:shd w:val="clear" w:color="auto" w:fill="auto"/>
          </w:tcPr>
          <w:p w14:paraId="448199BD"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AF3B9A2"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33254AC1"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06D61D88"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0E4F1DD0"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C377275"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462EA754"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3B3AA6C4"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5F379FFA"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013526"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6D60F241"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35DCF05D"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541C907B"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6DFB25F"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2ECAD1BC"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482AC29E"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77FDFC2B"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5BFFC66"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1142BBC9"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79E2FEEA"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2B7914DF"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F2270F2"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4753EE1F"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66107E27"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145A472E"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669600A"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73963F8A"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668981A6"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21C48319"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AE62343"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39E37843"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78269C30" w14:textId="77777777" w:rsidTr="00500D43">
        <w:trPr>
          <w:cantSplit/>
          <w:trHeight w:val="116"/>
        </w:trPr>
        <w:tc>
          <w:tcPr>
            <w:tcW w:w="567" w:type="dxa"/>
            <w:tcBorders>
              <w:top w:val="single" w:sz="4" w:space="0" w:color="000000"/>
              <w:left w:val="single" w:sz="4" w:space="0" w:color="000000"/>
              <w:bottom w:val="single" w:sz="4" w:space="0" w:color="000000"/>
            </w:tcBorders>
            <w:shd w:val="clear" w:color="auto" w:fill="auto"/>
          </w:tcPr>
          <w:p w14:paraId="443F98F1"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6DB3502"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328D774D"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0A0D7E5C"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7C42C7C2"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8F65417"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0D04BE84"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696BBD5F"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42B54FEF"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86CB9"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63FFDA6F"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r w:rsidR="00500D43" w:rsidRPr="00500D43" w14:paraId="101B2CE5" w14:textId="77777777" w:rsidTr="00500D43">
        <w:trPr>
          <w:cantSplit/>
        </w:trPr>
        <w:tc>
          <w:tcPr>
            <w:tcW w:w="567" w:type="dxa"/>
            <w:tcBorders>
              <w:top w:val="single" w:sz="4" w:space="0" w:color="000000"/>
              <w:left w:val="single" w:sz="4" w:space="0" w:color="000000"/>
              <w:bottom w:val="single" w:sz="4" w:space="0" w:color="000000"/>
            </w:tcBorders>
            <w:shd w:val="clear" w:color="auto" w:fill="auto"/>
          </w:tcPr>
          <w:p w14:paraId="654CD8AD" w14:textId="77777777" w:rsidR="00500D43" w:rsidRPr="00500D43" w:rsidRDefault="00500D43" w:rsidP="00500D43">
            <w:pPr>
              <w:numPr>
                <w:ilvl w:val="0"/>
                <w:numId w:val="28"/>
              </w:numPr>
              <w:tabs>
                <w:tab w:val="num" w:pos="459"/>
              </w:tabs>
              <w:suppressAutoHyphens/>
              <w:snapToGrid w:val="0"/>
              <w:spacing w:after="0" w:line="240" w:lineRule="auto"/>
              <w:ind w:left="-108" w:right="-239"/>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02145A8" w14:textId="77777777" w:rsidR="00500D43" w:rsidRPr="00500D43" w:rsidRDefault="00500D43" w:rsidP="00500D43">
            <w:pPr>
              <w:suppressAutoHyphens/>
              <w:spacing w:after="0" w:line="240" w:lineRule="auto"/>
              <w:ind w:left="-119"/>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277A0B95" w14:textId="77777777" w:rsidR="00500D43" w:rsidRPr="00500D43" w:rsidRDefault="00500D43" w:rsidP="00500D43">
            <w:pPr>
              <w:suppressAutoHyphens/>
              <w:snapToGrid w:val="0"/>
              <w:spacing w:after="0" w:line="240" w:lineRule="auto"/>
              <w:rPr>
                <w:rFonts w:ascii="Times New Roman" w:eastAsia="Times New Roman" w:hAnsi="Times New Roman" w:cs="Times New Roman"/>
                <w:sz w:val="24"/>
                <w:szCs w:val="24"/>
                <w:lang w:eastAsia="ar-SA"/>
              </w:rPr>
            </w:pPr>
          </w:p>
        </w:tc>
      </w:tr>
    </w:tbl>
    <w:p w14:paraId="7D9617E4"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lang w:eastAsia="ar-SA"/>
        </w:rPr>
        <w:t>____________________________________</w:t>
      </w:r>
    </w:p>
    <w:p w14:paraId="021F89B5"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vertAlign w:val="superscript"/>
          <w:lang w:eastAsia="ar-SA"/>
        </w:rPr>
        <w:t xml:space="preserve">                                              (подпись)</w:t>
      </w:r>
    </w:p>
    <w:p w14:paraId="0EF28C3F"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        М.П.</w:t>
      </w:r>
    </w:p>
    <w:p w14:paraId="09FAF5CE"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___________________________________________________________________________</w:t>
      </w:r>
    </w:p>
    <w:p w14:paraId="7BB48AB1"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5839A49B" w14:textId="77777777" w:rsidR="00500D43" w:rsidRPr="00500D43" w:rsidRDefault="00500D43" w:rsidP="00500D43">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66CB556" w14:textId="77777777" w:rsidR="00500D43" w:rsidRPr="00500D43" w:rsidRDefault="00500D43" w:rsidP="00500D43">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4"/>
          <w:szCs w:val="24"/>
          <w:lang w:eastAsia="ar-SA"/>
        </w:rPr>
        <w:t>Инструкция по заполнению</w:t>
      </w:r>
    </w:p>
    <w:p w14:paraId="037574B8" w14:textId="77777777" w:rsidR="00500D43" w:rsidRPr="00500D43" w:rsidRDefault="00500D43" w:rsidP="00500D43">
      <w:pPr>
        <w:tabs>
          <w:tab w:val="left" w:pos="0"/>
        </w:tabs>
        <w:suppressAutoHyphens/>
        <w:spacing w:after="0" w:line="276" w:lineRule="auto"/>
        <w:ind w:left="426" w:hanging="426"/>
        <w:jc w:val="both"/>
        <w:rPr>
          <w:rFonts w:ascii="Times New Roman" w:eastAsia="Times New Roman" w:hAnsi="Times New Roman" w:cs="Times New Roman"/>
          <w:sz w:val="20"/>
          <w:szCs w:val="20"/>
          <w:lang w:eastAsia="ar-SA"/>
        </w:rPr>
      </w:pPr>
    </w:p>
    <w:p w14:paraId="4C0B6D77" w14:textId="77777777" w:rsidR="00500D43" w:rsidRPr="00500D43" w:rsidRDefault="00500D43" w:rsidP="00500D43">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14:paraId="6D735807" w14:textId="77777777" w:rsidR="00500D43" w:rsidRPr="00500D43" w:rsidRDefault="00500D43" w:rsidP="00500D43">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7D04F0A9" w14:textId="77777777" w:rsidR="00500D43" w:rsidRPr="00500D43" w:rsidRDefault="00500D43" w:rsidP="00500D43">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419187CB" w14:textId="77777777" w:rsidR="00500D43" w:rsidRPr="00500D43" w:rsidRDefault="00500D43" w:rsidP="00555300">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lastRenderedPageBreak/>
        <w:t>4.     В графе 8 «Банковские реквизиты…» указываются реквизиты, которые будут использованы при заключении Договора.</w:t>
      </w:r>
    </w:p>
    <w:p w14:paraId="07134F17" w14:textId="77777777" w:rsidR="00555300" w:rsidRDefault="00555300" w:rsidP="00555300">
      <w:pPr>
        <w:keepNext/>
        <w:suppressAutoHyphens/>
        <w:spacing w:before="240" w:after="0" w:line="240" w:lineRule="auto"/>
        <w:outlineLvl w:val="1"/>
        <w:rPr>
          <w:rFonts w:ascii="Times New Roman" w:eastAsia="Times New Roman" w:hAnsi="Times New Roman" w:cs="Times New Roman"/>
          <w:b/>
          <w:sz w:val="24"/>
          <w:szCs w:val="24"/>
          <w:lang w:eastAsia="ar-SA"/>
        </w:rPr>
      </w:pPr>
      <w:bookmarkStart w:id="274" w:name="_Toc440288222"/>
      <w:bookmarkStart w:id="275" w:name="_Toc479855637"/>
      <w:bookmarkStart w:id="276" w:name="_Toc479941749"/>
      <w:bookmarkStart w:id="277" w:name="_Toc480200665"/>
      <w:bookmarkStart w:id="278" w:name="_Toc505953033"/>
    </w:p>
    <w:p w14:paraId="0ACDDEC1" w14:textId="77777777" w:rsidR="00500D43" w:rsidRPr="00500D43" w:rsidRDefault="00555300" w:rsidP="00555300">
      <w:pPr>
        <w:keepNext/>
        <w:suppressAutoHyphens/>
        <w:spacing w:before="240" w:after="0" w:line="240" w:lineRule="auto"/>
        <w:outlineLvl w:val="1"/>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r w:rsidR="00500D43" w:rsidRPr="00500D43">
        <w:rPr>
          <w:rFonts w:ascii="Times New Roman" w:eastAsia="Times New Roman" w:hAnsi="Times New Roman" w:cs="Times New Roman"/>
          <w:b/>
          <w:bCs/>
          <w:iCs/>
          <w:sz w:val="24"/>
          <w:szCs w:val="24"/>
          <w:lang w:eastAsia="ar-SA"/>
        </w:rPr>
        <w:t>Декларация о соответствии Участника закупки</w:t>
      </w:r>
      <w:bookmarkEnd w:id="274"/>
      <w:bookmarkEnd w:id="275"/>
      <w:bookmarkEnd w:id="276"/>
      <w:bookmarkEnd w:id="277"/>
      <w:bookmarkEnd w:id="278"/>
    </w:p>
    <w:p w14:paraId="16E74AD6" w14:textId="77777777" w:rsidR="00500D43" w:rsidRPr="00500D43" w:rsidRDefault="00555300" w:rsidP="00500D43">
      <w:pPr>
        <w:spacing w:after="0" w:line="240" w:lineRule="auto"/>
        <w:jc w:val="right"/>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r w:rsidR="00500D43" w:rsidRPr="00500D43">
        <w:rPr>
          <w:rFonts w:ascii="Times New Roman" w:eastAsia="Times New Roman" w:hAnsi="Times New Roman" w:cs="Times New Roman"/>
          <w:b/>
          <w:bCs/>
          <w:iCs/>
          <w:sz w:val="24"/>
          <w:szCs w:val="24"/>
          <w:lang w:eastAsia="ar-SA"/>
        </w:rPr>
        <w:t>критериям отнесения к субъектам малого</w:t>
      </w:r>
    </w:p>
    <w:p w14:paraId="422EBA7A" w14:textId="77777777" w:rsidR="00500D43" w:rsidRPr="00500D43" w:rsidRDefault="00555300" w:rsidP="00500D43">
      <w:pPr>
        <w:spacing w:after="0" w:line="240" w:lineRule="auto"/>
        <w:jc w:val="right"/>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r w:rsidR="00500D43" w:rsidRPr="00500D43">
        <w:rPr>
          <w:rFonts w:ascii="Times New Roman" w:eastAsia="Times New Roman" w:hAnsi="Times New Roman" w:cs="Times New Roman"/>
          <w:b/>
          <w:bCs/>
          <w:iCs/>
          <w:sz w:val="24"/>
          <w:szCs w:val="24"/>
          <w:lang w:eastAsia="ar-SA"/>
        </w:rPr>
        <w:t>и среднего предпринимательства (форма 4)</w:t>
      </w:r>
    </w:p>
    <w:p w14:paraId="15B49FC8" w14:textId="77777777" w:rsidR="00500D43" w:rsidRPr="00500D43" w:rsidRDefault="00500D43" w:rsidP="00500D43">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14:paraId="4D627DBE"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p w14:paraId="567EC3CE" w14:textId="77777777" w:rsidR="00500D43" w:rsidRPr="00500D43" w:rsidRDefault="00500D43" w:rsidP="00500D43">
      <w:pPr>
        <w:suppressAutoHyphens/>
        <w:spacing w:after="0" w:line="240" w:lineRule="auto"/>
        <w:jc w:val="right"/>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Приложение 4 к письму о подаче оферты</w:t>
      </w:r>
      <w:r w:rsidRPr="00500D43">
        <w:rPr>
          <w:rFonts w:ascii="Times New Roman" w:eastAsia="Times New Roman" w:hAnsi="Times New Roman" w:cs="Times New Roman"/>
          <w:sz w:val="24"/>
          <w:szCs w:val="24"/>
          <w:lang w:eastAsia="ar-SA"/>
        </w:rPr>
        <w:br/>
        <w:t>от «____»_____________ г. №__________</w:t>
      </w:r>
    </w:p>
    <w:p w14:paraId="582A913F" w14:textId="77777777" w:rsidR="00500D43" w:rsidRPr="00500D43" w:rsidRDefault="00500D43" w:rsidP="00500D43">
      <w:pPr>
        <w:autoSpaceDE w:val="0"/>
        <w:autoSpaceDN w:val="0"/>
        <w:adjustRightInd w:val="0"/>
        <w:spacing w:after="0" w:line="240" w:lineRule="auto"/>
        <w:jc w:val="both"/>
        <w:rPr>
          <w:rFonts w:ascii="Courier New" w:eastAsia="Calibri" w:hAnsi="Courier New" w:cs="Courier New"/>
          <w:sz w:val="20"/>
          <w:szCs w:val="20"/>
        </w:rPr>
      </w:pPr>
      <w:r w:rsidRPr="00500D43">
        <w:rPr>
          <w:rFonts w:ascii="Courier New" w:eastAsia="Calibri" w:hAnsi="Courier New" w:cs="Courier New"/>
          <w:sz w:val="20"/>
          <w:szCs w:val="20"/>
        </w:rPr>
        <w:t xml:space="preserve"> </w:t>
      </w:r>
    </w:p>
    <w:p w14:paraId="74130ECD" w14:textId="77777777" w:rsidR="00500D43" w:rsidRPr="00500D43" w:rsidRDefault="00500D43" w:rsidP="00500D43">
      <w:pPr>
        <w:autoSpaceDE w:val="0"/>
        <w:autoSpaceDN w:val="0"/>
        <w:adjustRightInd w:val="0"/>
        <w:spacing w:after="0" w:line="240" w:lineRule="auto"/>
        <w:jc w:val="both"/>
        <w:rPr>
          <w:rFonts w:ascii="Courier New" w:eastAsia="Calibri" w:hAnsi="Courier New" w:cs="Courier New"/>
          <w:sz w:val="20"/>
          <w:szCs w:val="20"/>
        </w:rPr>
      </w:pPr>
    </w:p>
    <w:p w14:paraId="1A2BC46A" w14:textId="77777777" w:rsidR="00500D43" w:rsidRPr="00500D43" w:rsidRDefault="00500D43" w:rsidP="00500D43">
      <w:pPr>
        <w:autoSpaceDE w:val="0"/>
        <w:autoSpaceDN w:val="0"/>
        <w:adjustRightInd w:val="0"/>
        <w:spacing w:after="0" w:line="240" w:lineRule="auto"/>
        <w:jc w:val="both"/>
        <w:rPr>
          <w:rFonts w:ascii="Courier New" w:eastAsia="Calibri" w:hAnsi="Courier New" w:cs="Courier New"/>
          <w:sz w:val="20"/>
          <w:szCs w:val="20"/>
        </w:rPr>
      </w:pPr>
    </w:p>
    <w:p w14:paraId="1C1AC664" w14:textId="77777777" w:rsidR="00500D43" w:rsidRPr="00500D43" w:rsidRDefault="00500D43" w:rsidP="00500D43">
      <w:pPr>
        <w:autoSpaceDE w:val="0"/>
        <w:autoSpaceDN w:val="0"/>
        <w:adjustRightInd w:val="0"/>
        <w:spacing w:after="0" w:line="240" w:lineRule="auto"/>
        <w:jc w:val="center"/>
        <w:rPr>
          <w:rFonts w:ascii="Times New Roman" w:eastAsia="Calibri" w:hAnsi="Times New Roman" w:cs="Times New Roman"/>
          <w:b/>
          <w:sz w:val="28"/>
          <w:szCs w:val="28"/>
        </w:rPr>
      </w:pPr>
      <w:r w:rsidRPr="00500D43">
        <w:rPr>
          <w:rFonts w:ascii="Times New Roman" w:eastAsia="Calibri" w:hAnsi="Times New Roman" w:cs="Times New Roman"/>
          <w:b/>
          <w:sz w:val="28"/>
          <w:szCs w:val="28"/>
        </w:rPr>
        <w:t xml:space="preserve">Декларация </w:t>
      </w:r>
    </w:p>
    <w:p w14:paraId="4A39A06D" w14:textId="77777777" w:rsidR="00500D43" w:rsidRPr="00500D43" w:rsidRDefault="00500D43" w:rsidP="00500D43">
      <w:pPr>
        <w:autoSpaceDE w:val="0"/>
        <w:autoSpaceDN w:val="0"/>
        <w:adjustRightInd w:val="0"/>
        <w:spacing w:after="0" w:line="240" w:lineRule="auto"/>
        <w:jc w:val="center"/>
        <w:rPr>
          <w:rFonts w:ascii="Times New Roman" w:eastAsia="Calibri" w:hAnsi="Times New Roman" w:cs="Times New Roman"/>
          <w:sz w:val="24"/>
          <w:szCs w:val="24"/>
        </w:rPr>
      </w:pPr>
      <w:r w:rsidRPr="00500D43">
        <w:rPr>
          <w:rFonts w:ascii="Times New Roman" w:eastAsia="Calibri" w:hAnsi="Times New Roman" w:cs="Times New Roman"/>
          <w:sz w:val="24"/>
          <w:szCs w:val="24"/>
        </w:rPr>
        <w:t>о соответствии участника закупки критериям отнесения к субъектам малого</w:t>
      </w:r>
    </w:p>
    <w:p w14:paraId="1FCC54FC" w14:textId="77777777" w:rsidR="00500D43" w:rsidRPr="00500D43" w:rsidRDefault="00500D43" w:rsidP="00500D43">
      <w:pPr>
        <w:autoSpaceDE w:val="0"/>
        <w:autoSpaceDN w:val="0"/>
        <w:adjustRightInd w:val="0"/>
        <w:spacing w:after="0" w:line="240" w:lineRule="auto"/>
        <w:jc w:val="center"/>
        <w:rPr>
          <w:rFonts w:ascii="Times New Roman" w:eastAsia="Calibri" w:hAnsi="Times New Roman" w:cs="Times New Roman"/>
          <w:sz w:val="24"/>
          <w:szCs w:val="24"/>
        </w:rPr>
      </w:pPr>
      <w:r w:rsidRPr="00500D43">
        <w:rPr>
          <w:rFonts w:ascii="Times New Roman" w:eastAsia="Calibri" w:hAnsi="Times New Roman" w:cs="Times New Roman"/>
          <w:sz w:val="24"/>
          <w:szCs w:val="24"/>
        </w:rPr>
        <w:t>и среднего предпринимательства</w:t>
      </w:r>
    </w:p>
    <w:p w14:paraId="7CE503C9" w14:textId="77777777" w:rsidR="00500D43" w:rsidRPr="00500D43" w:rsidRDefault="00500D43" w:rsidP="00500D43">
      <w:pPr>
        <w:autoSpaceDE w:val="0"/>
        <w:autoSpaceDN w:val="0"/>
        <w:adjustRightInd w:val="0"/>
        <w:spacing w:after="0" w:line="240" w:lineRule="auto"/>
        <w:jc w:val="center"/>
        <w:rPr>
          <w:rFonts w:ascii="Times New Roman" w:eastAsia="Calibri" w:hAnsi="Times New Roman" w:cs="Times New Roman"/>
          <w:sz w:val="24"/>
          <w:szCs w:val="24"/>
        </w:rPr>
      </w:pPr>
    </w:p>
    <w:p w14:paraId="78CF37B8" w14:textId="77777777" w:rsidR="00500D43" w:rsidRPr="00500D43" w:rsidRDefault="00500D43" w:rsidP="00500D43">
      <w:pPr>
        <w:spacing w:after="0" w:line="240" w:lineRule="auto"/>
        <w:rPr>
          <w:rFonts w:ascii="Times New Roman" w:eastAsia="Calibri" w:hAnsi="Times New Roman" w:cs="Times New Roman"/>
          <w:sz w:val="24"/>
          <w:szCs w:val="24"/>
        </w:rPr>
      </w:pPr>
    </w:p>
    <w:p w14:paraId="409977DE" w14:textId="77777777" w:rsidR="00500D43" w:rsidRPr="00500D43" w:rsidRDefault="00500D43" w:rsidP="00500D43">
      <w:pPr>
        <w:autoSpaceDE w:val="0"/>
        <w:autoSpaceDN w:val="0"/>
        <w:spacing w:after="200" w:line="276" w:lineRule="auto"/>
        <w:ind w:firstLine="567"/>
        <w:rPr>
          <w:rFonts w:ascii="Times New Roman" w:eastAsia="Times New Roman" w:hAnsi="Times New Roman" w:cs="Times New Roman"/>
          <w:sz w:val="24"/>
          <w:szCs w:val="24"/>
          <w:lang w:eastAsia="ru-RU"/>
        </w:rPr>
      </w:pPr>
      <w:r w:rsidRPr="00500D43">
        <w:rPr>
          <w:rFonts w:ascii="Times New Roman" w:eastAsia="Calibri" w:hAnsi="Times New Roman" w:cs="Times New Roman"/>
          <w:sz w:val="24"/>
          <w:szCs w:val="24"/>
        </w:rPr>
        <w:t xml:space="preserve">Подтверждаем, </w:t>
      </w:r>
      <w:r w:rsidRPr="00500D43">
        <w:rPr>
          <w:rFonts w:ascii="Times New Roman" w:eastAsia="Times New Roman" w:hAnsi="Times New Roman" w:cs="Times New Roman"/>
          <w:sz w:val="24"/>
          <w:szCs w:val="24"/>
          <w:lang w:eastAsia="ru-RU"/>
        </w:rPr>
        <w:t xml:space="preserve">что  </w:t>
      </w:r>
    </w:p>
    <w:p w14:paraId="5A985A63" w14:textId="77777777" w:rsidR="00500D43" w:rsidRPr="00500D43" w:rsidRDefault="00500D43" w:rsidP="00500D43">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0D43">
        <w:rPr>
          <w:rFonts w:ascii="Times New Roman" w:eastAsia="Times New Roman" w:hAnsi="Times New Roman" w:cs="Times New Roman"/>
          <w:sz w:val="20"/>
          <w:szCs w:val="20"/>
          <w:lang w:eastAsia="ru-RU"/>
        </w:rPr>
        <w:t>(указывается наименование участника закупки)</w:t>
      </w:r>
    </w:p>
    <w:p w14:paraId="21D06088" w14:textId="77777777" w:rsidR="00500D43" w:rsidRPr="00500D43" w:rsidRDefault="00500D43" w:rsidP="00500D43">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2140FB5" w14:textId="77777777" w:rsidR="00500D43" w:rsidRPr="00500D43" w:rsidRDefault="00500D43" w:rsidP="00500D43">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500D43">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14:paraId="66AB6579" w14:textId="77777777" w:rsidR="00500D43" w:rsidRPr="00500D43" w:rsidRDefault="00500D43" w:rsidP="00500D43">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предпринимательства, и сообщаем следующую информацию:</w:t>
      </w:r>
    </w:p>
    <w:p w14:paraId="5860C12D" w14:textId="77777777" w:rsidR="00500D43" w:rsidRPr="00500D43" w:rsidRDefault="00500D43" w:rsidP="00500D43">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 xml:space="preserve">1. Адрес местонахождения (юридический адрес):  </w:t>
      </w:r>
    </w:p>
    <w:p w14:paraId="12DFBC9C" w14:textId="77777777" w:rsidR="00500D43" w:rsidRPr="00500D43" w:rsidRDefault="00500D43" w:rsidP="00500D43">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2C53574F" w14:textId="77777777" w:rsidR="00500D43" w:rsidRPr="00500D43" w:rsidRDefault="00500D43" w:rsidP="00500D4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ab/>
        <w:t>.</w:t>
      </w:r>
    </w:p>
    <w:p w14:paraId="144932BD" w14:textId="77777777" w:rsidR="00500D43" w:rsidRPr="00500D43" w:rsidRDefault="00500D43" w:rsidP="00500D43">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572C499C" w14:textId="77777777" w:rsidR="00500D43" w:rsidRPr="00500D43" w:rsidRDefault="00500D43" w:rsidP="00500D4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2.</w:t>
      </w:r>
      <w:r w:rsidRPr="00500D43">
        <w:rPr>
          <w:rFonts w:ascii="Times New Roman" w:eastAsia="Times New Roman" w:hAnsi="Times New Roman" w:cs="Times New Roman"/>
          <w:sz w:val="24"/>
          <w:szCs w:val="24"/>
          <w:lang w:val="en-US" w:eastAsia="ru-RU"/>
        </w:rPr>
        <w:t> </w:t>
      </w:r>
      <w:r w:rsidRPr="00500D43">
        <w:rPr>
          <w:rFonts w:ascii="Times New Roman" w:eastAsia="Times New Roman" w:hAnsi="Times New Roman" w:cs="Times New Roman"/>
          <w:sz w:val="24"/>
          <w:szCs w:val="24"/>
          <w:lang w:eastAsia="ru-RU"/>
        </w:rPr>
        <w:t xml:space="preserve">ИНН/КПП:  </w:t>
      </w:r>
      <w:r w:rsidRPr="00500D43">
        <w:rPr>
          <w:rFonts w:ascii="Times New Roman" w:eastAsia="Times New Roman" w:hAnsi="Times New Roman" w:cs="Times New Roman"/>
          <w:sz w:val="24"/>
          <w:szCs w:val="24"/>
          <w:lang w:eastAsia="ru-RU"/>
        </w:rPr>
        <w:tab/>
        <w:t>.</w:t>
      </w:r>
    </w:p>
    <w:p w14:paraId="5910D46A" w14:textId="77777777" w:rsidR="00500D43" w:rsidRPr="00500D43" w:rsidRDefault="00500D43" w:rsidP="00500D43">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0D43">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14:paraId="75B1D22D" w14:textId="77777777" w:rsidR="00500D43" w:rsidRPr="00500D43" w:rsidRDefault="00500D43" w:rsidP="00500D4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 xml:space="preserve">3. ОГРН:  </w:t>
      </w:r>
      <w:r w:rsidRPr="00500D43">
        <w:rPr>
          <w:rFonts w:ascii="Times New Roman" w:eastAsia="Times New Roman" w:hAnsi="Times New Roman" w:cs="Times New Roman"/>
          <w:sz w:val="24"/>
          <w:szCs w:val="24"/>
          <w:lang w:eastAsia="ru-RU"/>
        </w:rPr>
        <w:tab/>
        <w:t>.</w:t>
      </w:r>
    </w:p>
    <w:p w14:paraId="41D90939" w14:textId="77777777" w:rsidR="00500D43" w:rsidRPr="00500D43" w:rsidRDefault="00500D43" w:rsidP="00500D43">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3E43B9BB" w14:textId="77777777" w:rsidR="00500D43" w:rsidRPr="00500D43" w:rsidRDefault="00500D43" w:rsidP="00500D43">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2"/>
        <w:gridCol w:w="4702"/>
        <w:gridCol w:w="1607"/>
        <w:gridCol w:w="1607"/>
        <w:gridCol w:w="1607"/>
      </w:tblGrid>
      <w:tr w:rsidR="00500D43" w:rsidRPr="00500D43" w14:paraId="396E83BF" w14:textId="77777777" w:rsidTr="00500D43">
        <w:trPr>
          <w:cantSplit/>
          <w:trHeight w:val="511"/>
          <w:tblHeader/>
        </w:trPr>
        <w:tc>
          <w:tcPr>
            <w:tcW w:w="573" w:type="dxa"/>
            <w:tcBorders>
              <w:top w:val="single" w:sz="4" w:space="0" w:color="auto"/>
              <w:left w:val="single" w:sz="4" w:space="0" w:color="auto"/>
              <w:bottom w:val="single" w:sz="4" w:space="0" w:color="auto"/>
              <w:right w:val="single" w:sz="4" w:space="0" w:color="auto"/>
            </w:tcBorders>
            <w:vAlign w:val="center"/>
            <w:hideMark/>
          </w:tcPr>
          <w:p w14:paraId="47391599"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 п/п</w:t>
            </w:r>
          </w:p>
        </w:tc>
        <w:tc>
          <w:tcPr>
            <w:tcW w:w="4704" w:type="dxa"/>
            <w:tcBorders>
              <w:top w:val="single" w:sz="4" w:space="0" w:color="auto"/>
              <w:left w:val="single" w:sz="4" w:space="0" w:color="auto"/>
              <w:bottom w:val="single" w:sz="4" w:space="0" w:color="auto"/>
              <w:right w:val="single" w:sz="4" w:space="0" w:color="auto"/>
            </w:tcBorders>
            <w:vAlign w:val="center"/>
            <w:hideMark/>
          </w:tcPr>
          <w:p w14:paraId="73FE602D"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Наименование сведений</w:t>
            </w:r>
          </w:p>
        </w:tc>
        <w:tc>
          <w:tcPr>
            <w:tcW w:w="1607" w:type="dxa"/>
            <w:tcBorders>
              <w:top w:val="single" w:sz="4" w:space="0" w:color="auto"/>
              <w:left w:val="single" w:sz="4" w:space="0" w:color="auto"/>
              <w:bottom w:val="single" w:sz="4" w:space="0" w:color="auto"/>
              <w:right w:val="single" w:sz="4" w:space="0" w:color="auto"/>
            </w:tcBorders>
            <w:vAlign w:val="center"/>
            <w:hideMark/>
          </w:tcPr>
          <w:p w14:paraId="00BC9723"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Малые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14:paraId="5DFEC5B2"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Средние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1F32F69"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Показатель</w:t>
            </w:r>
          </w:p>
        </w:tc>
      </w:tr>
      <w:tr w:rsidR="00500D43" w:rsidRPr="00500D43" w14:paraId="15A791CE" w14:textId="77777777" w:rsidTr="00500D43">
        <w:trPr>
          <w:cantSplit/>
          <w:trHeight w:val="2284"/>
        </w:trPr>
        <w:tc>
          <w:tcPr>
            <w:tcW w:w="573" w:type="dxa"/>
            <w:tcBorders>
              <w:top w:val="single" w:sz="4" w:space="0" w:color="auto"/>
              <w:left w:val="single" w:sz="4" w:space="0" w:color="auto"/>
              <w:bottom w:val="single" w:sz="4" w:space="0" w:color="auto"/>
              <w:right w:val="single" w:sz="4" w:space="0" w:color="auto"/>
            </w:tcBorders>
            <w:hideMark/>
          </w:tcPr>
          <w:p w14:paraId="5FC0FD7E"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1.</w:t>
            </w:r>
          </w:p>
        </w:tc>
        <w:tc>
          <w:tcPr>
            <w:tcW w:w="4704" w:type="dxa"/>
            <w:tcBorders>
              <w:top w:val="single" w:sz="4" w:space="0" w:color="auto"/>
              <w:left w:val="single" w:sz="4" w:space="0" w:color="auto"/>
              <w:bottom w:val="single" w:sz="4" w:space="0" w:color="auto"/>
              <w:right w:val="single" w:sz="4" w:space="0" w:color="auto"/>
            </w:tcBorders>
            <w:hideMark/>
          </w:tcPr>
          <w:p w14:paraId="09C9B314"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14:paraId="19E7B3C0"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не более 25</w:t>
            </w:r>
          </w:p>
        </w:tc>
        <w:tc>
          <w:tcPr>
            <w:tcW w:w="1607" w:type="dxa"/>
            <w:tcBorders>
              <w:top w:val="single" w:sz="4" w:space="0" w:color="auto"/>
              <w:left w:val="single" w:sz="4" w:space="0" w:color="auto"/>
              <w:bottom w:val="single" w:sz="4" w:space="0" w:color="auto"/>
              <w:right w:val="single" w:sz="4" w:space="0" w:color="auto"/>
            </w:tcBorders>
          </w:tcPr>
          <w:p w14:paraId="68E78A0A"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p>
        </w:tc>
      </w:tr>
      <w:tr w:rsidR="00500D43" w:rsidRPr="00500D43" w14:paraId="545E0225" w14:textId="77777777" w:rsidTr="00500D43">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14:paraId="58913C17"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2.</w:t>
            </w:r>
          </w:p>
        </w:tc>
        <w:tc>
          <w:tcPr>
            <w:tcW w:w="4704" w:type="dxa"/>
            <w:tcBorders>
              <w:top w:val="single" w:sz="4" w:space="0" w:color="auto"/>
              <w:left w:val="single" w:sz="4" w:space="0" w:color="auto"/>
              <w:bottom w:val="single" w:sz="4" w:space="0" w:color="auto"/>
              <w:right w:val="single" w:sz="4" w:space="0" w:color="auto"/>
            </w:tcBorders>
            <w:hideMark/>
          </w:tcPr>
          <w:p w14:paraId="56BB174B"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14:paraId="62798963"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не более 49</w:t>
            </w:r>
          </w:p>
        </w:tc>
        <w:tc>
          <w:tcPr>
            <w:tcW w:w="1607" w:type="dxa"/>
            <w:tcBorders>
              <w:top w:val="single" w:sz="4" w:space="0" w:color="auto"/>
              <w:left w:val="single" w:sz="4" w:space="0" w:color="auto"/>
              <w:bottom w:val="single" w:sz="4" w:space="0" w:color="auto"/>
              <w:right w:val="single" w:sz="4" w:space="0" w:color="auto"/>
            </w:tcBorders>
          </w:tcPr>
          <w:p w14:paraId="6B987F71"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p>
        </w:tc>
      </w:tr>
      <w:tr w:rsidR="00500D43" w:rsidRPr="00500D43" w14:paraId="4A047C6E" w14:textId="77777777" w:rsidTr="00500D43">
        <w:trPr>
          <w:cantSplit/>
          <w:trHeight w:val="1503"/>
        </w:trPr>
        <w:tc>
          <w:tcPr>
            <w:tcW w:w="573" w:type="dxa"/>
            <w:tcBorders>
              <w:top w:val="single" w:sz="4" w:space="0" w:color="auto"/>
              <w:left w:val="single" w:sz="4" w:space="0" w:color="auto"/>
              <w:bottom w:val="single" w:sz="4" w:space="0" w:color="auto"/>
              <w:right w:val="single" w:sz="4" w:space="0" w:color="auto"/>
            </w:tcBorders>
            <w:hideMark/>
          </w:tcPr>
          <w:p w14:paraId="35851517"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lastRenderedPageBreak/>
              <w:t>3.</w:t>
            </w:r>
          </w:p>
        </w:tc>
        <w:tc>
          <w:tcPr>
            <w:tcW w:w="4704" w:type="dxa"/>
            <w:tcBorders>
              <w:top w:val="single" w:sz="4" w:space="0" w:color="auto"/>
              <w:left w:val="single" w:sz="4" w:space="0" w:color="auto"/>
              <w:bottom w:val="single" w:sz="4" w:space="0" w:color="auto"/>
              <w:right w:val="single" w:sz="4" w:space="0" w:color="auto"/>
            </w:tcBorders>
            <w:hideMark/>
          </w:tcPr>
          <w:p w14:paraId="4D86F06A"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500D43">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Borders>
              <w:top w:val="single" w:sz="4" w:space="0" w:color="auto"/>
              <w:left w:val="single" w:sz="4" w:space="0" w:color="auto"/>
              <w:bottom w:val="single" w:sz="4" w:space="0" w:color="auto"/>
              <w:right w:val="single" w:sz="4" w:space="0" w:color="auto"/>
            </w:tcBorders>
            <w:hideMark/>
          </w:tcPr>
          <w:p w14:paraId="4CC20346"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да (нет)</w:t>
            </w:r>
          </w:p>
        </w:tc>
      </w:tr>
      <w:tr w:rsidR="00500D43" w:rsidRPr="00500D43" w14:paraId="1E2F18C6" w14:textId="77777777" w:rsidTr="00500D43">
        <w:trPr>
          <w:cantSplit/>
          <w:trHeight w:val="4326"/>
        </w:trPr>
        <w:tc>
          <w:tcPr>
            <w:tcW w:w="573" w:type="dxa"/>
            <w:tcBorders>
              <w:top w:val="single" w:sz="4" w:space="0" w:color="auto"/>
              <w:left w:val="single" w:sz="4" w:space="0" w:color="auto"/>
              <w:bottom w:val="single" w:sz="4" w:space="0" w:color="auto"/>
              <w:right w:val="single" w:sz="4" w:space="0" w:color="auto"/>
            </w:tcBorders>
            <w:hideMark/>
          </w:tcPr>
          <w:p w14:paraId="2926664C" w14:textId="77777777" w:rsidR="00500D43" w:rsidRPr="00500D43" w:rsidRDefault="00500D43" w:rsidP="00500D43">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4.</w:t>
            </w:r>
          </w:p>
        </w:tc>
        <w:tc>
          <w:tcPr>
            <w:tcW w:w="4704" w:type="dxa"/>
            <w:tcBorders>
              <w:top w:val="single" w:sz="4" w:space="0" w:color="auto"/>
              <w:left w:val="single" w:sz="4" w:space="0" w:color="auto"/>
              <w:bottom w:val="single" w:sz="4" w:space="0" w:color="auto"/>
              <w:right w:val="single" w:sz="4" w:space="0" w:color="auto"/>
            </w:tcBorders>
            <w:hideMark/>
          </w:tcPr>
          <w:p w14:paraId="412F3F63" w14:textId="77777777" w:rsidR="00500D43" w:rsidRPr="00500D43" w:rsidRDefault="00500D43" w:rsidP="00500D43">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Borders>
              <w:top w:val="single" w:sz="4" w:space="0" w:color="auto"/>
              <w:left w:val="single" w:sz="4" w:space="0" w:color="auto"/>
              <w:bottom w:val="single" w:sz="4" w:space="0" w:color="auto"/>
              <w:right w:val="single" w:sz="4" w:space="0" w:color="auto"/>
            </w:tcBorders>
            <w:hideMark/>
          </w:tcPr>
          <w:p w14:paraId="4C9F8145" w14:textId="77777777" w:rsidR="00500D43" w:rsidRPr="00500D43" w:rsidRDefault="00500D43" w:rsidP="00500D43">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да (нет)</w:t>
            </w:r>
          </w:p>
        </w:tc>
      </w:tr>
      <w:tr w:rsidR="00500D43" w:rsidRPr="00500D43" w14:paraId="6570FD9B" w14:textId="77777777" w:rsidTr="00500D43">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14:paraId="0FD61C34"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5.</w:t>
            </w:r>
          </w:p>
        </w:tc>
        <w:tc>
          <w:tcPr>
            <w:tcW w:w="4704" w:type="dxa"/>
            <w:tcBorders>
              <w:top w:val="single" w:sz="4" w:space="0" w:color="auto"/>
              <w:left w:val="single" w:sz="4" w:space="0" w:color="auto"/>
              <w:bottom w:val="single" w:sz="4" w:space="0" w:color="auto"/>
              <w:right w:val="single" w:sz="4" w:space="0" w:color="auto"/>
            </w:tcBorders>
            <w:hideMark/>
          </w:tcPr>
          <w:p w14:paraId="2404BA2E" w14:textId="77777777" w:rsidR="00500D43" w:rsidRPr="00500D43" w:rsidRDefault="00500D43" w:rsidP="00500D43">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Borders>
              <w:top w:val="single" w:sz="4" w:space="0" w:color="auto"/>
              <w:left w:val="single" w:sz="4" w:space="0" w:color="auto"/>
              <w:bottom w:val="single" w:sz="4" w:space="0" w:color="auto"/>
              <w:right w:val="single" w:sz="4" w:space="0" w:color="auto"/>
            </w:tcBorders>
            <w:hideMark/>
          </w:tcPr>
          <w:p w14:paraId="64672E88" w14:textId="77777777" w:rsidR="00500D43" w:rsidRPr="00500D43" w:rsidRDefault="00500D43" w:rsidP="00500D43">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да (нет)</w:t>
            </w:r>
          </w:p>
        </w:tc>
      </w:tr>
      <w:tr w:rsidR="00500D43" w:rsidRPr="00500D43" w14:paraId="57A46C04" w14:textId="77777777" w:rsidTr="00500D43">
        <w:trPr>
          <w:cantSplit/>
          <w:trHeight w:val="2781"/>
        </w:trPr>
        <w:tc>
          <w:tcPr>
            <w:tcW w:w="573" w:type="dxa"/>
            <w:tcBorders>
              <w:top w:val="single" w:sz="4" w:space="0" w:color="auto"/>
              <w:left w:val="single" w:sz="4" w:space="0" w:color="auto"/>
              <w:bottom w:val="single" w:sz="4" w:space="0" w:color="auto"/>
              <w:right w:val="single" w:sz="4" w:space="0" w:color="auto"/>
            </w:tcBorders>
            <w:hideMark/>
          </w:tcPr>
          <w:p w14:paraId="3ABE1A38"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6.</w:t>
            </w:r>
          </w:p>
        </w:tc>
        <w:tc>
          <w:tcPr>
            <w:tcW w:w="4704" w:type="dxa"/>
            <w:tcBorders>
              <w:top w:val="single" w:sz="4" w:space="0" w:color="auto"/>
              <w:left w:val="single" w:sz="4" w:space="0" w:color="auto"/>
              <w:bottom w:val="single" w:sz="4" w:space="0" w:color="auto"/>
              <w:right w:val="single" w:sz="4" w:space="0" w:color="auto"/>
            </w:tcBorders>
            <w:hideMark/>
          </w:tcPr>
          <w:p w14:paraId="2A00BA4D" w14:textId="77777777" w:rsidR="00500D43" w:rsidRPr="00500D43" w:rsidRDefault="00500D43" w:rsidP="00500D43">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Borders>
              <w:top w:val="single" w:sz="4" w:space="0" w:color="auto"/>
              <w:left w:val="single" w:sz="4" w:space="0" w:color="auto"/>
              <w:bottom w:val="single" w:sz="4" w:space="0" w:color="auto"/>
              <w:right w:val="single" w:sz="4" w:space="0" w:color="auto"/>
            </w:tcBorders>
            <w:hideMark/>
          </w:tcPr>
          <w:p w14:paraId="78F7DB49"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да (нет)</w:t>
            </w:r>
          </w:p>
        </w:tc>
      </w:tr>
      <w:tr w:rsidR="00500D43" w:rsidRPr="00500D43" w14:paraId="377568B1" w14:textId="77777777" w:rsidTr="00500D43">
        <w:trPr>
          <w:cantSplit/>
          <w:trHeight w:val="655"/>
        </w:trPr>
        <w:tc>
          <w:tcPr>
            <w:tcW w:w="573" w:type="dxa"/>
            <w:vMerge w:val="restart"/>
            <w:tcBorders>
              <w:top w:val="single" w:sz="4" w:space="0" w:color="auto"/>
              <w:left w:val="single" w:sz="4" w:space="0" w:color="auto"/>
              <w:bottom w:val="single" w:sz="4" w:space="0" w:color="auto"/>
              <w:right w:val="single" w:sz="4" w:space="0" w:color="auto"/>
            </w:tcBorders>
            <w:hideMark/>
          </w:tcPr>
          <w:p w14:paraId="59D0AFE4"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7.</w:t>
            </w:r>
          </w:p>
        </w:tc>
        <w:tc>
          <w:tcPr>
            <w:tcW w:w="4704" w:type="dxa"/>
            <w:vMerge w:val="restart"/>
            <w:tcBorders>
              <w:top w:val="single" w:sz="4" w:space="0" w:color="auto"/>
              <w:left w:val="single" w:sz="4" w:space="0" w:color="auto"/>
              <w:bottom w:val="single" w:sz="4" w:space="0" w:color="auto"/>
              <w:right w:val="single" w:sz="4" w:space="0" w:color="auto"/>
            </w:tcBorders>
            <w:hideMark/>
          </w:tcPr>
          <w:p w14:paraId="35F8A0E2"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Borders>
              <w:top w:val="single" w:sz="4" w:space="0" w:color="auto"/>
              <w:left w:val="single" w:sz="4" w:space="0" w:color="auto"/>
              <w:bottom w:val="single" w:sz="4" w:space="0" w:color="auto"/>
              <w:right w:val="single" w:sz="4" w:space="0" w:color="auto"/>
            </w:tcBorders>
            <w:hideMark/>
          </w:tcPr>
          <w:p w14:paraId="1E40DCE3"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до 100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14:paraId="3966C1B0"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от 101 до 250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14:paraId="362152E2"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указывается количество человек (за предшест</w:t>
            </w:r>
            <w:r w:rsidRPr="00500D43">
              <w:rPr>
                <w:rFonts w:ascii="Times New Roman" w:eastAsia="Times New Roman" w:hAnsi="Times New Roman" w:cs="Times New Roman"/>
                <w:lang w:eastAsia="ru-RU"/>
              </w:rPr>
              <w:softHyphen/>
              <w:t>вующий календарный год)</w:t>
            </w:r>
          </w:p>
        </w:tc>
      </w:tr>
      <w:tr w:rsidR="00500D43" w:rsidRPr="00500D43" w14:paraId="17C494BB" w14:textId="77777777" w:rsidTr="00500D43">
        <w:trPr>
          <w:cantSplit/>
          <w:trHeight w:val="646"/>
        </w:trPr>
        <w:tc>
          <w:tcPr>
            <w:tcW w:w="573" w:type="dxa"/>
            <w:vMerge/>
            <w:tcBorders>
              <w:top w:val="single" w:sz="4" w:space="0" w:color="auto"/>
              <w:left w:val="single" w:sz="4" w:space="0" w:color="auto"/>
              <w:bottom w:val="single" w:sz="4" w:space="0" w:color="auto"/>
              <w:right w:val="single" w:sz="4" w:space="0" w:color="auto"/>
            </w:tcBorders>
            <w:vAlign w:val="center"/>
            <w:hideMark/>
          </w:tcPr>
          <w:p w14:paraId="2E3E17CF" w14:textId="77777777" w:rsidR="00500D43" w:rsidRPr="00500D43" w:rsidRDefault="00500D43" w:rsidP="00500D43">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14:paraId="1F241AF2" w14:textId="77777777" w:rsidR="00500D43" w:rsidRPr="00500D43" w:rsidRDefault="00500D43" w:rsidP="00500D43">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14:paraId="472A78FA"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до 15 – микропред</w:t>
            </w:r>
            <w:r w:rsidRPr="00500D43">
              <w:rPr>
                <w:rFonts w:ascii="Times New Roman" w:eastAsia="Times New Roman" w:hAnsi="Times New Roman" w:cs="Times New Roman"/>
                <w:lang w:eastAsia="ru-RU"/>
              </w:rPr>
              <w:softHyphen/>
              <w:t>приятие</w:t>
            </w:r>
          </w:p>
        </w:tc>
        <w:tc>
          <w:tcPr>
            <w:tcW w:w="1607" w:type="dxa"/>
            <w:vMerge/>
            <w:tcBorders>
              <w:top w:val="single" w:sz="4" w:space="0" w:color="auto"/>
              <w:left w:val="single" w:sz="4" w:space="0" w:color="auto"/>
              <w:bottom w:val="single" w:sz="4" w:space="0" w:color="auto"/>
              <w:right w:val="single" w:sz="4" w:space="0" w:color="auto"/>
            </w:tcBorders>
            <w:vAlign w:val="center"/>
            <w:hideMark/>
          </w:tcPr>
          <w:p w14:paraId="436FD81A" w14:textId="77777777" w:rsidR="00500D43" w:rsidRPr="00500D43" w:rsidRDefault="00500D43" w:rsidP="00500D43">
            <w:pPr>
              <w:spacing w:after="0" w:line="240" w:lineRule="auto"/>
              <w:rPr>
                <w:rFonts w:ascii="Times New Roman" w:eastAsia="Times New Roman" w:hAnsi="Times New Roman" w:cs="Times New Roman"/>
                <w:lang w:eastAsia="ru-RU"/>
              </w:rPr>
            </w:pPr>
          </w:p>
        </w:tc>
        <w:tc>
          <w:tcPr>
            <w:tcW w:w="1607" w:type="dxa"/>
            <w:vMerge/>
            <w:tcBorders>
              <w:top w:val="single" w:sz="4" w:space="0" w:color="auto"/>
              <w:left w:val="single" w:sz="4" w:space="0" w:color="auto"/>
              <w:bottom w:val="single" w:sz="4" w:space="0" w:color="auto"/>
              <w:right w:val="single" w:sz="4" w:space="0" w:color="auto"/>
            </w:tcBorders>
            <w:vAlign w:val="center"/>
            <w:hideMark/>
          </w:tcPr>
          <w:p w14:paraId="34C229A6" w14:textId="77777777" w:rsidR="00500D43" w:rsidRPr="00500D43" w:rsidRDefault="00500D43" w:rsidP="00500D43">
            <w:pPr>
              <w:spacing w:after="0" w:line="240" w:lineRule="auto"/>
              <w:rPr>
                <w:rFonts w:ascii="Times New Roman" w:eastAsia="Times New Roman" w:hAnsi="Times New Roman" w:cs="Times New Roman"/>
                <w:lang w:eastAsia="ru-RU"/>
              </w:rPr>
            </w:pPr>
          </w:p>
        </w:tc>
      </w:tr>
      <w:tr w:rsidR="00500D43" w:rsidRPr="00500D43" w14:paraId="1BE1EDDF" w14:textId="77777777" w:rsidTr="00500D43">
        <w:trPr>
          <w:cantSplit/>
          <w:trHeight w:val="425"/>
        </w:trPr>
        <w:tc>
          <w:tcPr>
            <w:tcW w:w="573" w:type="dxa"/>
            <w:vMerge w:val="restart"/>
            <w:tcBorders>
              <w:top w:val="single" w:sz="4" w:space="0" w:color="auto"/>
              <w:left w:val="single" w:sz="4" w:space="0" w:color="auto"/>
              <w:bottom w:val="single" w:sz="4" w:space="0" w:color="auto"/>
              <w:right w:val="single" w:sz="4" w:space="0" w:color="auto"/>
            </w:tcBorders>
            <w:hideMark/>
          </w:tcPr>
          <w:p w14:paraId="6B8A9216"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8</w:t>
            </w:r>
          </w:p>
        </w:tc>
        <w:tc>
          <w:tcPr>
            <w:tcW w:w="4704" w:type="dxa"/>
            <w:vMerge w:val="restart"/>
            <w:tcBorders>
              <w:top w:val="single" w:sz="4" w:space="0" w:color="auto"/>
              <w:left w:val="single" w:sz="4" w:space="0" w:color="auto"/>
              <w:bottom w:val="single" w:sz="4" w:space="0" w:color="auto"/>
              <w:right w:val="single" w:sz="4" w:space="0" w:color="auto"/>
            </w:tcBorders>
            <w:hideMark/>
          </w:tcPr>
          <w:p w14:paraId="3E13531F"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auto"/>
              <w:left w:val="single" w:sz="4" w:space="0" w:color="auto"/>
              <w:bottom w:val="single" w:sz="4" w:space="0" w:color="auto"/>
              <w:right w:val="single" w:sz="4" w:space="0" w:color="auto"/>
            </w:tcBorders>
            <w:hideMark/>
          </w:tcPr>
          <w:p w14:paraId="0668B34B"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800</w:t>
            </w:r>
          </w:p>
        </w:tc>
        <w:tc>
          <w:tcPr>
            <w:tcW w:w="1607" w:type="dxa"/>
            <w:vMerge w:val="restart"/>
            <w:tcBorders>
              <w:top w:val="single" w:sz="4" w:space="0" w:color="auto"/>
              <w:left w:val="single" w:sz="4" w:space="0" w:color="auto"/>
              <w:bottom w:val="single" w:sz="4" w:space="0" w:color="auto"/>
              <w:right w:val="single" w:sz="4" w:space="0" w:color="auto"/>
            </w:tcBorders>
            <w:hideMark/>
          </w:tcPr>
          <w:p w14:paraId="79B2EE5A"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2000</w:t>
            </w:r>
          </w:p>
        </w:tc>
        <w:tc>
          <w:tcPr>
            <w:tcW w:w="1607" w:type="dxa"/>
            <w:vMerge w:val="restart"/>
            <w:tcBorders>
              <w:top w:val="single" w:sz="4" w:space="0" w:color="auto"/>
              <w:left w:val="single" w:sz="4" w:space="0" w:color="auto"/>
              <w:bottom w:val="single" w:sz="4" w:space="0" w:color="auto"/>
              <w:right w:val="single" w:sz="4" w:space="0" w:color="auto"/>
            </w:tcBorders>
            <w:hideMark/>
          </w:tcPr>
          <w:p w14:paraId="606EF60B"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указывается в млн. рублей (за предшест</w:t>
            </w:r>
            <w:r w:rsidRPr="00500D43">
              <w:rPr>
                <w:rFonts w:ascii="Times New Roman" w:eastAsia="Times New Roman" w:hAnsi="Times New Roman" w:cs="Times New Roman"/>
                <w:lang w:eastAsia="ru-RU"/>
              </w:rPr>
              <w:softHyphen/>
              <w:t>вующий календарный год)</w:t>
            </w:r>
          </w:p>
        </w:tc>
      </w:tr>
      <w:tr w:rsidR="00500D43" w:rsidRPr="00500D43" w14:paraId="14A91312" w14:textId="77777777" w:rsidTr="00500D43">
        <w:trPr>
          <w:cantSplit/>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14:paraId="456F50BD" w14:textId="77777777" w:rsidR="00500D43" w:rsidRPr="00500D43" w:rsidRDefault="00500D43" w:rsidP="00500D43">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14:paraId="5A793C7F" w14:textId="77777777" w:rsidR="00500D43" w:rsidRPr="00500D43" w:rsidRDefault="00500D43" w:rsidP="00500D43">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14:paraId="7812CC2B"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120 в год – микро</w:t>
            </w:r>
            <w:r w:rsidRPr="00500D43">
              <w:rPr>
                <w:rFonts w:ascii="Times New Roman" w:eastAsia="Times New Roman" w:hAnsi="Times New Roman" w:cs="Times New Roman"/>
                <w:lang w:eastAsia="ru-RU"/>
              </w:rPr>
              <w:softHyphen/>
              <w:t>предприятие</w:t>
            </w:r>
          </w:p>
        </w:tc>
        <w:tc>
          <w:tcPr>
            <w:tcW w:w="1607" w:type="dxa"/>
            <w:vMerge/>
            <w:tcBorders>
              <w:top w:val="single" w:sz="4" w:space="0" w:color="auto"/>
              <w:left w:val="single" w:sz="4" w:space="0" w:color="auto"/>
              <w:bottom w:val="single" w:sz="4" w:space="0" w:color="auto"/>
              <w:right w:val="single" w:sz="4" w:space="0" w:color="auto"/>
            </w:tcBorders>
            <w:vAlign w:val="center"/>
            <w:hideMark/>
          </w:tcPr>
          <w:p w14:paraId="042F8D61" w14:textId="77777777" w:rsidR="00500D43" w:rsidRPr="00500D43" w:rsidRDefault="00500D43" w:rsidP="00500D43">
            <w:pPr>
              <w:spacing w:after="0" w:line="240" w:lineRule="auto"/>
              <w:rPr>
                <w:rFonts w:ascii="Times New Roman" w:eastAsia="Times New Roman" w:hAnsi="Times New Roman" w:cs="Times New Roman"/>
                <w:lang w:eastAsia="ru-RU"/>
              </w:rPr>
            </w:pPr>
          </w:p>
        </w:tc>
        <w:tc>
          <w:tcPr>
            <w:tcW w:w="1607" w:type="dxa"/>
            <w:vMerge/>
            <w:tcBorders>
              <w:top w:val="single" w:sz="4" w:space="0" w:color="auto"/>
              <w:left w:val="single" w:sz="4" w:space="0" w:color="auto"/>
              <w:bottom w:val="single" w:sz="4" w:space="0" w:color="auto"/>
              <w:right w:val="single" w:sz="4" w:space="0" w:color="auto"/>
            </w:tcBorders>
            <w:vAlign w:val="center"/>
            <w:hideMark/>
          </w:tcPr>
          <w:p w14:paraId="2F4F6A2D" w14:textId="77777777" w:rsidR="00500D43" w:rsidRPr="00500D43" w:rsidRDefault="00500D43" w:rsidP="00500D43">
            <w:pPr>
              <w:spacing w:after="0" w:line="240" w:lineRule="auto"/>
              <w:rPr>
                <w:rFonts w:ascii="Times New Roman" w:eastAsia="Times New Roman" w:hAnsi="Times New Roman" w:cs="Times New Roman"/>
                <w:lang w:eastAsia="ru-RU"/>
              </w:rPr>
            </w:pPr>
          </w:p>
        </w:tc>
      </w:tr>
      <w:tr w:rsidR="00500D43" w:rsidRPr="00500D43" w14:paraId="703C13E7" w14:textId="77777777" w:rsidTr="00500D43">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14:paraId="354D6165"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9</w:t>
            </w:r>
          </w:p>
        </w:tc>
        <w:tc>
          <w:tcPr>
            <w:tcW w:w="4704" w:type="dxa"/>
            <w:tcBorders>
              <w:top w:val="single" w:sz="4" w:space="0" w:color="auto"/>
              <w:left w:val="single" w:sz="4" w:space="0" w:color="auto"/>
              <w:bottom w:val="single" w:sz="4" w:space="0" w:color="auto"/>
              <w:right w:val="single" w:sz="4" w:space="0" w:color="auto"/>
            </w:tcBorders>
            <w:hideMark/>
          </w:tcPr>
          <w:p w14:paraId="749E40F2"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Borders>
              <w:top w:val="single" w:sz="4" w:space="0" w:color="auto"/>
              <w:left w:val="single" w:sz="4" w:space="0" w:color="auto"/>
              <w:bottom w:val="single" w:sz="4" w:space="0" w:color="auto"/>
              <w:right w:val="single" w:sz="4" w:space="0" w:color="auto"/>
            </w:tcBorders>
            <w:hideMark/>
          </w:tcPr>
          <w:p w14:paraId="762E7B46"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подлежит заполнению</w:t>
            </w:r>
          </w:p>
        </w:tc>
      </w:tr>
      <w:tr w:rsidR="00500D43" w:rsidRPr="00500D43" w14:paraId="72E70747" w14:textId="77777777" w:rsidTr="00500D43">
        <w:trPr>
          <w:cantSplit/>
          <w:trHeight w:val="2029"/>
        </w:trPr>
        <w:tc>
          <w:tcPr>
            <w:tcW w:w="573" w:type="dxa"/>
            <w:tcBorders>
              <w:top w:val="single" w:sz="4" w:space="0" w:color="auto"/>
              <w:left w:val="single" w:sz="4" w:space="0" w:color="auto"/>
              <w:bottom w:val="single" w:sz="4" w:space="0" w:color="auto"/>
              <w:right w:val="single" w:sz="4" w:space="0" w:color="auto"/>
            </w:tcBorders>
            <w:hideMark/>
          </w:tcPr>
          <w:p w14:paraId="4BD47F47"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lastRenderedPageBreak/>
              <w:t>10</w:t>
            </w:r>
          </w:p>
        </w:tc>
        <w:tc>
          <w:tcPr>
            <w:tcW w:w="4704" w:type="dxa"/>
            <w:tcBorders>
              <w:top w:val="single" w:sz="4" w:space="0" w:color="auto"/>
              <w:left w:val="single" w:sz="4" w:space="0" w:color="auto"/>
              <w:bottom w:val="single" w:sz="4" w:space="0" w:color="auto"/>
              <w:right w:val="single" w:sz="4" w:space="0" w:color="auto"/>
            </w:tcBorders>
            <w:hideMark/>
          </w:tcPr>
          <w:p w14:paraId="32239219"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500D43">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500D43">
                <w:rPr>
                  <w:rFonts w:ascii="Times New Roman" w:eastAsia="Times New Roman" w:hAnsi="Times New Roman" w:cs="Times New Roman"/>
                  <w:lang w:eastAsia="ar-SA"/>
                </w:rPr>
                <w:t>ОКВЭД2</w:t>
              </w:r>
            </w:hyperlink>
            <w:r w:rsidRPr="00500D43">
              <w:rPr>
                <w:rFonts w:ascii="Times New Roman" w:eastAsia="Times New Roman" w:hAnsi="Times New Roman" w:cs="Times New Roman"/>
                <w:lang w:eastAsia="ar-SA"/>
              </w:rPr>
              <w:t xml:space="preserve"> и ОКПД/</w:t>
            </w:r>
            <w:hyperlink r:id="rId16" w:history="1">
              <w:r w:rsidRPr="00500D43">
                <w:rPr>
                  <w:rFonts w:ascii="Times New Roman" w:eastAsia="Times New Roman" w:hAnsi="Times New Roman" w:cs="Times New Roman"/>
                  <w:lang w:eastAsia="ar-SA"/>
                </w:rPr>
                <w:t>ОКПД2</w:t>
              </w:r>
            </w:hyperlink>
          </w:p>
        </w:tc>
        <w:tc>
          <w:tcPr>
            <w:tcW w:w="4821" w:type="dxa"/>
            <w:gridSpan w:val="3"/>
            <w:tcBorders>
              <w:top w:val="single" w:sz="4" w:space="0" w:color="auto"/>
              <w:left w:val="single" w:sz="4" w:space="0" w:color="auto"/>
              <w:bottom w:val="single" w:sz="4" w:space="0" w:color="auto"/>
              <w:right w:val="single" w:sz="4" w:space="0" w:color="auto"/>
            </w:tcBorders>
            <w:hideMark/>
          </w:tcPr>
          <w:p w14:paraId="19A8919E"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подлежит заполнению</w:t>
            </w:r>
          </w:p>
        </w:tc>
      </w:tr>
      <w:tr w:rsidR="00500D43" w:rsidRPr="00500D43" w14:paraId="26CE8E09" w14:textId="77777777" w:rsidTr="00500D43">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14:paraId="240F276E"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11</w:t>
            </w:r>
          </w:p>
        </w:tc>
        <w:tc>
          <w:tcPr>
            <w:tcW w:w="4704" w:type="dxa"/>
            <w:tcBorders>
              <w:top w:val="single" w:sz="4" w:space="0" w:color="auto"/>
              <w:left w:val="single" w:sz="4" w:space="0" w:color="auto"/>
              <w:bottom w:val="single" w:sz="4" w:space="0" w:color="auto"/>
              <w:right w:val="single" w:sz="4" w:space="0" w:color="auto"/>
            </w:tcBorders>
            <w:hideMark/>
          </w:tcPr>
          <w:p w14:paraId="74686B84"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 ОКВЭД/</w:t>
            </w:r>
            <w:hyperlink r:id="rId17" w:history="1">
              <w:r w:rsidRPr="00500D43">
                <w:rPr>
                  <w:rFonts w:ascii="Times New Roman" w:eastAsia="Times New Roman" w:hAnsi="Times New Roman" w:cs="Times New Roman"/>
                  <w:color w:val="0000FF"/>
                  <w:lang w:eastAsia="ar-SA"/>
                </w:rPr>
                <w:t>ОКВЭД2</w:t>
              </w:r>
            </w:hyperlink>
            <w:r w:rsidRPr="00500D43">
              <w:rPr>
                <w:rFonts w:ascii="Times New Roman" w:eastAsia="Times New Roman" w:hAnsi="Times New Roman" w:cs="Times New Roman"/>
                <w:lang w:eastAsia="ar-SA"/>
              </w:rPr>
              <w:t xml:space="preserve"> и ОКПД/</w:t>
            </w:r>
            <w:hyperlink r:id="rId18" w:history="1">
              <w:r w:rsidRPr="00500D43">
                <w:rPr>
                  <w:rFonts w:ascii="Times New Roman" w:eastAsia="Times New Roman" w:hAnsi="Times New Roman" w:cs="Times New Roman"/>
                  <w:color w:val="0000FF"/>
                  <w:lang w:eastAsia="ar-SA"/>
                </w:rPr>
                <w:t>ОКПД2</w:t>
              </w:r>
            </w:hyperlink>
          </w:p>
        </w:tc>
        <w:tc>
          <w:tcPr>
            <w:tcW w:w="4821" w:type="dxa"/>
            <w:gridSpan w:val="3"/>
            <w:tcBorders>
              <w:top w:val="single" w:sz="4" w:space="0" w:color="auto"/>
              <w:left w:val="single" w:sz="4" w:space="0" w:color="auto"/>
              <w:bottom w:val="single" w:sz="4" w:space="0" w:color="auto"/>
              <w:right w:val="single" w:sz="4" w:space="0" w:color="auto"/>
            </w:tcBorders>
            <w:hideMark/>
          </w:tcPr>
          <w:p w14:paraId="64F1AEDF"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подлежит заполнению</w:t>
            </w:r>
          </w:p>
        </w:tc>
      </w:tr>
      <w:tr w:rsidR="00500D43" w:rsidRPr="00500D43" w14:paraId="3B6BAF23" w14:textId="77777777" w:rsidTr="00500D43">
        <w:trPr>
          <w:cantSplit/>
          <w:trHeight w:val="1262"/>
        </w:trPr>
        <w:tc>
          <w:tcPr>
            <w:tcW w:w="573" w:type="dxa"/>
            <w:tcBorders>
              <w:top w:val="single" w:sz="4" w:space="0" w:color="auto"/>
              <w:left w:val="single" w:sz="4" w:space="0" w:color="auto"/>
              <w:bottom w:val="single" w:sz="4" w:space="0" w:color="auto"/>
              <w:right w:val="single" w:sz="4" w:space="0" w:color="auto"/>
            </w:tcBorders>
            <w:hideMark/>
          </w:tcPr>
          <w:p w14:paraId="5D2BADC2"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12</w:t>
            </w:r>
          </w:p>
        </w:tc>
        <w:tc>
          <w:tcPr>
            <w:tcW w:w="4704" w:type="dxa"/>
            <w:tcBorders>
              <w:top w:val="single" w:sz="4" w:space="0" w:color="auto"/>
              <w:left w:val="single" w:sz="4" w:space="0" w:color="auto"/>
              <w:bottom w:val="single" w:sz="4" w:space="0" w:color="auto"/>
              <w:right w:val="single" w:sz="4" w:space="0" w:color="auto"/>
            </w:tcBorders>
            <w:hideMark/>
          </w:tcPr>
          <w:p w14:paraId="6FB5D80C"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Borders>
              <w:top w:val="single" w:sz="4" w:space="0" w:color="auto"/>
              <w:left w:val="single" w:sz="4" w:space="0" w:color="auto"/>
              <w:bottom w:val="single" w:sz="4" w:space="0" w:color="auto"/>
              <w:right w:val="single" w:sz="4" w:space="0" w:color="auto"/>
            </w:tcBorders>
            <w:hideMark/>
          </w:tcPr>
          <w:p w14:paraId="2E2E25C4"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да (нет)</w:t>
            </w:r>
          </w:p>
        </w:tc>
      </w:tr>
      <w:tr w:rsidR="00500D43" w:rsidRPr="00500D43" w14:paraId="063DC3C6" w14:textId="77777777" w:rsidTr="00500D43">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14:paraId="2D2AB0E0"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13</w:t>
            </w:r>
          </w:p>
        </w:tc>
        <w:tc>
          <w:tcPr>
            <w:tcW w:w="4704" w:type="dxa"/>
            <w:tcBorders>
              <w:top w:val="single" w:sz="4" w:space="0" w:color="auto"/>
              <w:left w:val="single" w:sz="4" w:space="0" w:color="auto"/>
              <w:bottom w:val="single" w:sz="4" w:space="0" w:color="auto"/>
              <w:right w:val="single" w:sz="4" w:space="0" w:color="auto"/>
            </w:tcBorders>
            <w:hideMark/>
          </w:tcPr>
          <w:p w14:paraId="59D04F13"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Borders>
              <w:top w:val="single" w:sz="4" w:space="0" w:color="auto"/>
              <w:left w:val="single" w:sz="4" w:space="0" w:color="auto"/>
              <w:bottom w:val="single" w:sz="4" w:space="0" w:color="auto"/>
              <w:right w:val="single" w:sz="4" w:space="0" w:color="auto"/>
            </w:tcBorders>
            <w:hideMark/>
          </w:tcPr>
          <w:p w14:paraId="2776739B"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да (нет)</w:t>
            </w:r>
            <w:r w:rsidRPr="00500D43">
              <w:rPr>
                <w:rFonts w:ascii="Times New Roman" w:eastAsia="Times New Roman" w:hAnsi="Times New Roman" w:cs="Times New Roman"/>
                <w:lang w:eastAsia="ru-RU"/>
              </w:rPr>
              <w:br/>
              <w:t xml:space="preserve">(в случае участия </w:t>
            </w:r>
            <w:r w:rsidRPr="00500D43">
              <w:rPr>
                <w:rFonts w:ascii="Times New Roman" w:eastAsia="Times New Roman" w:hAnsi="Times New Roman" w:cs="Times New Roman"/>
                <w:lang w:eastAsia="ru-RU"/>
              </w:rPr>
              <w:sym w:font="Symbol" w:char="F02D"/>
            </w:r>
            <w:r w:rsidRPr="00500D4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0D43" w:rsidRPr="00500D43" w14:paraId="0FBA0799" w14:textId="77777777" w:rsidTr="00500D43">
        <w:trPr>
          <w:cantSplit/>
          <w:trHeight w:val="2796"/>
        </w:trPr>
        <w:tc>
          <w:tcPr>
            <w:tcW w:w="573" w:type="dxa"/>
            <w:tcBorders>
              <w:top w:val="single" w:sz="4" w:space="0" w:color="auto"/>
              <w:left w:val="single" w:sz="4" w:space="0" w:color="auto"/>
              <w:bottom w:val="single" w:sz="4" w:space="0" w:color="auto"/>
              <w:right w:val="single" w:sz="4" w:space="0" w:color="auto"/>
            </w:tcBorders>
            <w:hideMark/>
          </w:tcPr>
          <w:p w14:paraId="0A8C3AD4"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14</w:t>
            </w:r>
          </w:p>
        </w:tc>
        <w:tc>
          <w:tcPr>
            <w:tcW w:w="4704" w:type="dxa"/>
            <w:tcBorders>
              <w:top w:val="single" w:sz="4" w:space="0" w:color="auto"/>
              <w:left w:val="single" w:sz="4" w:space="0" w:color="auto"/>
              <w:bottom w:val="single" w:sz="4" w:space="0" w:color="auto"/>
              <w:right w:val="single" w:sz="4" w:space="0" w:color="auto"/>
            </w:tcBorders>
            <w:hideMark/>
          </w:tcPr>
          <w:p w14:paraId="40B99DD3"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Borders>
              <w:top w:val="single" w:sz="4" w:space="0" w:color="auto"/>
              <w:left w:val="single" w:sz="4" w:space="0" w:color="auto"/>
              <w:bottom w:val="single" w:sz="4" w:space="0" w:color="auto"/>
              <w:right w:val="single" w:sz="4" w:space="0" w:color="auto"/>
            </w:tcBorders>
            <w:hideMark/>
          </w:tcPr>
          <w:p w14:paraId="2BE87415"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да (нет)</w:t>
            </w:r>
            <w:r w:rsidRPr="00500D43">
              <w:rPr>
                <w:rFonts w:ascii="Times New Roman" w:eastAsia="Times New Roman" w:hAnsi="Times New Roman" w:cs="Times New Roman"/>
                <w:lang w:eastAsia="ru-RU"/>
              </w:rPr>
              <w:br/>
              <w:t xml:space="preserve">(при наличии </w:t>
            </w:r>
            <w:r w:rsidRPr="00500D43">
              <w:rPr>
                <w:rFonts w:ascii="Times New Roman" w:eastAsia="Times New Roman" w:hAnsi="Times New Roman" w:cs="Times New Roman"/>
                <w:lang w:eastAsia="ru-RU"/>
              </w:rPr>
              <w:sym w:font="Symbol" w:char="F02D"/>
            </w:r>
            <w:r w:rsidRPr="00500D4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0D43" w:rsidRPr="00500D43" w14:paraId="24DA7646" w14:textId="77777777" w:rsidTr="00500D43">
        <w:trPr>
          <w:cantSplit/>
          <w:trHeight w:val="3277"/>
        </w:trPr>
        <w:tc>
          <w:tcPr>
            <w:tcW w:w="573" w:type="dxa"/>
            <w:tcBorders>
              <w:top w:val="single" w:sz="4" w:space="0" w:color="auto"/>
              <w:left w:val="single" w:sz="4" w:space="0" w:color="auto"/>
              <w:bottom w:val="single" w:sz="4" w:space="0" w:color="auto"/>
              <w:right w:val="single" w:sz="4" w:space="0" w:color="auto"/>
            </w:tcBorders>
            <w:hideMark/>
          </w:tcPr>
          <w:p w14:paraId="6EC2345F"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15</w:t>
            </w:r>
          </w:p>
        </w:tc>
        <w:tc>
          <w:tcPr>
            <w:tcW w:w="4704" w:type="dxa"/>
            <w:tcBorders>
              <w:top w:val="single" w:sz="4" w:space="0" w:color="auto"/>
              <w:left w:val="single" w:sz="4" w:space="0" w:color="auto"/>
              <w:bottom w:val="single" w:sz="4" w:space="0" w:color="auto"/>
              <w:right w:val="single" w:sz="4" w:space="0" w:color="auto"/>
            </w:tcBorders>
            <w:hideMark/>
          </w:tcPr>
          <w:p w14:paraId="2B601EC4"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Borders>
              <w:top w:val="single" w:sz="4" w:space="0" w:color="auto"/>
              <w:left w:val="single" w:sz="4" w:space="0" w:color="auto"/>
              <w:bottom w:val="single" w:sz="4" w:space="0" w:color="auto"/>
              <w:right w:val="single" w:sz="4" w:space="0" w:color="auto"/>
            </w:tcBorders>
            <w:hideMark/>
          </w:tcPr>
          <w:p w14:paraId="21892198"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да (нет)</w:t>
            </w:r>
          </w:p>
        </w:tc>
      </w:tr>
      <w:tr w:rsidR="00500D43" w:rsidRPr="00500D43" w14:paraId="1E2E68C0" w14:textId="77777777" w:rsidTr="00500D43">
        <w:trPr>
          <w:cantSplit/>
          <w:trHeight w:val="2300"/>
        </w:trPr>
        <w:tc>
          <w:tcPr>
            <w:tcW w:w="573" w:type="dxa"/>
            <w:tcBorders>
              <w:top w:val="single" w:sz="4" w:space="0" w:color="auto"/>
              <w:left w:val="single" w:sz="4" w:space="0" w:color="auto"/>
              <w:bottom w:val="single" w:sz="4" w:space="0" w:color="auto"/>
              <w:right w:val="single" w:sz="4" w:space="0" w:color="auto"/>
            </w:tcBorders>
            <w:hideMark/>
          </w:tcPr>
          <w:p w14:paraId="6BF81BCA"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16</w:t>
            </w:r>
          </w:p>
        </w:tc>
        <w:tc>
          <w:tcPr>
            <w:tcW w:w="4704" w:type="dxa"/>
            <w:tcBorders>
              <w:top w:val="single" w:sz="4" w:space="0" w:color="auto"/>
              <w:left w:val="single" w:sz="4" w:space="0" w:color="auto"/>
              <w:bottom w:val="single" w:sz="4" w:space="0" w:color="auto"/>
              <w:right w:val="single" w:sz="4" w:space="0" w:color="auto"/>
            </w:tcBorders>
            <w:hideMark/>
          </w:tcPr>
          <w:p w14:paraId="284F15B6" w14:textId="77777777" w:rsidR="00500D43" w:rsidRPr="00500D43" w:rsidRDefault="00500D43" w:rsidP="00500D43">
            <w:pPr>
              <w:tabs>
                <w:tab w:val="left" w:pos="709"/>
              </w:tabs>
              <w:autoSpaceDE w:val="0"/>
              <w:autoSpaceDN w:val="0"/>
              <w:spacing w:after="0" w:line="240" w:lineRule="auto"/>
              <w:ind w:left="57"/>
              <w:rPr>
                <w:rFonts w:ascii="Times New Roman" w:eastAsia="Times New Roman" w:hAnsi="Times New Roman" w:cs="Times New Roman"/>
                <w:lang w:eastAsia="ru-RU"/>
              </w:rPr>
            </w:pPr>
            <w:r w:rsidRPr="00500D43">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Borders>
              <w:top w:val="single" w:sz="4" w:space="0" w:color="auto"/>
              <w:left w:val="single" w:sz="4" w:space="0" w:color="auto"/>
              <w:bottom w:val="single" w:sz="4" w:space="0" w:color="auto"/>
              <w:right w:val="single" w:sz="4" w:space="0" w:color="auto"/>
            </w:tcBorders>
            <w:hideMark/>
          </w:tcPr>
          <w:p w14:paraId="7D00AE5F" w14:textId="77777777" w:rsidR="00500D43" w:rsidRPr="00500D43" w:rsidRDefault="00500D43" w:rsidP="00500D43">
            <w:pPr>
              <w:tabs>
                <w:tab w:val="left" w:pos="709"/>
              </w:tabs>
              <w:autoSpaceDE w:val="0"/>
              <w:autoSpaceDN w:val="0"/>
              <w:spacing w:after="0" w:line="240" w:lineRule="auto"/>
              <w:jc w:val="center"/>
              <w:rPr>
                <w:rFonts w:ascii="Times New Roman" w:eastAsia="Times New Roman" w:hAnsi="Times New Roman" w:cs="Times New Roman"/>
                <w:lang w:eastAsia="ru-RU"/>
              </w:rPr>
            </w:pPr>
            <w:r w:rsidRPr="00500D43">
              <w:rPr>
                <w:rFonts w:ascii="Times New Roman" w:eastAsia="Times New Roman" w:hAnsi="Times New Roman" w:cs="Times New Roman"/>
                <w:lang w:eastAsia="ru-RU"/>
              </w:rPr>
              <w:t>да (нет)</w:t>
            </w:r>
          </w:p>
        </w:tc>
      </w:tr>
    </w:tbl>
    <w:p w14:paraId="75755980"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lang w:eastAsia="ar-SA"/>
        </w:rPr>
        <w:br w:type="textWrapping" w:clear="all"/>
        <w:t>____________________________________</w:t>
      </w:r>
    </w:p>
    <w:p w14:paraId="31F775D7"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vertAlign w:val="superscript"/>
          <w:lang w:eastAsia="ar-SA"/>
        </w:rPr>
        <w:t xml:space="preserve">                                              (подпись)</w:t>
      </w:r>
    </w:p>
    <w:p w14:paraId="7D709A22"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lastRenderedPageBreak/>
        <w:t xml:space="preserve">        М.П.</w:t>
      </w:r>
    </w:p>
    <w:p w14:paraId="63D6132B"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26AA4C89"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___________________________________________________________________________</w:t>
      </w:r>
    </w:p>
    <w:p w14:paraId="6E46FD88"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34793B79"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29EB6E8B" w14:textId="77777777" w:rsidR="00500D43" w:rsidRPr="00500D43" w:rsidRDefault="00500D43" w:rsidP="00500D4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4"/>
          <w:szCs w:val="24"/>
          <w:lang w:eastAsia="ar-SA"/>
        </w:rPr>
        <w:t>Инструкция по заполнению</w:t>
      </w:r>
    </w:p>
    <w:p w14:paraId="47FC9F51" w14:textId="77777777" w:rsidR="00500D43" w:rsidRPr="00500D43" w:rsidRDefault="00500D43" w:rsidP="00500D43">
      <w:pPr>
        <w:tabs>
          <w:tab w:val="left" w:pos="709"/>
        </w:tabs>
        <w:spacing w:after="0" w:line="276" w:lineRule="auto"/>
        <w:jc w:val="both"/>
        <w:rPr>
          <w:rFonts w:ascii="Times New Roman" w:eastAsia="Calibri" w:hAnsi="Times New Roman" w:cs="Times New Roman"/>
          <w:sz w:val="18"/>
          <w:szCs w:val="18"/>
        </w:rPr>
      </w:pPr>
      <w:r w:rsidRPr="00500D43">
        <w:rPr>
          <w:rFonts w:ascii="Times New Roman" w:eastAsia="Calibri" w:hAnsi="Times New Roman" w:cs="Times New Roman"/>
          <w:sz w:val="18"/>
          <w:szCs w:val="18"/>
        </w:rPr>
        <w:t xml:space="preserve">1. </w:t>
      </w:r>
      <w:r w:rsidRPr="00500D43">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500D43">
        <w:rPr>
          <w:rFonts w:ascii="Times New Roman" w:eastAsia="Calibri" w:hAnsi="Times New Roman" w:cs="Times New Roman"/>
          <w:sz w:val="20"/>
          <w:szCs w:val="20"/>
        </w:rPr>
        <w:t>.</w:t>
      </w:r>
    </w:p>
    <w:p w14:paraId="4178B194" w14:textId="77777777" w:rsidR="00500D43" w:rsidRPr="00500D43" w:rsidRDefault="00500D43" w:rsidP="00500D4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14:paraId="4E415BB9" w14:textId="77777777" w:rsidR="00500D43" w:rsidRPr="00500D43" w:rsidRDefault="00500D43" w:rsidP="00500D43">
      <w:pPr>
        <w:tabs>
          <w:tab w:val="left" w:pos="709"/>
        </w:tabs>
        <w:spacing w:after="0" w:line="276" w:lineRule="auto"/>
        <w:jc w:val="both"/>
        <w:rPr>
          <w:rFonts w:ascii="Times New Roman" w:eastAsia="Calibri" w:hAnsi="Times New Roman" w:cs="Times New Roman"/>
          <w:sz w:val="20"/>
          <w:szCs w:val="20"/>
        </w:rPr>
      </w:pPr>
      <w:r w:rsidRPr="00500D43">
        <w:rPr>
          <w:rFonts w:ascii="Times New Roman" w:eastAsia="Calibri" w:hAnsi="Times New Roman" w:cs="Times New Roman"/>
          <w:sz w:val="20"/>
          <w:szCs w:val="20"/>
          <w:lang w:eastAsia="ar-SA"/>
        </w:rPr>
        <w:t xml:space="preserve">3.  </w:t>
      </w:r>
      <w:r w:rsidRPr="00500D43">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500D43">
        <w:rPr>
          <w:rFonts w:ascii="Times New Roman" w:eastAsia="Calibri" w:hAnsi="Times New Roman" w:cs="Times New Roman"/>
          <w:sz w:val="20"/>
          <w:szCs w:val="20"/>
        </w:rPr>
        <w:t>.</w:t>
      </w:r>
    </w:p>
    <w:p w14:paraId="3C68A3B2" w14:textId="77777777" w:rsidR="00500D43" w:rsidRPr="00500D43" w:rsidRDefault="00500D43" w:rsidP="00500D43">
      <w:pPr>
        <w:tabs>
          <w:tab w:val="left" w:pos="709"/>
        </w:tabs>
        <w:spacing w:after="0" w:line="276" w:lineRule="auto"/>
        <w:jc w:val="both"/>
        <w:rPr>
          <w:rFonts w:ascii="Times New Roman" w:eastAsia="Calibri" w:hAnsi="Times New Roman" w:cs="Times New Roman"/>
          <w:sz w:val="20"/>
          <w:szCs w:val="20"/>
        </w:rPr>
      </w:pPr>
      <w:r w:rsidRPr="00500D43">
        <w:rPr>
          <w:rFonts w:ascii="Times New Roman" w:eastAsia="Calibri" w:hAnsi="Times New Roman" w:cs="Times New Roman"/>
          <w:sz w:val="20"/>
          <w:szCs w:val="20"/>
        </w:rPr>
        <w:t xml:space="preserve">4. </w:t>
      </w:r>
      <w:r w:rsidRPr="00500D43">
        <w:rPr>
          <w:rFonts w:ascii="Times New Roman" w:eastAsia="Calibri" w:hAnsi="Times New Roman" w:cs="Times New Roman"/>
          <w:sz w:val="20"/>
          <w:szCs w:val="20"/>
          <w:lang w:eastAsia="ar-SA"/>
        </w:rPr>
        <w:t>Пункты 1 - 11 являются обязательными для заполнения</w:t>
      </w:r>
      <w:r w:rsidRPr="00500D43">
        <w:rPr>
          <w:rFonts w:ascii="Times New Roman" w:eastAsia="Calibri" w:hAnsi="Times New Roman" w:cs="Times New Roman"/>
          <w:sz w:val="20"/>
          <w:szCs w:val="20"/>
        </w:rPr>
        <w:t>.</w:t>
      </w:r>
    </w:p>
    <w:p w14:paraId="155CB530" w14:textId="77777777" w:rsidR="00500D43" w:rsidRPr="00500D43" w:rsidRDefault="00500D43" w:rsidP="00500D43">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14:paraId="209FBDE4" w14:textId="77777777" w:rsidR="00500D43" w:rsidRPr="00500D43" w:rsidRDefault="00500D43" w:rsidP="00500D43">
      <w:pPr>
        <w:autoSpaceDE w:val="0"/>
        <w:autoSpaceDN w:val="0"/>
        <w:adjustRightInd w:val="0"/>
        <w:spacing w:after="0" w:line="240" w:lineRule="auto"/>
        <w:ind w:firstLine="426"/>
        <w:jc w:val="both"/>
        <w:rPr>
          <w:rFonts w:ascii="Times New Roman" w:eastAsia="Calibri" w:hAnsi="Times New Roman" w:cs="Times New Roman"/>
          <w:sz w:val="24"/>
          <w:szCs w:val="24"/>
          <w:lang w:eastAsia="ar-SA"/>
        </w:rPr>
      </w:pPr>
    </w:p>
    <w:p w14:paraId="2B44AA4C" w14:textId="77777777" w:rsidR="00500D43" w:rsidRPr="00500D43" w:rsidRDefault="00500D43" w:rsidP="00500D43">
      <w:pPr>
        <w:spacing w:after="0" w:line="240" w:lineRule="auto"/>
        <w:rPr>
          <w:rFonts w:ascii="Times New Roman" w:eastAsia="Calibri" w:hAnsi="Times New Roman" w:cs="Times New Roman"/>
          <w:sz w:val="24"/>
          <w:szCs w:val="24"/>
          <w:lang w:eastAsia="ar-SA"/>
        </w:rPr>
      </w:pPr>
    </w:p>
    <w:p w14:paraId="0445F09E" w14:textId="77777777" w:rsidR="00500D43" w:rsidRPr="00500D43" w:rsidRDefault="00500D43" w:rsidP="00500D43">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14:paraId="0A2C8A0F" w14:textId="77777777" w:rsidR="00500D43" w:rsidRPr="00500D43" w:rsidRDefault="00500D43" w:rsidP="00500D43">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14:paraId="69B91ED0" w14:textId="77777777" w:rsidR="00500D43" w:rsidRPr="00500D43" w:rsidRDefault="00500D43" w:rsidP="00500D43">
      <w:pPr>
        <w:tabs>
          <w:tab w:val="left" w:pos="0"/>
        </w:tabs>
        <w:suppressAutoHyphens/>
        <w:spacing w:after="0" w:line="276" w:lineRule="auto"/>
        <w:ind w:left="426" w:hanging="426"/>
        <w:jc w:val="both"/>
        <w:rPr>
          <w:rFonts w:ascii="Times New Roman" w:eastAsia="Times New Roman" w:hAnsi="Times New Roman" w:cs="Times New Roman"/>
          <w:b/>
          <w:sz w:val="24"/>
          <w:szCs w:val="24"/>
          <w:lang w:eastAsia="ar-SA"/>
        </w:rPr>
      </w:pPr>
    </w:p>
    <w:p w14:paraId="7DE008B2" w14:textId="77777777" w:rsidR="00500D43" w:rsidRPr="00500D43" w:rsidRDefault="00500D43" w:rsidP="00500D43">
      <w:pPr>
        <w:tabs>
          <w:tab w:val="left" w:pos="0"/>
        </w:tabs>
        <w:suppressAutoHyphens/>
        <w:spacing w:after="0" w:line="276" w:lineRule="auto"/>
        <w:ind w:left="426" w:hanging="426"/>
        <w:jc w:val="both"/>
        <w:rPr>
          <w:rFonts w:ascii="Times New Roman" w:eastAsia="Times New Roman" w:hAnsi="Times New Roman" w:cs="Times New Roman"/>
          <w:b/>
          <w:sz w:val="24"/>
          <w:szCs w:val="24"/>
          <w:lang w:eastAsia="ar-SA"/>
        </w:rPr>
      </w:pPr>
    </w:p>
    <w:p w14:paraId="16BA8D87" w14:textId="77777777" w:rsidR="00500D43" w:rsidRPr="00500D43" w:rsidRDefault="00500D43" w:rsidP="00500D43">
      <w:pPr>
        <w:tabs>
          <w:tab w:val="left" w:pos="0"/>
        </w:tabs>
        <w:suppressAutoHyphens/>
        <w:spacing w:after="0" w:line="276" w:lineRule="auto"/>
        <w:ind w:left="426" w:hanging="426"/>
        <w:jc w:val="both"/>
        <w:rPr>
          <w:rFonts w:ascii="Times New Roman" w:eastAsia="Times New Roman" w:hAnsi="Times New Roman" w:cs="Times New Roman"/>
          <w:b/>
          <w:sz w:val="24"/>
          <w:szCs w:val="24"/>
          <w:lang w:eastAsia="ar-SA"/>
        </w:rPr>
      </w:pPr>
    </w:p>
    <w:p w14:paraId="0DD42713" w14:textId="77777777" w:rsidR="00500D43" w:rsidRPr="00500D43" w:rsidRDefault="00500D43" w:rsidP="00500D43">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279" w:name="_Ref55336378"/>
      <w:bookmarkStart w:id="280" w:name="_Toc386464022"/>
      <w:bookmarkStart w:id="281" w:name="_Toc454979846"/>
      <w:bookmarkStart w:id="282" w:name="_Toc479855638"/>
      <w:bookmarkStart w:id="283" w:name="_Toc479941750"/>
      <w:bookmarkStart w:id="284" w:name="_Toc480200666"/>
      <w:bookmarkStart w:id="285" w:name="_Toc505953034"/>
      <w:r w:rsidRPr="00500D43">
        <w:rPr>
          <w:rFonts w:ascii="Times New Roman" w:eastAsia="Times New Roman" w:hAnsi="Times New Roman" w:cs="Times New Roman"/>
          <w:b/>
          <w:bCs/>
          <w:iCs/>
          <w:sz w:val="24"/>
          <w:szCs w:val="24"/>
          <w:highlight w:val="yellow"/>
          <w:lang w:eastAsia="ar-SA"/>
        </w:rPr>
        <w:br w:type="page"/>
      </w:r>
      <w:r w:rsidRPr="00500D43">
        <w:rPr>
          <w:rFonts w:ascii="Times New Roman" w:eastAsia="Times New Roman" w:hAnsi="Times New Roman" w:cs="Times New Roman"/>
          <w:b/>
          <w:bCs/>
          <w:iCs/>
          <w:sz w:val="24"/>
          <w:szCs w:val="24"/>
          <w:lang w:eastAsia="ar-SA"/>
        </w:rPr>
        <w:lastRenderedPageBreak/>
        <w:t>Справка о перечне и объемах выполнения аналогичных работ за 2017-2019 годы (форма 5</w:t>
      </w:r>
      <w:r w:rsidRPr="00500D43">
        <w:rPr>
          <w:rFonts w:ascii="Times New Roman" w:eastAsia="Times New Roman" w:hAnsi="Times New Roman" w:cs="Times New Roman"/>
          <w:b/>
          <w:bCs/>
          <w:iCs/>
          <w:sz w:val="28"/>
          <w:szCs w:val="28"/>
          <w:lang w:eastAsia="ar-SA"/>
        </w:rPr>
        <w:t>)</w:t>
      </w:r>
      <w:bookmarkEnd w:id="279"/>
      <w:bookmarkEnd w:id="280"/>
      <w:bookmarkEnd w:id="281"/>
      <w:bookmarkEnd w:id="282"/>
      <w:bookmarkEnd w:id="283"/>
      <w:bookmarkEnd w:id="284"/>
      <w:bookmarkEnd w:id="285"/>
    </w:p>
    <w:p w14:paraId="1EEBABC4" w14:textId="77777777" w:rsidR="00500D43" w:rsidRPr="00500D43" w:rsidRDefault="00500D43" w:rsidP="00500D4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522949F4"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p w14:paraId="150707FC" w14:textId="77777777" w:rsidR="00500D43" w:rsidRPr="00500D43" w:rsidRDefault="00500D43" w:rsidP="00500D43">
      <w:pPr>
        <w:suppressAutoHyphens/>
        <w:spacing w:after="0" w:line="240" w:lineRule="auto"/>
        <w:jc w:val="right"/>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Приложение 5 к письму о подаче оферты</w:t>
      </w:r>
      <w:r w:rsidRPr="00500D43">
        <w:rPr>
          <w:rFonts w:ascii="Times New Roman" w:eastAsia="Times New Roman" w:hAnsi="Times New Roman" w:cs="Times New Roman"/>
          <w:sz w:val="24"/>
          <w:szCs w:val="24"/>
          <w:lang w:eastAsia="ar-SA"/>
        </w:rPr>
        <w:br/>
        <w:t>от «____»_____________ г. №__________</w:t>
      </w:r>
    </w:p>
    <w:p w14:paraId="49CA0911" w14:textId="77777777" w:rsidR="00500D43" w:rsidRPr="00500D43" w:rsidRDefault="00500D43" w:rsidP="00500D43">
      <w:pPr>
        <w:suppressAutoHyphens/>
        <w:spacing w:after="0" w:line="240" w:lineRule="auto"/>
        <w:ind w:firstLine="567"/>
        <w:jc w:val="both"/>
        <w:rPr>
          <w:rFonts w:ascii="Times New Roman" w:eastAsia="Times New Roman" w:hAnsi="Times New Roman" w:cs="Times New Roman"/>
          <w:sz w:val="24"/>
          <w:szCs w:val="24"/>
          <w:lang w:eastAsia="ar-SA"/>
        </w:rPr>
      </w:pPr>
    </w:p>
    <w:p w14:paraId="66CAA5B1" w14:textId="77777777" w:rsidR="00500D43" w:rsidRPr="00500D43" w:rsidRDefault="00500D43" w:rsidP="00500D43">
      <w:pPr>
        <w:suppressAutoHyphens/>
        <w:spacing w:after="0" w:line="240" w:lineRule="auto"/>
        <w:jc w:val="center"/>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Справка о перечне и объемах выполнения</w:t>
      </w:r>
      <w:r w:rsidRPr="00500D43">
        <w:rPr>
          <w:rFonts w:ascii="Times New Roman" w:eastAsia="Calibri" w:hAnsi="Times New Roman" w:cs="Times New Roman"/>
          <w:sz w:val="24"/>
          <w:szCs w:val="24"/>
        </w:rPr>
        <w:t xml:space="preserve"> </w:t>
      </w:r>
      <w:r w:rsidRPr="00500D43">
        <w:rPr>
          <w:rFonts w:ascii="Times New Roman" w:eastAsia="Calibri" w:hAnsi="Times New Roman" w:cs="Times New Roman"/>
          <w:b/>
          <w:sz w:val="24"/>
          <w:szCs w:val="24"/>
        </w:rPr>
        <w:t>аналогичных</w:t>
      </w:r>
      <w:r w:rsidRPr="00500D43">
        <w:rPr>
          <w:rFonts w:ascii="Times New Roman" w:eastAsia="Times New Roman" w:hAnsi="Times New Roman" w:cs="Times New Roman"/>
          <w:b/>
          <w:sz w:val="24"/>
          <w:szCs w:val="24"/>
          <w:lang w:eastAsia="ar-SA"/>
        </w:rPr>
        <w:t xml:space="preserve"> работ </w:t>
      </w:r>
    </w:p>
    <w:p w14:paraId="07437350" w14:textId="77777777" w:rsidR="00500D43" w:rsidRPr="00500D43" w:rsidRDefault="00500D43" w:rsidP="00500D43">
      <w:pPr>
        <w:suppressAutoHyphens/>
        <w:spacing w:after="0" w:line="240" w:lineRule="auto"/>
        <w:jc w:val="center"/>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за 2017-2019 годы</w:t>
      </w:r>
    </w:p>
    <w:p w14:paraId="41AB68C7"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p w14:paraId="67DF7448"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Наименование и адрес Участника закупки: _______________________________</w:t>
      </w:r>
    </w:p>
    <w:p w14:paraId="027CCDC5"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132"/>
        <w:gridCol w:w="1984"/>
      </w:tblGrid>
      <w:tr w:rsidR="00500D43" w:rsidRPr="00500D43" w14:paraId="461116D2" w14:textId="77777777" w:rsidTr="00500D43">
        <w:trPr>
          <w:cantSplit/>
          <w:tblHeader/>
        </w:trPr>
        <w:tc>
          <w:tcPr>
            <w:tcW w:w="711" w:type="dxa"/>
            <w:tcBorders>
              <w:top w:val="single" w:sz="4" w:space="0" w:color="000000"/>
              <w:left w:val="single" w:sz="4" w:space="0" w:color="000000"/>
              <w:bottom w:val="single" w:sz="4" w:space="0" w:color="000000"/>
            </w:tcBorders>
            <w:shd w:val="clear" w:color="auto" w:fill="auto"/>
          </w:tcPr>
          <w:p w14:paraId="08EEA95B" w14:textId="77777777" w:rsidR="00500D43" w:rsidRPr="00500D43" w:rsidRDefault="00500D43" w:rsidP="00500D43">
            <w:pPr>
              <w:keepNext/>
              <w:suppressAutoHyphens/>
              <w:snapToGrid w:val="0"/>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w:t>
            </w:r>
          </w:p>
          <w:p w14:paraId="46E3B0AC" w14:textId="77777777" w:rsidR="00500D43" w:rsidRPr="00500D43" w:rsidRDefault="00500D43" w:rsidP="00500D43">
            <w:pPr>
              <w:keepNext/>
              <w:suppressAutoHyphens/>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п/п</w:t>
            </w:r>
          </w:p>
        </w:tc>
        <w:tc>
          <w:tcPr>
            <w:tcW w:w="3116" w:type="dxa"/>
            <w:tcBorders>
              <w:top w:val="single" w:sz="4" w:space="0" w:color="000000"/>
              <w:left w:val="single" w:sz="4" w:space="0" w:color="000000"/>
              <w:bottom w:val="single" w:sz="4" w:space="0" w:color="000000"/>
            </w:tcBorders>
            <w:shd w:val="clear" w:color="auto" w:fill="auto"/>
          </w:tcPr>
          <w:p w14:paraId="27FD9230" w14:textId="77777777" w:rsidR="00500D43" w:rsidRPr="00500D43" w:rsidRDefault="00500D43" w:rsidP="00500D43">
            <w:pPr>
              <w:keepNext/>
              <w:suppressAutoHyphens/>
              <w:snapToGrid w:val="0"/>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1" w:type="dxa"/>
            <w:tcBorders>
              <w:top w:val="single" w:sz="4" w:space="0" w:color="000000"/>
              <w:left w:val="single" w:sz="4" w:space="0" w:color="000000"/>
              <w:bottom w:val="single" w:sz="4" w:space="0" w:color="000000"/>
            </w:tcBorders>
            <w:shd w:val="clear" w:color="auto" w:fill="auto"/>
          </w:tcPr>
          <w:p w14:paraId="45DE1294" w14:textId="77777777" w:rsidR="00500D43" w:rsidRPr="00500D43" w:rsidRDefault="00500D43" w:rsidP="00500D43">
            <w:pPr>
              <w:keepNext/>
              <w:suppressAutoHyphens/>
              <w:snapToGrid w:val="0"/>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Заказчик </w:t>
            </w:r>
            <w:r w:rsidRPr="00500D43">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14:paraId="737B9B1E" w14:textId="77777777" w:rsidR="00500D43" w:rsidRPr="00500D43" w:rsidRDefault="00500D43" w:rsidP="00500D43">
            <w:pPr>
              <w:keepNext/>
              <w:suppressAutoHyphens/>
              <w:snapToGrid w:val="0"/>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Предмет договора</w:t>
            </w:r>
          </w:p>
          <w:p w14:paraId="67FAC88E" w14:textId="77777777" w:rsidR="00500D43" w:rsidRPr="00500D43" w:rsidRDefault="00500D43" w:rsidP="00500D43">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132" w:type="dxa"/>
            <w:tcBorders>
              <w:top w:val="single" w:sz="4" w:space="0" w:color="000000"/>
              <w:left w:val="single" w:sz="4" w:space="0" w:color="000000"/>
              <w:bottom w:val="single" w:sz="4" w:space="0" w:color="000000"/>
            </w:tcBorders>
            <w:shd w:val="clear" w:color="auto" w:fill="auto"/>
          </w:tcPr>
          <w:p w14:paraId="1AECD6C4" w14:textId="77777777" w:rsidR="00500D43" w:rsidRPr="00500D43" w:rsidRDefault="00500D43" w:rsidP="00500D43">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Сумма договора, рублей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AF7D541" w14:textId="77777777" w:rsidR="00500D43" w:rsidRPr="00500D43" w:rsidRDefault="00500D43" w:rsidP="00500D43">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Номер договора</w:t>
            </w:r>
          </w:p>
          <w:p w14:paraId="60BCCCFE" w14:textId="77777777" w:rsidR="00500D43" w:rsidRPr="00500D43" w:rsidRDefault="00500D43" w:rsidP="00500D43">
            <w:pPr>
              <w:keepNext/>
              <w:suppressAutoHyphens/>
              <w:snapToGrid w:val="0"/>
              <w:spacing w:before="40" w:after="40" w:line="240" w:lineRule="auto"/>
              <w:ind w:right="33"/>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i/>
                <w:color w:val="BFBFBF"/>
                <w:sz w:val="24"/>
                <w:szCs w:val="24"/>
                <w:lang w:eastAsia="ar-SA"/>
              </w:rPr>
              <w:t>(приложить подтверждающие документы (справка о стоимости выполненных работ и затрат (форма КС-3) и т.п.) и рекомендательные письма и/или отзывы)</w:t>
            </w:r>
          </w:p>
        </w:tc>
      </w:tr>
      <w:tr w:rsidR="00500D43" w:rsidRPr="00500D43" w14:paraId="70632281" w14:textId="77777777" w:rsidTr="00500D43">
        <w:trPr>
          <w:cantSplit/>
          <w:tblHeader/>
        </w:trPr>
        <w:tc>
          <w:tcPr>
            <w:tcW w:w="711" w:type="dxa"/>
            <w:tcBorders>
              <w:top w:val="single" w:sz="4" w:space="0" w:color="000000"/>
              <w:left w:val="single" w:sz="4" w:space="0" w:color="000000"/>
              <w:bottom w:val="single" w:sz="4" w:space="0" w:color="000000"/>
            </w:tcBorders>
            <w:shd w:val="clear" w:color="auto" w:fill="auto"/>
          </w:tcPr>
          <w:p w14:paraId="18A55B5F" w14:textId="77777777" w:rsidR="00500D43" w:rsidRPr="00500D43" w:rsidRDefault="00500D43" w:rsidP="00500D43">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14:paraId="1AAF0044"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14:paraId="46A9DF62"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14:paraId="7DEB92A8"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132" w:type="dxa"/>
            <w:tcBorders>
              <w:top w:val="single" w:sz="4" w:space="0" w:color="000000"/>
              <w:left w:val="single" w:sz="4" w:space="0" w:color="000000"/>
              <w:bottom w:val="single" w:sz="4" w:space="0" w:color="000000"/>
            </w:tcBorders>
            <w:shd w:val="clear" w:color="auto" w:fill="auto"/>
          </w:tcPr>
          <w:p w14:paraId="516631FD"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8989398"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0D43" w:rsidRPr="00500D43" w14:paraId="59102C66" w14:textId="77777777" w:rsidTr="00500D43">
        <w:trPr>
          <w:cantSplit/>
          <w:tblHeader/>
        </w:trPr>
        <w:tc>
          <w:tcPr>
            <w:tcW w:w="711" w:type="dxa"/>
            <w:tcBorders>
              <w:top w:val="single" w:sz="4" w:space="0" w:color="000000"/>
              <w:left w:val="single" w:sz="4" w:space="0" w:color="000000"/>
              <w:bottom w:val="single" w:sz="4" w:space="0" w:color="000000"/>
            </w:tcBorders>
            <w:shd w:val="clear" w:color="auto" w:fill="auto"/>
          </w:tcPr>
          <w:p w14:paraId="262FAB79" w14:textId="77777777" w:rsidR="00500D43" w:rsidRPr="00500D43" w:rsidRDefault="00500D43" w:rsidP="00500D43">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14:paraId="0DD1F722"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14:paraId="4B029357"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14:paraId="3CDB4F17"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132" w:type="dxa"/>
            <w:tcBorders>
              <w:top w:val="single" w:sz="4" w:space="0" w:color="000000"/>
              <w:left w:val="single" w:sz="4" w:space="0" w:color="000000"/>
              <w:bottom w:val="single" w:sz="4" w:space="0" w:color="000000"/>
            </w:tcBorders>
            <w:shd w:val="clear" w:color="auto" w:fill="auto"/>
          </w:tcPr>
          <w:p w14:paraId="44760111"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E13CF99"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0D43" w:rsidRPr="00500D43" w14:paraId="20881849" w14:textId="77777777" w:rsidTr="00500D43">
        <w:trPr>
          <w:cantSplit/>
          <w:tblHeader/>
        </w:trPr>
        <w:tc>
          <w:tcPr>
            <w:tcW w:w="711" w:type="dxa"/>
            <w:tcBorders>
              <w:top w:val="single" w:sz="4" w:space="0" w:color="000000"/>
              <w:left w:val="single" w:sz="4" w:space="0" w:color="000000"/>
              <w:bottom w:val="single" w:sz="4" w:space="0" w:color="000000"/>
            </w:tcBorders>
            <w:shd w:val="clear" w:color="auto" w:fill="auto"/>
          </w:tcPr>
          <w:p w14:paraId="5C841CCB"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14:paraId="53518C7C"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14:paraId="7A874ABC"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14:paraId="334AF865"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132" w:type="dxa"/>
            <w:tcBorders>
              <w:top w:val="single" w:sz="4" w:space="0" w:color="000000"/>
              <w:left w:val="single" w:sz="4" w:space="0" w:color="000000"/>
              <w:bottom w:val="single" w:sz="4" w:space="0" w:color="000000"/>
            </w:tcBorders>
            <w:shd w:val="clear" w:color="auto" w:fill="auto"/>
          </w:tcPr>
          <w:p w14:paraId="5E281C52"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3D369A1" w14:textId="77777777" w:rsidR="00500D43" w:rsidRPr="00500D43" w:rsidRDefault="00500D43" w:rsidP="00500D43">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0D43" w:rsidRPr="00500D43" w14:paraId="79819996" w14:textId="77777777" w:rsidTr="00500D43">
        <w:trPr>
          <w:cantSplit/>
        </w:trPr>
        <w:tc>
          <w:tcPr>
            <w:tcW w:w="7521" w:type="dxa"/>
            <w:gridSpan w:val="4"/>
            <w:tcBorders>
              <w:top w:val="single" w:sz="4" w:space="0" w:color="000000"/>
              <w:left w:val="single" w:sz="4" w:space="0" w:color="000000"/>
              <w:bottom w:val="single" w:sz="4" w:space="0" w:color="000000"/>
            </w:tcBorders>
            <w:shd w:val="clear" w:color="auto" w:fill="auto"/>
          </w:tcPr>
          <w:p w14:paraId="20187759"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500D43">
              <w:rPr>
                <w:rFonts w:ascii="Times New Roman" w:eastAsia="Times New Roman" w:hAnsi="Times New Roman" w:cs="Times New Roman"/>
                <w:b/>
                <w:sz w:val="24"/>
                <w:szCs w:val="20"/>
                <w:lang w:eastAsia="ar-SA"/>
              </w:rPr>
              <w:t>ИТОГО за полный год [</w:t>
            </w:r>
            <w:r w:rsidRPr="00500D43">
              <w:rPr>
                <w:rFonts w:ascii="Times New Roman" w:eastAsia="Times New Roman" w:hAnsi="Times New Roman" w:cs="Times New Roman"/>
                <w:b/>
                <w:i/>
                <w:sz w:val="24"/>
                <w:szCs w:val="20"/>
                <w:lang w:eastAsia="ar-SA"/>
              </w:rPr>
              <w:t>указать год</w:t>
            </w:r>
            <w:r w:rsidRPr="00500D43">
              <w:rPr>
                <w:rFonts w:ascii="Times New Roman" w:eastAsia="Times New Roman" w:hAnsi="Times New Roman" w:cs="Times New Roman"/>
                <w:b/>
                <w:sz w:val="24"/>
                <w:szCs w:val="20"/>
                <w:lang w:eastAsia="ar-SA"/>
              </w:rPr>
              <w:t>]</w:t>
            </w:r>
          </w:p>
        </w:tc>
        <w:tc>
          <w:tcPr>
            <w:tcW w:w="1132" w:type="dxa"/>
            <w:tcBorders>
              <w:top w:val="single" w:sz="4" w:space="0" w:color="000000"/>
              <w:left w:val="single" w:sz="4" w:space="0" w:color="000000"/>
              <w:bottom w:val="single" w:sz="4" w:space="0" w:color="000000"/>
            </w:tcBorders>
            <w:shd w:val="clear" w:color="auto" w:fill="auto"/>
          </w:tcPr>
          <w:p w14:paraId="65A7481A"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D86052E" w14:textId="77777777" w:rsidR="00500D43" w:rsidRPr="00500D43" w:rsidRDefault="00500D43" w:rsidP="00500D43">
            <w:pPr>
              <w:suppressAutoHyphens/>
              <w:snapToGrid w:val="0"/>
              <w:spacing w:before="40" w:after="40" w:line="240" w:lineRule="auto"/>
              <w:ind w:left="57" w:right="57"/>
              <w:jc w:val="center"/>
              <w:rPr>
                <w:rFonts w:ascii="Calibri" w:eastAsia="Calibri" w:hAnsi="Calibri" w:cs="Times New Roman"/>
                <w:lang w:eastAsia="ar-SA"/>
              </w:rPr>
            </w:pPr>
          </w:p>
        </w:tc>
      </w:tr>
      <w:tr w:rsidR="00500D43" w:rsidRPr="00500D43" w14:paraId="7C7F223D" w14:textId="77777777" w:rsidTr="00500D43">
        <w:trPr>
          <w:cantSplit/>
        </w:trPr>
        <w:tc>
          <w:tcPr>
            <w:tcW w:w="711" w:type="dxa"/>
            <w:tcBorders>
              <w:top w:val="single" w:sz="4" w:space="0" w:color="000000"/>
              <w:left w:val="single" w:sz="4" w:space="0" w:color="000000"/>
              <w:bottom w:val="single" w:sz="4" w:space="0" w:color="000000"/>
            </w:tcBorders>
            <w:shd w:val="clear" w:color="auto" w:fill="auto"/>
          </w:tcPr>
          <w:p w14:paraId="7BEE1490"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500D43">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14:paraId="7797C8ED"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14:paraId="15042C9A"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14:paraId="5C2FD733"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132" w:type="dxa"/>
            <w:tcBorders>
              <w:top w:val="single" w:sz="4" w:space="0" w:color="000000"/>
              <w:left w:val="single" w:sz="4" w:space="0" w:color="000000"/>
              <w:bottom w:val="single" w:sz="4" w:space="0" w:color="000000"/>
            </w:tcBorders>
            <w:shd w:val="clear" w:color="auto" w:fill="auto"/>
          </w:tcPr>
          <w:p w14:paraId="325FB5C4"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CCCEBCF"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500D43" w:rsidRPr="00500D43" w14:paraId="627D4C6C" w14:textId="77777777" w:rsidTr="00500D43">
        <w:trPr>
          <w:cantSplit/>
        </w:trPr>
        <w:tc>
          <w:tcPr>
            <w:tcW w:w="711" w:type="dxa"/>
            <w:tcBorders>
              <w:top w:val="single" w:sz="4" w:space="0" w:color="000000"/>
              <w:left w:val="single" w:sz="4" w:space="0" w:color="000000"/>
              <w:bottom w:val="single" w:sz="4" w:space="0" w:color="000000"/>
            </w:tcBorders>
            <w:shd w:val="clear" w:color="auto" w:fill="auto"/>
          </w:tcPr>
          <w:p w14:paraId="34516749"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500D43">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14:paraId="31F42F5E"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14:paraId="7FC9E670"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14:paraId="7F9A46DA"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132" w:type="dxa"/>
            <w:tcBorders>
              <w:top w:val="single" w:sz="4" w:space="0" w:color="000000"/>
              <w:left w:val="single" w:sz="4" w:space="0" w:color="000000"/>
              <w:bottom w:val="single" w:sz="4" w:space="0" w:color="000000"/>
            </w:tcBorders>
            <w:shd w:val="clear" w:color="auto" w:fill="auto"/>
          </w:tcPr>
          <w:p w14:paraId="5C9D1640"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16B753C"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500D43" w:rsidRPr="00500D43" w14:paraId="4B5C33FF" w14:textId="77777777" w:rsidTr="00500D43">
        <w:trPr>
          <w:cantSplit/>
        </w:trPr>
        <w:tc>
          <w:tcPr>
            <w:tcW w:w="711" w:type="dxa"/>
            <w:tcBorders>
              <w:top w:val="single" w:sz="4" w:space="0" w:color="000000"/>
              <w:left w:val="single" w:sz="4" w:space="0" w:color="000000"/>
              <w:bottom w:val="single" w:sz="4" w:space="0" w:color="000000"/>
            </w:tcBorders>
            <w:shd w:val="clear" w:color="auto" w:fill="auto"/>
          </w:tcPr>
          <w:p w14:paraId="7BE9ABF7"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500D43">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14:paraId="4E770FAD"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14:paraId="48A13DE2"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14:paraId="6CCFDF5D"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132" w:type="dxa"/>
            <w:tcBorders>
              <w:top w:val="single" w:sz="4" w:space="0" w:color="000000"/>
              <w:left w:val="single" w:sz="4" w:space="0" w:color="000000"/>
              <w:bottom w:val="single" w:sz="4" w:space="0" w:color="000000"/>
            </w:tcBorders>
            <w:shd w:val="clear" w:color="auto" w:fill="auto"/>
          </w:tcPr>
          <w:p w14:paraId="7DB8F1EF"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B266778"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500D43" w:rsidRPr="00500D43" w14:paraId="25A5EB11" w14:textId="77777777" w:rsidTr="00500D43">
        <w:trPr>
          <w:cantSplit/>
        </w:trPr>
        <w:tc>
          <w:tcPr>
            <w:tcW w:w="7521" w:type="dxa"/>
            <w:gridSpan w:val="4"/>
            <w:tcBorders>
              <w:top w:val="single" w:sz="4" w:space="0" w:color="000000"/>
              <w:left w:val="single" w:sz="4" w:space="0" w:color="000000"/>
              <w:bottom w:val="single" w:sz="4" w:space="0" w:color="000000"/>
            </w:tcBorders>
            <w:shd w:val="clear" w:color="auto" w:fill="auto"/>
          </w:tcPr>
          <w:p w14:paraId="2B438977"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500D43">
              <w:rPr>
                <w:rFonts w:ascii="Times New Roman" w:eastAsia="Times New Roman" w:hAnsi="Times New Roman" w:cs="Times New Roman"/>
                <w:b/>
                <w:sz w:val="24"/>
                <w:szCs w:val="20"/>
                <w:lang w:eastAsia="ar-SA"/>
              </w:rPr>
              <w:t>ИТОГО за полный год [</w:t>
            </w:r>
            <w:r w:rsidRPr="00500D43">
              <w:rPr>
                <w:rFonts w:ascii="Times New Roman" w:eastAsia="Times New Roman" w:hAnsi="Times New Roman" w:cs="Times New Roman"/>
                <w:b/>
                <w:i/>
                <w:sz w:val="24"/>
                <w:szCs w:val="20"/>
                <w:lang w:eastAsia="ar-SA"/>
              </w:rPr>
              <w:t>указать год</w:t>
            </w:r>
            <w:r w:rsidRPr="00500D43">
              <w:rPr>
                <w:rFonts w:ascii="Times New Roman" w:eastAsia="Times New Roman" w:hAnsi="Times New Roman" w:cs="Times New Roman"/>
                <w:b/>
                <w:sz w:val="24"/>
                <w:szCs w:val="20"/>
                <w:lang w:eastAsia="ar-SA"/>
              </w:rPr>
              <w:t>]</w:t>
            </w:r>
          </w:p>
        </w:tc>
        <w:tc>
          <w:tcPr>
            <w:tcW w:w="1132" w:type="dxa"/>
            <w:tcBorders>
              <w:top w:val="single" w:sz="4" w:space="0" w:color="000000"/>
              <w:left w:val="single" w:sz="4" w:space="0" w:color="000000"/>
              <w:bottom w:val="single" w:sz="4" w:space="0" w:color="000000"/>
            </w:tcBorders>
            <w:shd w:val="clear" w:color="auto" w:fill="auto"/>
          </w:tcPr>
          <w:p w14:paraId="58FD6D2D"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D52341D" w14:textId="77777777" w:rsidR="00500D43" w:rsidRPr="00500D43" w:rsidRDefault="00500D43" w:rsidP="00500D43">
            <w:pPr>
              <w:suppressAutoHyphens/>
              <w:snapToGrid w:val="0"/>
              <w:spacing w:before="40" w:after="40" w:line="240" w:lineRule="auto"/>
              <w:ind w:left="57" w:right="57"/>
              <w:jc w:val="center"/>
              <w:rPr>
                <w:rFonts w:ascii="Calibri" w:eastAsia="Calibri" w:hAnsi="Calibri" w:cs="Times New Roman"/>
                <w:lang w:eastAsia="ar-SA"/>
              </w:rPr>
            </w:pPr>
          </w:p>
        </w:tc>
      </w:tr>
      <w:tr w:rsidR="00500D43" w:rsidRPr="00500D43" w14:paraId="34C6EFCB" w14:textId="77777777" w:rsidTr="00500D43">
        <w:trPr>
          <w:cantSplit/>
        </w:trPr>
        <w:tc>
          <w:tcPr>
            <w:tcW w:w="7521" w:type="dxa"/>
            <w:gridSpan w:val="4"/>
            <w:tcBorders>
              <w:top w:val="single" w:sz="4" w:space="0" w:color="000000"/>
              <w:left w:val="single" w:sz="4" w:space="0" w:color="000000"/>
              <w:bottom w:val="single" w:sz="4" w:space="0" w:color="000000"/>
            </w:tcBorders>
            <w:shd w:val="clear" w:color="auto" w:fill="auto"/>
          </w:tcPr>
          <w:p w14:paraId="6937BD4C" w14:textId="77777777" w:rsidR="00500D43" w:rsidRPr="00500D43" w:rsidRDefault="00500D43" w:rsidP="00500D43">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500D43">
              <w:rPr>
                <w:rFonts w:ascii="Times New Roman" w:eastAsia="Times New Roman" w:hAnsi="Times New Roman" w:cs="Times New Roman"/>
                <w:b/>
                <w:sz w:val="24"/>
                <w:szCs w:val="20"/>
                <w:lang w:eastAsia="ar-SA"/>
              </w:rPr>
              <w:t xml:space="preserve">ИТОГО </w:t>
            </w:r>
            <w:r w:rsidRPr="00500D43">
              <w:rPr>
                <w:rFonts w:ascii="Times New Roman" w:eastAsia="Times New Roman" w:hAnsi="Times New Roman" w:cs="Times New Roman"/>
                <w:b/>
                <w:sz w:val="24"/>
                <w:szCs w:val="24"/>
                <w:lang w:eastAsia="ar-SA"/>
              </w:rPr>
              <w:t>с_____г.  по_____ г.</w:t>
            </w:r>
            <w:r w:rsidRPr="00500D43">
              <w:rPr>
                <w:rFonts w:ascii="Times New Roman" w:eastAsia="Times New Roman" w:hAnsi="Times New Roman" w:cs="Times New Roman"/>
                <w:b/>
                <w:sz w:val="24"/>
                <w:szCs w:val="20"/>
                <w:lang w:eastAsia="ar-SA"/>
              </w:rPr>
              <w:t xml:space="preserve"> </w:t>
            </w:r>
          </w:p>
        </w:tc>
        <w:tc>
          <w:tcPr>
            <w:tcW w:w="1132" w:type="dxa"/>
            <w:tcBorders>
              <w:top w:val="single" w:sz="4" w:space="0" w:color="000000"/>
              <w:left w:val="single" w:sz="4" w:space="0" w:color="000000"/>
              <w:bottom w:val="single" w:sz="4" w:space="0" w:color="000000"/>
            </w:tcBorders>
            <w:shd w:val="clear" w:color="auto" w:fill="auto"/>
          </w:tcPr>
          <w:p w14:paraId="1A65E973" w14:textId="77777777" w:rsidR="00500D43" w:rsidRPr="00500D43" w:rsidRDefault="00500D43" w:rsidP="00500D43">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2B99646" w14:textId="77777777" w:rsidR="00500D43" w:rsidRPr="00500D43" w:rsidRDefault="00500D43" w:rsidP="00500D43">
            <w:pPr>
              <w:suppressAutoHyphens/>
              <w:snapToGrid w:val="0"/>
              <w:spacing w:before="40" w:after="40" w:line="240" w:lineRule="auto"/>
              <w:ind w:left="57" w:right="57"/>
              <w:jc w:val="center"/>
              <w:rPr>
                <w:rFonts w:ascii="Calibri" w:eastAsia="Calibri" w:hAnsi="Calibri" w:cs="Times New Roman"/>
                <w:lang w:eastAsia="ar-SA"/>
              </w:rPr>
            </w:pPr>
          </w:p>
        </w:tc>
      </w:tr>
    </w:tbl>
    <w:p w14:paraId="4EEA1BF5"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p>
    <w:p w14:paraId="063F5E59"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lang w:eastAsia="ar-SA"/>
        </w:rPr>
        <w:t>____________________________________</w:t>
      </w:r>
    </w:p>
    <w:p w14:paraId="481335BA"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vertAlign w:val="superscript"/>
          <w:lang w:eastAsia="ar-SA"/>
        </w:rPr>
        <w:t xml:space="preserve">                                              (подпись)</w:t>
      </w:r>
    </w:p>
    <w:p w14:paraId="2400FFA8"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        М.П.</w:t>
      </w:r>
    </w:p>
    <w:p w14:paraId="555C96C3"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___________________________________________________________________________</w:t>
      </w:r>
    </w:p>
    <w:p w14:paraId="5C10A2A9"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53D15D9" w14:textId="77777777" w:rsidR="00500D43" w:rsidRPr="00500D43" w:rsidRDefault="00500D43" w:rsidP="00500D43">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137BE141" w14:textId="77777777" w:rsidR="00500D43" w:rsidRPr="00500D43" w:rsidRDefault="00500D43" w:rsidP="00500D43">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4"/>
          <w:szCs w:val="24"/>
          <w:lang w:eastAsia="ar-SA"/>
        </w:rPr>
        <w:t>Инструкция по заполнению</w:t>
      </w:r>
    </w:p>
    <w:p w14:paraId="127D2FAA" w14:textId="77777777" w:rsidR="00500D43" w:rsidRPr="00500D43" w:rsidRDefault="00500D43" w:rsidP="00555300">
      <w:pPr>
        <w:numPr>
          <w:ilvl w:val="3"/>
          <w:numId w:val="8"/>
        </w:numPr>
        <w:tabs>
          <w:tab w:val="clear" w:pos="2880"/>
          <w:tab w:val="num" w:pos="0"/>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14:paraId="679A574F" w14:textId="77777777" w:rsidR="00500D43" w:rsidRPr="00500D43" w:rsidRDefault="00500D43" w:rsidP="00555300">
      <w:pPr>
        <w:numPr>
          <w:ilvl w:val="3"/>
          <w:numId w:val="8"/>
        </w:numPr>
        <w:tabs>
          <w:tab w:val="clear" w:pos="2880"/>
          <w:tab w:val="num" w:pos="0"/>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271467A3" w14:textId="50193B35" w:rsidR="00500D43" w:rsidRPr="00500D43" w:rsidRDefault="00500D43" w:rsidP="00555300">
      <w:pPr>
        <w:numPr>
          <w:ilvl w:val="3"/>
          <w:numId w:val="8"/>
        </w:numPr>
        <w:tabs>
          <w:tab w:val="clear" w:pos="2880"/>
          <w:tab w:val="num" w:pos="0"/>
          <w:tab w:val="num" w:pos="284"/>
        </w:tabs>
        <w:suppressAutoHyphens/>
        <w:spacing w:after="0" w:line="240" w:lineRule="auto"/>
        <w:ind w:left="284" w:hanging="284"/>
        <w:jc w:val="both"/>
        <w:rPr>
          <w:rFonts w:ascii="Times New Roman" w:eastAsia="Times New Roman" w:hAnsi="Times New Roman" w:cs="Times New Roman"/>
          <w:b/>
          <w:sz w:val="20"/>
          <w:szCs w:val="20"/>
          <w:lang w:eastAsia="ar-SA"/>
        </w:rPr>
      </w:pPr>
      <w:r w:rsidRPr="00500D43">
        <w:rPr>
          <w:rFonts w:ascii="Times New Roman" w:eastAsia="Times New Roman" w:hAnsi="Times New Roman" w:cs="Times New Roman"/>
          <w:sz w:val="20"/>
          <w:szCs w:val="20"/>
          <w:lang w:eastAsia="ar-SA"/>
        </w:rPr>
        <w:t>Участник закупки выбирает договоры, которые, по его мнению, наилучшим образом характеризует его опыт. Данные сведения будут использованы для оценки Участника по крите</w:t>
      </w:r>
      <w:r w:rsidRPr="003F2F6E">
        <w:rPr>
          <w:rFonts w:ascii="Times New Roman" w:eastAsia="Times New Roman" w:hAnsi="Times New Roman" w:cs="Times New Roman"/>
          <w:sz w:val="20"/>
          <w:szCs w:val="20"/>
          <w:lang w:eastAsia="ar-SA"/>
        </w:rPr>
        <w:t>р</w:t>
      </w:r>
      <w:r w:rsidR="003F2F6E" w:rsidRPr="003F2F6E">
        <w:rPr>
          <w:rFonts w:ascii="Times New Roman" w:eastAsia="Times New Roman" w:hAnsi="Times New Roman" w:cs="Times New Roman"/>
          <w:sz w:val="20"/>
          <w:szCs w:val="20"/>
          <w:lang w:eastAsia="ar-SA"/>
        </w:rPr>
        <w:t>иям</w:t>
      </w:r>
      <w:r w:rsidRPr="00500D43">
        <w:rPr>
          <w:rFonts w:ascii="Times New Roman" w:eastAsia="Times New Roman" w:hAnsi="Times New Roman" w:cs="Times New Roman"/>
          <w:sz w:val="20"/>
          <w:szCs w:val="20"/>
          <w:lang w:eastAsia="ar-SA"/>
        </w:rPr>
        <w:t xml:space="preserve"> «Опыт выполнения </w:t>
      </w:r>
      <w:r w:rsidRPr="00500D43">
        <w:rPr>
          <w:rFonts w:ascii="Times New Roman" w:eastAsia="Times New Roman" w:hAnsi="Times New Roman" w:cs="Times New Roman"/>
          <w:bCs/>
          <w:sz w:val="20"/>
          <w:szCs w:val="20"/>
          <w:lang w:eastAsia="ar-SA"/>
        </w:rPr>
        <w:t xml:space="preserve">аналогичных </w:t>
      </w:r>
      <w:r w:rsidRPr="00500D43">
        <w:rPr>
          <w:rFonts w:ascii="Times New Roman" w:eastAsia="Times New Roman" w:hAnsi="Times New Roman" w:cs="Times New Roman"/>
          <w:sz w:val="20"/>
          <w:szCs w:val="20"/>
          <w:lang w:eastAsia="ar-SA"/>
        </w:rPr>
        <w:t>работ» и «Деловая репутация»</w:t>
      </w:r>
      <w:r w:rsidRPr="00500D43">
        <w:rPr>
          <w:rFonts w:ascii="Times New Roman" w:eastAsia="Times New Roman" w:hAnsi="Times New Roman" w:cs="Times New Roman"/>
          <w:b/>
          <w:sz w:val="20"/>
          <w:szCs w:val="20"/>
          <w:lang w:eastAsia="ar-SA"/>
        </w:rPr>
        <w:t xml:space="preserve">. </w:t>
      </w:r>
    </w:p>
    <w:p w14:paraId="54D8AE4E"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4. Заявке Участника запроса предложений в электронной форме будет присуждаться 0 баллов по критерию «Опыт выполнения </w:t>
      </w:r>
      <w:r w:rsidRPr="00500D43">
        <w:rPr>
          <w:rFonts w:ascii="Times New Roman" w:eastAsia="Times New Roman" w:hAnsi="Times New Roman" w:cs="Times New Roman"/>
          <w:bCs/>
          <w:sz w:val="20"/>
          <w:szCs w:val="20"/>
          <w:lang w:eastAsia="ar-SA"/>
        </w:rPr>
        <w:t xml:space="preserve">аналогичных </w:t>
      </w:r>
      <w:r w:rsidRPr="00500D43">
        <w:rPr>
          <w:rFonts w:ascii="Times New Roman" w:eastAsia="Times New Roman" w:hAnsi="Times New Roman" w:cs="Times New Roman"/>
          <w:sz w:val="20"/>
          <w:szCs w:val="20"/>
          <w:lang w:eastAsia="ar-SA"/>
        </w:rPr>
        <w:t>работ» при выявлении одного либо нескольких фактов:</w:t>
      </w:r>
    </w:p>
    <w:p w14:paraId="17A3DB3A"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не предоставление в составе заявки «Справки о перечне и объемах выполнения аналогичных работ за 2017-2019 годы»;</w:t>
      </w:r>
    </w:p>
    <w:p w14:paraId="041E0156"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предоставление незаполненной «Справки о перечне и объемах выполнения аналогичных работ за 2017-2019 годы»;</w:t>
      </w:r>
    </w:p>
    <w:p w14:paraId="0E25FBB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 не предоставление в составе заявки документов о выполнении аналогичных работ (справка о стоимости выполненных работ и затрат (форма КС-3) и т.п.), оформленными в соответствии с законодательством РФ за 2017-2019 годы. </w:t>
      </w:r>
    </w:p>
    <w:p w14:paraId="62373DA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Работы, указанные в «Справке о перечне и объемах выполнения аналогичных работ за 2017-2019 годы», но не подтвержденные документами о выполнении аналогичных работ (справка о стоимости выполненных работ и затрат (форма КС-3) и т.п.), оформленными в соответствии с требованиями законодательства РФ, а также выполненные не в указанный период, не учитываются при оценке.</w:t>
      </w:r>
    </w:p>
    <w:p w14:paraId="7C4602A4" w14:textId="77777777" w:rsidR="00500D43" w:rsidRPr="00500D43" w:rsidRDefault="00500D43" w:rsidP="00500D43">
      <w:pPr>
        <w:tabs>
          <w:tab w:val="left" w:pos="1134"/>
          <w:tab w:val="left" w:pos="1276"/>
        </w:tabs>
        <w:suppressAutoHyphens/>
        <w:overflowPunct w:val="0"/>
        <w:autoSpaceDE w:val="0"/>
        <w:autoSpaceDN w:val="0"/>
        <w:adjustRightInd w:val="0"/>
        <w:spacing w:after="40" w:line="276" w:lineRule="auto"/>
        <w:jc w:val="both"/>
        <w:rPr>
          <w:rFonts w:ascii="Times New Roman" w:eastAsia="Calibri" w:hAnsi="Times New Roman" w:cs="Times New Roman"/>
          <w:bCs/>
          <w:i/>
          <w:sz w:val="20"/>
          <w:szCs w:val="20"/>
        </w:rPr>
      </w:pPr>
      <w:r w:rsidRPr="00500D43">
        <w:rPr>
          <w:rFonts w:ascii="Times New Roman" w:eastAsia="Calibri" w:hAnsi="Times New Roman" w:cs="Times New Roman"/>
          <w:sz w:val="20"/>
          <w:szCs w:val="20"/>
          <w:lang w:eastAsia="ar-SA"/>
        </w:rPr>
        <w:t>*</w:t>
      </w:r>
      <w:r w:rsidRPr="00500D43">
        <w:rPr>
          <w:rFonts w:ascii="Times New Roman" w:eastAsia="Calibri" w:hAnsi="Times New Roman" w:cs="Times New Roman"/>
          <w:bCs/>
          <w:i/>
          <w:sz w:val="20"/>
          <w:szCs w:val="20"/>
        </w:rPr>
        <w:t xml:space="preserve"> Аналогичными признаются работы по строительству воздушных линий электропередач класса напряжения не менее 0,4 кВ.</w:t>
      </w:r>
    </w:p>
    <w:p w14:paraId="24E043E4"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4A995479"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74A8D35"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02180FA3"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01C8A8C"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1FC0EC2"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0DCED044"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5218857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1C5DC83"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EA947BB"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F31CF56"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4EC0090"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4CDE8AEC"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0846E2F"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4383AA82"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D31283A"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51E0FB3B"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F12EF2F"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546EB55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630A214"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02C6A552"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9C0FC47"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B9B0032"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46344D3"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0F541125"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7227EA7"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16187B5"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45A0300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D6041F5"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0CF28AC"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06583211"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00857904"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B8042D5"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2909796"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01408EF"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BA773D5"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2137AA6"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0550061"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7FC6D6B"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9FE7617"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205307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C2206F8"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407256F3"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D7E6FAE"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68F6A62"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6F11B53"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AB22462"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F2A865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5D71718E"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41E3145"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7555185A"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5C94314D"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C343382"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9A8E894"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FEF5441"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B7FF6F6" w14:textId="77777777" w:rsidR="00500D43" w:rsidRP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373221CC" w14:textId="77777777" w:rsidR="00500D43" w:rsidRDefault="00500D43"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19474E34" w14:textId="77777777" w:rsidR="00555300" w:rsidRDefault="00555300"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5F8FD21E" w14:textId="77777777" w:rsidR="00555300" w:rsidRDefault="00555300"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2B7CAFB4" w14:textId="77777777" w:rsidR="00555300" w:rsidRDefault="00555300"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p>
    <w:p w14:paraId="696D47F5" w14:textId="77777777" w:rsidR="00555300" w:rsidRPr="00500D43" w:rsidRDefault="00CE1A88" w:rsidP="00500D43">
      <w:pPr>
        <w:tabs>
          <w:tab w:val="left" w:pos="284"/>
          <w:tab w:val="left" w:pos="851"/>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 xml:space="preserve">                                                                                              Приложение 6</w:t>
      </w:r>
      <w:r w:rsidRPr="00500D43">
        <w:rPr>
          <w:rFonts w:ascii="Times New Roman" w:eastAsia="Times New Roman" w:hAnsi="Times New Roman" w:cs="Times New Roman"/>
          <w:sz w:val="24"/>
          <w:szCs w:val="24"/>
          <w:lang w:eastAsia="ar-SA"/>
        </w:rPr>
        <w:t xml:space="preserve"> к письму о подаче оферты</w:t>
      </w:r>
    </w:p>
    <w:p w14:paraId="206E6B5B" w14:textId="77777777" w:rsidR="00500D43" w:rsidRPr="00DC1336" w:rsidRDefault="00500D43" w:rsidP="00DC1336">
      <w:pPr>
        <w:keepNext/>
        <w:suppressAutoHyphens/>
        <w:spacing w:after="0" w:line="240" w:lineRule="auto"/>
        <w:jc w:val="right"/>
        <w:outlineLvl w:val="1"/>
        <w:rPr>
          <w:rFonts w:ascii="Times New Roman" w:eastAsia="Times New Roman" w:hAnsi="Times New Roman" w:cs="Times New Roman"/>
          <w:b/>
          <w:bCs/>
          <w:iCs/>
          <w:sz w:val="28"/>
          <w:szCs w:val="28"/>
          <w:lang w:eastAsia="ar-SA"/>
        </w:rPr>
      </w:pPr>
      <w:r w:rsidRPr="00500D43">
        <w:rPr>
          <w:rFonts w:ascii="Times New Roman" w:eastAsia="Times New Roman" w:hAnsi="Times New Roman" w:cs="Times New Roman"/>
          <w:b/>
          <w:bCs/>
          <w:iCs/>
          <w:sz w:val="24"/>
          <w:szCs w:val="24"/>
          <w:lang w:eastAsia="ar-SA"/>
        </w:rPr>
        <w:t xml:space="preserve">Справка о </w:t>
      </w:r>
      <w:r w:rsidRPr="00500D43">
        <w:rPr>
          <w:rFonts w:ascii="Times New Roman" w:eastAsia="Times New Roman" w:hAnsi="Times New Roman" w:cs="Times New Roman"/>
          <w:b/>
          <w:bCs/>
          <w:color w:val="000000"/>
          <w:sz w:val="24"/>
          <w:szCs w:val="24"/>
          <w:lang w:eastAsia="ru-RU"/>
        </w:rPr>
        <w:t>кадровых ресурсах</w:t>
      </w:r>
      <w:r w:rsidRPr="00500D43">
        <w:rPr>
          <w:rFonts w:ascii="Times New Roman" w:eastAsia="Times New Roman" w:hAnsi="Times New Roman" w:cs="Times New Roman"/>
          <w:b/>
          <w:bCs/>
          <w:iCs/>
          <w:sz w:val="24"/>
          <w:szCs w:val="24"/>
          <w:lang w:eastAsia="ar-SA"/>
        </w:rPr>
        <w:t xml:space="preserve"> (форма 6</w:t>
      </w:r>
      <w:r w:rsidRPr="00500D43">
        <w:rPr>
          <w:rFonts w:ascii="Times New Roman" w:eastAsia="Times New Roman" w:hAnsi="Times New Roman" w:cs="Times New Roman"/>
          <w:b/>
          <w:bCs/>
          <w:iCs/>
          <w:sz w:val="28"/>
          <w:szCs w:val="28"/>
          <w:lang w:eastAsia="ar-SA"/>
        </w:rPr>
        <w:t>)</w:t>
      </w:r>
    </w:p>
    <w:p w14:paraId="4719445F" w14:textId="77777777" w:rsidR="00500D43" w:rsidRPr="00500D43" w:rsidRDefault="00500D43" w:rsidP="00500D43">
      <w:pPr>
        <w:spacing w:after="0" w:line="240" w:lineRule="auto"/>
        <w:jc w:val="right"/>
        <w:rPr>
          <w:rFonts w:ascii="Times New Roman" w:eastAsia="Times New Roman" w:hAnsi="Times New Roman" w:cs="Times New Roman"/>
          <w:sz w:val="24"/>
          <w:szCs w:val="24"/>
        </w:rPr>
      </w:pPr>
    </w:p>
    <w:p w14:paraId="2F60C0D6" w14:textId="77777777" w:rsidR="00500D43" w:rsidRPr="00500D43" w:rsidRDefault="00500D43" w:rsidP="00500D43">
      <w:pPr>
        <w:spacing w:after="0" w:line="240" w:lineRule="auto"/>
        <w:jc w:val="center"/>
        <w:rPr>
          <w:rFonts w:ascii="Times New Roman" w:eastAsia="Times New Roman" w:hAnsi="Times New Roman" w:cs="Times New Roman"/>
          <w:b/>
          <w:bCs/>
          <w:color w:val="000000"/>
          <w:sz w:val="24"/>
          <w:szCs w:val="24"/>
          <w:lang w:eastAsia="ru-RU"/>
        </w:rPr>
      </w:pPr>
      <w:r w:rsidRPr="00500D43">
        <w:rPr>
          <w:rFonts w:ascii="Times New Roman" w:eastAsia="Times New Roman" w:hAnsi="Times New Roman" w:cs="Times New Roman"/>
          <w:b/>
          <w:bCs/>
          <w:color w:val="000000"/>
          <w:sz w:val="24"/>
          <w:szCs w:val="24"/>
          <w:lang w:eastAsia="ru-RU"/>
        </w:rPr>
        <w:t>Справка о кадровых ресурсах</w:t>
      </w:r>
    </w:p>
    <w:p w14:paraId="2DD2A0CB" w14:textId="77777777" w:rsidR="00500D43" w:rsidRPr="00500D43" w:rsidRDefault="00500D43" w:rsidP="00500D43">
      <w:pPr>
        <w:spacing w:after="0" w:line="240" w:lineRule="auto"/>
        <w:jc w:val="center"/>
        <w:rPr>
          <w:rFonts w:ascii="Times New Roman" w:eastAsia="Times New Roman" w:hAnsi="Times New Roman" w:cs="Times New Roman"/>
          <w:b/>
          <w:bCs/>
          <w:color w:val="000000"/>
          <w:sz w:val="24"/>
          <w:szCs w:val="24"/>
          <w:lang w:eastAsia="ru-RU"/>
        </w:rPr>
      </w:pPr>
    </w:p>
    <w:p w14:paraId="046F576D" w14:textId="77777777" w:rsidR="00500D43" w:rsidRPr="00500D43" w:rsidRDefault="00500D43" w:rsidP="00500D43">
      <w:pPr>
        <w:spacing w:after="0" w:line="240" w:lineRule="auto"/>
        <w:rPr>
          <w:rFonts w:ascii="Times New Roman" w:eastAsia="Times New Roman" w:hAnsi="Times New Roman" w:cs="Times New Roman"/>
          <w:color w:val="000000"/>
          <w:sz w:val="28"/>
          <w:szCs w:val="28"/>
          <w:lang w:eastAsia="ru-RU"/>
        </w:rPr>
      </w:pPr>
      <w:r w:rsidRPr="00500D43">
        <w:rPr>
          <w:rFonts w:ascii="Times New Roman" w:eastAsia="Times New Roman" w:hAnsi="Times New Roman" w:cs="Times New Roman"/>
          <w:b/>
          <w:bCs/>
          <w:color w:val="000000"/>
          <w:sz w:val="24"/>
          <w:szCs w:val="24"/>
          <w:lang w:eastAsia="ru-RU"/>
        </w:rPr>
        <w:t>Основные кадровые ресурсы</w:t>
      </w:r>
      <w:r w:rsidRPr="00500D43">
        <w:rPr>
          <w:rFonts w:ascii="Times New Roman" w:eastAsia="Times New Roman" w:hAnsi="Times New Roman" w:cs="Times New Roman"/>
          <w:b/>
          <w:bCs/>
          <w:color w:val="000000"/>
          <w:sz w:val="28"/>
          <w:szCs w:val="28"/>
          <w:lang w:eastAsia="ru-RU"/>
        </w:rPr>
        <w:t>*</w:t>
      </w:r>
    </w:p>
    <w:p w14:paraId="3E79B59B"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____</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7"/>
        <w:gridCol w:w="3019"/>
        <w:gridCol w:w="1985"/>
        <w:gridCol w:w="2126"/>
        <w:gridCol w:w="992"/>
        <w:gridCol w:w="1559"/>
      </w:tblGrid>
      <w:tr w:rsidR="00500D43" w:rsidRPr="00500D43" w14:paraId="77800936" w14:textId="77777777" w:rsidTr="00500D43">
        <w:trPr>
          <w:trHeight w:val="551"/>
        </w:trPr>
        <w:tc>
          <w:tcPr>
            <w:tcW w:w="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38E04F" w14:textId="77777777" w:rsidR="00500D43" w:rsidRPr="00500D43" w:rsidRDefault="00500D43" w:rsidP="00500D43">
            <w:pPr>
              <w:spacing w:before="40" w:after="40" w:line="240" w:lineRule="atLeast"/>
              <w:ind w:left="57" w:right="57"/>
              <w:jc w:val="center"/>
              <w:rPr>
                <w:rFonts w:ascii="Times New Roman" w:eastAsia="Times New Roman" w:hAnsi="Times New Roman" w:cs="Times New Roman"/>
                <w:color w:val="000000"/>
                <w:sz w:val="24"/>
                <w:szCs w:val="24"/>
                <w:lang w:eastAsia="ru-RU"/>
              </w:rPr>
            </w:pPr>
            <w:r w:rsidRPr="00500D43">
              <w:rPr>
                <w:rFonts w:ascii="Times New Roman" w:eastAsia="Times New Roman" w:hAnsi="Times New Roman" w:cs="Times New Roman"/>
                <w:color w:val="000000"/>
                <w:sz w:val="24"/>
                <w:szCs w:val="24"/>
                <w:lang w:eastAsia="ru-RU"/>
              </w:rPr>
              <w:t>№</w:t>
            </w:r>
            <w:r w:rsidRPr="00500D43">
              <w:rPr>
                <w:rFonts w:ascii="Times New Roman" w:eastAsia="Times New Roman" w:hAnsi="Times New Roman" w:cs="Times New Roman"/>
                <w:color w:val="000000"/>
                <w:sz w:val="24"/>
                <w:szCs w:val="24"/>
                <w:lang w:eastAsia="ru-RU"/>
              </w:rPr>
              <w:br/>
              <w:t>п/п</w:t>
            </w:r>
          </w:p>
        </w:tc>
        <w:tc>
          <w:tcPr>
            <w:tcW w:w="3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023135" w14:textId="77777777" w:rsidR="00500D43" w:rsidRPr="00500D43" w:rsidRDefault="00500D43" w:rsidP="00500D43">
            <w:pPr>
              <w:spacing w:before="40" w:after="40" w:line="240" w:lineRule="atLeast"/>
              <w:ind w:left="-65" w:right="-108"/>
              <w:jc w:val="center"/>
              <w:rPr>
                <w:rFonts w:ascii="Times New Roman" w:eastAsia="Times New Roman" w:hAnsi="Times New Roman" w:cs="Times New Roman"/>
                <w:color w:val="000000"/>
                <w:sz w:val="24"/>
                <w:szCs w:val="24"/>
                <w:lang w:eastAsia="ru-RU"/>
              </w:rPr>
            </w:pPr>
            <w:r w:rsidRPr="00500D43">
              <w:rPr>
                <w:rFonts w:ascii="Times New Roman" w:eastAsia="Times New Roman" w:hAnsi="Times New Roman" w:cs="Times New Roman"/>
                <w:color w:val="000000"/>
                <w:sz w:val="24"/>
                <w:szCs w:val="24"/>
                <w:lang w:eastAsia="ru-RU"/>
              </w:rPr>
              <w:t>Кадровые ресурсы</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26976B" w14:textId="77777777" w:rsidR="00500D43" w:rsidRPr="00500D43" w:rsidRDefault="00500D43" w:rsidP="00500D43">
            <w:pPr>
              <w:spacing w:before="40" w:after="40" w:line="240" w:lineRule="atLeast"/>
              <w:ind w:left="57" w:right="-108"/>
              <w:jc w:val="center"/>
              <w:rPr>
                <w:rFonts w:ascii="Times New Roman" w:eastAsia="Times New Roman" w:hAnsi="Times New Roman" w:cs="Times New Roman"/>
                <w:color w:val="000000"/>
                <w:sz w:val="24"/>
                <w:szCs w:val="24"/>
                <w:lang w:eastAsia="ru-RU"/>
              </w:rPr>
            </w:pPr>
            <w:r w:rsidRPr="00500D43">
              <w:rPr>
                <w:rFonts w:ascii="Times New Roman" w:eastAsia="Times New Roman" w:hAnsi="Times New Roman" w:cs="Times New Roman"/>
                <w:color w:val="000000"/>
                <w:sz w:val="24"/>
                <w:szCs w:val="24"/>
                <w:lang w:eastAsia="ru-RU"/>
              </w:rPr>
              <w:t>Фамилия,</w:t>
            </w:r>
          </w:p>
          <w:p w14:paraId="758BC38D" w14:textId="77777777" w:rsidR="00500D43" w:rsidRPr="00500D43" w:rsidRDefault="00500D43" w:rsidP="00500D43">
            <w:pPr>
              <w:spacing w:before="40" w:after="40" w:line="240" w:lineRule="atLeast"/>
              <w:ind w:left="57" w:right="57"/>
              <w:jc w:val="center"/>
              <w:rPr>
                <w:rFonts w:ascii="Times New Roman" w:eastAsia="Times New Roman" w:hAnsi="Times New Roman" w:cs="Times New Roman"/>
                <w:sz w:val="24"/>
                <w:szCs w:val="24"/>
                <w:lang w:eastAsia="ru-RU"/>
              </w:rPr>
            </w:pPr>
            <w:r w:rsidRPr="00500D43">
              <w:rPr>
                <w:rFonts w:ascii="Times New Roman" w:eastAsia="Times New Roman" w:hAnsi="Times New Roman" w:cs="Times New Roman"/>
                <w:color w:val="000000"/>
                <w:sz w:val="24"/>
                <w:szCs w:val="24"/>
                <w:lang w:eastAsia="ru-RU"/>
              </w:rPr>
              <w:t>имя, отчество работника</w:t>
            </w:r>
          </w:p>
        </w:tc>
        <w:tc>
          <w:tcPr>
            <w:tcW w:w="2126" w:type="dxa"/>
            <w:tcBorders>
              <w:top w:val="single" w:sz="4" w:space="0" w:color="auto"/>
              <w:left w:val="single" w:sz="4" w:space="0" w:color="auto"/>
              <w:bottom w:val="single" w:sz="4" w:space="0" w:color="auto"/>
              <w:right w:val="single" w:sz="4" w:space="0" w:color="auto"/>
            </w:tcBorders>
          </w:tcPr>
          <w:p w14:paraId="0DD9F6B4" w14:textId="77777777" w:rsidR="00500D43" w:rsidRPr="00500D43" w:rsidRDefault="00500D43" w:rsidP="00500D43">
            <w:pPr>
              <w:spacing w:before="40" w:after="40" w:line="240" w:lineRule="atLeast"/>
              <w:ind w:left="57" w:right="57"/>
              <w:jc w:val="center"/>
              <w:rPr>
                <w:rFonts w:ascii="Times New Roman" w:eastAsia="Times New Roman" w:hAnsi="Times New Roman" w:cs="Times New Roman"/>
                <w:color w:val="000000"/>
                <w:sz w:val="24"/>
                <w:szCs w:val="24"/>
                <w:lang w:eastAsia="ru-RU"/>
              </w:rPr>
            </w:pPr>
            <w:r w:rsidRPr="00500D43">
              <w:rPr>
                <w:rFonts w:ascii="Times New Roman" w:eastAsia="Calibri" w:hAnsi="Times New Roman" w:cs="Times New Roman"/>
                <w:sz w:val="24"/>
                <w:szCs w:val="24"/>
                <w:lang w:eastAsia="ar-SA"/>
              </w:rPr>
              <w:t xml:space="preserve">Удостоверение, </w:t>
            </w:r>
            <w:r w:rsidRPr="00500D43">
              <w:rPr>
                <w:rFonts w:ascii="Times New Roman" w:eastAsia="Times New Roman" w:hAnsi="Times New Roman" w:cs="Times New Roman"/>
                <w:sz w:val="24"/>
                <w:szCs w:val="24"/>
                <w:lang w:eastAsia="ru-RU"/>
              </w:rPr>
              <w:t>диплом о профессиональной квалификации (аттестации)</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DA223E" w14:textId="77777777" w:rsidR="00500D43" w:rsidRPr="00500D43" w:rsidRDefault="00500D43" w:rsidP="00500D43">
            <w:pPr>
              <w:spacing w:before="40" w:after="40" w:line="240" w:lineRule="atLeast"/>
              <w:ind w:left="57" w:right="57"/>
              <w:jc w:val="center"/>
              <w:rPr>
                <w:rFonts w:ascii="Times New Roman" w:eastAsia="Times New Roman" w:hAnsi="Times New Roman" w:cs="Times New Roman"/>
                <w:color w:val="000000"/>
                <w:sz w:val="24"/>
                <w:szCs w:val="24"/>
                <w:lang w:eastAsia="ru-RU"/>
              </w:rPr>
            </w:pPr>
            <w:r w:rsidRPr="00500D43">
              <w:rPr>
                <w:rFonts w:ascii="Times New Roman" w:eastAsia="Times New Roman" w:hAnsi="Times New Roman" w:cs="Times New Roman"/>
                <w:color w:val="000000"/>
                <w:sz w:val="24"/>
                <w:szCs w:val="24"/>
                <w:lang w:eastAsia="ru-RU"/>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08FF9" w14:textId="77777777" w:rsidR="00500D43" w:rsidRPr="00500D43" w:rsidRDefault="00500D43" w:rsidP="00500D43">
            <w:pPr>
              <w:spacing w:before="40" w:after="40" w:line="240" w:lineRule="atLeast"/>
              <w:ind w:left="57" w:right="57"/>
              <w:jc w:val="center"/>
              <w:rPr>
                <w:rFonts w:ascii="Times New Roman" w:eastAsia="Times New Roman" w:hAnsi="Times New Roman" w:cs="Times New Roman"/>
                <w:color w:val="000000"/>
                <w:sz w:val="24"/>
                <w:szCs w:val="24"/>
                <w:lang w:eastAsia="ru-RU"/>
              </w:rPr>
            </w:pPr>
            <w:r w:rsidRPr="00500D43">
              <w:rPr>
                <w:rFonts w:ascii="Times New Roman" w:eastAsia="Times New Roman" w:hAnsi="Times New Roman" w:cs="Times New Roman"/>
                <w:color w:val="000000"/>
                <w:sz w:val="24"/>
                <w:szCs w:val="24"/>
                <w:lang w:eastAsia="ru-RU"/>
              </w:rPr>
              <w:t>Стаж работы в данной или аналогичной должности, лет</w:t>
            </w:r>
          </w:p>
        </w:tc>
      </w:tr>
      <w:tr w:rsidR="00500D43" w:rsidRPr="00500D43" w14:paraId="2509CF00" w14:textId="77777777" w:rsidTr="00500D43">
        <w:trPr>
          <w:cantSplit/>
        </w:trPr>
        <w:tc>
          <w:tcPr>
            <w:tcW w:w="10348" w:type="dxa"/>
            <w:gridSpan w:val="6"/>
            <w:tcBorders>
              <w:top w:val="single" w:sz="4" w:space="0" w:color="auto"/>
              <w:left w:val="single" w:sz="4" w:space="0" w:color="auto"/>
              <w:bottom w:val="single" w:sz="4" w:space="0" w:color="auto"/>
              <w:right w:val="single" w:sz="4" w:space="0" w:color="auto"/>
            </w:tcBorders>
          </w:tcPr>
          <w:p w14:paraId="05EE60F2" w14:textId="77777777" w:rsidR="00500D43" w:rsidRPr="00500D43" w:rsidRDefault="00500D43" w:rsidP="00500D43">
            <w:pPr>
              <w:spacing w:before="40" w:after="40" w:line="240" w:lineRule="atLeast"/>
              <w:ind w:left="57" w:right="57" w:firstLine="300"/>
              <w:jc w:val="both"/>
              <w:rPr>
                <w:rFonts w:ascii="Times New Roman" w:eastAsia="Times New Roman" w:hAnsi="Times New Roman" w:cs="Times New Roman"/>
                <w:strike/>
                <w:sz w:val="24"/>
                <w:szCs w:val="24"/>
                <w:lang w:eastAsia="ru-RU"/>
              </w:rPr>
            </w:pPr>
            <w:r w:rsidRPr="00500D43">
              <w:rPr>
                <w:rFonts w:ascii="Times New Roman" w:eastAsia="Times New Roman" w:hAnsi="Times New Roman" w:cs="Times New Roman"/>
                <w:lang w:eastAsia="ru-RU"/>
              </w:rPr>
              <w:t>Административно-технический персонал:</w:t>
            </w:r>
          </w:p>
        </w:tc>
      </w:tr>
      <w:tr w:rsidR="00500D43" w:rsidRPr="00500D43" w14:paraId="4C60CD0A" w14:textId="77777777" w:rsidTr="00500D43">
        <w:tc>
          <w:tcPr>
            <w:tcW w:w="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56F77D" w14:textId="77777777" w:rsidR="00500D43" w:rsidRPr="00500D43" w:rsidRDefault="00500D43" w:rsidP="00500D43">
            <w:pPr>
              <w:spacing w:after="0" w:line="240" w:lineRule="auto"/>
              <w:jc w:val="center"/>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 xml:space="preserve">1. </w:t>
            </w:r>
          </w:p>
        </w:tc>
        <w:tc>
          <w:tcPr>
            <w:tcW w:w="3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12AA3" w14:textId="77777777" w:rsidR="00500D43" w:rsidRPr="00500D43" w:rsidRDefault="00500D43" w:rsidP="00500D43">
            <w:pPr>
              <w:spacing w:after="0" w:line="240" w:lineRule="auto"/>
              <w:rPr>
                <w:rFonts w:ascii="Times New Roman" w:eastAsia="Times New Roman" w:hAnsi="Times New Roman" w:cs="Times New Roman"/>
                <w:sz w:val="20"/>
                <w:szCs w:val="20"/>
                <w:lang w:eastAsia="ru-RU"/>
              </w:rPr>
            </w:pPr>
            <w:r w:rsidRPr="00500D43">
              <w:rPr>
                <w:rFonts w:ascii="Times New Roman" w:eastAsia="Times New Roman" w:hAnsi="Times New Roman" w:cs="Times New Roman"/>
                <w:sz w:val="20"/>
                <w:szCs w:val="20"/>
                <w:lang w:eastAsia="ru-RU"/>
              </w:rPr>
              <w:t>ответственный руководитель (производитель) работ</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D79D9" w14:textId="77777777" w:rsidR="00500D43" w:rsidRPr="00500D43" w:rsidRDefault="00500D43" w:rsidP="00500D43">
            <w:pPr>
              <w:spacing w:after="0" w:line="240" w:lineRule="auto"/>
              <w:jc w:val="center"/>
              <w:rPr>
                <w:rFonts w:ascii="Times New Roman" w:eastAsia="Calibri" w:hAnsi="Times New Roman" w:cs="Times New Roman"/>
                <w:color w:val="BFBFBF"/>
                <w:sz w:val="20"/>
                <w:szCs w:val="20"/>
              </w:rPr>
            </w:pPr>
            <w:r w:rsidRPr="00500D43">
              <w:rPr>
                <w:rFonts w:ascii="Times New Roman" w:eastAsia="Calibri" w:hAnsi="Times New Roman" w:cs="Times New Roman"/>
                <w:color w:val="BFBFBF"/>
                <w:sz w:val="20"/>
                <w:szCs w:val="20"/>
              </w:rPr>
              <w:t>Не менее 1 (одного) человека</w:t>
            </w:r>
          </w:p>
        </w:tc>
        <w:tc>
          <w:tcPr>
            <w:tcW w:w="2126" w:type="dxa"/>
            <w:tcBorders>
              <w:top w:val="single" w:sz="4" w:space="0" w:color="auto"/>
              <w:left w:val="single" w:sz="4" w:space="0" w:color="auto"/>
              <w:bottom w:val="single" w:sz="4" w:space="0" w:color="auto"/>
              <w:right w:val="single" w:sz="4" w:space="0" w:color="auto"/>
            </w:tcBorders>
          </w:tcPr>
          <w:p w14:paraId="6B282A02"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E0870F"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06AA3FDE"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r>
      <w:tr w:rsidR="00500D43" w:rsidRPr="00500D43" w14:paraId="11FE097E" w14:textId="77777777" w:rsidTr="00500D43">
        <w:tc>
          <w:tcPr>
            <w:tcW w:w="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A6C49C" w14:textId="77777777" w:rsidR="00500D43" w:rsidRPr="00500D43" w:rsidRDefault="00500D43" w:rsidP="00500D43">
            <w:pPr>
              <w:spacing w:after="0" w:line="240" w:lineRule="auto"/>
              <w:jc w:val="center"/>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 xml:space="preserve">2. </w:t>
            </w:r>
          </w:p>
        </w:tc>
        <w:tc>
          <w:tcPr>
            <w:tcW w:w="3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D1758D" w14:textId="77777777" w:rsidR="00500D43" w:rsidRPr="00500D43" w:rsidRDefault="00500D43" w:rsidP="00500D43">
            <w:pPr>
              <w:spacing w:after="0" w:line="240" w:lineRule="auto"/>
              <w:jc w:val="center"/>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979D1B"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0972EA75"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992F39"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47B55155"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r>
      <w:tr w:rsidR="00500D43" w:rsidRPr="00500D43" w14:paraId="1EA34695" w14:textId="77777777" w:rsidTr="00500D43">
        <w:tc>
          <w:tcPr>
            <w:tcW w:w="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BED18E" w14:textId="77777777" w:rsidR="00500D43" w:rsidRPr="00500D43" w:rsidRDefault="00500D43" w:rsidP="00500D43">
            <w:pPr>
              <w:spacing w:after="0" w:line="240" w:lineRule="auto"/>
              <w:jc w:val="center"/>
              <w:rPr>
                <w:rFonts w:ascii="Times New Roman" w:eastAsia="Times New Roman" w:hAnsi="Times New Roman" w:cs="Times New Roman"/>
                <w:sz w:val="24"/>
                <w:szCs w:val="24"/>
                <w:lang w:eastAsia="ru-RU"/>
              </w:rPr>
            </w:pPr>
            <w:r w:rsidRPr="00500D43">
              <w:rPr>
                <w:rFonts w:ascii="Times New Roman" w:eastAsia="Times New Roman" w:hAnsi="Times New Roman" w:cs="Times New Roman"/>
                <w:sz w:val="24"/>
                <w:szCs w:val="24"/>
                <w:lang w:eastAsia="ru-RU"/>
              </w:rPr>
              <w:t>…</w:t>
            </w:r>
          </w:p>
        </w:tc>
        <w:tc>
          <w:tcPr>
            <w:tcW w:w="3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A29ED" w14:textId="77777777" w:rsidR="00500D43" w:rsidRPr="00500D43" w:rsidRDefault="00500D43" w:rsidP="00500D43">
            <w:pPr>
              <w:spacing w:after="0" w:line="240" w:lineRule="auto"/>
              <w:jc w:val="center"/>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A72DCE"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15952755"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2A626"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47CB11B"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r>
      <w:tr w:rsidR="00500D43" w:rsidRPr="00500D43" w14:paraId="630C3EDA" w14:textId="77777777" w:rsidTr="00500D43">
        <w:trPr>
          <w:cantSplit/>
        </w:trPr>
        <w:tc>
          <w:tcPr>
            <w:tcW w:w="10348" w:type="dxa"/>
            <w:gridSpan w:val="6"/>
            <w:tcBorders>
              <w:top w:val="single" w:sz="4" w:space="0" w:color="auto"/>
              <w:left w:val="single" w:sz="4" w:space="0" w:color="auto"/>
              <w:bottom w:val="single" w:sz="4" w:space="0" w:color="auto"/>
              <w:right w:val="single" w:sz="4" w:space="0" w:color="auto"/>
            </w:tcBorders>
          </w:tcPr>
          <w:p w14:paraId="78D77993" w14:textId="77777777" w:rsidR="00500D43" w:rsidRPr="00500D43" w:rsidRDefault="00500D43" w:rsidP="00500D43">
            <w:pPr>
              <w:tabs>
                <w:tab w:val="num" w:pos="0"/>
                <w:tab w:val="left" w:pos="425"/>
                <w:tab w:val="left" w:pos="567"/>
                <w:tab w:val="left" w:pos="709"/>
              </w:tabs>
              <w:spacing w:after="0" w:line="240" w:lineRule="auto"/>
              <w:jc w:val="both"/>
              <w:rPr>
                <w:rFonts w:ascii="Times New Roman" w:eastAsia="Calibri" w:hAnsi="Times New Roman" w:cs="Times New Roman"/>
                <w:lang w:eastAsia="ar-SA"/>
              </w:rPr>
            </w:pPr>
            <w:r w:rsidRPr="00500D43">
              <w:rPr>
                <w:rFonts w:ascii="Times New Roman" w:eastAsia="Calibri" w:hAnsi="Times New Roman" w:cs="Times New Roman"/>
                <w:lang w:eastAsia="ar-SA"/>
              </w:rPr>
              <w:t>Ремонтный (оперативно-ремонтный) персонал:</w:t>
            </w:r>
          </w:p>
          <w:p w14:paraId="7D5FE61F" w14:textId="77777777" w:rsidR="00500D43" w:rsidRPr="00500D43" w:rsidRDefault="00500D43" w:rsidP="00500D43">
            <w:pPr>
              <w:spacing w:after="0" w:line="240" w:lineRule="auto"/>
              <w:jc w:val="both"/>
              <w:rPr>
                <w:rFonts w:ascii="Times New Roman" w:eastAsia="Times New Roman" w:hAnsi="Times New Roman" w:cs="Times New Roman"/>
                <w:highlight w:val="red"/>
                <w:lang w:eastAsia="ru-RU"/>
              </w:rPr>
            </w:pPr>
          </w:p>
        </w:tc>
      </w:tr>
      <w:tr w:rsidR="00500D43" w:rsidRPr="00500D43" w14:paraId="14B58BA3" w14:textId="77777777" w:rsidTr="00500D43">
        <w:tc>
          <w:tcPr>
            <w:tcW w:w="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D41A51"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r w:rsidRPr="00500D43">
              <w:rPr>
                <w:rFonts w:ascii="Times New Roman" w:eastAsia="Times New Roman" w:hAnsi="Times New Roman" w:cs="Times New Roman"/>
                <w:color w:val="000000"/>
                <w:sz w:val="24"/>
                <w:szCs w:val="24"/>
                <w:lang w:eastAsia="ru-RU"/>
              </w:rPr>
              <w:t xml:space="preserve">1. </w:t>
            </w:r>
          </w:p>
        </w:tc>
        <w:tc>
          <w:tcPr>
            <w:tcW w:w="3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028F8F" w14:textId="77777777" w:rsidR="00500D43" w:rsidRPr="00500D43" w:rsidRDefault="00500D43" w:rsidP="00500D43">
            <w:pPr>
              <w:spacing w:after="0" w:line="240" w:lineRule="auto"/>
              <w:rPr>
                <w:rFonts w:ascii="Times New Roman" w:eastAsia="Times New Roman" w:hAnsi="Times New Roman" w:cs="Times New Roman"/>
                <w:color w:val="000000"/>
                <w:sz w:val="20"/>
                <w:szCs w:val="20"/>
                <w:lang w:eastAsia="ru-RU"/>
              </w:rPr>
            </w:pPr>
            <w:r w:rsidRPr="00500D43">
              <w:rPr>
                <w:rFonts w:ascii="Times New Roman" w:eastAsia="Times New Roman" w:hAnsi="Times New Roman" w:cs="Times New Roman"/>
                <w:color w:val="000000"/>
                <w:sz w:val="20"/>
                <w:szCs w:val="20"/>
                <w:lang w:eastAsia="ru-RU"/>
              </w:rPr>
              <w:t>электромонтер (член бригады)</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4A3DA3" w14:textId="77777777" w:rsidR="00500D43" w:rsidRPr="00500D43" w:rsidRDefault="00500D43" w:rsidP="00500D43">
            <w:pPr>
              <w:spacing w:after="0" w:line="240" w:lineRule="auto"/>
              <w:jc w:val="center"/>
              <w:rPr>
                <w:rFonts w:ascii="Times New Roman" w:eastAsia="Times New Roman" w:hAnsi="Times New Roman" w:cs="Times New Roman"/>
                <w:color w:val="BFBFBF"/>
                <w:sz w:val="24"/>
                <w:szCs w:val="24"/>
                <w:lang w:eastAsia="ru-RU"/>
              </w:rPr>
            </w:pPr>
            <w:r w:rsidRPr="00500D43">
              <w:rPr>
                <w:rFonts w:ascii="Times New Roman" w:eastAsia="Calibri" w:hAnsi="Times New Roman" w:cs="Times New Roman"/>
                <w:color w:val="BFBFBF"/>
                <w:sz w:val="20"/>
                <w:szCs w:val="20"/>
              </w:rPr>
              <w:t>Не менее 2 (двух) человек</w:t>
            </w:r>
          </w:p>
        </w:tc>
        <w:tc>
          <w:tcPr>
            <w:tcW w:w="2126" w:type="dxa"/>
            <w:tcBorders>
              <w:top w:val="single" w:sz="4" w:space="0" w:color="auto"/>
              <w:left w:val="single" w:sz="4" w:space="0" w:color="auto"/>
              <w:bottom w:val="single" w:sz="4" w:space="0" w:color="auto"/>
              <w:right w:val="single" w:sz="4" w:space="0" w:color="auto"/>
            </w:tcBorders>
          </w:tcPr>
          <w:p w14:paraId="2B2B6424"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AD8F52"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2F601940"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r>
      <w:tr w:rsidR="00500D43" w:rsidRPr="00500D43" w14:paraId="04DBA2C1" w14:textId="77777777" w:rsidTr="00500D43">
        <w:trPr>
          <w:trHeight w:val="112"/>
        </w:trPr>
        <w:tc>
          <w:tcPr>
            <w:tcW w:w="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BAA876"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r w:rsidRPr="00500D43">
              <w:rPr>
                <w:rFonts w:ascii="Times New Roman" w:eastAsia="Times New Roman" w:hAnsi="Times New Roman" w:cs="Times New Roman"/>
                <w:color w:val="000000"/>
                <w:sz w:val="24"/>
                <w:szCs w:val="24"/>
                <w:lang w:eastAsia="ru-RU"/>
              </w:rPr>
              <w:t>…</w:t>
            </w:r>
          </w:p>
        </w:tc>
        <w:tc>
          <w:tcPr>
            <w:tcW w:w="3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DD6BD7"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7F010F"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725849EE"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19131E"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1CFF2FDB"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tc>
      </w:tr>
    </w:tbl>
    <w:p w14:paraId="78FF7072"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________________________________</w:t>
      </w:r>
    </w:p>
    <w:p w14:paraId="7A89B74D"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p>
    <w:p w14:paraId="104A08C6" w14:textId="77777777" w:rsidR="00500D43" w:rsidRPr="00500D43" w:rsidRDefault="00500D43" w:rsidP="00500D43">
      <w:pPr>
        <w:suppressAutoHyphens/>
        <w:spacing w:after="0" w:line="240" w:lineRule="auto"/>
        <w:jc w:val="both"/>
        <w:rPr>
          <w:rFonts w:ascii="Times New Roman" w:eastAsia="Times New Roman" w:hAnsi="Times New Roman" w:cs="Times New Roman"/>
          <w:sz w:val="24"/>
          <w:szCs w:val="24"/>
          <w:vertAlign w:val="superscript"/>
          <w:lang w:eastAsia="ar-SA"/>
        </w:rPr>
      </w:pPr>
      <w:r w:rsidRPr="00500D43">
        <w:rPr>
          <w:rFonts w:ascii="Times New Roman" w:eastAsia="Times New Roman" w:hAnsi="Times New Roman" w:cs="Times New Roman"/>
          <w:sz w:val="24"/>
          <w:szCs w:val="24"/>
          <w:vertAlign w:val="superscript"/>
          <w:lang w:eastAsia="ar-SA"/>
        </w:rPr>
        <w:t xml:space="preserve">                                              (подпись)</w:t>
      </w:r>
    </w:p>
    <w:p w14:paraId="033F5AE4" w14:textId="77777777" w:rsidR="00500D43" w:rsidRPr="00500D43" w:rsidRDefault="00500D43" w:rsidP="00500D43">
      <w:pPr>
        <w:suppressAutoHyphens/>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 xml:space="preserve">        М.П.</w:t>
      </w:r>
    </w:p>
    <w:p w14:paraId="308E90D4"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__________________________________________________________________________</w:t>
      </w:r>
    </w:p>
    <w:p w14:paraId="6856F11A" w14:textId="77777777" w:rsidR="00500D43" w:rsidRPr="00500D43" w:rsidRDefault="00500D43" w:rsidP="00500D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00D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6C6C5A" w14:textId="77777777" w:rsidR="00500D43" w:rsidRPr="00500D43" w:rsidRDefault="00500D43" w:rsidP="00500D43">
      <w:pPr>
        <w:spacing w:after="0" w:line="240" w:lineRule="auto"/>
        <w:jc w:val="center"/>
        <w:rPr>
          <w:rFonts w:ascii="Times New Roman" w:eastAsia="Times New Roman" w:hAnsi="Times New Roman" w:cs="Times New Roman"/>
          <w:color w:val="000000"/>
          <w:sz w:val="24"/>
          <w:szCs w:val="24"/>
          <w:lang w:eastAsia="ru-RU"/>
        </w:rPr>
      </w:pPr>
    </w:p>
    <w:p w14:paraId="5C85A6D7" w14:textId="77777777" w:rsidR="00500D43" w:rsidRPr="00500D43" w:rsidRDefault="00500D43" w:rsidP="00500D43">
      <w:pPr>
        <w:pBdr>
          <w:bottom w:val="single" w:sz="4" w:space="1" w:color="000000"/>
        </w:pBdr>
        <w:shd w:val="clear" w:color="auto" w:fill="E0E0E0"/>
        <w:spacing w:after="0" w:line="240" w:lineRule="auto"/>
        <w:ind w:right="21"/>
        <w:jc w:val="center"/>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Инструкция по заполнению</w:t>
      </w:r>
    </w:p>
    <w:p w14:paraId="0E5E6066" w14:textId="77777777" w:rsidR="00500D43" w:rsidRPr="00500D43" w:rsidRDefault="00500D43" w:rsidP="00500D43">
      <w:pPr>
        <w:tabs>
          <w:tab w:val="num" w:pos="0"/>
          <w:tab w:val="left" w:pos="425"/>
          <w:tab w:val="left" w:pos="567"/>
          <w:tab w:val="left" w:pos="709"/>
        </w:tabs>
        <w:spacing w:after="0" w:line="240" w:lineRule="auto"/>
        <w:jc w:val="both"/>
        <w:rPr>
          <w:rFonts w:ascii="Times New Roman" w:eastAsia="Times New Roman" w:hAnsi="Times New Roman" w:cs="Times New Roman"/>
          <w:color w:val="000000"/>
          <w:sz w:val="20"/>
          <w:szCs w:val="20"/>
          <w:lang w:eastAsia="ru-RU"/>
        </w:rPr>
      </w:pPr>
      <w:bookmarkStart w:id="286" w:name="_Toc176765552"/>
      <w:bookmarkEnd w:id="286"/>
      <w:r w:rsidRPr="00500D43">
        <w:rPr>
          <w:rFonts w:ascii="Times New Roman" w:eastAsia="Times New Roman" w:hAnsi="Times New Roman" w:cs="Times New Roman"/>
          <w:color w:val="000000"/>
          <w:sz w:val="20"/>
          <w:szCs w:val="20"/>
          <w:lang w:eastAsia="ru-RU"/>
        </w:rPr>
        <w:t xml:space="preserve">1.   Участник </w:t>
      </w:r>
      <w:r w:rsidRPr="00500D43">
        <w:rPr>
          <w:rFonts w:ascii="Times New Roman" w:eastAsia="Times New Roman" w:hAnsi="Times New Roman" w:cs="Times New Roman"/>
          <w:sz w:val="20"/>
          <w:szCs w:val="20"/>
          <w:lang w:eastAsia="ar-SA"/>
        </w:rPr>
        <w:t>закупки</w:t>
      </w:r>
      <w:r w:rsidRPr="00500D43">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14:paraId="55A4D7CF" w14:textId="77777777" w:rsidR="00500D43" w:rsidRPr="00500D43" w:rsidRDefault="00500D43" w:rsidP="00500D43">
      <w:pPr>
        <w:tabs>
          <w:tab w:val="num" w:pos="0"/>
          <w:tab w:val="left" w:pos="425"/>
          <w:tab w:val="left" w:pos="567"/>
          <w:tab w:val="left" w:pos="709"/>
        </w:tabs>
        <w:spacing w:after="0" w:line="240" w:lineRule="auto"/>
        <w:jc w:val="both"/>
        <w:rPr>
          <w:rFonts w:ascii="Times New Roman" w:eastAsia="Times New Roman" w:hAnsi="Times New Roman" w:cs="Times New Roman"/>
          <w:color w:val="000000"/>
          <w:sz w:val="20"/>
          <w:szCs w:val="20"/>
          <w:lang w:eastAsia="ru-RU"/>
        </w:rPr>
      </w:pPr>
      <w:r w:rsidRPr="00500D43">
        <w:rPr>
          <w:rFonts w:ascii="Times New Roman" w:eastAsia="Times New Roman" w:hAnsi="Times New Roman" w:cs="Times New Roman"/>
          <w:color w:val="000000"/>
          <w:sz w:val="20"/>
          <w:szCs w:val="20"/>
          <w:lang w:eastAsia="ru-RU"/>
        </w:rPr>
        <w:t xml:space="preserve">2.   Участник </w:t>
      </w:r>
      <w:r w:rsidRPr="00500D43">
        <w:rPr>
          <w:rFonts w:ascii="Times New Roman" w:eastAsia="Times New Roman" w:hAnsi="Times New Roman" w:cs="Times New Roman"/>
          <w:sz w:val="20"/>
          <w:szCs w:val="20"/>
          <w:lang w:eastAsia="ar-SA"/>
        </w:rPr>
        <w:t xml:space="preserve">закупки </w:t>
      </w:r>
      <w:r w:rsidRPr="00500D43">
        <w:rPr>
          <w:rFonts w:ascii="Times New Roman" w:eastAsia="Times New Roman" w:hAnsi="Times New Roman" w:cs="Times New Roman"/>
          <w:color w:val="000000"/>
          <w:sz w:val="20"/>
          <w:szCs w:val="20"/>
          <w:lang w:eastAsia="ru-RU"/>
        </w:rPr>
        <w:t>указывает свое фирменное наименование (в том числе организационно-правовую форму) и свой адрес.</w:t>
      </w:r>
    </w:p>
    <w:p w14:paraId="2FF8073A" w14:textId="77777777" w:rsidR="00500D43" w:rsidRPr="00500D43" w:rsidRDefault="00500D43" w:rsidP="00500D43">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500D43">
        <w:rPr>
          <w:rFonts w:ascii="Times New Roman" w:eastAsia="Times New Roman" w:hAnsi="Times New Roman" w:cs="Times New Roman"/>
          <w:color w:val="000000"/>
          <w:sz w:val="20"/>
          <w:szCs w:val="20"/>
          <w:lang w:eastAsia="ru-RU"/>
        </w:rPr>
        <w:t xml:space="preserve">3.    </w:t>
      </w:r>
      <w:r w:rsidRPr="00500D43">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Pr="00500D43">
        <w:rPr>
          <w:rFonts w:ascii="Times New Roman" w:eastAsia="Times New Roman" w:hAnsi="Times New Roman" w:cs="Times New Roman"/>
          <w:sz w:val="20"/>
          <w:szCs w:val="20"/>
          <w:lang w:eastAsia="ar-SA"/>
        </w:rPr>
        <w:t xml:space="preserve">закупки </w:t>
      </w:r>
      <w:r w:rsidRPr="00500D43">
        <w:rPr>
          <w:rFonts w:ascii="Times New Roman" w:eastAsia="Times New Roman" w:hAnsi="Times New Roman" w:cs="Times New Roman"/>
          <w:sz w:val="20"/>
          <w:szCs w:val="20"/>
          <w:lang w:eastAsia="ru-RU"/>
        </w:rPr>
        <w:t>в ходе выполнения Договора</w:t>
      </w:r>
      <w:r w:rsidRPr="00500D43">
        <w:rPr>
          <w:rFonts w:ascii="Times New Roman" w:eastAsia="Calibri" w:hAnsi="Times New Roman" w:cs="Times New Roman"/>
          <w:sz w:val="20"/>
          <w:szCs w:val="20"/>
          <w:lang w:eastAsia="ar-SA"/>
        </w:rPr>
        <w:t>.</w:t>
      </w:r>
    </w:p>
    <w:p w14:paraId="593A0C8B" w14:textId="77777777" w:rsidR="00DC1336" w:rsidRPr="00DC1336" w:rsidRDefault="00500D43"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500D43">
        <w:rPr>
          <w:rFonts w:ascii="Times New Roman" w:eastAsia="Calibri" w:hAnsi="Times New Roman" w:cs="Times New Roman"/>
          <w:sz w:val="20"/>
          <w:szCs w:val="20"/>
          <w:lang w:eastAsia="ar-SA"/>
        </w:rPr>
        <w:t>4. *</w:t>
      </w:r>
      <w:r w:rsidR="00555300" w:rsidRPr="00555300">
        <w:rPr>
          <w:rFonts w:ascii="Times New Roman" w:eastAsia="Times New Roman" w:hAnsi="Times New Roman" w:cs="Times New Roman"/>
          <w:bCs/>
          <w:kern w:val="3"/>
          <w:sz w:val="24"/>
          <w:szCs w:val="24"/>
          <w:lang w:eastAsia="ru-RU"/>
        </w:rPr>
        <w:t xml:space="preserve"> </w:t>
      </w:r>
      <w:r w:rsidR="00DC1336" w:rsidRPr="00DC1336">
        <w:rPr>
          <w:rFonts w:ascii="Times New Roman" w:eastAsia="Calibri" w:hAnsi="Times New Roman" w:cs="Times New Roman"/>
          <w:bCs/>
          <w:sz w:val="20"/>
          <w:szCs w:val="20"/>
          <w:lang w:eastAsia="ar-SA"/>
        </w:rPr>
        <w:t>Минимальное количество квалифицированных специалистов</w:t>
      </w:r>
      <w:r w:rsidR="00DC1336" w:rsidRPr="00DC1336">
        <w:rPr>
          <w:rFonts w:ascii="Times New Roman" w:eastAsia="Calibri" w:hAnsi="Times New Roman" w:cs="Times New Roman"/>
          <w:sz w:val="20"/>
          <w:szCs w:val="20"/>
          <w:lang w:eastAsia="ar-SA"/>
        </w:rPr>
        <w:t xml:space="preserve"> в соответствии с разделом V и XXXVII</w:t>
      </w:r>
      <w:r w:rsidR="00DC1336" w:rsidRPr="00DC1336">
        <w:rPr>
          <w:rFonts w:ascii="Times New Roman" w:eastAsia="Calibri" w:hAnsi="Times New Roman" w:cs="Times New Roman"/>
          <w:sz w:val="20"/>
          <w:szCs w:val="20"/>
          <w:lang w:val="en-US" w:eastAsia="ar-SA"/>
        </w:rPr>
        <w:t>I</w:t>
      </w:r>
      <w:r w:rsidR="00DC1336" w:rsidRPr="00DC1336">
        <w:rPr>
          <w:rFonts w:ascii="Times New Roman" w:eastAsia="Calibri" w:hAnsi="Times New Roman" w:cs="Times New Roman"/>
          <w:sz w:val="20"/>
          <w:szCs w:val="20"/>
          <w:lang w:eastAsia="ar-SA"/>
        </w:rPr>
        <w:t xml:space="preserve"> «Правил по охране труда при эксплуатации электроустановок» (утв. приказом Министерства труда и социальной защиты Российской федерации от 24 июля 2013 г. N 328н.) (далее – Правила)</w:t>
      </w:r>
      <w:r w:rsidR="00DC1336" w:rsidRPr="00DC1336">
        <w:rPr>
          <w:rFonts w:ascii="Times New Roman" w:eastAsia="Calibri" w:hAnsi="Times New Roman" w:cs="Times New Roman"/>
          <w:bCs/>
          <w:sz w:val="20"/>
          <w:szCs w:val="20"/>
          <w:lang w:eastAsia="ar-SA"/>
        </w:rPr>
        <w:t xml:space="preserve">: </w:t>
      </w:r>
    </w:p>
    <w:p w14:paraId="23000D7C"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Административно-технический персонал:</w:t>
      </w:r>
    </w:p>
    <w:p w14:paraId="5412117B"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 ответственный руководитель (производитель) работ – 1(один) человек.</w:t>
      </w:r>
    </w:p>
    <w:p w14:paraId="543587CE"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Ремонтный (оперативно-ремонтный) персонал:</w:t>
      </w:r>
    </w:p>
    <w:p w14:paraId="24A7C7CC"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 электромонтер (член бригады) – 2 (два) человека.</w:t>
      </w:r>
    </w:p>
    <w:p w14:paraId="53A8AE68"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bCs/>
          <w:sz w:val="20"/>
          <w:szCs w:val="20"/>
          <w:lang w:eastAsia="ar-SA"/>
        </w:rPr>
      </w:pPr>
      <w:r w:rsidRPr="00DC1336">
        <w:rPr>
          <w:rFonts w:ascii="Times New Roman" w:eastAsia="Calibri" w:hAnsi="Times New Roman" w:cs="Times New Roman"/>
          <w:bCs/>
          <w:sz w:val="20"/>
          <w:szCs w:val="20"/>
          <w:lang w:eastAsia="ar-SA"/>
        </w:rPr>
        <w:t>Специалисты должны иметь:</w:t>
      </w:r>
    </w:p>
    <w:p w14:paraId="0937A8B2"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b/>
          <w:sz w:val="20"/>
          <w:szCs w:val="20"/>
          <w:lang w:eastAsia="ar-SA"/>
        </w:rPr>
      </w:pPr>
      <w:r w:rsidRPr="00DC1336">
        <w:rPr>
          <w:rFonts w:ascii="Times New Roman" w:eastAsia="Calibri" w:hAnsi="Times New Roman" w:cs="Times New Roman"/>
          <w:sz w:val="20"/>
          <w:szCs w:val="20"/>
          <w:lang w:eastAsia="ar-SA"/>
        </w:rPr>
        <w:t xml:space="preserve">Ответственный руководитель (производитель) работ </w:t>
      </w:r>
    </w:p>
    <w:p w14:paraId="374F7122"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 xml:space="preserve">- удостоверение о проверке знаний правил работы в электроустановках до 1000В с группой по электробезопасности не ниже </w:t>
      </w:r>
      <w:r w:rsidRPr="00DC1336">
        <w:rPr>
          <w:rFonts w:ascii="Times New Roman" w:eastAsia="Calibri" w:hAnsi="Times New Roman" w:cs="Times New Roman"/>
          <w:sz w:val="20"/>
          <w:szCs w:val="20"/>
          <w:lang w:val="en-US" w:eastAsia="ar-SA"/>
        </w:rPr>
        <w:t>I</w:t>
      </w:r>
      <w:r w:rsidRPr="00DC1336">
        <w:rPr>
          <w:rFonts w:ascii="Times New Roman" w:eastAsia="Calibri" w:hAnsi="Times New Roman" w:cs="Times New Roman"/>
          <w:sz w:val="20"/>
          <w:szCs w:val="20"/>
          <w:lang w:eastAsia="ar-SA"/>
        </w:rPr>
        <w:t>V (при выполнении работ с использованием механизмов и грузоподъемных машин, в местах пересечения ВЛ с другими ВЛ и транспортными магистралями, работ по подключению вновь сооруженной ВЛ, со</w:t>
      </w:r>
      <w:r w:rsidR="003A7843">
        <w:rPr>
          <w:rFonts w:ascii="Times New Roman" w:eastAsia="Calibri" w:hAnsi="Times New Roman" w:cs="Times New Roman"/>
          <w:sz w:val="20"/>
          <w:szCs w:val="20"/>
          <w:lang w:eastAsia="ar-SA"/>
        </w:rPr>
        <w:t>гласно требований п. 5.7 Правил</w:t>
      </w:r>
      <w:r w:rsidRPr="00DC1336">
        <w:rPr>
          <w:rFonts w:ascii="Times New Roman" w:eastAsia="Calibri" w:hAnsi="Times New Roman" w:cs="Times New Roman"/>
          <w:sz w:val="20"/>
          <w:szCs w:val="20"/>
          <w:lang w:eastAsia="ar-SA"/>
        </w:rPr>
        <w:t>;</w:t>
      </w:r>
    </w:p>
    <w:p w14:paraId="7DB3EF3A"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 удостоверение о прохождении проверки знаний в области охраны труда в уполномоченных органах.</w:t>
      </w:r>
    </w:p>
    <w:p w14:paraId="7AED8804"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b/>
          <w:sz w:val="20"/>
          <w:szCs w:val="20"/>
          <w:lang w:eastAsia="ar-SA"/>
        </w:rPr>
      </w:pPr>
      <w:r w:rsidRPr="00DC1336">
        <w:rPr>
          <w:rFonts w:ascii="Times New Roman" w:eastAsia="Calibri" w:hAnsi="Times New Roman" w:cs="Times New Roman"/>
          <w:b/>
          <w:sz w:val="20"/>
          <w:szCs w:val="20"/>
          <w:lang w:eastAsia="ar-SA"/>
        </w:rPr>
        <w:t xml:space="preserve"> </w:t>
      </w:r>
      <w:r w:rsidRPr="00DC1336">
        <w:rPr>
          <w:rFonts w:ascii="Times New Roman" w:eastAsia="Calibri" w:hAnsi="Times New Roman" w:cs="Times New Roman"/>
          <w:sz w:val="20"/>
          <w:szCs w:val="20"/>
          <w:lang w:eastAsia="ar-SA"/>
        </w:rPr>
        <w:t>Электромонтер (член) бригады:</w:t>
      </w:r>
    </w:p>
    <w:p w14:paraId="0587FCB7"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 удостоверение о проверке знаний правил работы в электроустановках до 1000В с группой по электробезопасности не ниже III.</w:t>
      </w:r>
    </w:p>
    <w:p w14:paraId="4CF6A450" w14:textId="77777777" w:rsidR="00DC1336" w:rsidRPr="00DC1336" w:rsidRDefault="00DC1336" w:rsidP="00DC1336">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r w:rsidRPr="00DC1336">
        <w:rPr>
          <w:rFonts w:ascii="Times New Roman" w:eastAsia="Calibri" w:hAnsi="Times New Roman" w:cs="Times New Roman"/>
          <w:sz w:val="20"/>
          <w:szCs w:val="20"/>
          <w:lang w:eastAsia="ar-SA"/>
        </w:rPr>
        <w:t>- удостоверение о прохождении проверки знаний в области охраны труда.</w:t>
      </w:r>
    </w:p>
    <w:p w14:paraId="2D0A74DE" w14:textId="77777777" w:rsidR="00500D43" w:rsidRPr="00500D43" w:rsidRDefault="00500D43" w:rsidP="00555300">
      <w:pPr>
        <w:tabs>
          <w:tab w:val="num" w:pos="0"/>
          <w:tab w:val="left" w:pos="425"/>
          <w:tab w:val="left" w:pos="567"/>
          <w:tab w:val="left" w:pos="709"/>
        </w:tabs>
        <w:spacing w:after="0" w:line="240" w:lineRule="auto"/>
        <w:jc w:val="both"/>
        <w:rPr>
          <w:rFonts w:ascii="Times New Roman" w:eastAsia="Calibri" w:hAnsi="Times New Roman" w:cs="Times New Roman"/>
          <w:sz w:val="20"/>
          <w:szCs w:val="20"/>
          <w:lang w:eastAsia="ar-SA"/>
        </w:rPr>
      </w:pPr>
    </w:p>
    <w:p w14:paraId="05324065" w14:textId="77777777" w:rsidR="00500D43" w:rsidRPr="00500D43" w:rsidRDefault="00500D43" w:rsidP="00DC1336">
      <w:pPr>
        <w:tabs>
          <w:tab w:val="num" w:pos="0"/>
          <w:tab w:val="left" w:pos="425"/>
          <w:tab w:val="left" w:pos="567"/>
          <w:tab w:val="left" w:pos="709"/>
        </w:tabs>
        <w:spacing w:after="0" w:line="240" w:lineRule="auto"/>
        <w:ind w:firstLine="567"/>
        <w:jc w:val="both"/>
        <w:rPr>
          <w:rFonts w:ascii="Times New Roman" w:eastAsia="Times New Roman" w:hAnsi="Times New Roman" w:cs="Times New Roman"/>
          <w:b/>
          <w:i/>
          <w:strike/>
          <w:sz w:val="20"/>
          <w:szCs w:val="20"/>
          <w:lang w:eastAsia="ar-SA"/>
        </w:rPr>
      </w:pPr>
      <w:r w:rsidRPr="00500D43">
        <w:rPr>
          <w:rFonts w:ascii="Times New Roman" w:eastAsia="Calibri" w:hAnsi="Times New Roman" w:cs="Times New Roman"/>
          <w:sz w:val="20"/>
          <w:szCs w:val="20"/>
          <w:lang w:eastAsia="ar-SA"/>
        </w:rPr>
        <w:t>В случае не указания сведений о вышеуказанных квалифицированных специалистах в «Справке о кадровых ресурсах» и/или не предоставления трудовых книжек и/или трудовых договоров с работниками, указанными в «Справке о кадровых ресурсах», а также перечисленных выше документов, подтверждающих квалификацию каждого из вышеуказанных специалистов, заявка такого Участника будет отклонена.</w:t>
      </w:r>
    </w:p>
    <w:p w14:paraId="73DD0AB3" w14:textId="77777777" w:rsidR="00500D43" w:rsidRPr="00500D43" w:rsidRDefault="00500D43" w:rsidP="00DC1336">
      <w:pPr>
        <w:tabs>
          <w:tab w:val="left" w:pos="284"/>
        </w:tabs>
        <w:suppressAutoHyphens/>
        <w:spacing w:after="0" w:line="240" w:lineRule="auto"/>
        <w:jc w:val="both"/>
        <w:rPr>
          <w:rFonts w:ascii="Times New Roman" w:eastAsia="Times New Roman" w:hAnsi="Times New Roman" w:cs="Times New Roman"/>
          <w:b/>
          <w:i/>
          <w:strike/>
          <w:sz w:val="20"/>
          <w:szCs w:val="20"/>
          <w:lang w:eastAsia="ar-SA"/>
        </w:rPr>
      </w:pPr>
    </w:p>
    <w:p w14:paraId="01F07515" w14:textId="77777777" w:rsidR="00500D43" w:rsidRPr="00500D43" w:rsidRDefault="00500D43" w:rsidP="00500D43">
      <w:pPr>
        <w:tabs>
          <w:tab w:val="left" w:pos="284"/>
        </w:tabs>
        <w:suppressAutoHyphens/>
        <w:spacing w:after="0" w:line="240" w:lineRule="auto"/>
        <w:ind w:firstLine="284"/>
        <w:jc w:val="both"/>
        <w:rPr>
          <w:rFonts w:ascii="Times New Roman" w:eastAsia="Times New Roman" w:hAnsi="Times New Roman" w:cs="Times New Roman"/>
          <w:b/>
          <w:i/>
          <w:strike/>
          <w:sz w:val="20"/>
          <w:szCs w:val="20"/>
          <w:lang w:eastAsia="ar-SA"/>
        </w:rPr>
      </w:pPr>
    </w:p>
    <w:p w14:paraId="00C86A71" w14:textId="77777777" w:rsidR="00500D43" w:rsidRPr="00500D43" w:rsidRDefault="00500D43" w:rsidP="00500D43">
      <w:pPr>
        <w:tabs>
          <w:tab w:val="left" w:pos="284"/>
        </w:tabs>
        <w:suppressAutoHyphens/>
        <w:spacing w:after="0" w:line="240" w:lineRule="auto"/>
        <w:ind w:firstLine="284"/>
        <w:jc w:val="both"/>
        <w:rPr>
          <w:rFonts w:ascii="Times New Roman" w:eastAsia="Times New Roman" w:hAnsi="Times New Roman" w:cs="Times New Roman"/>
          <w:b/>
          <w:i/>
          <w:sz w:val="20"/>
          <w:szCs w:val="20"/>
          <w:highlight w:val="yellow"/>
          <w:lang w:eastAsia="ar-SA"/>
        </w:rPr>
      </w:pPr>
    </w:p>
    <w:p w14:paraId="23A8334B" w14:textId="77777777" w:rsidR="00500D43" w:rsidRPr="00500D43" w:rsidRDefault="00500D43" w:rsidP="00500D43">
      <w:pPr>
        <w:keepNext/>
        <w:suppressAutoHyphens/>
        <w:spacing w:after="0" w:line="240" w:lineRule="auto"/>
        <w:ind w:left="5387"/>
        <w:outlineLvl w:val="0"/>
        <w:rPr>
          <w:rFonts w:ascii="Times New Roman" w:eastAsia="Calibri" w:hAnsi="Times New Roman" w:cs="Times New Roman"/>
          <w:b/>
          <w:iCs/>
          <w:sz w:val="24"/>
          <w:szCs w:val="24"/>
          <w:lang w:eastAsia="ar-SA"/>
        </w:rPr>
      </w:pPr>
      <w:bookmarkStart w:id="287" w:name="_Справка_о_перечне"/>
      <w:bookmarkStart w:id="288" w:name="_Приложение_№_2"/>
      <w:bookmarkStart w:id="289" w:name="_Toc505953035"/>
      <w:bookmarkEnd w:id="240"/>
      <w:bookmarkEnd w:id="287"/>
      <w:bookmarkEnd w:id="288"/>
      <w:r w:rsidRPr="00500D43">
        <w:rPr>
          <w:rFonts w:ascii="Times New Roman" w:eastAsia="Times New Roman" w:hAnsi="Times New Roman" w:cs="Times New Roman"/>
          <w:b/>
          <w:iCs/>
          <w:sz w:val="24"/>
          <w:szCs w:val="24"/>
          <w:lang w:val="x-none" w:eastAsia="ar-SA"/>
        </w:rPr>
        <w:t xml:space="preserve">Приложение № 2 </w:t>
      </w:r>
      <w:r w:rsidRPr="00500D43">
        <w:rPr>
          <w:rFonts w:ascii="Times New Roman" w:eastAsia="Calibri" w:hAnsi="Times New Roman" w:cs="Times New Roman"/>
          <w:b/>
          <w:iCs/>
          <w:sz w:val="24"/>
          <w:szCs w:val="24"/>
          <w:lang w:val="x-none" w:eastAsia="ar-SA"/>
        </w:rPr>
        <w:t>к Документации</w:t>
      </w:r>
      <w:bookmarkEnd w:id="289"/>
    </w:p>
    <w:p w14:paraId="06C47E3D" w14:textId="77777777" w:rsidR="00500D43" w:rsidRPr="00500D43" w:rsidRDefault="00500D43" w:rsidP="00500D43">
      <w:pPr>
        <w:spacing w:after="0" w:line="240" w:lineRule="auto"/>
        <w:ind w:left="5387"/>
        <w:jc w:val="both"/>
        <w:rPr>
          <w:rFonts w:ascii="Times New Roman" w:eastAsia="Times New Roman" w:hAnsi="Times New Roman" w:cs="Times New Roman"/>
          <w:sz w:val="24"/>
          <w:szCs w:val="24"/>
          <w:lang w:eastAsia="ar-SA"/>
        </w:rPr>
      </w:pPr>
      <w:r w:rsidRPr="00500D43">
        <w:rPr>
          <w:rFonts w:ascii="Times New Roman" w:eastAsia="Calibri" w:hAnsi="Times New Roman" w:cs="Times New Roman"/>
          <w:sz w:val="24"/>
          <w:szCs w:val="24"/>
        </w:rPr>
        <w:t>о</w:t>
      </w:r>
      <w:r w:rsidRPr="00500D43">
        <w:rPr>
          <w:rFonts w:ascii="Times New Roman" w:eastAsia="Calibri" w:hAnsi="Times New Roman" w:cs="Times New Roman"/>
          <w:sz w:val="24"/>
          <w:szCs w:val="24"/>
          <w:lang w:eastAsia="ar-SA"/>
        </w:rPr>
        <w:t xml:space="preserve"> проведении запроса предложений в электронной форме </w:t>
      </w:r>
      <w:r w:rsidRPr="00500D43">
        <w:rPr>
          <w:rFonts w:ascii="Times New Roman" w:eastAsia="Times New Roman" w:hAnsi="Times New Roman" w:cs="Times New Roman"/>
          <w:sz w:val="24"/>
          <w:szCs w:val="24"/>
          <w:lang w:eastAsia="ar-SA"/>
        </w:rPr>
        <w:t xml:space="preserve">на право заключения договора на </w:t>
      </w:r>
      <w:bookmarkStart w:id="290" w:name="_Hlk510002868"/>
      <w:r w:rsidRPr="00500D43">
        <w:rPr>
          <w:rFonts w:ascii="Times New Roman" w:eastAsia="Times New Roman" w:hAnsi="Times New Roman" w:cs="Times New Roman"/>
          <w:sz w:val="24"/>
          <w:szCs w:val="24"/>
          <w:lang w:eastAsia="ar-SA"/>
        </w:rPr>
        <w:t>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w:t>
      </w:r>
    </w:p>
    <w:bookmarkEnd w:id="290"/>
    <w:p w14:paraId="3B2BA11F" w14:textId="77777777" w:rsidR="00500D43" w:rsidRPr="00500D43" w:rsidRDefault="00500D43" w:rsidP="00500D43">
      <w:pPr>
        <w:spacing w:after="200" w:line="240" w:lineRule="auto"/>
        <w:jc w:val="both"/>
        <w:rPr>
          <w:rFonts w:ascii="Times New Roman" w:eastAsia="Times New Roman" w:hAnsi="Times New Roman" w:cs="Times New Roman"/>
          <w:b/>
          <w:i/>
          <w:sz w:val="24"/>
          <w:szCs w:val="24"/>
          <w:lang w:eastAsia="ar-SA"/>
        </w:rPr>
      </w:pPr>
      <w:r w:rsidRPr="00500D43">
        <w:rPr>
          <w:rFonts w:ascii="Times New Roman" w:eastAsia="Times New Roman" w:hAnsi="Times New Roman" w:cs="Times New Roman"/>
          <w:i/>
          <w:sz w:val="24"/>
          <w:szCs w:val="24"/>
          <w:lang w:eastAsia="ar-SA"/>
        </w:rPr>
        <w:t>Наименование организации</w:t>
      </w:r>
    </w:p>
    <w:p w14:paraId="13D0F1E0"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500D43">
        <w:rPr>
          <w:rFonts w:ascii="Times New Roman" w:eastAsia="Times New Roman" w:hAnsi="Times New Roman" w:cs="Times New Roman"/>
          <w:i/>
          <w:sz w:val="24"/>
          <w:szCs w:val="24"/>
          <w:lang w:eastAsia="ar-SA"/>
        </w:rPr>
        <w:t>ИНН КПП ОГРН</w:t>
      </w:r>
    </w:p>
    <w:p w14:paraId="51DBE4CF"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500D43">
        <w:rPr>
          <w:rFonts w:ascii="Times New Roman" w:eastAsia="Times New Roman" w:hAnsi="Times New Roman" w:cs="Times New Roman"/>
          <w:i/>
          <w:sz w:val="24"/>
          <w:szCs w:val="24"/>
          <w:lang w:eastAsia="ar-SA"/>
        </w:rPr>
        <w:t>Юридический адрес</w:t>
      </w:r>
    </w:p>
    <w:p w14:paraId="7BE5A925"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500D43">
        <w:rPr>
          <w:rFonts w:ascii="Times New Roman" w:eastAsia="Times New Roman" w:hAnsi="Times New Roman" w:cs="Times New Roman"/>
          <w:i/>
          <w:sz w:val="24"/>
          <w:szCs w:val="24"/>
          <w:lang w:eastAsia="ar-SA"/>
        </w:rPr>
        <w:t xml:space="preserve">Телефон/факс/ </w:t>
      </w:r>
      <w:r w:rsidRPr="00500D43">
        <w:rPr>
          <w:rFonts w:ascii="Times New Roman" w:eastAsia="Times New Roman" w:hAnsi="Times New Roman" w:cs="Times New Roman"/>
          <w:i/>
          <w:sz w:val="24"/>
          <w:szCs w:val="24"/>
          <w:lang w:val="en-US" w:eastAsia="ar-SA" w:bidi="en-US"/>
        </w:rPr>
        <w:t>e</w:t>
      </w:r>
      <w:r w:rsidRPr="00500D43">
        <w:rPr>
          <w:rFonts w:ascii="Times New Roman" w:eastAsia="Times New Roman" w:hAnsi="Times New Roman" w:cs="Times New Roman"/>
          <w:i/>
          <w:sz w:val="24"/>
          <w:szCs w:val="24"/>
          <w:lang w:eastAsia="ar-SA" w:bidi="en-US"/>
        </w:rPr>
        <w:t>-</w:t>
      </w:r>
      <w:r w:rsidRPr="00500D43">
        <w:rPr>
          <w:rFonts w:ascii="Times New Roman" w:eastAsia="Times New Roman" w:hAnsi="Times New Roman" w:cs="Times New Roman"/>
          <w:i/>
          <w:sz w:val="24"/>
          <w:szCs w:val="24"/>
          <w:lang w:val="en-US" w:eastAsia="ar-SA" w:bidi="en-US"/>
        </w:rPr>
        <w:t>mai</w:t>
      </w:r>
    </w:p>
    <w:p w14:paraId="3496E960" w14:textId="77777777" w:rsidR="00500D43" w:rsidRPr="00500D43" w:rsidRDefault="00500D43" w:rsidP="00500D4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1C83E84F" w14:textId="77777777" w:rsidR="00500D43" w:rsidRPr="00500D43" w:rsidRDefault="00500D43" w:rsidP="00500D43">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500D43">
        <w:rPr>
          <w:rFonts w:ascii="Times New Roman" w:eastAsia="Lucida Sans Unicode" w:hAnsi="Times New Roman" w:cs="Times New Roman"/>
          <w:b/>
          <w:i/>
          <w:color w:val="000000"/>
          <w:spacing w:val="-10"/>
          <w:sz w:val="24"/>
          <w:szCs w:val="24"/>
          <w:lang w:eastAsia="ar-SA"/>
        </w:rPr>
        <w:t>Письмо о соответствии Участника закупки требованиям, которые установлены</w:t>
      </w:r>
    </w:p>
    <w:p w14:paraId="0B73EFC6" w14:textId="77777777" w:rsidR="00500D43" w:rsidRPr="00500D43" w:rsidRDefault="00500D43" w:rsidP="00500D43">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500D43">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в электронной форме на право заключения договора на 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 </w:t>
      </w:r>
    </w:p>
    <w:p w14:paraId="79C246EF" w14:textId="77777777" w:rsidR="00500D43" w:rsidRPr="00500D43" w:rsidRDefault="00500D43" w:rsidP="00500D43">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sz w:val="24"/>
          <w:szCs w:val="24"/>
          <w:lang w:eastAsia="ar-SA" w:bidi="en-US"/>
        </w:rPr>
      </w:pPr>
    </w:p>
    <w:p w14:paraId="2D282E05" w14:textId="77777777" w:rsidR="00500D43" w:rsidRPr="00500D43" w:rsidRDefault="00500D43" w:rsidP="00500D43">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sz w:val="24"/>
          <w:szCs w:val="24"/>
          <w:lang w:eastAsia="ar-SA" w:bidi="en-US"/>
        </w:rPr>
      </w:pPr>
      <w:bookmarkStart w:id="291" w:name="_Toc505953036"/>
    </w:p>
    <w:p w14:paraId="797A3E92" w14:textId="77777777" w:rsidR="00500D43" w:rsidRPr="00500D43" w:rsidRDefault="00500D43" w:rsidP="00500D4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500D43">
        <w:rPr>
          <w:rFonts w:ascii="Times New Roman" w:eastAsia="Times New Roman" w:hAnsi="Times New Roman" w:cs="Times New Roman"/>
          <w:sz w:val="24"/>
          <w:szCs w:val="24"/>
          <w:lang w:eastAsia="ar-SA" w:bidi="en-US"/>
        </w:rPr>
        <w:t xml:space="preserve">с целью участия в__________________________________ </w:t>
      </w:r>
      <w:r w:rsidRPr="00500D43">
        <w:rPr>
          <w:rFonts w:ascii="Times New Roman" w:eastAsia="Times New Roman" w:hAnsi="Times New Roman" w:cs="Times New Roman"/>
          <w:i/>
          <w:sz w:val="24"/>
          <w:szCs w:val="24"/>
          <w:lang w:eastAsia="ar-SA" w:bidi="en-US"/>
        </w:rPr>
        <w:t>(</w:t>
      </w:r>
      <w:r w:rsidRPr="00500D43">
        <w:rPr>
          <w:rFonts w:ascii="Times New Roman" w:eastAsia="Times New Roman" w:hAnsi="Times New Roman" w:cs="Times New Roman"/>
          <w:i/>
          <w:sz w:val="24"/>
          <w:szCs w:val="24"/>
          <w:shd w:val="clear" w:color="auto" w:fill="D9D9D9"/>
          <w:lang w:eastAsia="ar-SA" w:bidi="en-US"/>
        </w:rPr>
        <w:t>указать способ и предмет закупки</w:t>
      </w:r>
      <w:r w:rsidRPr="00500D43">
        <w:rPr>
          <w:rFonts w:ascii="Times New Roman" w:eastAsia="Times New Roman" w:hAnsi="Times New Roman" w:cs="Times New Roman"/>
          <w:sz w:val="24"/>
          <w:szCs w:val="24"/>
          <w:lang w:eastAsia="ar-SA" w:bidi="en-US"/>
        </w:rPr>
        <w:t xml:space="preserve">), извещение №________________ </w:t>
      </w:r>
      <w:r w:rsidRPr="00500D43">
        <w:rPr>
          <w:rFonts w:ascii="Times New Roman" w:eastAsia="Times New Roman" w:hAnsi="Times New Roman" w:cs="Times New Roman"/>
          <w:sz w:val="24"/>
          <w:szCs w:val="24"/>
          <w:shd w:val="clear" w:color="auto" w:fill="D9D9D9"/>
          <w:lang w:eastAsia="ar-SA" w:bidi="en-US"/>
        </w:rPr>
        <w:t>(</w:t>
      </w:r>
      <w:r w:rsidRPr="00500D43">
        <w:rPr>
          <w:rFonts w:ascii="Times New Roman" w:eastAsia="Times New Roman" w:hAnsi="Times New Roman" w:cs="Times New Roman"/>
          <w:i/>
          <w:sz w:val="24"/>
          <w:szCs w:val="24"/>
          <w:shd w:val="clear" w:color="auto" w:fill="D9D9D9"/>
          <w:lang w:eastAsia="ar-SA" w:bidi="en-US"/>
        </w:rPr>
        <w:t>указать номер извещения</w:t>
      </w:r>
      <w:r w:rsidRPr="00500D43">
        <w:rPr>
          <w:rFonts w:ascii="Times New Roman" w:eastAsia="Times New Roman" w:hAnsi="Times New Roman" w:cs="Times New Roman"/>
          <w:sz w:val="24"/>
          <w:szCs w:val="24"/>
          <w:shd w:val="clear" w:color="auto" w:fill="D9D9D9"/>
          <w:lang w:eastAsia="ar-SA" w:bidi="en-US"/>
        </w:rPr>
        <w:t>)</w:t>
      </w:r>
      <w:r w:rsidRPr="00500D43">
        <w:rPr>
          <w:rFonts w:ascii="Times New Roman" w:eastAsia="Times New Roman" w:hAnsi="Times New Roman" w:cs="Times New Roman"/>
          <w:sz w:val="24"/>
          <w:szCs w:val="24"/>
          <w:lang w:eastAsia="ar-SA" w:bidi="en-US"/>
        </w:rPr>
        <w:t xml:space="preserve">, _________________ </w:t>
      </w:r>
      <w:r w:rsidRPr="00500D43">
        <w:rPr>
          <w:rFonts w:ascii="Times New Roman" w:eastAsia="Times New Roman" w:hAnsi="Times New Roman" w:cs="Times New Roman"/>
          <w:sz w:val="24"/>
          <w:szCs w:val="24"/>
          <w:shd w:val="clear" w:color="auto" w:fill="D9D9D9"/>
          <w:lang w:eastAsia="ar-SA" w:bidi="en-US"/>
        </w:rPr>
        <w:t>(</w:t>
      </w:r>
      <w:r w:rsidRPr="00500D43">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500D43">
        <w:rPr>
          <w:rFonts w:ascii="Times New Roman" w:eastAsia="Times New Roman" w:hAnsi="Times New Roman" w:cs="Times New Roman"/>
          <w:sz w:val="24"/>
          <w:szCs w:val="24"/>
          <w:shd w:val="clear" w:color="auto" w:fill="D9D9D9"/>
          <w:lang w:eastAsia="ar-SA" w:bidi="en-US"/>
        </w:rPr>
        <w:t>)</w:t>
      </w:r>
      <w:r w:rsidRPr="00500D43">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в электронной форме на право заключения договора ____________________, а именно:</w:t>
      </w:r>
    </w:p>
    <w:p w14:paraId="61BF4F30" w14:textId="77777777" w:rsidR="00500D43" w:rsidRPr="00500D43" w:rsidRDefault="00500D43" w:rsidP="00500D4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034DD0DD" w14:textId="77777777" w:rsidR="00500D43" w:rsidRPr="00500D43" w:rsidRDefault="00500D43" w:rsidP="00500D43">
      <w:pPr>
        <w:spacing w:after="0" w:line="240" w:lineRule="auto"/>
        <w:ind w:firstLine="709"/>
        <w:jc w:val="both"/>
        <w:rPr>
          <w:rFonts w:ascii="Times New Roman" w:eastAsia="Times New Roman" w:hAnsi="Times New Roman" w:cs="Times New Roman"/>
          <w:bCs/>
          <w:sz w:val="24"/>
          <w:szCs w:val="24"/>
          <w:lang w:eastAsia="ru-RU"/>
        </w:rPr>
      </w:pPr>
      <w:r w:rsidRPr="00500D43">
        <w:rPr>
          <w:rFonts w:ascii="Times New Roman" w:eastAsia="Times New Roman" w:hAnsi="Times New Roman" w:cs="Times New Roman"/>
          <w:sz w:val="24"/>
          <w:szCs w:val="24"/>
          <w:lang w:eastAsia="ar-SA"/>
        </w:rPr>
        <w:t xml:space="preserve">1. у </w:t>
      </w:r>
      <w:bookmarkStart w:id="292" w:name="_Hlk7193650"/>
      <w:r w:rsidRPr="00500D43">
        <w:rPr>
          <w:rFonts w:ascii="Times New Roman" w:eastAsia="Times New Roman" w:hAnsi="Times New Roman" w:cs="Times New Roman"/>
          <w:sz w:val="24"/>
          <w:szCs w:val="24"/>
          <w:lang w:eastAsia="ar-SA"/>
        </w:rPr>
        <w:t xml:space="preserve">_____________ </w:t>
      </w:r>
      <w:r w:rsidRPr="00500D43">
        <w:rPr>
          <w:rFonts w:ascii="Times New Roman" w:eastAsia="Times New Roman" w:hAnsi="Times New Roman" w:cs="Times New Roman"/>
          <w:sz w:val="24"/>
          <w:szCs w:val="24"/>
          <w:shd w:val="clear" w:color="auto" w:fill="D9D9D9"/>
          <w:lang w:eastAsia="ar-SA"/>
        </w:rPr>
        <w:t>(</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500D43">
        <w:rPr>
          <w:rFonts w:ascii="Times New Roman" w:eastAsia="Times New Roman" w:hAnsi="Times New Roman" w:cs="Times New Roman"/>
          <w:sz w:val="24"/>
          <w:szCs w:val="24"/>
          <w:lang w:eastAsia="ar-SA"/>
        </w:rPr>
        <w:t xml:space="preserve"> имеется </w:t>
      </w:r>
      <w:r w:rsidRPr="00500D43">
        <w:rPr>
          <w:rFonts w:ascii="Times New Roman" w:eastAsia="Times New Roman" w:hAnsi="Times New Roman" w:cs="Times New Roman"/>
          <w:i/>
          <w:sz w:val="24"/>
          <w:szCs w:val="24"/>
          <w:lang w:eastAsia="ar-SA"/>
        </w:rPr>
        <w:t>(указать необходимое)</w:t>
      </w:r>
      <w:r w:rsidRPr="00500D43">
        <w:rPr>
          <w:rFonts w:ascii="Times New Roman" w:eastAsia="Times New Roman" w:hAnsi="Times New Roman" w:cs="Times New Roman"/>
          <w:sz w:val="24"/>
          <w:szCs w:val="24"/>
          <w:lang w:eastAsia="ar-SA"/>
        </w:rPr>
        <w:t xml:space="preserve"> свидетельство о регистрации электротехнической лаборатории с правом выполнения испытания и (или) измерений электрооборудования и (или) электроустановок напряжением до 1000 В, необходимое для выполнения соответствующих работ в соответствии с законодательством Российской Федерации., </w:t>
      </w:r>
      <w:r w:rsidRPr="00500D43">
        <w:rPr>
          <w:rFonts w:ascii="Times New Roman" w:eastAsia="Calibri" w:hAnsi="Times New Roman" w:cs="Times New Roman"/>
          <w:bCs/>
          <w:sz w:val="24"/>
          <w:szCs w:val="24"/>
          <w:lang w:eastAsia="ar-SA"/>
        </w:rPr>
        <w:t xml:space="preserve">_____________ </w:t>
      </w:r>
      <w:r w:rsidRPr="00500D43">
        <w:rPr>
          <w:rFonts w:ascii="Times New Roman" w:eastAsia="Times New Roman" w:hAnsi="Times New Roman" w:cs="Times New Roman"/>
          <w:bCs/>
          <w:sz w:val="24"/>
          <w:szCs w:val="24"/>
          <w:lang w:eastAsia="ru-RU"/>
        </w:rPr>
        <w:t xml:space="preserve">(указать </w:t>
      </w:r>
      <w:r w:rsidRPr="00500D43">
        <w:rPr>
          <w:rFonts w:ascii="Times New Roman" w:eastAsia="Times New Roman" w:hAnsi="Times New Roman" w:cs="Times New Roman"/>
          <w:bCs/>
          <w:i/>
          <w:color w:val="000000"/>
          <w:sz w:val="24"/>
          <w:szCs w:val="24"/>
          <w:shd w:val="clear" w:color="auto" w:fill="D9D9D9"/>
          <w:lang w:eastAsia="ru-RU"/>
        </w:rPr>
        <w:t>номер, дату документа</w:t>
      </w:r>
      <w:r w:rsidRPr="00500D43">
        <w:rPr>
          <w:rFonts w:ascii="Times New Roman" w:eastAsia="Times New Roman" w:hAnsi="Times New Roman" w:cs="Times New Roman"/>
          <w:bCs/>
          <w:sz w:val="24"/>
          <w:szCs w:val="24"/>
          <w:lang w:eastAsia="ru-RU"/>
        </w:rPr>
        <w:t>)</w:t>
      </w:r>
      <w:bookmarkEnd w:id="292"/>
      <w:r w:rsidRPr="00500D43">
        <w:rPr>
          <w:rFonts w:ascii="Times New Roman" w:eastAsia="Times New Roman" w:hAnsi="Times New Roman" w:cs="Times New Roman"/>
          <w:bCs/>
          <w:sz w:val="24"/>
          <w:szCs w:val="24"/>
          <w:lang w:eastAsia="ru-RU"/>
        </w:rPr>
        <w:t xml:space="preserve"> </w:t>
      </w:r>
      <w:r w:rsidRPr="00500D43">
        <w:rPr>
          <w:rFonts w:ascii="Times New Roman" w:eastAsia="Times New Roman" w:hAnsi="Times New Roman" w:cs="Times New Roman"/>
          <w:b/>
          <w:kern w:val="3"/>
          <w:sz w:val="24"/>
          <w:szCs w:val="24"/>
          <w:lang w:eastAsia="ru-RU"/>
        </w:rPr>
        <w:t>или</w:t>
      </w:r>
      <w:r w:rsidRPr="00500D43">
        <w:rPr>
          <w:rFonts w:ascii="Times New Roman" w:eastAsia="Times New Roman" w:hAnsi="Times New Roman" w:cs="Times New Roman"/>
          <w:bCs/>
          <w:kern w:val="3"/>
          <w:sz w:val="24"/>
          <w:szCs w:val="24"/>
          <w:lang w:eastAsia="ru-RU"/>
        </w:rPr>
        <w:t xml:space="preserve"> договор на оказание услуг (выполнение работ) с собственником ЭТЛ, вместе со свидетельством о регистрации___________ </w:t>
      </w:r>
      <w:r w:rsidRPr="00500D43">
        <w:rPr>
          <w:rFonts w:ascii="Times New Roman" w:eastAsia="Times New Roman" w:hAnsi="Times New Roman" w:cs="Times New Roman"/>
          <w:bCs/>
          <w:sz w:val="24"/>
          <w:szCs w:val="24"/>
          <w:lang w:eastAsia="ru-RU"/>
        </w:rPr>
        <w:t xml:space="preserve">(указать </w:t>
      </w:r>
      <w:r w:rsidRPr="00500D43">
        <w:rPr>
          <w:rFonts w:ascii="Times New Roman" w:eastAsia="Times New Roman" w:hAnsi="Times New Roman" w:cs="Times New Roman"/>
          <w:bCs/>
          <w:i/>
          <w:color w:val="000000"/>
          <w:sz w:val="24"/>
          <w:szCs w:val="24"/>
          <w:shd w:val="clear" w:color="auto" w:fill="D9D9D9"/>
          <w:lang w:eastAsia="ru-RU"/>
        </w:rPr>
        <w:t>номер, дату документа</w:t>
      </w:r>
      <w:r w:rsidRPr="00500D43">
        <w:rPr>
          <w:rFonts w:ascii="Times New Roman" w:eastAsia="Times New Roman" w:hAnsi="Times New Roman" w:cs="Times New Roman"/>
          <w:bCs/>
          <w:sz w:val="24"/>
          <w:szCs w:val="24"/>
          <w:lang w:eastAsia="ru-RU"/>
        </w:rPr>
        <w:t>)</w:t>
      </w:r>
      <w:r w:rsidRPr="00500D43">
        <w:rPr>
          <w:rFonts w:ascii="Times New Roman" w:eastAsia="Times New Roman" w:hAnsi="Times New Roman" w:cs="Times New Roman"/>
          <w:bCs/>
          <w:kern w:val="3"/>
          <w:sz w:val="24"/>
          <w:szCs w:val="24"/>
          <w:lang w:eastAsia="ru-RU"/>
        </w:rPr>
        <w:t>.</w:t>
      </w:r>
    </w:p>
    <w:p w14:paraId="5B525B64" w14:textId="77777777" w:rsidR="00500D43" w:rsidRPr="00500D43" w:rsidRDefault="00500D43" w:rsidP="00500D43">
      <w:pPr>
        <w:spacing w:after="0" w:line="240" w:lineRule="auto"/>
        <w:ind w:firstLine="709"/>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napToGrid w:val="0"/>
          <w:sz w:val="24"/>
          <w:szCs w:val="24"/>
          <w:lang w:eastAsia="ru-RU"/>
        </w:rPr>
        <w:t xml:space="preserve">2. в отношении ____________ </w:t>
      </w:r>
      <w:r w:rsidRPr="00500D43">
        <w:rPr>
          <w:rFonts w:ascii="Times New Roman" w:eastAsia="Times New Roman" w:hAnsi="Times New Roman" w:cs="Times New Roman"/>
          <w:snapToGrid w:val="0"/>
          <w:sz w:val="24"/>
          <w:szCs w:val="24"/>
          <w:shd w:val="clear" w:color="auto" w:fill="D9D9D9"/>
          <w:lang w:eastAsia="ru-RU"/>
        </w:rPr>
        <w:t>(</w:t>
      </w:r>
      <w:r w:rsidRPr="00500D43">
        <w:rPr>
          <w:rFonts w:ascii="Times New Roman" w:eastAsia="Times New Roman" w:hAnsi="Times New Roman" w:cs="Times New Roman"/>
          <w:i/>
          <w:snapToGrid w:val="0"/>
          <w:sz w:val="24"/>
          <w:szCs w:val="24"/>
          <w:shd w:val="clear" w:color="auto" w:fill="D9D9D9"/>
          <w:lang w:eastAsia="ru-RU"/>
        </w:rPr>
        <w:t>у</w:t>
      </w:r>
      <w:r w:rsidRPr="00500D43">
        <w:rPr>
          <w:rFonts w:ascii="Times New Roman" w:eastAsia="Times New Roman" w:hAnsi="Times New Roman" w:cs="Times New Roman"/>
          <w:i/>
          <w:snapToGrid w:val="0"/>
          <w:sz w:val="24"/>
          <w:szCs w:val="24"/>
          <w:lang w:eastAsia="ru-RU"/>
        </w:rPr>
        <w:t xml:space="preserve">казать наименование Участника </w:t>
      </w:r>
      <w:r w:rsidRPr="00500D43">
        <w:rPr>
          <w:rFonts w:ascii="Times New Roman" w:eastAsia="Times New Roman" w:hAnsi="Times New Roman" w:cs="Times New Roman"/>
          <w:i/>
          <w:snapToGrid w:val="0"/>
          <w:sz w:val="24"/>
          <w:szCs w:val="24"/>
          <w:shd w:val="clear" w:color="auto" w:fill="D9D9D9"/>
          <w:lang w:eastAsia="ru-RU"/>
        </w:rPr>
        <w:t>закупки)</w:t>
      </w:r>
      <w:r w:rsidRPr="00500D43">
        <w:rPr>
          <w:rFonts w:ascii="Times New Roman" w:eastAsia="Times New Roman" w:hAnsi="Times New Roman" w:cs="Times New Roman"/>
          <w:snapToGrid w:val="0"/>
          <w:sz w:val="24"/>
          <w:szCs w:val="24"/>
          <w:lang w:eastAsia="ru-RU"/>
        </w:rPr>
        <w:t xml:space="preserve"> не проводится ликвидация и отсутствует </w:t>
      </w:r>
      <w:r w:rsidRPr="00500D43">
        <w:rPr>
          <w:rFonts w:ascii="Times New Roman" w:eastAsia="Calibri" w:hAnsi="Times New Roman" w:cs="Times New Roman"/>
          <w:sz w:val="24"/>
          <w:szCs w:val="24"/>
        </w:rPr>
        <w:t>решение арбитражного суда о признании</w:t>
      </w:r>
      <w:r w:rsidRPr="00500D43">
        <w:rPr>
          <w:rFonts w:ascii="Times New Roman" w:eastAsia="Times New Roman" w:hAnsi="Times New Roman" w:cs="Times New Roman"/>
          <w:snapToGrid w:val="0"/>
          <w:sz w:val="24"/>
          <w:szCs w:val="24"/>
          <w:lang w:eastAsia="ru-RU"/>
        </w:rPr>
        <w:t xml:space="preserve"> ____________ </w:t>
      </w:r>
      <w:r w:rsidRPr="00500D43">
        <w:rPr>
          <w:rFonts w:ascii="Times New Roman" w:eastAsia="Times New Roman" w:hAnsi="Times New Roman" w:cs="Times New Roman"/>
          <w:snapToGrid w:val="0"/>
          <w:sz w:val="24"/>
          <w:szCs w:val="24"/>
          <w:shd w:val="clear" w:color="auto" w:fill="D9D9D9"/>
          <w:lang w:eastAsia="ru-RU"/>
        </w:rPr>
        <w:t>(</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500D43">
        <w:rPr>
          <w:rFonts w:ascii="Times New Roman" w:eastAsia="Times New Roman" w:hAnsi="Times New Roman" w:cs="Times New Roman"/>
          <w:i/>
          <w:snapToGrid w:val="0"/>
          <w:sz w:val="24"/>
          <w:szCs w:val="24"/>
          <w:lang w:eastAsia="ru-RU"/>
        </w:rPr>
        <w:t xml:space="preserve"> </w:t>
      </w:r>
      <w:r w:rsidRPr="00500D43">
        <w:rPr>
          <w:rFonts w:ascii="Times New Roman" w:eastAsia="Calibri" w:hAnsi="Times New Roman" w:cs="Times New Roman"/>
          <w:sz w:val="24"/>
          <w:szCs w:val="24"/>
        </w:rPr>
        <w:t>несостоятельным (банкротом) и об открытии конкурсного производства</w:t>
      </w:r>
      <w:r w:rsidRPr="00500D43">
        <w:rPr>
          <w:rFonts w:ascii="Times New Roman" w:eastAsia="Times New Roman" w:hAnsi="Times New Roman" w:cs="Times New Roman"/>
          <w:snapToGrid w:val="0"/>
          <w:sz w:val="24"/>
          <w:szCs w:val="24"/>
          <w:lang w:eastAsia="ru-RU"/>
        </w:rPr>
        <w:t>;</w:t>
      </w:r>
      <w:r w:rsidRPr="00500D43">
        <w:rPr>
          <w:rFonts w:ascii="Times New Roman" w:eastAsia="Calibri" w:hAnsi="Times New Roman" w:cs="Times New Roman"/>
          <w:sz w:val="24"/>
          <w:szCs w:val="24"/>
        </w:rPr>
        <w:t xml:space="preserve"> </w:t>
      </w:r>
    </w:p>
    <w:p w14:paraId="0188F283" w14:textId="77777777" w:rsidR="00500D43" w:rsidRPr="00500D43" w:rsidRDefault="00500D43" w:rsidP="00500D43">
      <w:pPr>
        <w:tabs>
          <w:tab w:val="left" w:pos="425"/>
          <w:tab w:val="left" w:pos="540"/>
          <w:tab w:val="left" w:pos="567"/>
          <w:tab w:val="left" w:pos="709"/>
          <w:tab w:val="left" w:pos="900"/>
        </w:tabs>
        <w:suppressAutoHyphens/>
        <w:spacing w:after="0" w:line="240" w:lineRule="auto"/>
        <w:ind w:firstLine="709"/>
        <w:jc w:val="both"/>
        <w:rPr>
          <w:rFonts w:ascii="Times New Roman" w:eastAsia="Times New Roman" w:hAnsi="Times New Roman" w:cs="Times New Roman"/>
          <w:snapToGrid w:val="0"/>
          <w:sz w:val="24"/>
          <w:szCs w:val="24"/>
          <w:lang w:eastAsia="ru-RU"/>
        </w:rPr>
      </w:pPr>
      <w:r w:rsidRPr="00500D43">
        <w:rPr>
          <w:rFonts w:ascii="Times New Roman" w:eastAsia="Times New Roman" w:hAnsi="Times New Roman" w:cs="Times New Roman"/>
          <w:snapToGrid w:val="0"/>
          <w:sz w:val="24"/>
          <w:szCs w:val="24"/>
          <w:lang w:eastAsia="ru-RU"/>
        </w:rPr>
        <w:t xml:space="preserve">3. в отношении ____________ </w:t>
      </w:r>
      <w:r w:rsidRPr="00500D43">
        <w:rPr>
          <w:rFonts w:ascii="Times New Roman" w:eastAsia="Times New Roman" w:hAnsi="Times New Roman" w:cs="Times New Roman"/>
          <w:snapToGrid w:val="0"/>
          <w:sz w:val="24"/>
          <w:szCs w:val="24"/>
          <w:shd w:val="clear" w:color="auto" w:fill="D9D9D9"/>
          <w:lang w:eastAsia="ru-RU"/>
        </w:rPr>
        <w:t>(</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500D43">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7DCC3446" w14:textId="77777777" w:rsidR="00500D43" w:rsidRPr="00500D43" w:rsidRDefault="00500D43" w:rsidP="00500D43">
      <w:pPr>
        <w:tabs>
          <w:tab w:val="left" w:pos="425"/>
          <w:tab w:val="left" w:pos="540"/>
          <w:tab w:val="left" w:pos="567"/>
          <w:tab w:val="left" w:pos="709"/>
          <w:tab w:val="left" w:pos="900"/>
        </w:tabs>
        <w:suppressAutoHyphens/>
        <w:spacing w:after="0" w:line="240" w:lineRule="auto"/>
        <w:ind w:firstLine="709"/>
        <w:jc w:val="both"/>
        <w:rPr>
          <w:rFonts w:ascii="Times New Roman" w:eastAsia="Times New Roman" w:hAnsi="Times New Roman" w:cs="Times New Roman"/>
          <w:snapToGrid w:val="0"/>
          <w:sz w:val="24"/>
          <w:szCs w:val="24"/>
          <w:lang w:eastAsia="ru-RU"/>
        </w:rPr>
      </w:pPr>
      <w:r w:rsidRPr="00500D43">
        <w:rPr>
          <w:rFonts w:ascii="Times New Roman" w:eastAsia="Times New Roman" w:hAnsi="Times New Roman" w:cs="Times New Roman"/>
          <w:snapToGrid w:val="0"/>
          <w:sz w:val="24"/>
          <w:szCs w:val="24"/>
          <w:lang w:eastAsia="ru-RU"/>
        </w:rPr>
        <w:t xml:space="preserve">4.  у ____________ </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500D43">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500D43">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500D43">
        <w:rPr>
          <w:rFonts w:ascii="Times New Roman" w:eastAsia="Times New Roman" w:hAnsi="Times New Roman" w:cs="Times New Roman"/>
          <w:snapToGrid w:val="0"/>
          <w:sz w:val="24"/>
          <w:szCs w:val="24"/>
          <w:lang w:eastAsia="ru-RU"/>
        </w:rPr>
        <w:t xml:space="preserve"> </w:t>
      </w:r>
    </w:p>
    <w:p w14:paraId="1DFE5379" w14:textId="77777777" w:rsidR="00500D43" w:rsidRPr="00500D43" w:rsidRDefault="00500D43" w:rsidP="00500D43">
      <w:pPr>
        <w:tabs>
          <w:tab w:val="left" w:pos="425"/>
          <w:tab w:val="left" w:pos="540"/>
          <w:tab w:val="left" w:pos="567"/>
          <w:tab w:val="left" w:pos="709"/>
          <w:tab w:val="left" w:pos="900"/>
        </w:tabs>
        <w:suppressAutoHyphens/>
        <w:spacing w:after="0" w:line="240" w:lineRule="auto"/>
        <w:ind w:firstLine="709"/>
        <w:jc w:val="both"/>
        <w:rPr>
          <w:rFonts w:ascii="Times New Roman" w:eastAsia="Times New Roman" w:hAnsi="Times New Roman" w:cs="Times New Roman"/>
          <w:snapToGrid w:val="0"/>
          <w:sz w:val="24"/>
          <w:szCs w:val="24"/>
          <w:lang w:eastAsia="ru-RU"/>
        </w:rPr>
      </w:pPr>
      <w:r w:rsidRPr="00500D43">
        <w:rPr>
          <w:rFonts w:ascii="Times New Roman" w:eastAsia="Times New Roman" w:hAnsi="Times New Roman" w:cs="Times New Roman"/>
          <w:snapToGrid w:val="0"/>
          <w:sz w:val="24"/>
          <w:szCs w:val="24"/>
          <w:lang w:eastAsia="ru-RU"/>
        </w:rPr>
        <w:t xml:space="preserve">5. у ____________ </w:t>
      </w:r>
      <w:r w:rsidRPr="00500D43">
        <w:rPr>
          <w:rFonts w:ascii="Times New Roman" w:eastAsia="Times New Roman" w:hAnsi="Times New Roman" w:cs="Times New Roman"/>
          <w:i/>
          <w:snapToGrid w:val="0"/>
          <w:sz w:val="24"/>
          <w:szCs w:val="24"/>
          <w:shd w:val="clear" w:color="auto" w:fill="D9D9D9"/>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500D43">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осуществляемой закупки, и административного наказания в виде дисквалификации;</w:t>
      </w:r>
    </w:p>
    <w:p w14:paraId="40D51981" w14:textId="77777777" w:rsidR="00500D43" w:rsidRPr="00500D43" w:rsidRDefault="00500D43" w:rsidP="00500D43">
      <w:pPr>
        <w:overflowPunct w:val="0"/>
        <w:autoSpaceDE w:val="0"/>
        <w:spacing w:after="0" w:line="240" w:lineRule="auto"/>
        <w:ind w:firstLine="709"/>
        <w:jc w:val="both"/>
        <w:rPr>
          <w:rFonts w:ascii="Times New Roman" w:eastAsia="Calibri" w:hAnsi="Times New Roman" w:cs="Times New Roman"/>
          <w:sz w:val="24"/>
          <w:szCs w:val="24"/>
        </w:rPr>
      </w:pPr>
      <w:r w:rsidRPr="00500D43">
        <w:rPr>
          <w:rFonts w:ascii="Times New Roman" w:eastAsia="Times New Roman" w:hAnsi="Times New Roman" w:cs="Times New Roman"/>
          <w:snapToGrid w:val="0"/>
          <w:sz w:val="24"/>
          <w:szCs w:val="24"/>
          <w:lang w:eastAsia="ru-RU"/>
        </w:rPr>
        <w:t xml:space="preserve">5.1. ____________ </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 - юридического лица)</w:t>
      </w:r>
      <w:r w:rsidRPr="00500D43">
        <w:rPr>
          <w:rFonts w:ascii="Times New Roman" w:eastAsia="Times New Roman" w:hAnsi="Times New Roman" w:cs="Times New Roman"/>
          <w:i/>
          <w:snapToGrid w:val="0"/>
          <w:sz w:val="24"/>
          <w:szCs w:val="24"/>
          <w:lang w:eastAsia="ru-RU"/>
        </w:rPr>
        <w:t>,</w:t>
      </w:r>
      <w:r w:rsidRPr="00500D43">
        <w:rPr>
          <w:rFonts w:ascii="Times New Roman" w:eastAsia="Calibri" w:hAnsi="Times New Roman" w:cs="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4A404DD1" w14:textId="77777777" w:rsidR="00500D43" w:rsidRPr="00500D43" w:rsidRDefault="00500D43" w:rsidP="00500D43">
      <w:pPr>
        <w:tabs>
          <w:tab w:val="left" w:pos="425"/>
          <w:tab w:val="left" w:pos="540"/>
          <w:tab w:val="left" w:pos="567"/>
          <w:tab w:val="left" w:pos="709"/>
          <w:tab w:val="left" w:pos="900"/>
        </w:tabs>
        <w:suppressAutoHyphens/>
        <w:spacing w:after="0" w:line="240" w:lineRule="auto"/>
        <w:ind w:firstLine="709"/>
        <w:jc w:val="both"/>
        <w:rPr>
          <w:rFonts w:ascii="Times New Roman" w:eastAsia="Times New Roman" w:hAnsi="Times New Roman" w:cs="Times New Roman"/>
          <w:snapToGrid w:val="0"/>
          <w:sz w:val="24"/>
          <w:szCs w:val="24"/>
          <w:lang w:eastAsia="ru-RU"/>
        </w:rPr>
      </w:pPr>
      <w:r w:rsidRPr="00500D43">
        <w:rPr>
          <w:rFonts w:ascii="Times New Roman" w:eastAsia="Calibri" w:hAnsi="Times New Roman" w:cs="Times New Roman"/>
          <w:sz w:val="24"/>
          <w:szCs w:val="24"/>
          <w:lang w:eastAsia="ar-SA"/>
        </w:rPr>
        <w:t xml:space="preserve">6. </w:t>
      </w:r>
      <w:r w:rsidRPr="00500D43">
        <w:rPr>
          <w:rFonts w:ascii="Times New Roman" w:eastAsia="Times New Roman" w:hAnsi="Times New Roman" w:cs="Times New Roman"/>
          <w:snapToGrid w:val="0"/>
          <w:sz w:val="24"/>
          <w:szCs w:val="24"/>
          <w:lang w:eastAsia="ru-RU"/>
        </w:rPr>
        <w:t xml:space="preserve">между _______________ </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500D43">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F6309B" w14:textId="77777777" w:rsidR="00500D43" w:rsidRPr="00500D43" w:rsidRDefault="00500D43" w:rsidP="00500D43">
      <w:pPr>
        <w:tabs>
          <w:tab w:val="left" w:pos="425"/>
          <w:tab w:val="left" w:pos="540"/>
          <w:tab w:val="left" w:pos="567"/>
          <w:tab w:val="left" w:pos="709"/>
          <w:tab w:val="left" w:pos="900"/>
        </w:tabs>
        <w:suppressAutoHyphens/>
        <w:spacing w:after="0" w:line="240" w:lineRule="auto"/>
        <w:ind w:firstLine="709"/>
        <w:jc w:val="both"/>
        <w:rPr>
          <w:rFonts w:ascii="Times New Roman" w:eastAsia="Times New Roman" w:hAnsi="Times New Roman" w:cs="Times New Roman"/>
          <w:snapToGrid w:val="0"/>
          <w:sz w:val="24"/>
          <w:szCs w:val="24"/>
          <w:lang w:eastAsia="ru-RU"/>
        </w:rPr>
      </w:pPr>
      <w:r w:rsidRPr="00500D43">
        <w:rPr>
          <w:rFonts w:ascii="Times New Roman" w:eastAsia="Times New Roman" w:hAnsi="Times New Roman" w:cs="Times New Roman"/>
          <w:snapToGrid w:val="0"/>
          <w:sz w:val="24"/>
          <w:szCs w:val="24"/>
          <w:lang w:eastAsia="ru-RU"/>
        </w:rPr>
        <w:t>7.</w:t>
      </w:r>
      <w:r w:rsidRPr="00500D43">
        <w:rPr>
          <w:rFonts w:ascii="Times New Roman" w:eastAsia="Times New Roman" w:hAnsi="Times New Roman" w:cs="Times New Roman"/>
          <w:snapToGrid w:val="0"/>
          <w:sz w:val="24"/>
          <w:szCs w:val="24"/>
          <w:lang w:eastAsia="ru-RU"/>
        </w:rPr>
        <w:tab/>
        <w:t xml:space="preserve">сведения о ____________ </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500D43">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14:paraId="42B37071" w14:textId="77777777" w:rsidR="00500D43" w:rsidRPr="00500D43" w:rsidRDefault="00500D43" w:rsidP="00500D43">
      <w:pPr>
        <w:tabs>
          <w:tab w:val="left" w:pos="425"/>
          <w:tab w:val="left" w:pos="540"/>
          <w:tab w:val="left" w:pos="567"/>
          <w:tab w:val="left" w:pos="709"/>
          <w:tab w:val="left" w:pos="900"/>
        </w:tabs>
        <w:suppressAutoHyphens/>
        <w:spacing w:after="0" w:line="240" w:lineRule="auto"/>
        <w:ind w:firstLine="709"/>
        <w:jc w:val="both"/>
        <w:rPr>
          <w:rFonts w:ascii="Times New Roman" w:eastAsia="Times New Roman" w:hAnsi="Times New Roman" w:cs="Times New Roman"/>
          <w:snapToGrid w:val="0"/>
          <w:sz w:val="24"/>
          <w:szCs w:val="24"/>
          <w:lang w:eastAsia="ru-RU"/>
        </w:rPr>
      </w:pPr>
      <w:r w:rsidRPr="00500D43">
        <w:rPr>
          <w:rFonts w:ascii="Times New Roman" w:eastAsia="Times New Roman" w:hAnsi="Times New Roman" w:cs="Times New Roman"/>
          <w:snapToGrid w:val="0"/>
          <w:sz w:val="24"/>
          <w:szCs w:val="24"/>
          <w:lang w:eastAsia="ru-RU"/>
        </w:rPr>
        <w:t>8.</w:t>
      </w:r>
      <w:r w:rsidRPr="00500D43">
        <w:rPr>
          <w:rFonts w:ascii="Times New Roman" w:eastAsia="Times New Roman" w:hAnsi="Times New Roman" w:cs="Times New Roman"/>
          <w:snapToGrid w:val="0"/>
          <w:sz w:val="24"/>
          <w:szCs w:val="24"/>
          <w:lang w:eastAsia="ru-RU"/>
        </w:rPr>
        <w:tab/>
        <w:t xml:space="preserve"> сведения о____________ </w:t>
      </w:r>
      <w:r w:rsidRPr="00500D4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500D43">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8ED797C" w14:textId="77777777" w:rsidR="00500D43" w:rsidRPr="00500D43" w:rsidRDefault="00500D43" w:rsidP="00500D4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napToGrid w:val="0"/>
          <w:sz w:val="24"/>
          <w:szCs w:val="24"/>
          <w:lang w:eastAsia="ru-RU"/>
        </w:rPr>
      </w:pPr>
    </w:p>
    <w:p w14:paraId="495A9377" w14:textId="77777777" w:rsidR="00500D43" w:rsidRPr="00500D43" w:rsidRDefault="00500D43" w:rsidP="00500D4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r w:rsidRPr="00500D43">
        <w:rPr>
          <w:rFonts w:ascii="Times New Roman" w:eastAsia="Times New Roman" w:hAnsi="Times New Roman" w:cs="Times New Roman"/>
          <w:sz w:val="24"/>
          <w:szCs w:val="24"/>
          <w:lang w:eastAsia="ar-SA" w:bidi="en-US"/>
        </w:rPr>
        <w:t>Достоверность сведений подтверждаю.</w:t>
      </w:r>
    </w:p>
    <w:p w14:paraId="32D81B2A"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2796F96B"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«____» ___________ 202_ года.</w:t>
      </w:r>
    </w:p>
    <w:p w14:paraId="65EB4B92"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EBF07BE"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(Руководитель) _________________________________ М.П.</w:t>
      </w:r>
    </w:p>
    <w:p w14:paraId="5198C67C" w14:textId="77777777" w:rsidR="00500D43" w:rsidRPr="00500D43" w:rsidRDefault="00500D43" w:rsidP="00500D43">
      <w:pPr>
        <w:keepNext/>
        <w:suppressAutoHyphens/>
        <w:spacing w:after="0" w:line="240" w:lineRule="auto"/>
        <w:ind w:left="5387"/>
        <w:outlineLvl w:val="0"/>
        <w:rPr>
          <w:rFonts w:ascii="Times New Roman" w:eastAsia="Times New Roman" w:hAnsi="Times New Roman" w:cs="Times New Roman"/>
          <w:b/>
          <w:sz w:val="24"/>
          <w:szCs w:val="24"/>
          <w:lang w:val="x-none" w:eastAsia="ar-SA"/>
        </w:rPr>
      </w:pPr>
      <w:r w:rsidRPr="00500D43">
        <w:rPr>
          <w:rFonts w:ascii="Times New Roman" w:eastAsia="Times New Roman" w:hAnsi="Times New Roman" w:cs="Times New Roman"/>
          <w:b/>
          <w:sz w:val="24"/>
          <w:szCs w:val="24"/>
          <w:lang w:val="x-none" w:eastAsia="ar-SA"/>
        </w:rPr>
        <w:br w:type="page"/>
        <w:t>Приложение № 3 к Документации</w:t>
      </w:r>
      <w:bookmarkEnd w:id="291"/>
    </w:p>
    <w:p w14:paraId="6D03614E" w14:textId="77777777" w:rsidR="00500D43" w:rsidRPr="00500D43" w:rsidRDefault="00500D43" w:rsidP="00500D43">
      <w:pPr>
        <w:spacing w:after="200" w:line="240" w:lineRule="auto"/>
        <w:ind w:left="5387"/>
        <w:jc w:val="both"/>
        <w:rPr>
          <w:rFonts w:ascii="Times New Roman" w:eastAsia="Calibri" w:hAnsi="Times New Roman" w:cs="Times New Roman"/>
          <w:sz w:val="24"/>
          <w:szCs w:val="24"/>
        </w:rPr>
      </w:pPr>
      <w:r w:rsidRPr="00500D43">
        <w:rPr>
          <w:rFonts w:ascii="Times New Roman" w:eastAsia="Calibri" w:hAnsi="Times New Roman" w:cs="Times New Roman"/>
          <w:sz w:val="24"/>
          <w:szCs w:val="24"/>
        </w:rPr>
        <w:t>о</w:t>
      </w:r>
      <w:r w:rsidRPr="00500D43">
        <w:rPr>
          <w:rFonts w:ascii="Times New Roman" w:eastAsia="Calibri" w:hAnsi="Times New Roman" w:cs="Times New Roman"/>
          <w:sz w:val="24"/>
          <w:szCs w:val="24"/>
          <w:lang w:eastAsia="ar-SA"/>
        </w:rPr>
        <w:t xml:space="preserve"> проведении запроса предложений в электронной форме </w:t>
      </w:r>
      <w:r w:rsidRPr="00500D43">
        <w:rPr>
          <w:rFonts w:ascii="Times New Roman" w:eastAsia="Times New Roman" w:hAnsi="Times New Roman" w:cs="Times New Roman"/>
          <w:sz w:val="24"/>
          <w:szCs w:val="24"/>
          <w:lang w:eastAsia="ar-SA"/>
        </w:rPr>
        <w:t xml:space="preserve">на право заключения договора на выполнение работ по </w:t>
      </w:r>
      <w:r w:rsidRPr="00500D43">
        <w:rPr>
          <w:rFonts w:ascii="Times New Roman" w:eastAsia="Calibri" w:hAnsi="Times New Roman" w:cs="Times New Roman"/>
          <w:sz w:val="24"/>
          <w:szCs w:val="24"/>
        </w:rPr>
        <w:t xml:space="preserve">строительству </w:t>
      </w:r>
      <w:r w:rsidRPr="00500D43">
        <w:rPr>
          <w:rFonts w:ascii="Times New Roman" w:eastAsia="Calibri" w:hAnsi="Times New Roman" w:cs="Times New Roman"/>
          <w:bCs/>
          <w:sz w:val="24"/>
          <w:szCs w:val="24"/>
        </w:rPr>
        <w:t>воздушной линии электропередач 0,4кВ отпайкой от опоры №20 существующей воздушной линии 0,4кВ Л-12/5 до границы участка заявителя</w:t>
      </w:r>
      <w:r w:rsidRPr="00500D43">
        <w:rPr>
          <w:rFonts w:ascii="Calibri" w:eastAsia="Calibri" w:hAnsi="Calibri" w:cs="Times New Roman"/>
          <w:bCs/>
          <w:sz w:val="24"/>
          <w:szCs w:val="24"/>
        </w:rPr>
        <w:t xml:space="preserve">.           </w:t>
      </w:r>
      <w:r w:rsidRPr="00500D43">
        <w:rPr>
          <w:rFonts w:ascii="Times New Roman" w:eastAsia="Calibri" w:hAnsi="Times New Roman" w:cs="Times New Roman"/>
          <w:b/>
          <w:color w:val="AEAAAA"/>
          <w:sz w:val="24"/>
          <w:szCs w:val="24"/>
        </w:rPr>
        <w:t xml:space="preserve">                                                            (при необходимости)</w:t>
      </w:r>
    </w:p>
    <w:p w14:paraId="35B8DA82" w14:textId="77777777" w:rsidR="00500D43" w:rsidRPr="00500D43" w:rsidRDefault="00500D43" w:rsidP="00500D43">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Д О В Е Р Е Н Н О С Т Ь №_______</w:t>
      </w:r>
    </w:p>
    <w:p w14:paraId="0FA379BB" w14:textId="77777777" w:rsidR="00500D43" w:rsidRPr="00500D43" w:rsidRDefault="00500D43" w:rsidP="00500D43">
      <w:pPr>
        <w:tabs>
          <w:tab w:val="left" w:pos="2054"/>
        </w:tabs>
        <w:suppressAutoHyphens/>
        <w:spacing w:after="0" w:line="240" w:lineRule="auto"/>
        <w:jc w:val="center"/>
        <w:rPr>
          <w:rFonts w:ascii="Times New Roman" w:eastAsia="Times New Roman" w:hAnsi="Times New Roman" w:cs="Times New Roman"/>
          <w:sz w:val="24"/>
          <w:szCs w:val="24"/>
          <w:lang w:eastAsia="ar-SA"/>
        </w:rPr>
      </w:pPr>
    </w:p>
    <w:p w14:paraId="0D81BFDF" w14:textId="77777777" w:rsidR="00500D43" w:rsidRPr="00500D43" w:rsidRDefault="00500D43" w:rsidP="00500D43">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b/>
          <w:sz w:val="24"/>
          <w:szCs w:val="24"/>
          <w:lang w:eastAsia="ar-SA"/>
        </w:rPr>
        <w:t>Российская Федерация, ___________ область, город _______________,</w:t>
      </w:r>
    </w:p>
    <w:p w14:paraId="45AA85AF" w14:textId="77777777" w:rsidR="00500D43" w:rsidRPr="00500D43" w:rsidRDefault="00500D43" w:rsidP="00500D43">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b/>
          <w:sz w:val="24"/>
          <w:szCs w:val="24"/>
          <w:lang w:eastAsia="ar-SA"/>
        </w:rPr>
        <w:t xml:space="preserve">две тысячи ________________ год, _______ </w:t>
      </w:r>
    </w:p>
    <w:p w14:paraId="39D762D7" w14:textId="77777777" w:rsidR="00500D43" w:rsidRPr="00500D43" w:rsidRDefault="00500D43" w:rsidP="00500D43">
      <w:pPr>
        <w:tabs>
          <w:tab w:val="left" w:pos="2054"/>
        </w:tabs>
        <w:suppressAutoHyphens/>
        <w:spacing w:after="0" w:line="240" w:lineRule="auto"/>
        <w:rPr>
          <w:rFonts w:ascii="Times New Roman" w:eastAsia="Times New Roman" w:hAnsi="Times New Roman" w:cs="Times New Roman"/>
          <w:sz w:val="24"/>
          <w:szCs w:val="24"/>
          <w:lang w:eastAsia="ar-SA"/>
        </w:rPr>
      </w:pPr>
    </w:p>
    <w:p w14:paraId="16F7AAE6"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Организационно – правовая форма организации </w:t>
      </w:r>
      <w:r w:rsidRPr="00500D43">
        <w:rPr>
          <w:rFonts w:ascii="Calibri" w:eastAsia="Calibri" w:hAnsi="Calibri" w:cs="Times New Roman"/>
        </w:rPr>
        <w:t xml:space="preserve">– </w:t>
      </w:r>
      <w:r w:rsidRPr="00500D43">
        <w:rPr>
          <w:rFonts w:ascii="Times New Roman" w:eastAsia="Times New Roman" w:hAnsi="Times New Roman" w:cs="Times New Roman"/>
          <w:sz w:val="24"/>
          <w:szCs w:val="24"/>
          <w:lang w:eastAsia="ar-SA"/>
        </w:rPr>
        <w:t>Участника закупки «____________________»  в лице (</w:t>
      </w:r>
      <w:r w:rsidRPr="00500D43">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500D43">
        <w:rPr>
          <w:rFonts w:ascii="Times New Roman" w:eastAsia="Times New Roman" w:hAnsi="Times New Roman" w:cs="Times New Roman"/>
          <w:i/>
          <w:sz w:val="24"/>
          <w:szCs w:val="24"/>
          <w:shd w:val="clear" w:color="auto" w:fill="FFFFFF"/>
          <w:lang w:eastAsia="ar-SA"/>
        </w:rPr>
        <w:t>,</w:t>
      </w:r>
      <w:r w:rsidRPr="00500D43">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500D43">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500D43">
        <w:rPr>
          <w:rFonts w:ascii="Times New Roman" w:eastAsia="Times New Roman" w:hAnsi="Times New Roman" w:cs="Times New Roman"/>
          <w:i/>
          <w:sz w:val="24"/>
          <w:szCs w:val="24"/>
          <w:u w:val="single"/>
          <w:lang w:eastAsia="ar-SA"/>
        </w:rPr>
        <w:t>,</w:t>
      </w:r>
      <w:r w:rsidRPr="00500D43">
        <w:rPr>
          <w:rFonts w:ascii="Times New Roman" w:eastAsia="Times New Roman" w:hAnsi="Times New Roman" w:cs="Times New Roman"/>
          <w:i/>
          <w:sz w:val="24"/>
          <w:szCs w:val="24"/>
          <w:lang w:eastAsia="ar-SA"/>
        </w:rPr>
        <w:t xml:space="preserve"> </w:t>
      </w:r>
      <w:r w:rsidRPr="00500D43">
        <w:rPr>
          <w:rFonts w:ascii="Times New Roman" w:eastAsia="Times New Roman" w:hAnsi="Times New Roman" w:cs="Times New Roman"/>
          <w:sz w:val="24"/>
          <w:szCs w:val="24"/>
          <w:lang w:eastAsia="ar-SA"/>
        </w:rPr>
        <w:t>паспорт серии ________ номер_______</w:t>
      </w:r>
      <w:r w:rsidRPr="00500D43">
        <w:rPr>
          <w:rFonts w:ascii="Times New Roman" w:eastAsia="Times New Roman" w:hAnsi="Times New Roman" w:cs="Times New Roman"/>
          <w:i/>
          <w:sz w:val="24"/>
          <w:szCs w:val="24"/>
          <w:lang w:eastAsia="ar-SA"/>
        </w:rPr>
        <w:t xml:space="preserve"> </w:t>
      </w:r>
      <w:r w:rsidRPr="00500D43">
        <w:rPr>
          <w:rFonts w:ascii="Times New Roman" w:eastAsia="Times New Roman" w:hAnsi="Times New Roman" w:cs="Times New Roman"/>
          <w:sz w:val="24"/>
          <w:szCs w:val="24"/>
          <w:lang w:eastAsia="ar-SA"/>
        </w:rPr>
        <w:t xml:space="preserve">выдан </w:t>
      </w:r>
      <w:r w:rsidRPr="00500D43">
        <w:rPr>
          <w:rFonts w:ascii="Times New Roman" w:eastAsia="Times New Roman" w:hAnsi="Times New Roman" w:cs="Times New Roman"/>
          <w:i/>
          <w:sz w:val="24"/>
          <w:szCs w:val="24"/>
          <w:lang w:eastAsia="ar-SA"/>
        </w:rPr>
        <w:t>___________</w:t>
      </w:r>
      <w:r w:rsidRPr="00500D43">
        <w:rPr>
          <w:rFonts w:ascii="Times New Roman" w:eastAsia="Times New Roman" w:hAnsi="Times New Roman" w:cs="Times New Roman"/>
          <w:sz w:val="24"/>
          <w:szCs w:val="24"/>
          <w:lang w:eastAsia="ar-SA"/>
        </w:rPr>
        <w:t>), представлять интересы предприятия в запросе предложений в электронной форме на право заключения договора ______________________________________.</w:t>
      </w:r>
    </w:p>
    <w:p w14:paraId="3663F666"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В целях выполнения данного поручения (</w:t>
      </w:r>
      <w:r w:rsidRPr="00500D43">
        <w:rPr>
          <w:rFonts w:ascii="Times New Roman" w:eastAsia="Times New Roman" w:hAnsi="Times New Roman" w:cs="Times New Roman"/>
          <w:i/>
          <w:sz w:val="24"/>
          <w:szCs w:val="24"/>
          <w:u w:val="single"/>
          <w:shd w:val="clear" w:color="auto" w:fill="D9D9D9"/>
          <w:lang w:eastAsia="ar-SA"/>
        </w:rPr>
        <w:t>ФИО уполномоченного лица</w:t>
      </w:r>
      <w:r w:rsidRPr="00500D43">
        <w:rPr>
          <w:rFonts w:ascii="Times New Roman" w:eastAsia="Times New Roman" w:hAnsi="Times New Roman" w:cs="Times New Roman"/>
          <w:i/>
          <w:sz w:val="24"/>
          <w:szCs w:val="24"/>
          <w:u w:val="single"/>
          <w:lang w:eastAsia="ar-SA"/>
        </w:rPr>
        <w:t>)</w:t>
      </w:r>
      <w:r w:rsidRPr="00500D43">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в электронной форме, заключать от имени Участника закупки «________________» договоры на</w:t>
      </w:r>
      <w:r w:rsidRPr="00500D43">
        <w:rPr>
          <w:rFonts w:ascii="Times New Roman" w:eastAsia="Calibri" w:hAnsi="Times New Roman" w:cs="Times New Roman"/>
          <w:sz w:val="24"/>
          <w:szCs w:val="24"/>
          <w:lang w:eastAsia="ar-SA"/>
        </w:rPr>
        <w:t xml:space="preserve"> выполнение работ</w:t>
      </w:r>
      <w:r w:rsidRPr="00500D43">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33F06D6A"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9A2447D"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Подпись </w:t>
      </w:r>
      <w:r w:rsidRPr="00500D43">
        <w:rPr>
          <w:rFonts w:ascii="Times New Roman" w:eastAsia="Times New Roman" w:hAnsi="Times New Roman" w:cs="Times New Roman"/>
          <w:i/>
          <w:sz w:val="24"/>
          <w:szCs w:val="24"/>
          <w:shd w:val="clear" w:color="auto" w:fill="D9D9D9"/>
          <w:lang w:eastAsia="ar-SA"/>
        </w:rPr>
        <w:t>ФИО уполномоченного лица</w:t>
      </w:r>
      <w:r w:rsidRPr="00500D43">
        <w:rPr>
          <w:rFonts w:ascii="Times New Roman" w:eastAsia="Times New Roman" w:hAnsi="Times New Roman" w:cs="Times New Roman"/>
          <w:sz w:val="24"/>
          <w:szCs w:val="24"/>
          <w:lang w:eastAsia="ar-SA"/>
        </w:rPr>
        <w:t xml:space="preserve"> _______________________удостоверяю.</w:t>
      </w:r>
      <w:r w:rsidRPr="00500D43">
        <w:rPr>
          <w:rFonts w:ascii="Times New Roman" w:eastAsia="Times New Roman" w:hAnsi="Times New Roman" w:cs="Times New Roman"/>
          <w:sz w:val="24"/>
          <w:szCs w:val="24"/>
          <w:lang w:eastAsia="ar-SA"/>
        </w:rPr>
        <w:tab/>
      </w:r>
    </w:p>
    <w:p w14:paraId="512A461A"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ab/>
      </w:r>
    </w:p>
    <w:p w14:paraId="5DD0335A"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color w:val="FF0000"/>
          <w:sz w:val="24"/>
          <w:szCs w:val="24"/>
          <w:lang w:eastAsia="ar-SA"/>
        </w:rPr>
      </w:pPr>
      <w:r w:rsidRPr="00500D43">
        <w:rPr>
          <w:rFonts w:ascii="Times New Roman" w:eastAsia="Times New Roman" w:hAnsi="Times New Roman" w:cs="Times New Roman"/>
          <w:sz w:val="24"/>
          <w:szCs w:val="24"/>
          <w:lang w:eastAsia="ar-SA"/>
        </w:rPr>
        <w:t>Доверенность действительна по «___» ________ 202_ года</w:t>
      </w:r>
    </w:p>
    <w:p w14:paraId="174EF0B8"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A758155"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8EF8674"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w:t>
      </w:r>
      <w:r w:rsidRPr="00500D43">
        <w:rPr>
          <w:rFonts w:ascii="Times New Roman" w:eastAsia="Times New Roman" w:hAnsi="Times New Roman" w:cs="Times New Roman"/>
          <w:i/>
          <w:sz w:val="24"/>
          <w:szCs w:val="24"/>
          <w:shd w:val="clear" w:color="auto" w:fill="D9D9D9"/>
          <w:lang w:eastAsia="ar-SA"/>
        </w:rPr>
        <w:t>должность Руководителя</w:t>
      </w:r>
      <w:r w:rsidRPr="00500D43">
        <w:rPr>
          <w:rFonts w:ascii="Times New Roman" w:eastAsia="Times New Roman" w:hAnsi="Times New Roman" w:cs="Times New Roman"/>
          <w:sz w:val="24"/>
          <w:szCs w:val="24"/>
          <w:lang w:eastAsia="ar-SA"/>
        </w:rPr>
        <w:t>)__________________________________М.П.</w:t>
      </w:r>
    </w:p>
    <w:p w14:paraId="3805CB2F"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150A902"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E7090E3"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F73222A"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EF28CF5"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A167BD5"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6B995246"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3F63499"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74CC472"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671934C9"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highlight w:val="yellow"/>
          <w:lang w:eastAsia="ar-SA"/>
        </w:rPr>
      </w:pPr>
    </w:p>
    <w:p w14:paraId="4D0AE806" w14:textId="77777777" w:rsidR="00500D43" w:rsidRPr="00500D43" w:rsidRDefault="00500D43" w:rsidP="00500D43">
      <w:pPr>
        <w:tabs>
          <w:tab w:val="left" w:pos="2054"/>
        </w:tabs>
        <w:suppressAutoHyphens/>
        <w:spacing w:after="0" w:line="240" w:lineRule="auto"/>
        <w:jc w:val="both"/>
        <w:rPr>
          <w:rFonts w:ascii="Times New Roman" w:eastAsia="Times New Roman" w:hAnsi="Times New Roman" w:cs="Times New Roman"/>
          <w:sz w:val="24"/>
          <w:szCs w:val="24"/>
          <w:highlight w:val="yellow"/>
          <w:lang w:eastAsia="ar-SA"/>
        </w:rPr>
      </w:pPr>
    </w:p>
    <w:p w14:paraId="36740253" w14:textId="77777777" w:rsidR="00500D43" w:rsidRPr="00500D43" w:rsidRDefault="00500D43" w:rsidP="00500D43">
      <w:pPr>
        <w:framePr w:w="10006" w:wrap="auto" w:hAnchor="text"/>
        <w:tabs>
          <w:tab w:val="left" w:pos="2054"/>
        </w:tabs>
        <w:suppressAutoHyphens/>
        <w:spacing w:after="0" w:line="240" w:lineRule="auto"/>
        <w:jc w:val="both"/>
        <w:rPr>
          <w:rFonts w:ascii="Times New Roman" w:eastAsia="Times New Roman" w:hAnsi="Times New Roman" w:cs="Times New Roman"/>
          <w:sz w:val="24"/>
          <w:szCs w:val="24"/>
          <w:highlight w:val="yellow"/>
          <w:lang w:eastAsia="ar-SA"/>
        </w:rPr>
      </w:pPr>
    </w:p>
    <w:p w14:paraId="1B8A0352" w14:textId="77777777" w:rsidR="00500D43" w:rsidRPr="00500D43" w:rsidRDefault="00500D43" w:rsidP="00500D43">
      <w:pPr>
        <w:spacing w:after="200" w:line="276" w:lineRule="auto"/>
        <w:rPr>
          <w:rFonts w:ascii="Times New Roman" w:eastAsia="Times New Roman" w:hAnsi="Times New Roman" w:cs="Times New Roman"/>
          <w:sz w:val="24"/>
          <w:szCs w:val="24"/>
          <w:highlight w:val="yellow"/>
          <w:lang w:eastAsia="ar-SA"/>
        </w:rPr>
      </w:pPr>
    </w:p>
    <w:p w14:paraId="18AE1A1D" w14:textId="77777777" w:rsidR="00500D43" w:rsidRPr="00500D43" w:rsidRDefault="00500D43" w:rsidP="00500D43">
      <w:pPr>
        <w:spacing w:after="200" w:line="276" w:lineRule="auto"/>
        <w:rPr>
          <w:rFonts w:ascii="Times New Roman" w:eastAsia="Times New Roman" w:hAnsi="Times New Roman" w:cs="Times New Roman"/>
          <w:sz w:val="24"/>
          <w:szCs w:val="24"/>
          <w:highlight w:val="yellow"/>
          <w:lang w:eastAsia="ar-SA"/>
        </w:rPr>
      </w:pPr>
    </w:p>
    <w:p w14:paraId="6A2C7C49" w14:textId="77777777" w:rsidR="00500D43" w:rsidRPr="00500D43" w:rsidRDefault="00500D43" w:rsidP="00500D43">
      <w:pPr>
        <w:spacing w:after="200" w:line="276" w:lineRule="auto"/>
        <w:rPr>
          <w:rFonts w:ascii="Times New Roman" w:eastAsia="Times New Roman" w:hAnsi="Times New Roman" w:cs="Times New Roman"/>
          <w:sz w:val="24"/>
          <w:szCs w:val="24"/>
          <w:highlight w:val="yellow"/>
          <w:lang w:eastAsia="ar-SA"/>
        </w:rPr>
      </w:pPr>
    </w:p>
    <w:p w14:paraId="47A8EDBC" w14:textId="77777777" w:rsidR="00500D43" w:rsidRPr="00500D43" w:rsidRDefault="00500D43" w:rsidP="00500D43">
      <w:pPr>
        <w:spacing w:after="200" w:line="276" w:lineRule="auto"/>
        <w:rPr>
          <w:rFonts w:ascii="Times New Roman" w:eastAsia="Times New Roman" w:hAnsi="Times New Roman" w:cs="Times New Roman"/>
          <w:sz w:val="24"/>
          <w:szCs w:val="24"/>
          <w:highlight w:val="yellow"/>
          <w:lang w:eastAsia="ar-SA"/>
        </w:rPr>
      </w:pPr>
    </w:p>
    <w:p w14:paraId="36B530BF" w14:textId="77777777" w:rsidR="00500D43" w:rsidRPr="00500D43" w:rsidRDefault="00500D43" w:rsidP="00500D43">
      <w:pPr>
        <w:spacing w:after="200" w:line="276" w:lineRule="auto"/>
        <w:rPr>
          <w:rFonts w:ascii="Times New Roman" w:eastAsia="Times New Roman" w:hAnsi="Times New Roman" w:cs="Times New Roman"/>
          <w:sz w:val="24"/>
          <w:szCs w:val="24"/>
          <w:highlight w:val="yellow"/>
          <w:lang w:eastAsia="ar-SA"/>
        </w:rPr>
      </w:pPr>
    </w:p>
    <w:p w14:paraId="601BD4FE" w14:textId="77777777" w:rsidR="00500D43" w:rsidRPr="00500D43" w:rsidRDefault="00500D43" w:rsidP="00500D43">
      <w:pPr>
        <w:spacing w:after="200" w:line="276" w:lineRule="auto"/>
        <w:rPr>
          <w:rFonts w:ascii="Times New Roman" w:eastAsia="Times New Roman" w:hAnsi="Times New Roman" w:cs="Times New Roman"/>
          <w:sz w:val="24"/>
          <w:szCs w:val="24"/>
          <w:highlight w:val="yellow"/>
          <w:lang w:eastAsia="ar-SA"/>
        </w:rPr>
      </w:pPr>
    </w:p>
    <w:p w14:paraId="26C70AA9" w14:textId="77777777" w:rsidR="00500D43" w:rsidRPr="00500D43" w:rsidRDefault="00500D43" w:rsidP="00500D43">
      <w:pPr>
        <w:keepNext/>
        <w:suppressAutoHyphens/>
        <w:spacing w:after="0" w:line="240" w:lineRule="auto"/>
        <w:ind w:left="5387"/>
        <w:outlineLvl w:val="0"/>
        <w:rPr>
          <w:rFonts w:ascii="Times New Roman" w:eastAsia="Times New Roman" w:hAnsi="Times New Roman" w:cs="Times New Roman"/>
          <w:b/>
          <w:sz w:val="24"/>
          <w:szCs w:val="24"/>
          <w:lang w:val="x-none" w:eastAsia="ar-SA"/>
        </w:rPr>
      </w:pPr>
      <w:bookmarkStart w:id="293" w:name="_Приложение_№_4"/>
      <w:bookmarkStart w:id="294" w:name="_Toc505953037"/>
      <w:bookmarkEnd w:id="293"/>
      <w:r w:rsidRPr="00500D43">
        <w:rPr>
          <w:rFonts w:ascii="Times New Roman" w:eastAsia="Times New Roman" w:hAnsi="Times New Roman" w:cs="Times New Roman"/>
          <w:b/>
          <w:sz w:val="24"/>
          <w:szCs w:val="24"/>
          <w:lang w:val="x-none" w:eastAsia="ar-SA"/>
        </w:rPr>
        <w:t>Приложение № 4 к Документации</w:t>
      </w:r>
      <w:bookmarkEnd w:id="294"/>
    </w:p>
    <w:p w14:paraId="3CF0CEEF" w14:textId="77777777" w:rsidR="00500D43" w:rsidRDefault="00500D43" w:rsidP="00500D43">
      <w:pPr>
        <w:spacing w:after="200" w:line="240" w:lineRule="auto"/>
        <w:ind w:left="5387"/>
        <w:jc w:val="both"/>
        <w:rPr>
          <w:rFonts w:ascii="Times New Roman" w:eastAsia="Times New Roman" w:hAnsi="Times New Roman" w:cs="Times New Roman"/>
          <w:sz w:val="24"/>
          <w:szCs w:val="24"/>
          <w:lang w:eastAsia="ar-SA"/>
        </w:rPr>
      </w:pPr>
      <w:r w:rsidRPr="00500D43">
        <w:rPr>
          <w:rFonts w:ascii="Times New Roman" w:eastAsia="Calibri" w:hAnsi="Times New Roman" w:cs="Times New Roman"/>
          <w:sz w:val="24"/>
          <w:szCs w:val="24"/>
        </w:rPr>
        <w:t>о</w:t>
      </w:r>
      <w:r w:rsidRPr="00500D43">
        <w:rPr>
          <w:rFonts w:ascii="Times New Roman" w:eastAsia="Calibri" w:hAnsi="Times New Roman" w:cs="Times New Roman"/>
          <w:sz w:val="24"/>
          <w:szCs w:val="24"/>
          <w:lang w:eastAsia="ar-SA"/>
        </w:rPr>
        <w:t xml:space="preserve"> проведении запроса предложений в электронной форме </w:t>
      </w:r>
      <w:r w:rsidRPr="00500D43">
        <w:rPr>
          <w:rFonts w:ascii="Times New Roman" w:eastAsia="Times New Roman" w:hAnsi="Times New Roman" w:cs="Times New Roman"/>
          <w:sz w:val="24"/>
          <w:szCs w:val="24"/>
          <w:lang w:eastAsia="ar-SA"/>
        </w:rPr>
        <w:t>на право заключения договора на 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w:t>
      </w:r>
    </w:p>
    <w:p w14:paraId="7D3F82FC" w14:textId="77777777" w:rsidR="000E13C8" w:rsidRPr="000E13C8" w:rsidRDefault="000E13C8" w:rsidP="000E13C8">
      <w:pPr>
        <w:keepNext/>
        <w:spacing w:after="60" w:line="240" w:lineRule="auto"/>
        <w:contextualSpacing/>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r w:rsidRPr="000E13C8">
        <w:rPr>
          <w:rFonts w:ascii="Times New Roman" w:eastAsia="Times New Roman" w:hAnsi="Times New Roman" w:cs="Times New Roman"/>
          <w:b/>
          <w:bCs/>
          <w:kern w:val="32"/>
          <w:sz w:val="24"/>
          <w:szCs w:val="24"/>
          <w:lang w:eastAsia="ru-RU"/>
        </w:rPr>
        <w:t>ДОГОВОР ПОДРЯДА №____</w:t>
      </w:r>
    </w:p>
    <w:p w14:paraId="0890E76D" w14:textId="77777777" w:rsidR="000E13C8" w:rsidRPr="000E13C8" w:rsidRDefault="000E13C8" w:rsidP="000E13C8">
      <w:pPr>
        <w:spacing w:after="60" w:line="240" w:lineRule="auto"/>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г. Мурманск</w:t>
      </w:r>
      <w:r w:rsidRPr="000E13C8">
        <w:rPr>
          <w:rFonts w:ascii="Times New Roman" w:eastAsia="Times New Roman" w:hAnsi="Times New Roman" w:cs="Times New Roman"/>
          <w:sz w:val="24"/>
          <w:szCs w:val="24"/>
          <w:lang w:eastAsia="ru-RU"/>
        </w:rPr>
        <w:tab/>
      </w:r>
      <w:r w:rsidRPr="000E13C8">
        <w:rPr>
          <w:rFonts w:ascii="Times New Roman" w:eastAsia="Times New Roman" w:hAnsi="Times New Roman" w:cs="Times New Roman"/>
          <w:sz w:val="24"/>
          <w:szCs w:val="24"/>
          <w:lang w:eastAsia="ru-RU"/>
        </w:rPr>
        <w:tab/>
      </w:r>
      <w:r w:rsidRPr="000E13C8">
        <w:rPr>
          <w:rFonts w:ascii="Times New Roman" w:eastAsia="Times New Roman" w:hAnsi="Times New Roman" w:cs="Times New Roman"/>
          <w:sz w:val="24"/>
          <w:szCs w:val="24"/>
          <w:lang w:eastAsia="ru-RU"/>
        </w:rPr>
        <w:tab/>
      </w:r>
      <w:r w:rsidRPr="000E13C8">
        <w:rPr>
          <w:rFonts w:ascii="Times New Roman" w:eastAsia="Times New Roman" w:hAnsi="Times New Roman" w:cs="Times New Roman"/>
          <w:sz w:val="24"/>
          <w:szCs w:val="24"/>
          <w:lang w:eastAsia="ru-RU"/>
        </w:rPr>
        <w:tab/>
        <w:t xml:space="preserve">                                                             «___» ___________2020г.</w:t>
      </w:r>
    </w:p>
    <w:p w14:paraId="3A0AE709" w14:textId="77777777" w:rsidR="000E13C8" w:rsidRPr="000E13C8" w:rsidRDefault="000E13C8" w:rsidP="000E13C8">
      <w:pPr>
        <w:spacing w:after="60" w:line="240" w:lineRule="auto"/>
        <w:contextualSpacing/>
        <w:jc w:val="both"/>
        <w:rPr>
          <w:rFonts w:ascii="Times New Roman" w:eastAsia="Times New Roman" w:hAnsi="Times New Roman" w:cs="Times New Roman"/>
          <w:sz w:val="24"/>
          <w:szCs w:val="24"/>
          <w:lang w:eastAsia="ru-RU"/>
        </w:rPr>
      </w:pPr>
    </w:p>
    <w:p w14:paraId="4F4E2514"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b/>
          <w:sz w:val="24"/>
          <w:szCs w:val="24"/>
          <w:lang w:eastAsia="ru-RU"/>
        </w:rPr>
        <w:t>Акционерное общество «Мурманэнергосбыт» (АО «МЭС»),</w:t>
      </w:r>
      <w:r w:rsidRPr="000E13C8">
        <w:rPr>
          <w:rFonts w:ascii="Times New Roman" w:eastAsia="Times New Roman" w:hAnsi="Times New Roman" w:cs="Times New Roman"/>
          <w:sz w:val="24"/>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0E13C8">
        <w:rPr>
          <w:rFonts w:ascii="Times New Roman" w:eastAsia="Times New Roman" w:hAnsi="Times New Roman" w:cs="Times New Roman"/>
          <w:sz w:val="24"/>
          <w:szCs w:val="24"/>
          <w:lang w:eastAsia="ru-RU"/>
        </w:rPr>
        <w:fldChar w:fldCharType="begin"/>
      </w:r>
      <w:r w:rsidRPr="000E13C8">
        <w:rPr>
          <w:rFonts w:ascii="Times New Roman" w:eastAsia="Times New Roman" w:hAnsi="Times New Roman" w:cs="Times New Roman"/>
          <w:sz w:val="24"/>
          <w:szCs w:val="24"/>
          <w:lang w:eastAsia="ru-RU"/>
        </w:rPr>
        <w:instrText xml:space="preserve"> COMMENTS </w:instrText>
      </w:r>
      <w:r w:rsidRPr="000E13C8">
        <w:rPr>
          <w:rFonts w:ascii="Times New Roman" w:eastAsia="Times New Roman" w:hAnsi="Times New Roman" w:cs="Times New Roman"/>
          <w:sz w:val="24"/>
          <w:szCs w:val="24"/>
          <w:lang w:eastAsia="ru-RU"/>
        </w:rPr>
        <w:fldChar w:fldCharType="end"/>
      </w:r>
      <w:r w:rsidRPr="000E13C8">
        <w:rPr>
          <w:rFonts w:ascii="Times New Roman" w:eastAsia="Times New Roman" w:hAnsi="Times New Roman" w:cs="Times New Roman"/>
          <w:sz w:val="24"/>
          <w:szCs w:val="24"/>
          <w:lang w:eastAsia="ru-RU"/>
        </w:rPr>
        <w:t xml:space="preserve">в лице ____________________, действующего на основании ________________ </w:t>
      </w:r>
      <w:r w:rsidRPr="000E13C8">
        <w:rPr>
          <w:rFonts w:ascii="Times New Roman" w:eastAsia="Times New Roman" w:hAnsi="Times New Roman" w:cs="Times New Roman"/>
          <w:sz w:val="24"/>
          <w:szCs w:val="24"/>
          <w:lang w:eastAsia="ru-RU"/>
        </w:rPr>
        <w:fldChar w:fldCharType="begin"/>
      </w:r>
      <w:r w:rsidRPr="000E13C8">
        <w:rPr>
          <w:rFonts w:ascii="Times New Roman" w:eastAsia="Times New Roman" w:hAnsi="Times New Roman" w:cs="Times New Roman"/>
          <w:sz w:val="24"/>
          <w:szCs w:val="24"/>
          <w:lang w:eastAsia="ru-RU"/>
        </w:rPr>
        <w:instrText xml:space="preserve"> COMMENTS </w:instrText>
      </w:r>
      <w:r w:rsidRPr="000E13C8">
        <w:rPr>
          <w:rFonts w:ascii="Times New Roman" w:eastAsia="Times New Roman" w:hAnsi="Times New Roman" w:cs="Times New Roman"/>
          <w:sz w:val="24"/>
          <w:szCs w:val="24"/>
          <w:lang w:eastAsia="ru-RU"/>
        </w:rPr>
        <w:fldChar w:fldCharType="end"/>
      </w:r>
      <w:r w:rsidRPr="000E13C8">
        <w:rPr>
          <w:rFonts w:ascii="Times New Roman" w:eastAsia="Times New Roman" w:hAnsi="Times New Roman" w:cs="Times New Roman"/>
          <w:sz w:val="24"/>
          <w:szCs w:val="24"/>
          <w:lang w:eastAsia="ru-RU"/>
        </w:rPr>
        <w:t>, с другой стороны, вместе именуемые Стороны, заключили настоящий Договор о нижеследующем:</w:t>
      </w:r>
    </w:p>
    <w:p w14:paraId="03F13DD2" w14:textId="77777777" w:rsidR="000E13C8" w:rsidRPr="000E13C8" w:rsidRDefault="000E13C8" w:rsidP="000E13C8">
      <w:pPr>
        <w:numPr>
          <w:ilvl w:val="0"/>
          <w:numId w:val="43"/>
        </w:numPr>
        <w:tabs>
          <w:tab w:val="left" w:pos="0"/>
        </w:tabs>
        <w:spacing w:after="60" w:line="240" w:lineRule="auto"/>
        <w:contextualSpacing/>
        <w:jc w:val="center"/>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ПРЕДМЕТ ДОГОВОРА</w:t>
      </w:r>
    </w:p>
    <w:p w14:paraId="58DD54B0" w14:textId="77777777" w:rsidR="000E13C8" w:rsidRPr="000E13C8" w:rsidRDefault="000E13C8" w:rsidP="000E13C8">
      <w:pPr>
        <w:tabs>
          <w:tab w:val="left" w:pos="0"/>
        </w:tabs>
        <w:spacing w:after="60" w:line="240" w:lineRule="auto"/>
        <w:ind w:left="720"/>
        <w:contextualSpacing/>
        <w:rPr>
          <w:rFonts w:ascii="Times New Roman" w:eastAsia="Times New Roman" w:hAnsi="Times New Roman" w:cs="Times New Roman"/>
          <w:sz w:val="24"/>
          <w:szCs w:val="24"/>
          <w:lang w:eastAsia="ru-RU"/>
        </w:rPr>
      </w:pPr>
    </w:p>
    <w:p w14:paraId="3E06D501" w14:textId="77777777" w:rsidR="000E13C8" w:rsidRPr="000E13C8" w:rsidRDefault="000E13C8" w:rsidP="000E13C8">
      <w:pPr>
        <w:tabs>
          <w:tab w:val="left" w:pos="0"/>
          <w:tab w:val="left" w:pos="540"/>
        </w:tabs>
        <w:spacing w:after="60" w:line="240" w:lineRule="auto"/>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ab/>
        <w:t>1.1.</w:t>
      </w:r>
      <w:r w:rsidRPr="000E13C8">
        <w:rPr>
          <w:rFonts w:ascii="Times New Roman" w:eastAsia="Times New Roman" w:hAnsi="Times New Roman" w:cs="Times New Roman"/>
          <w:sz w:val="24"/>
          <w:szCs w:val="24"/>
          <w:lang w:eastAsia="ru-RU"/>
        </w:rPr>
        <w:tab/>
        <w:t xml:space="preserve">Заказчик поручает, а Подрядчик обязуется выполнить посредством собственных сил и из своих материалов работы по строительству </w:t>
      </w:r>
      <w:r w:rsidRPr="000E13C8">
        <w:rPr>
          <w:rFonts w:ascii="Times New Roman" w:eastAsia="Times New Roman" w:hAnsi="Times New Roman" w:cs="Times New Roman"/>
          <w:bCs/>
          <w:sz w:val="24"/>
          <w:szCs w:val="24"/>
          <w:lang w:eastAsia="ru-RU"/>
        </w:rPr>
        <w:t>воздушной линии электропередач 0,4кВ отпайкой от опоры №20 существующей воздушной линии 0,4кВ Л-12/5 до границы участка заявителя</w:t>
      </w:r>
      <w:r w:rsidRPr="000E13C8">
        <w:rPr>
          <w:rFonts w:ascii="Times New Roman" w:eastAsia="Times New Roman" w:hAnsi="Times New Roman" w:cs="Times New Roman"/>
          <w:sz w:val="24"/>
          <w:szCs w:val="24"/>
          <w:lang w:eastAsia="ru-RU"/>
        </w:rPr>
        <w:t xml:space="preserve"> (далее – работы) в соответствии с условиями настоящего Договора, </w:t>
      </w:r>
      <w:bookmarkStart w:id="295" w:name="_Hlk30582561"/>
      <w:bookmarkStart w:id="296" w:name="_Hlk30585305"/>
      <w:r w:rsidRPr="000E13C8">
        <w:rPr>
          <w:rFonts w:ascii="Times New Roman" w:eastAsia="Times New Roman" w:hAnsi="Times New Roman" w:cs="Times New Roman"/>
          <w:sz w:val="24"/>
          <w:szCs w:val="24"/>
          <w:lang w:eastAsia="ru-RU"/>
        </w:rPr>
        <w:t>рабочей документацией</w:t>
      </w:r>
      <w:r w:rsidRPr="000E13C8">
        <w:rPr>
          <w:rFonts w:ascii="Times New Roman" w:eastAsia="Times New Roman" w:hAnsi="Times New Roman" w:cs="Times New Roman"/>
          <w:color w:val="FF0000"/>
          <w:sz w:val="24"/>
          <w:szCs w:val="24"/>
          <w:lang w:eastAsia="ru-RU"/>
        </w:rPr>
        <w:t xml:space="preserve"> </w:t>
      </w:r>
      <w:r w:rsidRPr="000E13C8">
        <w:rPr>
          <w:rFonts w:ascii="Times New Roman" w:eastAsia="Times New Roman" w:hAnsi="Times New Roman" w:cs="Times New Roman"/>
          <w:sz w:val="24"/>
          <w:szCs w:val="24"/>
          <w:lang w:eastAsia="ru-RU"/>
        </w:rPr>
        <w:t>«</w:t>
      </w:r>
      <w:r w:rsidRPr="000E13C8">
        <w:rPr>
          <w:rFonts w:ascii="Times New Roman" w:eastAsia="Times New Roman" w:hAnsi="Times New Roman" w:cs="Times New Roman"/>
          <w:bCs/>
          <w:sz w:val="24"/>
          <w:szCs w:val="24"/>
          <w:lang w:eastAsia="ru-RU"/>
        </w:rPr>
        <w:t>Строительство воздушной линии электропередач 0,4кВ отпайкой от опоры №20, существующей воздушной линии 0,4кВ Л-12/5, до границы участка заявителя. Основной комплект рабочих чертежей. Электроснабжение. 4/01-20 ЭС»</w:t>
      </w:r>
      <w:r w:rsidRPr="000E13C8">
        <w:rPr>
          <w:rFonts w:ascii="Times New Roman" w:eastAsia="Times New Roman" w:hAnsi="Times New Roman" w:cs="Times New Roman"/>
          <w:color w:val="FF0000"/>
          <w:sz w:val="24"/>
          <w:szCs w:val="24"/>
          <w:lang w:eastAsia="ru-RU"/>
        </w:rPr>
        <w:t xml:space="preserve"> </w:t>
      </w:r>
      <w:bookmarkEnd w:id="295"/>
      <w:r w:rsidRPr="000E13C8">
        <w:rPr>
          <w:rFonts w:ascii="Times New Roman" w:eastAsia="Times New Roman" w:hAnsi="Times New Roman" w:cs="Times New Roman"/>
          <w:sz w:val="24"/>
          <w:szCs w:val="24"/>
          <w:lang w:eastAsia="ru-RU"/>
        </w:rPr>
        <w:t>(далее также Рабочая документация)</w:t>
      </w:r>
      <w:bookmarkEnd w:id="296"/>
      <w:r w:rsidRPr="000E13C8">
        <w:rPr>
          <w:rFonts w:ascii="Times New Roman" w:eastAsia="Times New Roman" w:hAnsi="Times New Roman" w:cs="Times New Roman"/>
          <w:sz w:val="24"/>
          <w:szCs w:val="24"/>
          <w:lang w:eastAsia="ru-RU"/>
        </w:rPr>
        <w:t>, предоставленными Заказчиком (Приложение № 1 к настоящему Договору), планом-графиком работ (Приложение № 3 к настоящему Договору), иными документами, являющимися приложениями к настоящему Договору и сдать результат работ Заказчику.</w:t>
      </w:r>
    </w:p>
    <w:p w14:paraId="272664E0" w14:textId="77777777" w:rsidR="000E13C8" w:rsidRPr="000E13C8" w:rsidRDefault="000E13C8" w:rsidP="000E13C8">
      <w:pPr>
        <w:tabs>
          <w:tab w:val="left" w:pos="0"/>
          <w:tab w:val="left" w:pos="540"/>
        </w:tabs>
        <w:spacing w:after="60" w:line="240" w:lineRule="auto"/>
        <w:contextualSpacing/>
        <w:jc w:val="both"/>
        <w:rPr>
          <w:rFonts w:ascii="Times New Roman" w:eastAsia="Times New Roman" w:hAnsi="Times New Roman" w:cs="Times New Roman"/>
          <w:color w:val="FF0000"/>
          <w:sz w:val="24"/>
          <w:szCs w:val="24"/>
          <w:lang w:eastAsia="ru-RU"/>
        </w:rPr>
      </w:pPr>
      <w:r w:rsidRPr="000E13C8">
        <w:rPr>
          <w:rFonts w:ascii="Times New Roman" w:eastAsia="Times New Roman" w:hAnsi="Times New Roman" w:cs="Times New Roman"/>
          <w:sz w:val="24"/>
          <w:szCs w:val="24"/>
          <w:lang w:eastAsia="ru-RU"/>
        </w:rPr>
        <w:tab/>
        <w:t>Объем и содержание работ, выполняемых Подрядчиком в соответствии с настоящим Договором, указаны в Рабочей документации (Приложение № 1 к настоящему Договору)</w:t>
      </w:r>
      <w:r w:rsidRPr="000E13C8">
        <w:rPr>
          <w:rFonts w:ascii="Times New Roman" w:eastAsia="Times New Roman" w:hAnsi="Times New Roman" w:cs="Times New Roman"/>
          <w:color w:val="FF0000"/>
          <w:sz w:val="24"/>
          <w:szCs w:val="24"/>
          <w:lang w:eastAsia="ru-RU"/>
        </w:rPr>
        <w:t>.</w:t>
      </w:r>
    </w:p>
    <w:p w14:paraId="06F8B33B" w14:textId="77777777" w:rsidR="000E13C8" w:rsidRPr="000E13C8" w:rsidRDefault="000E13C8" w:rsidP="000E13C8">
      <w:pPr>
        <w:tabs>
          <w:tab w:val="left" w:pos="0"/>
          <w:tab w:val="left" w:pos="540"/>
        </w:tabs>
        <w:spacing w:after="60" w:line="240" w:lineRule="auto"/>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ab/>
        <w:t>Заказчик обязуется принять и оплатить результат работ, выполненных в соответствии с положениями настоящего Договора.</w:t>
      </w:r>
    </w:p>
    <w:p w14:paraId="0E008759" w14:textId="77777777" w:rsidR="000E13C8" w:rsidRPr="000E13C8" w:rsidRDefault="000E13C8" w:rsidP="000E13C8">
      <w:pPr>
        <w:tabs>
          <w:tab w:val="left" w:pos="540"/>
        </w:tabs>
        <w:spacing w:after="60" w:line="240" w:lineRule="auto"/>
        <w:ind w:firstLine="540"/>
        <w:contextualSpacing/>
        <w:jc w:val="both"/>
        <w:rPr>
          <w:rFonts w:ascii="Times New Roman" w:eastAsia="Times New Roman" w:hAnsi="Times New Roman" w:cs="Times New Roman"/>
          <w:bCs/>
          <w:sz w:val="24"/>
          <w:szCs w:val="24"/>
          <w:lang w:eastAsia="ru-RU"/>
        </w:rPr>
      </w:pPr>
      <w:r w:rsidRPr="000E13C8">
        <w:rPr>
          <w:rFonts w:ascii="Times New Roman" w:eastAsia="Times New Roman" w:hAnsi="Times New Roman" w:cs="Times New Roman"/>
          <w:sz w:val="24"/>
          <w:szCs w:val="24"/>
          <w:lang w:eastAsia="ru-RU"/>
        </w:rPr>
        <w:t>1.2.</w:t>
      </w:r>
      <w:r w:rsidRPr="000E13C8">
        <w:rPr>
          <w:rFonts w:ascii="Times New Roman" w:eastAsia="Times New Roman" w:hAnsi="Times New Roman" w:cs="Times New Roman"/>
          <w:sz w:val="24"/>
          <w:szCs w:val="24"/>
          <w:lang w:eastAsia="ru-RU"/>
        </w:rPr>
        <w:tab/>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0E13C8">
          <w:rPr>
            <w:rFonts w:ascii="Times New Roman" w:eastAsia="Times New Roman" w:hAnsi="Times New Roman" w:cs="Times New Roman"/>
            <w:sz w:val="24"/>
            <w:szCs w:val="24"/>
            <w:lang w:eastAsia="ru-RU"/>
          </w:rPr>
          <w:t>2011 г</w:t>
        </w:r>
      </w:smartTag>
      <w:r w:rsidRPr="000E13C8">
        <w:rPr>
          <w:rFonts w:ascii="Times New Roman" w:eastAsia="Times New Roman" w:hAnsi="Times New Roman" w:cs="Times New Roman"/>
          <w:sz w:val="24"/>
          <w:szCs w:val="24"/>
          <w:lang w:eastAsia="ru-RU"/>
        </w:rPr>
        <w:t>. № 223-ФЗ «О закупках товаров, работ, услуг отдельными видами юридических лиц», Положением о закупке товаров, работ АО «МЭС» (ИНН 5190907139, ОГРН 1095190009111), на основании  Протокола_________________№ _____ от __________20__г.</w:t>
      </w:r>
      <w:r w:rsidRPr="000E13C8">
        <w:rPr>
          <w:rFonts w:ascii="Times New Roman" w:eastAsia="Times New Roman" w:hAnsi="Times New Roman" w:cs="Times New Roman"/>
          <w:bCs/>
          <w:sz w:val="24"/>
          <w:szCs w:val="24"/>
          <w:lang w:eastAsia="ru-RU"/>
        </w:rPr>
        <w:t xml:space="preserve"> </w:t>
      </w:r>
    </w:p>
    <w:p w14:paraId="45551B8D" w14:textId="77777777" w:rsidR="000E13C8" w:rsidRPr="000E13C8" w:rsidRDefault="000E13C8" w:rsidP="000E13C8">
      <w:pPr>
        <w:tabs>
          <w:tab w:val="left" w:pos="540"/>
        </w:tabs>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1.3.</w:t>
      </w:r>
      <w:r w:rsidRPr="000E13C8">
        <w:rPr>
          <w:rFonts w:ascii="Times New Roman" w:eastAsia="Times New Roman" w:hAnsi="Times New Roman" w:cs="Times New Roman"/>
          <w:sz w:val="24"/>
          <w:szCs w:val="24"/>
          <w:lang w:eastAsia="ru-RU"/>
        </w:rPr>
        <w:tab/>
        <w:t>Существенными условиями Договора, в соответствии с Протоколом__________№ ___от ___ 20__ г.</w:t>
      </w:r>
      <w:r w:rsidRPr="000E13C8">
        <w:rPr>
          <w:rFonts w:ascii="Times New Roman" w:eastAsia="Times New Roman" w:hAnsi="Times New Roman" w:cs="Times New Roman"/>
          <w:b/>
          <w:sz w:val="24"/>
          <w:szCs w:val="24"/>
          <w:lang w:eastAsia="ru-RU"/>
        </w:rPr>
        <w:t xml:space="preserve"> </w:t>
      </w:r>
      <w:r w:rsidRPr="000E13C8">
        <w:rPr>
          <w:rFonts w:ascii="Times New Roman" w:eastAsia="Times New Roman" w:hAnsi="Times New Roman" w:cs="Times New Roman"/>
          <w:sz w:val="24"/>
          <w:szCs w:val="24"/>
          <w:lang w:eastAsia="ru-RU"/>
        </w:rPr>
        <w:t>являются:</w:t>
      </w:r>
    </w:p>
    <w:p w14:paraId="6D0ECF3B" w14:textId="77777777" w:rsidR="000E13C8" w:rsidRPr="000E13C8" w:rsidRDefault="000E13C8" w:rsidP="000E13C8">
      <w:pPr>
        <w:spacing w:after="0" w:line="240" w:lineRule="auto"/>
        <w:ind w:firstLine="540"/>
        <w:jc w:val="both"/>
        <w:rPr>
          <w:rFonts w:ascii="Times New Roman" w:eastAsia="Times New Roman" w:hAnsi="Times New Roman" w:cs="Times New Roman"/>
          <w:bCs/>
          <w:sz w:val="24"/>
          <w:szCs w:val="24"/>
          <w:lang w:eastAsia="ru-RU"/>
        </w:rPr>
      </w:pPr>
      <w:r w:rsidRPr="000E13C8">
        <w:rPr>
          <w:rFonts w:ascii="Times New Roman" w:eastAsia="Times New Roman" w:hAnsi="Times New Roman" w:cs="Times New Roman"/>
          <w:sz w:val="24"/>
          <w:szCs w:val="24"/>
          <w:lang w:eastAsia="ru-RU"/>
        </w:rPr>
        <w:t>1.3.1.</w:t>
      </w:r>
      <w:r w:rsidRPr="000E13C8">
        <w:rPr>
          <w:rFonts w:ascii="Times New Roman" w:eastAsia="Times New Roman" w:hAnsi="Times New Roman" w:cs="Times New Roman"/>
          <w:sz w:val="24"/>
          <w:szCs w:val="24"/>
          <w:lang w:eastAsia="ru-RU"/>
        </w:rPr>
        <w:tab/>
        <w:t xml:space="preserve">Цена работ по настоящему Договору, определяется на основании сметы (Приложение № 2 к настоящему Договору) и составляет </w:t>
      </w:r>
      <w:r w:rsidRPr="000E13C8">
        <w:rPr>
          <w:rFonts w:ascii="Times New Roman" w:eastAsia="Times New Roman" w:hAnsi="Times New Roman" w:cs="Times New Roman"/>
          <w:b/>
          <w:sz w:val="24"/>
          <w:szCs w:val="24"/>
          <w:lang w:eastAsia="ru-RU"/>
        </w:rPr>
        <w:t>__________________________________</w:t>
      </w:r>
      <w:r w:rsidRPr="000E13C8">
        <w:rPr>
          <w:rFonts w:ascii="Times New Roman" w:eastAsia="Times New Roman" w:hAnsi="Times New Roman" w:cs="Times New Roman"/>
          <w:sz w:val="24"/>
          <w:szCs w:val="24"/>
          <w:lang w:eastAsia="ru-RU"/>
        </w:rPr>
        <w:t xml:space="preserve">, в том числе НДС </w:t>
      </w:r>
      <w:r w:rsidRPr="000E13C8">
        <w:rPr>
          <w:rFonts w:ascii="Times New Roman" w:eastAsia="Times New Roman" w:hAnsi="Times New Roman" w:cs="Times New Roman"/>
          <w:i/>
          <w:iCs/>
          <w:sz w:val="24"/>
          <w:szCs w:val="24"/>
          <w:lang w:eastAsia="ru-RU"/>
        </w:rPr>
        <w:t>(в случае, если Подрядчик не является плательщиком НДС, указывается - НДС не облагается)</w:t>
      </w:r>
      <w:r w:rsidRPr="000E13C8">
        <w:rPr>
          <w:rFonts w:ascii="Times New Roman" w:eastAsia="Times New Roman" w:hAnsi="Times New Roman" w:cs="Times New Roman"/>
          <w:sz w:val="24"/>
          <w:szCs w:val="24"/>
          <w:lang w:eastAsia="ru-RU"/>
        </w:rPr>
        <w:t xml:space="preserve"> и  </w:t>
      </w:r>
      <w:r w:rsidRPr="000E13C8">
        <w:rPr>
          <w:rFonts w:ascii="Times New Roman" w:eastAsia="Times New Roman" w:hAnsi="Times New Roman" w:cs="Times New Roman"/>
          <w:bCs/>
          <w:sz w:val="24"/>
          <w:szCs w:val="24"/>
          <w:lang w:eastAsia="ru-RU"/>
        </w:rPr>
        <w:t>включает в себя все расходы Подрядчика, в том числе расходы на материально-технические ресурсы (МТР) и их транспортировку к месту выполнения работ, страхование, уплату налогов, сборов и других обязательных платежей, а также затраты, связанные с выездом персонала (командировочные расходы).</w:t>
      </w:r>
    </w:p>
    <w:p w14:paraId="6C30F08F" w14:textId="77777777" w:rsidR="000E13C8" w:rsidRPr="000E13C8" w:rsidRDefault="000E13C8" w:rsidP="000E13C8">
      <w:pPr>
        <w:tabs>
          <w:tab w:val="left" w:pos="540"/>
        </w:tabs>
        <w:spacing w:after="6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Цена работ по настоящему Договору может быть изменена при изменении объемов работ в соответствии с п.3.2 настоящего Договора.</w:t>
      </w:r>
    </w:p>
    <w:p w14:paraId="2C898DF8" w14:textId="77777777" w:rsidR="000E13C8" w:rsidRPr="000E13C8" w:rsidRDefault="000E13C8" w:rsidP="000E13C8">
      <w:pPr>
        <w:tabs>
          <w:tab w:val="left" w:pos="993"/>
        </w:tabs>
        <w:spacing w:after="0" w:line="240" w:lineRule="auto"/>
        <w:ind w:firstLine="567"/>
        <w:jc w:val="both"/>
        <w:rPr>
          <w:rFonts w:ascii="Times New Roman" w:eastAsia="Times New Roman" w:hAnsi="Times New Roman" w:cs="Times New Roman"/>
          <w:strike/>
          <w:color w:val="FF0000"/>
          <w:sz w:val="24"/>
          <w:szCs w:val="24"/>
          <w:lang w:eastAsia="ru-RU"/>
        </w:rPr>
      </w:pPr>
      <w:r w:rsidRPr="000E13C8">
        <w:rPr>
          <w:rFonts w:ascii="Times New Roman" w:eastAsia="Times New Roman" w:hAnsi="Times New Roman" w:cs="Times New Roman"/>
          <w:sz w:val="24"/>
          <w:szCs w:val="24"/>
          <w:lang w:eastAsia="ru-RU"/>
        </w:rPr>
        <w:t xml:space="preserve"> 1.3.2.</w:t>
      </w:r>
      <w:r w:rsidRPr="000E13C8">
        <w:rPr>
          <w:rFonts w:ascii="Times New Roman" w:eastAsia="Times New Roman" w:hAnsi="Times New Roman" w:cs="Times New Roman"/>
          <w:sz w:val="24"/>
          <w:szCs w:val="24"/>
          <w:lang w:eastAsia="ru-RU"/>
        </w:rPr>
        <w:tab/>
        <w:t xml:space="preserve">Срок выполнения: в течении </w:t>
      </w:r>
      <w:r w:rsidRPr="000E13C8">
        <w:rPr>
          <w:rFonts w:ascii="Times New Roman" w:eastAsia="Times New Roman" w:hAnsi="Times New Roman" w:cs="Times New Roman"/>
          <w:bCs/>
          <w:sz w:val="24"/>
          <w:szCs w:val="24"/>
          <w:lang w:eastAsia="ru-RU"/>
        </w:rPr>
        <w:t>60 рабочих дней</w:t>
      </w:r>
      <w:r w:rsidRPr="000E13C8">
        <w:rPr>
          <w:rFonts w:ascii="Times New Roman" w:eastAsia="Times New Roman" w:hAnsi="Times New Roman" w:cs="Times New Roman"/>
          <w:b/>
          <w:bCs/>
          <w:sz w:val="24"/>
          <w:szCs w:val="24"/>
          <w:lang w:eastAsia="ru-RU"/>
        </w:rPr>
        <w:t xml:space="preserve"> </w:t>
      </w:r>
      <w:r w:rsidRPr="000E13C8">
        <w:rPr>
          <w:rFonts w:ascii="Times New Roman" w:eastAsia="Times New Roman" w:hAnsi="Times New Roman" w:cs="Times New Roman"/>
          <w:bCs/>
          <w:sz w:val="24"/>
          <w:szCs w:val="24"/>
          <w:lang w:eastAsia="ru-RU"/>
        </w:rPr>
        <w:t>с</w:t>
      </w:r>
      <w:r w:rsidRPr="000E13C8">
        <w:rPr>
          <w:rFonts w:ascii="Times New Roman" w:eastAsia="Times New Roman" w:hAnsi="Times New Roman" w:cs="Times New Roman"/>
          <w:b/>
          <w:bCs/>
          <w:sz w:val="24"/>
          <w:szCs w:val="24"/>
          <w:lang w:eastAsia="ru-RU"/>
        </w:rPr>
        <w:t xml:space="preserve"> </w:t>
      </w:r>
      <w:r w:rsidRPr="000E13C8">
        <w:rPr>
          <w:rFonts w:ascii="Times New Roman" w:eastAsia="Times New Roman" w:hAnsi="Times New Roman" w:cs="Times New Roman"/>
          <w:bCs/>
          <w:sz w:val="24"/>
          <w:szCs w:val="24"/>
          <w:lang w:eastAsia="ru-RU"/>
        </w:rPr>
        <w:t xml:space="preserve">момента заключения договора. </w:t>
      </w:r>
    </w:p>
    <w:p w14:paraId="34182BDA" w14:textId="77777777" w:rsidR="000E13C8" w:rsidRPr="000E13C8" w:rsidRDefault="000E13C8" w:rsidP="000E13C8">
      <w:pPr>
        <w:tabs>
          <w:tab w:val="left" w:pos="-426"/>
        </w:tabs>
        <w:spacing w:after="60" w:line="240" w:lineRule="auto"/>
        <w:ind w:left="29" w:firstLine="567"/>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1.3.3.</w:t>
      </w:r>
      <w:r w:rsidRPr="000E13C8">
        <w:rPr>
          <w:rFonts w:ascii="Times New Roman" w:eastAsia="Times New Roman" w:hAnsi="Times New Roman" w:cs="Times New Roman"/>
          <w:sz w:val="24"/>
          <w:szCs w:val="24"/>
          <w:lang w:eastAsia="ru-RU"/>
        </w:rPr>
        <w:tab/>
        <w:t>Место выполнения работ: Мурманская область, п. Никель, район Заречье, ул. Халтурина (кадастровый номер земельного участка 51:03:0080201:5) (далее по тексту – Объект).</w:t>
      </w:r>
    </w:p>
    <w:p w14:paraId="1E570BFC" w14:textId="77777777" w:rsidR="000E13C8" w:rsidRPr="000E13C8" w:rsidRDefault="000E13C8" w:rsidP="000E13C8">
      <w:pPr>
        <w:numPr>
          <w:ilvl w:val="2"/>
          <w:numId w:val="43"/>
        </w:numPr>
        <w:spacing w:after="0" w:line="240" w:lineRule="auto"/>
        <w:ind w:left="0" w:firstLine="567"/>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shd w:val="clear" w:color="auto" w:fill="FFFFFF"/>
          <w:lang w:eastAsia="ar-SA"/>
        </w:rPr>
        <w:t xml:space="preserve"> Подрядчик получил и изучил все материалы Договора,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Договора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w:t>
      </w:r>
      <w:r w:rsidRPr="000E13C8">
        <w:rPr>
          <w:rFonts w:ascii="Times New Roman" w:eastAsia="Times New Roman" w:hAnsi="Times New Roman" w:cs="Times New Roman"/>
          <w:sz w:val="24"/>
          <w:szCs w:val="24"/>
          <w:lang w:eastAsia="ru-RU"/>
        </w:rPr>
        <w:t>.</w:t>
      </w:r>
    </w:p>
    <w:p w14:paraId="0C738875" w14:textId="77777777" w:rsidR="000E13C8" w:rsidRPr="000E13C8" w:rsidRDefault="000E13C8" w:rsidP="000E13C8">
      <w:pPr>
        <w:tabs>
          <w:tab w:val="left" w:pos="540"/>
        </w:tabs>
        <w:spacing w:after="60" w:line="240" w:lineRule="auto"/>
        <w:ind w:firstLine="540"/>
        <w:contextualSpacing/>
        <w:jc w:val="both"/>
        <w:rPr>
          <w:rFonts w:ascii="Times New Roman" w:eastAsia="Times New Roman" w:hAnsi="Times New Roman" w:cs="Times New Roman"/>
          <w:sz w:val="24"/>
          <w:szCs w:val="24"/>
          <w:lang w:eastAsia="ru-RU"/>
        </w:rPr>
      </w:pPr>
    </w:p>
    <w:p w14:paraId="4746B60A" w14:textId="77777777" w:rsidR="000E13C8" w:rsidRPr="000E13C8" w:rsidRDefault="000E13C8" w:rsidP="000E13C8">
      <w:pPr>
        <w:numPr>
          <w:ilvl w:val="0"/>
          <w:numId w:val="43"/>
        </w:numPr>
        <w:spacing w:after="60" w:line="240" w:lineRule="auto"/>
        <w:contextualSpacing/>
        <w:jc w:val="center"/>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ПРАВА И ОБЯЗАННОСТИ СТОРОН</w:t>
      </w:r>
    </w:p>
    <w:p w14:paraId="7EC266AF" w14:textId="77777777" w:rsidR="000E13C8" w:rsidRPr="000E13C8" w:rsidRDefault="000E13C8" w:rsidP="000E13C8">
      <w:pPr>
        <w:spacing w:after="60" w:line="240" w:lineRule="auto"/>
        <w:ind w:left="720"/>
        <w:contextualSpacing/>
        <w:rPr>
          <w:rFonts w:ascii="Times New Roman" w:eastAsia="Times New Roman" w:hAnsi="Times New Roman" w:cs="Times New Roman"/>
          <w:sz w:val="24"/>
          <w:szCs w:val="24"/>
          <w:lang w:eastAsia="ru-RU"/>
        </w:rPr>
      </w:pPr>
    </w:p>
    <w:p w14:paraId="02EA4B9A"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2.1.</w:t>
      </w:r>
      <w:r w:rsidRPr="000E13C8">
        <w:rPr>
          <w:rFonts w:ascii="Times New Roman" w:eastAsia="Times New Roman" w:hAnsi="Times New Roman" w:cs="Times New Roman"/>
          <w:b/>
          <w:sz w:val="24"/>
          <w:szCs w:val="24"/>
          <w:lang w:eastAsia="ru-RU"/>
        </w:rPr>
        <w:tab/>
        <w:t>Подрядчик обязан:</w:t>
      </w:r>
    </w:p>
    <w:p w14:paraId="71630884" w14:textId="77777777" w:rsidR="000E13C8" w:rsidRPr="000E13C8" w:rsidRDefault="000E13C8" w:rsidP="000E13C8">
      <w:pPr>
        <w:widowControl w:val="0"/>
        <w:autoSpaceDE w:val="0"/>
        <w:autoSpaceDN w:val="0"/>
        <w:adjustRightInd w:val="0"/>
        <w:spacing w:after="0" w:line="276" w:lineRule="auto"/>
        <w:ind w:firstLine="567"/>
        <w:contextualSpacing/>
        <w:jc w:val="both"/>
        <w:rPr>
          <w:rFonts w:ascii="Times New Roman" w:eastAsia="Times New Roman" w:hAnsi="Times New Roman" w:cs="Times New Roman"/>
          <w:bCs/>
          <w:iCs/>
          <w:sz w:val="24"/>
          <w:szCs w:val="20"/>
          <w:lang w:eastAsia="ru-RU"/>
        </w:rPr>
      </w:pPr>
      <w:r w:rsidRPr="000E13C8">
        <w:rPr>
          <w:rFonts w:ascii="Times New Roman" w:eastAsia="Times New Roman" w:hAnsi="Times New Roman" w:cs="Times New Roman"/>
          <w:bCs/>
          <w:iCs/>
          <w:sz w:val="24"/>
          <w:szCs w:val="20"/>
          <w:lang w:eastAsia="ru-RU"/>
        </w:rPr>
        <w:t xml:space="preserve">2.1.1.    </w:t>
      </w:r>
      <w:r w:rsidRPr="000E13C8">
        <w:rPr>
          <w:rFonts w:ascii="Times New Roman" w:eastAsia="Times New Roman" w:hAnsi="Times New Roman" w:cs="Times New Roman"/>
          <w:bCs/>
          <w:iCs/>
          <w:sz w:val="24"/>
          <w:szCs w:val="20"/>
          <w:lang w:eastAsia="ru-RU"/>
        </w:rPr>
        <w:tab/>
        <w:t>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наряда-допуска для производства работ.</w:t>
      </w:r>
    </w:p>
    <w:p w14:paraId="7F4AAB49"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u w:val="single"/>
          <w:lang w:eastAsia="ru-RU"/>
        </w:rPr>
      </w:pPr>
      <w:r w:rsidRPr="000E13C8">
        <w:rPr>
          <w:rFonts w:ascii="Times New Roman" w:eastAsia="Times New Roman" w:hAnsi="Times New Roman" w:cs="Times New Roman"/>
          <w:sz w:val="24"/>
          <w:szCs w:val="24"/>
          <w:lang w:eastAsia="ru-RU"/>
        </w:rPr>
        <w:t>2.1.2. Самостоятельно получать ордера-разрешения на производства земляных работ, согласовывать проведение земляных работ со всеми организациями, имеющими подземные коммуникации в местах их проведения, уполномоченных органов на согласование перекрытия автодорог (в случае необходимости), а также с Заказчиком</w:t>
      </w:r>
      <w:r w:rsidRPr="000E13C8">
        <w:rPr>
          <w:rFonts w:ascii="Times New Roman" w:eastAsia="Times New Roman" w:hAnsi="Times New Roman" w:cs="Times New Roman"/>
          <w:sz w:val="24"/>
          <w:szCs w:val="24"/>
          <w:u w:val="single"/>
          <w:lang w:eastAsia="ru-RU"/>
        </w:rPr>
        <w:t>.</w:t>
      </w:r>
    </w:p>
    <w:p w14:paraId="6E99FFAF"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2.1.3.</w:t>
      </w:r>
      <w:r w:rsidRPr="000E13C8">
        <w:rPr>
          <w:rFonts w:ascii="Times New Roman" w:eastAsia="Times New Roman" w:hAnsi="Times New Roman" w:cs="Times New Roman"/>
          <w:sz w:val="24"/>
          <w:szCs w:val="24"/>
          <w:lang w:eastAsia="ru-RU"/>
        </w:rPr>
        <w:tab/>
        <w:t xml:space="preserve">Выполнить своими силами и из своих материалов работы в объеме и в сроки, предусмотренные настоящим Договором и передать результат работ Заказчику в надлежащем состоянии. </w:t>
      </w:r>
    </w:p>
    <w:p w14:paraId="24F2D9A2"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Подрядчик вправе, по предварительному письменному согласованию с Заказчиком, досрочно сдать выполненные по настоящему договору работы.</w:t>
      </w:r>
    </w:p>
    <w:p w14:paraId="1393D579" w14:textId="77777777" w:rsidR="000E13C8" w:rsidRPr="000E13C8" w:rsidRDefault="000E13C8" w:rsidP="000E13C8">
      <w:pPr>
        <w:spacing w:after="0" w:line="240" w:lineRule="auto"/>
        <w:ind w:firstLine="567"/>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2.1.4.</w:t>
      </w:r>
      <w:r w:rsidRPr="000E13C8">
        <w:rPr>
          <w:rFonts w:ascii="Times New Roman" w:eastAsia="Times New Roman" w:hAnsi="Times New Roman" w:cs="Times New Roman"/>
          <w:sz w:val="24"/>
          <w:szCs w:val="24"/>
          <w:lang w:eastAsia="ru-RU"/>
        </w:rPr>
        <w:tab/>
        <w:t>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14:paraId="2971509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2.1.5.</w:t>
      </w:r>
      <w:r w:rsidRPr="000E13C8">
        <w:rPr>
          <w:rFonts w:ascii="Times New Roman" w:eastAsia="Times New Roman" w:hAnsi="Times New Roman" w:cs="Times New Roman"/>
          <w:sz w:val="24"/>
          <w:szCs w:val="24"/>
          <w:lang w:eastAsia="ru-RU"/>
        </w:rPr>
        <w:tab/>
        <w:t>По запросу Заказчика предоставлять информацию о ходе выполнения работ в течение 3 (трех) рабочих дней с даты получения запроса, а также приостановить выполнение работ по Договору в случае получения от Заказчика уведомления о приостановке работ с даты, указанной в уведомлении.</w:t>
      </w:r>
    </w:p>
    <w:p w14:paraId="7B2D44DC"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2.1.6.</w:t>
      </w:r>
      <w:r w:rsidRPr="000E13C8">
        <w:rPr>
          <w:rFonts w:ascii="Times New Roman" w:eastAsia="Times New Roman" w:hAnsi="Times New Roman" w:cs="Times New Roman"/>
          <w:sz w:val="24"/>
          <w:szCs w:val="24"/>
          <w:lang w:eastAsia="ru-RU"/>
        </w:rPr>
        <w:tab/>
        <w:t>Привлекать для выполнения работ только квалифицированных и обученных по охране труда рабочих (специалистов), допускать к производству работ только работников, обеспеченных спецодеждой, спецобувью, и другими средствами индивидуальной и коллективной защиты, а также прошедших противопожарный инструктаж и проверку знаний по электробезопасности. При необходимости самостоятельно осуществить страхование от несчастных случаев.</w:t>
      </w:r>
    </w:p>
    <w:p w14:paraId="12B798DF" w14:textId="77777777" w:rsidR="000E13C8" w:rsidRPr="000E13C8" w:rsidRDefault="000E13C8" w:rsidP="000E13C8">
      <w:pPr>
        <w:widowControl w:val="0"/>
        <w:tabs>
          <w:tab w:val="left" w:pos="851"/>
        </w:tabs>
        <w:suppressAutoHyphens/>
        <w:autoSpaceDN w:val="0"/>
        <w:spacing w:after="0" w:line="240" w:lineRule="auto"/>
        <w:ind w:firstLine="709"/>
        <w:jc w:val="both"/>
        <w:textAlignment w:val="baseline"/>
        <w:rPr>
          <w:rFonts w:ascii="Times New Roman" w:eastAsia="Times New Roman" w:hAnsi="Times New Roman" w:cs="Times New Roman"/>
          <w:bCs/>
          <w:kern w:val="3"/>
          <w:sz w:val="24"/>
          <w:szCs w:val="24"/>
          <w:lang w:eastAsia="ru-RU"/>
        </w:rPr>
      </w:pPr>
      <w:r w:rsidRPr="000E13C8">
        <w:rPr>
          <w:rFonts w:ascii="Times New Roman" w:eastAsia="Times New Roman" w:hAnsi="Times New Roman" w:cs="Times New Roman"/>
          <w:bCs/>
          <w:kern w:val="3"/>
          <w:sz w:val="24"/>
          <w:szCs w:val="24"/>
          <w:lang w:eastAsia="ru-RU"/>
        </w:rPr>
        <w:t>Минимальное количество квалифицированных специалистов</w:t>
      </w:r>
      <w:r w:rsidRPr="000E13C8">
        <w:rPr>
          <w:rFonts w:ascii="Times New Roman" w:eastAsia="Times New Roman" w:hAnsi="Times New Roman" w:cs="Times New Roman"/>
          <w:sz w:val="24"/>
          <w:szCs w:val="24"/>
          <w:lang w:eastAsia="ru-RU"/>
        </w:rPr>
        <w:t xml:space="preserve"> в соответствии с разделом V и XXXVII</w:t>
      </w:r>
      <w:r w:rsidRPr="000E13C8">
        <w:rPr>
          <w:rFonts w:ascii="Times New Roman" w:eastAsia="Times New Roman" w:hAnsi="Times New Roman" w:cs="Times New Roman"/>
          <w:sz w:val="24"/>
          <w:szCs w:val="24"/>
          <w:lang w:val="en-US" w:eastAsia="ru-RU"/>
        </w:rPr>
        <w:t>I</w:t>
      </w:r>
      <w:r w:rsidRPr="000E13C8">
        <w:rPr>
          <w:rFonts w:ascii="Times New Roman" w:eastAsia="Times New Roman" w:hAnsi="Times New Roman" w:cs="Times New Roman"/>
          <w:sz w:val="24"/>
          <w:szCs w:val="24"/>
          <w:lang w:eastAsia="ru-RU"/>
        </w:rPr>
        <w:t xml:space="preserve"> «Правил по охране труда при эксплуатации электроустановок» (утв. приказом Министерства труда и социальной защиты Российской федерации от 24 июля 2013 г. N 328н.) (далее – Правила)</w:t>
      </w:r>
      <w:r w:rsidRPr="000E13C8">
        <w:rPr>
          <w:rFonts w:ascii="Times New Roman" w:eastAsia="Times New Roman" w:hAnsi="Times New Roman" w:cs="Times New Roman"/>
          <w:bCs/>
          <w:kern w:val="3"/>
          <w:sz w:val="24"/>
          <w:szCs w:val="24"/>
          <w:lang w:eastAsia="ru-RU"/>
        </w:rPr>
        <w:t xml:space="preserve">: </w:t>
      </w:r>
    </w:p>
    <w:p w14:paraId="28705AAF"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Административно-технический персонал:</w:t>
      </w:r>
    </w:p>
    <w:p w14:paraId="7953C3D6"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ответственный руководитель (производитель) работ – 1(один) человек.</w:t>
      </w:r>
    </w:p>
    <w:p w14:paraId="1D8CE7E6"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Ремонтный (оперативно-ремонтный) персонал:</w:t>
      </w:r>
    </w:p>
    <w:p w14:paraId="41A91F79"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электромонтер (член бригады) – 2 (два) человека.</w:t>
      </w:r>
    </w:p>
    <w:p w14:paraId="10293249" w14:textId="77777777" w:rsidR="000E13C8" w:rsidRPr="000E13C8" w:rsidRDefault="000E13C8" w:rsidP="000E13C8">
      <w:pPr>
        <w:widowControl w:val="0"/>
        <w:tabs>
          <w:tab w:val="left" w:pos="851"/>
        </w:tabs>
        <w:suppressAutoHyphens/>
        <w:autoSpaceDN w:val="0"/>
        <w:spacing w:after="0" w:line="240" w:lineRule="auto"/>
        <w:jc w:val="both"/>
        <w:textAlignment w:val="baseline"/>
        <w:rPr>
          <w:rFonts w:ascii="Times New Roman" w:eastAsia="Times New Roman" w:hAnsi="Times New Roman" w:cs="Times New Roman"/>
          <w:bCs/>
          <w:kern w:val="3"/>
          <w:sz w:val="24"/>
          <w:szCs w:val="24"/>
          <w:lang w:eastAsia="ru-RU"/>
        </w:rPr>
      </w:pPr>
      <w:r w:rsidRPr="000E13C8">
        <w:rPr>
          <w:rFonts w:ascii="Times New Roman" w:eastAsia="Times New Roman" w:hAnsi="Times New Roman" w:cs="Times New Roman"/>
          <w:bCs/>
          <w:kern w:val="3"/>
          <w:sz w:val="24"/>
          <w:szCs w:val="24"/>
          <w:lang w:eastAsia="ru-RU"/>
        </w:rPr>
        <w:t>Специалисты должны иметь:</w:t>
      </w:r>
    </w:p>
    <w:p w14:paraId="177ADF62"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b/>
          <w:strike/>
          <w:sz w:val="24"/>
          <w:szCs w:val="24"/>
          <w:lang w:eastAsia="ru-RU"/>
        </w:rPr>
      </w:pPr>
      <w:r w:rsidRPr="000E13C8">
        <w:rPr>
          <w:rFonts w:ascii="Times New Roman" w:eastAsia="Times New Roman" w:hAnsi="Times New Roman" w:cs="Times New Roman"/>
          <w:sz w:val="24"/>
          <w:szCs w:val="24"/>
          <w:lang w:eastAsia="ru-RU"/>
        </w:rPr>
        <w:t xml:space="preserve">Ответственный руководитель (производитель) работ </w:t>
      </w:r>
    </w:p>
    <w:p w14:paraId="5FD8634E" w14:textId="77777777" w:rsidR="000E13C8" w:rsidRPr="000E13C8" w:rsidRDefault="000E13C8" w:rsidP="000E13C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 удостоверение о проверке знаний правил работы в электроустановках до 1000В с группой по электробезопасности не ниже </w:t>
      </w:r>
      <w:r w:rsidRPr="000E13C8">
        <w:rPr>
          <w:rFonts w:ascii="Times New Roman" w:eastAsia="Times New Roman" w:hAnsi="Times New Roman" w:cs="Times New Roman"/>
          <w:sz w:val="24"/>
          <w:szCs w:val="24"/>
          <w:lang w:val="en-US" w:eastAsia="ru-RU"/>
        </w:rPr>
        <w:t>I</w:t>
      </w:r>
      <w:r w:rsidRPr="000E13C8">
        <w:rPr>
          <w:rFonts w:ascii="Times New Roman" w:eastAsia="Times New Roman" w:hAnsi="Times New Roman" w:cs="Times New Roman"/>
          <w:sz w:val="24"/>
          <w:szCs w:val="24"/>
          <w:lang w:eastAsia="ru-RU"/>
        </w:rPr>
        <w:t xml:space="preserve">V (при выполнении работ </w:t>
      </w:r>
      <w:r w:rsidRPr="000E13C8">
        <w:rPr>
          <w:rFonts w:ascii="Times New Roman" w:eastAsia="Calibri" w:hAnsi="Times New Roman" w:cs="Times New Roman"/>
          <w:sz w:val="24"/>
          <w:szCs w:val="24"/>
          <w:lang w:eastAsia="ru-RU"/>
        </w:rPr>
        <w:t xml:space="preserve">с использованием механизмов и грузоподъемных машин, в местах пересечения ВЛ с другими ВЛ и транспортными магистралями, </w:t>
      </w:r>
      <w:r w:rsidRPr="000E13C8">
        <w:rPr>
          <w:rFonts w:ascii="Times New Roman" w:eastAsia="Times New Roman" w:hAnsi="Times New Roman" w:cs="Times New Roman"/>
          <w:sz w:val="24"/>
          <w:szCs w:val="24"/>
          <w:lang w:eastAsia="ru-RU"/>
        </w:rPr>
        <w:t xml:space="preserve">работ по подключению вновь сооруженной ВЛ, </w:t>
      </w:r>
      <w:bookmarkStart w:id="297" w:name="_Hlk4675777"/>
      <w:r w:rsidRPr="000E13C8">
        <w:rPr>
          <w:rFonts w:ascii="Times New Roman" w:eastAsia="Times New Roman" w:hAnsi="Times New Roman" w:cs="Times New Roman"/>
          <w:sz w:val="24"/>
          <w:szCs w:val="24"/>
          <w:lang w:eastAsia="ru-RU"/>
        </w:rPr>
        <w:t>согласно требований п. 5.7 Правил</w:t>
      </w:r>
      <w:bookmarkEnd w:id="297"/>
      <w:r w:rsidRPr="000E13C8">
        <w:rPr>
          <w:rFonts w:ascii="Times New Roman" w:eastAsia="Times New Roman" w:hAnsi="Times New Roman" w:cs="Times New Roman"/>
          <w:sz w:val="24"/>
          <w:szCs w:val="24"/>
          <w:lang w:eastAsia="ru-RU"/>
        </w:rPr>
        <w:t>);</w:t>
      </w:r>
    </w:p>
    <w:p w14:paraId="0B6683BA"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удостоверение о прохождении проверки знаний в области охраны труда в уполномоченных органах.</w:t>
      </w:r>
    </w:p>
    <w:p w14:paraId="76D8289F" w14:textId="77777777" w:rsidR="000E13C8" w:rsidRPr="000E13C8" w:rsidRDefault="000E13C8" w:rsidP="000E13C8">
      <w:pPr>
        <w:suppressAutoHyphens/>
        <w:overflowPunct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 xml:space="preserve"> </w:t>
      </w:r>
      <w:r w:rsidRPr="000E13C8">
        <w:rPr>
          <w:rFonts w:ascii="Times New Roman" w:eastAsia="Times New Roman" w:hAnsi="Times New Roman" w:cs="Times New Roman"/>
          <w:sz w:val="24"/>
          <w:szCs w:val="24"/>
          <w:lang w:eastAsia="ru-RU"/>
        </w:rPr>
        <w:t>Электромонтер (член) бригады:</w:t>
      </w:r>
    </w:p>
    <w:p w14:paraId="5D9B427D"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удостоверение о проверке знаний правил работы в электроустановках до 1000В с группой по электробезопасности не ниже III.</w:t>
      </w:r>
    </w:p>
    <w:p w14:paraId="28529073" w14:textId="77777777" w:rsidR="000E13C8" w:rsidRPr="000E13C8" w:rsidRDefault="000E13C8" w:rsidP="000E13C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удостоверение о прохождении проверки знаний в области охраны труда.</w:t>
      </w:r>
    </w:p>
    <w:p w14:paraId="027C59DB" w14:textId="77777777" w:rsidR="000E13C8" w:rsidRPr="000E13C8" w:rsidRDefault="000E13C8" w:rsidP="000E13C8">
      <w:pPr>
        <w:widowControl w:val="0"/>
        <w:tabs>
          <w:tab w:val="left" w:pos="851"/>
        </w:tabs>
        <w:suppressAutoHyphens/>
        <w:autoSpaceDN w:val="0"/>
        <w:spacing w:after="0" w:line="240" w:lineRule="auto"/>
        <w:ind w:left="-142" w:firstLine="709"/>
        <w:jc w:val="both"/>
        <w:textAlignment w:val="baseline"/>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2.1.7.</w:t>
      </w:r>
      <w:r w:rsidRPr="000E13C8">
        <w:rPr>
          <w:rFonts w:ascii="Times New Roman" w:eastAsia="Times New Roman" w:hAnsi="Times New Roman" w:cs="Times New Roman"/>
          <w:sz w:val="24"/>
          <w:szCs w:val="24"/>
          <w:lang w:eastAsia="ru-RU"/>
        </w:rPr>
        <w:tab/>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с предложением мероприятий по исключению данных обстоятельств.</w:t>
      </w:r>
    </w:p>
    <w:p w14:paraId="778FE45F" w14:textId="77777777" w:rsidR="000E13C8" w:rsidRPr="000E13C8" w:rsidRDefault="000E13C8" w:rsidP="000E13C8">
      <w:pPr>
        <w:spacing w:after="0" w:line="240" w:lineRule="auto"/>
        <w:ind w:firstLine="567"/>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2.1.8. Материальный ущерб, причиненный третьему лицу в процессе выполнения Работ, Подрядчик возмещает за свой счет.</w:t>
      </w:r>
    </w:p>
    <w:p w14:paraId="66390B18"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2.1.9.</w:t>
      </w:r>
      <w:r w:rsidRPr="000E13C8">
        <w:rPr>
          <w:rFonts w:ascii="Times New Roman" w:eastAsia="Times New Roman" w:hAnsi="Times New Roman" w:cs="Times New Roman"/>
          <w:sz w:val="24"/>
          <w:szCs w:val="24"/>
          <w:lang w:eastAsia="ru-RU"/>
        </w:rPr>
        <w:tab/>
        <w:t>Обеспечивать при выполнении работ соблюдение действующих требований пожарной безопасности, промышленной безопасности, экологической безопасности и охраны труда, осуществлять необходимые платежи за пользование природными ресурсами и производить платежи за негативное воздействие на окружающую среду в соответствии с действующим законодательством РФ. Обеспечить уборку территории, на которой производятся работы.</w:t>
      </w:r>
    </w:p>
    <w:p w14:paraId="356B8EEE"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2.1.10.</w:t>
      </w:r>
      <w:r w:rsidRPr="000E13C8">
        <w:rPr>
          <w:rFonts w:ascii="Times New Roman" w:eastAsia="Times New Roman" w:hAnsi="Times New Roman" w:cs="Times New Roman"/>
          <w:sz w:val="24"/>
          <w:szCs w:val="24"/>
          <w:lang w:eastAsia="ru-RU"/>
        </w:rPr>
        <w:tab/>
        <w:t>Организовать ежедневный сбор строительных отходов на специально выделенную Заказчиком площадку.</w:t>
      </w:r>
    </w:p>
    <w:p w14:paraId="7A5719EC"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2.1.11.</w:t>
      </w:r>
      <w:r w:rsidRPr="000E13C8">
        <w:rPr>
          <w:rFonts w:ascii="Times New Roman" w:eastAsia="Times New Roman" w:hAnsi="Times New Roman" w:cs="Times New Roman"/>
          <w:sz w:val="24"/>
          <w:szCs w:val="24"/>
          <w:lang w:eastAsia="ru-RU"/>
        </w:rPr>
        <w:tab/>
        <w:t>По окончании выполнения работ обеспечить вывоз с территории Объекта и прилегающей к нему территории отходов, образовавшихся в процессе производства работ, в том числе бытовых отходов, строительных отходов, грунта, загрязненного опасными веществами, незагрязненного опасными веществами и прочих минеральных отходов, самостоятельно и за свой счет заключив (при необходимости) договоры на транспортировку и размещение (или использование) таких отходов с организациями, имеющими специальные разрешения.</w:t>
      </w:r>
    </w:p>
    <w:p w14:paraId="7A8A6E4A"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2.1.12.</w:t>
      </w:r>
      <w:r w:rsidRPr="000E13C8">
        <w:rPr>
          <w:rFonts w:ascii="Times New Roman" w:eastAsia="Times New Roman" w:hAnsi="Times New Roman" w:cs="Times New Roman"/>
          <w:sz w:val="24"/>
          <w:szCs w:val="24"/>
          <w:lang w:eastAsia="ru-RU"/>
        </w:rPr>
        <w:tab/>
        <w:t>Возместить ущерб, нанесенный имуществу Заказчика в процессе выполнения работ.</w:t>
      </w:r>
    </w:p>
    <w:p w14:paraId="2BB5FAF4"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color w:val="FF0000"/>
          <w:sz w:val="24"/>
          <w:szCs w:val="24"/>
          <w:lang w:eastAsia="ru-RU"/>
        </w:rPr>
      </w:pPr>
      <w:r w:rsidRPr="000E13C8">
        <w:rPr>
          <w:rFonts w:ascii="Times New Roman" w:eastAsia="Times New Roman" w:hAnsi="Times New Roman" w:cs="Times New Roman"/>
          <w:sz w:val="24"/>
          <w:szCs w:val="24"/>
          <w:lang w:eastAsia="ru-RU"/>
        </w:rPr>
        <w:t>2.1.13.</w:t>
      </w:r>
      <w:r w:rsidRPr="000E13C8">
        <w:rPr>
          <w:rFonts w:ascii="Times New Roman" w:eastAsia="Times New Roman" w:hAnsi="Times New Roman" w:cs="Times New Roman"/>
          <w:sz w:val="24"/>
          <w:szCs w:val="24"/>
          <w:lang w:eastAsia="ru-RU"/>
        </w:rPr>
        <w:tab/>
        <w:t>Иметь в наличии либо на праве договорных отношений с собственником зарегистрированную электротехническую лабораторию с правом выполнения испытания и (или) измерений электрооборудования и (или) электроустановок напряжением до 1000 В.</w:t>
      </w:r>
    </w:p>
    <w:p w14:paraId="7F693608"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2.2.</w:t>
      </w:r>
      <w:r w:rsidRPr="000E13C8">
        <w:rPr>
          <w:rFonts w:ascii="Times New Roman" w:eastAsia="Times New Roman" w:hAnsi="Times New Roman" w:cs="Times New Roman"/>
          <w:b/>
          <w:sz w:val="24"/>
          <w:szCs w:val="24"/>
          <w:lang w:eastAsia="ru-RU"/>
        </w:rPr>
        <w:tab/>
        <w:t>Подрядчик не вправе:</w:t>
      </w:r>
    </w:p>
    <w:p w14:paraId="024AD77B"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2.2.1.</w:t>
      </w:r>
      <w:r w:rsidRPr="000E13C8">
        <w:rPr>
          <w:rFonts w:ascii="Times New Roman" w:eastAsia="Times New Roman" w:hAnsi="Times New Roman" w:cs="Times New Roman"/>
          <w:sz w:val="24"/>
          <w:szCs w:val="24"/>
          <w:lang w:eastAsia="ru-RU"/>
        </w:rPr>
        <w:tab/>
        <w:t>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убытков, вреда и т.п.), третьему лицу без письменного согласия Заказчика.</w:t>
      </w:r>
    </w:p>
    <w:p w14:paraId="0C3945DB"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2.3.</w:t>
      </w:r>
      <w:r w:rsidRPr="000E13C8">
        <w:rPr>
          <w:rFonts w:ascii="Times New Roman" w:eastAsia="Times New Roman" w:hAnsi="Times New Roman" w:cs="Times New Roman"/>
          <w:b/>
          <w:sz w:val="24"/>
          <w:szCs w:val="24"/>
          <w:lang w:eastAsia="ru-RU"/>
        </w:rPr>
        <w:tab/>
        <w:t>Заказчик обязан:</w:t>
      </w:r>
    </w:p>
    <w:p w14:paraId="0C399092"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2.3.1.</w:t>
      </w:r>
      <w:r w:rsidRPr="000E13C8">
        <w:rPr>
          <w:rFonts w:ascii="Times New Roman" w:eastAsia="Times New Roman" w:hAnsi="Times New Roman" w:cs="Times New Roman"/>
          <w:sz w:val="24"/>
          <w:szCs w:val="24"/>
          <w:lang w:eastAsia="ru-RU"/>
        </w:rPr>
        <w:tab/>
        <w:t>Принять выполненные работы по Договору в соответствии с разделом 5 настоящего Договора.</w:t>
      </w:r>
    </w:p>
    <w:p w14:paraId="176BE961"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2.3.2.</w:t>
      </w:r>
      <w:r w:rsidRPr="000E13C8">
        <w:rPr>
          <w:rFonts w:ascii="Times New Roman" w:eastAsia="Times New Roman" w:hAnsi="Times New Roman" w:cs="Times New Roman"/>
          <w:sz w:val="24"/>
          <w:szCs w:val="24"/>
          <w:lang w:eastAsia="ru-RU"/>
        </w:rPr>
        <w:tab/>
        <w:t>Оплатить работы по цене, указанной в п.1.3.1. настоящего Договора в соответствии с разделом 3 настоящего Договора.</w:t>
      </w:r>
    </w:p>
    <w:p w14:paraId="21E4E93D"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sz w:val="24"/>
          <w:szCs w:val="24"/>
          <w:lang w:eastAsia="ru-RU"/>
        </w:rPr>
        <w:t>2.3.3.</w:t>
      </w:r>
      <w:r w:rsidRPr="000E13C8">
        <w:rPr>
          <w:rFonts w:ascii="Times New Roman" w:eastAsia="Times New Roman" w:hAnsi="Times New Roman" w:cs="Times New Roman"/>
          <w:sz w:val="24"/>
          <w:szCs w:val="24"/>
          <w:lang w:eastAsia="ru-RU"/>
        </w:rPr>
        <w:tab/>
        <w:t>В течение всего срока выполнения работ обеспечить доступ Подрядчика к месту проведения работ и возможность проезда транспорта Подрядчика.</w:t>
      </w:r>
    </w:p>
    <w:p w14:paraId="65D4822E"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2.4.</w:t>
      </w:r>
      <w:r w:rsidRPr="000E13C8">
        <w:rPr>
          <w:rFonts w:ascii="Times New Roman" w:eastAsia="Times New Roman" w:hAnsi="Times New Roman" w:cs="Times New Roman"/>
          <w:b/>
          <w:sz w:val="24"/>
          <w:szCs w:val="24"/>
          <w:lang w:eastAsia="ru-RU"/>
        </w:rPr>
        <w:tab/>
        <w:t xml:space="preserve">Заказчик вправе: </w:t>
      </w:r>
    </w:p>
    <w:p w14:paraId="24930152"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2.4.1.</w:t>
      </w:r>
      <w:r w:rsidRPr="000E13C8">
        <w:rPr>
          <w:rFonts w:ascii="Times New Roman" w:eastAsia="Times New Roman" w:hAnsi="Times New Roman" w:cs="Times New Roman"/>
          <w:sz w:val="24"/>
          <w:szCs w:val="24"/>
          <w:lang w:eastAsia="ru-RU"/>
        </w:rPr>
        <w:tab/>
        <w:t>Осуществлять контроль и надзор за ходом и качеством выполняемых работ, соблюдением сроков их выполнения.</w:t>
      </w:r>
    </w:p>
    <w:p w14:paraId="36A65BC4"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2.4.2.</w:t>
      </w:r>
      <w:r w:rsidRPr="000E13C8">
        <w:rPr>
          <w:rFonts w:ascii="Times New Roman" w:eastAsia="Times New Roman" w:hAnsi="Times New Roman" w:cs="Times New Roman"/>
          <w:sz w:val="24"/>
          <w:szCs w:val="24"/>
          <w:lang w:eastAsia="ru-RU"/>
        </w:rPr>
        <w:tab/>
        <w:t>Осуществлять проверку фактически выполненных объемов, качества и стоимости выполненных работ.</w:t>
      </w:r>
    </w:p>
    <w:p w14:paraId="271B31CA"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2.4.3.</w:t>
      </w:r>
      <w:r w:rsidRPr="000E13C8">
        <w:rPr>
          <w:rFonts w:ascii="Times New Roman" w:eastAsia="Times New Roman" w:hAnsi="Times New Roman" w:cs="Times New Roman"/>
          <w:sz w:val="24"/>
          <w:szCs w:val="24"/>
          <w:lang w:eastAsia="ru-RU"/>
        </w:rPr>
        <w:tab/>
        <w:t>Давать в письменной форме замечания Подрядчику и требовать от него устранения указанных недостатков.</w:t>
      </w:r>
    </w:p>
    <w:p w14:paraId="5951E614" w14:textId="77777777" w:rsidR="000E13C8" w:rsidRPr="000E13C8" w:rsidRDefault="000E13C8" w:rsidP="000E13C8">
      <w:pPr>
        <w:spacing w:after="60" w:line="240" w:lineRule="auto"/>
        <w:ind w:firstLine="540"/>
        <w:contextualSpacing/>
        <w:jc w:val="center"/>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3. УСЛОВИЯ ОПЛАТЫ</w:t>
      </w:r>
    </w:p>
    <w:p w14:paraId="35F462FC" w14:textId="77777777" w:rsidR="000E13C8" w:rsidRPr="000E13C8" w:rsidRDefault="000E13C8" w:rsidP="000E13C8">
      <w:pPr>
        <w:spacing w:after="60" w:line="240" w:lineRule="auto"/>
        <w:ind w:firstLine="540"/>
        <w:contextualSpacing/>
        <w:jc w:val="center"/>
        <w:rPr>
          <w:rFonts w:ascii="Times New Roman" w:eastAsia="Times New Roman" w:hAnsi="Times New Roman" w:cs="Times New Roman"/>
          <w:sz w:val="24"/>
          <w:szCs w:val="24"/>
          <w:lang w:eastAsia="ru-RU"/>
        </w:rPr>
      </w:pPr>
    </w:p>
    <w:p w14:paraId="7B862F97" w14:textId="77777777" w:rsidR="000E13C8" w:rsidRPr="000E13C8" w:rsidRDefault="000E13C8" w:rsidP="000E1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ind w:firstLine="540"/>
        <w:contextualSpacing/>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3.1.</w:t>
      </w:r>
      <w:r w:rsidRPr="000E13C8">
        <w:rPr>
          <w:rFonts w:ascii="Times New Roman" w:eastAsia="Times New Roman" w:hAnsi="Times New Roman" w:cs="Times New Roman"/>
          <w:sz w:val="24"/>
          <w:szCs w:val="24"/>
          <w:lang w:eastAsia="ru-RU"/>
        </w:rPr>
        <w:tab/>
        <w:t xml:space="preserve">Настоящий договор не предусматривает аванс и промежуточную оплату выполненных работ. </w:t>
      </w:r>
    </w:p>
    <w:p w14:paraId="65DCB016" w14:textId="77777777" w:rsidR="000E13C8" w:rsidRPr="000E13C8" w:rsidRDefault="000E13C8" w:rsidP="000E1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не позднее 15 рабочих дней с момента подписания Заказчиком Акта приема-передачи выполненных работ (Приложение № 5 к настоящему Договору) и получения от Подрядчика счета на оплату выполненных работ и счета-фактуры (оформленного в порядке и сроки, установленные Налоговым кодексом РФ),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14:paraId="5E5C1C20"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3.2.</w:t>
      </w:r>
      <w:r w:rsidRPr="000E13C8">
        <w:rPr>
          <w:rFonts w:ascii="Times New Roman" w:eastAsia="Times New Roman" w:hAnsi="Times New Roman" w:cs="Times New Roman"/>
          <w:sz w:val="24"/>
          <w:szCs w:val="24"/>
          <w:lang w:eastAsia="ru-RU"/>
        </w:rPr>
        <w:tab/>
        <w:t xml:space="preserve">В случае возникновения необходимости изменения объема работ, предусмотренного настоящим Договором, но не более чем на 30%, Стороны могут заключить дополнительное соглашение на основании уточненной (или дополнительной сметы), подписанной Сторонами. </w:t>
      </w:r>
    </w:p>
    <w:p w14:paraId="0EAFD331"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14:paraId="0A45B0EE" w14:textId="77777777" w:rsidR="000E13C8" w:rsidRPr="000E13C8" w:rsidRDefault="000E13C8" w:rsidP="000E13C8">
      <w:pPr>
        <w:spacing w:after="60" w:line="240" w:lineRule="auto"/>
        <w:ind w:firstLine="53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3.3.</w:t>
      </w:r>
      <w:r w:rsidRPr="000E13C8">
        <w:rPr>
          <w:rFonts w:ascii="Times New Roman" w:eastAsia="Times New Roman" w:hAnsi="Times New Roman" w:cs="Times New Roman"/>
          <w:sz w:val="24"/>
          <w:szCs w:val="24"/>
          <w:lang w:eastAsia="ru-RU"/>
        </w:rPr>
        <w:tab/>
        <w:t>Все расчеты по Договору производятся в безналичном порядке путем перечисления денежных средств на указанный в разделе 13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14:paraId="2EA161CB" w14:textId="77777777" w:rsidR="000E13C8" w:rsidRPr="000E13C8" w:rsidRDefault="000E13C8" w:rsidP="000E13C8">
      <w:pPr>
        <w:spacing w:after="60" w:line="240" w:lineRule="auto"/>
        <w:contextualSpacing/>
        <w:jc w:val="center"/>
        <w:rPr>
          <w:rFonts w:ascii="Times New Roman" w:eastAsia="Times New Roman" w:hAnsi="Times New Roman" w:cs="Times New Roman"/>
          <w:sz w:val="24"/>
          <w:szCs w:val="24"/>
          <w:lang w:eastAsia="ru-RU"/>
        </w:rPr>
      </w:pPr>
    </w:p>
    <w:p w14:paraId="00317F98" w14:textId="77777777" w:rsidR="000E13C8" w:rsidRPr="000E13C8" w:rsidRDefault="000E13C8" w:rsidP="000E13C8">
      <w:pPr>
        <w:spacing w:after="60" w:line="240" w:lineRule="auto"/>
        <w:contextualSpacing/>
        <w:jc w:val="center"/>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 ПОРЯДОК И УСЛОВИЯ ПРОИЗВОДСТВА РАБОТ</w:t>
      </w:r>
    </w:p>
    <w:p w14:paraId="05F88B57" w14:textId="77777777" w:rsidR="000E13C8" w:rsidRPr="000E13C8" w:rsidRDefault="000E13C8" w:rsidP="000E13C8">
      <w:pPr>
        <w:spacing w:after="60" w:line="240" w:lineRule="auto"/>
        <w:contextualSpacing/>
        <w:jc w:val="center"/>
        <w:rPr>
          <w:rFonts w:ascii="Times New Roman" w:eastAsia="Times New Roman" w:hAnsi="Times New Roman" w:cs="Times New Roman"/>
          <w:sz w:val="24"/>
          <w:szCs w:val="24"/>
          <w:lang w:eastAsia="ru-RU"/>
        </w:rPr>
      </w:pPr>
    </w:p>
    <w:p w14:paraId="2B06470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4.1.</w:t>
      </w:r>
      <w:r w:rsidRPr="000E13C8">
        <w:rPr>
          <w:rFonts w:ascii="Times New Roman" w:eastAsia="Times New Roman" w:hAnsi="Times New Roman" w:cs="Times New Roman"/>
          <w:sz w:val="24"/>
          <w:szCs w:val="24"/>
          <w:lang w:eastAsia="ru-RU"/>
        </w:rPr>
        <w:tab/>
        <w:t xml:space="preserve">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 </w:t>
      </w:r>
    </w:p>
    <w:p w14:paraId="2ADF7ECB"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4.2.</w:t>
      </w:r>
      <w:r w:rsidRPr="000E13C8">
        <w:rPr>
          <w:rFonts w:ascii="Times New Roman" w:eastAsia="Times New Roman" w:hAnsi="Times New Roman" w:cs="Times New Roman"/>
          <w:sz w:val="24"/>
          <w:szCs w:val="24"/>
          <w:lang w:eastAsia="ru-RU"/>
        </w:rPr>
        <w:tab/>
        <w:t>Подрядчик несет ответственность за утрату, порчу или снижение потребительских свойств МТР.</w:t>
      </w:r>
    </w:p>
    <w:p w14:paraId="5B0FFB9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4.3.  Во время транспортировки МТР ответственность за сохранность перевозимого груза несет Подрядчик.</w:t>
      </w:r>
    </w:p>
    <w:p w14:paraId="0F3396C7"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4.4.</w:t>
      </w:r>
      <w:r w:rsidRPr="000E13C8">
        <w:rPr>
          <w:rFonts w:ascii="Times New Roman" w:eastAsia="Times New Roman" w:hAnsi="Times New Roman" w:cs="Times New Roman"/>
          <w:sz w:val="24"/>
          <w:szCs w:val="24"/>
          <w:lang w:eastAsia="ru-RU"/>
        </w:rPr>
        <w:tab/>
        <w:t>В целях выполнения работ по настоящему Договору Заказчик предоставляет Подрядчику имеющиеся у него стационарные точки подключения электроэнергии, электросварки (Ресурсы Заказчика). Подключение к указанным сетям Подрядчик осуществляет самостоятельно по согласованию с Заказчиком.</w:t>
      </w:r>
    </w:p>
    <w:p w14:paraId="492C1407"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4.5.</w:t>
      </w:r>
      <w:r w:rsidRPr="000E13C8">
        <w:rPr>
          <w:rFonts w:ascii="Times New Roman" w:eastAsia="Times New Roman" w:hAnsi="Times New Roman" w:cs="Times New Roman"/>
          <w:sz w:val="24"/>
          <w:szCs w:val="24"/>
          <w:lang w:eastAsia="ru-RU"/>
        </w:rPr>
        <w:tab/>
        <w:t>Подрядчик должен обеспечить устройство всех необходимых временных сооружений для выполнения работ. Устройство пешеходных мостиков с перилами для передвижения пешеходов через тротуары после вскрытия кабельных каналов (включая поставку необходимых для этого материалов) выполняет Подрядчик.</w:t>
      </w:r>
    </w:p>
    <w:p w14:paraId="3B09322D"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4.6.</w:t>
      </w:r>
      <w:r w:rsidRPr="000E13C8">
        <w:rPr>
          <w:rFonts w:ascii="Times New Roman" w:eastAsia="Times New Roman" w:hAnsi="Times New Roman" w:cs="Times New Roman"/>
          <w:sz w:val="24"/>
          <w:szCs w:val="24"/>
          <w:lang w:eastAsia="ru-RU"/>
        </w:rPr>
        <w:tab/>
        <w:t xml:space="preserve">Заказчик в случае необходимости передает Подрядчику имеющуюся у него нормативно-техническую документацию, и другие необходимые для выполнения работ документы. </w:t>
      </w:r>
    </w:p>
    <w:p w14:paraId="6AD6B5D2"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4.7.</w:t>
      </w:r>
      <w:r w:rsidRPr="000E13C8">
        <w:rPr>
          <w:rFonts w:ascii="Times New Roman" w:eastAsia="Times New Roman" w:hAnsi="Times New Roman" w:cs="Times New Roman"/>
          <w:sz w:val="24"/>
          <w:szCs w:val="24"/>
          <w:lang w:eastAsia="ru-RU"/>
        </w:rPr>
        <w:tab/>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14:paraId="4A0A3273"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p>
    <w:p w14:paraId="043E34AE" w14:textId="77777777" w:rsidR="000E13C8" w:rsidRPr="000E13C8" w:rsidRDefault="000E13C8" w:rsidP="000E13C8">
      <w:pPr>
        <w:suppressAutoHyphens/>
        <w:spacing w:after="0" w:line="240" w:lineRule="auto"/>
        <w:contextualSpacing/>
        <w:jc w:val="center"/>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 ПОРЯДОК ПРИЕМКИ И СДАЧИ ВЫПОЛНЕННЫХ РАБОТ</w:t>
      </w:r>
    </w:p>
    <w:p w14:paraId="6177B4F3" w14:textId="77777777" w:rsidR="000E13C8" w:rsidRPr="000E13C8" w:rsidRDefault="000E13C8" w:rsidP="000E13C8">
      <w:pPr>
        <w:suppressAutoHyphens/>
        <w:spacing w:after="0" w:line="240" w:lineRule="auto"/>
        <w:contextualSpacing/>
        <w:jc w:val="center"/>
        <w:rPr>
          <w:rFonts w:ascii="Times New Roman" w:eastAsia="Times New Roman" w:hAnsi="Times New Roman" w:cs="Times New Roman"/>
          <w:sz w:val="24"/>
          <w:szCs w:val="24"/>
          <w:lang w:eastAsia="ar-SA"/>
        </w:rPr>
      </w:pPr>
    </w:p>
    <w:p w14:paraId="4865C1E4"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5.1.</w:t>
      </w:r>
      <w:r w:rsidRPr="000E13C8">
        <w:rPr>
          <w:rFonts w:ascii="Times New Roman" w:eastAsia="Times New Roman" w:hAnsi="Times New Roman" w:cs="Times New Roman"/>
          <w:sz w:val="24"/>
          <w:szCs w:val="24"/>
          <w:lang w:eastAsia="ar-SA"/>
        </w:rPr>
        <w:tab/>
        <w:t>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14:paraId="02CC2C1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5.2.</w:t>
      </w:r>
      <w:r w:rsidRPr="000E13C8">
        <w:rPr>
          <w:rFonts w:ascii="Times New Roman" w:eastAsia="Times New Roman" w:hAnsi="Times New Roman" w:cs="Times New Roman"/>
          <w:sz w:val="24"/>
          <w:szCs w:val="24"/>
          <w:lang w:eastAsia="ar-SA"/>
        </w:rPr>
        <w:tab/>
        <w:t xml:space="preserve">В ходе выполнения работ Подрядчик обязан составлять и комисcионно подписывать акты на все скрытые работы в 2-х экземплярах каждый. </w:t>
      </w:r>
    </w:p>
    <w:p w14:paraId="6DC3FCD0"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В состав комиссии входят представители обеих Сторон.</w:t>
      </w:r>
    </w:p>
    <w:p w14:paraId="12C6B9F1"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Подрядчик извещает Заказчика о готовности скрытых работ к освидетельствованию за 2 (два) дня до начала приемки.</w:t>
      </w:r>
    </w:p>
    <w:p w14:paraId="6CD81F33"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Подрядчик приступает к выполнению последующих работ только после приемки Заказчиком выполненных скрытых работ.</w:t>
      </w:r>
    </w:p>
    <w:p w14:paraId="3A31E0C3"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5.3. Приемка результатов завершенных работ осуществляется после передачи Подрядчиком Заказчику исполнительной документации в двух экземплярах. </w:t>
      </w:r>
    </w:p>
    <w:p w14:paraId="26886EC9"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ar-SA"/>
        </w:rPr>
        <w:t>5.4.</w:t>
      </w:r>
      <w:r w:rsidRPr="000E13C8">
        <w:rPr>
          <w:rFonts w:ascii="Times New Roman" w:eastAsia="Times New Roman" w:hAnsi="Times New Roman" w:cs="Times New Roman"/>
          <w:b/>
          <w:sz w:val="24"/>
          <w:szCs w:val="24"/>
          <w:lang w:eastAsia="ru-RU"/>
        </w:rPr>
        <w:t xml:space="preserve"> </w:t>
      </w:r>
      <w:r w:rsidRPr="000E13C8">
        <w:rPr>
          <w:rFonts w:ascii="Times New Roman" w:eastAsia="Times New Roman" w:hAnsi="Times New Roman" w:cs="Times New Roman"/>
          <w:sz w:val="24"/>
          <w:szCs w:val="24"/>
          <w:lang w:eastAsia="ru-RU"/>
        </w:rPr>
        <w:t xml:space="preserve">Исполнительная документация, предъявляемая Подрядчиком при приемке объекта комиссии оформляется в соответствии с </w:t>
      </w:r>
      <w:r w:rsidRPr="000E13C8">
        <w:rPr>
          <w:rFonts w:ascii="Times New Roman" w:eastAsia="Times New Roman" w:hAnsi="Times New Roman" w:cs="Times New Roman"/>
          <w:bCs/>
          <w:sz w:val="24"/>
          <w:szCs w:val="24"/>
          <w:lang w:eastAsia="ru-RU"/>
        </w:rPr>
        <w:t xml:space="preserve">Инструкцией по оформлению приемо-сдаточной документации по электромонтажным работам </w:t>
      </w:r>
      <w:r w:rsidRPr="000E13C8">
        <w:rPr>
          <w:rFonts w:ascii="Times New Roman" w:eastAsia="Times New Roman" w:hAnsi="Times New Roman" w:cs="Times New Roman"/>
          <w:b/>
          <w:bCs/>
          <w:sz w:val="24"/>
          <w:szCs w:val="24"/>
          <w:lang w:eastAsia="ru-RU"/>
        </w:rPr>
        <w:t xml:space="preserve">И 1.13-07 </w:t>
      </w:r>
      <w:r w:rsidRPr="000E13C8">
        <w:rPr>
          <w:rFonts w:ascii="Times New Roman" w:eastAsia="Times New Roman" w:hAnsi="Times New Roman" w:cs="Times New Roman"/>
          <w:bCs/>
          <w:sz w:val="24"/>
          <w:szCs w:val="24"/>
          <w:lang w:eastAsia="ru-RU"/>
        </w:rPr>
        <w:t>(</w:t>
      </w:r>
      <w:r w:rsidRPr="000E13C8">
        <w:rPr>
          <w:rFonts w:ascii="Times New Roman" w:eastAsia="Times New Roman" w:hAnsi="Times New Roman" w:cs="Times New Roman"/>
          <w:sz w:val="24"/>
          <w:szCs w:val="24"/>
          <w:lang w:eastAsia="ru-RU"/>
        </w:rPr>
        <w:t>рекомендована к применению Министерством Регионального развития РФ):</w:t>
      </w:r>
    </w:p>
    <w:p w14:paraId="5B0ED59B" w14:textId="77777777" w:rsidR="000E13C8" w:rsidRPr="000E13C8" w:rsidRDefault="000E13C8" w:rsidP="000E13C8">
      <w:pPr>
        <w:spacing w:after="0" w:line="240" w:lineRule="auto"/>
        <w:ind w:firstLine="567"/>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5.4.1. Общая документация:</w:t>
      </w:r>
    </w:p>
    <w:p w14:paraId="63258B2D"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ведомость технической документации, предъявляемой при сдаче-приемке электромонтажных работ (форма 1);</w:t>
      </w:r>
    </w:p>
    <w:p w14:paraId="32591E75"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акт технической готовности электромонтажных работ (форма 2);</w:t>
      </w:r>
    </w:p>
    <w:p w14:paraId="1FF23191"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ведомость изменений и отступлений от проекта (форма 3);</w:t>
      </w:r>
    </w:p>
    <w:p w14:paraId="296450F5"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ведомость электромонтажных недоделок, не препятствующих комплексному опробованию (форма 4);</w:t>
      </w:r>
    </w:p>
    <w:p w14:paraId="08829336"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акты на скрытые работы.</w:t>
      </w:r>
    </w:p>
    <w:p w14:paraId="145627AE" w14:textId="77777777" w:rsidR="000E13C8" w:rsidRPr="000E13C8" w:rsidRDefault="000E13C8" w:rsidP="000E13C8">
      <w:pPr>
        <w:spacing w:after="80" w:line="240" w:lineRule="auto"/>
        <w:ind w:firstLine="567"/>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5.4.2. Документация на воздушную линию 0,4 кВ:</w:t>
      </w:r>
    </w:p>
    <w:p w14:paraId="483D065E"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ведомость монтажа воздушной линии электропередачи (форма 22);</w:t>
      </w:r>
    </w:p>
    <w:p w14:paraId="682A1AEA"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паспорт воздушной линии электропередачи (форма 22);</w:t>
      </w:r>
    </w:p>
    <w:p w14:paraId="325769E3" w14:textId="77777777" w:rsidR="000E13C8" w:rsidRPr="000E13C8" w:rsidRDefault="000E13C8" w:rsidP="000E13C8">
      <w:pPr>
        <w:spacing w:after="80" w:line="240" w:lineRule="auto"/>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color w:val="000000"/>
          <w:sz w:val="24"/>
          <w:szCs w:val="24"/>
          <w:lang w:eastAsia="ar-SA"/>
        </w:rPr>
        <w:t xml:space="preserve">- </w:t>
      </w:r>
      <w:r w:rsidRPr="000E13C8">
        <w:rPr>
          <w:rFonts w:ascii="Times New Roman" w:eastAsia="Times New Roman" w:hAnsi="Times New Roman" w:cs="Times New Roman"/>
          <w:sz w:val="24"/>
          <w:szCs w:val="24"/>
          <w:lang w:eastAsia="ar-SA"/>
        </w:rPr>
        <w:t>акт согласования на выполненные переходы и пересечения;</w:t>
      </w:r>
    </w:p>
    <w:p w14:paraId="5E85EC00" w14:textId="77777777" w:rsidR="000E13C8" w:rsidRPr="000E13C8" w:rsidRDefault="000E13C8" w:rsidP="000E13C8">
      <w:pPr>
        <w:spacing w:after="80" w:line="240" w:lineRule="auto"/>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 - акт готовности сборных железобетонных фундаментов под установку опор ВЛ;</w:t>
      </w:r>
    </w:p>
    <w:p w14:paraId="52BBA13A"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sz w:val="24"/>
          <w:szCs w:val="24"/>
          <w:lang w:eastAsia="ar-SA"/>
        </w:rPr>
        <w:t>- акт замеров в натуре габаритов от проводов ВЛ до пересекаемого объекта;</w:t>
      </w:r>
    </w:p>
    <w:p w14:paraId="03251720"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паспорт заземляющего устройства; </w:t>
      </w:r>
    </w:p>
    <w:p w14:paraId="40F4CD10"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протокол измерения сопротивления заземлителей и заземляющих устройств;</w:t>
      </w:r>
    </w:p>
    <w:p w14:paraId="0A6BBFA0"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протокол проверки сопротивления изоляции провода;</w:t>
      </w:r>
    </w:p>
    <w:p w14:paraId="62A31B50" w14:textId="77777777" w:rsidR="000E13C8" w:rsidRPr="000E13C8" w:rsidRDefault="000E13C8" w:rsidP="000E13C8">
      <w:pPr>
        <w:spacing w:after="80" w:line="240" w:lineRule="auto"/>
        <w:contextualSpacing/>
        <w:jc w:val="both"/>
        <w:rPr>
          <w:rFonts w:ascii="Times New Roman" w:eastAsia="Times New Roman" w:hAnsi="Times New Roman" w:cs="Times New Roman"/>
          <w:color w:val="000000"/>
          <w:sz w:val="24"/>
          <w:szCs w:val="24"/>
          <w:lang w:eastAsia="ar-SA"/>
        </w:rPr>
      </w:pPr>
      <w:r w:rsidRPr="000E13C8">
        <w:rPr>
          <w:rFonts w:ascii="Times New Roman" w:eastAsia="Times New Roman" w:hAnsi="Times New Roman" w:cs="Times New Roman"/>
          <w:color w:val="000000"/>
          <w:sz w:val="24"/>
          <w:szCs w:val="24"/>
          <w:lang w:eastAsia="ar-SA"/>
        </w:rPr>
        <w:t>- протокол проверки цепи между заземлителями и заземляемыми элементами;</w:t>
      </w:r>
    </w:p>
    <w:p w14:paraId="265BC320" w14:textId="77777777" w:rsidR="000E13C8" w:rsidRPr="000E13C8" w:rsidRDefault="000E13C8" w:rsidP="000E13C8">
      <w:pPr>
        <w:tabs>
          <w:tab w:val="left" w:pos="540"/>
        </w:tabs>
        <w:spacing w:after="80" w:line="240" w:lineRule="auto"/>
        <w:contextualSpacing/>
        <w:jc w:val="both"/>
        <w:rPr>
          <w:rFonts w:ascii="Times New Roman" w:eastAsia="Calibri" w:hAnsi="Times New Roman" w:cs="Times New Roman"/>
          <w:color w:val="000000"/>
          <w:sz w:val="24"/>
          <w:szCs w:val="24"/>
          <w:lang w:eastAsia="ru-RU"/>
        </w:rPr>
      </w:pPr>
      <w:r w:rsidRPr="000E13C8">
        <w:rPr>
          <w:rFonts w:ascii="Times New Roman" w:eastAsia="Calibri" w:hAnsi="Times New Roman" w:cs="Times New Roman"/>
          <w:color w:val="000000"/>
          <w:sz w:val="24"/>
          <w:szCs w:val="24"/>
          <w:lang w:val="x-none" w:eastAsia="ru-RU"/>
        </w:rPr>
        <w:t xml:space="preserve">- </w:t>
      </w:r>
      <w:r w:rsidRPr="000E13C8">
        <w:rPr>
          <w:rFonts w:ascii="Times New Roman" w:eastAsia="Calibri" w:hAnsi="Times New Roman" w:cs="Times New Roman"/>
          <w:color w:val="000000"/>
          <w:sz w:val="24"/>
          <w:szCs w:val="24"/>
          <w:lang w:eastAsia="ru-RU"/>
        </w:rPr>
        <w:t xml:space="preserve">исполнительная </w:t>
      </w:r>
      <w:r w:rsidRPr="000E13C8">
        <w:rPr>
          <w:rFonts w:ascii="Times New Roman" w:eastAsia="Calibri" w:hAnsi="Times New Roman" w:cs="Times New Roman"/>
          <w:color w:val="000000"/>
          <w:sz w:val="24"/>
          <w:szCs w:val="24"/>
          <w:lang w:val="x-none" w:eastAsia="ru-RU"/>
        </w:rPr>
        <w:t xml:space="preserve">схема </w:t>
      </w:r>
      <w:r w:rsidRPr="000E13C8">
        <w:rPr>
          <w:rFonts w:ascii="Times New Roman" w:eastAsia="Calibri" w:hAnsi="Times New Roman" w:cs="Times New Roman"/>
          <w:color w:val="000000"/>
          <w:sz w:val="24"/>
          <w:szCs w:val="24"/>
          <w:lang w:eastAsia="ru-RU"/>
        </w:rPr>
        <w:t>расстановки опор воздушной линии 0,4 кВ;</w:t>
      </w:r>
    </w:p>
    <w:p w14:paraId="29596E28" w14:textId="77777777" w:rsidR="000E13C8" w:rsidRPr="000E13C8" w:rsidRDefault="000E13C8" w:rsidP="000E13C8">
      <w:pPr>
        <w:tabs>
          <w:tab w:val="left" w:pos="540"/>
        </w:tabs>
        <w:spacing w:after="80" w:line="240" w:lineRule="auto"/>
        <w:contextualSpacing/>
        <w:jc w:val="both"/>
        <w:rPr>
          <w:rFonts w:ascii="Times New Roman" w:eastAsia="Calibri" w:hAnsi="Times New Roman" w:cs="Times New Roman"/>
          <w:color w:val="000000"/>
          <w:sz w:val="24"/>
          <w:szCs w:val="24"/>
          <w:lang w:eastAsia="ru-RU"/>
        </w:rPr>
      </w:pPr>
      <w:r w:rsidRPr="000E13C8">
        <w:rPr>
          <w:rFonts w:ascii="Times New Roman" w:eastAsia="Calibri" w:hAnsi="Times New Roman" w:cs="Times New Roman"/>
          <w:color w:val="000000"/>
          <w:sz w:val="24"/>
          <w:szCs w:val="24"/>
          <w:lang w:eastAsia="ru-RU"/>
        </w:rPr>
        <w:t xml:space="preserve">- исполнительная схема трассы воздушной линии 0,4 кВ с привязкой на местности; </w:t>
      </w:r>
      <w:r w:rsidRPr="000E13C8">
        <w:rPr>
          <w:rFonts w:ascii="Times New Roman" w:eastAsia="Calibri" w:hAnsi="Times New Roman" w:cs="Times New Roman"/>
          <w:color w:val="000000"/>
          <w:sz w:val="24"/>
          <w:szCs w:val="24"/>
          <w:lang w:val="x-none" w:eastAsia="ru-RU"/>
        </w:rPr>
        <w:t xml:space="preserve"> </w:t>
      </w:r>
    </w:p>
    <w:p w14:paraId="66E3AB9A" w14:textId="77777777" w:rsidR="000E13C8" w:rsidRPr="000E13C8" w:rsidRDefault="000E13C8" w:rsidP="000E13C8">
      <w:pPr>
        <w:spacing w:after="0" w:line="240" w:lineRule="auto"/>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ru-RU"/>
        </w:rPr>
        <w:t xml:space="preserve">           </w:t>
      </w:r>
      <w:r w:rsidRPr="000E13C8">
        <w:rPr>
          <w:rFonts w:ascii="Times New Roman" w:eastAsia="Times New Roman" w:hAnsi="Times New Roman" w:cs="Times New Roman"/>
          <w:sz w:val="24"/>
          <w:szCs w:val="24"/>
          <w:lang w:eastAsia="ar-SA"/>
        </w:rPr>
        <w:t>Срок предоставления исполнительной документации, оформляемой при приемке объекта, составляет 3 (три) дня после окончания работ.</w:t>
      </w:r>
      <w:r w:rsidRPr="000E13C8">
        <w:rPr>
          <w:rFonts w:ascii="Times New Roman" w:eastAsia="Times New Roman" w:hAnsi="Times New Roman" w:cs="Times New Roman"/>
          <w:sz w:val="24"/>
          <w:szCs w:val="24"/>
          <w:lang w:eastAsia="ar-SA"/>
        </w:rPr>
        <w:tab/>
      </w:r>
    </w:p>
    <w:p w14:paraId="473B2031" w14:textId="77777777" w:rsidR="000E13C8" w:rsidRPr="000E13C8" w:rsidRDefault="000E13C8" w:rsidP="000E13C8">
      <w:pPr>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5.5. Подрядчик обязан не позднее, чем за 5 (пять) рабочих дней письменно уведомить Заказчика о завершении работ и готовности работ к сдаче и представить Заказчику акт приемки выполненных работ (форма КС-2) и справку о стоимости выполненных работ и затрат (форма КС-3).</w:t>
      </w:r>
    </w:p>
    <w:p w14:paraId="424ECB32"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Заказчик не позднее, чем за 2 (два) рабочих дня уведомляет Подрядчика </w:t>
      </w:r>
      <w:r w:rsidRPr="000E13C8">
        <w:rPr>
          <w:rFonts w:ascii="Times New Roman" w:eastAsia="Times New Roman" w:hAnsi="Times New Roman" w:cs="Times New Roman"/>
          <w:sz w:val="24"/>
          <w:szCs w:val="24"/>
          <w:lang w:eastAsia="ru-RU"/>
        </w:rPr>
        <w:t>о дате и времени приемке работ</w:t>
      </w:r>
      <w:r w:rsidRPr="000E13C8">
        <w:rPr>
          <w:rFonts w:ascii="Times New Roman" w:eastAsia="Times New Roman" w:hAnsi="Times New Roman" w:cs="Times New Roman"/>
          <w:sz w:val="24"/>
          <w:szCs w:val="24"/>
          <w:lang w:eastAsia="ar-SA"/>
        </w:rPr>
        <w:t xml:space="preserve">. </w:t>
      </w:r>
    </w:p>
    <w:p w14:paraId="63D61D5F" w14:textId="77777777" w:rsidR="000E13C8" w:rsidRPr="000E13C8" w:rsidRDefault="000E13C8" w:rsidP="000E13C8">
      <w:pPr>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5.6. В состав приемочной комиссии, создаваемой Заказчиком, входят: уполномоченные представители Заказчика, Подрядчика. </w:t>
      </w:r>
    </w:p>
    <w:p w14:paraId="2831A80B" w14:textId="77777777" w:rsidR="000E13C8" w:rsidRPr="000E13C8" w:rsidRDefault="000E13C8" w:rsidP="000E13C8">
      <w:pPr>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5.7. Работы считаются принятыми приемочной комиссией со дня подписания Акта приемки приемочной комиссии (Приложение № 4 к настоящему Договору), предварительно подготовленного Подрядчиком.</w:t>
      </w:r>
    </w:p>
    <w:p w14:paraId="1408825E" w14:textId="77777777" w:rsidR="000E13C8" w:rsidRPr="000E13C8" w:rsidRDefault="000E13C8" w:rsidP="000E13C8">
      <w:pPr>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5.8.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 4 к настоящему Договору) фиксируются обнаруженные дефекты и разумные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5.3, 5.4, 5.5, 5.6, 5.7, 5.8. настоящего Договора.</w:t>
      </w:r>
    </w:p>
    <w:p w14:paraId="257E17DB"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5.9. Окончательная приемка работ производится только после выполнения всех работ в полном соответствии с рабочей и сметной документацией, а также после устранения всех дефектов, обнаруженных в соответствии с пунктом 5.7. настоящего Договора. </w:t>
      </w:r>
    </w:p>
    <w:p w14:paraId="7165FFE0"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По результатам окончательной приемки работ Сторонами </w:t>
      </w:r>
      <w:r w:rsidRPr="000E13C8">
        <w:rPr>
          <w:rFonts w:ascii="Times New Roman" w:eastAsia="Times New Roman" w:hAnsi="Times New Roman" w:cs="Times New Roman"/>
          <w:sz w:val="24"/>
          <w:szCs w:val="24"/>
          <w:lang w:eastAsia="ru-RU"/>
        </w:rPr>
        <w:t xml:space="preserve">не позднее срока, указанного в п.1.3.2. настоящего Договора, </w:t>
      </w:r>
      <w:r w:rsidRPr="000E13C8">
        <w:rPr>
          <w:rFonts w:ascii="Times New Roman" w:eastAsia="Times New Roman" w:hAnsi="Times New Roman" w:cs="Times New Roman"/>
          <w:sz w:val="24"/>
          <w:szCs w:val="24"/>
          <w:lang w:eastAsia="ar-SA"/>
        </w:rPr>
        <w:t xml:space="preserve">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 5 к настоящему Договору), предварительно подготовленные Подрядчиком. </w:t>
      </w:r>
    </w:p>
    <w:p w14:paraId="711633FA"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5.10.</w:t>
      </w:r>
      <w:r w:rsidRPr="000E13C8">
        <w:rPr>
          <w:rFonts w:ascii="Times New Roman" w:eastAsia="Times New Roman" w:hAnsi="Times New Roman" w:cs="Times New Roman"/>
          <w:sz w:val="24"/>
          <w:szCs w:val="24"/>
          <w:lang w:eastAsia="ar-SA"/>
        </w:rPr>
        <w:tab/>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14:paraId="7BD4E48B"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5.11.</w:t>
      </w:r>
      <w:r w:rsidRPr="000E13C8">
        <w:rPr>
          <w:rFonts w:ascii="Times New Roman" w:eastAsia="Times New Roman" w:hAnsi="Times New Roman" w:cs="Times New Roman"/>
          <w:sz w:val="24"/>
          <w:szCs w:val="24"/>
          <w:lang w:eastAsia="ar-SA"/>
        </w:rPr>
        <w:tab/>
        <w:t>В случае досрочного выполнения работ Заказчик вправе досрочно организовать приемку работ в соответствии с п.п. 5.3, 5.4, 5.5, 5.6, 5.7, 5.8. настоящего Договора.</w:t>
      </w:r>
    </w:p>
    <w:p w14:paraId="3150A9E6"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5.12.</w:t>
      </w:r>
      <w:r w:rsidRPr="000E13C8">
        <w:rPr>
          <w:rFonts w:ascii="Times New Roman" w:eastAsia="Times New Roman" w:hAnsi="Times New Roman" w:cs="Times New Roman"/>
          <w:sz w:val="24"/>
          <w:szCs w:val="24"/>
          <w:lang w:eastAsia="ar-SA"/>
        </w:rPr>
        <w:tab/>
        <w:t>Риск случайной гибели или случайного повреждения результатов выполненных работ, составляющих предмет настоящего Договора, до подписания Сторонами Акта приемки приемочной комиссии (Приложение № 4 к настоящему Договору) несет Подрядчик, после подписания Сторонами Акта приемки приемочной комиссии – Заказчик.</w:t>
      </w:r>
    </w:p>
    <w:p w14:paraId="7E92AAB4" w14:textId="77777777" w:rsidR="000E13C8" w:rsidRPr="000E13C8" w:rsidRDefault="000E13C8" w:rsidP="000E13C8">
      <w:pPr>
        <w:spacing w:after="60" w:line="240" w:lineRule="auto"/>
        <w:contextualSpacing/>
        <w:jc w:val="center"/>
        <w:rPr>
          <w:rFonts w:ascii="Times New Roman" w:eastAsia="Times New Roman" w:hAnsi="Times New Roman" w:cs="Times New Roman"/>
          <w:bCs/>
          <w:sz w:val="24"/>
          <w:szCs w:val="24"/>
        </w:rPr>
      </w:pPr>
    </w:p>
    <w:p w14:paraId="5BABA689" w14:textId="77777777" w:rsidR="000E13C8" w:rsidRPr="000E13C8" w:rsidRDefault="000E13C8" w:rsidP="000E13C8">
      <w:pPr>
        <w:spacing w:after="60" w:line="240" w:lineRule="auto"/>
        <w:contextualSpacing/>
        <w:jc w:val="center"/>
        <w:rPr>
          <w:rFonts w:ascii="Times New Roman" w:eastAsia="Times New Roman" w:hAnsi="Times New Roman" w:cs="Times New Roman"/>
          <w:bCs/>
          <w:sz w:val="24"/>
          <w:szCs w:val="24"/>
        </w:rPr>
      </w:pPr>
      <w:r w:rsidRPr="000E13C8">
        <w:rPr>
          <w:rFonts w:ascii="Times New Roman" w:eastAsia="Times New Roman" w:hAnsi="Times New Roman" w:cs="Times New Roman"/>
          <w:bCs/>
          <w:sz w:val="24"/>
          <w:szCs w:val="24"/>
        </w:rPr>
        <w:t>6. ГАРАНТИИ КАЧЕСТВА ПО СДАННЫМ РАБОТАМ</w:t>
      </w:r>
    </w:p>
    <w:p w14:paraId="6320CC61" w14:textId="77777777" w:rsidR="000E13C8" w:rsidRPr="000E13C8" w:rsidRDefault="000E13C8" w:rsidP="000E13C8">
      <w:pPr>
        <w:spacing w:after="60" w:line="240" w:lineRule="auto"/>
        <w:contextualSpacing/>
        <w:jc w:val="center"/>
        <w:rPr>
          <w:rFonts w:ascii="Times New Roman" w:eastAsia="Times New Roman" w:hAnsi="Times New Roman" w:cs="Times New Roman"/>
          <w:bCs/>
          <w:sz w:val="24"/>
          <w:szCs w:val="24"/>
        </w:rPr>
      </w:pPr>
    </w:p>
    <w:p w14:paraId="7C4D93AE"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6.1.</w:t>
      </w:r>
      <w:r w:rsidRPr="000E13C8">
        <w:rPr>
          <w:rFonts w:ascii="Times New Roman" w:eastAsia="Times New Roman" w:hAnsi="Times New Roman" w:cs="Times New Roman"/>
          <w:sz w:val="24"/>
          <w:szCs w:val="24"/>
          <w:lang w:eastAsia="ru-RU"/>
        </w:rPr>
        <w:tab/>
        <w:t>Качество результата работ и использованных при их проведении материалов должно соответствовать утвержденной Рабочей документации, ГОСТам, СНиПам и другим действующим нормативным документам.</w:t>
      </w:r>
    </w:p>
    <w:p w14:paraId="4727705F"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6.2.</w:t>
      </w:r>
      <w:r w:rsidRPr="000E13C8">
        <w:rPr>
          <w:rFonts w:ascii="Times New Roman" w:eastAsia="Times New Roman" w:hAnsi="Times New Roman" w:cs="Times New Roman"/>
          <w:sz w:val="24"/>
          <w:szCs w:val="24"/>
          <w:lang w:eastAsia="ru-RU"/>
        </w:rPr>
        <w:tab/>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и оборудование. </w:t>
      </w:r>
    </w:p>
    <w:p w14:paraId="4F0ED795"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6.3.</w:t>
      </w:r>
      <w:r w:rsidRPr="000E13C8">
        <w:rPr>
          <w:rFonts w:ascii="Times New Roman" w:eastAsia="Times New Roman" w:hAnsi="Times New Roman" w:cs="Times New Roman"/>
          <w:sz w:val="24"/>
          <w:szCs w:val="24"/>
          <w:lang w:eastAsia="ru-RU"/>
        </w:rPr>
        <w:tab/>
        <w:t>Гарантийный срок работ - 24 месяца с момента подписания Акта приема-передачи выполненных работ (Приложение № 5 к настоящему Договору), применяемых материалов и оборудования - не менее срока, установленного производителем.</w:t>
      </w:r>
    </w:p>
    <w:p w14:paraId="07715EA0"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6.4.</w:t>
      </w:r>
      <w:r w:rsidRPr="000E13C8">
        <w:rPr>
          <w:rFonts w:ascii="Times New Roman" w:eastAsia="Times New Roman" w:hAnsi="Times New Roman" w:cs="Times New Roman"/>
          <w:sz w:val="24"/>
          <w:szCs w:val="24"/>
          <w:lang w:eastAsia="ru-RU"/>
        </w:rPr>
        <w:tab/>
        <w:t>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14:paraId="2347DE64"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6.5.</w:t>
      </w:r>
      <w:r w:rsidRPr="000E13C8">
        <w:rPr>
          <w:rFonts w:ascii="Times New Roman" w:eastAsia="Times New Roman" w:hAnsi="Times New Roman" w:cs="Times New Roman"/>
          <w:sz w:val="24"/>
          <w:szCs w:val="24"/>
          <w:lang w:eastAsia="ru-RU"/>
        </w:rPr>
        <w:tab/>
        <w:t xml:space="preserve">При отказе Подрядчика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14:paraId="172B79FF"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6.6.</w:t>
      </w:r>
      <w:r w:rsidRPr="000E13C8">
        <w:rPr>
          <w:rFonts w:ascii="Times New Roman" w:eastAsia="Times New Roman" w:hAnsi="Times New Roman" w:cs="Times New Roman"/>
          <w:sz w:val="24"/>
          <w:szCs w:val="24"/>
          <w:lang w:eastAsia="ru-RU"/>
        </w:rPr>
        <w:tab/>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14:paraId="79F3F30A"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p>
    <w:p w14:paraId="1EBFCACF"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bCs/>
          <w:sz w:val="24"/>
          <w:szCs w:val="24"/>
        </w:rPr>
      </w:pPr>
      <w:r w:rsidRPr="000E13C8">
        <w:rPr>
          <w:rFonts w:ascii="Times New Roman" w:eastAsia="Times New Roman" w:hAnsi="Times New Roman" w:cs="Times New Roman"/>
          <w:bCs/>
          <w:sz w:val="24"/>
          <w:szCs w:val="24"/>
        </w:rPr>
        <w:t>7. ОТВЕТСТВЕННОСТЬ СТОРОН</w:t>
      </w:r>
    </w:p>
    <w:p w14:paraId="3ED42A8F"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bCs/>
          <w:sz w:val="24"/>
          <w:szCs w:val="24"/>
        </w:rPr>
      </w:pPr>
    </w:p>
    <w:p w14:paraId="6C71951A"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7.1.</w:t>
      </w:r>
      <w:r w:rsidRPr="000E13C8">
        <w:rPr>
          <w:rFonts w:ascii="Times New Roman" w:eastAsia="Times New Roman" w:hAnsi="Times New Roman" w:cs="Times New Roman"/>
          <w:sz w:val="24"/>
          <w:szCs w:val="24"/>
          <w:lang w:eastAsia="ru-RU"/>
        </w:rPr>
        <w:tab/>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14:paraId="5C71E88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7.2.</w:t>
      </w:r>
      <w:r w:rsidRPr="000E13C8">
        <w:rPr>
          <w:rFonts w:ascii="Times New Roman" w:eastAsia="Times New Roman" w:hAnsi="Times New Roman" w:cs="Times New Roman"/>
          <w:sz w:val="24"/>
          <w:szCs w:val="24"/>
          <w:lang w:eastAsia="ru-RU"/>
        </w:rPr>
        <w:tab/>
        <w:t>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стоимости, не выполненной и/или не сданной вовремя работы за каждый день такой просрочки.</w:t>
      </w:r>
    </w:p>
    <w:p w14:paraId="18F2540B"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7.3.</w:t>
      </w:r>
      <w:r w:rsidRPr="000E13C8">
        <w:rPr>
          <w:rFonts w:ascii="Times New Roman" w:eastAsia="Times New Roman" w:hAnsi="Times New Roman" w:cs="Times New Roman"/>
          <w:sz w:val="24"/>
          <w:szCs w:val="24"/>
          <w:lang w:eastAsia="ru-RU"/>
        </w:rPr>
        <w:tab/>
        <w:t>Уплата пени не освобождает Подрядчика от выполнения обязательств по настоящему Договору.</w:t>
      </w:r>
    </w:p>
    <w:p w14:paraId="238EEB09"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7.4.</w:t>
      </w:r>
      <w:r w:rsidRPr="000E13C8">
        <w:rPr>
          <w:rFonts w:ascii="Times New Roman" w:eastAsia="Times New Roman" w:hAnsi="Times New Roman" w:cs="Times New Roman"/>
          <w:sz w:val="24"/>
          <w:szCs w:val="24"/>
          <w:lang w:eastAsia="ru-RU"/>
        </w:rPr>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14:paraId="3CDB8539"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7.5.</w:t>
      </w:r>
      <w:r w:rsidRPr="000E13C8">
        <w:rPr>
          <w:rFonts w:ascii="Times New Roman" w:eastAsia="Times New Roman" w:hAnsi="Times New Roman" w:cs="Times New Roman"/>
          <w:sz w:val="24"/>
          <w:szCs w:val="24"/>
          <w:lang w:eastAsia="ru-RU"/>
        </w:rPr>
        <w:tab/>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14:paraId="4C92A41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14:paraId="30ADCBAA"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14:paraId="166B134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7.6.</w:t>
      </w:r>
      <w:r w:rsidRPr="000E13C8">
        <w:rPr>
          <w:rFonts w:ascii="Times New Roman" w:eastAsia="Times New Roman" w:hAnsi="Times New Roman" w:cs="Times New Roman"/>
          <w:sz w:val="24"/>
          <w:szCs w:val="24"/>
          <w:lang w:eastAsia="ru-RU"/>
        </w:rPr>
        <w:tab/>
        <w:t>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14:paraId="24CF2818"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7.7.</w:t>
      </w:r>
      <w:r w:rsidRPr="000E13C8">
        <w:rPr>
          <w:rFonts w:ascii="Times New Roman" w:eastAsia="Times New Roman" w:hAnsi="Times New Roman" w:cs="Times New Roman"/>
          <w:sz w:val="24"/>
          <w:szCs w:val="24"/>
          <w:lang w:eastAsia="ru-RU"/>
        </w:rPr>
        <w:tab/>
        <w:t>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p>
    <w:p w14:paraId="3A41D505" w14:textId="77777777" w:rsidR="000E13C8" w:rsidRPr="000E13C8" w:rsidRDefault="000E13C8" w:rsidP="000E13C8">
      <w:pPr>
        <w:spacing w:after="60" w:line="240" w:lineRule="auto"/>
        <w:ind w:firstLine="567"/>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ab/>
      </w:r>
    </w:p>
    <w:p w14:paraId="0A95F26B" w14:textId="77777777" w:rsidR="000E13C8" w:rsidRPr="000E13C8" w:rsidRDefault="000E13C8" w:rsidP="000E13C8">
      <w:pPr>
        <w:tabs>
          <w:tab w:val="left" w:pos="0"/>
        </w:tabs>
        <w:spacing w:after="60" w:line="240" w:lineRule="auto"/>
        <w:ind w:firstLine="567"/>
        <w:contextualSpacing/>
        <w:jc w:val="center"/>
        <w:rPr>
          <w:rFonts w:ascii="Times New Roman" w:eastAsia="Calibri" w:hAnsi="Times New Roman" w:cs="Times New Roman"/>
          <w:bCs/>
          <w:sz w:val="24"/>
          <w:szCs w:val="24"/>
          <w:lang w:eastAsia="ru-RU"/>
        </w:rPr>
      </w:pPr>
      <w:r w:rsidRPr="000E13C8">
        <w:rPr>
          <w:rFonts w:ascii="Times New Roman" w:eastAsia="Calibri" w:hAnsi="Times New Roman" w:cs="Times New Roman"/>
          <w:bCs/>
          <w:sz w:val="24"/>
          <w:szCs w:val="24"/>
          <w:lang w:eastAsia="ru-RU"/>
        </w:rPr>
        <w:t>8. АНТИКОРРУПЦИОННАЯ ОГОВОРКА</w:t>
      </w:r>
    </w:p>
    <w:p w14:paraId="35819EEE" w14:textId="77777777" w:rsidR="000E13C8" w:rsidRPr="000E13C8" w:rsidRDefault="000E13C8" w:rsidP="000E13C8">
      <w:pPr>
        <w:tabs>
          <w:tab w:val="left" w:pos="0"/>
        </w:tabs>
        <w:spacing w:after="60" w:line="240" w:lineRule="auto"/>
        <w:ind w:firstLine="567"/>
        <w:contextualSpacing/>
        <w:jc w:val="center"/>
        <w:rPr>
          <w:rFonts w:ascii="Times New Roman" w:eastAsia="Calibri" w:hAnsi="Times New Roman" w:cs="Times New Roman"/>
          <w:bCs/>
          <w:sz w:val="24"/>
          <w:szCs w:val="24"/>
          <w:lang w:eastAsia="ru-RU"/>
        </w:rPr>
      </w:pPr>
    </w:p>
    <w:p w14:paraId="48BAE2CF" w14:textId="77777777" w:rsidR="000E13C8" w:rsidRPr="000E13C8" w:rsidRDefault="000E13C8" w:rsidP="000E13C8">
      <w:pPr>
        <w:spacing w:after="60" w:line="240" w:lineRule="auto"/>
        <w:ind w:firstLine="567"/>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8.1. </w:t>
      </w:r>
      <w:r w:rsidRPr="000E13C8">
        <w:rPr>
          <w:rFonts w:ascii="Times New Roman" w:eastAsia="Times New Roman" w:hAnsi="Times New Roman" w:cs="Times New Roman"/>
          <w:sz w:val="24"/>
          <w:szCs w:val="24"/>
          <w:lang w:eastAsia="ru-RU"/>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49BEA94" w14:textId="77777777" w:rsidR="000E13C8" w:rsidRPr="000E13C8" w:rsidRDefault="000E13C8" w:rsidP="000E13C8">
      <w:pPr>
        <w:spacing w:after="60" w:line="240" w:lineRule="auto"/>
        <w:ind w:firstLine="567"/>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8.2.</w:t>
      </w:r>
      <w:r w:rsidRPr="000E13C8">
        <w:rPr>
          <w:rFonts w:ascii="Times New Roman" w:eastAsia="Times New Roman" w:hAnsi="Times New Roman" w:cs="Times New Roman"/>
          <w:sz w:val="24"/>
          <w:szCs w:val="24"/>
          <w:lang w:eastAsia="ru-RU"/>
        </w:rPr>
        <w:tab/>
        <w:t xml:space="preserve">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C82FF44" w14:textId="77777777" w:rsidR="000E13C8" w:rsidRPr="000E13C8" w:rsidRDefault="000E13C8" w:rsidP="000E13C8">
      <w:pPr>
        <w:spacing w:after="60" w:line="240" w:lineRule="auto"/>
        <w:ind w:firstLine="567"/>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8.3.</w:t>
      </w:r>
      <w:r w:rsidRPr="000E13C8">
        <w:rPr>
          <w:rFonts w:ascii="Times New Roman" w:eastAsia="Times New Roman" w:hAnsi="Times New Roman" w:cs="Times New Roman"/>
          <w:sz w:val="24"/>
          <w:szCs w:val="24"/>
          <w:lang w:eastAsia="ru-RU"/>
        </w:rPr>
        <w:tab/>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3887A2D4" w14:textId="77777777" w:rsidR="000E13C8" w:rsidRPr="000E13C8" w:rsidRDefault="000E13C8" w:rsidP="000E13C8">
      <w:pPr>
        <w:spacing w:after="60" w:line="240" w:lineRule="auto"/>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Каналы связи «Телефон доверия» АО «МЭС»: (8152) 69-15-45.</w:t>
      </w:r>
    </w:p>
    <w:p w14:paraId="467E71A9" w14:textId="77777777" w:rsidR="000E13C8" w:rsidRPr="000E13C8" w:rsidRDefault="000E13C8" w:rsidP="000E13C8">
      <w:pPr>
        <w:spacing w:after="60" w:line="240" w:lineRule="auto"/>
        <w:ind w:firstLine="567"/>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8.4. </w:t>
      </w:r>
      <w:r w:rsidRPr="000E13C8">
        <w:rPr>
          <w:rFonts w:ascii="Times New Roman" w:eastAsia="Times New Roman" w:hAnsi="Times New Roman" w:cs="Times New Roman"/>
          <w:sz w:val="24"/>
          <w:szCs w:val="24"/>
          <w:lang w:eastAsia="ru-RU"/>
        </w:rPr>
        <w:tab/>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BDB47A4"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sz w:val="24"/>
          <w:szCs w:val="24"/>
        </w:rPr>
      </w:pPr>
    </w:p>
    <w:p w14:paraId="26586A52"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sz w:val="24"/>
          <w:szCs w:val="24"/>
        </w:rPr>
      </w:pPr>
    </w:p>
    <w:p w14:paraId="28F39C7D"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9. ФОРС-МАЖОРНЫЕ ОБСТОЯТЕЛЬСТВА</w:t>
      </w:r>
    </w:p>
    <w:p w14:paraId="24C732F1"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sz w:val="24"/>
          <w:szCs w:val="24"/>
        </w:rPr>
      </w:pPr>
    </w:p>
    <w:p w14:paraId="08F9FEA0"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9.1.</w:t>
      </w:r>
      <w:r w:rsidRPr="000E13C8">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14:paraId="79AA0701"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9.2.</w:t>
      </w:r>
      <w:r w:rsidRPr="000E13C8">
        <w:rPr>
          <w:rFonts w:ascii="Times New Roman" w:eastAsia="Times New Roman" w:hAnsi="Times New Roman" w:cs="Times New Roman"/>
          <w:sz w:val="24"/>
          <w:szCs w:val="24"/>
          <w:lang w:eastAsia="ru-RU"/>
        </w:rPr>
        <w:tab/>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14:paraId="0ADBAB20"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9.3.</w:t>
      </w:r>
      <w:r w:rsidRPr="000E13C8">
        <w:rPr>
          <w:rFonts w:ascii="Times New Roman" w:eastAsia="Times New Roman" w:hAnsi="Times New Roman" w:cs="Times New Roman"/>
          <w:sz w:val="24"/>
          <w:szCs w:val="24"/>
          <w:lang w:eastAsia="ru-RU"/>
        </w:rPr>
        <w:tab/>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14:paraId="2840A48C"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9.4.</w:t>
      </w:r>
      <w:r w:rsidRPr="000E13C8">
        <w:rPr>
          <w:rFonts w:ascii="Times New Roman" w:eastAsia="Times New Roman" w:hAnsi="Times New Roman" w:cs="Times New Roman"/>
          <w:sz w:val="24"/>
          <w:szCs w:val="24"/>
          <w:lang w:eastAsia="ru-RU"/>
        </w:rPr>
        <w:tab/>
        <w:t>Если указанные обстоятельства продолжаются более двух месяцев, то Стороны обязаны решить дальнейшую судьбу настоящего Договора.</w:t>
      </w:r>
    </w:p>
    <w:p w14:paraId="52F551FF"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bCs/>
          <w:sz w:val="24"/>
          <w:szCs w:val="24"/>
        </w:rPr>
      </w:pPr>
    </w:p>
    <w:p w14:paraId="285773E3"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bCs/>
          <w:sz w:val="24"/>
          <w:szCs w:val="24"/>
        </w:rPr>
      </w:pPr>
      <w:r w:rsidRPr="000E13C8">
        <w:rPr>
          <w:rFonts w:ascii="Times New Roman" w:eastAsia="Times New Roman" w:hAnsi="Times New Roman" w:cs="Times New Roman"/>
          <w:bCs/>
          <w:sz w:val="24"/>
          <w:szCs w:val="24"/>
        </w:rPr>
        <w:t>10. ПОРЯДОК РАЗРЕШЕНИЯ СПОРОВ</w:t>
      </w:r>
    </w:p>
    <w:p w14:paraId="3E05938C" w14:textId="77777777" w:rsidR="000E13C8" w:rsidRPr="000E13C8" w:rsidRDefault="000E13C8" w:rsidP="000E13C8">
      <w:pPr>
        <w:widowControl w:val="0"/>
        <w:autoSpaceDE w:val="0"/>
        <w:autoSpaceDN w:val="0"/>
        <w:adjustRightInd w:val="0"/>
        <w:spacing w:after="60" w:line="240" w:lineRule="auto"/>
        <w:contextualSpacing/>
        <w:jc w:val="center"/>
        <w:rPr>
          <w:rFonts w:ascii="Times New Roman" w:eastAsia="Times New Roman" w:hAnsi="Times New Roman" w:cs="Times New Roman"/>
          <w:sz w:val="24"/>
          <w:szCs w:val="24"/>
        </w:rPr>
      </w:pPr>
    </w:p>
    <w:p w14:paraId="76FA31A8"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10.1.</w:t>
      </w:r>
      <w:r w:rsidRPr="000E13C8">
        <w:rPr>
          <w:rFonts w:ascii="Times New Roman" w:eastAsia="Times New Roman" w:hAnsi="Times New Roman" w:cs="Times New Roman"/>
          <w:sz w:val="24"/>
          <w:szCs w:val="24"/>
          <w:lang w:eastAsia="ar-SA"/>
        </w:rPr>
        <w:tab/>
        <w:t>Все споры и разногласия, которые могут возникнуть в связи с исполнением, расторжением или признанием недействительным данного договора, Стороны будут стремиться решить путем переговоров с соблюдением обязательного претензионного порядка.</w:t>
      </w:r>
    </w:p>
    <w:p w14:paraId="774FE507"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10.2.     В течение 5 (пяти) рабочих дней с момента получения претензии Сторона, получившая ее, обязана направить ответ на претензию в письменном виде.</w:t>
      </w:r>
    </w:p>
    <w:p w14:paraId="4F122611" w14:textId="77777777" w:rsidR="000E13C8" w:rsidRPr="000E13C8" w:rsidRDefault="000E13C8" w:rsidP="000E13C8">
      <w:pPr>
        <w:suppressAutoHyphens/>
        <w:spacing w:after="0" w:line="240" w:lineRule="auto"/>
        <w:ind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10.3.    В случае, если ответ на претензию не будет получен в течение 10 (десяти) рабочих дней с момента истечения срока его направления либо, если Стороны не придут к соглашению по возникшим разногласиям, спор подлежит передаче на рассмотрение в Арбитражный суд Мурманской области. </w:t>
      </w:r>
    </w:p>
    <w:p w14:paraId="064B4301"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p>
    <w:p w14:paraId="10563543" w14:textId="77777777" w:rsidR="000E13C8" w:rsidRPr="000E13C8" w:rsidRDefault="000E13C8" w:rsidP="000E13C8">
      <w:pPr>
        <w:autoSpaceDE w:val="0"/>
        <w:autoSpaceDN w:val="0"/>
        <w:adjustRightInd w:val="0"/>
        <w:spacing w:before="120" w:after="120" w:line="240" w:lineRule="auto"/>
        <w:ind w:firstLine="709"/>
        <w:contextualSpacing/>
        <w:jc w:val="center"/>
        <w:rPr>
          <w:rFonts w:ascii="Times New Roman CYR" w:eastAsia="Times New Roman" w:hAnsi="Times New Roman CYR" w:cs="Times New Roman CYR"/>
          <w:sz w:val="24"/>
          <w:szCs w:val="24"/>
        </w:rPr>
      </w:pPr>
      <w:r w:rsidRPr="000E13C8">
        <w:rPr>
          <w:rFonts w:ascii="Times New Roman CYR" w:eastAsia="Times New Roman" w:hAnsi="Times New Roman CYR" w:cs="Times New Roman CYR"/>
          <w:sz w:val="24"/>
          <w:szCs w:val="24"/>
        </w:rPr>
        <w:t>11. ИЗМЕНЕНИЕ И РАСТОРЖЕНИЕ ДОГОВОРА</w:t>
      </w:r>
    </w:p>
    <w:p w14:paraId="56461225" w14:textId="77777777" w:rsidR="000E13C8" w:rsidRPr="000E13C8" w:rsidRDefault="000E13C8" w:rsidP="000E13C8">
      <w:pPr>
        <w:autoSpaceDE w:val="0"/>
        <w:autoSpaceDN w:val="0"/>
        <w:adjustRightInd w:val="0"/>
        <w:spacing w:before="120" w:after="120" w:line="240" w:lineRule="auto"/>
        <w:ind w:firstLine="709"/>
        <w:contextualSpacing/>
        <w:jc w:val="center"/>
        <w:rPr>
          <w:rFonts w:ascii="Times New Roman CYR" w:eastAsia="Times New Roman" w:hAnsi="Times New Roman CYR" w:cs="Times New Roman CYR"/>
          <w:sz w:val="24"/>
          <w:szCs w:val="24"/>
        </w:rPr>
      </w:pPr>
    </w:p>
    <w:p w14:paraId="5933083B"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11.1. Настоящий Договор может быть расторгнут по взаимному согласию Сторон, в соответствии с действующим законодательством и настоящим Договором.</w:t>
      </w:r>
    </w:p>
    <w:p w14:paraId="15CFA3C4"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Заказчик вправе в одностороннем внесудебном порядке отказаться от исполнения Договора и расторгнуть его, путем направления уведомления Подрядчику в случаях:</w:t>
      </w:r>
    </w:p>
    <w:p w14:paraId="59CA51FF"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просрочки выполнения Работ Подрядчиком в сумме более чем на 15 (пятнадцать) календарных дней; </w:t>
      </w:r>
    </w:p>
    <w:p w14:paraId="41B87B87"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задержки Подрядчиком начала выполнения Работ более чем на 15 (пятнадцать) календарных дней по причинам, не зависящим от Заказчика; </w:t>
      </w:r>
    </w:p>
    <w:p w14:paraId="5D67C65A"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несоблюдения Подрядчиком требований к качеству Работ, если устранение недостатков выполненных работ или дефектов влечет задержку выполнения Работ более чем на 15 (пятнадцать) календарных дней;</w:t>
      </w:r>
    </w:p>
    <w:p w14:paraId="71316281"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ненадлежащего выполнения/невыполнения иных обязательств Подрядчика по Договору;</w:t>
      </w:r>
    </w:p>
    <w:p w14:paraId="0E9CD9B7"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14:paraId="3258F5DB"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по иным основаниям, предусмотренным действующим законодательством Российской Федерации.</w:t>
      </w:r>
    </w:p>
    <w:p w14:paraId="19DCAB20"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Договор будет считаться расторгнутым по основаниям, предусмотренным настоящим пунктом по истечении 10 (десяти) календарных дней после даты направления Подрядчику соответствующего уведомления. </w:t>
      </w:r>
    </w:p>
    <w:p w14:paraId="419DB8ED"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При этом Подрядчик обязан возместить все убытки Заказчика, связанные с односторонним расторжением Договора. Убытки Подрядчика, возникшие по основаниям, указанным настоящим разделом, возмещению не подлежат.</w:t>
      </w:r>
    </w:p>
    <w:p w14:paraId="5ACC2ED1"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Подписание каких-либо Дополнительных соглашений в таком случае не требуется. </w:t>
      </w:r>
    </w:p>
    <w:p w14:paraId="662CF625"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11.2. С момента получения Подрядчиком уведомления о расторжении Договора и до даты одностороннего расторжения Договора, Подрядчик обязан прекратить выполнение Работ и передать Заказчику результаты Работ и все иное, связанное с выполнением Работ.</w:t>
      </w:r>
    </w:p>
    <w:p w14:paraId="65EBCAB2" w14:textId="77777777" w:rsidR="000E13C8" w:rsidRPr="000E13C8" w:rsidRDefault="000E13C8" w:rsidP="000E13C8">
      <w:pPr>
        <w:spacing w:after="0" w:line="240" w:lineRule="auto"/>
        <w:ind w:firstLine="709"/>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11.3.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p>
    <w:p w14:paraId="21CC0607" w14:textId="77777777" w:rsidR="000E13C8" w:rsidRPr="000E13C8" w:rsidRDefault="000E13C8" w:rsidP="000E13C8">
      <w:pPr>
        <w:autoSpaceDE w:val="0"/>
        <w:autoSpaceDN w:val="0"/>
        <w:adjustRightInd w:val="0"/>
        <w:spacing w:after="60" w:line="240" w:lineRule="auto"/>
        <w:contextualSpacing/>
        <w:jc w:val="center"/>
        <w:outlineLvl w:val="0"/>
        <w:rPr>
          <w:rFonts w:ascii="Times New Roman" w:eastAsia="Times New Roman" w:hAnsi="Times New Roman" w:cs="Times New Roman"/>
          <w:sz w:val="24"/>
          <w:szCs w:val="24"/>
          <w:lang w:eastAsia="ru-RU"/>
        </w:rPr>
      </w:pPr>
    </w:p>
    <w:p w14:paraId="2B0FFB95" w14:textId="77777777" w:rsidR="000E13C8" w:rsidRPr="000E13C8" w:rsidRDefault="000E13C8" w:rsidP="000E13C8">
      <w:pPr>
        <w:autoSpaceDE w:val="0"/>
        <w:autoSpaceDN w:val="0"/>
        <w:adjustRightInd w:val="0"/>
        <w:spacing w:after="60" w:line="240" w:lineRule="auto"/>
        <w:contextualSpacing/>
        <w:jc w:val="center"/>
        <w:outlineLvl w:val="0"/>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 ПРОЧИЕ УСЛОВИЯ</w:t>
      </w:r>
    </w:p>
    <w:p w14:paraId="1F335015" w14:textId="77777777" w:rsidR="000E13C8" w:rsidRPr="000E13C8" w:rsidRDefault="000E13C8" w:rsidP="000E13C8">
      <w:pPr>
        <w:autoSpaceDE w:val="0"/>
        <w:autoSpaceDN w:val="0"/>
        <w:adjustRightInd w:val="0"/>
        <w:spacing w:after="60" w:line="240" w:lineRule="auto"/>
        <w:contextualSpacing/>
        <w:jc w:val="center"/>
        <w:outlineLvl w:val="0"/>
        <w:rPr>
          <w:rFonts w:ascii="Times New Roman" w:eastAsia="Times New Roman" w:hAnsi="Times New Roman" w:cs="Times New Roman"/>
          <w:sz w:val="24"/>
          <w:szCs w:val="24"/>
          <w:lang w:eastAsia="ru-RU"/>
        </w:rPr>
      </w:pPr>
    </w:p>
    <w:p w14:paraId="0E93FE03"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12.1.</w:t>
      </w:r>
      <w:r w:rsidRPr="000E13C8">
        <w:rPr>
          <w:rFonts w:ascii="Times New Roman" w:eastAsia="Times New Roman" w:hAnsi="Times New Roman" w:cs="Times New Roman"/>
          <w:sz w:val="24"/>
          <w:szCs w:val="24"/>
          <w:lang w:eastAsia="ru-RU"/>
        </w:rPr>
        <w:tab/>
        <w:t>Любое уведомление по настоящему Договору оформляется в письменной форме и направляется в виде факсимильного сообщения, электронной почте или заказным письмом по адресу, указанному в разделе 13 настоящего Договора. Уведомление считается поданным в день отправления факсимильного сообщения, направления по электронной почте, отправления заказного письма.</w:t>
      </w:r>
    </w:p>
    <w:p w14:paraId="5E847E6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12.2.</w:t>
      </w:r>
      <w:r w:rsidRPr="000E13C8">
        <w:rPr>
          <w:rFonts w:ascii="Times New Roman" w:eastAsia="Times New Roman" w:hAnsi="Times New Roman" w:cs="Times New Roman"/>
          <w:sz w:val="24"/>
          <w:szCs w:val="24"/>
          <w:lang w:eastAsia="ru-RU"/>
        </w:rPr>
        <w:tab/>
        <w:t>При выполнении Договора Стороны руководствуются положениями Договора, нормативными актами и нормами законодательства Российской Федерации.</w:t>
      </w:r>
    </w:p>
    <w:p w14:paraId="1BF1E992"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12.3.</w:t>
      </w:r>
      <w:r w:rsidRPr="000E13C8">
        <w:rPr>
          <w:rFonts w:ascii="Times New Roman" w:eastAsia="Times New Roman" w:hAnsi="Times New Roman" w:cs="Times New Roman"/>
          <w:sz w:val="24"/>
          <w:szCs w:val="24"/>
          <w:lang w:eastAsia="ru-RU"/>
        </w:rPr>
        <w:tab/>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14:paraId="2A9A49B3"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12.4.</w:t>
      </w:r>
      <w:r w:rsidRPr="000E13C8">
        <w:rPr>
          <w:rFonts w:ascii="Times New Roman" w:eastAsia="Times New Roman" w:hAnsi="Times New Roman" w:cs="Times New Roman"/>
          <w:sz w:val="24"/>
          <w:szCs w:val="24"/>
          <w:lang w:eastAsia="ru-RU"/>
        </w:rPr>
        <w:tab/>
        <w:t>Стороны обязуются обеспечить конфиденциальность сведений, относящихся к ходу исполнения Договора и полученным результатам.</w:t>
      </w:r>
    </w:p>
    <w:p w14:paraId="7C0A32B0"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12.5.</w:t>
      </w:r>
      <w:r w:rsidRPr="000E13C8">
        <w:rPr>
          <w:rFonts w:ascii="Times New Roman" w:eastAsia="Times New Roman" w:hAnsi="Times New Roman" w:cs="Times New Roman"/>
          <w:sz w:val="24"/>
          <w:szCs w:val="24"/>
          <w:lang w:eastAsia="ru-RU"/>
        </w:rPr>
        <w:tab/>
        <w:t>Все указанные в Договоре приложения являются его неотъемлемой частью.</w:t>
      </w:r>
    </w:p>
    <w:p w14:paraId="2E4781E6"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12.6.</w:t>
      </w:r>
      <w:r w:rsidRPr="000E13C8">
        <w:rPr>
          <w:rFonts w:ascii="Times New Roman" w:eastAsia="Times New Roman" w:hAnsi="Times New Roman" w:cs="Times New Roman"/>
          <w:sz w:val="24"/>
          <w:szCs w:val="24"/>
          <w:lang w:eastAsia="ru-RU"/>
        </w:rPr>
        <w:tab/>
        <w:t>Во всем остальном, что не предусмотрено настоящим Договором, Стороны будут руководствоваться нормами действующего законодательства РФ.</w:t>
      </w:r>
    </w:p>
    <w:p w14:paraId="084F270E"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12.7.</w:t>
      </w:r>
      <w:r w:rsidRPr="000E13C8">
        <w:rPr>
          <w:rFonts w:ascii="Times New Roman" w:eastAsia="Times New Roman" w:hAnsi="Times New Roman" w:cs="Times New Roman"/>
          <w:sz w:val="24"/>
          <w:szCs w:val="24"/>
          <w:lang w:eastAsia="ru-RU"/>
        </w:rPr>
        <w:tab/>
        <w:t>Настоящий Договор составлен в двух экземплярах, имеющих одинаковую юридическую силу, по одному для каждой из Сторон.</w:t>
      </w:r>
    </w:p>
    <w:p w14:paraId="5F99F709" w14:textId="77777777" w:rsidR="000E13C8" w:rsidRPr="000E13C8" w:rsidRDefault="000E13C8" w:rsidP="000E13C8">
      <w:pPr>
        <w:spacing w:after="60" w:line="240" w:lineRule="auto"/>
        <w:ind w:firstLine="540"/>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12.8.</w:t>
      </w:r>
      <w:r w:rsidRPr="000E13C8">
        <w:rPr>
          <w:rFonts w:ascii="Times New Roman" w:eastAsia="Times New Roman" w:hAnsi="Times New Roman" w:cs="Times New Roman"/>
          <w:sz w:val="24"/>
          <w:szCs w:val="24"/>
          <w:lang w:eastAsia="ru-RU"/>
        </w:rPr>
        <w:tab/>
        <w:t>Стороны, при подписании настоящего Договора согласовали следующие приложения к нему:</w:t>
      </w:r>
    </w:p>
    <w:p w14:paraId="30A701E4" w14:textId="77777777" w:rsidR="000E13C8" w:rsidRPr="000E13C8" w:rsidRDefault="000E13C8" w:rsidP="000E13C8">
      <w:pPr>
        <w:autoSpaceDE w:val="0"/>
        <w:autoSpaceDN w:val="0"/>
        <w:adjustRightInd w:val="0"/>
        <w:spacing w:after="60" w:line="240" w:lineRule="auto"/>
        <w:ind w:firstLine="426"/>
        <w:contextualSpacing/>
        <w:jc w:val="both"/>
        <w:outlineLvl w:val="0"/>
        <w:rPr>
          <w:rFonts w:ascii="Times New Roman" w:eastAsia="Times New Roman" w:hAnsi="Times New Roman" w:cs="Times New Roman"/>
          <w:color w:val="FF0000"/>
          <w:sz w:val="24"/>
          <w:szCs w:val="24"/>
          <w:lang w:eastAsia="ru-RU"/>
        </w:rPr>
      </w:pPr>
      <w:r w:rsidRPr="000E13C8">
        <w:rPr>
          <w:rFonts w:ascii="Times New Roman" w:eastAsia="Times New Roman" w:hAnsi="Times New Roman" w:cs="Times New Roman"/>
          <w:sz w:val="24"/>
          <w:szCs w:val="24"/>
          <w:lang w:eastAsia="ru-RU"/>
        </w:rPr>
        <w:t>- Приложение № 1 рабочая документация</w:t>
      </w:r>
      <w:r w:rsidRPr="000E13C8">
        <w:rPr>
          <w:rFonts w:ascii="Times New Roman" w:eastAsia="Times New Roman" w:hAnsi="Times New Roman" w:cs="Times New Roman"/>
          <w:color w:val="FF0000"/>
          <w:sz w:val="24"/>
          <w:szCs w:val="24"/>
          <w:lang w:eastAsia="ru-RU"/>
        </w:rPr>
        <w:t xml:space="preserve"> </w:t>
      </w:r>
      <w:r w:rsidRPr="000E13C8">
        <w:rPr>
          <w:rFonts w:ascii="Times New Roman" w:eastAsia="Times New Roman" w:hAnsi="Times New Roman" w:cs="Times New Roman"/>
          <w:sz w:val="24"/>
          <w:szCs w:val="24"/>
          <w:lang w:eastAsia="ru-RU"/>
        </w:rPr>
        <w:t>«</w:t>
      </w:r>
      <w:r w:rsidRPr="000E13C8">
        <w:rPr>
          <w:rFonts w:ascii="Times New Roman" w:eastAsia="Times New Roman" w:hAnsi="Times New Roman" w:cs="Times New Roman"/>
          <w:bCs/>
          <w:sz w:val="24"/>
          <w:szCs w:val="24"/>
          <w:lang w:eastAsia="ru-RU"/>
        </w:rPr>
        <w:t>Строительство воздушной линии электропередач 0,4кВ отпайкой от опоры №20, существующей воздушной линии 0,4кВ Л-12/5, до границы участка заявителя. Основной комплект рабочих чертежей. Электроснабжение. 4/01-20 ЭС»</w:t>
      </w:r>
      <w:r w:rsidRPr="000E13C8">
        <w:rPr>
          <w:rFonts w:ascii="Times New Roman" w:eastAsia="Times New Roman" w:hAnsi="Times New Roman" w:cs="Times New Roman"/>
          <w:color w:val="FF0000"/>
          <w:sz w:val="24"/>
          <w:szCs w:val="24"/>
          <w:lang w:eastAsia="ru-RU"/>
        </w:rPr>
        <w:t xml:space="preserve"> </w:t>
      </w:r>
    </w:p>
    <w:p w14:paraId="120057B4" w14:textId="77777777" w:rsidR="000E13C8" w:rsidRPr="000E13C8" w:rsidRDefault="000E13C8" w:rsidP="000E13C8">
      <w:pPr>
        <w:autoSpaceDE w:val="0"/>
        <w:autoSpaceDN w:val="0"/>
        <w:adjustRightInd w:val="0"/>
        <w:spacing w:after="60" w:line="240" w:lineRule="auto"/>
        <w:ind w:firstLine="426"/>
        <w:contextualSpacing/>
        <w:jc w:val="both"/>
        <w:outlineLvl w:val="0"/>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Приложение № 2 «Смета»;</w:t>
      </w:r>
    </w:p>
    <w:p w14:paraId="32315FFF" w14:textId="77777777" w:rsidR="000E13C8" w:rsidRPr="000E13C8" w:rsidRDefault="000E13C8" w:rsidP="000E13C8">
      <w:pPr>
        <w:autoSpaceDE w:val="0"/>
        <w:autoSpaceDN w:val="0"/>
        <w:adjustRightInd w:val="0"/>
        <w:spacing w:after="60" w:line="240" w:lineRule="auto"/>
        <w:ind w:left="567" w:hanging="141"/>
        <w:contextualSpacing/>
        <w:outlineLvl w:val="0"/>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Приложение № 3 «План-график работ»;</w:t>
      </w:r>
    </w:p>
    <w:p w14:paraId="2B3C77AE" w14:textId="77777777" w:rsidR="000E13C8" w:rsidRPr="000E13C8" w:rsidRDefault="000E13C8" w:rsidP="000E13C8">
      <w:pPr>
        <w:autoSpaceDE w:val="0"/>
        <w:autoSpaceDN w:val="0"/>
        <w:adjustRightInd w:val="0"/>
        <w:spacing w:after="60" w:line="240" w:lineRule="auto"/>
        <w:ind w:firstLine="426"/>
        <w:contextualSpacing/>
        <w:jc w:val="both"/>
        <w:outlineLvl w:val="0"/>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Приложение № 4 «Акт приемки приемочной комиссии»;</w:t>
      </w:r>
    </w:p>
    <w:p w14:paraId="49C810F9" w14:textId="77777777" w:rsidR="000E13C8" w:rsidRPr="000E13C8" w:rsidRDefault="000E13C8" w:rsidP="000E13C8">
      <w:pPr>
        <w:autoSpaceDE w:val="0"/>
        <w:autoSpaceDN w:val="0"/>
        <w:adjustRightInd w:val="0"/>
        <w:spacing w:after="60" w:line="240" w:lineRule="auto"/>
        <w:ind w:firstLine="426"/>
        <w:contextualSpacing/>
        <w:jc w:val="both"/>
        <w:outlineLvl w:val="0"/>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Приложение № 5 «Акт приема-передачи выполненных работ».</w:t>
      </w:r>
    </w:p>
    <w:p w14:paraId="1B3FF43B" w14:textId="77777777" w:rsidR="000E13C8" w:rsidRPr="000E13C8" w:rsidRDefault="000E13C8" w:rsidP="000E13C8">
      <w:pPr>
        <w:spacing w:after="60" w:line="240" w:lineRule="auto"/>
        <w:ind w:firstLine="425"/>
        <w:contextualSpacing/>
        <w:jc w:val="center"/>
        <w:rPr>
          <w:rFonts w:ascii="Times New Roman" w:eastAsia="Times New Roman" w:hAnsi="Times New Roman" w:cs="Times New Roman"/>
          <w:bCs/>
          <w:sz w:val="24"/>
          <w:szCs w:val="24"/>
        </w:rPr>
      </w:pPr>
    </w:p>
    <w:p w14:paraId="7F8931C1" w14:textId="77777777" w:rsidR="000E13C8" w:rsidRPr="000E13C8" w:rsidRDefault="000E13C8" w:rsidP="000E13C8">
      <w:pPr>
        <w:spacing w:after="60" w:line="240" w:lineRule="auto"/>
        <w:ind w:firstLine="425"/>
        <w:contextualSpacing/>
        <w:jc w:val="center"/>
        <w:rPr>
          <w:rFonts w:ascii="Times New Roman" w:eastAsia="Times New Roman" w:hAnsi="Times New Roman" w:cs="Times New Roman"/>
          <w:bCs/>
          <w:sz w:val="24"/>
          <w:szCs w:val="24"/>
        </w:rPr>
      </w:pPr>
      <w:r w:rsidRPr="000E13C8">
        <w:rPr>
          <w:rFonts w:ascii="Times New Roman" w:eastAsia="Times New Roman" w:hAnsi="Times New Roman" w:cs="Times New Roman"/>
          <w:bCs/>
          <w:sz w:val="24"/>
          <w:szCs w:val="24"/>
        </w:rPr>
        <w:t>13. АДРЕСА, РЕКВИЗИТЫ И ПОДПИСИ СТОРОН</w:t>
      </w:r>
    </w:p>
    <w:tbl>
      <w:tblPr>
        <w:tblW w:w="9526" w:type="dxa"/>
        <w:tblInd w:w="108" w:type="dxa"/>
        <w:tblLayout w:type="fixed"/>
        <w:tblLook w:val="0000" w:firstRow="0" w:lastRow="0" w:firstColumn="0" w:lastColumn="0" w:noHBand="0" w:noVBand="0"/>
      </w:tblPr>
      <w:tblGrid>
        <w:gridCol w:w="4536"/>
        <w:gridCol w:w="236"/>
        <w:gridCol w:w="4754"/>
      </w:tblGrid>
      <w:tr w:rsidR="000E13C8" w:rsidRPr="000E13C8" w14:paraId="20A9735A" w14:textId="77777777" w:rsidTr="003C6A66">
        <w:trPr>
          <w:trHeight w:val="2070"/>
        </w:trPr>
        <w:tc>
          <w:tcPr>
            <w:tcW w:w="4536" w:type="dxa"/>
          </w:tcPr>
          <w:p w14:paraId="4D46AD67" w14:textId="77777777" w:rsidR="000E13C8" w:rsidRPr="000E13C8" w:rsidRDefault="000E13C8" w:rsidP="000E13C8">
            <w:pPr>
              <w:autoSpaceDE w:val="0"/>
              <w:autoSpaceDN w:val="0"/>
              <w:adjustRightInd w:val="0"/>
              <w:spacing w:after="0" w:line="240" w:lineRule="auto"/>
              <w:ind w:left="-534" w:firstLine="426"/>
              <w:contextualSpacing/>
              <w:rPr>
                <w:rFonts w:ascii="Times New Roman" w:eastAsia="Times New Roman" w:hAnsi="Times New Roman" w:cs="Times New Roman"/>
                <w:b/>
                <w:bCs/>
                <w:sz w:val="24"/>
                <w:szCs w:val="24"/>
              </w:rPr>
            </w:pPr>
          </w:p>
          <w:p w14:paraId="2B771EA9" w14:textId="77777777" w:rsidR="000E13C8" w:rsidRPr="000E13C8" w:rsidRDefault="000E13C8" w:rsidP="000E13C8">
            <w:pPr>
              <w:autoSpaceDE w:val="0"/>
              <w:autoSpaceDN w:val="0"/>
              <w:adjustRightInd w:val="0"/>
              <w:spacing w:after="0" w:line="240" w:lineRule="auto"/>
              <w:ind w:left="-534" w:firstLine="426"/>
              <w:contextualSpacing/>
              <w:rPr>
                <w:rFonts w:ascii="Times New Roman" w:eastAsia="Times New Roman" w:hAnsi="Times New Roman" w:cs="Times New Roman"/>
                <w:b/>
                <w:bCs/>
                <w:sz w:val="24"/>
                <w:szCs w:val="24"/>
              </w:rPr>
            </w:pPr>
            <w:r w:rsidRPr="000E13C8">
              <w:rPr>
                <w:rFonts w:ascii="Times New Roman" w:eastAsia="Times New Roman" w:hAnsi="Times New Roman" w:cs="Times New Roman"/>
                <w:b/>
                <w:bCs/>
                <w:sz w:val="24"/>
                <w:szCs w:val="24"/>
              </w:rPr>
              <w:t>ЗАКАЗЧИК:</w:t>
            </w:r>
          </w:p>
          <w:p w14:paraId="13E015DC"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b/>
                <w:bCs/>
                <w:sz w:val="24"/>
                <w:szCs w:val="24"/>
              </w:rPr>
            </w:pPr>
            <w:r w:rsidRPr="000E13C8">
              <w:rPr>
                <w:rFonts w:ascii="Times New Roman" w:eastAsia="Times New Roman" w:hAnsi="Times New Roman" w:cs="Times New Roman"/>
                <w:b/>
                <w:bCs/>
                <w:sz w:val="24"/>
                <w:szCs w:val="24"/>
              </w:rPr>
              <w:t>АО «МЭС»</w:t>
            </w:r>
          </w:p>
          <w:p w14:paraId="16B351F2"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b/>
                <w:bCs/>
                <w:sz w:val="24"/>
                <w:szCs w:val="24"/>
              </w:rPr>
            </w:pPr>
          </w:p>
          <w:p w14:paraId="785B6D27"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 xml:space="preserve">Юридический адрес: 183034, </w:t>
            </w:r>
          </w:p>
          <w:p w14:paraId="667772DE"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г. Мурманск, ул. Свердлова, д. 39, корп.1</w:t>
            </w:r>
          </w:p>
          <w:p w14:paraId="0F7E98AD"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Р/с: 407 028 103 000 010 030 64</w:t>
            </w:r>
          </w:p>
          <w:p w14:paraId="06B3D927"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в Филиале ГПБ (АО) «Северо-Западный»</w:t>
            </w:r>
          </w:p>
          <w:p w14:paraId="3C9E5867"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 xml:space="preserve">г. Санкт-Петербург </w:t>
            </w:r>
          </w:p>
          <w:p w14:paraId="21B239D7"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К/с: 301 018 102 000 000 00 827</w:t>
            </w:r>
          </w:p>
          <w:p w14:paraId="4D61BF73"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 xml:space="preserve">БИК 044030827 </w:t>
            </w:r>
          </w:p>
          <w:p w14:paraId="39FA9085"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ИНН/КПП 5190907139/ 785150001</w:t>
            </w:r>
          </w:p>
          <w:p w14:paraId="5C870DD0"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 xml:space="preserve">ОКПО 88036460 </w:t>
            </w:r>
          </w:p>
          <w:p w14:paraId="4429DA0D"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ОГРН 1095190009111</w:t>
            </w:r>
          </w:p>
          <w:p w14:paraId="149EF75F"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ОКВЭД 40.30</w:t>
            </w:r>
          </w:p>
          <w:p w14:paraId="3184B867"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i/>
                <w:iCs/>
                <w:sz w:val="24"/>
                <w:szCs w:val="24"/>
                <w:u w:val="single"/>
              </w:rPr>
            </w:pPr>
            <w:r w:rsidRPr="000E13C8">
              <w:rPr>
                <w:rFonts w:ascii="Times New Roman" w:eastAsia="Times New Roman" w:hAnsi="Times New Roman" w:cs="Times New Roman"/>
                <w:i/>
                <w:iCs/>
                <w:sz w:val="24"/>
                <w:szCs w:val="24"/>
                <w:u w:val="single"/>
              </w:rPr>
              <w:t xml:space="preserve">Сайт организации: </w:t>
            </w:r>
            <w:hyperlink r:id="rId19" w:history="1">
              <w:r w:rsidRPr="000E13C8">
                <w:rPr>
                  <w:rFonts w:ascii="Times New Roman" w:eastAsia="Times New Roman" w:hAnsi="Times New Roman" w:cs="Times New Roman"/>
                  <w:i/>
                  <w:iCs/>
                  <w:sz w:val="24"/>
                  <w:szCs w:val="24"/>
                  <w:u w:val="single"/>
                </w:rPr>
                <w:t>www.mures.ru</w:t>
              </w:r>
            </w:hyperlink>
          </w:p>
          <w:p w14:paraId="4BA3066F" w14:textId="77777777" w:rsidR="000E13C8" w:rsidRPr="000E13C8" w:rsidRDefault="000E13C8" w:rsidP="000E13C8">
            <w:pPr>
              <w:widowControl w:val="0"/>
              <w:autoSpaceDE w:val="0"/>
              <w:autoSpaceDN w:val="0"/>
              <w:adjustRightInd w:val="0"/>
              <w:spacing w:after="0" w:line="240" w:lineRule="auto"/>
              <w:ind w:left="-534" w:firstLine="426"/>
              <w:contextualSpacing/>
              <w:jc w:val="both"/>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 xml:space="preserve">Телефон: (8152) 68-63-26, </w:t>
            </w:r>
          </w:p>
          <w:p w14:paraId="483AA0F2" w14:textId="77777777" w:rsidR="000E13C8" w:rsidRPr="000E13C8" w:rsidRDefault="000E13C8" w:rsidP="000E13C8">
            <w:pPr>
              <w:spacing w:after="0" w:line="240" w:lineRule="auto"/>
              <w:ind w:left="-534" w:firstLine="426"/>
              <w:contextualSpacing/>
              <w:rPr>
                <w:rFonts w:ascii="Times New Roman" w:eastAsia="Times New Roman" w:hAnsi="Times New Roman" w:cs="Times New Roman"/>
                <w:sz w:val="24"/>
                <w:szCs w:val="24"/>
              </w:rPr>
            </w:pPr>
            <w:r w:rsidRPr="000E13C8">
              <w:rPr>
                <w:rFonts w:ascii="Times New Roman" w:eastAsia="Times New Roman" w:hAnsi="Times New Roman" w:cs="Times New Roman"/>
                <w:sz w:val="24"/>
                <w:szCs w:val="24"/>
              </w:rPr>
              <w:t>Факс: (8152) 43-90-13</w:t>
            </w:r>
          </w:p>
          <w:p w14:paraId="0C3D4ED7" w14:textId="77777777" w:rsidR="000E13C8" w:rsidRPr="000E13C8" w:rsidRDefault="000E13C8" w:rsidP="000E13C8">
            <w:pPr>
              <w:spacing w:after="0" w:line="240" w:lineRule="auto"/>
              <w:ind w:left="-534" w:firstLine="426"/>
              <w:contextualSpacing/>
              <w:rPr>
                <w:rFonts w:ascii="Times New Roman" w:eastAsia="Times New Roman" w:hAnsi="Times New Roman" w:cs="Times New Roman"/>
                <w:bCs/>
                <w:sz w:val="24"/>
                <w:szCs w:val="24"/>
                <w:lang w:eastAsia="ru-RU"/>
              </w:rPr>
            </w:pPr>
            <w:r w:rsidRPr="000E13C8">
              <w:rPr>
                <w:rFonts w:ascii="Times New Roman" w:eastAsia="Times New Roman" w:hAnsi="Times New Roman" w:cs="Times New Roman"/>
                <w:bCs/>
                <w:sz w:val="24"/>
                <w:szCs w:val="24"/>
                <w:lang w:val="en-US" w:eastAsia="ru-RU"/>
              </w:rPr>
              <w:t>e</w:t>
            </w:r>
            <w:r w:rsidRPr="000E13C8">
              <w:rPr>
                <w:rFonts w:ascii="Times New Roman" w:eastAsia="Times New Roman" w:hAnsi="Times New Roman" w:cs="Times New Roman"/>
                <w:bCs/>
                <w:sz w:val="24"/>
                <w:szCs w:val="24"/>
                <w:lang w:eastAsia="ru-RU"/>
              </w:rPr>
              <w:t>-</w:t>
            </w:r>
            <w:r w:rsidRPr="000E13C8">
              <w:rPr>
                <w:rFonts w:ascii="Times New Roman" w:eastAsia="Times New Roman" w:hAnsi="Times New Roman" w:cs="Times New Roman"/>
                <w:bCs/>
                <w:sz w:val="24"/>
                <w:szCs w:val="24"/>
                <w:lang w:val="en-US" w:eastAsia="ru-RU"/>
              </w:rPr>
              <w:t>mail</w:t>
            </w:r>
            <w:r w:rsidRPr="000E13C8">
              <w:rPr>
                <w:rFonts w:ascii="Times New Roman" w:eastAsia="Times New Roman" w:hAnsi="Times New Roman" w:cs="Times New Roman"/>
                <w:bCs/>
                <w:sz w:val="24"/>
                <w:szCs w:val="24"/>
                <w:lang w:eastAsia="ru-RU"/>
              </w:rPr>
              <w:t xml:space="preserve">: </w:t>
            </w:r>
            <w:r w:rsidRPr="000E13C8">
              <w:rPr>
                <w:rFonts w:ascii="Times New Roman" w:eastAsia="Times New Roman" w:hAnsi="Times New Roman" w:cs="Times New Roman"/>
                <w:bCs/>
                <w:sz w:val="24"/>
                <w:szCs w:val="24"/>
                <w:lang w:val="en-US" w:eastAsia="ru-RU"/>
              </w:rPr>
              <w:t>info</w:t>
            </w:r>
            <w:r w:rsidRPr="000E13C8">
              <w:rPr>
                <w:rFonts w:ascii="Times New Roman" w:eastAsia="Times New Roman" w:hAnsi="Times New Roman" w:cs="Times New Roman"/>
                <w:bCs/>
                <w:sz w:val="24"/>
                <w:szCs w:val="24"/>
                <w:lang w:eastAsia="ru-RU"/>
              </w:rPr>
              <w:t>@</w:t>
            </w:r>
            <w:r w:rsidRPr="000E13C8">
              <w:rPr>
                <w:rFonts w:ascii="Times New Roman" w:eastAsia="Times New Roman" w:hAnsi="Times New Roman" w:cs="Times New Roman"/>
                <w:bCs/>
                <w:sz w:val="24"/>
                <w:szCs w:val="24"/>
                <w:lang w:val="en-US" w:eastAsia="ru-RU"/>
              </w:rPr>
              <w:t>mures</w:t>
            </w:r>
            <w:r w:rsidRPr="000E13C8">
              <w:rPr>
                <w:rFonts w:ascii="Times New Roman" w:eastAsia="Times New Roman" w:hAnsi="Times New Roman" w:cs="Times New Roman"/>
                <w:bCs/>
                <w:sz w:val="24"/>
                <w:szCs w:val="24"/>
                <w:lang w:eastAsia="ru-RU"/>
              </w:rPr>
              <w:t>.</w:t>
            </w:r>
            <w:r w:rsidRPr="000E13C8">
              <w:rPr>
                <w:rFonts w:ascii="Times New Roman" w:eastAsia="Times New Roman" w:hAnsi="Times New Roman" w:cs="Times New Roman"/>
                <w:bCs/>
                <w:sz w:val="24"/>
                <w:szCs w:val="24"/>
                <w:lang w:val="en-US" w:eastAsia="ru-RU"/>
              </w:rPr>
              <w:t>ru</w:t>
            </w:r>
          </w:p>
        </w:tc>
        <w:tc>
          <w:tcPr>
            <w:tcW w:w="236" w:type="dxa"/>
          </w:tcPr>
          <w:p w14:paraId="2706494D" w14:textId="77777777" w:rsidR="000E13C8" w:rsidRPr="000E13C8" w:rsidRDefault="000E13C8" w:rsidP="000E13C8">
            <w:pPr>
              <w:spacing w:after="0" w:line="240" w:lineRule="auto"/>
              <w:ind w:left="-534" w:firstLine="426"/>
              <w:contextualSpacing/>
              <w:jc w:val="both"/>
              <w:rPr>
                <w:rFonts w:ascii="Times New Roman" w:eastAsia="Times New Roman" w:hAnsi="Times New Roman" w:cs="Times New Roman"/>
                <w:bCs/>
                <w:sz w:val="24"/>
                <w:szCs w:val="24"/>
                <w:lang w:eastAsia="ru-RU"/>
              </w:rPr>
            </w:pPr>
          </w:p>
        </w:tc>
        <w:tc>
          <w:tcPr>
            <w:tcW w:w="4754" w:type="dxa"/>
          </w:tcPr>
          <w:p w14:paraId="3736D57B" w14:textId="77777777" w:rsidR="000E13C8" w:rsidRPr="000E13C8" w:rsidRDefault="000E13C8" w:rsidP="000E13C8">
            <w:pPr>
              <w:widowControl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p>
          <w:p w14:paraId="4DA8A69A" w14:textId="77777777" w:rsidR="000E13C8" w:rsidRPr="000E13C8" w:rsidRDefault="000E13C8" w:rsidP="000E13C8">
            <w:pPr>
              <w:widowControl w:val="0"/>
              <w:autoSpaceDE w:val="0"/>
              <w:autoSpaceDN w:val="0"/>
              <w:adjustRightInd w:val="0"/>
              <w:spacing w:after="0" w:line="240" w:lineRule="auto"/>
              <w:ind w:firstLine="649"/>
              <w:contextualSpacing/>
              <w:jc w:val="both"/>
              <w:rPr>
                <w:rFonts w:ascii="Times New Roman" w:eastAsia="Times New Roman" w:hAnsi="Times New Roman" w:cs="Times New Roman"/>
                <w:b/>
                <w:bCs/>
                <w:sz w:val="24"/>
                <w:szCs w:val="24"/>
              </w:rPr>
            </w:pPr>
            <w:r w:rsidRPr="000E13C8">
              <w:rPr>
                <w:rFonts w:ascii="Times New Roman" w:eastAsia="Times New Roman" w:hAnsi="Times New Roman" w:cs="Times New Roman"/>
                <w:b/>
                <w:bCs/>
                <w:sz w:val="24"/>
                <w:szCs w:val="24"/>
                <w:lang w:eastAsia="ru-RU"/>
              </w:rPr>
              <w:t>ПОДРЯДЧИК:</w:t>
            </w:r>
          </w:p>
          <w:p w14:paraId="5A0C3065" w14:textId="77777777" w:rsidR="000E13C8" w:rsidRPr="000E13C8" w:rsidRDefault="000E13C8" w:rsidP="000E13C8">
            <w:pPr>
              <w:autoSpaceDE w:val="0"/>
              <w:autoSpaceDN w:val="0"/>
              <w:adjustRightInd w:val="0"/>
              <w:spacing w:after="0" w:line="240" w:lineRule="auto"/>
              <w:ind w:firstLine="426"/>
              <w:contextualSpacing/>
              <w:rPr>
                <w:rFonts w:ascii="Times New Roman" w:eastAsia="Times New Roman" w:hAnsi="Times New Roman" w:cs="Times New Roman"/>
                <w:sz w:val="24"/>
                <w:szCs w:val="24"/>
              </w:rPr>
            </w:pPr>
          </w:p>
        </w:tc>
      </w:tr>
    </w:tbl>
    <w:p w14:paraId="1FBB0350" w14:textId="77777777" w:rsidR="000E13C8" w:rsidRPr="000E13C8" w:rsidRDefault="000E13C8" w:rsidP="000E13C8">
      <w:pPr>
        <w:widowControl w:val="0"/>
        <w:autoSpaceDE w:val="0"/>
        <w:autoSpaceDN w:val="0"/>
        <w:adjustRightInd w:val="0"/>
        <w:spacing w:before="120" w:after="0" w:line="240" w:lineRule="auto"/>
        <w:ind w:firstLine="567"/>
        <w:contextualSpacing/>
        <w:jc w:val="center"/>
        <w:rPr>
          <w:rFonts w:ascii="Times New Roman" w:eastAsia="Times New Roman" w:hAnsi="Times New Roman" w:cs="Times New Roman"/>
          <w:bCs/>
          <w:sz w:val="24"/>
          <w:szCs w:val="24"/>
          <w:lang w:val="en-US"/>
        </w:rPr>
      </w:pPr>
    </w:p>
    <w:tbl>
      <w:tblPr>
        <w:tblW w:w="9923" w:type="dxa"/>
        <w:tblInd w:w="108" w:type="dxa"/>
        <w:tblLayout w:type="fixed"/>
        <w:tblLook w:val="01E0" w:firstRow="1" w:lastRow="1" w:firstColumn="1" w:lastColumn="1" w:noHBand="0" w:noVBand="0"/>
      </w:tblPr>
      <w:tblGrid>
        <w:gridCol w:w="4253"/>
        <w:gridCol w:w="1276"/>
        <w:gridCol w:w="4394"/>
      </w:tblGrid>
      <w:tr w:rsidR="000E13C8" w:rsidRPr="000E13C8" w14:paraId="0EB31766" w14:textId="77777777" w:rsidTr="003C6A66">
        <w:tc>
          <w:tcPr>
            <w:tcW w:w="4253" w:type="dxa"/>
          </w:tcPr>
          <w:p w14:paraId="647ACFB4" w14:textId="77777777" w:rsidR="000E13C8" w:rsidRPr="000E13C8" w:rsidRDefault="000E13C8" w:rsidP="000E13C8">
            <w:pPr>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0E13C8">
              <w:rPr>
                <w:rFonts w:ascii="Times New Roman" w:eastAsia="Calibri" w:hAnsi="Times New Roman" w:cs="Times New Roman"/>
                <w:b/>
                <w:sz w:val="24"/>
                <w:szCs w:val="24"/>
                <w:lang w:eastAsia="ru-RU"/>
              </w:rPr>
              <w:t>ЗАКАЗЧИК:</w:t>
            </w:r>
          </w:p>
        </w:tc>
        <w:tc>
          <w:tcPr>
            <w:tcW w:w="1276" w:type="dxa"/>
          </w:tcPr>
          <w:p w14:paraId="567F1CB5" w14:textId="77777777" w:rsidR="000E13C8" w:rsidRPr="000E13C8" w:rsidRDefault="000E13C8" w:rsidP="000E13C8">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p>
        </w:tc>
        <w:tc>
          <w:tcPr>
            <w:tcW w:w="4394" w:type="dxa"/>
          </w:tcPr>
          <w:p w14:paraId="657D304E" w14:textId="77777777" w:rsidR="000E13C8" w:rsidRPr="000E13C8" w:rsidRDefault="000E13C8" w:rsidP="000E13C8">
            <w:pPr>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0E13C8">
              <w:rPr>
                <w:rFonts w:ascii="Times New Roman" w:eastAsia="Calibri" w:hAnsi="Times New Roman" w:cs="Times New Roman"/>
                <w:b/>
                <w:sz w:val="24"/>
                <w:szCs w:val="24"/>
                <w:lang w:eastAsia="ru-RU"/>
              </w:rPr>
              <w:t>ПОДРЯДЧИК:</w:t>
            </w:r>
          </w:p>
        </w:tc>
      </w:tr>
      <w:tr w:rsidR="000E13C8" w:rsidRPr="000E13C8" w14:paraId="51D94FA9" w14:textId="77777777" w:rsidTr="003C6A66">
        <w:tc>
          <w:tcPr>
            <w:tcW w:w="4253" w:type="dxa"/>
          </w:tcPr>
          <w:p w14:paraId="07956F96" w14:textId="77777777" w:rsidR="000E13C8" w:rsidRPr="000E13C8" w:rsidRDefault="000E13C8" w:rsidP="000E13C8">
            <w:pPr>
              <w:spacing w:after="0" w:line="240" w:lineRule="auto"/>
              <w:contextualSpacing/>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АО «МЭС»</w:t>
            </w:r>
          </w:p>
          <w:p w14:paraId="0AE68491" w14:textId="77777777" w:rsidR="000E13C8" w:rsidRPr="000E13C8" w:rsidRDefault="000E13C8" w:rsidP="000E13C8">
            <w:pPr>
              <w:spacing w:after="0" w:line="240" w:lineRule="auto"/>
              <w:contextualSpacing/>
              <w:rPr>
                <w:rFonts w:ascii="Times New Roman" w:eastAsia="Times New Roman" w:hAnsi="Times New Roman" w:cs="Times New Roman"/>
                <w:b/>
                <w:bCs/>
                <w:sz w:val="24"/>
                <w:szCs w:val="24"/>
                <w:lang w:eastAsia="ru-RU"/>
              </w:rPr>
            </w:pPr>
          </w:p>
          <w:p w14:paraId="4878758F" w14:textId="77777777" w:rsidR="000E13C8" w:rsidRPr="000E13C8" w:rsidRDefault="000E13C8" w:rsidP="000E13C8">
            <w:pPr>
              <w:spacing w:after="0" w:line="240" w:lineRule="auto"/>
              <w:contextualSpacing/>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______________________________</w:t>
            </w:r>
          </w:p>
          <w:p w14:paraId="5042C258" w14:textId="77777777" w:rsidR="000E13C8" w:rsidRPr="000E13C8" w:rsidRDefault="000E13C8" w:rsidP="000E13C8">
            <w:pPr>
              <w:spacing w:after="0" w:line="240" w:lineRule="auto"/>
              <w:ind w:left="1027"/>
              <w:contextualSpacing/>
              <w:rPr>
                <w:rFonts w:ascii="Times New Roman" w:eastAsia="Times New Roman" w:hAnsi="Times New Roman" w:cs="Times New Roman"/>
                <w:b/>
                <w:bCs/>
                <w:sz w:val="24"/>
                <w:szCs w:val="24"/>
                <w:lang w:eastAsia="ru-RU"/>
              </w:rPr>
            </w:pPr>
          </w:p>
          <w:p w14:paraId="2C268A2E" w14:textId="77777777" w:rsidR="000E13C8" w:rsidRPr="000E13C8" w:rsidRDefault="000E13C8" w:rsidP="000E13C8">
            <w:pPr>
              <w:spacing w:after="0" w:line="240" w:lineRule="auto"/>
              <w:contextualSpacing/>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w:t>
            </w:r>
          </w:p>
          <w:p w14:paraId="5D8FC2E0" w14:textId="77777777" w:rsidR="000E13C8" w:rsidRPr="000E13C8" w:rsidRDefault="000E13C8" w:rsidP="000E13C8">
            <w:pPr>
              <w:spacing w:after="0" w:line="240" w:lineRule="auto"/>
              <w:ind w:left="1027"/>
              <w:contextualSpacing/>
              <w:rPr>
                <w:rFonts w:ascii="Times New Roman" w:eastAsia="Times New Roman" w:hAnsi="Times New Roman" w:cs="Times New Roman"/>
                <w:b/>
                <w:bCs/>
                <w:sz w:val="24"/>
                <w:szCs w:val="24"/>
                <w:lang w:eastAsia="ru-RU"/>
              </w:rPr>
            </w:pPr>
          </w:p>
          <w:p w14:paraId="6F34061B" w14:textId="77777777" w:rsidR="000E13C8" w:rsidRPr="000E13C8" w:rsidRDefault="000E13C8" w:rsidP="000E13C8">
            <w:pPr>
              <w:spacing w:after="0" w:line="240" w:lineRule="auto"/>
              <w:contextualSpacing/>
              <w:rPr>
                <w:rFonts w:ascii="Times New Roman" w:eastAsia="Times New Roman" w:hAnsi="Times New Roman" w:cs="Times New Roman"/>
                <w:bCs/>
                <w:sz w:val="24"/>
                <w:szCs w:val="24"/>
                <w:lang w:eastAsia="ru-RU"/>
              </w:rPr>
            </w:pPr>
            <w:r w:rsidRPr="000E13C8">
              <w:rPr>
                <w:rFonts w:ascii="Times New Roman" w:eastAsia="Times New Roman" w:hAnsi="Times New Roman" w:cs="Times New Roman"/>
                <w:b/>
                <w:bCs/>
                <w:sz w:val="24"/>
                <w:szCs w:val="24"/>
                <w:lang w:eastAsia="ru-RU"/>
              </w:rPr>
              <w:t>«______»_____________</w:t>
            </w:r>
            <w:r w:rsidRPr="000E13C8">
              <w:rPr>
                <w:rFonts w:ascii="Times New Roman" w:eastAsia="Times New Roman" w:hAnsi="Times New Roman" w:cs="Times New Roman"/>
                <w:bCs/>
                <w:sz w:val="24"/>
                <w:szCs w:val="24"/>
                <w:lang w:eastAsia="ru-RU"/>
              </w:rPr>
              <w:t>20 ___ г.</w:t>
            </w:r>
          </w:p>
          <w:p w14:paraId="39DB27E1" w14:textId="77777777" w:rsidR="000E13C8" w:rsidRPr="000E13C8" w:rsidRDefault="000E13C8" w:rsidP="000E13C8">
            <w:pPr>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0E13C8">
              <w:rPr>
                <w:rFonts w:ascii="Times New Roman" w:eastAsia="Times New Roman" w:hAnsi="Times New Roman" w:cs="Times New Roman"/>
                <w:b/>
                <w:bCs/>
                <w:sz w:val="24"/>
                <w:szCs w:val="24"/>
                <w:lang w:eastAsia="ru-RU"/>
              </w:rPr>
              <w:t xml:space="preserve">        М.П.</w:t>
            </w:r>
          </w:p>
        </w:tc>
        <w:tc>
          <w:tcPr>
            <w:tcW w:w="1276" w:type="dxa"/>
          </w:tcPr>
          <w:p w14:paraId="2795B623" w14:textId="77777777" w:rsidR="000E13C8" w:rsidRPr="000E13C8" w:rsidRDefault="000E13C8" w:rsidP="000E13C8">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p>
        </w:tc>
        <w:tc>
          <w:tcPr>
            <w:tcW w:w="4394" w:type="dxa"/>
          </w:tcPr>
          <w:p w14:paraId="3579168F" w14:textId="77777777" w:rsidR="000E13C8" w:rsidRPr="000E13C8" w:rsidRDefault="000E13C8" w:rsidP="000E13C8">
            <w:pPr>
              <w:shd w:val="clear" w:color="auto" w:fill="FFFFFF"/>
              <w:spacing w:after="0" w:line="240" w:lineRule="auto"/>
              <w:contextualSpacing/>
              <w:rPr>
                <w:rFonts w:ascii="Times New Roman" w:eastAsia="Times New Roman" w:hAnsi="Times New Roman" w:cs="Times New Roman"/>
                <w:b/>
                <w:bCs/>
                <w:sz w:val="24"/>
                <w:szCs w:val="24"/>
                <w:lang w:eastAsia="ru-RU"/>
              </w:rPr>
            </w:pPr>
          </w:p>
          <w:p w14:paraId="01634E7C" w14:textId="77777777" w:rsidR="000E13C8" w:rsidRPr="000E13C8" w:rsidRDefault="000E13C8" w:rsidP="000E13C8">
            <w:pPr>
              <w:shd w:val="clear" w:color="auto" w:fill="FFFFFF"/>
              <w:spacing w:after="0" w:line="240" w:lineRule="auto"/>
              <w:contextualSpacing/>
              <w:rPr>
                <w:rFonts w:ascii="Times New Roman" w:eastAsia="Times New Roman" w:hAnsi="Times New Roman" w:cs="Times New Roman"/>
                <w:b/>
                <w:bCs/>
                <w:sz w:val="24"/>
                <w:szCs w:val="24"/>
                <w:lang w:eastAsia="ru-RU"/>
              </w:rPr>
            </w:pPr>
          </w:p>
          <w:p w14:paraId="59C6990D" w14:textId="77777777" w:rsidR="000E13C8" w:rsidRPr="000E13C8" w:rsidRDefault="000E13C8" w:rsidP="000E13C8">
            <w:pPr>
              <w:shd w:val="clear" w:color="auto" w:fill="FFFFFF"/>
              <w:spacing w:after="0" w:line="240" w:lineRule="auto"/>
              <w:contextualSpacing/>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______________________________</w:t>
            </w:r>
          </w:p>
          <w:p w14:paraId="32EA75CB" w14:textId="77777777" w:rsidR="000E13C8" w:rsidRPr="000E13C8" w:rsidRDefault="000E13C8" w:rsidP="000E13C8">
            <w:pPr>
              <w:shd w:val="clear" w:color="auto" w:fill="FFFFFF"/>
              <w:spacing w:after="0" w:line="240" w:lineRule="auto"/>
              <w:contextualSpacing/>
              <w:rPr>
                <w:rFonts w:ascii="Times New Roman" w:eastAsia="Times New Roman" w:hAnsi="Times New Roman" w:cs="Times New Roman"/>
                <w:b/>
                <w:bCs/>
                <w:sz w:val="24"/>
                <w:szCs w:val="24"/>
                <w:lang w:eastAsia="ru-RU"/>
              </w:rPr>
            </w:pPr>
          </w:p>
          <w:p w14:paraId="67B5CB87" w14:textId="77777777" w:rsidR="000E13C8" w:rsidRPr="000E13C8" w:rsidRDefault="000E13C8" w:rsidP="000E13C8">
            <w:pPr>
              <w:shd w:val="clear" w:color="auto" w:fill="FFFFFF"/>
              <w:spacing w:after="0" w:line="240" w:lineRule="auto"/>
              <w:contextualSpacing/>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w:t>
            </w:r>
          </w:p>
          <w:p w14:paraId="444DF1A1" w14:textId="77777777" w:rsidR="000E13C8" w:rsidRPr="000E13C8" w:rsidRDefault="000E13C8" w:rsidP="000E13C8">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p>
          <w:p w14:paraId="7D3B836D" w14:textId="77777777" w:rsidR="000E13C8" w:rsidRPr="000E13C8" w:rsidRDefault="000E13C8" w:rsidP="000E13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E13C8">
              <w:rPr>
                <w:rFonts w:ascii="Times New Roman" w:eastAsia="Times New Roman" w:hAnsi="Times New Roman" w:cs="Times New Roman"/>
                <w:b/>
                <w:sz w:val="24"/>
                <w:szCs w:val="24"/>
                <w:lang w:eastAsia="ru-RU"/>
              </w:rPr>
              <w:t xml:space="preserve">«______» _____________ </w:t>
            </w:r>
            <w:r w:rsidRPr="000E13C8">
              <w:rPr>
                <w:rFonts w:ascii="Times New Roman" w:eastAsia="Times New Roman" w:hAnsi="Times New Roman" w:cs="Times New Roman"/>
                <w:sz w:val="24"/>
                <w:szCs w:val="24"/>
                <w:lang w:eastAsia="ru-RU"/>
              </w:rPr>
              <w:t>20 ___ г.</w:t>
            </w:r>
          </w:p>
          <w:p w14:paraId="6F2DF9E9" w14:textId="77777777" w:rsidR="000E13C8" w:rsidRPr="000E13C8" w:rsidRDefault="000E13C8" w:rsidP="000E13C8">
            <w:pPr>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0E13C8">
              <w:rPr>
                <w:rFonts w:ascii="Times New Roman" w:eastAsia="Times New Roman" w:hAnsi="Times New Roman" w:cs="Times New Roman"/>
                <w:b/>
                <w:sz w:val="24"/>
                <w:szCs w:val="24"/>
                <w:lang w:eastAsia="ru-RU"/>
              </w:rPr>
              <w:t xml:space="preserve">        М.П.</w:t>
            </w:r>
          </w:p>
        </w:tc>
      </w:tr>
    </w:tbl>
    <w:p w14:paraId="18D1F584" w14:textId="77777777" w:rsidR="000E13C8" w:rsidRPr="000E13C8" w:rsidRDefault="000E13C8" w:rsidP="000E13C8">
      <w:pPr>
        <w:spacing w:after="0" w:line="240" w:lineRule="auto"/>
        <w:contextualSpacing/>
        <w:jc w:val="right"/>
        <w:rPr>
          <w:rFonts w:ascii="Sylfaen" w:eastAsia="Times New Roman" w:hAnsi="Sylfaen" w:cs="Times New Roman"/>
          <w:sz w:val="24"/>
          <w:szCs w:val="24"/>
          <w:lang w:val="ka-GE" w:eastAsia="ar-MA" w:bidi="ar-MA"/>
        </w:rPr>
      </w:pPr>
    </w:p>
    <w:p w14:paraId="49C48ABD" w14:textId="77777777" w:rsidR="000E13C8" w:rsidRPr="000E13C8" w:rsidRDefault="000E13C8" w:rsidP="000E13C8">
      <w:pPr>
        <w:spacing w:after="0" w:line="240" w:lineRule="auto"/>
        <w:contextualSpacing/>
        <w:jc w:val="right"/>
        <w:rPr>
          <w:rFonts w:ascii="Sylfaen" w:eastAsia="Times New Roman" w:hAnsi="Sylfaen" w:cs="Times New Roman"/>
          <w:sz w:val="24"/>
          <w:szCs w:val="24"/>
          <w:lang w:val="ka-GE" w:eastAsia="ar-MA" w:bidi="ar-MA"/>
        </w:rPr>
      </w:pPr>
    </w:p>
    <w:p w14:paraId="140B60EF" w14:textId="77777777" w:rsidR="000E13C8" w:rsidRPr="000E13C8" w:rsidRDefault="000E13C8" w:rsidP="000E13C8">
      <w:pPr>
        <w:spacing w:after="0" w:line="240" w:lineRule="auto"/>
        <w:contextualSpacing/>
        <w:jc w:val="right"/>
        <w:rPr>
          <w:rFonts w:ascii="Sylfaen" w:eastAsia="Times New Roman" w:hAnsi="Sylfaen" w:cs="Times New Roman"/>
          <w:sz w:val="24"/>
          <w:szCs w:val="24"/>
          <w:lang w:val="ka-GE" w:eastAsia="ar-MA" w:bidi="ar-MA"/>
        </w:rPr>
      </w:pPr>
    </w:p>
    <w:p w14:paraId="1392765C" w14:textId="77777777" w:rsidR="000E13C8" w:rsidRPr="000E13C8" w:rsidRDefault="000E13C8" w:rsidP="000E13C8">
      <w:pPr>
        <w:spacing w:after="0" w:line="240" w:lineRule="auto"/>
        <w:contextualSpacing/>
        <w:jc w:val="right"/>
        <w:rPr>
          <w:rFonts w:ascii="Sylfaen" w:eastAsia="Times New Roman" w:hAnsi="Sylfaen" w:cs="Times New Roman"/>
          <w:sz w:val="24"/>
          <w:szCs w:val="24"/>
          <w:lang w:val="ka-GE" w:eastAsia="ar-MA" w:bidi="ar-MA"/>
        </w:rPr>
      </w:pPr>
    </w:p>
    <w:p w14:paraId="74D37079" w14:textId="77777777" w:rsidR="000E13C8" w:rsidRPr="000E13C8" w:rsidRDefault="000E13C8" w:rsidP="000E13C8">
      <w:pPr>
        <w:spacing w:after="0" w:line="240" w:lineRule="auto"/>
        <w:contextualSpacing/>
        <w:jc w:val="right"/>
        <w:rPr>
          <w:rFonts w:ascii="Sylfaen" w:eastAsia="Times New Roman" w:hAnsi="Sylfaen" w:cs="Times New Roman"/>
          <w:sz w:val="24"/>
          <w:szCs w:val="24"/>
          <w:lang w:val="ka-GE" w:eastAsia="ar-MA" w:bidi="ar-MA"/>
        </w:rPr>
      </w:pPr>
    </w:p>
    <w:p w14:paraId="6E8ED5FA" w14:textId="77777777" w:rsidR="000E13C8" w:rsidRPr="000E13C8" w:rsidRDefault="000E13C8" w:rsidP="000E13C8">
      <w:pPr>
        <w:spacing w:after="0" w:line="240" w:lineRule="auto"/>
        <w:contextualSpacing/>
        <w:jc w:val="right"/>
        <w:rPr>
          <w:rFonts w:ascii="Sylfaen" w:eastAsia="Times New Roman" w:hAnsi="Sylfaen" w:cs="Times New Roman"/>
          <w:sz w:val="24"/>
          <w:szCs w:val="24"/>
          <w:lang w:val="ka-GE" w:eastAsia="ar-MA" w:bidi="ar-MA"/>
        </w:rPr>
      </w:pPr>
    </w:p>
    <w:p w14:paraId="78B3DA1E" w14:textId="77777777" w:rsidR="000E13C8" w:rsidRPr="000E13C8" w:rsidRDefault="000E13C8" w:rsidP="000E13C8">
      <w:pPr>
        <w:spacing w:after="0" w:line="240" w:lineRule="auto"/>
        <w:contextualSpacing/>
        <w:jc w:val="right"/>
        <w:rPr>
          <w:rFonts w:ascii="Times New Roman" w:eastAsia="Times New Roman" w:hAnsi="Times New Roman" w:cs="Times New Roman"/>
          <w:sz w:val="24"/>
          <w:szCs w:val="24"/>
          <w:lang w:eastAsia="ar-MA" w:bidi="ar-MA"/>
        </w:rPr>
      </w:pPr>
      <w:r w:rsidRPr="000E13C8">
        <w:rPr>
          <w:rFonts w:ascii="Times New Roman" w:eastAsia="Times New Roman" w:hAnsi="Times New Roman" w:cs="Times New Roman"/>
          <w:sz w:val="24"/>
          <w:szCs w:val="24"/>
          <w:lang w:val="ka-GE" w:eastAsia="ar-MA" w:bidi="ar-MA"/>
        </w:rPr>
        <w:t>Приложение № 1</w:t>
      </w:r>
    </w:p>
    <w:p w14:paraId="26C3AC4F" w14:textId="77777777" w:rsidR="000E13C8" w:rsidRPr="000E13C8" w:rsidRDefault="000E13C8" w:rsidP="000E13C8">
      <w:pPr>
        <w:spacing w:after="0" w:line="240" w:lineRule="auto"/>
        <w:contextualSpacing/>
        <w:jc w:val="right"/>
        <w:rPr>
          <w:rFonts w:ascii="Times New Roman" w:eastAsia="Times New Roman" w:hAnsi="Times New Roman" w:cs="Times New Roman"/>
          <w:sz w:val="24"/>
          <w:szCs w:val="24"/>
          <w:lang w:eastAsia="ar-MA" w:bidi="ar-MA"/>
        </w:rPr>
      </w:pPr>
      <w:r w:rsidRPr="000E13C8">
        <w:rPr>
          <w:rFonts w:ascii="Times New Roman" w:eastAsia="Times New Roman" w:hAnsi="Times New Roman" w:cs="Times New Roman"/>
          <w:sz w:val="24"/>
          <w:szCs w:val="24"/>
          <w:lang w:val="ka-GE" w:eastAsia="ar-MA" w:bidi="ar-MA"/>
        </w:rPr>
        <w:t>к Договору подряда №_______ от «__» ___________ 20__ г</w:t>
      </w:r>
    </w:p>
    <w:p w14:paraId="3BB60C78" w14:textId="77777777" w:rsidR="000E13C8" w:rsidRPr="000E13C8" w:rsidRDefault="000E13C8" w:rsidP="000E13C8">
      <w:pPr>
        <w:suppressAutoHyphens/>
        <w:spacing w:after="0" w:line="240" w:lineRule="auto"/>
        <w:contextualSpacing/>
        <w:jc w:val="center"/>
        <w:rPr>
          <w:rFonts w:ascii="Times New Roman" w:eastAsia="Times New Roman" w:hAnsi="Times New Roman" w:cs="Times New Roman"/>
          <w:b/>
          <w:bCs/>
          <w:sz w:val="24"/>
          <w:szCs w:val="24"/>
          <w:lang w:eastAsia="ar-SA"/>
        </w:rPr>
      </w:pPr>
    </w:p>
    <w:p w14:paraId="52093328"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5FC5E06" w14:textId="77777777" w:rsidR="000E13C8" w:rsidRPr="000E13C8" w:rsidRDefault="000E13C8" w:rsidP="000E13C8">
      <w:pPr>
        <w:autoSpaceDE w:val="0"/>
        <w:autoSpaceDN w:val="0"/>
        <w:adjustRightInd w:val="0"/>
        <w:spacing w:after="0" w:line="240" w:lineRule="auto"/>
        <w:ind w:firstLine="426"/>
        <w:contextualSpacing/>
        <w:jc w:val="both"/>
        <w:rPr>
          <w:rFonts w:ascii="Times New Roman" w:eastAsia="Times New Roman" w:hAnsi="Times New Roman" w:cs="Times New Roman"/>
          <w:sz w:val="24"/>
          <w:szCs w:val="24"/>
          <w:lang w:eastAsia="ru-RU"/>
        </w:rPr>
      </w:pPr>
    </w:p>
    <w:p w14:paraId="7DAFD382" w14:textId="77777777" w:rsidR="000E13C8" w:rsidRPr="000E13C8" w:rsidRDefault="000E13C8" w:rsidP="000E13C8">
      <w:pPr>
        <w:autoSpaceDE w:val="0"/>
        <w:autoSpaceDN w:val="0"/>
        <w:adjustRightInd w:val="0"/>
        <w:spacing w:after="0" w:line="240" w:lineRule="auto"/>
        <w:ind w:firstLine="426"/>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Рабочая документация</w:t>
      </w:r>
      <w:r w:rsidRPr="000E13C8">
        <w:rPr>
          <w:rFonts w:ascii="Times New Roman" w:eastAsia="Times New Roman" w:hAnsi="Times New Roman" w:cs="Times New Roman"/>
          <w:color w:val="FF0000"/>
          <w:sz w:val="24"/>
          <w:szCs w:val="24"/>
          <w:lang w:eastAsia="ru-RU"/>
        </w:rPr>
        <w:t xml:space="preserve"> </w:t>
      </w:r>
      <w:r w:rsidRPr="000E13C8">
        <w:rPr>
          <w:rFonts w:ascii="Times New Roman" w:eastAsia="Times New Roman" w:hAnsi="Times New Roman" w:cs="Times New Roman"/>
          <w:sz w:val="24"/>
          <w:szCs w:val="24"/>
          <w:lang w:eastAsia="ru-RU"/>
        </w:rPr>
        <w:t>«Строительство воздушной линии электропередач 0,4кВ отпайкой от опоры №20, существующей воздушной линии 0,4кВ Л-12/5, до границы участка заявителя. Основной комплект рабочих чертежей. Электроснабжение. 4/01-20 ЭС»</w:t>
      </w:r>
    </w:p>
    <w:p w14:paraId="5D521F6E"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328CACE2"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9D11F7C"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6B1B987"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B2755F2"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1F18FFF4"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1D2001B8"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6FEEADA8"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3289009D"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CE9672B"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3127B82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BD1BB90"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18157103"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99D3092"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6E5D1885"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4828B19"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1F1EFD66"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2EBF83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319D23E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74762B6E"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746D10B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17285DE9"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2A7642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6AB8E71B"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286DB97"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1AA3061A"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7B2DC98A"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699B8E2"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7256726B"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7970552D"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6580852C"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E81E37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80131F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0E5A3D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14CC7A2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3760ED8"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6324398D"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7FC0C23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0E6C83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09AB2FA"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9D0FCFB"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186130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F95F32D"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69EDF30"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7E5061C"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828399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A35178B"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31D4D4E3"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CF7D47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5A9DD3E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Приложение №2</w:t>
      </w:r>
    </w:p>
    <w:p w14:paraId="73D84C57"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к Договору подряда №_________ от «__» ___________ 20__ г.</w:t>
      </w:r>
    </w:p>
    <w:p w14:paraId="4BF5A19D"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945CF3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762A4564" w14:textId="77777777" w:rsidR="000E13C8" w:rsidRPr="000E13C8" w:rsidRDefault="000E13C8" w:rsidP="000E13C8">
      <w:pPr>
        <w:spacing w:after="0" w:line="240" w:lineRule="auto"/>
        <w:contextualSpacing/>
        <w:jc w:val="center"/>
        <w:rPr>
          <w:rFonts w:ascii="Times New Roman" w:eastAsia="Times New Roman" w:hAnsi="Times New Roman" w:cs="Times New Roman"/>
          <w:color w:val="000000"/>
          <w:sz w:val="24"/>
          <w:szCs w:val="24"/>
          <w:lang w:eastAsia="ru-RU"/>
        </w:rPr>
      </w:pPr>
      <w:bookmarkStart w:id="298" w:name="_Hlk27143392"/>
      <w:r w:rsidRPr="000E13C8">
        <w:rPr>
          <w:rFonts w:ascii="Times New Roman" w:eastAsia="Times New Roman" w:hAnsi="Times New Roman" w:cs="Times New Roman"/>
          <w:color w:val="000000"/>
          <w:sz w:val="24"/>
          <w:szCs w:val="24"/>
          <w:lang w:eastAsia="ru-RU"/>
        </w:rPr>
        <w:t>Смета</w:t>
      </w:r>
    </w:p>
    <w:bookmarkEnd w:id="298"/>
    <w:p w14:paraId="4EB50F2E"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г. Мурманск                                                                                                 «_____»___________ 201_ г.</w:t>
      </w:r>
    </w:p>
    <w:p w14:paraId="13142950"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sz w:val="24"/>
          <w:szCs w:val="24"/>
          <w:lang w:eastAsia="ar-SA"/>
        </w:rPr>
      </w:pPr>
    </w:p>
    <w:p w14:paraId="07818E20"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p>
    <w:p w14:paraId="10360D9C" w14:textId="77777777" w:rsidR="000E13C8" w:rsidRPr="000E13C8" w:rsidRDefault="000E13C8" w:rsidP="000E13C8">
      <w:pPr>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0E13C8">
        <w:rPr>
          <w:rFonts w:ascii="Times New Roman" w:eastAsia="Times New Roman" w:hAnsi="Times New Roman" w:cs="Times New Roman"/>
          <w:b/>
          <w:bCs/>
          <w:sz w:val="24"/>
          <w:szCs w:val="24"/>
          <w:lang w:eastAsia="ar-SA"/>
        </w:rPr>
        <w:t>Акционерное общество «Мурманэнергосбыт» (АО «МЭС»</w:t>
      </w:r>
      <w:r w:rsidRPr="000E13C8">
        <w:rPr>
          <w:rFonts w:ascii="Times New Roman" w:eastAsia="Times New Roman" w:hAnsi="Times New Roman" w:cs="Times New Roman"/>
          <w:bCs/>
          <w:sz w:val="24"/>
          <w:szCs w:val="24"/>
          <w:lang w:eastAsia="ar-SA"/>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0E13C8">
        <w:rPr>
          <w:rFonts w:ascii="Times New Roman" w:eastAsia="Times New Roman" w:hAnsi="Times New Roman" w:cs="Times New Roman"/>
          <w:bCs/>
          <w:sz w:val="24"/>
          <w:szCs w:val="24"/>
          <w:lang w:eastAsia="ar-SA"/>
        </w:rPr>
        <w:fldChar w:fldCharType="begin"/>
      </w:r>
      <w:r w:rsidRPr="000E13C8">
        <w:rPr>
          <w:rFonts w:ascii="Times New Roman" w:eastAsia="Times New Roman" w:hAnsi="Times New Roman" w:cs="Times New Roman"/>
          <w:bCs/>
          <w:sz w:val="24"/>
          <w:szCs w:val="24"/>
          <w:lang w:eastAsia="ar-SA"/>
        </w:rPr>
        <w:instrText xml:space="preserve"> COMMENTS </w:instrText>
      </w:r>
      <w:r w:rsidRPr="000E13C8">
        <w:rPr>
          <w:rFonts w:ascii="Times New Roman" w:eastAsia="Times New Roman" w:hAnsi="Times New Roman" w:cs="Times New Roman"/>
          <w:bCs/>
          <w:sz w:val="24"/>
          <w:szCs w:val="24"/>
          <w:lang w:eastAsia="ar-SA"/>
        </w:rPr>
        <w:fldChar w:fldCharType="end"/>
      </w:r>
      <w:r w:rsidRPr="000E13C8">
        <w:rPr>
          <w:rFonts w:ascii="Times New Roman" w:eastAsia="Times New Roman" w:hAnsi="Times New Roman" w:cs="Times New Roman"/>
          <w:bCs/>
          <w:sz w:val="24"/>
          <w:szCs w:val="24"/>
          <w:lang w:eastAsia="ar-SA"/>
        </w:rPr>
        <w:t xml:space="preserve">в лице ____________________, действующего на основании ________________ </w:t>
      </w:r>
      <w:r w:rsidRPr="000E13C8">
        <w:rPr>
          <w:rFonts w:ascii="Times New Roman" w:eastAsia="Times New Roman" w:hAnsi="Times New Roman" w:cs="Times New Roman"/>
          <w:bCs/>
          <w:sz w:val="24"/>
          <w:szCs w:val="24"/>
          <w:lang w:eastAsia="ar-SA"/>
        </w:rPr>
        <w:fldChar w:fldCharType="begin"/>
      </w:r>
      <w:r w:rsidRPr="000E13C8">
        <w:rPr>
          <w:rFonts w:ascii="Times New Roman" w:eastAsia="Times New Roman" w:hAnsi="Times New Roman" w:cs="Times New Roman"/>
          <w:bCs/>
          <w:sz w:val="24"/>
          <w:szCs w:val="24"/>
          <w:lang w:eastAsia="ar-SA"/>
        </w:rPr>
        <w:instrText xml:space="preserve"> COMMENTS </w:instrText>
      </w:r>
      <w:r w:rsidRPr="000E13C8">
        <w:rPr>
          <w:rFonts w:ascii="Times New Roman" w:eastAsia="Times New Roman" w:hAnsi="Times New Roman" w:cs="Times New Roman"/>
          <w:bCs/>
          <w:sz w:val="24"/>
          <w:szCs w:val="24"/>
          <w:lang w:eastAsia="ar-SA"/>
        </w:rPr>
        <w:fldChar w:fldCharType="end"/>
      </w:r>
      <w:r w:rsidRPr="000E13C8">
        <w:rPr>
          <w:rFonts w:ascii="Times New Roman" w:eastAsia="Times New Roman" w:hAnsi="Times New Roman" w:cs="Times New Roman"/>
          <w:bCs/>
          <w:sz w:val="24"/>
          <w:szCs w:val="24"/>
          <w:lang w:eastAsia="ar-SA"/>
        </w:rPr>
        <w:t>, с другой стороны, вместе именуемые Стороны, согласовали следующую смету:</w:t>
      </w:r>
    </w:p>
    <w:p w14:paraId="04B4E50E"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sz w:val="24"/>
          <w:szCs w:val="24"/>
          <w:lang w:eastAsia="ar-SA"/>
        </w:rPr>
      </w:pPr>
    </w:p>
    <w:p w14:paraId="2AC3F339"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sz w:val="24"/>
          <w:szCs w:val="24"/>
          <w:lang w:eastAsia="ar-SA"/>
        </w:rPr>
      </w:pPr>
    </w:p>
    <w:p w14:paraId="3A56A0D5"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sz w:val="24"/>
          <w:szCs w:val="24"/>
          <w:lang w:eastAsia="ar-SA"/>
        </w:rPr>
      </w:pPr>
    </w:p>
    <w:tbl>
      <w:tblPr>
        <w:tblW w:w="9359" w:type="dxa"/>
        <w:tblInd w:w="-34" w:type="dxa"/>
        <w:tblLook w:val="01E0" w:firstRow="1" w:lastRow="1" w:firstColumn="1" w:lastColumn="1" w:noHBand="0" w:noVBand="0"/>
      </w:tblPr>
      <w:tblGrid>
        <w:gridCol w:w="4395"/>
        <w:gridCol w:w="1134"/>
        <w:gridCol w:w="3830"/>
      </w:tblGrid>
      <w:tr w:rsidR="000E13C8" w:rsidRPr="000E13C8" w14:paraId="43C3623A" w14:textId="77777777" w:rsidTr="003C6A66">
        <w:tc>
          <w:tcPr>
            <w:tcW w:w="4395" w:type="dxa"/>
          </w:tcPr>
          <w:p w14:paraId="2864DE07"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ЗАКАЗЧИК:</w:t>
            </w:r>
          </w:p>
        </w:tc>
        <w:tc>
          <w:tcPr>
            <w:tcW w:w="1134" w:type="dxa"/>
          </w:tcPr>
          <w:p w14:paraId="40A6736E"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p>
        </w:tc>
        <w:tc>
          <w:tcPr>
            <w:tcW w:w="3830" w:type="dxa"/>
          </w:tcPr>
          <w:p w14:paraId="4CA72857"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ПОДРЯДЧИК:</w:t>
            </w:r>
          </w:p>
        </w:tc>
      </w:tr>
      <w:tr w:rsidR="000E13C8" w:rsidRPr="000E13C8" w14:paraId="60B079B6" w14:textId="77777777" w:rsidTr="003C6A66">
        <w:tc>
          <w:tcPr>
            <w:tcW w:w="4395" w:type="dxa"/>
          </w:tcPr>
          <w:p w14:paraId="399C35FE"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r w:rsidRPr="000E13C8">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59264" behindDoc="1" locked="0" layoutInCell="1" allowOverlap="1" wp14:anchorId="36B8A723" wp14:editId="64F0CBF2">
                      <wp:simplePos x="0" y="0"/>
                      <wp:positionH relativeFrom="column">
                        <wp:posOffset>-1179195</wp:posOffset>
                      </wp:positionH>
                      <wp:positionV relativeFrom="paragraph">
                        <wp:posOffset>165100</wp:posOffset>
                      </wp:positionV>
                      <wp:extent cx="8159115" cy="2590165"/>
                      <wp:effectExtent l="1804035" t="0" r="2016125"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429010">
                                <a:off x="0" y="0"/>
                                <a:ext cx="8159115" cy="2590165"/>
                              </a:xfrm>
                              <a:prstGeom prst="rect">
                                <a:avLst/>
                              </a:prstGeom>
                              <a:extLst>
                                <a:ext uri="{AF507438-7753-43E0-B8FC-AC1667EBCBE1}">
                                  <a14:hiddenEffects xmlns:a14="http://schemas.microsoft.com/office/drawing/2010/main">
                                    <a:effectLst/>
                                  </a14:hiddenEffects>
                                </a:ext>
                              </a:extLst>
                            </wps:spPr>
                            <wps:txbx>
                              <w:txbxContent>
                                <w:p w14:paraId="3D0CCAF1" w14:textId="77777777" w:rsidR="00E00E2E" w:rsidRDefault="00E00E2E" w:rsidP="000E13C8">
                                  <w:pPr>
                                    <w:pStyle w:val="afff1"/>
                                    <w:spacing w:before="0" w:after="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B8A723" id="_x0000_t202" coordsize="21600,21600" o:spt="202" path="m,l,21600r21600,l21600,xe">
                      <v:stroke joinstyle="miter"/>
                      <v:path gradientshapeok="t" o:connecttype="rect"/>
                    </v:shapetype>
                    <v:shape id="Надпись 3" o:spid="_x0000_s1026" type="#_x0000_t202" style="position:absolute;left:0;text-align:left;margin-left:-92.85pt;margin-top:13pt;width:642.45pt;height:203.95pt;rotation:-3745393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" filled="f" stroked="f">
                      <o:lock v:ext="edit" shapetype="t"/>
                      <v:textbox style="mso-fit-shape-to-text:t">
                        <w:txbxContent>
                          <w:p w14:paraId="3D0CCAF1" w14:textId="77777777" w:rsidR="00E00E2E" w:rsidRDefault="00E00E2E" w:rsidP="000E13C8">
                            <w:pPr>
                              <w:pStyle w:val="afff1"/>
                              <w:spacing w:before="0" w:after="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ОБРАЗЕЦ</w:t>
                            </w:r>
                          </w:p>
                        </w:txbxContent>
                      </v:textbox>
                    </v:shape>
                  </w:pict>
                </mc:Fallback>
              </mc:AlternateContent>
            </w:r>
            <w:r w:rsidRPr="000E13C8">
              <w:rPr>
                <w:rFonts w:ascii="Times New Roman" w:eastAsia="Times New Roman" w:hAnsi="Times New Roman" w:cs="Times New Roman"/>
                <w:b/>
                <w:bCs/>
                <w:sz w:val="24"/>
                <w:szCs w:val="24"/>
                <w:lang w:eastAsia="ar-SA"/>
              </w:rPr>
              <w:t>АО «МЭС»</w:t>
            </w:r>
          </w:p>
          <w:p w14:paraId="38D032D5"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p>
          <w:p w14:paraId="263ADBE3"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r w:rsidRPr="000E13C8">
              <w:rPr>
                <w:rFonts w:ascii="Times New Roman" w:eastAsia="Times New Roman" w:hAnsi="Times New Roman" w:cs="Times New Roman"/>
                <w:b/>
                <w:bCs/>
                <w:sz w:val="24"/>
                <w:szCs w:val="24"/>
                <w:lang w:eastAsia="ar-SA"/>
              </w:rPr>
              <w:t>______________________________</w:t>
            </w:r>
          </w:p>
          <w:p w14:paraId="3B126A62"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p>
          <w:p w14:paraId="4C88000D"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r w:rsidRPr="000E13C8">
              <w:rPr>
                <w:rFonts w:ascii="Times New Roman" w:eastAsia="Times New Roman" w:hAnsi="Times New Roman" w:cs="Times New Roman"/>
                <w:b/>
                <w:bCs/>
                <w:sz w:val="24"/>
                <w:szCs w:val="24"/>
                <w:lang w:eastAsia="ar-SA"/>
              </w:rPr>
              <w:t>_____________/_______________/</w:t>
            </w:r>
          </w:p>
          <w:p w14:paraId="1876D362"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p>
          <w:p w14:paraId="21981638"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Cs/>
                <w:sz w:val="24"/>
                <w:szCs w:val="24"/>
                <w:lang w:eastAsia="ar-SA"/>
              </w:rPr>
            </w:pPr>
            <w:r w:rsidRPr="000E13C8">
              <w:rPr>
                <w:rFonts w:ascii="Times New Roman" w:eastAsia="Times New Roman" w:hAnsi="Times New Roman" w:cs="Times New Roman"/>
                <w:b/>
                <w:bCs/>
                <w:sz w:val="24"/>
                <w:szCs w:val="24"/>
                <w:lang w:eastAsia="ar-SA"/>
              </w:rPr>
              <w:t>«______»_____________</w:t>
            </w:r>
            <w:r w:rsidRPr="000E13C8">
              <w:rPr>
                <w:rFonts w:ascii="Times New Roman" w:eastAsia="Times New Roman" w:hAnsi="Times New Roman" w:cs="Times New Roman"/>
                <w:bCs/>
                <w:sz w:val="24"/>
                <w:szCs w:val="24"/>
                <w:lang w:eastAsia="ar-SA"/>
              </w:rPr>
              <w:t>20 ___ г.</w:t>
            </w:r>
          </w:p>
          <w:p w14:paraId="62991DFC"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bCs/>
                <w:sz w:val="24"/>
                <w:szCs w:val="24"/>
                <w:lang w:eastAsia="ar-SA"/>
              </w:rPr>
              <w:t xml:space="preserve">        М.П.</w:t>
            </w:r>
          </w:p>
        </w:tc>
        <w:tc>
          <w:tcPr>
            <w:tcW w:w="1134" w:type="dxa"/>
          </w:tcPr>
          <w:p w14:paraId="27203CDE"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p>
        </w:tc>
        <w:tc>
          <w:tcPr>
            <w:tcW w:w="3830" w:type="dxa"/>
          </w:tcPr>
          <w:p w14:paraId="1ACBCED7"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p>
          <w:p w14:paraId="17CADECE"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p>
          <w:p w14:paraId="5CD2505D"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r w:rsidRPr="000E13C8">
              <w:rPr>
                <w:rFonts w:ascii="Times New Roman" w:eastAsia="Times New Roman" w:hAnsi="Times New Roman" w:cs="Times New Roman"/>
                <w:b/>
                <w:bCs/>
                <w:sz w:val="24"/>
                <w:szCs w:val="24"/>
                <w:lang w:eastAsia="ar-SA"/>
              </w:rPr>
              <w:t>______________________________</w:t>
            </w:r>
          </w:p>
          <w:p w14:paraId="0B61DD39"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p>
          <w:p w14:paraId="44709A97"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bCs/>
                <w:sz w:val="24"/>
                <w:szCs w:val="24"/>
                <w:lang w:eastAsia="ar-SA"/>
              </w:rPr>
            </w:pPr>
            <w:r w:rsidRPr="000E13C8">
              <w:rPr>
                <w:rFonts w:ascii="Times New Roman" w:eastAsia="Times New Roman" w:hAnsi="Times New Roman" w:cs="Times New Roman"/>
                <w:b/>
                <w:bCs/>
                <w:sz w:val="24"/>
                <w:szCs w:val="24"/>
                <w:lang w:eastAsia="ar-SA"/>
              </w:rPr>
              <w:t>_______________/______________/</w:t>
            </w:r>
          </w:p>
          <w:p w14:paraId="2EE76641"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p>
          <w:p w14:paraId="7E4A8574"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b/>
                <w:sz w:val="24"/>
                <w:szCs w:val="24"/>
                <w:lang w:eastAsia="ar-SA"/>
              </w:rPr>
              <w:t xml:space="preserve">«______» _____________ </w:t>
            </w:r>
            <w:r w:rsidRPr="000E13C8">
              <w:rPr>
                <w:rFonts w:ascii="Times New Roman" w:eastAsia="Times New Roman" w:hAnsi="Times New Roman" w:cs="Times New Roman"/>
                <w:sz w:val="24"/>
                <w:szCs w:val="24"/>
                <w:lang w:eastAsia="ar-SA"/>
              </w:rPr>
              <w:t>20 ___ г.</w:t>
            </w:r>
          </w:p>
          <w:p w14:paraId="0BEEBC0A" w14:textId="77777777" w:rsidR="000E13C8" w:rsidRPr="000E13C8" w:rsidRDefault="000E13C8" w:rsidP="000E13C8">
            <w:pPr>
              <w:suppressAutoHyphens/>
              <w:spacing w:after="0" w:line="240" w:lineRule="auto"/>
              <w:contextualSpacing/>
              <w:jc w:val="both"/>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 xml:space="preserve">        М.П.</w:t>
            </w:r>
          </w:p>
        </w:tc>
      </w:tr>
    </w:tbl>
    <w:p w14:paraId="6D3A3027" w14:textId="77777777" w:rsidR="000E13C8" w:rsidRPr="000E13C8" w:rsidRDefault="000E13C8" w:rsidP="000E13C8">
      <w:pPr>
        <w:spacing w:after="0" w:line="240" w:lineRule="auto"/>
        <w:contextualSpacing/>
        <w:jc w:val="center"/>
        <w:rPr>
          <w:rFonts w:ascii="Times New Roman" w:eastAsia="Times New Roman" w:hAnsi="Times New Roman" w:cs="Times New Roman"/>
          <w:bCs/>
          <w:sz w:val="24"/>
          <w:szCs w:val="24"/>
          <w:lang w:eastAsia="ru-RU"/>
        </w:rPr>
      </w:pPr>
    </w:p>
    <w:p w14:paraId="6C563DBA"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438B089F"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47D6A5EF"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10A8AA6D"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319EE0F4"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3728C3D0"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31ECCDDE"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64A2862D"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4A0265F5"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590E3A46"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11DE7A35"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1F02F083"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4ED1A057"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5B00FFC6"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5061246C"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39BF26BD"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753E02E3"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6701C3AF"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49BD0F47"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74FFF68C"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1AA25E4F"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6208C381"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05411EA8"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2E41D100" w14:textId="77777777" w:rsidR="000E13C8" w:rsidRPr="000E13C8" w:rsidRDefault="000E13C8" w:rsidP="000E13C8">
      <w:pPr>
        <w:spacing w:after="0" w:line="240" w:lineRule="auto"/>
        <w:contextualSpacing/>
        <w:jc w:val="center"/>
        <w:rPr>
          <w:rFonts w:ascii="Times New Roman" w:eastAsia="Times New Roman" w:hAnsi="Times New Roman" w:cs="Times New Roman"/>
          <w:b/>
          <w:bCs/>
          <w:sz w:val="24"/>
          <w:szCs w:val="24"/>
          <w:lang w:eastAsia="ru-RU"/>
        </w:rPr>
      </w:pPr>
    </w:p>
    <w:p w14:paraId="2DFBA8CB"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A874BA3"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36D8887"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3C1B747E"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450CA43"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2A6C209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Приложение № 3</w:t>
      </w:r>
    </w:p>
    <w:p w14:paraId="112A254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к Договору подряда №_________ от «__» ___________ 20__ г.</w:t>
      </w:r>
    </w:p>
    <w:p w14:paraId="18E5F7E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496344B6"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04FC905"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sz w:val="24"/>
          <w:szCs w:val="24"/>
          <w:lang w:eastAsia="ru-RU"/>
        </w:rPr>
      </w:pPr>
    </w:p>
    <w:p w14:paraId="0FDF8290" w14:textId="77777777" w:rsidR="000E13C8" w:rsidRPr="000E13C8" w:rsidRDefault="000E13C8" w:rsidP="000E13C8">
      <w:pPr>
        <w:autoSpaceDE w:val="0"/>
        <w:autoSpaceDN w:val="0"/>
        <w:adjustRightInd w:val="0"/>
        <w:spacing w:after="0" w:line="240" w:lineRule="auto"/>
        <w:ind w:firstLine="426"/>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ПЛАН-ГРАФИК РАБОТ</w:t>
      </w:r>
    </w:p>
    <w:p w14:paraId="0CA07535" w14:textId="77777777" w:rsidR="000E13C8" w:rsidRPr="000E13C8" w:rsidRDefault="000E13C8" w:rsidP="000E13C8">
      <w:pPr>
        <w:spacing w:before="120" w:after="0" w:line="240" w:lineRule="auto"/>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г. Мурманск</w:t>
      </w:r>
      <w:r w:rsidRPr="000E13C8">
        <w:rPr>
          <w:rFonts w:ascii="Times New Roman" w:eastAsia="Times New Roman" w:hAnsi="Times New Roman" w:cs="Times New Roman"/>
          <w:sz w:val="24"/>
          <w:szCs w:val="24"/>
          <w:lang w:eastAsia="ru-RU"/>
        </w:rPr>
        <w:tab/>
      </w:r>
      <w:r w:rsidRPr="000E13C8">
        <w:rPr>
          <w:rFonts w:ascii="Times New Roman" w:eastAsia="Times New Roman" w:hAnsi="Times New Roman" w:cs="Times New Roman"/>
          <w:sz w:val="24"/>
          <w:szCs w:val="24"/>
          <w:lang w:eastAsia="ru-RU"/>
        </w:rPr>
        <w:tab/>
      </w:r>
      <w:r w:rsidRPr="000E13C8">
        <w:rPr>
          <w:rFonts w:ascii="Times New Roman" w:eastAsia="Times New Roman" w:hAnsi="Times New Roman" w:cs="Times New Roman"/>
          <w:sz w:val="24"/>
          <w:szCs w:val="24"/>
          <w:lang w:eastAsia="ru-RU"/>
        </w:rPr>
        <w:tab/>
      </w:r>
      <w:r w:rsidRPr="000E13C8">
        <w:rPr>
          <w:rFonts w:ascii="Times New Roman" w:eastAsia="Times New Roman" w:hAnsi="Times New Roman" w:cs="Times New Roman"/>
          <w:sz w:val="24"/>
          <w:szCs w:val="24"/>
          <w:lang w:eastAsia="ru-RU"/>
        </w:rPr>
        <w:tab/>
        <w:t xml:space="preserve">                                                          «___» ___________20__ г.</w:t>
      </w:r>
    </w:p>
    <w:p w14:paraId="02BD1827" w14:textId="77777777" w:rsidR="000E13C8" w:rsidRPr="000E13C8" w:rsidRDefault="000E13C8" w:rsidP="000E13C8">
      <w:pPr>
        <w:autoSpaceDE w:val="0"/>
        <w:autoSpaceDN w:val="0"/>
        <w:adjustRightInd w:val="0"/>
        <w:spacing w:after="0" w:line="240" w:lineRule="auto"/>
        <w:ind w:firstLine="426"/>
        <w:contextualSpacing/>
        <w:jc w:val="center"/>
        <w:rPr>
          <w:rFonts w:ascii="Times New Roman" w:eastAsia="Times New Roman" w:hAnsi="Times New Roman" w:cs="Times New Roman"/>
          <w:sz w:val="24"/>
          <w:szCs w:val="24"/>
          <w:lang w:eastAsia="ru-RU"/>
        </w:rPr>
      </w:pPr>
    </w:p>
    <w:p w14:paraId="2B54480C" w14:textId="77777777" w:rsidR="000E13C8" w:rsidRPr="000E13C8" w:rsidRDefault="000E13C8" w:rsidP="000E13C8">
      <w:pPr>
        <w:autoSpaceDE w:val="0"/>
        <w:autoSpaceDN w:val="0"/>
        <w:adjustRightInd w:val="0"/>
        <w:spacing w:after="0" w:line="240" w:lineRule="auto"/>
        <w:ind w:firstLine="426"/>
        <w:contextualSpacing/>
        <w:jc w:val="both"/>
        <w:rPr>
          <w:rFonts w:ascii="Times New Roman" w:eastAsia="Times New Roman" w:hAnsi="Times New Roman" w:cs="Times New Roman"/>
          <w:b/>
          <w:sz w:val="24"/>
          <w:szCs w:val="24"/>
          <w:lang w:eastAsia="ru-RU"/>
        </w:rPr>
      </w:pPr>
    </w:p>
    <w:p w14:paraId="5B5CC304" w14:textId="77777777" w:rsidR="000E13C8" w:rsidRPr="000E13C8" w:rsidRDefault="000E13C8" w:rsidP="000E13C8">
      <w:pPr>
        <w:spacing w:after="0" w:line="240" w:lineRule="auto"/>
        <w:ind w:firstLine="426"/>
        <w:contextualSpacing/>
        <w:jc w:val="both"/>
        <w:rPr>
          <w:rFonts w:ascii="Times New Roman" w:eastAsia="Calibri" w:hAnsi="Times New Roman" w:cs="Times New Roman"/>
          <w:bCs/>
          <w:sz w:val="24"/>
          <w:szCs w:val="24"/>
          <w:lang w:val="x-none" w:eastAsia="ru-RU"/>
        </w:rPr>
      </w:pPr>
      <w:r w:rsidRPr="000E13C8">
        <w:rPr>
          <w:rFonts w:ascii="Times New Roman" w:eastAsia="Calibri" w:hAnsi="Times New Roman" w:cs="Times New Roman"/>
          <w:b/>
          <w:bCs/>
          <w:sz w:val="24"/>
          <w:szCs w:val="24"/>
          <w:lang w:val="x-none" w:eastAsia="ru-RU"/>
        </w:rPr>
        <w:t>Акционерное общество «Мурманэнергосбыт» (АО «МЭС»</w:t>
      </w:r>
      <w:r w:rsidRPr="000E13C8">
        <w:rPr>
          <w:rFonts w:ascii="Times New Roman" w:eastAsia="Calibri"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0E13C8">
        <w:rPr>
          <w:rFonts w:ascii="Times New Roman" w:eastAsia="Calibri" w:hAnsi="Times New Roman" w:cs="Times New Roman"/>
          <w:bCs/>
          <w:sz w:val="24"/>
          <w:szCs w:val="24"/>
          <w:lang w:val="x-none" w:eastAsia="ru-RU"/>
        </w:rPr>
        <w:fldChar w:fldCharType="begin"/>
      </w:r>
      <w:r w:rsidRPr="000E13C8">
        <w:rPr>
          <w:rFonts w:ascii="Times New Roman" w:eastAsia="Calibri" w:hAnsi="Times New Roman" w:cs="Times New Roman"/>
          <w:bCs/>
          <w:sz w:val="24"/>
          <w:szCs w:val="24"/>
          <w:lang w:val="x-none" w:eastAsia="ru-RU"/>
        </w:rPr>
        <w:instrText xml:space="preserve"> COMMENTS </w:instrText>
      </w:r>
      <w:r w:rsidRPr="000E13C8">
        <w:rPr>
          <w:rFonts w:ascii="Times New Roman" w:eastAsia="Calibri" w:hAnsi="Times New Roman" w:cs="Times New Roman"/>
          <w:bCs/>
          <w:sz w:val="24"/>
          <w:szCs w:val="24"/>
          <w:lang w:val="x-none" w:eastAsia="ru-RU"/>
        </w:rPr>
        <w:fldChar w:fldCharType="end"/>
      </w:r>
      <w:r w:rsidRPr="000E13C8">
        <w:rPr>
          <w:rFonts w:ascii="Times New Roman" w:eastAsia="Calibri" w:hAnsi="Times New Roman" w:cs="Times New Roman"/>
          <w:bCs/>
          <w:sz w:val="24"/>
          <w:szCs w:val="24"/>
          <w:lang w:val="x-none" w:eastAsia="ru-RU"/>
        </w:rPr>
        <w:t xml:space="preserve"> в лице ____________________, действующего на основании ________________ </w:t>
      </w:r>
      <w:r w:rsidRPr="000E13C8">
        <w:rPr>
          <w:rFonts w:ascii="Times New Roman" w:eastAsia="Calibri" w:hAnsi="Times New Roman" w:cs="Times New Roman"/>
          <w:bCs/>
          <w:sz w:val="24"/>
          <w:szCs w:val="24"/>
          <w:lang w:val="x-none" w:eastAsia="ru-RU"/>
        </w:rPr>
        <w:fldChar w:fldCharType="begin"/>
      </w:r>
      <w:r w:rsidRPr="000E13C8">
        <w:rPr>
          <w:rFonts w:ascii="Times New Roman" w:eastAsia="Calibri" w:hAnsi="Times New Roman" w:cs="Times New Roman"/>
          <w:bCs/>
          <w:sz w:val="24"/>
          <w:szCs w:val="24"/>
          <w:lang w:val="x-none" w:eastAsia="ru-RU"/>
        </w:rPr>
        <w:instrText xml:space="preserve"> COMMENTS </w:instrText>
      </w:r>
      <w:r w:rsidRPr="000E13C8">
        <w:rPr>
          <w:rFonts w:ascii="Times New Roman" w:eastAsia="Calibri" w:hAnsi="Times New Roman" w:cs="Times New Roman"/>
          <w:bCs/>
          <w:sz w:val="24"/>
          <w:szCs w:val="24"/>
          <w:lang w:val="x-none" w:eastAsia="ru-RU"/>
        </w:rPr>
        <w:fldChar w:fldCharType="end"/>
      </w:r>
      <w:r w:rsidRPr="000E13C8">
        <w:rPr>
          <w:rFonts w:ascii="Times New Roman" w:eastAsia="Calibri" w:hAnsi="Times New Roman" w:cs="Times New Roman"/>
          <w:bCs/>
          <w:sz w:val="24"/>
          <w:szCs w:val="24"/>
          <w:lang w:val="x-none" w:eastAsia="ru-RU"/>
        </w:rPr>
        <w:t xml:space="preserve">, с другой стороны, вместе именуемые Стороны, договорились согласовать следующий план-график работ: </w:t>
      </w:r>
    </w:p>
    <w:p w14:paraId="10B25E7D" w14:textId="77777777" w:rsidR="000E13C8" w:rsidRPr="000E13C8" w:rsidRDefault="000E13C8" w:rsidP="000E13C8">
      <w:pPr>
        <w:spacing w:after="0" w:line="240" w:lineRule="auto"/>
        <w:ind w:firstLine="426"/>
        <w:contextualSpacing/>
        <w:jc w:val="both"/>
        <w:rPr>
          <w:rFonts w:ascii="Times New Roman" w:eastAsia="Calibri" w:hAnsi="Times New Roman" w:cs="Times New Roman"/>
          <w:bCs/>
          <w:sz w:val="24"/>
          <w:szCs w:val="24"/>
          <w:lang w:eastAsia="ru-RU"/>
        </w:rPr>
      </w:pPr>
    </w:p>
    <w:p w14:paraId="25DF9E1B" w14:textId="77777777" w:rsidR="000E13C8" w:rsidRPr="000E13C8" w:rsidRDefault="000E13C8" w:rsidP="000E13C8">
      <w:pPr>
        <w:spacing w:after="0" w:line="240" w:lineRule="auto"/>
        <w:ind w:firstLine="426"/>
        <w:contextualSpacing/>
        <w:jc w:val="both"/>
        <w:rPr>
          <w:rFonts w:ascii="Times New Roman" w:eastAsia="Calibri" w:hAnsi="Times New Roman" w:cs="Times New Roman"/>
          <w:bCs/>
          <w:sz w:val="24"/>
          <w:szCs w:val="24"/>
          <w:lang w:eastAsia="ru-RU"/>
        </w:rPr>
      </w:pPr>
    </w:p>
    <w:tbl>
      <w:tblPr>
        <w:tblpPr w:leftFromText="180" w:rightFromText="180" w:vertAnchor="text" w:tblpY="1"/>
        <w:tblOverlap w:val="never"/>
        <w:tblW w:w="11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1132"/>
        <w:gridCol w:w="5350"/>
        <w:gridCol w:w="3143"/>
        <w:gridCol w:w="236"/>
        <w:gridCol w:w="900"/>
      </w:tblGrid>
      <w:tr w:rsidR="000E13C8" w:rsidRPr="000E13C8" w14:paraId="05EBAB6A" w14:textId="77777777" w:rsidTr="000C3997">
        <w:trPr>
          <w:gridBefore w:val="1"/>
          <w:gridAfter w:val="2"/>
          <w:wBefore w:w="718" w:type="dxa"/>
          <w:wAfter w:w="1136" w:type="dxa"/>
        </w:trPr>
        <w:tc>
          <w:tcPr>
            <w:tcW w:w="1132" w:type="dxa"/>
            <w:tcBorders>
              <w:top w:val="single" w:sz="4" w:space="0" w:color="auto"/>
              <w:left w:val="single" w:sz="4" w:space="0" w:color="auto"/>
              <w:bottom w:val="single" w:sz="4" w:space="0" w:color="auto"/>
              <w:right w:val="single" w:sz="4" w:space="0" w:color="auto"/>
            </w:tcBorders>
            <w:vAlign w:val="center"/>
          </w:tcPr>
          <w:p w14:paraId="0EC12A3C" w14:textId="77777777" w:rsidR="000E13C8" w:rsidRPr="000E13C8" w:rsidRDefault="000E13C8" w:rsidP="000E13C8">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 п.п.</w:t>
            </w:r>
          </w:p>
        </w:tc>
        <w:tc>
          <w:tcPr>
            <w:tcW w:w="5350" w:type="dxa"/>
            <w:tcBorders>
              <w:top w:val="single" w:sz="4" w:space="0" w:color="auto"/>
              <w:left w:val="single" w:sz="4" w:space="0" w:color="auto"/>
              <w:bottom w:val="single" w:sz="4" w:space="0" w:color="auto"/>
              <w:right w:val="single" w:sz="4" w:space="0" w:color="auto"/>
            </w:tcBorders>
            <w:vAlign w:val="center"/>
          </w:tcPr>
          <w:p w14:paraId="237DEAA8" w14:textId="77777777" w:rsidR="000E13C8" w:rsidRPr="000E13C8" w:rsidRDefault="000E13C8" w:rsidP="000E13C8">
            <w:pPr>
              <w:autoSpaceDE w:val="0"/>
              <w:autoSpaceDN w:val="0"/>
              <w:adjustRightInd w:val="0"/>
              <w:spacing w:after="0" w:line="240" w:lineRule="auto"/>
              <w:ind w:firstLine="426"/>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Содержание работ</w:t>
            </w:r>
          </w:p>
        </w:tc>
        <w:tc>
          <w:tcPr>
            <w:tcW w:w="3143" w:type="dxa"/>
            <w:tcBorders>
              <w:top w:val="single" w:sz="4" w:space="0" w:color="auto"/>
              <w:left w:val="single" w:sz="4" w:space="0" w:color="auto"/>
              <w:bottom w:val="single" w:sz="4" w:space="0" w:color="auto"/>
              <w:right w:val="single" w:sz="4" w:space="0" w:color="auto"/>
            </w:tcBorders>
            <w:vAlign w:val="center"/>
          </w:tcPr>
          <w:p w14:paraId="30A004FA" w14:textId="77777777" w:rsidR="000E13C8" w:rsidRPr="000E13C8" w:rsidRDefault="000E13C8" w:rsidP="000E13C8">
            <w:pPr>
              <w:autoSpaceDE w:val="0"/>
              <w:autoSpaceDN w:val="0"/>
              <w:adjustRightInd w:val="0"/>
              <w:spacing w:after="0" w:line="240" w:lineRule="auto"/>
              <w:ind w:firstLine="426"/>
              <w:contextualSpacing/>
              <w:jc w:val="center"/>
              <w:rPr>
                <w:rFonts w:ascii="Times New Roman" w:eastAsia="Times New Roman" w:hAnsi="Times New Roman" w:cs="Times New Roman"/>
                <w:b/>
                <w:sz w:val="24"/>
                <w:szCs w:val="24"/>
                <w:lang w:eastAsia="ru-RU"/>
              </w:rPr>
            </w:pPr>
            <w:bookmarkStart w:id="299" w:name="_Hlk27142811"/>
            <w:r w:rsidRPr="000E13C8">
              <w:rPr>
                <w:rFonts w:ascii="Times New Roman" w:eastAsia="Times New Roman" w:hAnsi="Times New Roman" w:cs="Times New Roman"/>
                <w:b/>
                <w:sz w:val="24"/>
                <w:szCs w:val="24"/>
                <w:lang w:eastAsia="ru-RU"/>
              </w:rPr>
              <w:t>Срок выполнения работ</w:t>
            </w:r>
            <w:bookmarkEnd w:id="299"/>
            <w:r w:rsidRPr="000E13C8">
              <w:rPr>
                <w:rFonts w:ascii="Times New Roman" w:eastAsia="Times New Roman" w:hAnsi="Times New Roman" w:cs="Times New Roman"/>
                <w:b/>
                <w:sz w:val="24"/>
                <w:szCs w:val="24"/>
                <w:lang w:eastAsia="ru-RU"/>
              </w:rPr>
              <w:t xml:space="preserve"> (рабочих дней)</w:t>
            </w:r>
          </w:p>
        </w:tc>
      </w:tr>
      <w:tr w:rsidR="000E13C8" w:rsidRPr="000E13C8" w14:paraId="59D45851" w14:textId="77777777" w:rsidTr="000C3997">
        <w:trPr>
          <w:gridBefore w:val="1"/>
          <w:gridAfter w:val="2"/>
          <w:wBefore w:w="718" w:type="dxa"/>
          <w:wAfter w:w="1136" w:type="dxa"/>
        </w:trPr>
        <w:tc>
          <w:tcPr>
            <w:tcW w:w="1132" w:type="dxa"/>
            <w:tcBorders>
              <w:top w:val="single" w:sz="4" w:space="0" w:color="auto"/>
              <w:left w:val="single" w:sz="4" w:space="0" w:color="auto"/>
              <w:bottom w:val="single" w:sz="4" w:space="0" w:color="auto"/>
              <w:right w:val="single" w:sz="4" w:space="0" w:color="auto"/>
            </w:tcBorders>
            <w:vAlign w:val="center"/>
          </w:tcPr>
          <w:p w14:paraId="3D1BA4A6" w14:textId="77777777" w:rsidR="000E13C8" w:rsidRPr="000E13C8" w:rsidRDefault="000E13C8" w:rsidP="000E13C8">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1.</w:t>
            </w:r>
          </w:p>
        </w:tc>
        <w:tc>
          <w:tcPr>
            <w:tcW w:w="5350" w:type="dxa"/>
            <w:tcBorders>
              <w:top w:val="single" w:sz="4" w:space="0" w:color="auto"/>
              <w:left w:val="single" w:sz="4" w:space="0" w:color="auto"/>
              <w:bottom w:val="single" w:sz="4" w:space="0" w:color="auto"/>
              <w:right w:val="single" w:sz="4" w:space="0" w:color="auto"/>
            </w:tcBorders>
            <w:vAlign w:val="center"/>
          </w:tcPr>
          <w:p w14:paraId="68885569" w14:textId="77777777" w:rsidR="000E13C8" w:rsidRPr="000E13C8" w:rsidRDefault="000E13C8" w:rsidP="000E13C8">
            <w:pPr>
              <w:spacing w:after="0" w:line="240" w:lineRule="auto"/>
              <w:ind w:firstLine="34"/>
              <w:contextualSpacing/>
              <w:rPr>
                <w:rFonts w:ascii="Times New Roman" w:eastAsia="Calibri" w:hAnsi="Times New Roman" w:cs="Times New Roman"/>
                <w:sz w:val="24"/>
                <w:szCs w:val="24"/>
                <w:lang w:eastAsia="ru-RU"/>
              </w:rPr>
            </w:pPr>
          </w:p>
        </w:tc>
        <w:tc>
          <w:tcPr>
            <w:tcW w:w="3143" w:type="dxa"/>
            <w:tcBorders>
              <w:top w:val="single" w:sz="4" w:space="0" w:color="auto"/>
              <w:left w:val="single" w:sz="4" w:space="0" w:color="auto"/>
              <w:bottom w:val="single" w:sz="4" w:space="0" w:color="auto"/>
              <w:right w:val="single" w:sz="4" w:space="0" w:color="auto"/>
            </w:tcBorders>
            <w:vAlign w:val="center"/>
          </w:tcPr>
          <w:p w14:paraId="51418691" w14:textId="77777777" w:rsidR="000E13C8" w:rsidRPr="000E13C8" w:rsidRDefault="000E13C8" w:rsidP="000E13C8">
            <w:pPr>
              <w:spacing w:after="0" w:line="240" w:lineRule="auto"/>
              <w:ind w:firstLine="426"/>
              <w:contextualSpacing/>
              <w:rPr>
                <w:rFonts w:ascii="Times New Roman" w:eastAsia="Calibri" w:hAnsi="Times New Roman" w:cs="Times New Roman"/>
                <w:sz w:val="24"/>
                <w:szCs w:val="24"/>
                <w:lang w:eastAsia="ru-RU"/>
              </w:rPr>
            </w:pPr>
          </w:p>
        </w:tc>
      </w:tr>
      <w:tr w:rsidR="000E13C8" w:rsidRPr="000E13C8" w14:paraId="58B688D7" w14:textId="77777777" w:rsidTr="000C3997">
        <w:trPr>
          <w:gridBefore w:val="1"/>
          <w:gridAfter w:val="2"/>
          <w:wBefore w:w="718" w:type="dxa"/>
          <w:wAfter w:w="1136" w:type="dxa"/>
        </w:trPr>
        <w:tc>
          <w:tcPr>
            <w:tcW w:w="1132" w:type="dxa"/>
            <w:tcBorders>
              <w:top w:val="single" w:sz="4" w:space="0" w:color="auto"/>
              <w:left w:val="single" w:sz="4" w:space="0" w:color="auto"/>
              <w:bottom w:val="single" w:sz="4" w:space="0" w:color="auto"/>
              <w:right w:val="single" w:sz="4" w:space="0" w:color="auto"/>
            </w:tcBorders>
            <w:vAlign w:val="center"/>
          </w:tcPr>
          <w:p w14:paraId="424D0DFE" w14:textId="77777777" w:rsidR="000E13C8" w:rsidRPr="000E13C8" w:rsidRDefault="000E13C8" w:rsidP="000E13C8">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2.</w:t>
            </w:r>
          </w:p>
        </w:tc>
        <w:tc>
          <w:tcPr>
            <w:tcW w:w="5350" w:type="dxa"/>
            <w:tcBorders>
              <w:top w:val="single" w:sz="4" w:space="0" w:color="auto"/>
              <w:left w:val="single" w:sz="4" w:space="0" w:color="auto"/>
              <w:bottom w:val="single" w:sz="4" w:space="0" w:color="auto"/>
              <w:right w:val="single" w:sz="4" w:space="0" w:color="auto"/>
            </w:tcBorders>
            <w:vAlign w:val="center"/>
          </w:tcPr>
          <w:p w14:paraId="211E98B3" w14:textId="77777777" w:rsidR="000E13C8" w:rsidRPr="000E13C8" w:rsidRDefault="000E13C8" w:rsidP="000E13C8">
            <w:pPr>
              <w:spacing w:after="0" w:line="240" w:lineRule="auto"/>
              <w:ind w:firstLine="34"/>
              <w:contextualSpacing/>
              <w:rPr>
                <w:rFonts w:ascii="Times New Roman" w:eastAsia="Calibri" w:hAnsi="Times New Roman" w:cs="Times New Roman"/>
                <w:sz w:val="24"/>
                <w:szCs w:val="24"/>
                <w:lang w:eastAsia="ru-RU"/>
              </w:rPr>
            </w:pPr>
          </w:p>
        </w:tc>
        <w:tc>
          <w:tcPr>
            <w:tcW w:w="3143" w:type="dxa"/>
            <w:tcBorders>
              <w:top w:val="single" w:sz="4" w:space="0" w:color="auto"/>
              <w:left w:val="single" w:sz="4" w:space="0" w:color="auto"/>
              <w:bottom w:val="single" w:sz="4" w:space="0" w:color="auto"/>
              <w:right w:val="single" w:sz="4" w:space="0" w:color="auto"/>
            </w:tcBorders>
            <w:vAlign w:val="center"/>
          </w:tcPr>
          <w:p w14:paraId="2DD4D32F" w14:textId="77777777" w:rsidR="000E13C8" w:rsidRPr="000E13C8" w:rsidRDefault="000E13C8" w:rsidP="000E13C8">
            <w:pPr>
              <w:spacing w:after="0" w:line="240" w:lineRule="auto"/>
              <w:ind w:firstLine="426"/>
              <w:contextualSpacing/>
              <w:rPr>
                <w:rFonts w:ascii="Times New Roman" w:eastAsia="Calibri" w:hAnsi="Times New Roman" w:cs="Times New Roman"/>
                <w:sz w:val="24"/>
                <w:szCs w:val="24"/>
                <w:lang w:eastAsia="ru-RU"/>
              </w:rPr>
            </w:pPr>
          </w:p>
        </w:tc>
      </w:tr>
      <w:tr w:rsidR="000E13C8" w:rsidRPr="000E13C8" w14:paraId="5225309B" w14:textId="77777777" w:rsidTr="000C3997">
        <w:trPr>
          <w:gridBefore w:val="1"/>
          <w:gridAfter w:val="2"/>
          <w:wBefore w:w="718" w:type="dxa"/>
          <w:wAfter w:w="1136" w:type="dxa"/>
        </w:trPr>
        <w:tc>
          <w:tcPr>
            <w:tcW w:w="1132" w:type="dxa"/>
            <w:tcBorders>
              <w:top w:val="single" w:sz="4" w:space="0" w:color="auto"/>
              <w:left w:val="single" w:sz="4" w:space="0" w:color="auto"/>
              <w:bottom w:val="single" w:sz="4" w:space="0" w:color="auto"/>
              <w:right w:val="single" w:sz="4" w:space="0" w:color="auto"/>
            </w:tcBorders>
            <w:vAlign w:val="center"/>
          </w:tcPr>
          <w:p w14:paraId="6DAC86FB" w14:textId="77777777" w:rsidR="000E13C8" w:rsidRPr="000E13C8" w:rsidRDefault="000E13C8" w:rsidP="000E13C8">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3.</w:t>
            </w:r>
          </w:p>
        </w:tc>
        <w:tc>
          <w:tcPr>
            <w:tcW w:w="5350" w:type="dxa"/>
            <w:tcBorders>
              <w:top w:val="single" w:sz="4" w:space="0" w:color="auto"/>
              <w:left w:val="single" w:sz="4" w:space="0" w:color="auto"/>
              <w:bottom w:val="single" w:sz="4" w:space="0" w:color="auto"/>
              <w:right w:val="single" w:sz="4" w:space="0" w:color="auto"/>
            </w:tcBorders>
            <w:vAlign w:val="center"/>
          </w:tcPr>
          <w:p w14:paraId="0EC33416" w14:textId="77777777" w:rsidR="000E13C8" w:rsidRPr="000E13C8" w:rsidRDefault="000E13C8" w:rsidP="000E13C8">
            <w:pPr>
              <w:spacing w:after="0" w:line="240" w:lineRule="auto"/>
              <w:ind w:firstLine="34"/>
              <w:contextualSpacing/>
              <w:rPr>
                <w:rFonts w:ascii="Times New Roman" w:eastAsia="Times New Roman" w:hAnsi="Times New Roman" w:cs="Times New Roman"/>
                <w:sz w:val="24"/>
                <w:szCs w:val="24"/>
                <w:lang w:eastAsia="ru-RU"/>
              </w:rPr>
            </w:pPr>
          </w:p>
        </w:tc>
        <w:tc>
          <w:tcPr>
            <w:tcW w:w="3143" w:type="dxa"/>
            <w:tcBorders>
              <w:top w:val="single" w:sz="4" w:space="0" w:color="auto"/>
              <w:left w:val="single" w:sz="4" w:space="0" w:color="auto"/>
              <w:bottom w:val="single" w:sz="4" w:space="0" w:color="auto"/>
              <w:right w:val="single" w:sz="4" w:space="0" w:color="auto"/>
            </w:tcBorders>
            <w:vAlign w:val="center"/>
          </w:tcPr>
          <w:p w14:paraId="71B1EEDB" w14:textId="77777777" w:rsidR="000E13C8" w:rsidRPr="000E13C8" w:rsidRDefault="000E13C8" w:rsidP="000E13C8">
            <w:pPr>
              <w:spacing w:after="0" w:line="240" w:lineRule="auto"/>
              <w:ind w:firstLine="426"/>
              <w:contextualSpacing/>
              <w:rPr>
                <w:rFonts w:ascii="Times New Roman" w:eastAsia="Calibri" w:hAnsi="Times New Roman" w:cs="Times New Roman"/>
                <w:sz w:val="24"/>
                <w:szCs w:val="24"/>
                <w:lang w:eastAsia="ru-RU"/>
              </w:rPr>
            </w:pPr>
          </w:p>
        </w:tc>
      </w:tr>
      <w:tr w:rsidR="000E13C8" w:rsidRPr="000E13C8" w14:paraId="58FDC506" w14:textId="77777777" w:rsidTr="000C3997">
        <w:trPr>
          <w:gridBefore w:val="1"/>
          <w:gridAfter w:val="2"/>
          <w:wBefore w:w="718" w:type="dxa"/>
          <w:wAfter w:w="1136" w:type="dxa"/>
        </w:trPr>
        <w:tc>
          <w:tcPr>
            <w:tcW w:w="1132" w:type="dxa"/>
            <w:tcBorders>
              <w:top w:val="single" w:sz="4" w:space="0" w:color="auto"/>
              <w:left w:val="single" w:sz="4" w:space="0" w:color="auto"/>
              <w:bottom w:val="single" w:sz="4" w:space="0" w:color="auto"/>
              <w:right w:val="single" w:sz="4" w:space="0" w:color="auto"/>
            </w:tcBorders>
            <w:vAlign w:val="center"/>
          </w:tcPr>
          <w:p w14:paraId="77C69D9F" w14:textId="77777777" w:rsidR="000E13C8" w:rsidRPr="000E13C8" w:rsidRDefault="000E13C8" w:rsidP="000E13C8">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4.</w:t>
            </w:r>
          </w:p>
        </w:tc>
        <w:tc>
          <w:tcPr>
            <w:tcW w:w="5350" w:type="dxa"/>
            <w:tcBorders>
              <w:top w:val="single" w:sz="4" w:space="0" w:color="auto"/>
              <w:left w:val="single" w:sz="4" w:space="0" w:color="auto"/>
              <w:bottom w:val="single" w:sz="4" w:space="0" w:color="auto"/>
              <w:right w:val="single" w:sz="4" w:space="0" w:color="auto"/>
            </w:tcBorders>
            <w:vAlign w:val="center"/>
          </w:tcPr>
          <w:p w14:paraId="1999CB82" w14:textId="77777777" w:rsidR="000E13C8" w:rsidRPr="000E13C8" w:rsidRDefault="000E13C8" w:rsidP="000E13C8">
            <w:pPr>
              <w:spacing w:after="0" w:line="240" w:lineRule="auto"/>
              <w:ind w:firstLine="34"/>
              <w:contextualSpacing/>
              <w:rPr>
                <w:rFonts w:ascii="Times New Roman" w:eastAsia="Times New Roman" w:hAnsi="Times New Roman" w:cs="Times New Roman"/>
                <w:sz w:val="24"/>
                <w:szCs w:val="24"/>
                <w:lang w:eastAsia="ru-RU"/>
              </w:rPr>
            </w:pPr>
          </w:p>
        </w:tc>
        <w:tc>
          <w:tcPr>
            <w:tcW w:w="3143" w:type="dxa"/>
            <w:tcBorders>
              <w:top w:val="single" w:sz="4" w:space="0" w:color="auto"/>
              <w:left w:val="single" w:sz="4" w:space="0" w:color="auto"/>
              <w:bottom w:val="single" w:sz="4" w:space="0" w:color="auto"/>
              <w:right w:val="single" w:sz="4" w:space="0" w:color="auto"/>
            </w:tcBorders>
            <w:vAlign w:val="center"/>
          </w:tcPr>
          <w:p w14:paraId="3C20FFB0" w14:textId="77777777" w:rsidR="000E13C8" w:rsidRPr="000E13C8" w:rsidRDefault="000E13C8" w:rsidP="000E13C8">
            <w:pPr>
              <w:spacing w:after="0" w:line="240" w:lineRule="auto"/>
              <w:ind w:firstLine="426"/>
              <w:contextualSpacing/>
              <w:rPr>
                <w:rFonts w:ascii="Times New Roman" w:eastAsia="Calibri" w:hAnsi="Times New Roman" w:cs="Times New Roman"/>
                <w:sz w:val="24"/>
                <w:szCs w:val="24"/>
                <w:lang w:eastAsia="ru-RU"/>
              </w:rPr>
            </w:pPr>
          </w:p>
        </w:tc>
      </w:tr>
      <w:tr w:rsidR="000E13C8" w:rsidRPr="000E13C8" w14:paraId="0C571C3F" w14:textId="77777777" w:rsidTr="000C399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0343" w:type="dxa"/>
            <w:gridSpan w:val="4"/>
            <w:tcBorders>
              <w:top w:val="single" w:sz="4" w:space="0" w:color="FFFFFF"/>
              <w:left w:val="single" w:sz="4" w:space="0" w:color="FFFFFF"/>
              <w:bottom w:val="single" w:sz="4" w:space="0" w:color="FFFFFF"/>
              <w:right w:val="single" w:sz="4" w:space="0" w:color="FFFFFF"/>
            </w:tcBorders>
          </w:tcPr>
          <w:p w14:paraId="1A7C58F7" w14:textId="77777777" w:rsidR="000E13C8" w:rsidRPr="000E13C8" w:rsidRDefault="000E13C8" w:rsidP="000E13C8">
            <w:pPr>
              <w:spacing w:after="0" w:line="240" w:lineRule="auto"/>
              <w:contextualSpacing/>
              <w:rPr>
                <w:rFonts w:ascii="Times New Roman" w:eastAsia="Times New Roman" w:hAnsi="Times New Roman" w:cs="Times New Roman"/>
                <w:sz w:val="24"/>
                <w:szCs w:val="24"/>
                <w:lang w:eastAsia="ru-RU"/>
              </w:rPr>
            </w:pPr>
          </w:p>
          <w:p w14:paraId="2F6DB0C8" w14:textId="77777777" w:rsidR="000E13C8" w:rsidRPr="000E13C8" w:rsidRDefault="000E13C8" w:rsidP="000E13C8">
            <w:pPr>
              <w:spacing w:after="0" w:line="240" w:lineRule="auto"/>
              <w:contextualSpacing/>
              <w:rPr>
                <w:rFonts w:ascii="Times New Roman" w:eastAsia="Times New Roman" w:hAnsi="Times New Roman" w:cs="Times New Roman"/>
                <w:sz w:val="24"/>
                <w:szCs w:val="24"/>
                <w:lang w:eastAsia="ru-RU"/>
              </w:rPr>
            </w:pPr>
          </w:p>
          <w:p w14:paraId="1E23B336" w14:textId="77777777" w:rsidR="000E13C8" w:rsidRPr="000E13C8" w:rsidRDefault="000E13C8" w:rsidP="000E13C8">
            <w:pPr>
              <w:spacing w:after="0" w:line="240" w:lineRule="auto"/>
              <w:contextualSpacing/>
              <w:rPr>
                <w:rFonts w:ascii="Times New Roman" w:eastAsia="Times New Roman" w:hAnsi="Times New Roman" w:cs="Times New Roman"/>
                <w:sz w:val="24"/>
                <w:szCs w:val="24"/>
                <w:lang w:eastAsia="ru-RU"/>
              </w:rPr>
            </w:pPr>
          </w:p>
          <w:tbl>
            <w:tblPr>
              <w:tblW w:w="9923" w:type="dxa"/>
              <w:tblInd w:w="612" w:type="dxa"/>
              <w:tblLayout w:type="fixed"/>
              <w:tblLook w:val="01E0" w:firstRow="1" w:lastRow="1" w:firstColumn="1" w:lastColumn="1" w:noHBand="0" w:noVBand="0"/>
            </w:tblPr>
            <w:tblGrid>
              <w:gridCol w:w="4253"/>
              <w:gridCol w:w="1276"/>
              <w:gridCol w:w="4394"/>
            </w:tblGrid>
            <w:tr w:rsidR="000E13C8" w:rsidRPr="000E13C8" w14:paraId="4DFB921B" w14:textId="77777777" w:rsidTr="003C6A66">
              <w:tc>
                <w:tcPr>
                  <w:tcW w:w="4253" w:type="dxa"/>
                </w:tcPr>
                <w:p w14:paraId="5A9EEE31"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Calibri" w:hAnsi="Times New Roman" w:cs="Times New Roman"/>
                      <w:b/>
                      <w:sz w:val="24"/>
                      <w:szCs w:val="24"/>
                      <w:lang w:eastAsia="ru-RU"/>
                    </w:rPr>
                    <w:t>ЗАКАЗЧИК:</w:t>
                  </w:r>
                </w:p>
              </w:tc>
              <w:tc>
                <w:tcPr>
                  <w:tcW w:w="1276" w:type="dxa"/>
                </w:tcPr>
                <w:p w14:paraId="1E24A3E5"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jc w:val="center"/>
                    <w:rPr>
                      <w:rFonts w:ascii="Times New Roman" w:eastAsia="Calibri" w:hAnsi="Times New Roman" w:cs="Times New Roman"/>
                      <w:b/>
                      <w:sz w:val="24"/>
                      <w:szCs w:val="24"/>
                      <w:lang w:eastAsia="ru-RU"/>
                    </w:rPr>
                  </w:pPr>
                </w:p>
              </w:tc>
              <w:tc>
                <w:tcPr>
                  <w:tcW w:w="4394" w:type="dxa"/>
                </w:tcPr>
                <w:p w14:paraId="7EB056B6"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Calibri" w:hAnsi="Times New Roman" w:cs="Times New Roman"/>
                      <w:b/>
                      <w:sz w:val="24"/>
                      <w:szCs w:val="24"/>
                      <w:lang w:eastAsia="ru-RU"/>
                    </w:rPr>
                    <w:t>ПОДРЯДЧИК:</w:t>
                  </w:r>
                </w:p>
              </w:tc>
            </w:tr>
            <w:tr w:rsidR="000E13C8" w:rsidRPr="000E13C8" w14:paraId="7DB22DFF" w14:textId="77777777" w:rsidTr="003C6A66">
              <w:tc>
                <w:tcPr>
                  <w:tcW w:w="4253" w:type="dxa"/>
                </w:tcPr>
                <w:p w14:paraId="4720F7BD"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АО «МЭС»</w:t>
                  </w:r>
                </w:p>
                <w:p w14:paraId="56CCF702"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p>
                <w:p w14:paraId="102CF068"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______________________________</w:t>
                  </w:r>
                </w:p>
                <w:p w14:paraId="270F6FBE" w14:textId="77777777" w:rsidR="000E13C8" w:rsidRPr="000E13C8" w:rsidRDefault="000E13C8" w:rsidP="00CD0C7D">
                  <w:pPr>
                    <w:framePr w:hSpace="180" w:wrap="around" w:vAnchor="text" w:hAnchor="text" w:y="1"/>
                    <w:spacing w:after="0" w:line="240" w:lineRule="auto"/>
                    <w:ind w:left="1027"/>
                    <w:contextualSpacing/>
                    <w:suppressOverlap/>
                    <w:rPr>
                      <w:rFonts w:ascii="Times New Roman" w:eastAsia="Times New Roman" w:hAnsi="Times New Roman" w:cs="Times New Roman"/>
                      <w:b/>
                      <w:bCs/>
                      <w:sz w:val="24"/>
                      <w:szCs w:val="24"/>
                      <w:lang w:eastAsia="ru-RU"/>
                    </w:rPr>
                  </w:pPr>
                </w:p>
                <w:p w14:paraId="163E9B13"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w:t>
                  </w:r>
                </w:p>
                <w:p w14:paraId="7ACFF394" w14:textId="77777777" w:rsidR="000E13C8" w:rsidRPr="000E13C8" w:rsidRDefault="000E13C8" w:rsidP="00CD0C7D">
                  <w:pPr>
                    <w:framePr w:hSpace="180" w:wrap="around" w:vAnchor="text" w:hAnchor="text" w:y="1"/>
                    <w:spacing w:after="0" w:line="240" w:lineRule="auto"/>
                    <w:ind w:left="1027"/>
                    <w:contextualSpacing/>
                    <w:suppressOverlap/>
                    <w:rPr>
                      <w:rFonts w:ascii="Times New Roman" w:eastAsia="Times New Roman" w:hAnsi="Times New Roman" w:cs="Times New Roman"/>
                      <w:b/>
                      <w:bCs/>
                      <w:sz w:val="24"/>
                      <w:szCs w:val="24"/>
                      <w:lang w:eastAsia="ru-RU"/>
                    </w:rPr>
                  </w:pPr>
                </w:p>
                <w:p w14:paraId="16C06024"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Cs/>
                      <w:sz w:val="24"/>
                      <w:szCs w:val="24"/>
                      <w:lang w:eastAsia="ru-RU"/>
                    </w:rPr>
                  </w:pPr>
                  <w:r w:rsidRPr="000E13C8">
                    <w:rPr>
                      <w:rFonts w:ascii="Times New Roman" w:eastAsia="Times New Roman" w:hAnsi="Times New Roman" w:cs="Times New Roman"/>
                      <w:b/>
                      <w:bCs/>
                      <w:sz w:val="24"/>
                      <w:szCs w:val="24"/>
                      <w:lang w:eastAsia="ru-RU"/>
                    </w:rPr>
                    <w:t>«______»_____________</w:t>
                  </w:r>
                  <w:r w:rsidRPr="000E13C8">
                    <w:rPr>
                      <w:rFonts w:ascii="Times New Roman" w:eastAsia="Times New Roman" w:hAnsi="Times New Roman" w:cs="Times New Roman"/>
                      <w:bCs/>
                      <w:sz w:val="24"/>
                      <w:szCs w:val="24"/>
                      <w:lang w:eastAsia="ru-RU"/>
                    </w:rPr>
                    <w:t>20 ___ г.</w:t>
                  </w:r>
                </w:p>
                <w:p w14:paraId="6D3503CA"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Times New Roman" w:hAnsi="Times New Roman" w:cs="Times New Roman"/>
                      <w:b/>
                      <w:bCs/>
                      <w:sz w:val="24"/>
                      <w:szCs w:val="24"/>
                      <w:lang w:eastAsia="ru-RU"/>
                    </w:rPr>
                    <w:t xml:space="preserve">        М.П.</w:t>
                  </w:r>
                </w:p>
              </w:tc>
              <w:tc>
                <w:tcPr>
                  <w:tcW w:w="1276" w:type="dxa"/>
                </w:tcPr>
                <w:p w14:paraId="25DF5DDC"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jc w:val="center"/>
                    <w:rPr>
                      <w:rFonts w:ascii="Times New Roman" w:eastAsia="Calibri" w:hAnsi="Times New Roman" w:cs="Times New Roman"/>
                      <w:b/>
                      <w:sz w:val="24"/>
                      <w:szCs w:val="24"/>
                      <w:lang w:eastAsia="ru-RU"/>
                    </w:rPr>
                  </w:pPr>
                </w:p>
              </w:tc>
              <w:tc>
                <w:tcPr>
                  <w:tcW w:w="4394" w:type="dxa"/>
                </w:tcPr>
                <w:p w14:paraId="052095F8"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p>
                <w:p w14:paraId="4E2604CA"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p>
                <w:p w14:paraId="23928DFB"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______________________________</w:t>
                  </w:r>
                </w:p>
                <w:p w14:paraId="485D8C6E"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p>
                <w:p w14:paraId="47E14548"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w:t>
                  </w:r>
                </w:p>
                <w:p w14:paraId="282BB586"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Times New Roman" w:hAnsi="Times New Roman" w:cs="Times New Roman"/>
                      <w:b/>
                      <w:sz w:val="24"/>
                      <w:szCs w:val="24"/>
                      <w:lang w:eastAsia="ru-RU"/>
                    </w:rPr>
                  </w:pPr>
                </w:p>
                <w:p w14:paraId="2FDF8B68"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Times New Roman" w:hAnsi="Times New Roman" w:cs="Times New Roman"/>
                      <w:sz w:val="24"/>
                      <w:szCs w:val="24"/>
                      <w:lang w:eastAsia="ru-RU"/>
                    </w:rPr>
                  </w:pPr>
                  <w:r w:rsidRPr="000E13C8">
                    <w:rPr>
                      <w:rFonts w:ascii="Times New Roman" w:eastAsia="Times New Roman" w:hAnsi="Times New Roman" w:cs="Times New Roman"/>
                      <w:b/>
                      <w:sz w:val="24"/>
                      <w:szCs w:val="24"/>
                      <w:lang w:eastAsia="ru-RU"/>
                    </w:rPr>
                    <w:t xml:space="preserve">«______» _____________ </w:t>
                  </w:r>
                  <w:r w:rsidRPr="000E13C8">
                    <w:rPr>
                      <w:rFonts w:ascii="Times New Roman" w:eastAsia="Times New Roman" w:hAnsi="Times New Roman" w:cs="Times New Roman"/>
                      <w:sz w:val="24"/>
                      <w:szCs w:val="24"/>
                      <w:lang w:eastAsia="ru-RU"/>
                    </w:rPr>
                    <w:t>20 ___ г.</w:t>
                  </w:r>
                </w:p>
                <w:p w14:paraId="2DF3D153"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Times New Roman" w:hAnsi="Times New Roman" w:cs="Times New Roman"/>
                      <w:b/>
                      <w:sz w:val="24"/>
                      <w:szCs w:val="24"/>
                      <w:lang w:eastAsia="ru-RU"/>
                    </w:rPr>
                    <w:t xml:space="preserve">        М.П.</w:t>
                  </w:r>
                </w:p>
              </w:tc>
            </w:tr>
          </w:tbl>
          <w:p w14:paraId="379B8F77" w14:textId="77777777" w:rsidR="000E13C8" w:rsidRPr="000E13C8" w:rsidRDefault="000E13C8" w:rsidP="000E13C8">
            <w:pPr>
              <w:spacing w:after="0" w:line="240" w:lineRule="auto"/>
              <w:contextualSpacing/>
              <w:rPr>
                <w:rFonts w:ascii="Times New Roman" w:eastAsia="Times New Roman" w:hAnsi="Times New Roman" w:cs="Times New Roman"/>
                <w:sz w:val="24"/>
                <w:szCs w:val="24"/>
                <w:lang w:eastAsia="ru-RU"/>
              </w:rPr>
            </w:pPr>
          </w:p>
          <w:p w14:paraId="65DB9D92"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3538E5F9"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62DB459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1108A9CA"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14666342"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36FA8948"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447172BC"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4F4B7F7F"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1E6705E1"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71593AF0"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0736FDDB"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63B566FD"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413CED19"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5960B537"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6E14F6B7"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3549AE5C"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66B2DE34"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77036879"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58CBE643" w14:textId="77777777" w:rsidR="000E13C8" w:rsidRPr="000E13C8" w:rsidRDefault="000E13C8" w:rsidP="000E13C8">
            <w:pPr>
              <w:suppressAutoHyphens/>
              <w:spacing w:after="0" w:line="240" w:lineRule="auto"/>
              <w:ind w:left="432" w:firstLine="540"/>
              <w:contextualSpacing/>
              <w:jc w:val="right"/>
              <w:rPr>
                <w:rFonts w:ascii="Times New Roman" w:eastAsia="Times New Roman" w:hAnsi="Times New Roman" w:cs="Times New Roman"/>
                <w:sz w:val="24"/>
                <w:szCs w:val="24"/>
                <w:lang w:eastAsia="ar-SA"/>
              </w:rPr>
            </w:pPr>
          </w:p>
          <w:p w14:paraId="214D7F5E" w14:textId="77777777" w:rsidR="000E13C8" w:rsidRPr="000E13C8" w:rsidRDefault="000E13C8" w:rsidP="000E13C8">
            <w:pPr>
              <w:suppressAutoHyphens/>
              <w:spacing w:after="0" w:line="240" w:lineRule="auto"/>
              <w:ind w:left="432" w:firstLine="540"/>
              <w:contextualSpacing/>
              <w:jc w:val="right"/>
              <w:rPr>
                <w:rFonts w:ascii="Times New Roman" w:eastAsia="Times New Roman" w:hAnsi="Times New Roman" w:cs="Times New Roman"/>
                <w:sz w:val="24"/>
                <w:szCs w:val="24"/>
                <w:lang w:eastAsia="ar-SA"/>
              </w:rPr>
            </w:pPr>
          </w:p>
          <w:p w14:paraId="351C099F" w14:textId="77777777" w:rsidR="000E13C8" w:rsidRPr="000E13C8" w:rsidRDefault="000E13C8" w:rsidP="000E13C8">
            <w:pPr>
              <w:suppressAutoHyphens/>
              <w:spacing w:after="0" w:line="240" w:lineRule="auto"/>
              <w:ind w:left="432" w:firstLine="540"/>
              <w:contextualSpacing/>
              <w:jc w:val="right"/>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Приложение №4 </w:t>
            </w:r>
          </w:p>
          <w:p w14:paraId="0FA9F5C0" w14:textId="77777777" w:rsidR="000E13C8" w:rsidRPr="000E13C8" w:rsidRDefault="000E13C8" w:rsidP="000E13C8">
            <w:pPr>
              <w:suppressAutoHyphens/>
              <w:spacing w:after="0" w:line="240" w:lineRule="auto"/>
              <w:ind w:left="432" w:firstLine="540"/>
              <w:contextualSpacing/>
              <w:jc w:val="right"/>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к Договору подряда №_</w:t>
            </w:r>
            <w:r w:rsidRPr="000E13C8">
              <w:rPr>
                <w:rFonts w:ascii="Times New Roman" w:eastAsia="Times New Roman" w:hAnsi="Times New Roman" w:cs="Times New Roman"/>
                <w:sz w:val="24"/>
                <w:szCs w:val="24"/>
                <w:lang w:eastAsia="ar-SA"/>
              </w:rPr>
              <w:softHyphen/>
            </w:r>
            <w:r w:rsidRPr="000E13C8">
              <w:rPr>
                <w:rFonts w:ascii="Times New Roman" w:eastAsia="Times New Roman" w:hAnsi="Times New Roman" w:cs="Times New Roman"/>
                <w:sz w:val="24"/>
                <w:szCs w:val="24"/>
                <w:lang w:eastAsia="ar-SA"/>
              </w:rPr>
              <w:softHyphen/>
            </w:r>
            <w:r w:rsidRPr="000E13C8">
              <w:rPr>
                <w:rFonts w:ascii="Times New Roman" w:eastAsia="Times New Roman" w:hAnsi="Times New Roman" w:cs="Times New Roman"/>
                <w:sz w:val="24"/>
                <w:szCs w:val="24"/>
                <w:lang w:eastAsia="ar-SA"/>
              </w:rPr>
              <w:softHyphen/>
              <w:t>_____</w:t>
            </w:r>
            <w:r w:rsidRPr="000E13C8">
              <w:rPr>
                <w:rFonts w:ascii="Times New Roman" w:eastAsia="Times New Roman" w:hAnsi="Times New Roman" w:cs="Times New Roman"/>
                <w:sz w:val="24"/>
                <w:szCs w:val="24"/>
                <w:lang w:eastAsia="ar-SA"/>
              </w:rPr>
              <w:softHyphen/>
              <w:t xml:space="preserve"> от «_</w:t>
            </w:r>
            <w:r w:rsidRPr="000E13C8">
              <w:rPr>
                <w:rFonts w:ascii="Times New Roman" w:eastAsia="Times New Roman" w:hAnsi="Times New Roman" w:cs="Times New Roman"/>
                <w:sz w:val="24"/>
                <w:szCs w:val="24"/>
                <w:lang w:eastAsia="ar-SA"/>
              </w:rPr>
              <w:softHyphen/>
            </w:r>
            <w:r w:rsidRPr="000E13C8">
              <w:rPr>
                <w:rFonts w:ascii="Times New Roman" w:eastAsia="Times New Roman" w:hAnsi="Times New Roman" w:cs="Times New Roman"/>
                <w:sz w:val="24"/>
                <w:szCs w:val="24"/>
                <w:lang w:eastAsia="ar-SA"/>
              </w:rPr>
              <w:softHyphen/>
              <w:t>___» ________ 20__ г.</w:t>
            </w:r>
          </w:p>
          <w:p w14:paraId="06458A30"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p>
          <w:p w14:paraId="34D31932"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p>
          <w:p w14:paraId="217A7120" w14:textId="77777777" w:rsidR="000E13C8" w:rsidRPr="000E13C8" w:rsidRDefault="000E13C8" w:rsidP="000E13C8">
            <w:pPr>
              <w:suppressAutoHyphens/>
              <w:spacing w:after="0" w:line="240" w:lineRule="auto"/>
              <w:ind w:left="432" w:firstLine="540"/>
              <w:contextualSpacing/>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АКТ</w:t>
            </w:r>
          </w:p>
          <w:p w14:paraId="7152A9EB" w14:textId="77777777" w:rsidR="000E13C8" w:rsidRPr="000E13C8" w:rsidRDefault="000E13C8" w:rsidP="000E13C8">
            <w:pPr>
              <w:suppressAutoHyphens/>
              <w:spacing w:after="0" w:line="240" w:lineRule="auto"/>
              <w:ind w:left="432" w:firstLine="540"/>
              <w:contextualSpacing/>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ПРИЕМКИ ПРИЕМОЧНОЙ КОМИССИИ</w:t>
            </w:r>
          </w:p>
          <w:p w14:paraId="0B4D9FA6"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p>
          <w:p w14:paraId="3BF25FC6"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1" locked="0" layoutInCell="1" allowOverlap="1" wp14:anchorId="04CCE1C7" wp14:editId="42FE411F">
                      <wp:simplePos x="0" y="0"/>
                      <wp:positionH relativeFrom="column">
                        <wp:posOffset>-507365</wp:posOffset>
                      </wp:positionH>
                      <wp:positionV relativeFrom="paragraph">
                        <wp:posOffset>2917190</wp:posOffset>
                      </wp:positionV>
                      <wp:extent cx="8159115" cy="2590165"/>
                      <wp:effectExtent l="1804035" t="0" r="201612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429010">
                                <a:off x="0" y="0"/>
                                <a:ext cx="8159115" cy="2590165"/>
                              </a:xfrm>
                              <a:prstGeom prst="rect">
                                <a:avLst/>
                              </a:prstGeom>
                              <a:extLst>
                                <a:ext uri="{AF507438-7753-43E0-B8FC-AC1667EBCBE1}">
                                  <a14:hiddenEffects xmlns:a14="http://schemas.microsoft.com/office/drawing/2010/main">
                                    <a:effectLst/>
                                  </a14:hiddenEffects>
                                </a:ext>
                              </a:extLst>
                            </wps:spPr>
                            <wps:txbx>
                              <w:txbxContent>
                                <w:p w14:paraId="546C0B47" w14:textId="77777777" w:rsidR="00E00E2E" w:rsidRDefault="00E00E2E" w:rsidP="000E13C8">
                                  <w:pPr>
                                    <w:pStyle w:val="afff1"/>
                                    <w:spacing w:before="0" w:after="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4CCE1C7" id="Надпись 2" o:spid="_x0000_s1027" type="#_x0000_t202" style="position:absolute;left:0;text-align:left;margin-left:-39.95pt;margin-top:229.7pt;width:642.45pt;height:203.95pt;rotation:-3745393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" filled="f" stroked="f">
                      <o:lock v:ext="edit" shapetype="t"/>
                      <v:textbox style="mso-fit-shape-to-text:t">
                        <w:txbxContent>
                          <w:p w14:paraId="546C0B47" w14:textId="77777777" w:rsidR="00E00E2E" w:rsidRDefault="00E00E2E" w:rsidP="000E13C8">
                            <w:pPr>
                              <w:pStyle w:val="afff1"/>
                              <w:spacing w:before="0" w:after="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ОБРАЗЕЦ</w:t>
                            </w:r>
                          </w:p>
                        </w:txbxContent>
                      </v:textbox>
                    </v:shape>
                  </w:pict>
                </mc:Fallback>
              </mc:AlternateContent>
            </w:r>
            <w:r w:rsidRPr="000E13C8">
              <w:rPr>
                <w:rFonts w:ascii="Times New Roman" w:eastAsia="Times New Roman" w:hAnsi="Times New Roman" w:cs="Times New Roman"/>
                <w:sz w:val="24"/>
                <w:szCs w:val="24"/>
                <w:lang w:eastAsia="ar-SA"/>
              </w:rPr>
              <w:t>г. Мурманск</w:t>
            </w:r>
            <w:r w:rsidRPr="000E13C8">
              <w:rPr>
                <w:rFonts w:ascii="Times New Roman" w:eastAsia="Times New Roman" w:hAnsi="Times New Roman" w:cs="Times New Roman"/>
                <w:sz w:val="24"/>
                <w:szCs w:val="24"/>
                <w:lang w:eastAsia="ar-SA"/>
              </w:rPr>
              <w:tab/>
            </w:r>
            <w:r w:rsidRPr="000E13C8">
              <w:rPr>
                <w:rFonts w:ascii="Times New Roman" w:eastAsia="Times New Roman" w:hAnsi="Times New Roman" w:cs="Times New Roman"/>
                <w:sz w:val="24"/>
                <w:szCs w:val="24"/>
                <w:lang w:eastAsia="ar-SA"/>
              </w:rPr>
              <w:tab/>
            </w:r>
            <w:r w:rsidRPr="000E13C8">
              <w:rPr>
                <w:rFonts w:ascii="Times New Roman" w:eastAsia="Times New Roman" w:hAnsi="Times New Roman" w:cs="Times New Roman"/>
                <w:sz w:val="24"/>
                <w:szCs w:val="24"/>
                <w:lang w:eastAsia="ar-SA"/>
              </w:rPr>
              <w:tab/>
              <w:t xml:space="preserve">                                                                «___» _________20__ г.</w:t>
            </w:r>
          </w:p>
          <w:p w14:paraId="5C50F8CF"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p>
          <w:p w14:paraId="2965FAC9"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b/>
                <w:sz w:val="24"/>
                <w:szCs w:val="24"/>
                <w:lang w:eastAsia="ar-SA"/>
              </w:rPr>
            </w:pPr>
          </w:p>
          <w:p w14:paraId="4852C5D7" w14:textId="77777777" w:rsidR="000E13C8" w:rsidRPr="000E13C8" w:rsidRDefault="000E13C8" w:rsidP="000E13C8">
            <w:pPr>
              <w:suppressAutoHyphens/>
              <w:spacing w:after="0" w:line="240" w:lineRule="auto"/>
              <w:ind w:left="432" w:right="252" w:firstLine="18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Во исполнение Раздела 5 Договора подряда №_</w:t>
            </w:r>
            <w:r w:rsidRPr="000E13C8">
              <w:rPr>
                <w:rFonts w:ascii="Times New Roman" w:eastAsia="Times New Roman" w:hAnsi="Times New Roman" w:cs="Times New Roman"/>
                <w:sz w:val="24"/>
                <w:szCs w:val="24"/>
                <w:lang w:eastAsia="ar-SA"/>
              </w:rPr>
              <w:softHyphen/>
            </w:r>
            <w:r w:rsidRPr="000E13C8">
              <w:rPr>
                <w:rFonts w:ascii="Times New Roman" w:eastAsia="Times New Roman" w:hAnsi="Times New Roman" w:cs="Times New Roman"/>
                <w:sz w:val="24"/>
                <w:szCs w:val="24"/>
                <w:lang w:eastAsia="ar-SA"/>
              </w:rPr>
              <w:softHyphen/>
            </w:r>
            <w:r w:rsidRPr="000E13C8">
              <w:rPr>
                <w:rFonts w:ascii="Times New Roman" w:eastAsia="Times New Roman" w:hAnsi="Times New Roman" w:cs="Times New Roman"/>
                <w:sz w:val="24"/>
                <w:szCs w:val="24"/>
                <w:lang w:eastAsia="ar-SA"/>
              </w:rPr>
              <w:softHyphen/>
            </w:r>
            <w:r w:rsidRPr="000E13C8">
              <w:rPr>
                <w:rFonts w:ascii="Times New Roman" w:eastAsia="Times New Roman" w:hAnsi="Times New Roman" w:cs="Times New Roman"/>
                <w:sz w:val="24"/>
                <w:szCs w:val="24"/>
                <w:lang w:eastAsia="ar-SA"/>
              </w:rPr>
              <w:softHyphen/>
              <w:t xml:space="preserve">___ от «_____» ___________ 20__ года,  </w:t>
            </w:r>
          </w:p>
          <w:p w14:paraId="2A7C9443" w14:textId="77777777" w:rsidR="000E13C8" w:rsidRPr="000E13C8" w:rsidRDefault="000E13C8" w:rsidP="000E13C8">
            <w:pPr>
              <w:suppressAutoHyphens/>
              <w:spacing w:after="0" w:line="240" w:lineRule="auto"/>
              <w:ind w:left="432" w:right="252" w:firstLine="18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по выполнению работ: </w:t>
            </w:r>
            <w:r w:rsidRPr="000E13C8">
              <w:rPr>
                <w:rFonts w:ascii="Times New Roman" w:eastAsia="Times New Roman" w:hAnsi="Times New Roman" w:cs="Times New Roman"/>
                <w:sz w:val="24"/>
                <w:szCs w:val="24"/>
                <w:lang w:eastAsia="ru-RU"/>
              </w:rPr>
              <w:t xml:space="preserve"> </w:t>
            </w:r>
            <w:r w:rsidRPr="000E13C8">
              <w:rPr>
                <w:rFonts w:ascii="Times New Roman" w:eastAsia="Times New Roman" w:hAnsi="Times New Roman" w:cs="Times New Roman"/>
                <w:bCs/>
                <w:sz w:val="24"/>
                <w:szCs w:val="24"/>
                <w:lang w:eastAsia="ru-RU"/>
              </w:rPr>
              <w:t xml:space="preserve">Строительство воздушной линии электропередач 0,4кВ отпайкой от опоры №20 существующей воздушной линии 0,4кВ Л-12/5 до границы участка заявителя </w:t>
            </w:r>
            <w:r w:rsidRPr="000E13C8">
              <w:rPr>
                <w:rFonts w:ascii="Times New Roman" w:eastAsia="Times New Roman" w:hAnsi="Times New Roman" w:cs="Times New Roman"/>
                <w:color w:val="FF0000"/>
                <w:sz w:val="24"/>
                <w:szCs w:val="24"/>
                <w:lang w:eastAsia="ru-RU"/>
              </w:rPr>
              <w:t xml:space="preserve"> </w:t>
            </w:r>
            <w:r w:rsidRPr="000E13C8">
              <w:rPr>
                <w:rFonts w:ascii="Times New Roman" w:eastAsia="Times New Roman" w:hAnsi="Times New Roman" w:cs="Times New Roman"/>
                <w:sz w:val="24"/>
                <w:szCs w:val="24"/>
                <w:lang w:eastAsia="ar-SA"/>
              </w:rPr>
              <w:t>приемочная комиссия в составе:</w:t>
            </w:r>
          </w:p>
          <w:p w14:paraId="085088F0" w14:textId="77777777" w:rsidR="000E13C8" w:rsidRPr="000E13C8" w:rsidRDefault="000E13C8" w:rsidP="000E13C8">
            <w:pPr>
              <w:suppressAutoHyphens/>
              <w:spacing w:after="0" w:line="240" w:lineRule="auto"/>
              <w:ind w:left="432" w:firstLine="180"/>
              <w:contextualSpacing/>
              <w:jc w:val="both"/>
              <w:rPr>
                <w:rFonts w:ascii="Times New Roman" w:eastAsia="Times New Roman" w:hAnsi="Times New Roman" w:cs="Times New Roman"/>
                <w:sz w:val="24"/>
                <w:szCs w:val="24"/>
                <w:lang w:eastAsia="ar-SA"/>
              </w:rPr>
            </w:pPr>
          </w:p>
          <w:tbl>
            <w:tblPr>
              <w:tblW w:w="988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3967"/>
              <w:gridCol w:w="2470"/>
              <w:gridCol w:w="2310"/>
            </w:tblGrid>
            <w:tr w:rsidR="000E13C8" w:rsidRPr="000E13C8" w14:paraId="5A3A739B" w14:textId="77777777" w:rsidTr="000C3997">
              <w:trPr>
                <w:trHeight w:val="285"/>
              </w:trPr>
              <w:tc>
                <w:tcPr>
                  <w:tcW w:w="1133" w:type="dxa"/>
                  <w:tcBorders>
                    <w:top w:val="single" w:sz="4" w:space="0" w:color="auto"/>
                    <w:left w:val="single" w:sz="4" w:space="0" w:color="auto"/>
                    <w:bottom w:val="single" w:sz="4" w:space="0" w:color="auto"/>
                    <w:right w:val="single" w:sz="4" w:space="0" w:color="auto"/>
                  </w:tcBorders>
                  <w:vAlign w:val="center"/>
                </w:tcPr>
                <w:p w14:paraId="14A21451" w14:textId="77777777" w:rsidR="000E13C8" w:rsidRPr="000E13C8" w:rsidRDefault="000E13C8" w:rsidP="00CD0C7D">
                  <w:pPr>
                    <w:framePr w:hSpace="180" w:wrap="around" w:vAnchor="text" w:hAnchor="text" w:y="1"/>
                    <w:suppressAutoHyphens/>
                    <w:spacing w:after="0" w:line="240" w:lineRule="auto"/>
                    <w:contextualSpacing/>
                    <w:suppressOverlap/>
                    <w:jc w:val="both"/>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 п/п</w:t>
                  </w:r>
                </w:p>
              </w:tc>
              <w:tc>
                <w:tcPr>
                  <w:tcW w:w="3967" w:type="dxa"/>
                  <w:tcBorders>
                    <w:top w:val="single" w:sz="4" w:space="0" w:color="auto"/>
                    <w:left w:val="single" w:sz="4" w:space="0" w:color="auto"/>
                    <w:bottom w:val="single" w:sz="4" w:space="0" w:color="auto"/>
                    <w:right w:val="single" w:sz="4" w:space="0" w:color="auto"/>
                  </w:tcBorders>
                  <w:vAlign w:val="center"/>
                </w:tcPr>
                <w:p w14:paraId="28F21296"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ФИО</w:t>
                  </w:r>
                </w:p>
              </w:tc>
              <w:tc>
                <w:tcPr>
                  <w:tcW w:w="2470" w:type="dxa"/>
                  <w:tcBorders>
                    <w:top w:val="single" w:sz="4" w:space="0" w:color="auto"/>
                    <w:left w:val="single" w:sz="4" w:space="0" w:color="auto"/>
                    <w:bottom w:val="single" w:sz="4" w:space="0" w:color="auto"/>
                    <w:right w:val="single" w:sz="4" w:space="0" w:color="auto"/>
                  </w:tcBorders>
                  <w:vAlign w:val="center"/>
                </w:tcPr>
                <w:p w14:paraId="69BFCFF1"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Должность</w:t>
                  </w:r>
                </w:p>
              </w:tc>
              <w:tc>
                <w:tcPr>
                  <w:tcW w:w="2310" w:type="dxa"/>
                  <w:tcBorders>
                    <w:top w:val="single" w:sz="4" w:space="0" w:color="auto"/>
                    <w:left w:val="single" w:sz="4" w:space="0" w:color="auto"/>
                    <w:bottom w:val="single" w:sz="4" w:space="0" w:color="auto"/>
                    <w:right w:val="single" w:sz="4" w:space="0" w:color="auto"/>
                  </w:tcBorders>
                  <w:vAlign w:val="center"/>
                </w:tcPr>
                <w:p w14:paraId="7E994D61"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Место работы</w:t>
                  </w:r>
                </w:p>
              </w:tc>
            </w:tr>
            <w:tr w:rsidR="000E13C8" w:rsidRPr="000E13C8" w14:paraId="3EA8CBA9" w14:textId="77777777" w:rsidTr="000C3997">
              <w:trPr>
                <w:trHeight w:val="285"/>
              </w:trPr>
              <w:tc>
                <w:tcPr>
                  <w:tcW w:w="1133" w:type="dxa"/>
                  <w:tcBorders>
                    <w:top w:val="single" w:sz="4" w:space="0" w:color="auto"/>
                    <w:left w:val="single" w:sz="4" w:space="0" w:color="auto"/>
                    <w:bottom w:val="single" w:sz="4" w:space="0" w:color="auto"/>
                    <w:right w:val="single" w:sz="4" w:space="0" w:color="auto"/>
                  </w:tcBorders>
                  <w:vAlign w:val="center"/>
                </w:tcPr>
                <w:p w14:paraId="0F71D468"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3967" w:type="dxa"/>
                  <w:tcBorders>
                    <w:top w:val="single" w:sz="4" w:space="0" w:color="auto"/>
                    <w:left w:val="single" w:sz="4" w:space="0" w:color="auto"/>
                    <w:bottom w:val="single" w:sz="4" w:space="0" w:color="auto"/>
                    <w:right w:val="single" w:sz="4" w:space="0" w:color="auto"/>
                  </w:tcBorders>
                  <w:vAlign w:val="center"/>
                </w:tcPr>
                <w:p w14:paraId="1CEE5E1E"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2470" w:type="dxa"/>
                  <w:tcBorders>
                    <w:top w:val="single" w:sz="4" w:space="0" w:color="auto"/>
                    <w:left w:val="single" w:sz="4" w:space="0" w:color="auto"/>
                    <w:bottom w:val="single" w:sz="4" w:space="0" w:color="auto"/>
                    <w:right w:val="single" w:sz="4" w:space="0" w:color="auto"/>
                  </w:tcBorders>
                  <w:vAlign w:val="center"/>
                </w:tcPr>
                <w:p w14:paraId="7F9D718C"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2310" w:type="dxa"/>
                  <w:tcBorders>
                    <w:top w:val="single" w:sz="4" w:space="0" w:color="auto"/>
                    <w:left w:val="single" w:sz="4" w:space="0" w:color="auto"/>
                    <w:bottom w:val="single" w:sz="4" w:space="0" w:color="auto"/>
                    <w:right w:val="single" w:sz="4" w:space="0" w:color="auto"/>
                  </w:tcBorders>
                  <w:vAlign w:val="center"/>
                </w:tcPr>
                <w:p w14:paraId="561A0118"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r>
            <w:tr w:rsidR="000E13C8" w:rsidRPr="000E13C8" w14:paraId="73C3F325" w14:textId="77777777" w:rsidTr="000C3997">
              <w:trPr>
                <w:trHeight w:val="272"/>
              </w:trPr>
              <w:tc>
                <w:tcPr>
                  <w:tcW w:w="1133" w:type="dxa"/>
                  <w:tcBorders>
                    <w:top w:val="single" w:sz="4" w:space="0" w:color="auto"/>
                    <w:left w:val="single" w:sz="4" w:space="0" w:color="auto"/>
                    <w:bottom w:val="single" w:sz="4" w:space="0" w:color="auto"/>
                    <w:right w:val="single" w:sz="4" w:space="0" w:color="auto"/>
                  </w:tcBorders>
                  <w:vAlign w:val="center"/>
                </w:tcPr>
                <w:p w14:paraId="6C99F958"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3967" w:type="dxa"/>
                  <w:tcBorders>
                    <w:top w:val="single" w:sz="4" w:space="0" w:color="auto"/>
                    <w:left w:val="single" w:sz="4" w:space="0" w:color="auto"/>
                    <w:bottom w:val="single" w:sz="4" w:space="0" w:color="auto"/>
                    <w:right w:val="single" w:sz="4" w:space="0" w:color="auto"/>
                  </w:tcBorders>
                  <w:vAlign w:val="center"/>
                </w:tcPr>
                <w:p w14:paraId="69FF94D6"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2470" w:type="dxa"/>
                  <w:tcBorders>
                    <w:top w:val="single" w:sz="4" w:space="0" w:color="auto"/>
                    <w:left w:val="single" w:sz="4" w:space="0" w:color="auto"/>
                    <w:bottom w:val="single" w:sz="4" w:space="0" w:color="auto"/>
                    <w:right w:val="single" w:sz="4" w:space="0" w:color="auto"/>
                  </w:tcBorders>
                  <w:vAlign w:val="center"/>
                </w:tcPr>
                <w:p w14:paraId="0CFDB6ED"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2310" w:type="dxa"/>
                  <w:tcBorders>
                    <w:top w:val="single" w:sz="4" w:space="0" w:color="auto"/>
                    <w:left w:val="single" w:sz="4" w:space="0" w:color="auto"/>
                    <w:bottom w:val="single" w:sz="4" w:space="0" w:color="auto"/>
                    <w:right w:val="single" w:sz="4" w:space="0" w:color="auto"/>
                  </w:tcBorders>
                  <w:vAlign w:val="center"/>
                </w:tcPr>
                <w:p w14:paraId="7C5F6C20"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r>
            <w:tr w:rsidR="000E13C8" w:rsidRPr="000E13C8" w14:paraId="215BE9AB" w14:textId="77777777" w:rsidTr="000C3997">
              <w:trPr>
                <w:trHeight w:val="297"/>
              </w:trPr>
              <w:tc>
                <w:tcPr>
                  <w:tcW w:w="1133" w:type="dxa"/>
                  <w:tcBorders>
                    <w:top w:val="single" w:sz="4" w:space="0" w:color="auto"/>
                    <w:left w:val="single" w:sz="4" w:space="0" w:color="auto"/>
                    <w:bottom w:val="single" w:sz="4" w:space="0" w:color="auto"/>
                    <w:right w:val="single" w:sz="4" w:space="0" w:color="auto"/>
                  </w:tcBorders>
                  <w:vAlign w:val="center"/>
                </w:tcPr>
                <w:p w14:paraId="3F53C575"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3967" w:type="dxa"/>
                  <w:tcBorders>
                    <w:top w:val="single" w:sz="4" w:space="0" w:color="auto"/>
                    <w:left w:val="single" w:sz="4" w:space="0" w:color="auto"/>
                    <w:bottom w:val="single" w:sz="4" w:space="0" w:color="auto"/>
                    <w:right w:val="single" w:sz="4" w:space="0" w:color="auto"/>
                  </w:tcBorders>
                  <w:vAlign w:val="center"/>
                </w:tcPr>
                <w:p w14:paraId="0BCAEC74"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2470" w:type="dxa"/>
                  <w:tcBorders>
                    <w:top w:val="single" w:sz="4" w:space="0" w:color="auto"/>
                    <w:left w:val="single" w:sz="4" w:space="0" w:color="auto"/>
                    <w:bottom w:val="single" w:sz="4" w:space="0" w:color="auto"/>
                    <w:right w:val="single" w:sz="4" w:space="0" w:color="auto"/>
                  </w:tcBorders>
                  <w:vAlign w:val="center"/>
                </w:tcPr>
                <w:p w14:paraId="02DDD48B"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c>
                <w:tcPr>
                  <w:tcW w:w="2310" w:type="dxa"/>
                  <w:tcBorders>
                    <w:top w:val="single" w:sz="4" w:space="0" w:color="auto"/>
                    <w:left w:val="single" w:sz="4" w:space="0" w:color="auto"/>
                    <w:bottom w:val="single" w:sz="4" w:space="0" w:color="auto"/>
                    <w:right w:val="single" w:sz="4" w:space="0" w:color="auto"/>
                  </w:tcBorders>
                  <w:vAlign w:val="center"/>
                </w:tcPr>
                <w:p w14:paraId="132F8708" w14:textId="77777777" w:rsidR="000E13C8" w:rsidRPr="000E13C8" w:rsidRDefault="000E13C8" w:rsidP="00CD0C7D">
                  <w:pPr>
                    <w:framePr w:hSpace="180" w:wrap="around" w:vAnchor="text" w:hAnchor="text" w:y="1"/>
                    <w:suppressAutoHyphens/>
                    <w:spacing w:after="0" w:line="240" w:lineRule="auto"/>
                    <w:ind w:left="432" w:firstLine="180"/>
                    <w:contextualSpacing/>
                    <w:suppressOverlap/>
                    <w:jc w:val="both"/>
                    <w:rPr>
                      <w:rFonts w:ascii="Times New Roman" w:eastAsia="Times New Roman" w:hAnsi="Times New Roman" w:cs="Times New Roman"/>
                      <w:sz w:val="24"/>
                      <w:szCs w:val="24"/>
                      <w:lang w:eastAsia="ar-SA"/>
                    </w:rPr>
                  </w:pPr>
                </w:p>
              </w:tc>
            </w:tr>
          </w:tbl>
          <w:p w14:paraId="5E201298"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p>
          <w:p w14:paraId="0F764A62"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sz w:val="24"/>
                <w:szCs w:val="24"/>
                <w:lang w:eastAsia="ar-SA"/>
              </w:rPr>
              <w:t xml:space="preserve">приняла следующую работу: </w:t>
            </w:r>
          </w:p>
          <w:p w14:paraId="48103A10"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p>
          <w:tbl>
            <w:tblPr>
              <w:tblW w:w="9916"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099"/>
              <w:gridCol w:w="3209"/>
              <w:gridCol w:w="2032"/>
            </w:tblGrid>
            <w:tr w:rsidR="000E13C8" w:rsidRPr="000E13C8" w14:paraId="1403B07F" w14:textId="77777777" w:rsidTr="000C3997">
              <w:tc>
                <w:tcPr>
                  <w:tcW w:w="576" w:type="dxa"/>
                  <w:tcBorders>
                    <w:top w:val="single" w:sz="4" w:space="0" w:color="auto"/>
                    <w:left w:val="single" w:sz="4" w:space="0" w:color="auto"/>
                    <w:bottom w:val="single" w:sz="4" w:space="0" w:color="auto"/>
                    <w:right w:val="single" w:sz="4" w:space="0" w:color="auto"/>
                  </w:tcBorders>
                  <w:vAlign w:val="center"/>
                </w:tcPr>
                <w:p w14:paraId="319054F3" w14:textId="77777777" w:rsidR="000E13C8" w:rsidRPr="000E13C8" w:rsidRDefault="000E13C8" w:rsidP="00CD0C7D">
                  <w:pPr>
                    <w:framePr w:hSpace="180" w:wrap="around" w:vAnchor="text" w:hAnchor="text" w:y="1"/>
                    <w:suppressAutoHyphens/>
                    <w:spacing w:after="0" w:line="240" w:lineRule="auto"/>
                    <w:ind w:firstLine="67"/>
                    <w:contextualSpacing/>
                    <w:suppressOverlap/>
                    <w:jc w:val="both"/>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 п/п</w:t>
                  </w:r>
                </w:p>
              </w:tc>
              <w:tc>
                <w:tcPr>
                  <w:tcW w:w="4099" w:type="dxa"/>
                  <w:tcBorders>
                    <w:top w:val="single" w:sz="4" w:space="0" w:color="auto"/>
                    <w:left w:val="single" w:sz="4" w:space="0" w:color="auto"/>
                    <w:bottom w:val="single" w:sz="4" w:space="0" w:color="auto"/>
                    <w:right w:val="single" w:sz="4" w:space="0" w:color="auto"/>
                  </w:tcBorders>
                  <w:vAlign w:val="center"/>
                </w:tcPr>
                <w:p w14:paraId="0917BFA7" w14:textId="77777777" w:rsidR="000E13C8" w:rsidRPr="000E13C8" w:rsidRDefault="000E13C8" w:rsidP="00CD0C7D">
                  <w:pPr>
                    <w:framePr w:hSpace="180" w:wrap="around" w:vAnchor="text" w:hAnchor="text" w:y="1"/>
                    <w:suppressAutoHyphens/>
                    <w:spacing w:after="0" w:line="240" w:lineRule="auto"/>
                    <w:contextualSpacing/>
                    <w:suppressOverlap/>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Вид произведенной работы</w:t>
                  </w:r>
                </w:p>
              </w:tc>
              <w:tc>
                <w:tcPr>
                  <w:tcW w:w="3209" w:type="dxa"/>
                  <w:tcBorders>
                    <w:top w:val="single" w:sz="4" w:space="0" w:color="auto"/>
                    <w:left w:val="single" w:sz="4" w:space="0" w:color="auto"/>
                    <w:bottom w:val="single" w:sz="4" w:space="0" w:color="auto"/>
                    <w:right w:val="single" w:sz="4" w:space="0" w:color="auto"/>
                  </w:tcBorders>
                  <w:vAlign w:val="center"/>
                </w:tcPr>
                <w:p w14:paraId="6F20272E" w14:textId="77777777" w:rsidR="000E13C8" w:rsidRPr="000E13C8" w:rsidRDefault="000E13C8" w:rsidP="00CD0C7D">
                  <w:pPr>
                    <w:framePr w:hSpace="180" w:wrap="around" w:vAnchor="text" w:hAnchor="text" w:y="1"/>
                    <w:suppressAutoHyphens/>
                    <w:spacing w:after="0" w:line="240" w:lineRule="auto"/>
                    <w:contextualSpacing/>
                    <w:suppressOverlap/>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Выявленные</w:t>
                  </w:r>
                </w:p>
                <w:p w14:paraId="3F8C14C9" w14:textId="77777777" w:rsidR="000E13C8" w:rsidRPr="000E13C8" w:rsidRDefault="000E13C8" w:rsidP="00CD0C7D">
                  <w:pPr>
                    <w:framePr w:hSpace="180" w:wrap="around" w:vAnchor="text" w:hAnchor="text" w:y="1"/>
                    <w:suppressAutoHyphens/>
                    <w:spacing w:after="0" w:line="240" w:lineRule="auto"/>
                    <w:contextualSpacing/>
                    <w:suppressOverlap/>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дефекты, недостатки и т.п.</w:t>
                  </w:r>
                </w:p>
              </w:tc>
              <w:tc>
                <w:tcPr>
                  <w:tcW w:w="2032" w:type="dxa"/>
                  <w:tcBorders>
                    <w:top w:val="single" w:sz="4" w:space="0" w:color="auto"/>
                    <w:left w:val="single" w:sz="4" w:space="0" w:color="auto"/>
                    <w:bottom w:val="single" w:sz="4" w:space="0" w:color="auto"/>
                    <w:right w:val="single" w:sz="4" w:space="0" w:color="auto"/>
                  </w:tcBorders>
                  <w:vAlign w:val="center"/>
                </w:tcPr>
                <w:p w14:paraId="7C062D45" w14:textId="77777777" w:rsidR="000E13C8" w:rsidRPr="000E13C8" w:rsidRDefault="000E13C8" w:rsidP="00CD0C7D">
                  <w:pPr>
                    <w:framePr w:hSpace="180" w:wrap="around" w:vAnchor="text" w:hAnchor="text" w:y="1"/>
                    <w:suppressAutoHyphens/>
                    <w:spacing w:after="0" w:line="240" w:lineRule="auto"/>
                    <w:contextualSpacing/>
                    <w:suppressOverlap/>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Сроки устранения выявленных дефектов, недостатков и т.п.</w:t>
                  </w:r>
                </w:p>
              </w:tc>
            </w:tr>
            <w:tr w:rsidR="000E13C8" w:rsidRPr="000E13C8" w14:paraId="262A1F8F" w14:textId="77777777" w:rsidTr="000C3997">
              <w:tc>
                <w:tcPr>
                  <w:tcW w:w="576" w:type="dxa"/>
                  <w:tcBorders>
                    <w:top w:val="single" w:sz="4" w:space="0" w:color="auto"/>
                    <w:left w:val="single" w:sz="4" w:space="0" w:color="auto"/>
                    <w:bottom w:val="single" w:sz="4" w:space="0" w:color="auto"/>
                    <w:right w:val="single" w:sz="4" w:space="0" w:color="auto"/>
                  </w:tcBorders>
                </w:tcPr>
                <w:p w14:paraId="6C96B87F" w14:textId="77777777" w:rsidR="000E13C8" w:rsidRPr="000E13C8" w:rsidRDefault="000E13C8" w:rsidP="00CD0C7D">
                  <w:pPr>
                    <w:framePr w:hSpace="180" w:wrap="around" w:vAnchor="text" w:hAnchor="text" w:y="1"/>
                    <w:suppressAutoHyphens/>
                    <w:spacing w:after="0" w:line="240" w:lineRule="auto"/>
                    <w:ind w:left="432" w:firstLine="540"/>
                    <w:contextualSpacing/>
                    <w:suppressOverlap/>
                    <w:jc w:val="both"/>
                    <w:rPr>
                      <w:rFonts w:ascii="Times New Roman" w:eastAsia="Times New Roman" w:hAnsi="Times New Roman" w:cs="Times New Roman"/>
                      <w:sz w:val="24"/>
                      <w:szCs w:val="24"/>
                      <w:lang w:eastAsia="ar-SA"/>
                    </w:rPr>
                  </w:pPr>
                </w:p>
              </w:tc>
              <w:tc>
                <w:tcPr>
                  <w:tcW w:w="4099" w:type="dxa"/>
                  <w:tcBorders>
                    <w:top w:val="single" w:sz="4" w:space="0" w:color="auto"/>
                    <w:left w:val="single" w:sz="4" w:space="0" w:color="auto"/>
                    <w:bottom w:val="single" w:sz="4" w:space="0" w:color="auto"/>
                    <w:right w:val="single" w:sz="4" w:space="0" w:color="auto"/>
                  </w:tcBorders>
                </w:tcPr>
                <w:p w14:paraId="6D30E176" w14:textId="77777777" w:rsidR="000E13C8" w:rsidRPr="000E13C8" w:rsidRDefault="000E13C8" w:rsidP="00CD0C7D">
                  <w:pPr>
                    <w:framePr w:hSpace="180" w:wrap="around" w:vAnchor="text" w:hAnchor="text" w:y="1"/>
                    <w:suppressAutoHyphens/>
                    <w:spacing w:after="0" w:line="240" w:lineRule="auto"/>
                    <w:ind w:left="432" w:firstLine="540"/>
                    <w:contextualSpacing/>
                    <w:suppressOverlap/>
                    <w:jc w:val="both"/>
                    <w:rPr>
                      <w:rFonts w:ascii="Times New Roman" w:eastAsia="Times New Roman" w:hAnsi="Times New Roman" w:cs="Times New Roman"/>
                      <w:sz w:val="24"/>
                      <w:szCs w:val="24"/>
                      <w:lang w:eastAsia="ar-SA"/>
                    </w:rPr>
                  </w:pPr>
                </w:p>
                <w:p w14:paraId="0746597E" w14:textId="77777777" w:rsidR="000E13C8" w:rsidRPr="000E13C8" w:rsidRDefault="000E13C8" w:rsidP="00CD0C7D">
                  <w:pPr>
                    <w:framePr w:hSpace="180" w:wrap="around" w:vAnchor="text" w:hAnchor="text" w:y="1"/>
                    <w:suppressAutoHyphens/>
                    <w:spacing w:after="0" w:line="240" w:lineRule="auto"/>
                    <w:ind w:left="432" w:firstLine="540"/>
                    <w:contextualSpacing/>
                    <w:suppressOverlap/>
                    <w:jc w:val="both"/>
                    <w:rPr>
                      <w:rFonts w:ascii="Times New Roman" w:eastAsia="Times New Roman" w:hAnsi="Times New Roman" w:cs="Times New Roman"/>
                      <w:sz w:val="24"/>
                      <w:szCs w:val="24"/>
                      <w:lang w:eastAsia="ar-SA"/>
                    </w:rPr>
                  </w:pPr>
                </w:p>
              </w:tc>
              <w:tc>
                <w:tcPr>
                  <w:tcW w:w="3209" w:type="dxa"/>
                  <w:tcBorders>
                    <w:top w:val="single" w:sz="4" w:space="0" w:color="auto"/>
                    <w:left w:val="single" w:sz="4" w:space="0" w:color="auto"/>
                    <w:bottom w:val="single" w:sz="4" w:space="0" w:color="auto"/>
                    <w:right w:val="single" w:sz="4" w:space="0" w:color="auto"/>
                  </w:tcBorders>
                </w:tcPr>
                <w:p w14:paraId="30E3E05C" w14:textId="77777777" w:rsidR="000E13C8" w:rsidRPr="000E13C8" w:rsidRDefault="000E13C8" w:rsidP="00CD0C7D">
                  <w:pPr>
                    <w:framePr w:hSpace="180" w:wrap="around" w:vAnchor="text" w:hAnchor="text" w:y="1"/>
                    <w:suppressAutoHyphens/>
                    <w:spacing w:after="0" w:line="240" w:lineRule="auto"/>
                    <w:ind w:left="432" w:firstLine="540"/>
                    <w:contextualSpacing/>
                    <w:suppressOverlap/>
                    <w:jc w:val="both"/>
                    <w:rPr>
                      <w:rFonts w:ascii="Times New Roman" w:eastAsia="Times New Roman" w:hAnsi="Times New Roman" w:cs="Times New Roman"/>
                      <w:sz w:val="24"/>
                      <w:szCs w:val="24"/>
                      <w:lang w:eastAsia="ar-SA"/>
                    </w:rPr>
                  </w:pPr>
                </w:p>
              </w:tc>
              <w:tc>
                <w:tcPr>
                  <w:tcW w:w="2032" w:type="dxa"/>
                  <w:tcBorders>
                    <w:top w:val="single" w:sz="4" w:space="0" w:color="auto"/>
                    <w:left w:val="single" w:sz="4" w:space="0" w:color="auto"/>
                    <w:bottom w:val="single" w:sz="4" w:space="0" w:color="auto"/>
                    <w:right w:val="single" w:sz="4" w:space="0" w:color="auto"/>
                  </w:tcBorders>
                </w:tcPr>
                <w:p w14:paraId="3122FBFE" w14:textId="77777777" w:rsidR="000E13C8" w:rsidRPr="000E13C8" w:rsidRDefault="000E13C8" w:rsidP="00CD0C7D">
                  <w:pPr>
                    <w:framePr w:hSpace="180" w:wrap="around" w:vAnchor="text" w:hAnchor="text" w:y="1"/>
                    <w:suppressAutoHyphens/>
                    <w:spacing w:after="0" w:line="240" w:lineRule="auto"/>
                    <w:ind w:left="432" w:firstLine="540"/>
                    <w:contextualSpacing/>
                    <w:suppressOverlap/>
                    <w:jc w:val="both"/>
                    <w:rPr>
                      <w:rFonts w:ascii="Times New Roman" w:eastAsia="Times New Roman" w:hAnsi="Times New Roman" w:cs="Times New Roman"/>
                      <w:sz w:val="24"/>
                      <w:szCs w:val="24"/>
                      <w:lang w:eastAsia="ar-SA"/>
                    </w:rPr>
                  </w:pPr>
                </w:p>
              </w:tc>
            </w:tr>
          </w:tbl>
          <w:p w14:paraId="39097416"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p>
          <w:p w14:paraId="3AB7403E"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sz w:val="24"/>
                <w:szCs w:val="24"/>
                <w:lang w:eastAsia="ar-SA"/>
              </w:rPr>
            </w:pPr>
            <w:r w:rsidRPr="000E13C8">
              <w:rPr>
                <w:rFonts w:ascii="Times New Roman" w:eastAsia="Times New Roman" w:hAnsi="Times New Roman" w:cs="Times New Roman"/>
                <w:b/>
                <w:sz w:val="24"/>
                <w:szCs w:val="24"/>
                <w:lang w:eastAsia="ar-SA"/>
              </w:rPr>
              <w:t xml:space="preserve"> </w:t>
            </w:r>
          </w:p>
          <w:p w14:paraId="2328529B"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Подписи членов приемочной комиссии:</w:t>
            </w:r>
          </w:p>
          <w:p w14:paraId="5CF5D41B" w14:textId="77777777" w:rsidR="000E13C8" w:rsidRPr="000E13C8" w:rsidRDefault="000E13C8" w:rsidP="000E13C8">
            <w:pPr>
              <w:suppressAutoHyphens/>
              <w:spacing w:after="0" w:line="240" w:lineRule="auto"/>
              <w:ind w:left="432" w:firstLine="540"/>
              <w:contextualSpacing/>
              <w:jc w:val="both"/>
              <w:rPr>
                <w:rFonts w:ascii="Times New Roman" w:eastAsia="Times New Roman" w:hAnsi="Times New Roman" w:cs="Times New Roman"/>
                <w:b/>
                <w:sz w:val="24"/>
                <w:szCs w:val="24"/>
                <w:lang w:eastAsia="ar-SA"/>
              </w:rPr>
            </w:pPr>
          </w:p>
          <w:tbl>
            <w:tblPr>
              <w:tblW w:w="9922"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2"/>
              <w:gridCol w:w="3824"/>
              <w:gridCol w:w="3446"/>
            </w:tblGrid>
            <w:tr w:rsidR="000E13C8" w:rsidRPr="000E13C8" w14:paraId="60FF3A46" w14:textId="77777777" w:rsidTr="000C3997">
              <w:trPr>
                <w:trHeight w:val="345"/>
              </w:trPr>
              <w:tc>
                <w:tcPr>
                  <w:tcW w:w="2652" w:type="dxa"/>
                  <w:tcBorders>
                    <w:top w:val="single" w:sz="4" w:space="0" w:color="auto"/>
                    <w:left w:val="single" w:sz="4" w:space="0" w:color="auto"/>
                    <w:bottom w:val="single" w:sz="4" w:space="0" w:color="auto"/>
                    <w:right w:val="single" w:sz="4" w:space="0" w:color="auto"/>
                  </w:tcBorders>
                </w:tcPr>
                <w:p w14:paraId="5DD6FACE" w14:textId="77777777" w:rsidR="000E13C8" w:rsidRPr="000E13C8" w:rsidRDefault="000E13C8" w:rsidP="00CD0C7D">
                  <w:pPr>
                    <w:framePr w:hSpace="180" w:wrap="around" w:vAnchor="text" w:hAnchor="text" w:y="1"/>
                    <w:suppressAutoHyphens/>
                    <w:spacing w:after="0" w:line="240" w:lineRule="auto"/>
                    <w:ind w:right="-78"/>
                    <w:contextualSpacing/>
                    <w:suppressOverlap/>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 п/п</w:t>
                  </w:r>
                </w:p>
              </w:tc>
              <w:tc>
                <w:tcPr>
                  <w:tcW w:w="3824" w:type="dxa"/>
                  <w:tcBorders>
                    <w:top w:val="single" w:sz="4" w:space="0" w:color="auto"/>
                    <w:left w:val="single" w:sz="4" w:space="0" w:color="auto"/>
                    <w:bottom w:val="single" w:sz="4" w:space="0" w:color="auto"/>
                    <w:right w:val="single" w:sz="4" w:space="0" w:color="auto"/>
                  </w:tcBorders>
                </w:tcPr>
                <w:p w14:paraId="1B60995D" w14:textId="77777777" w:rsidR="000E13C8" w:rsidRPr="000E13C8" w:rsidRDefault="000E13C8" w:rsidP="00CD0C7D">
                  <w:pPr>
                    <w:framePr w:hSpace="180" w:wrap="around" w:vAnchor="text" w:hAnchor="text" w:y="1"/>
                    <w:suppressAutoHyphens/>
                    <w:spacing w:after="0" w:line="240" w:lineRule="auto"/>
                    <w:ind w:right="-78" w:firstLine="540"/>
                    <w:contextualSpacing/>
                    <w:suppressOverlap/>
                    <w:jc w:val="center"/>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ФИО</w:t>
                  </w:r>
                </w:p>
              </w:tc>
              <w:tc>
                <w:tcPr>
                  <w:tcW w:w="3446" w:type="dxa"/>
                  <w:tcBorders>
                    <w:top w:val="single" w:sz="4" w:space="0" w:color="auto"/>
                    <w:left w:val="single" w:sz="4" w:space="0" w:color="auto"/>
                    <w:bottom w:val="single" w:sz="4" w:space="0" w:color="auto"/>
                    <w:right w:val="single" w:sz="4" w:space="0" w:color="auto"/>
                  </w:tcBorders>
                </w:tcPr>
                <w:p w14:paraId="63E8472B" w14:textId="77777777" w:rsidR="000E13C8" w:rsidRPr="000E13C8" w:rsidRDefault="000E13C8" w:rsidP="00CD0C7D">
                  <w:pPr>
                    <w:framePr w:hSpace="180" w:wrap="around" w:vAnchor="text" w:hAnchor="text" w:y="1"/>
                    <w:suppressAutoHyphens/>
                    <w:spacing w:after="0" w:line="240" w:lineRule="auto"/>
                    <w:ind w:right="-78"/>
                    <w:contextualSpacing/>
                    <w:suppressOverlap/>
                    <w:rPr>
                      <w:rFonts w:ascii="Times New Roman" w:eastAsia="Times New Roman" w:hAnsi="Times New Roman" w:cs="Times New Roman"/>
                      <w:b/>
                      <w:sz w:val="24"/>
                      <w:szCs w:val="24"/>
                      <w:lang w:eastAsia="ar-SA"/>
                    </w:rPr>
                  </w:pPr>
                  <w:r w:rsidRPr="000E13C8">
                    <w:rPr>
                      <w:rFonts w:ascii="Times New Roman" w:eastAsia="Times New Roman" w:hAnsi="Times New Roman" w:cs="Times New Roman"/>
                      <w:b/>
                      <w:sz w:val="24"/>
                      <w:szCs w:val="24"/>
                      <w:lang w:eastAsia="ar-SA"/>
                    </w:rPr>
                    <w:t xml:space="preserve">          Подпись</w:t>
                  </w:r>
                </w:p>
              </w:tc>
            </w:tr>
            <w:tr w:rsidR="000E13C8" w:rsidRPr="000E13C8" w14:paraId="6CB14169" w14:textId="77777777" w:rsidTr="000C3997">
              <w:trPr>
                <w:trHeight w:val="345"/>
              </w:trPr>
              <w:tc>
                <w:tcPr>
                  <w:tcW w:w="2652" w:type="dxa"/>
                  <w:tcBorders>
                    <w:top w:val="single" w:sz="4" w:space="0" w:color="auto"/>
                    <w:left w:val="single" w:sz="4" w:space="0" w:color="auto"/>
                    <w:bottom w:val="single" w:sz="4" w:space="0" w:color="auto"/>
                    <w:right w:val="single" w:sz="4" w:space="0" w:color="auto"/>
                  </w:tcBorders>
                </w:tcPr>
                <w:p w14:paraId="3A6B80B9" w14:textId="77777777" w:rsidR="000E13C8" w:rsidRPr="000E13C8" w:rsidRDefault="000E13C8" w:rsidP="00CD0C7D">
                  <w:pPr>
                    <w:framePr w:hSpace="180" w:wrap="around" w:vAnchor="text" w:hAnchor="text" w:y="1"/>
                    <w:suppressAutoHyphens/>
                    <w:spacing w:after="0" w:line="240" w:lineRule="auto"/>
                    <w:ind w:right="-78" w:firstLine="540"/>
                    <w:contextualSpacing/>
                    <w:suppressOverlap/>
                    <w:jc w:val="both"/>
                    <w:rPr>
                      <w:rFonts w:ascii="Times New Roman" w:eastAsia="Times New Roman" w:hAnsi="Times New Roman" w:cs="Times New Roman"/>
                      <w:sz w:val="24"/>
                      <w:szCs w:val="24"/>
                      <w:lang w:eastAsia="ar-SA"/>
                    </w:rPr>
                  </w:pPr>
                </w:p>
              </w:tc>
              <w:tc>
                <w:tcPr>
                  <w:tcW w:w="3824" w:type="dxa"/>
                  <w:tcBorders>
                    <w:top w:val="single" w:sz="4" w:space="0" w:color="auto"/>
                    <w:left w:val="single" w:sz="4" w:space="0" w:color="auto"/>
                    <w:bottom w:val="single" w:sz="4" w:space="0" w:color="auto"/>
                    <w:right w:val="single" w:sz="4" w:space="0" w:color="auto"/>
                  </w:tcBorders>
                </w:tcPr>
                <w:p w14:paraId="49360542" w14:textId="77777777" w:rsidR="000E13C8" w:rsidRPr="000E13C8" w:rsidRDefault="000E13C8" w:rsidP="00CD0C7D">
                  <w:pPr>
                    <w:framePr w:hSpace="180" w:wrap="around" w:vAnchor="text" w:hAnchor="text" w:y="1"/>
                    <w:suppressAutoHyphens/>
                    <w:spacing w:after="0" w:line="240" w:lineRule="auto"/>
                    <w:ind w:right="-78" w:firstLine="540"/>
                    <w:contextualSpacing/>
                    <w:suppressOverlap/>
                    <w:jc w:val="both"/>
                    <w:rPr>
                      <w:rFonts w:ascii="Times New Roman" w:eastAsia="Times New Roman" w:hAnsi="Times New Roman" w:cs="Times New Roman"/>
                      <w:sz w:val="24"/>
                      <w:szCs w:val="24"/>
                      <w:lang w:eastAsia="ar-SA"/>
                    </w:rPr>
                  </w:pPr>
                </w:p>
              </w:tc>
              <w:tc>
                <w:tcPr>
                  <w:tcW w:w="3446" w:type="dxa"/>
                  <w:tcBorders>
                    <w:top w:val="single" w:sz="4" w:space="0" w:color="auto"/>
                    <w:left w:val="single" w:sz="4" w:space="0" w:color="auto"/>
                    <w:bottom w:val="single" w:sz="4" w:space="0" w:color="auto"/>
                    <w:right w:val="single" w:sz="4" w:space="0" w:color="auto"/>
                  </w:tcBorders>
                </w:tcPr>
                <w:p w14:paraId="38749CD4" w14:textId="77777777" w:rsidR="000E13C8" w:rsidRPr="000E13C8" w:rsidRDefault="000E13C8" w:rsidP="00CD0C7D">
                  <w:pPr>
                    <w:framePr w:hSpace="180" w:wrap="around" w:vAnchor="text" w:hAnchor="text" w:y="1"/>
                    <w:suppressAutoHyphens/>
                    <w:spacing w:after="0" w:line="240" w:lineRule="auto"/>
                    <w:ind w:right="-78" w:firstLine="540"/>
                    <w:contextualSpacing/>
                    <w:suppressOverlap/>
                    <w:jc w:val="both"/>
                    <w:rPr>
                      <w:rFonts w:ascii="Times New Roman" w:eastAsia="Times New Roman" w:hAnsi="Times New Roman" w:cs="Times New Roman"/>
                      <w:sz w:val="24"/>
                      <w:szCs w:val="24"/>
                      <w:lang w:eastAsia="ar-SA"/>
                    </w:rPr>
                  </w:pPr>
                </w:p>
              </w:tc>
            </w:tr>
            <w:tr w:rsidR="000E13C8" w:rsidRPr="000E13C8" w14:paraId="3FE68826" w14:textId="77777777" w:rsidTr="000C3997">
              <w:trPr>
                <w:trHeight w:val="330"/>
              </w:trPr>
              <w:tc>
                <w:tcPr>
                  <w:tcW w:w="2652" w:type="dxa"/>
                  <w:tcBorders>
                    <w:top w:val="single" w:sz="4" w:space="0" w:color="auto"/>
                    <w:left w:val="single" w:sz="4" w:space="0" w:color="auto"/>
                    <w:bottom w:val="single" w:sz="4" w:space="0" w:color="auto"/>
                    <w:right w:val="single" w:sz="4" w:space="0" w:color="auto"/>
                  </w:tcBorders>
                </w:tcPr>
                <w:p w14:paraId="67275586"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c>
                <w:tcPr>
                  <w:tcW w:w="3824" w:type="dxa"/>
                  <w:tcBorders>
                    <w:top w:val="single" w:sz="4" w:space="0" w:color="auto"/>
                    <w:left w:val="single" w:sz="4" w:space="0" w:color="auto"/>
                    <w:bottom w:val="single" w:sz="4" w:space="0" w:color="auto"/>
                    <w:right w:val="single" w:sz="4" w:space="0" w:color="auto"/>
                  </w:tcBorders>
                </w:tcPr>
                <w:p w14:paraId="6B08E399"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c>
                <w:tcPr>
                  <w:tcW w:w="3446" w:type="dxa"/>
                  <w:tcBorders>
                    <w:top w:val="single" w:sz="4" w:space="0" w:color="auto"/>
                    <w:left w:val="single" w:sz="4" w:space="0" w:color="auto"/>
                    <w:bottom w:val="single" w:sz="4" w:space="0" w:color="auto"/>
                    <w:right w:val="single" w:sz="4" w:space="0" w:color="auto"/>
                  </w:tcBorders>
                </w:tcPr>
                <w:p w14:paraId="4F105054"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r>
            <w:tr w:rsidR="000E13C8" w:rsidRPr="000E13C8" w14:paraId="7B5F345D" w14:textId="77777777" w:rsidTr="000C3997">
              <w:trPr>
                <w:trHeight w:val="345"/>
              </w:trPr>
              <w:tc>
                <w:tcPr>
                  <w:tcW w:w="2652" w:type="dxa"/>
                  <w:tcBorders>
                    <w:top w:val="single" w:sz="4" w:space="0" w:color="auto"/>
                    <w:left w:val="single" w:sz="4" w:space="0" w:color="auto"/>
                    <w:bottom w:val="single" w:sz="4" w:space="0" w:color="auto"/>
                    <w:right w:val="single" w:sz="4" w:space="0" w:color="auto"/>
                  </w:tcBorders>
                </w:tcPr>
                <w:p w14:paraId="0A01E749"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c>
                <w:tcPr>
                  <w:tcW w:w="3824" w:type="dxa"/>
                  <w:tcBorders>
                    <w:top w:val="single" w:sz="4" w:space="0" w:color="auto"/>
                    <w:left w:val="single" w:sz="4" w:space="0" w:color="auto"/>
                    <w:bottom w:val="single" w:sz="4" w:space="0" w:color="auto"/>
                    <w:right w:val="single" w:sz="4" w:space="0" w:color="auto"/>
                  </w:tcBorders>
                </w:tcPr>
                <w:p w14:paraId="061287F5"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c>
                <w:tcPr>
                  <w:tcW w:w="3446" w:type="dxa"/>
                  <w:tcBorders>
                    <w:top w:val="single" w:sz="4" w:space="0" w:color="auto"/>
                    <w:left w:val="single" w:sz="4" w:space="0" w:color="auto"/>
                    <w:bottom w:val="single" w:sz="4" w:space="0" w:color="auto"/>
                    <w:right w:val="single" w:sz="4" w:space="0" w:color="auto"/>
                  </w:tcBorders>
                </w:tcPr>
                <w:p w14:paraId="0FF66A78"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r>
            <w:tr w:rsidR="000E13C8" w:rsidRPr="000E13C8" w14:paraId="013B746A" w14:textId="77777777" w:rsidTr="000C3997">
              <w:trPr>
                <w:trHeight w:val="360"/>
              </w:trPr>
              <w:tc>
                <w:tcPr>
                  <w:tcW w:w="2652" w:type="dxa"/>
                  <w:tcBorders>
                    <w:top w:val="single" w:sz="4" w:space="0" w:color="auto"/>
                    <w:left w:val="single" w:sz="4" w:space="0" w:color="auto"/>
                    <w:bottom w:val="single" w:sz="4" w:space="0" w:color="auto"/>
                    <w:right w:val="single" w:sz="4" w:space="0" w:color="auto"/>
                  </w:tcBorders>
                </w:tcPr>
                <w:p w14:paraId="0E68CB86"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c>
                <w:tcPr>
                  <w:tcW w:w="3824" w:type="dxa"/>
                  <w:tcBorders>
                    <w:top w:val="single" w:sz="4" w:space="0" w:color="auto"/>
                    <w:left w:val="single" w:sz="4" w:space="0" w:color="auto"/>
                    <w:bottom w:val="single" w:sz="4" w:space="0" w:color="auto"/>
                    <w:right w:val="single" w:sz="4" w:space="0" w:color="auto"/>
                  </w:tcBorders>
                </w:tcPr>
                <w:p w14:paraId="65549158"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c>
                <w:tcPr>
                  <w:tcW w:w="3446" w:type="dxa"/>
                  <w:tcBorders>
                    <w:top w:val="single" w:sz="4" w:space="0" w:color="auto"/>
                    <w:left w:val="single" w:sz="4" w:space="0" w:color="auto"/>
                    <w:bottom w:val="single" w:sz="4" w:space="0" w:color="auto"/>
                    <w:right w:val="single" w:sz="4" w:space="0" w:color="auto"/>
                  </w:tcBorders>
                </w:tcPr>
                <w:p w14:paraId="7858C99D" w14:textId="77777777" w:rsidR="000E13C8" w:rsidRPr="000E13C8" w:rsidRDefault="000E13C8" w:rsidP="00CD0C7D">
                  <w:pPr>
                    <w:framePr w:hSpace="180" w:wrap="around" w:vAnchor="text" w:hAnchor="text" w:y="1"/>
                    <w:suppressAutoHyphens/>
                    <w:spacing w:after="0" w:line="240" w:lineRule="auto"/>
                    <w:ind w:right="-78"/>
                    <w:contextualSpacing/>
                    <w:suppressOverlap/>
                    <w:jc w:val="both"/>
                    <w:rPr>
                      <w:rFonts w:ascii="Times New Roman" w:eastAsia="Times New Roman" w:hAnsi="Times New Roman" w:cs="Times New Roman"/>
                      <w:sz w:val="24"/>
                      <w:szCs w:val="24"/>
                      <w:lang w:eastAsia="ar-SA"/>
                    </w:rPr>
                  </w:pPr>
                </w:p>
              </w:tc>
            </w:tr>
          </w:tbl>
          <w:p w14:paraId="60EDBB08"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sz w:val="24"/>
                <w:szCs w:val="24"/>
                <w:lang w:eastAsia="ru-RU"/>
              </w:rPr>
              <w:br w:type="page"/>
            </w:r>
          </w:p>
          <w:p w14:paraId="1B2D0869" w14:textId="77777777" w:rsidR="000E13C8" w:rsidRPr="000E13C8" w:rsidRDefault="000E13C8" w:rsidP="000E13C8">
            <w:pPr>
              <w:autoSpaceDE w:val="0"/>
              <w:autoSpaceDN w:val="0"/>
              <w:adjustRightInd w:val="0"/>
              <w:spacing w:after="0" w:line="240" w:lineRule="auto"/>
              <w:ind w:firstLine="426"/>
              <w:contextualSpacing/>
              <w:jc w:val="right"/>
              <w:rPr>
                <w:rFonts w:ascii="Times New Roman" w:eastAsia="Times New Roman" w:hAnsi="Times New Roman" w:cs="Times New Roman"/>
                <w:b/>
                <w:sz w:val="24"/>
                <w:szCs w:val="24"/>
                <w:lang w:eastAsia="ru-RU"/>
              </w:rPr>
            </w:pPr>
          </w:p>
          <w:p w14:paraId="29A875AB"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3EB6EC93"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0A9E99E0"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0181CB05"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6B562B79"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63CEA4B0"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0990D054"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1394D892"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50451967" w14:textId="77777777" w:rsidR="000E13C8" w:rsidRPr="000E13C8" w:rsidRDefault="000E13C8" w:rsidP="000E13C8">
            <w:pPr>
              <w:autoSpaceDE w:val="0"/>
              <w:autoSpaceDN w:val="0"/>
              <w:adjustRightInd w:val="0"/>
              <w:spacing w:after="0" w:line="240" w:lineRule="auto"/>
              <w:ind w:left="432" w:right="1332" w:hanging="6"/>
              <w:contextualSpacing/>
              <w:jc w:val="right"/>
              <w:rPr>
                <w:rFonts w:ascii="Times New Roman" w:eastAsia="Times New Roman" w:hAnsi="Times New Roman" w:cs="Times New Roman"/>
                <w:sz w:val="24"/>
                <w:szCs w:val="24"/>
                <w:lang w:eastAsia="ru-RU"/>
              </w:rPr>
            </w:pPr>
          </w:p>
          <w:p w14:paraId="05EC5F63" w14:textId="77777777" w:rsidR="000E13C8" w:rsidRPr="000E13C8" w:rsidRDefault="000E13C8" w:rsidP="000E13C8">
            <w:pPr>
              <w:tabs>
                <w:tab w:val="left" w:pos="10764"/>
              </w:tabs>
              <w:autoSpaceDE w:val="0"/>
              <w:autoSpaceDN w:val="0"/>
              <w:adjustRightInd w:val="0"/>
              <w:spacing w:after="0" w:line="240" w:lineRule="auto"/>
              <w:ind w:left="432" w:right="72" w:hanging="6"/>
              <w:contextualSpacing/>
              <w:jc w:val="right"/>
              <w:rPr>
                <w:rFonts w:ascii="Times New Roman" w:eastAsia="Times New Roman" w:hAnsi="Times New Roman" w:cs="Times New Roman"/>
                <w:sz w:val="24"/>
                <w:szCs w:val="24"/>
                <w:lang w:eastAsia="ru-RU"/>
              </w:rPr>
            </w:pPr>
          </w:p>
          <w:p w14:paraId="5813F9B5" w14:textId="77777777" w:rsidR="000E13C8" w:rsidRPr="000E13C8" w:rsidRDefault="000E13C8" w:rsidP="000E13C8">
            <w:pPr>
              <w:tabs>
                <w:tab w:val="left" w:pos="10764"/>
              </w:tabs>
              <w:autoSpaceDE w:val="0"/>
              <w:autoSpaceDN w:val="0"/>
              <w:adjustRightInd w:val="0"/>
              <w:spacing w:after="0" w:line="240" w:lineRule="auto"/>
              <w:ind w:left="432" w:right="72" w:hanging="6"/>
              <w:contextualSpacing/>
              <w:jc w:val="right"/>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Приложение № 5 </w:t>
            </w:r>
          </w:p>
          <w:p w14:paraId="115F7D0F" w14:textId="77777777" w:rsidR="000E13C8" w:rsidRPr="000E13C8" w:rsidRDefault="000E13C8" w:rsidP="000E13C8">
            <w:pPr>
              <w:tabs>
                <w:tab w:val="left" w:pos="10764"/>
              </w:tabs>
              <w:autoSpaceDE w:val="0"/>
              <w:autoSpaceDN w:val="0"/>
              <w:adjustRightInd w:val="0"/>
              <w:spacing w:after="0" w:line="240" w:lineRule="auto"/>
              <w:ind w:left="432" w:right="72" w:hanging="6"/>
              <w:contextualSpacing/>
              <w:jc w:val="right"/>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к Договору подряда №_______ от «__» ___________ 20__ г.</w:t>
            </w:r>
          </w:p>
          <w:p w14:paraId="174D55EF" w14:textId="77777777" w:rsidR="000E13C8" w:rsidRPr="000E13C8" w:rsidRDefault="000E13C8" w:rsidP="000E13C8">
            <w:pPr>
              <w:tabs>
                <w:tab w:val="left" w:pos="10764"/>
              </w:tabs>
              <w:autoSpaceDE w:val="0"/>
              <w:autoSpaceDN w:val="0"/>
              <w:adjustRightInd w:val="0"/>
              <w:spacing w:after="0" w:line="240" w:lineRule="auto"/>
              <w:ind w:left="432" w:right="72" w:hanging="6"/>
              <w:contextualSpacing/>
              <w:jc w:val="center"/>
              <w:rPr>
                <w:rFonts w:ascii="Times New Roman" w:eastAsia="Times New Roman" w:hAnsi="Times New Roman" w:cs="Times New Roman"/>
                <w:b/>
                <w:sz w:val="24"/>
                <w:szCs w:val="24"/>
                <w:lang w:eastAsia="ru-RU"/>
              </w:rPr>
            </w:pPr>
          </w:p>
          <w:p w14:paraId="0CE66F1E" w14:textId="77777777" w:rsidR="000E13C8" w:rsidRPr="000E13C8" w:rsidRDefault="000E13C8" w:rsidP="000E13C8">
            <w:pPr>
              <w:tabs>
                <w:tab w:val="left" w:pos="10764"/>
              </w:tabs>
              <w:autoSpaceDE w:val="0"/>
              <w:autoSpaceDN w:val="0"/>
              <w:adjustRightInd w:val="0"/>
              <w:spacing w:after="0" w:line="240" w:lineRule="auto"/>
              <w:ind w:left="432" w:right="72" w:hanging="6"/>
              <w:contextualSpacing/>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 xml:space="preserve">АКТ ПРИЕМА-ПЕРЕДАЧИ </w:t>
            </w:r>
          </w:p>
          <w:p w14:paraId="7F419BB3" w14:textId="77777777" w:rsidR="000E13C8" w:rsidRPr="000E13C8" w:rsidRDefault="000E13C8" w:rsidP="000E13C8">
            <w:pPr>
              <w:tabs>
                <w:tab w:val="left" w:pos="10764"/>
              </w:tabs>
              <w:autoSpaceDE w:val="0"/>
              <w:autoSpaceDN w:val="0"/>
              <w:adjustRightInd w:val="0"/>
              <w:spacing w:after="0" w:line="240" w:lineRule="auto"/>
              <w:ind w:left="432" w:right="72" w:hanging="6"/>
              <w:contextualSpacing/>
              <w:jc w:val="center"/>
              <w:rPr>
                <w:rFonts w:ascii="Times New Roman" w:eastAsia="Times New Roman" w:hAnsi="Times New Roman" w:cs="Times New Roman"/>
                <w:sz w:val="24"/>
                <w:szCs w:val="24"/>
                <w:lang w:eastAsia="ru-RU"/>
              </w:rPr>
            </w:pPr>
            <w:r w:rsidRPr="000E13C8">
              <w:rPr>
                <w:rFonts w:ascii="Times New Roman" w:eastAsia="Times New Roman" w:hAnsi="Times New Roman" w:cs="Times New Roman"/>
                <w:b/>
                <w:sz w:val="24"/>
                <w:szCs w:val="24"/>
                <w:lang w:eastAsia="ru-RU"/>
              </w:rPr>
              <w:t>ВЫПОЛНЕННЫХ РАБОТ</w:t>
            </w:r>
          </w:p>
          <w:p w14:paraId="12FF1F03" w14:textId="77777777" w:rsidR="000E13C8" w:rsidRPr="000E13C8" w:rsidRDefault="000E13C8" w:rsidP="000E13C8">
            <w:pPr>
              <w:tabs>
                <w:tab w:val="left" w:pos="10764"/>
              </w:tabs>
              <w:spacing w:before="120" w:after="0" w:line="240" w:lineRule="auto"/>
              <w:ind w:left="432" w:right="72" w:hanging="6"/>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г. Мурманск                                                             </w:t>
            </w:r>
            <w:r w:rsidR="000C3997">
              <w:rPr>
                <w:rFonts w:ascii="Times New Roman" w:eastAsia="Times New Roman" w:hAnsi="Times New Roman" w:cs="Times New Roman"/>
                <w:sz w:val="24"/>
                <w:szCs w:val="24"/>
                <w:lang w:eastAsia="ru-RU"/>
              </w:rPr>
              <w:t xml:space="preserve">                               </w:t>
            </w:r>
            <w:r w:rsidRPr="000E13C8">
              <w:rPr>
                <w:rFonts w:ascii="Times New Roman" w:eastAsia="Times New Roman" w:hAnsi="Times New Roman" w:cs="Times New Roman"/>
                <w:sz w:val="24"/>
                <w:szCs w:val="24"/>
                <w:lang w:eastAsia="ru-RU"/>
              </w:rPr>
              <w:t>«___» ___________20</w:t>
            </w:r>
            <w:r w:rsidRPr="000E13C8">
              <w:rPr>
                <w:rFonts w:ascii="Times New Roman" w:eastAsia="Times New Roman" w:hAnsi="Times New Roman" w:cs="Times New Roman"/>
                <w:sz w:val="24"/>
                <w:szCs w:val="24"/>
                <w:lang w:eastAsia="ar-SA"/>
              </w:rPr>
              <w:t xml:space="preserve">__ </w:t>
            </w:r>
            <w:r w:rsidRPr="000E13C8">
              <w:rPr>
                <w:rFonts w:ascii="Times New Roman" w:eastAsia="Times New Roman" w:hAnsi="Times New Roman" w:cs="Times New Roman"/>
                <w:sz w:val="24"/>
                <w:szCs w:val="24"/>
                <w:lang w:eastAsia="ru-RU"/>
              </w:rPr>
              <w:t>г.</w:t>
            </w:r>
          </w:p>
          <w:p w14:paraId="605568AA" w14:textId="77777777" w:rsidR="000E13C8" w:rsidRPr="000E13C8" w:rsidRDefault="000E13C8" w:rsidP="000E13C8">
            <w:pPr>
              <w:tabs>
                <w:tab w:val="left" w:pos="10764"/>
              </w:tabs>
              <w:spacing w:after="0" w:line="240" w:lineRule="auto"/>
              <w:ind w:left="432" w:right="72" w:hanging="6"/>
              <w:contextualSpacing/>
              <w:jc w:val="both"/>
              <w:rPr>
                <w:rFonts w:ascii="Times New Roman" w:eastAsia="Calibri" w:hAnsi="Times New Roman" w:cs="Times New Roman"/>
                <w:b/>
                <w:bCs/>
                <w:sz w:val="24"/>
                <w:szCs w:val="24"/>
                <w:lang w:eastAsia="ru-RU"/>
              </w:rPr>
            </w:pPr>
          </w:p>
          <w:p w14:paraId="479D32E6" w14:textId="77777777" w:rsidR="000E13C8" w:rsidRPr="000E13C8" w:rsidRDefault="000E13C8" w:rsidP="000E13C8">
            <w:pPr>
              <w:tabs>
                <w:tab w:val="left" w:pos="10512"/>
              </w:tabs>
              <w:spacing w:after="0" w:line="240" w:lineRule="auto"/>
              <w:ind w:left="432" w:right="72" w:hanging="6"/>
              <w:contextualSpacing/>
              <w:jc w:val="both"/>
              <w:rPr>
                <w:rFonts w:ascii="Times New Roman" w:eastAsia="Calibri" w:hAnsi="Times New Roman" w:cs="Times New Roman"/>
                <w:bCs/>
                <w:sz w:val="24"/>
                <w:szCs w:val="24"/>
                <w:lang w:val="x-none" w:eastAsia="ru-RU"/>
              </w:rPr>
            </w:pPr>
            <w:r w:rsidRPr="000E13C8">
              <w:rPr>
                <w:rFonts w:ascii="EuropeCond" w:eastAsia="Calibri" w:hAnsi="EuropeCond" w:cs="Times New Roman"/>
                <w:noProof/>
                <w:spacing w:val="10"/>
                <w:sz w:val="20"/>
                <w:szCs w:val="20"/>
                <w:lang w:eastAsia="ru-RU"/>
              </w:rPr>
              <mc:AlternateContent>
                <mc:Choice Requires="wps">
                  <w:drawing>
                    <wp:anchor distT="0" distB="0" distL="114300" distR="114300" simplePos="0" relativeHeight="251661312" behindDoc="1" locked="0" layoutInCell="1" allowOverlap="1" wp14:anchorId="2F151416" wp14:editId="56B050F4">
                      <wp:simplePos x="0" y="0"/>
                      <wp:positionH relativeFrom="column">
                        <wp:posOffset>-354965</wp:posOffset>
                      </wp:positionH>
                      <wp:positionV relativeFrom="paragraph">
                        <wp:posOffset>2818130</wp:posOffset>
                      </wp:positionV>
                      <wp:extent cx="8159115" cy="2590165"/>
                      <wp:effectExtent l="1804035" t="0" r="201612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429010">
                                <a:off x="0" y="0"/>
                                <a:ext cx="8159115" cy="2590165"/>
                              </a:xfrm>
                              <a:prstGeom prst="rect">
                                <a:avLst/>
                              </a:prstGeom>
                              <a:extLst>
                                <a:ext uri="{AF507438-7753-43E0-B8FC-AC1667EBCBE1}">
                                  <a14:hiddenEffects xmlns:a14="http://schemas.microsoft.com/office/drawing/2010/main">
                                    <a:effectLst/>
                                  </a14:hiddenEffects>
                                </a:ext>
                              </a:extLst>
                            </wps:spPr>
                            <wps:txbx>
                              <w:txbxContent>
                                <w:p w14:paraId="3231D8E3" w14:textId="77777777" w:rsidR="00E00E2E" w:rsidRDefault="00E00E2E" w:rsidP="000E13C8">
                                  <w:pPr>
                                    <w:pStyle w:val="afff1"/>
                                    <w:spacing w:before="0" w:after="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F151416" id="Надпись 1" o:spid="_x0000_s1028" type="#_x0000_t202" style="position:absolute;left:0;text-align:left;margin-left:-27.95pt;margin-top:221.9pt;width:642.45pt;height:203.95pt;rotation:-3745393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" filled="f" stroked="f">
                      <o:lock v:ext="edit" shapetype="t"/>
                      <v:textbox style="mso-fit-shape-to-text:t">
                        <w:txbxContent>
                          <w:p w14:paraId="3231D8E3" w14:textId="77777777" w:rsidR="00E00E2E" w:rsidRDefault="00E00E2E" w:rsidP="000E13C8">
                            <w:pPr>
                              <w:pStyle w:val="afff1"/>
                              <w:spacing w:before="0" w:after="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ОБРАЗЕЦ</w:t>
                            </w:r>
                          </w:p>
                        </w:txbxContent>
                      </v:textbox>
                    </v:shape>
                  </w:pict>
                </mc:Fallback>
              </mc:AlternateContent>
            </w:r>
            <w:r w:rsidRPr="000E13C8">
              <w:rPr>
                <w:rFonts w:ascii="Times New Roman" w:eastAsia="Calibri" w:hAnsi="Times New Roman" w:cs="Times New Roman"/>
                <w:b/>
                <w:bCs/>
                <w:sz w:val="24"/>
                <w:szCs w:val="24"/>
                <w:lang w:val="x-none" w:eastAsia="ru-RU"/>
              </w:rPr>
              <w:t>Акционерное общество «Мурманэнергосбыт» (АО «МЭС»)</w:t>
            </w:r>
            <w:r w:rsidRPr="000E13C8">
              <w:rPr>
                <w:rFonts w:ascii="Times New Roman" w:eastAsia="Calibri"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0E13C8">
              <w:rPr>
                <w:rFonts w:ascii="Times New Roman" w:eastAsia="Calibri" w:hAnsi="Times New Roman" w:cs="Times New Roman"/>
                <w:bCs/>
                <w:sz w:val="24"/>
                <w:szCs w:val="24"/>
                <w:lang w:val="x-none" w:eastAsia="ru-RU"/>
              </w:rPr>
              <w:fldChar w:fldCharType="begin"/>
            </w:r>
            <w:r w:rsidRPr="000E13C8">
              <w:rPr>
                <w:rFonts w:ascii="Times New Roman" w:eastAsia="Calibri" w:hAnsi="Times New Roman" w:cs="Times New Roman"/>
                <w:bCs/>
                <w:sz w:val="24"/>
                <w:szCs w:val="24"/>
                <w:lang w:val="x-none" w:eastAsia="ru-RU"/>
              </w:rPr>
              <w:instrText xml:space="preserve"> COMMENTS </w:instrText>
            </w:r>
            <w:r w:rsidRPr="000E13C8">
              <w:rPr>
                <w:rFonts w:ascii="Times New Roman" w:eastAsia="Calibri" w:hAnsi="Times New Roman" w:cs="Times New Roman"/>
                <w:bCs/>
                <w:sz w:val="24"/>
                <w:szCs w:val="24"/>
                <w:lang w:val="x-none" w:eastAsia="ru-RU"/>
              </w:rPr>
              <w:fldChar w:fldCharType="end"/>
            </w:r>
            <w:r w:rsidRPr="000E13C8">
              <w:rPr>
                <w:rFonts w:ascii="Times New Roman" w:eastAsia="Calibri" w:hAnsi="Times New Roman" w:cs="Times New Roman"/>
                <w:bCs/>
                <w:sz w:val="24"/>
                <w:szCs w:val="24"/>
                <w:lang w:val="x-none" w:eastAsia="ru-RU"/>
              </w:rPr>
              <w:t xml:space="preserve"> в лице ____________________, действующего на основании ________________ </w:t>
            </w:r>
            <w:r w:rsidRPr="000E13C8">
              <w:rPr>
                <w:rFonts w:ascii="Times New Roman" w:eastAsia="Calibri" w:hAnsi="Times New Roman" w:cs="Times New Roman"/>
                <w:bCs/>
                <w:sz w:val="24"/>
                <w:szCs w:val="24"/>
                <w:lang w:val="x-none" w:eastAsia="ru-RU"/>
              </w:rPr>
              <w:fldChar w:fldCharType="begin"/>
            </w:r>
            <w:r w:rsidRPr="000E13C8">
              <w:rPr>
                <w:rFonts w:ascii="Times New Roman" w:eastAsia="Calibri" w:hAnsi="Times New Roman" w:cs="Times New Roman"/>
                <w:bCs/>
                <w:sz w:val="24"/>
                <w:szCs w:val="24"/>
                <w:lang w:val="x-none" w:eastAsia="ru-RU"/>
              </w:rPr>
              <w:instrText xml:space="preserve"> COMMENTS </w:instrText>
            </w:r>
            <w:r w:rsidRPr="000E13C8">
              <w:rPr>
                <w:rFonts w:ascii="Times New Roman" w:eastAsia="Calibri" w:hAnsi="Times New Roman" w:cs="Times New Roman"/>
                <w:bCs/>
                <w:sz w:val="24"/>
                <w:szCs w:val="24"/>
                <w:lang w:val="x-none" w:eastAsia="ru-RU"/>
              </w:rPr>
              <w:fldChar w:fldCharType="end"/>
            </w:r>
            <w:r w:rsidRPr="000E13C8">
              <w:rPr>
                <w:rFonts w:ascii="Times New Roman" w:eastAsia="Calibri" w:hAnsi="Times New Roman" w:cs="Times New Roman"/>
                <w:bCs/>
                <w:sz w:val="24"/>
                <w:szCs w:val="24"/>
                <w:lang w:val="x-none" w:eastAsia="ru-RU"/>
              </w:rPr>
              <w:t>, с другой стороны, вместе именуемые Стороны, составили настоящий акт о нижеследующем:</w:t>
            </w:r>
          </w:p>
          <w:p w14:paraId="74B68608" w14:textId="77777777" w:rsidR="000E13C8" w:rsidRPr="000E13C8" w:rsidRDefault="000E13C8" w:rsidP="000E13C8">
            <w:pPr>
              <w:tabs>
                <w:tab w:val="left" w:pos="10764"/>
              </w:tabs>
              <w:spacing w:after="0" w:line="240" w:lineRule="auto"/>
              <w:ind w:left="432" w:right="72" w:hanging="6"/>
              <w:contextualSpacing/>
              <w:jc w:val="both"/>
              <w:rPr>
                <w:rFonts w:ascii="Times New Roman" w:eastAsia="Times New Roman" w:hAnsi="Times New Roman" w:cs="Times New Roman"/>
                <w:sz w:val="24"/>
                <w:szCs w:val="24"/>
                <w:lang w:eastAsia="ru-RU"/>
              </w:rPr>
            </w:pPr>
          </w:p>
          <w:p w14:paraId="1940D100" w14:textId="77777777" w:rsidR="000E13C8" w:rsidRPr="000E13C8" w:rsidRDefault="000E13C8" w:rsidP="000E13C8">
            <w:pPr>
              <w:tabs>
                <w:tab w:val="left" w:pos="10764"/>
              </w:tabs>
              <w:spacing w:after="0" w:line="240" w:lineRule="auto"/>
              <w:ind w:left="432" w:right="72" w:hanging="6"/>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1. Подрядчик выполнил и сдал, а приемочная комиссия в составе:</w:t>
            </w:r>
          </w:p>
          <w:p w14:paraId="669EBCA6" w14:textId="77777777" w:rsidR="000E13C8" w:rsidRPr="000E13C8" w:rsidRDefault="000E13C8" w:rsidP="000E13C8">
            <w:pPr>
              <w:tabs>
                <w:tab w:val="left" w:pos="10764"/>
              </w:tabs>
              <w:spacing w:after="0" w:line="240" w:lineRule="auto"/>
              <w:ind w:left="432" w:right="72" w:hanging="6"/>
              <w:contextualSpacing/>
              <w:jc w:val="both"/>
              <w:rPr>
                <w:rFonts w:ascii="Times New Roman" w:eastAsia="Times New Roman" w:hAnsi="Times New Roman" w:cs="Times New Roman"/>
                <w:sz w:val="24"/>
                <w:szCs w:val="24"/>
                <w:lang w:eastAsia="ru-RU"/>
              </w:rPr>
            </w:pPr>
          </w:p>
          <w:tbl>
            <w:tblPr>
              <w:tblW w:w="9666"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9"/>
              <w:gridCol w:w="3375"/>
              <w:gridCol w:w="2966"/>
              <w:gridCol w:w="2286"/>
            </w:tblGrid>
            <w:tr w:rsidR="000E13C8" w:rsidRPr="000E13C8" w14:paraId="2D74CCAA" w14:textId="77777777" w:rsidTr="000C3997">
              <w:tc>
                <w:tcPr>
                  <w:tcW w:w="1039" w:type="dxa"/>
                  <w:tcBorders>
                    <w:top w:val="single" w:sz="4" w:space="0" w:color="auto"/>
                    <w:left w:val="single" w:sz="4" w:space="0" w:color="auto"/>
                    <w:bottom w:val="single" w:sz="4" w:space="0" w:color="auto"/>
                    <w:right w:val="single" w:sz="4" w:space="0" w:color="auto"/>
                  </w:tcBorders>
                  <w:vAlign w:val="center"/>
                </w:tcPr>
                <w:p w14:paraId="72B8095D" w14:textId="77777777" w:rsidR="000E13C8" w:rsidRPr="000E13C8" w:rsidRDefault="000E13C8" w:rsidP="00CD0C7D">
                  <w:pPr>
                    <w:framePr w:hSpace="180" w:wrap="around" w:vAnchor="text" w:hAnchor="text" w:y="1"/>
                    <w:tabs>
                      <w:tab w:val="left" w:pos="10764"/>
                    </w:tabs>
                    <w:spacing w:after="0" w:line="240" w:lineRule="auto"/>
                    <w:ind w:left="72" w:right="72" w:hanging="6"/>
                    <w:contextualSpacing/>
                    <w:suppressOverlap/>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 п.п.</w:t>
                  </w:r>
                </w:p>
              </w:tc>
              <w:tc>
                <w:tcPr>
                  <w:tcW w:w="3375" w:type="dxa"/>
                  <w:tcBorders>
                    <w:top w:val="single" w:sz="4" w:space="0" w:color="auto"/>
                    <w:left w:val="single" w:sz="4" w:space="0" w:color="auto"/>
                    <w:bottom w:val="single" w:sz="4" w:space="0" w:color="auto"/>
                    <w:right w:val="single" w:sz="4" w:space="0" w:color="auto"/>
                  </w:tcBorders>
                  <w:vAlign w:val="center"/>
                </w:tcPr>
                <w:p w14:paraId="194C258E"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ФИО</w:t>
                  </w:r>
                </w:p>
              </w:tc>
              <w:tc>
                <w:tcPr>
                  <w:tcW w:w="2966" w:type="dxa"/>
                  <w:tcBorders>
                    <w:top w:val="single" w:sz="4" w:space="0" w:color="auto"/>
                    <w:left w:val="single" w:sz="4" w:space="0" w:color="auto"/>
                    <w:bottom w:val="single" w:sz="4" w:space="0" w:color="auto"/>
                    <w:right w:val="single" w:sz="4" w:space="0" w:color="auto"/>
                  </w:tcBorders>
                  <w:vAlign w:val="center"/>
                </w:tcPr>
                <w:p w14:paraId="19497A4D"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Должность</w:t>
                  </w:r>
                </w:p>
              </w:tc>
              <w:tc>
                <w:tcPr>
                  <w:tcW w:w="2286" w:type="dxa"/>
                  <w:tcBorders>
                    <w:top w:val="single" w:sz="4" w:space="0" w:color="auto"/>
                    <w:left w:val="single" w:sz="4" w:space="0" w:color="auto"/>
                    <w:bottom w:val="single" w:sz="4" w:space="0" w:color="auto"/>
                    <w:right w:val="single" w:sz="4" w:space="0" w:color="auto"/>
                  </w:tcBorders>
                  <w:vAlign w:val="center"/>
                </w:tcPr>
                <w:p w14:paraId="32E59AEA"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Место работы</w:t>
                  </w:r>
                </w:p>
              </w:tc>
            </w:tr>
            <w:tr w:rsidR="000E13C8" w:rsidRPr="000E13C8" w14:paraId="5137BBFF" w14:textId="77777777" w:rsidTr="000C3997">
              <w:tc>
                <w:tcPr>
                  <w:tcW w:w="1039" w:type="dxa"/>
                  <w:tcBorders>
                    <w:top w:val="single" w:sz="4" w:space="0" w:color="auto"/>
                    <w:left w:val="single" w:sz="4" w:space="0" w:color="auto"/>
                    <w:bottom w:val="single" w:sz="4" w:space="0" w:color="auto"/>
                    <w:right w:val="single" w:sz="4" w:space="0" w:color="auto"/>
                  </w:tcBorders>
                  <w:vAlign w:val="center"/>
                </w:tcPr>
                <w:p w14:paraId="74DC5E6F"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3375" w:type="dxa"/>
                  <w:tcBorders>
                    <w:top w:val="single" w:sz="4" w:space="0" w:color="auto"/>
                    <w:left w:val="single" w:sz="4" w:space="0" w:color="auto"/>
                    <w:bottom w:val="single" w:sz="4" w:space="0" w:color="auto"/>
                    <w:right w:val="single" w:sz="4" w:space="0" w:color="auto"/>
                  </w:tcBorders>
                  <w:vAlign w:val="center"/>
                </w:tcPr>
                <w:p w14:paraId="451FCFDF"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966" w:type="dxa"/>
                  <w:tcBorders>
                    <w:top w:val="single" w:sz="4" w:space="0" w:color="auto"/>
                    <w:left w:val="single" w:sz="4" w:space="0" w:color="auto"/>
                    <w:bottom w:val="single" w:sz="4" w:space="0" w:color="auto"/>
                    <w:right w:val="single" w:sz="4" w:space="0" w:color="auto"/>
                  </w:tcBorders>
                  <w:vAlign w:val="center"/>
                </w:tcPr>
                <w:p w14:paraId="7076681D"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286" w:type="dxa"/>
                  <w:tcBorders>
                    <w:top w:val="single" w:sz="4" w:space="0" w:color="auto"/>
                    <w:left w:val="single" w:sz="4" w:space="0" w:color="auto"/>
                    <w:bottom w:val="single" w:sz="4" w:space="0" w:color="auto"/>
                    <w:right w:val="single" w:sz="4" w:space="0" w:color="auto"/>
                  </w:tcBorders>
                  <w:vAlign w:val="center"/>
                </w:tcPr>
                <w:p w14:paraId="09851307"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r>
            <w:tr w:rsidR="000E13C8" w:rsidRPr="000E13C8" w14:paraId="66C86E6F" w14:textId="77777777" w:rsidTr="000C3997">
              <w:tc>
                <w:tcPr>
                  <w:tcW w:w="1039" w:type="dxa"/>
                  <w:tcBorders>
                    <w:top w:val="single" w:sz="4" w:space="0" w:color="auto"/>
                    <w:left w:val="single" w:sz="4" w:space="0" w:color="auto"/>
                    <w:bottom w:val="single" w:sz="4" w:space="0" w:color="auto"/>
                    <w:right w:val="single" w:sz="4" w:space="0" w:color="auto"/>
                  </w:tcBorders>
                  <w:vAlign w:val="center"/>
                </w:tcPr>
                <w:p w14:paraId="62341846"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3375" w:type="dxa"/>
                  <w:tcBorders>
                    <w:top w:val="single" w:sz="4" w:space="0" w:color="auto"/>
                    <w:left w:val="single" w:sz="4" w:space="0" w:color="auto"/>
                    <w:bottom w:val="single" w:sz="4" w:space="0" w:color="auto"/>
                    <w:right w:val="single" w:sz="4" w:space="0" w:color="auto"/>
                  </w:tcBorders>
                  <w:vAlign w:val="center"/>
                </w:tcPr>
                <w:p w14:paraId="03943230"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966" w:type="dxa"/>
                  <w:tcBorders>
                    <w:top w:val="single" w:sz="4" w:space="0" w:color="auto"/>
                    <w:left w:val="single" w:sz="4" w:space="0" w:color="auto"/>
                    <w:bottom w:val="single" w:sz="4" w:space="0" w:color="auto"/>
                    <w:right w:val="single" w:sz="4" w:space="0" w:color="auto"/>
                  </w:tcBorders>
                  <w:vAlign w:val="center"/>
                </w:tcPr>
                <w:p w14:paraId="67561F78"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286" w:type="dxa"/>
                  <w:tcBorders>
                    <w:top w:val="single" w:sz="4" w:space="0" w:color="auto"/>
                    <w:left w:val="single" w:sz="4" w:space="0" w:color="auto"/>
                    <w:bottom w:val="single" w:sz="4" w:space="0" w:color="auto"/>
                    <w:right w:val="single" w:sz="4" w:space="0" w:color="auto"/>
                  </w:tcBorders>
                  <w:vAlign w:val="center"/>
                </w:tcPr>
                <w:p w14:paraId="6E023C19"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r>
            <w:tr w:rsidR="000E13C8" w:rsidRPr="000E13C8" w14:paraId="2B639359" w14:textId="77777777" w:rsidTr="000C3997">
              <w:tc>
                <w:tcPr>
                  <w:tcW w:w="1039" w:type="dxa"/>
                  <w:tcBorders>
                    <w:top w:val="single" w:sz="4" w:space="0" w:color="auto"/>
                    <w:left w:val="single" w:sz="4" w:space="0" w:color="auto"/>
                    <w:bottom w:val="single" w:sz="4" w:space="0" w:color="auto"/>
                    <w:right w:val="single" w:sz="4" w:space="0" w:color="auto"/>
                  </w:tcBorders>
                  <w:vAlign w:val="center"/>
                </w:tcPr>
                <w:p w14:paraId="32419322"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3375" w:type="dxa"/>
                  <w:tcBorders>
                    <w:top w:val="single" w:sz="4" w:space="0" w:color="auto"/>
                    <w:left w:val="single" w:sz="4" w:space="0" w:color="auto"/>
                    <w:bottom w:val="single" w:sz="4" w:space="0" w:color="auto"/>
                    <w:right w:val="single" w:sz="4" w:space="0" w:color="auto"/>
                  </w:tcBorders>
                  <w:vAlign w:val="center"/>
                </w:tcPr>
                <w:p w14:paraId="18B64E07"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966" w:type="dxa"/>
                  <w:tcBorders>
                    <w:top w:val="single" w:sz="4" w:space="0" w:color="auto"/>
                    <w:left w:val="single" w:sz="4" w:space="0" w:color="auto"/>
                    <w:bottom w:val="single" w:sz="4" w:space="0" w:color="auto"/>
                    <w:right w:val="single" w:sz="4" w:space="0" w:color="auto"/>
                  </w:tcBorders>
                  <w:vAlign w:val="center"/>
                </w:tcPr>
                <w:p w14:paraId="24DC31BF"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286" w:type="dxa"/>
                  <w:tcBorders>
                    <w:top w:val="single" w:sz="4" w:space="0" w:color="auto"/>
                    <w:left w:val="single" w:sz="4" w:space="0" w:color="auto"/>
                    <w:bottom w:val="single" w:sz="4" w:space="0" w:color="auto"/>
                    <w:right w:val="single" w:sz="4" w:space="0" w:color="auto"/>
                  </w:tcBorders>
                  <w:vAlign w:val="center"/>
                </w:tcPr>
                <w:p w14:paraId="2E6D1FA4"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r>
            <w:tr w:rsidR="000E13C8" w:rsidRPr="000E13C8" w14:paraId="16F17471" w14:textId="77777777" w:rsidTr="000C3997">
              <w:tc>
                <w:tcPr>
                  <w:tcW w:w="1039" w:type="dxa"/>
                  <w:tcBorders>
                    <w:top w:val="single" w:sz="4" w:space="0" w:color="auto"/>
                    <w:left w:val="single" w:sz="4" w:space="0" w:color="auto"/>
                    <w:bottom w:val="single" w:sz="4" w:space="0" w:color="auto"/>
                    <w:right w:val="single" w:sz="4" w:space="0" w:color="auto"/>
                  </w:tcBorders>
                  <w:vAlign w:val="center"/>
                </w:tcPr>
                <w:p w14:paraId="26187CB9"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3375" w:type="dxa"/>
                  <w:tcBorders>
                    <w:top w:val="single" w:sz="4" w:space="0" w:color="auto"/>
                    <w:left w:val="single" w:sz="4" w:space="0" w:color="auto"/>
                    <w:bottom w:val="single" w:sz="4" w:space="0" w:color="auto"/>
                    <w:right w:val="single" w:sz="4" w:space="0" w:color="auto"/>
                  </w:tcBorders>
                  <w:vAlign w:val="center"/>
                </w:tcPr>
                <w:p w14:paraId="14759250"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966" w:type="dxa"/>
                  <w:tcBorders>
                    <w:top w:val="single" w:sz="4" w:space="0" w:color="auto"/>
                    <w:left w:val="single" w:sz="4" w:space="0" w:color="auto"/>
                    <w:bottom w:val="single" w:sz="4" w:space="0" w:color="auto"/>
                    <w:right w:val="single" w:sz="4" w:space="0" w:color="auto"/>
                  </w:tcBorders>
                  <w:vAlign w:val="center"/>
                </w:tcPr>
                <w:p w14:paraId="7D7AB703"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c>
                <w:tcPr>
                  <w:tcW w:w="2286" w:type="dxa"/>
                  <w:tcBorders>
                    <w:top w:val="single" w:sz="4" w:space="0" w:color="auto"/>
                    <w:left w:val="single" w:sz="4" w:space="0" w:color="auto"/>
                    <w:bottom w:val="single" w:sz="4" w:space="0" w:color="auto"/>
                    <w:right w:val="single" w:sz="4" w:space="0" w:color="auto"/>
                  </w:tcBorders>
                  <w:vAlign w:val="center"/>
                </w:tcPr>
                <w:p w14:paraId="67CBF7E2"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center"/>
                    <w:rPr>
                      <w:rFonts w:ascii="Times New Roman" w:eastAsia="Times New Roman" w:hAnsi="Times New Roman" w:cs="Times New Roman"/>
                      <w:sz w:val="24"/>
                      <w:szCs w:val="24"/>
                      <w:lang w:eastAsia="ru-RU"/>
                    </w:rPr>
                  </w:pPr>
                </w:p>
              </w:tc>
            </w:tr>
          </w:tbl>
          <w:p w14:paraId="480CD6A3" w14:textId="77777777" w:rsidR="000E13C8" w:rsidRPr="000E13C8" w:rsidRDefault="000E13C8" w:rsidP="000E13C8">
            <w:pPr>
              <w:tabs>
                <w:tab w:val="left" w:pos="5415"/>
                <w:tab w:val="left" w:pos="10764"/>
              </w:tabs>
              <w:spacing w:after="0" w:line="240" w:lineRule="auto"/>
              <w:ind w:left="432" w:right="72" w:hanging="6"/>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ab/>
            </w:r>
            <w:r w:rsidRPr="000E13C8">
              <w:rPr>
                <w:rFonts w:ascii="Times New Roman" w:eastAsia="Times New Roman" w:hAnsi="Times New Roman" w:cs="Times New Roman"/>
                <w:sz w:val="24"/>
                <w:szCs w:val="24"/>
                <w:lang w:eastAsia="ru-RU"/>
              </w:rPr>
              <w:tab/>
            </w:r>
          </w:p>
          <w:p w14:paraId="2F92FEE9" w14:textId="77777777" w:rsidR="000E13C8" w:rsidRPr="000E13C8" w:rsidRDefault="000E13C8" w:rsidP="000E13C8">
            <w:pPr>
              <w:tabs>
                <w:tab w:val="left" w:pos="10764"/>
              </w:tabs>
              <w:spacing w:after="0" w:line="240" w:lineRule="auto"/>
              <w:ind w:left="432" w:right="72" w:hanging="6"/>
              <w:contextualSpacing/>
              <w:jc w:val="both"/>
              <w:rPr>
                <w:rFonts w:ascii="Times New Roman" w:eastAsia="Times New Roman" w:hAnsi="Times New Roman" w:cs="Times New Roman"/>
                <w:sz w:val="24"/>
                <w:szCs w:val="24"/>
                <w:lang w:eastAsia="ru-RU"/>
              </w:rPr>
            </w:pPr>
            <w:r w:rsidRPr="000E13C8">
              <w:rPr>
                <w:rFonts w:ascii="Times New Roman" w:eastAsia="Times New Roman" w:hAnsi="Times New Roman" w:cs="Times New Roman"/>
                <w:sz w:val="24"/>
                <w:szCs w:val="24"/>
                <w:lang w:eastAsia="ru-RU"/>
              </w:rPr>
              <w:t xml:space="preserve"> приняла следующую работу:  с</w:t>
            </w:r>
            <w:r w:rsidRPr="000E13C8">
              <w:rPr>
                <w:rFonts w:ascii="Times New Roman" w:eastAsia="Times New Roman" w:hAnsi="Times New Roman" w:cs="Times New Roman"/>
                <w:bCs/>
                <w:sz w:val="24"/>
                <w:szCs w:val="24"/>
                <w:lang w:eastAsia="ru-RU"/>
              </w:rPr>
              <w:t>троительство воздушной линии электропередач 0,4кВ отпайкой от опоры №20</w:t>
            </w:r>
            <w:r w:rsidRPr="000E13C8">
              <w:rPr>
                <w:rFonts w:ascii="Times New Roman" w:eastAsia="Times New Roman" w:hAnsi="Times New Roman" w:cs="Times New Roman"/>
                <w:bCs/>
                <w:strike/>
                <w:sz w:val="24"/>
                <w:szCs w:val="24"/>
                <w:lang w:eastAsia="ru-RU"/>
              </w:rPr>
              <w:t xml:space="preserve"> </w:t>
            </w:r>
            <w:r w:rsidRPr="000E13C8">
              <w:rPr>
                <w:rFonts w:ascii="Times New Roman" w:eastAsia="Times New Roman" w:hAnsi="Times New Roman" w:cs="Times New Roman"/>
                <w:bCs/>
                <w:sz w:val="24"/>
                <w:szCs w:val="24"/>
                <w:lang w:eastAsia="ru-RU"/>
              </w:rPr>
              <w:t xml:space="preserve">существующей воздушной линии 0,4кВ Л-12/5 до границы участка заявителя </w:t>
            </w:r>
          </w:p>
          <w:tbl>
            <w:tblPr>
              <w:tblW w:w="0" w:type="auto"/>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0"/>
              <w:gridCol w:w="4626"/>
            </w:tblGrid>
            <w:tr w:rsidR="000E13C8" w:rsidRPr="000E13C8" w14:paraId="779F1504" w14:textId="77777777" w:rsidTr="000C3997">
              <w:tc>
                <w:tcPr>
                  <w:tcW w:w="5040" w:type="dxa"/>
                  <w:tcBorders>
                    <w:top w:val="single" w:sz="4" w:space="0" w:color="auto"/>
                    <w:left w:val="single" w:sz="4" w:space="0" w:color="auto"/>
                    <w:bottom w:val="single" w:sz="4" w:space="0" w:color="auto"/>
                    <w:right w:val="single" w:sz="4" w:space="0" w:color="auto"/>
                  </w:tcBorders>
                  <w:vAlign w:val="center"/>
                </w:tcPr>
                <w:p w14:paraId="354A065D" w14:textId="77777777" w:rsidR="000E13C8" w:rsidRPr="000E13C8" w:rsidRDefault="000E13C8" w:rsidP="00CD0C7D">
                  <w:pPr>
                    <w:framePr w:hSpace="180" w:wrap="around" w:vAnchor="text" w:hAnchor="text" w:y="1"/>
                    <w:tabs>
                      <w:tab w:val="left" w:pos="10764"/>
                    </w:tabs>
                    <w:autoSpaceDE w:val="0"/>
                    <w:autoSpaceDN w:val="0"/>
                    <w:adjustRightInd w:val="0"/>
                    <w:spacing w:after="0" w:line="240" w:lineRule="auto"/>
                    <w:ind w:left="432" w:right="72" w:hanging="6"/>
                    <w:contextualSpacing/>
                    <w:suppressOverlap/>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Вид выполненной работы</w:t>
                  </w:r>
                </w:p>
              </w:tc>
              <w:tc>
                <w:tcPr>
                  <w:tcW w:w="4626" w:type="dxa"/>
                  <w:tcBorders>
                    <w:top w:val="single" w:sz="4" w:space="0" w:color="auto"/>
                    <w:left w:val="single" w:sz="4" w:space="0" w:color="auto"/>
                    <w:bottom w:val="single" w:sz="4" w:space="0" w:color="auto"/>
                    <w:right w:val="single" w:sz="4" w:space="0" w:color="auto"/>
                  </w:tcBorders>
                  <w:vAlign w:val="center"/>
                </w:tcPr>
                <w:p w14:paraId="73E2EFD4" w14:textId="77777777" w:rsidR="000E13C8" w:rsidRPr="000E13C8" w:rsidRDefault="000E13C8" w:rsidP="00CD0C7D">
                  <w:pPr>
                    <w:framePr w:hSpace="180" w:wrap="around" w:vAnchor="text" w:hAnchor="text" w:y="1"/>
                    <w:tabs>
                      <w:tab w:val="left" w:pos="10764"/>
                    </w:tabs>
                    <w:autoSpaceDE w:val="0"/>
                    <w:autoSpaceDN w:val="0"/>
                    <w:adjustRightInd w:val="0"/>
                    <w:spacing w:after="0" w:line="240" w:lineRule="auto"/>
                    <w:ind w:left="113" w:right="72" w:hanging="6"/>
                    <w:contextualSpacing/>
                    <w:suppressOverlap/>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 xml:space="preserve">Стоимость выполненной работы, руб.,  </w:t>
                  </w:r>
                </w:p>
                <w:p w14:paraId="6417943F" w14:textId="77777777" w:rsidR="000E13C8" w:rsidRPr="000E13C8" w:rsidRDefault="000E13C8" w:rsidP="00CD0C7D">
                  <w:pPr>
                    <w:framePr w:hSpace="180" w:wrap="around" w:vAnchor="text" w:hAnchor="text" w:y="1"/>
                    <w:tabs>
                      <w:tab w:val="left" w:pos="10764"/>
                    </w:tabs>
                    <w:autoSpaceDE w:val="0"/>
                    <w:autoSpaceDN w:val="0"/>
                    <w:adjustRightInd w:val="0"/>
                    <w:spacing w:after="0" w:line="240" w:lineRule="auto"/>
                    <w:ind w:left="113" w:right="72" w:hanging="6"/>
                    <w:contextualSpacing/>
                    <w:suppressOverlap/>
                    <w:jc w:val="center"/>
                    <w:rPr>
                      <w:rFonts w:ascii="Times New Roman" w:eastAsia="Times New Roman" w:hAnsi="Times New Roman" w:cs="Times New Roman"/>
                      <w:b/>
                      <w:sz w:val="24"/>
                      <w:szCs w:val="24"/>
                      <w:lang w:eastAsia="ru-RU"/>
                    </w:rPr>
                  </w:pPr>
                  <w:r w:rsidRPr="000E13C8">
                    <w:rPr>
                      <w:rFonts w:ascii="Times New Roman" w:eastAsia="Times New Roman" w:hAnsi="Times New Roman" w:cs="Times New Roman"/>
                      <w:b/>
                      <w:sz w:val="24"/>
                      <w:szCs w:val="24"/>
                      <w:lang w:eastAsia="ru-RU"/>
                    </w:rPr>
                    <w:t xml:space="preserve">в том числе  НДС </w:t>
                  </w:r>
                  <w:r w:rsidRPr="000E13C8">
                    <w:rPr>
                      <w:rFonts w:ascii="Times New Roman" w:eastAsia="Times New Roman" w:hAnsi="Times New Roman" w:cs="Times New Roman"/>
                      <w:i/>
                      <w:sz w:val="24"/>
                      <w:szCs w:val="24"/>
                      <w:lang w:eastAsia="ru-RU"/>
                    </w:rPr>
                    <w:t xml:space="preserve">(в случае, если </w:t>
                  </w:r>
                  <w:r w:rsidRPr="000E13C8">
                    <w:rPr>
                      <w:rFonts w:ascii="Times New Roman" w:eastAsia="Times New Roman" w:hAnsi="Times New Roman" w:cs="Times New Roman"/>
                      <w:i/>
                      <w:iCs/>
                      <w:sz w:val="24"/>
                      <w:szCs w:val="24"/>
                      <w:lang w:eastAsia="ru-RU"/>
                    </w:rPr>
                    <w:t xml:space="preserve"> Подрядчик</w:t>
                  </w:r>
                  <w:r w:rsidRPr="000E13C8">
                    <w:rPr>
                      <w:rFonts w:ascii="Times New Roman" w:eastAsia="Times New Roman" w:hAnsi="Times New Roman" w:cs="Times New Roman"/>
                      <w:i/>
                      <w:sz w:val="24"/>
                      <w:szCs w:val="24"/>
                      <w:lang w:eastAsia="ru-RU"/>
                    </w:rPr>
                    <w:t xml:space="preserve">  не является плательщиком НДС, указывается – НДС не облагается)</w:t>
                  </w:r>
                </w:p>
              </w:tc>
            </w:tr>
            <w:tr w:rsidR="000E13C8" w:rsidRPr="000E13C8" w14:paraId="75AFA979" w14:textId="77777777" w:rsidTr="000C3997">
              <w:tc>
                <w:tcPr>
                  <w:tcW w:w="5040" w:type="dxa"/>
                  <w:tcBorders>
                    <w:top w:val="single" w:sz="4" w:space="0" w:color="auto"/>
                    <w:left w:val="single" w:sz="4" w:space="0" w:color="auto"/>
                    <w:bottom w:val="single" w:sz="4" w:space="0" w:color="auto"/>
                    <w:right w:val="single" w:sz="4" w:space="0" w:color="auto"/>
                  </w:tcBorders>
                </w:tcPr>
                <w:p w14:paraId="2CF63C61"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both"/>
                    <w:rPr>
                      <w:rFonts w:ascii="Times New Roman" w:eastAsia="Times New Roman" w:hAnsi="Times New Roman" w:cs="Times New Roman"/>
                      <w:sz w:val="24"/>
                      <w:szCs w:val="24"/>
                      <w:lang w:eastAsia="ru-RU"/>
                    </w:rPr>
                  </w:pPr>
                </w:p>
                <w:p w14:paraId="7D772DE0"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both"/>
                    <w:rPr>
                      <w:rFonts w:ascii="Times New Roman" w:eastAsia="Times New Roman" w:hAnsi="Times New Roman" w:cs="Times New Roman"/>
                      <w:sz w:val="24"/>
                      <w:szCs w:val="24"/>
                      <w:lang w:eastAsia="ru-RU"/>
                    </w:rPr>
                  </w:pPr>
                </w:p>
              </w:tc>
              <w:tc>
                <w:tcPr>
                  <w:tcW w:w="4626" w:type="dxa"/>
                  <w:tcBorders>
                    <w:top w:val="single" w:sz="4" w:space="0" w:color="auto"/>
                    <w:left w:val="single" w:sz="4" w:space="0" w:color="auto"/>
                    <w:bottom w:val="single" w:sz="4" w:space="0" w:color="auto"/>
                    <w:right w:val="single" w:sz="4" w:space="0" w:color="auto"/>
                  </w:tcBorders>
                </w:tcPr>
                <w:p w14:paraId="6027E601" w14:textId="77777777" w:rsidR="000E13C8" w:rsidRPr="000E13C8" w:rsidRDefault="000E13C8" w:rsidP="00CD0C7D">
                  <w:pPr>
                    <w:framePr w:hSpace="180" w:wrap="around" w:vAnchor="text" w:hAnchor="text" w:y="1"/>
                    <w:tabs>
                      <w:tab w:val="left" w:pos="10764"/>
                    </w:tabs>
                    <w:spacing w:after="0" w:line="240" w:lineRule="auto"/>
                    <w:ind w:left="432" w:right="72" w:hanging="6"/>
                    <w:contextualSpacing/>
                    <w:suppressOverlap/>
                    <w:jc w:val="both"/>
                    <w:rPr>
                      <w:rFonts w:ascii="Times New Roman" w:eastAsia="Times New Roman" w:hAnsi="Times New Roman" w:cs="Times New Roman"/>
                      <w:sz w:val="24"/>
                      <w:szCs w:val="24"/>
                      <w:lang w:eastAsia="ru-RU"/>
                    </w:rPr>
                  </w:pPr>
                </w:p>
              </w:tc>
            </w:tr>
          </w:tbl>
          <w:p w14:paraId="6F05837C" w14:textId="77777777" w:rsidR="000E13C8" w:rsidRPr="000E13C8" w:rsidRDefault="000E13C8" w:rsidP="000E13C8">
            <w:pPr>
              <w:keepNext/>
              <w:tabs>
                <w:tab w:val="left" w:pos="10512"/>
              </w:tabs>
              <w:spacing w:before="120" w:after="0" w:line="240" w:lineRule="auto"/>
              <w:ind w:left="432" w:right="252" w:hanging="6"/>
              <w:contextualSpacing/>
              <w:jc w:val="both"/>
              <w:outlineLvl w:val="0"/>
              <w:rPr>
                <w:rFonts w:ascii="Times New Roman" w:eastAsia="Times New Roman" w:hAnsi="Times New Roman" w:cs="Times New Roman"/>
                <w:sz w:val="24"/>
                <w:szCs w:val="24"/>
                <w:lang w:eastAsia="ru-RU"/>
              </w:rPr>
            </w:pPr>
            <w:r w:rsidRPr="000E13C8">
              <w:rPr>
                <w:rFonts w:ascii="Times New Roman" w:eastAsia="Times New Roman" w:hAnsi="Times New Roman" w:cs="Times New Roman"/>
                <w:bCs/>
                <w:kern w:val="32"/>
                <w:sz w:val="24"/>
                <w:szCs w:val="24"/>
                <w:lang w:eastAsia="ru-RU"/>
              </w:rPr>
              <w:t>2. Общая стоимость выполненных работ согласно положениям Договора подряда № ___ от «___» _______ 201_ г. составляет</w:t>
            </w:r>
            <w:r w:rsidRPr="000E13C8">
              <w:rPr>
                <w:rFonts w:ascii="Times New Roman" w:eastAsia="Times New Roman" w:hAnsi="Times New Roman" w:cs="Times New Roman"/>
                <w:sz w:val="24"/>
                <w:szCs w:val="24"/>
                <w:lang w:eastAsia="ru-RU"/>
              </w:rPr>
              <w:t xml:space="preserve"> ___________(________________) руб. ___коп., в том числе НДС </w:t>
            </w:r>
            <w:r w:rsidRPr="000E13C8">
              <w:rPr>
                <w:rFonts w:ascii="Times New Roman" w:eastAsia="Times New Roman" w:hAnsi="Times New Roman" w:cs="Times New Roman"/>
                <w:i/>
                <w:iCs/>
                <w:sz w:val="24"/>
                <w:szCs w:val="24"/>
                <w:lang w:eastAsia="ru-RU"/>
              </w:rPr>
              <w:t>(в случае, если  Подрядчик  не является плательщиком НДС, указывается - НДС не облагается).</w:t>
            </w:r>
            <w:r w:rsidRPr="000E13C8">
              <w:rPr>
                <w:rFonts w:ascii="Times New Roman" w:eastAsia="Times New Roman" w:hAnsi="Times New Roman" w:cs="Times New Roman"/>
                <w:sz w:val="24"/>
                <w:szCs w:val="24"/>
                <w:lang w:eastAsia="ru-RU"/>
              </w:rPr>
              <w:t xml:space="preserve"> </w:t>
            </w:r>
          </w:p>
          <w:p w14:paraId="4192280E" w14:textId="77777777" w:rsidR="000E13C8" w:rsidRPr="000E13C8" w:rsidRDefault="000E13C8" w:rsidP="000E13C8">
            <w:pPr>
              <w:keepNext/>
              <w:tabs>
                <w:tab w:val="left" w:pos="10512"/>
              </w:tabs>
              <w:spacing w:after="0" w:line="240" w:lineRule="auto"/>
              <w:ind w:left="432" w:right="252" w:hanging="6"/>
              <w:contextualSpacing/>
              <w:jc w:val="both"/>
              <w:outlineLvl w:val="0"/>
              <w:rPr>
                <w:rFonts w:ascii="Times New Roman" w:eastAsia="Times New Roman" w:hAnsi="Times New Roman" w:cs="Times New Roman"/>
                <w:bCs/>
                <w:spacing w:val="-5"/>
                <w:kern w:val="32"/>
                <w:sz w:val="24"/>
                <w:szCs w:val="24"/>
                <w:lang w:eastAsia="ru-RU"/>
              </w:rPr>
            </w:pPr>
            <w:r w:rsidRPr="000E13C8">
              <w:rPr>
                <w:rFonts w:ascii="Times New Roman" w:eastAsia="Times New Roman" w:hAnsi="Times New Roman" w:cs="Times New Roman"/>
                <w:bCs/>
                <w:kern w:val="32"/>
                <w:sz w:val="24"/>
                <w:szCs w:val="24"/>
                <w:lang w:eastAsia="ru-RU"/>
              </w:rPr>
              <w:t xml:space="preserve">3. Вышеуказанные работы, сдаточную документацию Подрядчик выполнил полностью и в срок. </w:t>
            </w:r>
            <w:r w:rsidRPr="000E13C8">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p w14:paraId="1F176C3E" w14:textId="77777777" w:rsidR="000E13C8" w:rsidRPr="000E13C8" w:rsidRDefault="000E13C8" w:rsidP="000E13C8">
            <w:pPr>
              <w:keepNext/>
              <w:spacing w:after="0" w:line="240" w:lineRule="auto"/>
              <w:ind w:firstLine="426"/>
              <w:contextualSpacing/>
              <w:jc w:val="both"/>
              <w:outlineLvl w:val="0"/>
              <w:rPr>
                <w:rFonts w:ascii="Times New Roman" w:eastAsia="Times New Roman" w:hAnsi="Times New Roman" w:cs="Times New Roman"/>
                <w:bCs/>
                <w:spacing w:val="-5"/>
                <w:kern w:val="32"/>
                <w:sz w:val="24"/>
                <w:szCs w:val="24"/>
                <w:lang w:eastAsia="ru-RU"/>
              </w:rPr>
            </w:pPr>
          </w:p>
          <w:tbl>
            <w:tblPr>
              <w:tblpPr w:leftFromText="180" w:rightFromText="180" w:vertAnchor="text" w:tblpX="-612" w:tblpY="1"/>
              <w:tblOverlap w:val="never"/>
              <w:tblW w:w="117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0982"/>
              <w:gridCol w:w="260"/>
              <w:gridCol w:w="492"/>
            </w:tblGrid>
            <w:tr w:rsidR="000E13C8" w:rsidRPr="000E13C8" w14:paraId="646C9649" w14:textId="77777777" w:rsidTr="003C6A66">
              <w:tc>
                <w:tcPr>
                  <w:tcW w:w="10982" w:type="dxa"/>
                  <w:tcBorders>
                    <w:top w:val="single" w:sz="4" w:space="0" w:color="FFFFFF"/>
                    <w:left w:val="single" w:sz="4" w:space="0" w:color="FFFFFF"/>
                    <w:bottom w:val="single" w:sz="4" w:space="0" w:color="FFFFFF"/>
                    <w:right w:val="single" w:sz="4" w:space="0" w:color="FFFFFF"/>
                  </w:tcBorders>
                </w:tcPr>
                <w:tbl>
                  <w:tblPr>
                    <w:tblW w:w="9793" w:type="dxa"/>
                    <w:tblInd w:w="402" w:type="dxa"/>
                    <w:tblLayout w:type="fixed"/>
                    <w:tblLook w:val="01E0" w:firstRow="1" w:lastRow="1" w:firstColumn="1" w:lastColumn="1" w:noHBand="0" w:noVBand="0"/>
                  </w:tblPr>
                  <w:tblGrid>
                    <w:gridCol w:w="4395"/>
                    <w:gridCol w:w="1133"/>
                    <w:gridCol w:w="4265"/>
                  </w:tblGrid>
                  <w:tr w:rsidR="000E13C8" w:rsidRPr="000E13C8" w14:paraId="6DF020DC" w14:textId="77777777" w:rsidTr="003C6A66">
                    <w:tc>
                      <w:tcPr>
                        <w:tcW w:w="4395" w:type="dxa"/>
                      </w:tcPr>
                      <w:p w14:paraId="60A0411E"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Calibri" w:hAnsi="Times New Roman" w:cs="Times New Roman"/>
                            <w:b/>
                            <w:sz w:val="24"/>
                            <w:szCs w:val="24"/>
                            <w:lang w:eastAsia="ru-RU"/>
                          </w:rPr>
                          <w:t>ЗАКАЗЧИК:</w:t>
                        </w:r>
                      </w:p>
                    </w:tc>
                    <w:tc>
                      <w:tcPr>
                        <w:tcW w:w="1133" w:type="dxa"/>
                      </w:tcPr>
                      <w:p w14:paraId="7EEEF762"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jc w:val="center"/>
                          <w:rPr>
                            <w:rFonts w:ascii="Times New Roman" w:eastAsia="Calibri" w:hAnsi="Times New Roman" w:cs="Times New Roman"/>
                            <w:b/>
                            <w:sz w:val="24"/>
                            <w:szCs w:val="24"/>
                            <w:lang w:eastAsia="ru-RU"/>
                          </w:rPr>
                        </w:pPr>
                      </w:p>
                    </w:tc>
                    <w:tc>
                      <w:tcPr>
                        <w:tcW w:w="4265" w:type="dxa"/>
                      </w:tcPr>
                      <w:p w14:paraId="3095627D"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Calibri" w:hAnsi="Times New Roman" w:cs="Times New Roman"/>
                            <w:b/>
                            <w:sz w:val="24"/>
                            <w:szCs w:val="24"/>
                            <w:lang w:eastAsia="ru-RU"/>
                          </w:rPr>
                          <w:t>ПОДРЯДЧИК:</w:t>
                        </w:r>
                      </w:p>
                    </w:tc>
                  </w:tr>
                  <w:tr w:rsidR="000E13C8" w:rsidRPr="000E13C8" w14:paraId="2F92DC42" w14:textId="77777777" w:rsidTr="003C6A66">
                    <w:tc>
                      <w:tcPr>
                        <w:tcW w:w="4395" w:type="dxa"/>
                      </w:tcPr>
                      <w:p w14:paraId="302994C1"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АО «МЭС»</w:t>
                        </w:r>
                      </w:p>
                      <w:p w14:paraId="463C7B44"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p>
                      <w:p w14:paraId="1951C0AA"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______________________________</w:t>
                        </w:r>
                      </w:p>
                      <w:p w14:paraId="7058EEE1" w14:textId="77777777" w:rsidR="000E13C8" w:rsidRPr="000E13C8" w:rsidRDefault="000E13C8" w:rsidP="00CD0C7D">
                        <w:pPr>
                          <w:framePr w:hSpace="180" w:wrap="around" w:vAnchor="text" w:hAnchor="text" w:y="1"/>
                          <w:spacing w:after="0" w:line="240" w:lineRule="auto"/>
                          <w:ind w:left="1027"/>
                          <w:contextualSpacing/>
                          <w:suppressOverlap/>
                          <w:rPr>
                            <w:rFonts w:ascii="Times New Roman" w:eastAsia="Times New Roman" w:hAnsi="Times New Roman" w:cs="Times New Roman"/>
                            <w:b/>
                            <w:bCs/>
                            <w:sz w:val="24"/>
                            <w:szCs w:val="24"/>
                            <w:lang w:eastAsia="ru-RU"/>
                          </w:rPr>
                        </w:pPr>
                      </w:p>
                      <w:p w14:paraId="1ED125A0"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w:t>
                        </w:r>
                      </w:p>
                      <w:p w14:paraId="589D3694" w14:textId="77777777" w:rsidR="000E13C8" w:rsidRPr="000E13C8" w:rsidRDefault="000E13C8" w:rsidP="00CD0C7D">
                        <w:pPr>
                          <w:framePr w:hSpace="180" w:wrap="around" w:vAnchor="text" w:hAnchor="text" w:y="1"/>
                          <w:spacing w:after="0" w:line="240" w:lineRule="auto"/>
                          <w:ind w:left="1027"/>
                          <w:contextualSpacing/>
                          <w:suppressOverlap/>
                          <w:rPr>
                            <w:rFonts w:ascii="Times New Roman" w:eastAsia="Times New Roman" w:hAnsi="Times New Roman" w:cs="Times New Roman"/>
                            <w:b/>
                            <w:bCs/>
                            <w:sz w:val="24"/>
                            <w:szCs w:val="24"/>
                            <w:lang w:eastAsia="ru-RU"/>
                          </w:rPr>
                        </w:pPr>
                      </w:p>
                      <w:p w14:paraId="2243A23C" w14:textId="77777777" w:rsidR="000E13C8" w:rsidRPr="000E13C8" w:rsidRDefault="000E13C8" w:rsidP="00CD0C7D">
                        <w:pPr>
                          <w:framePr w:hSpace="180" w:wrap="around" w:vAnchor="text" w:hAnchor="text" w:y="1"/>
                          <w:spacing w:after="0" w:line="240" w:lineRule="auto"/>
                          <w:contextualSpacing/>
                          <w:suppressOverlap/>
                          <w:rPr>
                            <w:rFonts w:ascii="Times New Roman" w:eastAsia="Times New Roman" w:hAnsi="Times New Roman" w:cs="Times New Roman"/>
                            <w:bCs/>
                            <w:sz w:val="24"/>
                            <w:szCs w:val="24"/>
                            <w:lang w:eastAsia="ru-RU"/>
                          </w:rPr>
                        </w:pPr>
                        <w:r w:rsidRPr="000E13C8">
                          <w:rPr>
                            <w:rFonts w:ascii="Times New Roman" w:eastAsia="Times New Roman" w:hAnsi="Times New Roman" w:cs="Times New Roman"/>
                            <w:b/>
                            <w:bCs/>
                            <w:sz w:val="24"/>
                            <w:szCs w:val="24"/>
                            <w:lang w:eastAsia="ru-RU"/>
                          </w:rPr>
                          <w:t>«______»_____________</w:t>
                        </w:r>
                        <w:r w:rsidRPr="000E13C8">
                          <w:rPr>
                            <w:rFonts w:ascii="Times New Roman" w:eastAsia="Times New Roman" w:hAnsi="Times New Roman" w:cs="Times New Roman"/>
                            <w:bCs/>
                            <w:sz w:val="24"/>
                            <w:szCs w:val="24"/>
                            <w:lang w:eastAsia="ru-RU"/>
                          </w:rPr>
                          <w:t>20 ___ г.</w:t>
                        </w:r>
                      </w:p>
                      <w:p w14:paraId="17B3A2CE"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Times New Roman" w:hAnsi="Times New Roman" w:cs="Times New Roman"/>
                            <w:b/>
                            <w:bCs/>
                            <w:sz w:val="24"/>
                            <w:szCs w:val="24"/>
                            <w:lang w:eastAsia="ru-RU"/>
                          </w:rPr>
                          <w:t xml:space="preserve">        М.П.</w:t>
                        </w:r>
                      </w:p>
                    </w:tc>
                    <w:tc>
                      <w:tcPr>
                        <w:tcW w:w="1133" w:type="dxa"/>
                      </w:tcPr>
                      <w:p w14:paraId="6179657E"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jc w:val="center"/>
                          <w:rPr>
                            <w:rFonts w:ascii="Times New Roman" w:eastAsia="Calibri" w:hAnsi="Times New Roman" w:cs="Times New Roman"/>
                            <w:b/>
                            <w:sz w:val="24"/>
                            <w:szCs w:val="24"/>
                            <w:lang w:eastAsia="ru-RU"/>
                          </w:rPr>
                        </w:pPr>
                      </w:p>
                    </w:tc>
                    <w:tc>
                      <w:tcPr>
                        <w:tcW w:w="4265" w:type="dxa"/>
                      </w:tcPr>
                      <w:p w14:paraId="09377682"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p>
                      <w:p w14:paraId="2FCA03A3"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p>
                      <w:p w14:paraId="73FA56B5"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______________________________</w:t>
                        </w:r>
                      </w:p>
                      <w:p w14:paraId="65DD5D6E"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p>
                      <w:p w14:paraId="78563294" w14:textId="77777777" w:rsidR="000E13C8" w:rsidRPr="000E13C8" w:rsidRDefault="000E13C8" w:rsidP="00CD0C7D">
                        <w:pPr>
                          <w:framePr w:hSpace="180" w:wrap="around" w:vAnchor="text" w:hAnchor="text" w:y="1"/>
                          <w:shd w:val="clear" w:color="auto" w:fill="FFFFFF"/>
                          <w:spacing w:after="0" w:line="240" w:lineRule="auto"/>
                          <w:contextualSpacing/>
                          <w:suppressOverlap/>
                          <w:rPr>
                            <w:rFonts w:ascii="Times New Roman" w:eastAsia="Times New Roman" w:hAnsi="Times New Roman" w:cs="Times New Roman"/>
                            <w:b/>
                            <w:bCs/>
                            <w:sz w:val="24"/>
                            <w:szCs w:val="24"/>
                            <w:lang w:eastAsia="ru-RU"/>
                          </w:rPr>
                        </w:pPr>
                        <w:r w:rsidRPr="000E13C8">
                          <w:rPr>
                            <w:rFonts w:ascii="Times New Roman" w:eastAsia="Times New Roman" w:hAnsi="Times New Roman" w:cs="Times New Roman"/>
                            <w:b/>
                            <w:bCs/>
                            <w:sz w:val="24"/>
                            <w:szCs w:val="24"/>
                            <w:lang w:eastAsia="ru-RU"/>
                          </w:rPr>
                          <w:t>_______________/______________/</w:t>
                        </w:r>
                      </w:p>
                      <w:p w14:paraId="1DDF4E01"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Times New Roman" w:hAnsi="Times New Roman" w:cs="Times New Roman"/>
                            <w:b/>
                            <w:sz w:val="24"/>
                            <w:szCs w:val="24"/>
                            <w:lang w:eastAsia="ru-RU"/>
                          </w:rPr>
                        </w:pPr>
                      </w:p>
                      <w:p w14:paraId="1AC0481E"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Times New Roman" w:hAnsi="Times New Roman" w:cs="Times New Roman"/>
                            <w:sz w:val="24"/>
                            <w:szCs w:val="24"/>
                            <w:lang w:eastAsia="ru-RU"/>
                          </w:rPr>
                        </w:pPr>
                        <w:r w:rsidRPr="000E13C8">
                          <w:rPr>
                            <w:rFonts w:ascii="Times New Roman" w:eastAsia="Times New Roman" w:hAnsi="Times New Roman" w:cs="Times New Roman"/>
                            <w:b/>
                            <w:sz w:val="24"/>
                            <w:szCs w:val="24"/>
                            <w:lang w:eastAsia="ru-RU"/>
                          </w:rPr>
                          <w:t xml:space="preserve">«______» _____________ </w:t>
                        </w:r>
                        <w:r w:rsidRPr="000E13C8">
                          <w:rPr>
                            <w:rFonts w:ascii="Times New Roman" w:eastAsia="Times New Roman" w:hAnsi="Times New Roman" w:cs="Times New Roman"/>
                            <w:sz w:val="24"/>
                            <w:szCs w:val="24"/>
                            <w:lang w:eastAsia="ru-RU"/>
                          </w:rPr>
                          <w:t>20 ___ г.</w:t>
                        </w:r>
                      </w:p>
                      <w:p w14:paraId="5D9B72E0" w14:textId="77777777" w:rsidR="000E13C8" w:rsidRPr="000E13C8" w:rsidRDefault="000E13C8" w:rsidP="00CD0C7D">
                        <w:pPr>
                          <w:framePr w:hSpace="180" w:wrap="around" w:vAnchor="text" w:hAnchor="text" w:y="1"/>
                          <w:autoSpaceDE w:val="0"/>
                          <w:autoSpaceDN w:val="0"/>
                          <w:adjustRightInd w:val="0"/>
                          <w:spacing w:after="0" w:line="240" w:lineRule="auto"/>
                          <w:contextualSpacing/>
                          <w:suppressOverlap/>
                          <w:rPr>
                            <w:rFonts w:ascii="Times New Roman" w:eastAsia="Calibri" w:hAnsi="Times New Roman" w:cs="Times New Roman"/>
                            <w:b/>
                            <w:sz w:val="24"/>
                            <w:szCs w:val="24"/>
                            <w:lang w:eastAsia="ru-RU"/>
                          </w:rPr>
                        </w:pPr>
                        <w:r w:rsidRPr="000E13C8">
                          <w:rPr>
                            <w:rFonts w:ascii="Times New Roman" w:eastAsia="Times New Roman" w:hAnsi="Times New Roman" w:cs="Times New Roman"/>
                            <w:b/>
                            <w:sz w:val="24"/>
                            <w:szCs w:val="24"/>
                            <w:lang w:eastAsia="ru-RU"/>
                          </w:rPr>
                          <w:t xml:space="preserve">        М.П.</w:t>
                        </w:r>
                      </w:p>
                    </w:tc>
                  </w:tr>
                </w:tbl>
                <w:p w14:paraId="3018A47F" w14:textId="77777777" w:rsidR="000E13C8" w:rsidRPr="000E13C8" w:rsidRDefault="000E13C8" w:rsidP="00CD0C7D">
                  <w:pPr>
                    <w:autoSpaceDE w:val="0"/>
                    <w:autoSpaceDN w:val="0"/>
                    <w:adjustRightInd w:val="0"/>
                    <w:spacing w:after="0" w:line="240" w:lineRule="auto"/>
                    <w:ind w:firstLine="426"/>
                    <w:contextualSpacing/>
                    <w:jc w:val="center"/>
                    <w:rPr>
                      <w:rFonts w:ascii="Times New Roman" w:eastAsia="Times New Roman" w:hAnsi="Times New Roman" w:cs="Times New Roman"/>
                      <w:b/>
                      <w:sz w:val="24"/>
                      <w:szCs w:val="24"/>
                      <w:lang w:eastAsia="ru-RU"/>
                    </w:rPr>
                  </w:pPr>
                </w:p>
              </w:tc>
              <w:tc>
                <w:tcPr>
                  <w:tcW w:w="260" w:type="dxa"/>
                  <w:tcBorders>
                    <w:top w:val="single" w:sz="4" w:space="0" w:color="FFFFFF"/>
                    <w:left w:val="single" w:sz="4" w:space="0" w:color="FFFFFF"/>
                    <w:bottom w:val="single" w:sz="4" w:space="0" w:color="FFFFFF"/>
                    <w:right w:val="single" w:sz="4" w:space="0" w:color="FFFFFF"/>
                  </w:tcBorders>
                </w:tcPr>
                <w:p w14:paraId="3C6B71C8" w14:textId="77777777" w:rsidR="000E13C8" w:rsidRPr="000E13C8" w:rsidRDefault="000E13C8" w:rsidP="00CD0C7D">
                  <w:pPr>
                    <w:autoSpaceDE w:val="0"/>
                    <w:autoSpaceDN w:val="0"/>
                    <w:adjustRightInd w:val="0"/>
                    <w:spacing w:after="0" w:line="240" w:lineRule="auto"/>
                    <w:ind w:firstLine="426"/>
                    <w:contextualSpacing/>
                    <w:jc w:val="center"/>
                    <w:rPr>
                      <w:rFonts w:ascii="Times New Roman" w:eastAsia="Times New Roman" w:hAnsi="Times New Roman" w:cs="Times New Roman"/>
                      <w:b/>
                      <w:sz w:val="24"/>
                      <w:szCs w:val="24"/>
                      <w:lang w:eastAsia="ru-RU"/>
                    </w:rPr>
                  </w:pPr>
                </w:p>
              </w:tc>
              <w:tc>
                <w:tcPr>
                  <w:tcW w:w="492" w:type="dxa"/>
                  <w:tcBorders>
                    <w:top w:val="single" w:sz="4" w:space="0" w:color="FFFFFF"/>
                    <w:left w:val="single" w:sz="4" w:space="0" w:color="FFFFFF"/>
                    <w:bottom w:val="single" w:sz="4" w:space="0" w:color="FFFFFF"/>
                    <w:right w:val="single" w:sz="4" w:space="0" w:color="FFFFFF"/>
                  </w:tcBorders>
                </w:tcPr>
                <w:p w14:paraId="00F8D0BD" w14:textId="77777777" w:rsidR="000E13C8" w:rsidRPr="000E13C8" w:rsidRDefault="000E13C8" w:rsidP="00CD0C7D">
                  <w:pPr>
                    <w:autoSpaceDE w:val="0"/>
                    <w:autoSpaceDN w:val="0"/>
                    <w:adjustRightInd w:val="0"/>
                    <w:spacing w:after="0" w:line="240" w:lineRule="auto"/>
                    <w:ind w:firstLine="426"/>
                    <w:contextualSpacing/>
                    <w:rPr>
                      <w:rFonts w:ascii="Times New Roman" w:eastAsia="Times New Roman" w:hAnsi="Times New Roman" w:cs="Times New Roman"/>
                      <w:b/>
                      <w:sz w:val="24"/>
                      <w:szCs w:val="24"/>
                      <w:lang w:eastAsia="ru-RU"/>
                    </w:rPr>
                  </w:pPr>
                </w:p>
              </w:tc>
            </w:tr>
          </w:tbl>
          <w:p w14:paraId="34CE4E21" w14:textId="77777777" w:rsidR="000E13C8" w:rsidRPr="000E13C8" w:rsidRDefault="000E13C8" w:rsidP="000E13C8">
            <w:pPr>
              <w:spacing w:after="0" w:line="240" w:lineRule="auto"/>
              <w:contextualSpacing/>
              <w:rPr>
                <w:rFonts w:ascii="Times New Roman" w:eastAsia="Times New Roman" w:hAnsi="Times New Roman" w:cs="Times New Roman"/>
                <w:sz w:val="24"/>
                <w:szCs w:val="24"/>
                <w:lang w:eastAsia="ru-RU"/>
              </w:rPr>
            </w:pPr>
          </w:p>
          <w:p w14:paraId="69982499" w14:textId="77777777" w:rsidR="000E13C8" w:rsidRPr="000E13C8" w:rsidRDefault="000E13C8" w:rsidP="000E13C8">
            <w:pPr>
              <w:autoSpaceDE w:val="0"/>
              <w:autoSpaceDN w:val="0"/>
              <w:adjustRightInd w:val="0"/>
              <w:spacing w:after="0" w:line="240" w:lineRule="auto"/>
              <w:ind w:firstLine="426"/>
              <w:contextualSpacing/>
              <w:jc w:val="both"/>
              <w:rPr>
                <w:rFonts w:ascii="Times New Roman" w:eastAsia="Times New Roman" w:hAnsi="Times New Roman"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14:paraId="0CC0EEE8" w14:textId="77777777" w:rsidR="000E13C8" w:rsidRPr="000E13C8" w:rsidRDefault="000E13C8" w:rsidP="000E13C8">
            <w:pPr>
              <w:autoSpaceDE w:val="0"/>
              <w:autoSpaceDN w:val="0"/>
              <w:adjustRightInd w:val="0"/>
              <w:spacing w:after="0" w:line="240" w:lineRule="auto"/>
              <w:ind w:firstLine="426"/>
              <w:contextualSpacing/>
              <w:jc w:val="both"/>
              <w:rPr>
                <w:rFonts w:ascii="Times New Roman" w:eastAsia="Times New Roman" w:hAnsi="Times New Roman" w:cs="Times New Roman"/>
                <w:sz w:val="24"/>
                <w:szCs w:val="24"/>
                <w:lang w:eastAsia="ru-RU"/>
              </w:rPr>
            </w:pPr>
          </w:p>
        </w:tc>
        <w:tc>
          <w:tcPr>
            <w:tcW w:w="900" w:type="dxa"/>
            <w:tcBorders>
              <w:top w:val="single" w:sz="4" w:space="0" w:color="FFFFFF"/>
              <w:left w:val="single" w:sz="4" w:space="0" w:color="FFFFFF"/>
              <w:bottom w:val="single" w:sz="4" w:space="0" w:color="FFFFFF"/>
              <w:right w:val="single" w:sz="4" w:space="0" w:color="FFFFFF"/>
            </w:tcBorders>
          </w:tcPr>
          <w:p w14:paraId="6099EE48" w14:textId="77777777" w:rsidR="000E13C8" w:rsidRPr="000E13C8" w:rsidRDefault="000E13C8" w:rsidP="000E13C8">
            <w:pPr>
              <w:autoSpaceDE w:val="0"/>
              <w:autoSpaceDN w:val="0"/>
              <w:adjustRightInd w:val="0"/>
              <w:spacing w:after="0" w:line="240" w:lineRule="auto"/>
              <w:ind w:firstLine="426"/>
              <w:contextualSpacing/>
              <w:rPr>
                <w:rFonts w:ascii="Times New Roman" w:eastAsia="Times New Roman" w:hAnsi="Times New Roman" w:cs="Times New Roman"/>
                <w:b/>
                <w:sz w:val="24"/>
                <w:szCs w:val="24"/>
                <w:lang w:eastAsia="ru-RU"/>
              </w:rPr>
            </w:pPr>
          </w:p>
        </w:tc>
      </w:tr>
    </w:tbl>
    <w:p w14:paraId="04E3596F" w14:textId="77777777" w:rsidR="000E13C8" w:rsidRPr="000E13C8" w:rsidRDefault="000E13C8" w:rsidP="000C3997">
      <w:pPr>
        <w:spacing w:after="0" w:line="240" w:lineRule="auto"/>
        <w:contextualSpacing/>
        <w:rPr>
          <w:rFonts w:ascii="Times New Roman" w:eastAsia="Times New Roman" w:hAnsi="Times New Roman" w:cs="Times New Roman"/>
          <w:b/>
          <w:bCs/>
          <w:sz w:val="24"/>
          <w:szCs w:val="24"/>
          <w:lang w:eastAsia="ru-RU"/>
        </w:rPr>
        <w:sectPr w:rsidR="000E13C8" w:rsidRPr="000E13C8" w:rsidSect="000E13C8">
          <w:pgSz w:w="11906" w:h="16838"/>
          <w:pgMar w:top="624" w:right="624" w:bottom="624" w:left="1247" w:header="709" w:footer="709" w:gutter="0"/>
          <w:cols w:space="708"/>
          <w:docGrid w:linePitch="360"/>
        </w:sectPr>
      </w:pPr>
    </w:p>
    <w:p w14:paraId="20EAA1D0" w14:textId="77777777" w:rsidR="00B849F4" w:rsidRPr="00B849F4" w:rsidRDefault="00B849F4" w:rsidP="000C3997">
      <w:pPr>
        <w:spacing w:after="0" w:line="240" w:lineRule="auto"/>
        <w:ind w:right="282"/>
        <w:contextualSpacing/>
        <w:rPr>
          <w:rFonts w:ascii="Times New Roman" w:eastAsia="Times New Roman" w:hAnsi="Times New Roman" w:cs="Times New Roman"/>
          <w:b/>
          <w:bCs/>
          <w:sz w:val="24"/>
          <w:szCs w:val="24"/>
          <w:lang w:eastAsia="ru-RU"/>
        </w:rPr>
      </w:pPr>
    </w:p>
    <w:p w14:paraId="644E5BA9" w14:textId="77777777" w:rsidR="00B849F4" w:rsidRPr="00500D43" w:rsidRDefault="00B849F4" w:rsidP="00500D43">
      <w:pPr>
        <w:spacing w:after="200" w:line="240" w:lineRule="auto"/>
        <w:ind w:left="5387"/>
        <w:jc w:val="both"/>
        <w:rPr>
          <w:rFonts w:ascii="Times New Roman" w:eastAsia="Times New Roman" w:hAnsi="Times New Roman" w:cs="Times New Roman"/>
          <w:sz w:val="24"/>
          <w:szCs w:val="24"/>
          <w:lang w:eastAsia="ar-SA"/>
        </w:rPr>
      </w:pPr>
    </w:p>
    <w:p w14:paraId="2D1F5DF4" w14:textId="77777777" w:rsidR="00500D43" w:rsidRPr="00500D43" w:rsidRDefault="00500D43" w:rsidP="00500D43">
      <w:pPr>
        <w:spacing w:after="0" w:line="240" w:lineRule="auto"/>
        <w:contextualSpacing/>
        <w:jc w:val="center"/>
        <w:rPr>
          <w:rFonts w:ascii="Times New Roman" w:eastAsia="Calibri" w:hAnsi="Times New Roman" w:cs="Times New Roman"/>
          <w:b/>
          <w:iCs/>
          <w:sz w:val="24"/>
          <w:szCs w:val="24"/>
          <w:lang w:eastAsia="ar-SA"/>
        </w:rPr>
      </w:pPr>
      <w:r w:rsidRPr="00500D43">
        <w:rPr>
          <w:rFonts w:ascii="Times New Roman" w:eastAsia="Microsoft YaHei" w:hAnsi="Times New Roman" w:cs="Times New Roman"/>
          <w:sz w:val="24"/>
          <w:szCs w:val="24"/>
          <w:lang w:eastAsia="ar-SA"/>
        </w:rPr>
        <w:t xml:space="preserve">                                                                           </w:t>
      </w:r>
      <w:r w:rsidRPr="00500D43">
        <w:rPr>
          <w:rFonts w:ascii="Times New Roman" w:eastAsia="Times New Roman" w:hAnsi="Times New Roman" w:cs="Times New Roman"/>
          <w:b/>
          <w:sz w:val="24"/>
          <w:szCs w:val="24"/>
          <w:lang w:val="x-none" w:eastAsia="ar-SA"/>
        </w:rPr>
        <w:t xml:space="preserve">Приложение № </w:t>
      </w:r>
      <w:r w:rsidRPr="00500D43">
        <w:rPr>
          <w:rFonts w:ascii="Times New Roman" w:eastAsia="Times New Roman" w:hAnsi="Times New Roman" w:cs="Times New Roman"/>
          <w:b/>
          <w:sz w:val="24"/>
          <w:szCs w:val="24"/>
          <w:lang w:eastAsia="ar-SA"/>
        </w:rPr>
        <w:t>5</w:t>
      </w:r>
      <w:r w:rsidRPr="00500D43">
        <w:rPr>
          <w:rFonts w:ascii="Times New Roman" w:eastAsia="Times New Roman" w:hAnsi="Times New Roman" w:cs="Times New Roman"/>
          <w:b/>
          <w:sz w:val="24"/>
          <w:szCs w:val="24"/>
          <w:lang w:val="x-none" w:eastAsia="ar-SA"/>
        </w:rPr>
        <w:t xml:space="preserve"> </w:t>
      </w:r>
      <w:r w:rsidRPr="00500D43">
        <w:rPr>
          <w:rFonts w:ascii="Times New Roman" w:eastAsia="Calibri" w:hAnsi="Times New Roman" w:cs="Times New Roman"/>
          <w:b/>
          <w:iCs/>
          <w:sz w:val="24"/>
          <w:szCs w:val="24"/>
          <w:lang w:val="x-none" w:eastAsia="ar-SA"/>
        </w:rPr>
        <w:t>к Документации</w:t>
      </w:r>
    </w:p>
    <w:p w14:paraId="27642146" w14:textId="77777777" w:rsidR="00500D43" w:rsidRPr="00500D43" w:rsidRDefault="00500D43" w:rsidP="00500D43">
      <w:pPr>
        <w:spacing w:after="200" w:line="240" w:lineRule="auto"/>
        <w:ind w:left="5387"/>
        <w:jc w:val="both"/>
        <w:rPr>
          <w:rFonts w:ascii="Times New Roman" w:eastAsia="Times New Roman" w:hAnsi="Times New Roman" w:cs="Times New Roman"/>
          <w:bCs/>
          <w:sz w:val="24"/>
          <w:szCs w:val="24"/>
          <w:lang w:eastAsia="ar-SA"/>
        </w:rPr>
      </w:pPr>
      <w:r w:rsidRPr="00500D43">
        <w:rPr>
          <w:rFonts w:ascii="Times New Roman" w:eastAsia="Calibri" w:hAnsi="Times New Roman" w:cs="Times New Roman"/>
          <w:sz w:val="24"/>
          <w:szCs w:val="24"/>
        </w:rPr>
        <w:t>о</w:t>
      </w:r>
      <w:r w:rsidRPr="00500D43">
        <w:rPr>
          <w:rFonts w:ascii="Times New Roman" w:eastAsia="Calibri" w:hAnsi="Times New Roman" w:cs="Times New Roman"/>
          <w:sz w:val="24"/>
          <w:szCs w:val="24"/>
          <w:lang w:eastAsia="ar-SA"/>
        </w:rPr>
        <w:t xml:space="preserve"> проведении запроса предложений в электронной форме </w:t>
      </w:r>
      <w:r w:rsidRPr="00500D43">
        <w:rPr>
          <w:rFonts w:ascii="Times New Roman" w:eastAsia="Times New Roman" w:hAnsi="Times New Roman" w:cs="Times New Roman"/>
          <w:sz w:val="24"/>
          <w:szCs w:val="24"/>
          <w:lang w:eastAsia="ar-SA"/>
        </w:rPr>
        <w:t>на право заключения договора на выполнение работ по строительству воздушной линии электропередач 0,4кВ отпайкой от опоры №20 существующей воздушной линии 0,4кВ Л-12/5 до границы участка заявителя.</w:t>
      </w:r>
    </w:p>
    <w:p w14:paraId="475D46C8" w14:textId="77777777" w:rsidR="00500D43" w:rsidRPr="00500D43" w:rsidRDefault="00500D43" w:rsidP="00500D43">
      <w:pPr>
        <w:spacing w:after="20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ОПИСЬ ДОКУМЕНТОВ,</w:t>
      </w:r>
    </w:p>
    <w:p w14:paraId="60714404" w14:textId="77777777" w:rsidR="00500D43" w:rsidRPr="00500D43" w:rsidRDefault="00500D43" w:rsidP="00500D43">
      <w:pPr>
        <w:suppressAutoHyphens/>
        <w:spacing w:after="0" w:line="240" w:lineRule="auto"/>
        <w:jc w:val="center"/>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ВХОДЯЩИХ В СОСТАВ ЗАЯВКИ НА УЧАСТИЕ В ЗАПРОСЕ ПРЕДЛОЖЕНИЙ В ЭЛЕКТРОННОЙ ФОРМЕ</w:t>
      </w:r>
    </w:p>
    <w:p w14:paraId="744B33BA"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p w14:paraId="040C6474"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p w14:paraId="6A766F9C"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bookmarkStart w:id="300" w:name="_Toc394314190"/>
      <w:bookmarkStart w:id="301" w:name="_Toc406503482"/>
      <w:r w:rsidRPr="00500D43">
        <w:rPr>
          <w:rFonts w:ascii="Times New Roman" w:eastAsia="Times New Roman" w:hAnsi="Times New Roman" w:cs="Times New Roman"/>
          <w:sz w:val="24"/>
          <w:szCs w:val="24"/>
          <w:lang w:eastAsia="ar-SA"/>
        </w:rPr>
        <w:t>Наименование и адрес Участника закупки: _____________________________</w:t>
      </w:r>
      <w:bookmarkEnd w:id="300"/>
      <w:bookmarkEnd w:id="301"/>
    </w:p>
    <w:p w14:paraId="5CA499B9"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500D43" w:rsidRPr="00500D43" w14:paraId="14826836" w14:textId="77777777" w:rsidTr="00500D43">
        <w:tc>
          <w:tcPr>
            <w:tcW w:w="2093" w:type="dxa"/>
            <w:shd w:val="clear" w:color="auto" w:fill="auto"/>
          </w:tcPr>
          <w:p w14:paraId="31AA372F"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 xml:space="preserve">Наименование закупки </w:t>
            </w:r>
          </w:p>
        </w:tc>
        <w:tc>
          <w:tcPr>
            <w:tcW w:w="8080" w:type="dxa"/>
            <w:shd w:val="clear" w:color="auto" w:fill="auto"/>
          </w:tcPr>
          <w:p w14:paraId="6A13CBE8" w14:textId="77777777" w:rsidR="00500D43" w:rsidRPr="00500D43" w:rsidRDefault="00500D43" w:rsidP="00500D43">
            <w:pPr>
              <w:suppressAutoHyphens/>
              <w:spacing w:after="0" w:line="240" w:lineRule="auto"/>
              <w:jc w:val="both"/>
              <w:rPr>
                <w:rFonts w:ascii="Calibri" w:eastAsia="Calibri" w:hAnsi="Calibri" w:cs="Times New Roman"/>
                <w:lang w:eastAsia="ar-SA"/>
              </w:rPr>
            </w:pPr>
            <w:r w:rsidRPr="00500D43">
              <w:rPr>
                <w:rFonts w:ascii="Times New Roman" w:eastAsia="Times New Roman" w:hAnsi="Times New Roman" w:cs="Times New Roman"/>
                <w:sz w:val="24"/>
                <w:szCs w:val="24"/>
                <w:lang w:eastAsia="ar-SA"/>
              </w:rPr>
              <w:t>_______________________________________________________</w:t>
            </w:r>
          </w:p>
        </w:tc>
      </w:tr>
    </w:tbl>
    <w:p w14:paraId="69E4ACCB"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p>
    <w:tbl>
      <w:tblPr>
        <w:tblW w:w="100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0"/>
        <w:gridCol w:w="5812"/>
        <w:gridCol w:w="2410"/>
        <w:gridCol w:w="1134"/>
      </w:tblGrid>
      <w:tr w:rsidR="00500D43" w:rsidRPr="00500D43" w14:paraId="55516722" w14:textId="77777777" w:rsidTr="00500D43">
        <w:tc>
          <w:tcPr>
            <w:tcW w:w="680" w:type="dxa"/>
            <w:shd w:val="clear" w:color="auto" w:fill="auto"/>
            <w:vAlign w:val="center"/>
          </w:tcPr>
          <w:p w14:paraId="04C5C509" w14:textId="77777777" w:rsidR="00500D43" w:rsidRPr="00500D43" w:rsidRDefault="00500D43" w:rsidP="00500D43">
            <w:pPr>
              <w:spacing w:after="0" w:line="240" w:lineRule="auto"/>
              <w:jc w:val="center"/>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 п/п</w:t>
            </w:r>
          </w:p>
        </w:tc>
        <w:tc>
          <w:tcPr>
            <w:tcW w:w="5812" w:type="dxa"/>
            <w:shd w:val="clear" w:color="auto" w:fill="auto"/>
            <w:vAlign w:val="center"/>
          </w:tcPr>
          <w:p w14:paraId="3224A337" w14:textId="77777777" w:rsidR="00500D43" w:rsidRPr="00500D43" w:rsidRDefault="00500D43" w:rsidP="00500D43">
            <w:pPr>
              <w:spacing w:after="0" w:line="240" w:lineRule="auto"/>
              <w:jc w:val="center"/>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Заголовок документа</w:t>
            </w:r>
          </w:p>
        </w:tc>
        <w:tc>
          <w:tcPr>
            <w:tcW w:w="2410" w:type="dxa"/>
            <w:shd w:val="clear" w:color="auto" w:fill="auto"/>
            <w:vAlign w:val="center"/>
          </w:tcPr>
          <w:p w14:paraId="4296509E" w14:textId="77777777" w:rsidR="00500D43" w:rsidRPr="00500D43" w:rsidRDefault="00500D43" w:rsidP="00500D43">
            <w:pPr>
              <w:spacing w:after="0" w:line="240" w:lineRule="auto"/>
              <w:jc w:val="center"/>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Реквизиты документа (номер, дата выдачи/составления)</w:t>
            </w:r>
          </w:p>
        </w:tc>
        <w:tc>
          <w:tcPr>
            <w:tcW w:w="1134" w:type="dxa"/>
            <w:shd w:val="clear" w:color="auto" w:fill="auto"/>
            <w:vAlign w:val="center"/>
          </w:tcPr>
          <w:p w14:paraId="1B9F9CDC" w14:textId="77777777" w:rsidR="00500D43" w:rsidRPr="00500D43" w:rsidRDefault="00500D43" w:rsidP="00500D43">
            <w:pPr>
              <w:spacing w:after="0" w:line="240" w:lineRule="auto"/>
              <w:jc w:val="center"/>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Кол-во листов</w:t>
            </w:r>
          </w:p>
        </w:tc>
      </w:tr>
      <w:tr w:rsidR="00500D43" w:rsidRPr="00500D43" w14:paraId="470FA8C9" w14:textId="77777777" w:rsidTr="00500D43">
        <w:trPr>
          <w:trHeight w:val="305"/>
        </w:trPr>
        <w:tc>
          <w:tcPr>
            <w:tcW w:w="680" w:type="dxa"/>
            <w:shd w:val="clear" w:color="auto" w:fill="auto"/>
          </w:tcPr>
          <w:p w14:paraId="2EEE5A92"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pacing w:val="5"/>
                <w:sz w:val="24"/>
                <w:szCs w:val="24"/>
                <w:lang w:eastAsia="ar-SA"/>
              </w:rPr>
            </w:pPr>
          </w:p>
        </w:tc>
        <w:tc>
          <w:tcPr>
            <w:tcW w:w="5812" w:type="dxa"/>
            <w:shd w:val="clear" w:color="auto" w:fill="auto"/>
          </w:tcPr>
          <w:p w14:paraId="09155701"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pacing w:val="5"/>
                <w:sz w:val="24"/>
                <w:szCs w:val="24"/>
              </w:rPr>
              <w:t>Опись документов</w:t>
            </w:r>
          </w:p>
        </w:tc>
        <w:tc>
          <w:tcPr>
            <w:tcW w:w="2410" w:type="dxa"/>
            <w:shd w:val="clear" w:color="auto" w:fill="auto"/>
          </w:tcPr>
          <w:p w14:paraId="12B76B2D" w14:textId="77777777" w:rsidR="00500D43" w:rsidRPr="00500D43" w:rsidRDefault="00500D43" w:rsidP="00500D43">
            <w:pPr>
              <w:spacing w:after="0" w:line="240" w:lineRule="auto"/>
              <w:rPr>
                <w:rFonts w:ascii="Times New Roman" w:eastAsia="Times New Roman" w:hAnsi="Times New Roman" w:cs="Times New Roman"/>
                <w:sz w:val="24"/>
                <w:szCs w:val="24"/>
              </w:rPr>
            </w:pPr>
          </w:p>
        </w:tc>
        <w:tc>
          <w:tcPr>
            <w:tcW w:w="1134" w:type="dxa"/>
            <w:shd w:val="clear" w:color="auto" w:fill="auto"/>
          </w:tcPr>
          <w:p w14:paraId="21975E76" w14:textId="77777777" w:rsidR="00500D43" w:rsidRPr="00500D43" w:rsidRDefault="00500D43" w:rsidP="00500D43">
            <w:pPr>
              <w:spacing w:after="0" w:line="240" w:lineRule="auto"/>
              <w:rPr>
                <w:rFonts w:ascii="Times New Roman" w:eastAsia="Times New Roman" w:hAnsi="Times New Roman" w:cs="Times New Roman"/>
                <w:sz w:val="24"/>
                <w:szCs w:val="24"/>
              </w:rPr>
            </w:pPr>
          </w:p>
        </w:tc>
      </w:tr>
      <w:tr w:rsidR="00500D43" w:rsidRPr="00500D43" w14:paraId="07A4F8F7" w14:textId="77777777" w:rsidTr="00500D43">
        <w:trPr>
          <w:trHeight w:val="397"/>
        </w:trPr>
        <w:tc>
          <w:tcPr>
            <w:tcW w:w="680" w:type="dxa"/>
            <w:shd w:val="clear" w:color="auto" w:fill="auto"/>
          </w:tcPr>
          <w:p w14:paraId="3ECB11A5"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pacing w:val="5"/>
                <w:sz w:val="24"/>
                <w:szCs w:val="24"/>
                <w:lang w:eastAsia="ar-SA"/>
              </w:rPr>
            </w:pPr>
          </w:p>
        </w:tc>
        <w:tc>
          <w:tcPr>
            <w:tcW w:w="5812" w:type="dxa"/>
            <w:shd w:val="clear" w:color="auto" w:fill="auto"/>
          </w:tcPr>
          <w:p w14:paraId="0F70ACA1"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shd w:val="clear" w:color="auto" w:fill="auto"/>
          </w:tcPr>
          <w:p w14:paraId="709B4D1D"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10EA4D52"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6A874AAA" w14:textId="77777777" w:rsidTr="00500D43">
        <w:tc>
          <w:tcPr>
            <w:tcW w:w="680" w:type="dxa"/>
            <w:shd w:val="clear" w:color="auto" w:fill="auto"/>
          </w:tcPr>
          <w:p w14:paraId="5EEFDBB8"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32CD0054"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Коммерческое предложение (Форма 1)</w:t>
            </w:r>
          </w:p>
        </w:tc>
        <w:tc>
          <w:tcPr>
            <w:tcW w:w="2410" w:type="dxa"/>
            <w:shd w:val="clear" w:color="auto" w:fill="auto"/>
          </w:tcPr>
          <w:p w14:paraId="7D927239"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7635017F"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3BAE7739" w14:textId="77777777" w:rsidTr="00500D43">
        <w:tc>
          <w:tcPr>
            <w:tcW w:w="680" w:type="dxa"/>
            <w:shd w:val="clear" w:color="auto" w:fill="auto"/>
          </w:tcPr>
          <w:p w14:paraId="63483A64"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64F4F7FA" w14:textId="0925B02D"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Техническое предложение</w:t>
            </w:r>
            <w:r w:rsidR="003F2F6E">
              <w:rPr>
                <w:rFonts w:ascii="Times New Roman" w:eastAsia="Times New Roman" w:hAnsi="Times New Roman" w:cs="Times New Roman"/>
                <w:sz w:val="24"/>
                <w:szCs w:val="24"/>
              </w:rPr>
              <w:t>, план-график работ</w:t>
            </w:r>
            <w:r w:rsidRPr="00500D43">
              <w:rPr>
                <w:rFonts w:ascii="Times New Roman" w:eastAsia="Times New Roman" w:hAnsi="Times New Roman" w:cs="Times New Roman"/>
                <w:sz w:val="24"/>
                <w:szCs w:val="24"/>
              </w:rPr>
              <w:t xml:space="preserve"> (Форма 2)</w:t>
            </w:r>
          </w:p>
        </w:tc>
        <w:tc>
          <w:tcPr>
            <w:tcW w:w="2410" w:type="dxa"/>
            <w:shd w:val="clear" w:color="auto" w:fill="auto"/>
          </w:tcPr>
          <w:p w14:paraId="24DA1002"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5CA4DC90"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107976D0" w14:textId="77777777" w:rsidTr="00500D43">
        <w:tc>
          <w:tcPr>
            <w:tcW w:w="680" w:type="dxa"/>
            <w:shd w:val="clear" w:color="auto" w:fill="auto"/>
          </w:tcPr>
          <w:p w14:paraId="2F20A9AA"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13199E13"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Анкета Участника закупки (Форма 3)</w:t>
            </w:r>
          </w:p>
        </w:tc>
        <w:tc>
          <w:tcPr>
            <w:tcW w:w="2410" w:type="dxa"/>
            <w:shd w:val="clear" w:color="auto" w:fill="auto"/>
          </w:tcPr>
          <w:p w14:paraId="58D20509"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0C1804B6"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28B43038" w14:textId="77777777" w:rsidTr="00500D43">
        <w:tc>
          <w:tcPr>
            <w:tcW w:w="680" w:type="dxa"/>
            <w:shd w:val="clear" w:color="auto" w:fill="auto"/>
          </w:tcPr>
          <w:p w14:paraId="1ECFC1FC"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2351B1C5" w14:textId="77777777" w:rsidR="00500D43" w:rsidRPr="00245450" w:rsidRDefault="00500D43" w:rsidP="003A7843">
            <w:pPr>
              <w:spacing w:after="0" w:line="240" w:lineRule="auto"/>
              <w:rPr>
                <w:rFonts w:ascii="Times New Roman" w:eastAsia="Times New Roman" w:hAnsi="Times New Roman" w:cs="Times New Roman"/>
                <w:sz w:val="24"/>
                <w:szCs w:val="24"/>
              </w:rPr>
            </w:pPr>
            <w:r w:rsidRPr="00245450">
              <w:rPr>
                <w:rFonts w:ascii="Times New Roman" w:eastAsia="Calibri" w:hAnsi="Times New Roman" w:cs="Times New Roman"/>
                <w:sz w:val="24"/>
                <w:szCs w:val="24"/>
              </w:rPr>
              <w:t xml:space="preserve">Сведения из единого реестра субъектов малого и среднего предпринимательства </w:t>
            </w:r>
            <w:r w:rsidRPr="00245450">
              <w:rPr>
                <w:rFonts w:ascii="Times New Roman" w:eastAsia="Calibri" w:hAnsi="Times New Roman" w:cs="Times New Roman"/>
                <w:b/>
                <w:i/>
                <w:sz w:val="24"/>
                <w:szCs w:val="24"/>
              </w:rPr>
              <w:t xml:space="preserve">или </w:t>
            </w:r>
            <w:r w:rsidRPr="00245450">
              <w:rPr>
                <w:rFonts w:ascii="Times New Roman" w:eastAsia="Calibri" w:hAnsi="Times New Roman" w:cs="Times New Roman"/>
                <w:sz w:val="24"/>
                <w:szCs w:val="24"/>
              </w:rPr>
              <w:t>Декларация</w:t>
            </w:r>
            <w:r w:rsidR="003A7843" w:rsidRPr="00245450">
              <w:rPr>
                <w:rFonts w:ascii="Times New Roman" w:eastAsia="Calibri" w:hAnsi="Times New Roman" w:cs="Times New Roman"/>
                <w:sz w:val="24"/>
                <w:szCs w:val="24"/>
              </w:rPr>
              <w:t xml:space="preserve"> (Форма 4)</w:t>
            </w:r>
            <w:r w:rsidRPr="00245450">
              <w:rPr>
                <w:rFonts w:ascii="Times New Roman" w:eastAsia="Calibri" w:hAnsi="Times New Roman" w:cs="Times New Roman"/>
                <w:sz w:val="24"/>
                <w:szCs w:val="24"/>
              </w:rPr>
              <w:t xml:space="preserve"> </w:t>
            </w:r>
            <w:r w:rsidRPr="00245450">
              <w:rPr>
                <w:rFonts w:ascii="Times New Roman" w:eastAsia="Times New Roman" w:hAnsi="Times New Roman" w:cs="Times New Roman"/>
                <w:i/>
                <w:sz w:val="24"/>
                <w:szCs w:val="24"/>
              </w:rPr>
              <w:t>(по необходимости)</w:t>
            </w:r>
            <w:r w:rsidRPr="00245450">
              <w:rPr>
                <w:rFonts w:ascii="Times New Roman" w:eastAsia="Calibri" w:hAnsi="Times New Roman" w:cs="Times New Roman"/>
                <w:sz w:val="24"/>
                <w:szCs w:val="24"/>
              </w:rPr>
              <w:t xml:space="preserve"> </w:t>
            </w:r>
          </w:p>
        </w:tc>
        <w:tc>
          <w:tcPr>
            <w:tcW w:w="2410" w:type="dxa"/>
            <w:shd w:val="clear" w:color="auto" w:fill="auto"/>
          </w:tcPr>
          <w:p w14:paraId="101DA883"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5CD66A2D"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71644A02" w14:textId="77777777" w:rsidTr="00500D43">
        <w:tc>
          <w:tcPr>
            <w:tcW w:w="680" w:type="dxa"/>
            <w:shd w:val="clear" w:color="auto" w:fill="auto"/>
          </w:tcPr>
          <w:p w14:paraId="23AA8F17"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6140286A"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 xml:space="preserve">Справка о перечне и объемах выполнения аналогичных работ за 2017-2019 годы (Форма 5) </w:t>
            </w:r>
            <w:r w:rsidRPr="00500D43">
              <w:rPr>
                <w:rFonts w:ascii="Times New Roman" w:eastAsia="Calibri" w:hAnsi="Times New Roman" w:cs="Times New Roman"/>
                <w:i/>
                <w:sz w:val="24"/>
                <w:szCs w:val="24"/>
              </w:rPr>
              <w:t>(на усмотрение Участника закупки для оценки по критериям «Опыт выполнения аналогичных работ» и «Деловая репутация»)</w:t>
            </w:r>
          </w:p>
        </w:tc>
        <w:tc>
          <w:tcPr>
            <w:tcW w:w="2410" w:type="dxa"/>
            <w:shd w:val="clear" w:color="auto" w:fill="auto"/>
          </w:tcPr>
          <w:p w14:paraId="755B5A26"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4C9E565F"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2D3C133D" w14:textId="77777777" w:rsidTr="00500D43">
        <w:tc>
          <w:tcPr>
            <w:tcW w:w="680" w:type="dxa"/>
            <w:shd w:val="clear" w:color="auto" w:fill="auto"/>
          </w:tcPr>
          <w:p w14:paraId="2F782437"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2F1224A1"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Справка о кадровых ресурсах (Форма 6)</w:t>
            </w:r>
          </w:p>
        </w:tc>
        <w:tc>
          <w:tcPr>
            <w:tcW w:w="2410" w:type="dxa"/>
            <w:shd w:val="clear" w:color="auto" w:fill="auto"/>
          </w:tcPr>
          <w:p w14:paraId="6613F560"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26B94941"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412A2AD6" w14:textId="77777777" w:rsidTr="00500D43">
        <w:trPr>
          <w:trHeight w:val="240"/>
        </w:trPr>
        <w:tc>
          <w:tcPr>
            <w:tcW w:w="680" w:type="dxa"/>
            <w:shd w:val="clear" w:color="auto" w:fill="auto"/>
          </w:tcPr>
          <w:p w14:paraId="74BACFB7"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3DBFA767"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Calibri"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shd w:val="clear" w:color="auto" w:fill="auto"/>
          </w:tcPr>
          <w:p w14:paraId="7C85E112"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37187AC2"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1B6D2E65" w14:textId="77777777" w:rsidTr="00500D43">
        <w:trPr>
          <w:trHeight w:val="376"/>
        </w:trPr>
        <w:tc>
          <w:tcPr>
            <w:tcW w:w="680" w:type="dxa"/>
            <w:shd w:val="clear" w:color="auto" w:fill="auto"/>
          </w:tcPr>
          <w:p w14:paraId="09BA1CBA"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43ECBBE6"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 xml:space="preserve">Приложение № 3 к Документации </w:t>
            </w:r>
            <w:r w:rsidRPr="00500D43">
              <w:rPr>
                <w:rFonts w:ascii="Times New Roman" w:eastAsia="Times New Roman" w:hAnsi="Times New Roman" w:cs="Times New Roman"/>
                <w:i/>
                <w:sz w:val="24"/>
                <w:szCs w:val="24"/>
              </w:rPr>
              <w:t>(по необходимости)</w:t>
            </w:r>
          </w:p>
        </w:tc>
        <w:tc>
          <w:tcPr>
            <w:tcW w:w="2410" w:type="dxa"/>
            <w:shd w:val="clear" w:color="auto" w:fill="auto"/>
          </w:tcPr>
          <w:p w14:paraId="6BF14676"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222909E4"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0F759A5F" w14:textId="77777777" w:rsidTr="00500D43">
        <w:tc>
          <w:tcPr>
            <w:tcW w:w="680" w:type="dxa"/>
            <w:shd w:val="clear" w:color="auto" w:fill="auto"/>
          </w:tcPr>
          <w:p w14:paraId="4699A5DE" w14:textId="77777777" w:rsidR="00500D43" w:rsidRPr="00500D43" w:rsidRDefault="00500D43" w:rsidP="00500D43">
            <w:pPr>
              <w:numPr>
                <w:ilvl w:val="0"/>
                <w:numId w:val="35"/>
              </w:numPr>
              <w:suppressAutoHyphens/>
              <w:spacing w:after="0" w:line="240" w:lineRule="auto"/>
              <w:ind w:left="431"/>
              <w:rPr>
                <w:rFonts w:ascii="Times New Roman" w:eastAsia="Calibri" w:hAnsi="Times New Roman" w:cs="Times New Roman"/>
                <w:color w:val="FF0000"/>
                <w:sz w:val="24"/>
                <w:szCs w:val="24"/>
                <w:lang w:eastAsia="ar-SA"/>
              </w:rPr>
            </w:pPr>
          </w:p>
        </w:tc>
        <w:tc>
          <w:tcPr>
            <w:tcW w:w="5812" w:type="dxa"/>
            <w:shd w:val="clear" w:color="auto" w:fill="auto"/>
          </w:tcPr>
          <w:p w14:paraId="0F7D12F0"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Выписка из единого государственного реестра юридических лиц</w:t>
            </w:r>
          </w:p>
        </w:tc>
        <w:tc>
          <w:tcPr>
            <w:tcW w:w="2410" w:type="dxa"/>
            <w:shd w:val="clear" w:color="auto" w:fill="auto"/>
          </w:tcPr>
          <w:p w14:paraId="4C4C3A22"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235F05FE"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16E944BE" w14:textId="77777777" w:rsidTr="00500D43">
        <w:trPr>
          <w:trHeight w:val="585"/>
        </w:trPr>
        <w:tc>
          <w:tcPr>
            <w:tcW w:w="680" w:type="dxa"/>
            <w:shd w:val="clear" w:color="auto" w:fill="auto"/>
          </w:tcPr>
          <w:p w14:paraId="2DAFF1B9" w14:textId="77777777" w:rsidR="00500D43" w:rsidRPr="00500D43" w:rsidRDefault="00500D43" w:rsidP="00500D43">
            <w:pPr>
              <w:numPr>
                <w:ilvl w:val="0"/>
                <w:numId w:val="35"/>
              </w:numPr>
              <w:suppressAutoHyphens/>
              <w:spacing w:after="0" w:line="240" w:lineRule="auto"/>
              <w:ind w:left="431"/>
              <w:rPr>
                <w:rFonts w:ascii="Times New Roman" w:eastAsia="Calibri" w:hAnsi="Times New Roman" w:cs="Times New Roman"/>
                <w:color w:val="FF0000"/>
                <w:sz w:val="24"/>
                <w:szCs w:val="24"/>
                <w:lang w:eastAsia="ar-SA"/>
              </w:rPr>
            </w:pPr>
          </w:p>
        </w:tc>
        <w:tc>
          <w:tcPr>
            <w:tcW w:w="5812" w:type="dxa"/>
            <w:shd w:val="clear" w:color="auto" w:fill="auto"/>
          </w:tcPr>
          <w:p w14:paraId="51D91D6C"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Решение о назначении или об избрании (продлении полномочий) лица на должность, в соответствии с которым такое лицо обладает правом действовать от имени Участника закупки и срок полномочий такого лица не истек</w:t>
            </w:r>
          </w:p>
        </w:tc>
        <w:tc>
          <w:tcPr>
            <w:tcW w:w="2410" w:type="dxa"/>
            <w:shd w:val="clear" w:color="auto" w:fill="auto"/>
          </w:tcPr>
          <w:p w14:paraId="114AA290"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774B181F"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64BB786A" w14:textId="77777777" w:rsidTr="00500D43">
        <w:trPr>
          <w:trHeight w:val="305"/>
        </w:trPr>
        <w:tc>
          <w:tcPr>
            <w:tcW w:w="680" w:type="dxa"/>
            <w:shd w:val="clear" w:color="auto" w:fill="auto"/>
          </w:tcPr>
          <w:p w14:paraId="0DFEDAA8"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05172A43"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Calibri" w:hAnsi="Times New Roman" w:cs="Times New Roman"/>
                <w:sz w:val="24"/>
                <w:szCs w:val="24"/>
              </w:rPr>
              <w:t>Учредительные документы Участника закупки (Устав)</w:t>
            </w:r>
          </w:p>
        </w:tc>
        <w:tc>
          <w:tcPr>
            <w:tcW w:w="2410" w:type="dxa"/>
            <w:shd w:val="clear" w:color="auto" w:fill="auto"/>
          </w:tcPr>
          <w:p w14:paraId="64BD0DE6"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43CB2E49"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7165A617" w14:textId="77777777" w:rsidTr="00500D43">
        <w:tc>
          <w:tcPr>
            <w:tcW w:w="680" w:type="dxa"/>
            <w:shd w:val="clear" w:color="auto" w:fill="auto"/>
          </w:tcPr>
          <w:p w14:paraId="070768CE"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bCs/>
                <w:color w:val="FF0000"/>
                <w:sz w:val="24"/>
                <w:szCs w:val="24"/>
                <w:lang w:eastAsia="ar-SA"/>
              </w:rPr>
            </w:pPr>
          </w:p>
        </w:tc>
        <w:tc>
          <w:tcPr>
            <w:tcW w:w="5812" w:type="dxa"/>
            <w:shd w:val="clear" w:color="auto" w:fill="auto"/>
          </w:tcPr>
          <w:p w14:paraId="424C68B3"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Решение об одобрении крупной сделки</w:t>
            </w:r>
          </w:p>
        </w:tc>
        <w:tc>
          <w:tcPr>
            <w:tcW w:w="2410" w:type="dxa"/>
            <w:shd w:val="clear" w:color="auto" w:fill="auto"/>
          </w:tcPr>
          <w:p w14:paraId="085967E8"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68F3F0B1"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6B0BBA1F" w14:textId="77777777" w:rsidTr="00500D43">
        <w:trPr>
          <w:trHeight w:val="58"/>
        </w:trPr>
        <w:tc>
          <w:tcPr>
            <w:tcW w:w="680" w:type="dxa"/>
            <w:shd w:val="clear" w:color="auto" w:fill="auto"/>
          </w:tcPr>
          <w:p w14:paraId="63A1C0DB"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color w:val="FF0000"/>
                <w:sz w:val="24"/>
                <w:szCs w:val="24"/>
                <w:lang w:eastAsia="ar-SA"/>
              </w:rPr>
            </w:pPr>
          </w:p>
        </w:tc>
        <w:tc>
          <w:tcPr>
            <w:tcW w:w="5812" w:type="dxa"/>
            <w:shd w:val="clear" w:color="auto" w:fill="auto"/>
          </w:tcPr>
          <w:p w14:paraId="4F707F2E"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0E13C8">
              <w:rPr>
                <w:rFonts w:ascii="Times New Roman" w:eastAsia="Calibri" w:hAnsi="Times New Roman" w:cs="Times New Roman"/>
                <w:sz w:val="24"/>
                <w:szCs w:val="24"/>
              </w:rPr>
              <w:t xml:space="preserve">Бухгалтерский баланс и отчет о финансовых результатах за 2018 год </w:t>
            </w:r>
            <w:r w:rsidRPr="000E13C8">
              <w:rPr>
                <w:rFonts w:ascii="Times New Roman" w:eastAsia="Calibri" w:hAnsi="Times New Roman" w:cs="Times New Roman"/>
                <w:b/>
                <w:sz w:val="24"/>
                <w:szCs w:val="24"/>
              </w:rPr>
              <w:t>с отметкой о приеме</w:t>
            </w:r>
            <w:r w:rsidRPr="000E13C8">
              <w:rPr>
                <w:rFonts w:ascii="Times New Roman" w:eastAsia="Calibri" w:hAnsi="Times New Roman" w:cs="Times New Roman"/>
                <w:sz w:val="24"/>
                <w:szCs w:val="24"/>
              </w:rPr>
              <w:t xml:space="preserve"> </w:t>
            </w:r>
            <w:r w:rsidRPr="000E13C8">
              <w:rPr>
                <w:rFonts w:ascii="Times New Roman" w:eastAsia="Calibri" w:hAnsi="Times New Roman" w:cs="Times New Roman"/>
                <w:b/>
                <w:sz w:val="24"/>
                <w:szCs w:val="24"/>
              </w:rPr>
              <w:t>(квитанцией о приеме)</w:t>
            </w:r>
          </w:p>
        </w:tc>
        <w:tc>
          <w:tcPr>
            <w:tcW w:w="2410" w:type="dxa"/>
            <w:shd w:val="clear" w:color="auto" w:fill="auto"/>
          </w:tcPr>
          <w:p w14:paraId="29CBD796"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0C1A6119"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11EBAA68" w14:textId="77777777" w:rsidTr="00500D43">
        <w:trPr>
          <w:trHeight w:val="299"/>
        </w:trPr>
        <w:tc>
          <w:tcPr>
            <w:tcW w:w="680" w:type="dxa"/>
            <w:shd w:val="clear" w:color="auto" w:fill="auto"/>
          </w:tcPr>
          <w:p w14:paraId="3BF02063"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z w:val="24"/>
                <w:szCs w:val="24"/>
                <w:lang w:eastAsia="ar-SA"/>
              </w:rPr>
            </w:pPr>
          </w:p>
        </w:tc>
        <w:tc>
          <w:tcPr>
            <w:tcW w:w="5812" w:type="dxa"/>
            <w:shd w:val="clear" w:color="auto" w:fill="auto"/>
          </w:tcPr>
          <w:p w14:paraId="061749D0" w14:textId="77777777" w:rsidR="00500D43" w:rsidRPr="00500D43" w:rsidRDefault="00500D43" w:rsidP="00500D43">
            <w:pPr>
              <w:spacing w:after="0" w:line="240" w:lineRule="auto"/>
              <w:jc w:val="both"/>
              <w:rPr>
                <w:rFonts w:ascii="Times New Roman" w:eastAsia="Calibri" w:hAnsi="Times New Roman" w:cs="Times New Roman"/>
                <w:sz w:val="24"/>
                <w:szCs w:val="24"/>
                <w:lang w:eastAsia="ru-RU"/>
              </w:rPr>
            </w:pPr>
            <w:r w:rsidRPr="00500D43">
              <w:rPr>
                <w:rFonts w:ascii="Times New Roman" w:eastAsia="Calibri" w:hAnsi="Times New Roman" w:cs="Times New Roman"/>
                <w:sz w:val="24"/>
                <w:szCs w:val="24"/>
                <w:lang w:eastAsia="ru-RU"/>
              </w:rPr>
              <w:t>Трудовые книжки и/или трудовые договоры с работниками, указанными в «Справке о кадровых ресурсах» (форма 6)</w:t>
            </w:r>
          </w:p>
        </w:tc>
        <w:tc>
          <w:tcPr>
            <w:tcW w:w="2410" w:type="dxa"/>
            <w:shd w:val="clear" w:color="auto" w:fill="auto"/>
          </w:tcPr>
          <w:p w14:paraId="46776DDB"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6EBE345C"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019FF528" w14:textId="77777777" w:rsidTr="00500D43">
        <w:trPr>
          <w:trHeight w:val="299"/>
        </w:trPr>
        <w:tc>
          <w:tcPr>
            <w:tcW w:w="680" w:type="dxa"/>
            <w:shd w:val="clear" w:color="auto" w:fill="auto"/>
          </w:tcPr>
          <w:p w14:paraId="18F50A5C"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z w:val="24"/>
                <w:szCs w:val="24"/>
                <w:lang w:eastAsia="ar-SA"/>
              </w:rPr>
            </w:pPr>
          </w:p>
        </w:tc>
        <w:tc>
          <w:tcPr>
            <w:tcW w:w="5812" w:type="dxa"/>
            <w:shd w:val="clear" w:color="auto" w:fill="auto"/>
          </w:tcPr>
          <w:p w14:paraId="0B9B3634" w14:textId="77777777" w:rsidR="00500D43" w:rsidRPr="00500D43" w:rsidRDefault="00500D43" w:rsidP="00500D43">
            <w:pPr>
              <w:spacing w:after="0" w:line="240" w:lineRule="auto"/>
              <w:jc w:val="both"/>
              <w:rPr>
                <w:rFonts w:ascii="Times New Roman" w:eastAsia="Calibri" w:hAnsi="Times New Roman" w:cs="Times New Roman"/>
                <w:sz w:val="24"/>
                <w:szCs w:val="24"/>
                <w:lang w:eastAsia="ru-RU"/>
              </w:rPr>
            </w:pPr>
            <w:r w:rsidRPr="00500D43">
              <w:rPr>
                <w:rFonts w:ascii="Times New Roman" w:eastAsia="Times New Roman" w:hAnsi="Times New Roman" w:cs="Times New Roman"/>
                <w:bCs/>
                <w:sz w:val="24"/>
                <w:szCs w:val="24"/>
                <w:lang w:eastAsia="ru-RU"/>
              </w:rPr>
              <w:t>Документы</w:t>
            </w:r>
            <w:r w:rsidRPr="00500D43">
              <w:rPr>
                <w:rFonts w:ascii="Times New Roman" w:eastAsia="Calibri" w:hAnsi="Times New Roman" w:cs="Times New Roman"/>
                <w:sz w:val="24"/>
                <w:szCs w:val="24"/>
                <w:lang w:eastAsia="ru-RU"/>
              </w:rPr>
              <w:t>, подтверждающих квалификацию специалистов, указанных в «Справке о кадровых ресурсах» (форма 6)</w:t>
            </w:r>
          </w:p>
        </w:tc>
        <w:tc>
          <w:tcPr>
            <w:tcW w:w="2410" w:type="dxa"/>
            <w:shd w:val="clear" w:color="auto" w:fill="auto"/>
          </w:tcPr>
          <w:p w14:paraId="5C7B2701"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7B944174"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7DEAE4F6" w14:textId="77777777" w:rsidTr="00500D43">
        <w:trPr>
          <w:trHeight w:val="1986"/>
        </w:trPr>
        <w:tc>
          <w:tcPr>
            <w:tcW w:w="680" w:type="dxa"/>
            <w:shd w:val="clear" w:color="auto" w:fill="auto"/>
          </w:tcPr>
          <w:p w14:paraId="708CB64D"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z w:val="24"/>
                <w:szCs w:val="24"/>
                <w:lang w:eastAsia="ar-SA"/>
              </w:rPr>
            </w:pPr>
          </w:p>
        </w:tc>
        <w:tc>
          <w:tcPr>
            <w:tcW w:w="5812" w:type="dxa"/>
            <w:shd w:val="clear" w:color="auto" w:fill="auto"/>
          </w:tcPr>
          <w:p w14:paraId="613A9FB5" w14:textId="77777777" w:rsidR="00500D43" w:rsidRPr="00500D43" w:rsidRDefault="00500D43" w:rsidP="00500D43">
            <w:pPr>
              <w:suppressAutoHyphen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0D43">
              <w:rPr>
                <w:rFonts w:ascii="Times New Roman" w:eastAsia="Times New Roman" w:hAnsi="Times New Roman" w:cs="Times New Roman"/>
                <w:b/>
                <w:sz w:val="24"/>
                <w:szCs w:val="24"/>
                <w:lang w:eastAsia="ru-RU"/>
              </w:rPr>
              <w:t>Свидетельство</w:t>
            </w:r>
            <w:r w:rsidRPr="00500D43">
              <w:rPr>
                <w:rFonts w:ascii="Times New Roman" w:eastAsia="Times New Roman" w:hAnsi="Times New Roman" w:cs="Times New Roman"/>
                <w:sz w:val="24"/>
                <w:szCs w:val="24"/>
                <w:lang w:eastAsia="ru-RU"/>
              </w:rPr>
              <w:t xml:space="preserve"> о регистрации электротехнической лаборатории (ЭТЛ) с правом выполнения испытания и (или) измерений электрооборудования и (или) электроустановок напряжением до 1000 В</w:t>
            </w:r>
            <w:r w:rsidRPr="00500D43">
              <w:rPr>
                <w:rFonts w:ascii="Times New Roman" w:eastAsia="Times New Roman" w:hAnsi="Times New Roman" w:cs="Times New Roman"/>
                <w:color w:val="FF0000"/>
                <w:sz w:val="24"/>
                <w:szCs w:val="24"/>
                <w:lang w:eastAsia="ru-RU"/>
              </w:rPr>
              <w:t xml:space="preserve"> </w:t>
            </w:r>
            <w:r w:rsidRPr="00500D43">
              <w:rPr>
                <w:rFonts w:ascii="Times New Roman" w:eastAsia="Times New Roman" w:hAnsi="Times New Roman" w:cs="Times New Roman"/>
                <w:sz w:val="24"/>
                <w:szCs w:val="24"/>
                <w:lang w:eastAsia="ru-RU"/>
              </w:rPr>
              <w:t xml:space="preserve">(далее свидетельство о регистрации) </w:t>
            </w:r>
            <w:r w:rsidRPr="00500D43">
              <w:rPr>
                <w:rFonts w:ascii="Times New Roman" w:eastAsia="Times New Roman" w:hAnsi="Times New Roman" w:cs="Times New Roman"/>
                <w:b/>
                <w:sz w:val="24"/>
                <w:szCs w:val="24"/>
                <w:lang w:eastAsia="ru-RU"/>
              </w:rPr>
              <w:t>или договор</w:t>
            </w:r>
            <w:r w:rsidRPr="00500D43">
              <w:rPr>
                <w:rFonts w:ascii="Times New Roman" w:eastAsia="Times New Roman" w:hAnsi="Times New Roman" w:cs="Times New Roman"/>
                <w:sz w:val="24"/>
                <w:szCs w:val="24"/>
                <w:lang w:eastAsia="ru-RU"/>
              </w:rPr>
              <w:t xml:space="preserve"> на оказание услуг (выполнение работ) с собственником ЭТЛ, вместе со свидетельством о регистрации;</w:t>
            </w:r>
          </w:p>
          <w:p w14:paraId="210DD22D" w14:textId="77777777" w:rsidR="00500D43" w:rsidRPr="00500D43" w:rsidRDefault="00500D43" w:rsidP="00500D43">
            <w:pPr>
              <w:spacing w:after="0" w:line="240" w:lineRule="auto"/>
              <w:jc w:val="both"/>
              <w:rPr>
                <w:rFonts w:ascii="Times New Roman" w:eastAsia="Times New Roman" w:hAnsi="Times New Roman" w:cs="Times New Roman"/>
                <w:bCs/>
                <w:i/>
                <w:iCs/>
                <w:sz w:val="24"/>
                <w:szCs w:val="24"/>
                <w:highlight w:val="red"/>
                <w:lang w:eastAsia="ru-RU"/>
              </w:rPr>
            </w:pPr>
            <w:r w:rsidRPr="00500D43">
              <w:rPr>
                <w:rFonts w:ascii="Times New Roman" w:eastAsia="Times New Roman" w:hAnsi="Times New Roman" w:cs="Times New Roman"/>
                <w:bCs/>
                <w:i/>
                <w:iCs/>
                <w:sz w:val="24"/>
                <w:szCs w:val="24"/>
                <w:lang w:eastAsia="ru-RU"/>
              </w:rPr>
              <w:t xml:space="preserve"> (указать необходимое)</w:t>
            </w:r>
          </w:p>
        </w:tc>
        <w:tc>
          <w:tcPr>
            <w:tcW w:w="2410" w:type="dxa"/>
            <w:shd w:val="clear" w:color="auto" w:fill="auto"/>
          </w:tcPr>
          <w:p w14:paraId="2A44BFA5"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2A78F8BB"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337575FF" w14:textId="77777777" w:rsidTr="00500D43">
        <w:trPr>
          <w:trHeight w:val="299"/>
        </w:trPr>
        <w:tc>
          <w:tcPr>
            <w:tcW w:w="680" w:type="dxa"/>
            <w:shd w:val="clear" w:color="auto" w:fill="auto"/>
          </w:tcPr>
          <w:p w14:paraId="375EB910"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z w:val="24"/>
                <w:szCs w:val="24"/>
                <w:lang w:eastAsia="ar-SA"/>
              </w:rPr>
            </w:pPr>
          </w:p>
        </w:tc>
        <w:tc>
          <w:tcPr>
            <w:tcW w:w="5812" w:type="dxa"/>
            <w:shd w:val="clear" w:color="auto" w:fill="auto"/>
          </w:tcPr>
          <w:p w14:paraId="47EE72DA" w14:textId="4794FA2E" w:rsidR="00500D43" w:rsidRPr="00500D43" w:rsidRDefault="00500D43" w:rsidP="00500D43">
            <w:pPr>
              <w:spacing w:after="0" w:line="240" w:lineRule="auto"/>
              <w:rPr>
                <w:rFonts w:ascii="Times New Roman" w:eastAsia="Calibri" w:hAnsi="Times New Roman" w:cs="Times New Roman"/>
                <w:sz w:val="24"/>
                <w:szCs w:val="24"/>
                <w:lang w:eastAsia="ru-RU"/>
              </w:rPr>
            </w:pPr>
            <w:r w:rsidRPr="00500D43">
              <w:rPr>
                <w:rFonts w:ascii="Times New Roman" w:eastAsia="Calibri" w:hAnsi="Times New Roman" w:cs="Times New Roman"/>
                <w:sz w:val="24"/>
                <w:szCs w:val="24"/>
                <w:lang w:eastAsia="ru-RU"/>
              </w:rPr>
              <w:t>Документы, подтверждающие выполнение аналогичных работ (справка о стоимости выполненных работ и затрат (форма КС-3) и т.п.), указанные в «Справке о перечне и объемах выполнения аналогичных работ за 2017-2019 годы» (форма 5) (</w:t>
            </w:r>
            <w:r w:rsidRPr="00500D43">
              <w:rPr>
                <w:rFonts w:ascii="Times New Roman" w:eastAsia="Calibri" w:hAnsi="Times New Roman" w:cs="Times New Roman"/>
                <w:i/>
                <w:sz w:val="24"/>
                <w:szCs w:val="24"/>
                <w:lang w:eastAsia="ru-RU"/>
              </w:rPr>
              <w:t>на усмотрение Участника закупки для оценки по критерию «Опыт выполнения аналогичных работ»</w:t>
            </w:r>
            <w:r w:rsidR="00245450">
              <w:rPr>
                <w:rFonts w:ascii="Times New Roman" w:eastAsia="Calibri" w:hAnsi="Times New Roman" w:cs="Times New Roman"/>
                <w:i/>
                <w:sz w:val="24"/>
                <w:szCs w:val="24"/>
                <w:lang w:eastAsia="ru-RU"/>
              </w:rPr>
              <w:t>,</w:t>
            </w:r>
            <w:r w:rsidR="00245450" w:rsidRPr="00245450">
              <w:rPr>
                <w:rFonts w:ascii="Times New Roman" w:eastAsia="Calibri" w:hAnsi="Times New Roman" w:cs="Times New Roman"/>
                <w:i/>
                <w:sz w:val="24"/>
                <w:szCs w:val="24"/>
                <w:lang w:eastAsia="ar-SA"/>
              </w:rPr>
              <w:t xml:space="preserve"> </w:t>
            </w:r>
            <w:r w:rsidR="00245450" w:rsidRPr="00245450">
              <w:rPr>
                <w:rFonts w:ascii="Times New Roman" w:eastAsia="Calibri" w:hAnsi="Times New Roman" w:cs="Times New Roman"/>
                <w:i/>
                <w:sz w:val="24"/>
                <w:szCs w:val="24"/>
                <w:lang w:eastAsia="ru-RU"/>
              </w:rPr>
              <w:t>«Деловая репутация»</w:t>
            </w:r>
            <w:r w:rsidRPr="00500D43">
              <w:rPr>
                <w:rFonts w:ascii="Times New Roman" w:eastAsia="Calibri" w:hAnsi="Times New Roman" w:cs="Times New Roman"/>
                <w:sz w:val="24"/>
                <w:szCs w:val="24"/>
                <w:lang w:eastAsia="ru-RU"/>
              </w:rPr>
              <w:t>)</w:t>
            </w:r>
          </w:p>
        </w:tc>
        <w:tc>
          <w:tcPr>
            <w:tcW w:w="2410" w:type="dxa"/>
            <w:shd w:val="clear" w:color="auto" w:fill="auto"/>
          </w:tcPr>
          <w:p w14:paraId="21B8FF72"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512C819E"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5BCB5E2C" w14:textId="77777777" w:rsidTr="00500D43">
        <w:trPr>
          <w:trHeight w:val="299"/>
        </w:trPr>
        <w:tc>
          <w:tcPr>
            <w:tcW w:w="680" w:type="dxa"/>
            <w:shd w:val="clear" w:color="auto" w:fill="auto"/>
          </w:tcPr>
          <w:p w14:paraId="3C3C8B2F"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z w:val="24"/>
                <w:szCs w:val="24"/>
                <w:lang w:eastAsia="ar-SA"/>
              </w:rPr>
            </w:pPr>
          </w:p>
        </w:tc>
        <w:tc>
          <w:tcPr>
            <w:tcW w:w="5812" w:type="dxa"/>
            <w:shd w:val="clear" w:color="auto" w:fill="auto"/>
          </w:tcPr>
          <w:p w14:paraId="79B451DA" w14:textId="77777777" w:rsidR="00500D43" w:rsidRPr="00500D43" w:rsidRDefault="00500D43" w:rsidP="00500D43">
            <w:pPr>
              <w:spacing w:after="0" w:line="240" w:lineRule="auto"/>
              <w:rPr>
                <w:rFonts w:ascii="Times New Roman" w:eastAsia="Calibri" w:hAnsi="Times New Roman" w:cs="Times New Roman"/>
                <w:sz w:val="24"/>
                <w:szCs w:val="24"/>
                <w:lang w:eastAsia="ru-RU"/>
              </w:rPr>
            </w:pPr>
            <w:r w:rsidRPr="00500D43">
              <w:rPr>
                <w:rFonts w:ascii="Times New Roman" w:eastAsia="Calibri" w:hAnsi="Times New Roman" w:cs="Times New Roman"/>
                <w:sz w:val="24"/>
                <w:szCs w:val="24"/>
              </w:rPr>
              <w:t xml:space="preserve">Рекомендательные письма и/или отзывы о выполнении аналогичных работ, указанных в «Справке о перечне и объемах выполнения аналогичных работ за 2017-2019 годы» (форма 5) </w:t>
            </w:r>
            <w:r w:rsidRPr="00500D43">
              <w:rPr>
                <w:rFonts w:ascii="Times New Roman" w:eastAsia="Calibri" w:hAnsi="Times New Roman" w:cs="Times New Roman"/>
                <w:i/>
                <w:sz w:val="24"/>
                <w:szCs w:val="24"/>
              </w:rPr>
              <w:t xml:space="preserve">(на усмотрение Участника закупки для оценки по критерию «Деловая репутация») </w:t>
            </w:r>
          </w:p>
        </w:tc>
        <w:tc>
          <w:tcPr>
            <w:tcW w:w="2410" w:type="dxa"/>
            <w:shd w:val="clear" w:color="auto" w:fill="auto"/>
          </w:tcPr>
          <w:p w14:paraId="15B518DA"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5F871206"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4AC57577" w14:textId="77777777" w:rsidTr="00500D43">
        <w:trPr>
          <w:trHeight w:val="299"/>
        </w:trPr>
        <w:tc>
          <w:tcPr>
            <w:tcW w:w="680" w:type="dxa"/>
            <w:shd w:val="clear" w:color="auto" w:fill="auto"/>
          </w:tcPr>
          <w:p w14:paraId="23E8B0B4"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z w:val="24"/>
                <w:szCs w:val="24"/>
                <w:lang w:eastAsia="ar-SA"/>
              </w:rPr>
            </w:pPr>
          </w:p>
        </w:tc>
        <w:tc>
          <w:tcPr>
            <w:tcW w:w="5812" w:type="dxa"/>
            <w:shd w:val="clear" w:color="auto" w:fill="auto"/>
          </w:tcPr>
          <w:p w14:paraId="30CFA064" w14:textId="77777777" w:rsidR="00500D43" w:rsidRPr="00500D43" w:rsidRDefault="00500D43" w:rsidP="00500D43">
            <w:pPr>
              <w:spacing w:after="0" w:line="240" w:lineRule="auto"/>
              <w:rPr>
                <w:rFonts w:ascii="Times New Roman" w:eastAsia="Calibri" w:hAnsi="Times New Roman" w:cs="Times New Roman"/>
                <w:sz w:val="24"/>
                <w:szCs w:val="24"/>
              </w:rPr>
            </w:pPr>
            <w:r w:rsidRPr="00500D43">
              <w:rPr>
                <w:rFonts w:ascii="Times New Roman" w:eastAsia="Calibri" w:hAnsi="Times New Roman" w:cs="Times New Roman"/>
                <w:sz w:val="24"/>
                <w:szCs w:val="24"/>
              </w:rPr>
              <w:t xml:space="preserve">Документ, подтверждающий применение системы налогообложения, отличной от общей системы налогообложения </w:t>
            </w:r>
            <w:r w:rsidRPr="00500D43">
              <w:rPr>
                <w:rFonts w:ascii="Times New Roman" w:eastAsia="Calibri" w:hAnsi="Times New Roman" w:cs="Times New Roman"/>
                <w:i/>
                <w:iCs/>
                <w:sz w:val="24"/>
                <w:szCs w:val="24"/>
              </w:rPr>
              <w:t>(в случае необходимости, если Участниками закупки применяет систему налогообложения, отличную от общей системы налогообложения).</w:t>
            </w:r>
          </w:p>
        </w:tc>
        <w:tc>
          <w:tcPr>
            <w:tcW w:w="2410" w:type="dxa"/>
            <w:shd w:val="clear" w:color="auto" w:fill="auto"/>
          </w:tcPr>
          <w:p w14:paraId="2848DC3E"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0E360E0B"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3133EC8A" w14:textId="77777777" w:rsidTr="00500D43">
        <w:trPr>
          <w:trHeight w:val="299"/>
        </w:trPr>
        <w:tc>
          <w:tcPr>
            <w:tcW w:w="680" w:type="dxa"/>
            <w:shd w:val="clear" w:color="auto" w:fill="auto"/>
          </w:tcPr>
          <w:p w14:paraId="14383C49" w14:textId="77777777" w:rsidR="00500D43" w:rsidRPr="00500D43" w:rsidRDefault="00500D43" w:rsidP="00500D43">
            <w:pPr>
              <w:numPr>
                <w:ilvl w:val="0"/>
                <w:numId w:val="35"/>
              </w:numPr>
              <w:suppressAutoHyphens/>
              <w:spacing w:after="0" w:line="240" w:lineRule="auto"/>
              <w:ind w:left="431"/>
              <w:rPr>
                <w:rFonts w:ascii="Times New Roman" w:eastAsia="Times New Roman" w:hAnsi="Times New Roman" w:cs="Times New Roman"/>
                <w:sz w:val="24"/>
                <w:szCs w:val="24"/>
                <w:lang w:eastAsia="ar-SA"/>
              </w:rPr>
            </w:pPr>
          </w:p>
        </w:tc>
        <w:tc>
          <w:tcPr>
            <w:tcW w:w="5812" w:type="dxa"/>
            <w:shd w:val="clear" w:color="auto" w:fill="auto"/>
          </w:tcPr>
          <w:p w14:paraId="4C6D7F21" w14:textId="77777777" w:rsidR="00500D43" w:rsidRPr="00500D43" w:rsidRDefault="00500D43" w:rsidP="00500D43">
            <w:pPr>
              <w:spacing w:after="0" w:line="240" w:lineRule="auto"/>
              <w:rPr>
                <w:rFonts w:ascii="Times New Roman" w:eastAsia="Calibri" w:hAnsi="Times New Roman" w:cs="Times New Roman"/>
                <w:bCs/>
                <w:sz w:val="24"/>
                <w:szCs w:val="24"/>
              </w:rPr>
            </w:pPr>
            <w:r w:rsidRPr="00500D43">
              <w:rPr>
                <w:rFonts w:ascii="Times New Roman" w:eastAsia="Times New Roman" w:hAnsi="Times New Roman" w:cs="Times New Roman"/>
                <w:sz w:val="24"/>
                <w:szCs w:val="24"/>
              </w:rPr>
              <w:t>Другие документы (указать какие)</w:t>
            </w:r>
          </w:p>
        </w:tc>
        <w:tc>
          <w:tcPr>
            <w:tcW w:w="2410" w:type="dxa"/>
            <w:shd w:val="clear" w:color="auto" w:fill="auto"/>
          </w:tcPr>
          <w:p w14:paraId="1FB30130"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31414D01"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r w:rsidR="00500D43" w:rsidRPr="00500D43" w14:paraId="5F548ED3" w14:textId="77777777" w:rsidTr="00500D43">
        <w:trPr>
          <w:trHeight w:val="299"/>
        </w:trPr>
        <w:tc>
          <w:tcPr>
            <w:tcW w:w="680" w:type="dxa"/>
            <w:shd w:val="clear" w:color="auto" w:fill="auto"/>
          </w:tcPr>
          <w:p w14:paraId="3006476B" w14:textId="77777777" w:rsidR="00500D43" w:rsidRPr="00500D43" w:rsidRDefault="00500D43" w:rsidP="00500D43">
            <w:pPr>
              <w:spacing w:after="0" w:line="240" w:lineRule="auto"/>
              <w:jc w:val="center"/>
              <w:rPr>
                <w:rFonts w:ascii="Times New Roman" w:eastAsia="Times New Roman" w:hAnsi="Times New Roman" w:cs="Times New Roman"/>
                <w:sz w:val="24"/>
                <w:szCs w:val="24"/>
              </w:rPr>
            </w:pPr>
          </w:p>
        </w:tc>
        <w:tc>
          <w:tcPr>
            <w:tcW w:w="5812" w:type="dxa"/>
            <w:shd w:val="clear" w:color="auto" w:fill="auto"/>
          </w:tcPr>
          <w:p w14:paraId="7BEEB32D" w14:textId="77777777" w:rsidR="00500D43" w:rsidRPr="00500D43" w:rsidRDefault="00500D43" w:rsidP="00500D43">
            <w:pPr>
              <w:spacing w:after="0" w:line="240" w:lineRule="auto"/>
              <w:rPr>
                <w:rFonts w:ascii="Times New Roman" w:eastAsia="Times New Roman" w:hAnsi="Times New Roman" w:cs="Times New Roman"/>
                <w:sz w:val="24"/>
                <w:szCs w:val="24"/>
              </w:rPr>
            </w:pPr>
            <w:r w:rsidRPr="00500D43">
              <w:rPr>
                <w:rFonts w:ascii="Times New Roman" w:eastAsia="Times New Roman" w:hAnsi="Times New Roman" w:cs="Times New Roman"/>
                <w:sz w:val="24"/>
                <w:szCs w:val="24"/>
              </w:rPr>
              <w:t>Всего:</w:t>
            </w:r>
          </w:p>
        </w:tc>
        <w:tc>
          <w:tcPr>
            <w:tcW w:w="2410" w:type="dxa"/>
            <w:shd w:val="clear" w:color="auto" w:fill="auto"/>
          </w:tcPr>
          <w:p w14:paraId="0F5CC75A"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c>
          <w:tcPr>
            <w:tcW w:w="1134" w:type="dxa"/>
            <w:shd w:val="clear" w:color="auto" w:fill="auto"/>
          </w:tcPr>
          <w:p w14:paraId="755880DD" w14:textId="77777777" w:rsidR="00500D43" w:rsidRPr="00500D43" w:rsidRDefault="00500D43" w:rsidP="00500D43">
            <w:pPr>
              <w:spacing w:after="0" w:line="240" w:lineRule="auto"/>
              <w:rPr>
                <w:rFonts w:ascii="Times New Roman" w:eastAsia="Times New Roman" w:hAnsi="Times New Roman" w:cs="Times New Roman"/>
                <w:color w:val="FF0000"/>
                <w:sz w:val="24"/>
                <w:szCs w:val="24"/>
              </w:rPr>
            </w:pPr>
          </w:p>
        </w:tc>
      </w:tr>
    </w:tbl>
    <w:p w14:paraId="49F82E43" w14:textId="77777777" w:rsidR="00500D43" w:rsidRPr="00500D43" w:rsidRDefault="00500D43" w:rsidP="00500D43">
      <w:pPr>
        <w:suppressAutoHyphens/>
        <w:spacing w:after="0" w:line="240" w:lineRule="auto"/>
        <w:rPr>
          <w:rFonts w:ascii="Times New Roman" w:eastAsia="Times New Roman" w:hAnsi="Times New Roman" w:cs="Times New Roman"/>
          <w:sz w:val="24"/>
          <w:szCs w:val="24"/>
          <w:lang w:eastAsia="ar-SA"/>
        </w:rPr>
      </w:pPr>
      <w:r w:rsidRPr="00500D43">
        <w:rPr>
          <w:rFonts w:ascii="Times New Roman" w:eastAsia="Times New Roman" w:hAnsi="Times New Roman" w:cs="Times New Roman"/>
          <w:sz w:val="24"/>
          <w:szCs w:val="24"/>
          <w:lang w:eastAsia="ar-SA"/>
        </w:rPr>
        <w:t>Дата «_____»______________20__г.</w:t>
      </w:r>
    </w:p>
    <w:p w14:paraId="5113929C"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Cs w:val="24"/>
          <w:lang w:eastAsia="ar-SA"/>
        </w:rPr>
      </w:pPr>
    </w:p>
    <w:p w14:paraId="76EC5571"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Cs w:val="24"/>
          <w:lang w:eastAsia="ar-SA"/>
        </w:rPr>
      </w:pPr>
      <w:r w:rsidRPr="00500D43">
        <w:rPr>
          <w:rFonts w:ascii="Times New Roman" w:eastAsia="Times New Roman" w:hAnsi="Times New Roman" w:cs="Times New Roman"/>
          <w:szCs w:val="24"/>
          <w:lang w:eastAsia="ar-SA"/>
        </w:rPr>
        <w:t xml:space="preserve">Примечание: </w:t>
      </w:r>
    </w:p>
    <w:p w14:paraId="6396CA08" w14:textId="77777777" w:rsidR="00500D43" w:rsidRPr="00500D43" w:rsidRDefault="00500D43" w:rsidP="00555300">
      <w:pPr>
        <w:numPr>
          <w:ilvl w:val="0"/>
          <w:numId w:val="39"/>
        </w:numPr>
        <w:tabs>
          <w:tab w:val="left" w:pos="0"/>
          <w:tab w:val="left" w:pos="284"/>
        </w:tabs>
        <w:suppressAutoHyphens/>
        <w:spacing w:after="0" w:line="240" w:lineRule="auto"/>
        <w:ind w:left="0" w:firstLine="0"/>
        <w:jc w:val="both"/>
        <w:rPr>
          <w:rFonts w:ascii="Times New Roman" w:eastAsia="Times New Roman" w:hAnsi="Times New Roman" w:cs="Times New Roman"/>
          <w:sz w:val="20"/>
          <w:szCs w:val="20"/>
          <w:lang w:eastAsia="ar-SA"/>
        </w:rPr>
      </w:pPr>
      <w:r w:rsidRPr="00500D43">
        <w:rPr>
          <w:rFonts w:ascii="Times New Roman" w:eastAsia="Times New Roman" w:hAnsi="Times New Roman" w:cs="Times New Roman"/>
          <w:sz w:val="20"/>
          <w:szCs w:val="20"/>
          <w:lang w:eastAsia="ar-SA"/>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в электронной форме, опись для физического лица (индивидуального предпринимателя) формируется на основе данного приложения с учетом требований п. 3.3 Документации.</w:t>
      </w:r>
    </w:p>
    <w:p w14:paraId="2AD18A05" w14:textId="77777777" w:rsidR="00500D43" w:rsidRPr="00500D43" w:rsidRDefault="00500D43" w:rsidP="00555300">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500D43">
        <w:rPr>
          <w:rFonts w:ascii="Times New Roman" w:eastAsia="Times New Roman" w:hAnsi="Times New Roman" w:cs="Times New Roman"/>
          <w:szCs w:val="24"/>
          <w:lang w:eastAsia="ar-SA"/>
        </w:rPr>
        <w:t>2</w:t>
      </w:r>
      <w:r w:rsidRPr="00500D43">
        <w:rPr>
          <w:rFonts w:ascii="Times New Roman" w:eastAsia="Times New Roman" w:hAnsi="Times New Roman" w:cs="Times New Roman"/>
          <w:sz w:val="20"/>
          <w:szCs w:val="20"/>
          <w:lang w:eastAsia="ar-SA"/>
        </w:rPr>
        <w:t>) Некоммерческие организации, индивидуальные предприниматели и организации, зарегистрированные после 1 января 2019 года, указывают в п. 15 описи сведения с учетом требований п. 3.3. Документации.</w:t>
      </w:r>
      <w:bookmarkStart w:id="302" w:name="_Приложение_№_5"/>
      <w:bookmarkStart w:id="303" w:name="_Toc505953038"/>
      <w:bookmarkEnd w:id="302"/>
      <w:r w:rsidRPr="00500D43">
        <w:rPr>
          <w:rFonts w:ascii="Times New Roman" w:eastAsia="Times New Roman" w:hAnsi="Times New Roman" w:cs="Times New Roman"/>
          <w:b/>
          <w:sz w:val="24"/>
          <w:szCs w:val="24"/>
          <w:lang w:eastAsia="ar-SA"/>
        </w:rPr>
        <w:t xml:space="preserve">                                                                         </w:t>
      </w:r>
      <w:bookmarkEnd w:id="303"/>
    </w:p>
    <w:p w14:paraId="43A8B7FC" w14:textId="77777777" w:rsidR="00500D43" w:rsidRPr="00500D43" w:rsidRDefault="00500D43" w:rsidP="00500D43">
      <w:pPr>
        <w:tabs>
          <w:tab w:val="left" w:pos="425"/>
          <w:tab w:val="left" w:pos="567"/>
          <w:tab w:val="left" w:pos="709"/>
        </w:tabs>
        <w:suppressAutoHyphens/>
        <w:spacing w:after="0" w:line="240" w:lineRule="auto"/>
        <w:jc w:val="both"/>
        <w:rPr>
          <w:rFonts w:ascii="Times New Roman" w:eastAsia="Times New Roman" w:hAnsi="Times New Roman" w:cs="Times New Roman"/>
          <w:szCs w:val="24"/>
          <w:lang w:eastAsia="ar-SA"/>
        </w:rPr>
      </w:pPr>
    </w:p>
    <w:p w14:paraId="3AA7140A" w14:textId="77777777" w:rsidR="00FE0E6A" w:rsidRDefault="00FE0E6A"/>
    <w:sectPr w:rsidR="00FE0E6A" w:rsidSect="000E13C8">
      <w:footerReference w:type="default" r:id="rId20"/>
      <w:pgSz w:w="11906" w:h="16838"/>
      <w:pgMar w:top="1134" w:right="707" w:bottom="1134" w:left="1418" w:header="720" w:footer="61"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5855C" w14:textId="77777777" w:rsidR="00E00E2E" w:rsidRDefault="00E00E2E" w:rsidP="00500D43">
      <w:pPr>
        <w:spacing w:after="0" w:line="240" w:lineRule="auto"/>
      </w:pPr>
      <w:r>
        <w:separator/>
      </w:r>
    </w:p>
  </w:endnote>
  <w:endnote w:type="continuationSeparator" w:id="0">
    <w:p w14:paraId="7300AB68" w14:textId="77777777" w:rsidR="00E00E2E" w:rsidRDefault="00E00E2E" w:rsidP="00500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EuropeCond">
    <w:altName w:val="Arial Narrow"/>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1B2D9" w14:textId="77777777" w:rsidR="00E00E2E" w:rsidRDefault="00E00E2E">
    <w:pPr>
      <w:pStyle w:val="affc"/>
      <w:jc w:val="right"/>
    </w:pPr>
  </w:p>
  <w:p w14:paraId="6676F616" w14:textId="77777777" w:rsidR="00E00E2E" w:rsidRDefault="00E00E2E">
    <w:pPr>
      <w:pStyle w:val="affc"/>
    </w:pPr>
  </w:p>
  <w:p w14:paraId="7CCBA03A" w14:textId="77777777" w:rsidR="00E00E2E" w:rsidRDefault="00E00E2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6ACE3" w14:textId="77777777" w:rsidR="00E00E2E" w:rsidRDefault="00E00E2E" w:rsidP="00500D43">
      <w:pPr>
        <w:spacing w:after="0" w:line="240" w:lineRule="auto"/>
      </w:pPr>
      <w:r>
        <w:separator/>
      </w:r>
    </w:p>
  </w:footnote>
  <w:footnote w:type="continuationSeparator" w:id="0">
    <w:p w14:paraId="6F454FFF" w14:textId="77777777" w:rsidR="00E00E2E" w:rsidRDefault="00E00E2E" w:rsidP="00500D43">
      <w:pPr>
        <w:spacing w:after="0" w:line="240" w:lineRule="auto"/>
      </w:pPr>
      <w:r>
        <w:continuationSeparator/>
      </w:r>
    </w:p>
  </w:footnote>
  <w:footnote w:id="1">
    <w:p w14:paraId="4BB1D37B" w14:textId="77777777" w:rsidR="00E00E2E" w:rsidRPr="00390286" w:rsidRDefault="00E00E2E" w:rsidP="00500D43">
      <w:pPr>
        <w:pStyle w:val="afff5"/>
        <w:spacing w:line="240" w:lineRule="auto"/>
        <w:rPr>
          <w:sz w:val="20"/>
        </w:rPr>
      </w:pPr>
      <w:r w:rsidRPr="00390286">
        <w:rPr>
          <w:rStyle w:val="afffffe"/>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D5C1F20"/>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abstractNum>
  <w:abstractNum w:abstractNumId="15"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00000022"/>
    <w:multiLevelType w:val="multilevel"/>
    <w:tmpl w:val="9E06DE4A"/>
    <w:name w:val="WW8Num42"/>
    <w:lvl w:ilvl="0">
      <w:start w:val="2"/>
      <w:numFmt w:val="decimal"/>
      <w:lvlText w:val="%1."/>
      <w:lvlJc w:val="left"/>
      <w:pPr>
        <w:tabs>
          <w:tab w:val="num" w:pos="1070"/>
        </w:tabs>
        <w:ind w:left="1070" w:hanging="360"/>
      </w:pPr>
      <w:rPr>
        <w:rFonts w:hint="default"/>
      </w:rPr>
    </w:lvl>
    <w:lvl w:ilvl="1">
      <w:start w:val="1"/>
      <w:numFmt w:val="decimal"/>
      <w:lvlText w:val="%1.%2."/>
      <w:lvlJc w:val="left"/>
      <w:pPr>
        <w:tabs>
          <w:tab w:val="num" w:pos="1780"/>
        </w:tabs>
        <w:ind w:left="1780" w:hanging="360"/>
      </w:pPr>
      <w:rPr>
        <w:rFonts w:ascii="Times New Roman" w:eastAsia="Times New Roman" w:hAnsi="Times New Roman" w:cs="Times New Roman" w:hint="default"/>
        <w:b/>
        <w:sz w:val="24"/>
        <w:szCs w:val="24"/>
      </w:rPr>
    </w:lvl>
    <w:lvl w:ilvl="2">
      <w:start w:val="1"/>
      <w:numFmt w:val="decimal"/>
      <w:lvlText w:val="%1.%2.%3."/>
      <w:lvlJc w:val="left"/>
      <w:pPr>
        <w:tabs>
          <w:tab w:val="num" w:pos="1430"/>
        </w:tabs>
        <w:ind w:left="143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1430"/>
        </w:tabs>
        <w:ind w:left="1430" w:hanging="720"/>
      </w:pPr>
      <w:rPr>
        <w:rFonts w:hint="default"/>
      </w:rPr>
    </w:lvl>
    <w:lvl w:ilvl="4">
      <w:start w:val="1"/>
      <w:numFmt w:val="decimal"/>
      <w:lvlText w:val="%1.%2.%3.%4.%5."/>
      <w:lvlJc w:val="left"/>
      <w:pPr>
        <w:tabs>
          <w:tab w:val="num" w:pos="1790"/>
        </w:tabs>
        <w:ind w:left="1790"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150"/>
        </w:tabs>
        <w:ind w:left="2150" w:hanging="1440"/>
      </w:pPr>
      <w:rPr>
        <w:rFonts w:hint="default"/>
      </w:rPr>
    </w:lvl>
    <w:lvl w:ilvl="7">
      <w:start w:val="1"/>
      <w:numFmt w:val="decimal"/>
      <w:lvlText w:val="%1.%2.%3.%4.%5.%6.%7.%8."/>
      <w:lvlJc w:val="left"/>
      <w:pPr>
        <w:tabs>
          <w:tab w:val="num" w:pos="2150"/>
        </w:tabs>
        <w:ind w:left="2150" w:hanging="1440"/>
      </w:pPr>
      <w:rPr>
        <w:rFonts w:hint="default"/>
      </w:rPr>
    </w:lvl>
    <w:lvl w:ilvl="8">
      <w:start w:val="1"/>
      <w:numFmt w:val="decimal"/>
      <w:lvlText w:val="%1.%2.%3.%4.%5.%6.%7.%8.%9."/>
      <w:lvlJc w:val="left"/>
      <w:pPr>
        <w:tabs>
          <w:tab w:val="num" w:pos="2510"/>
        </w:tabs>
        <w:ind w:left="2510" w:hanging="1800"/>
      </w:pPr>
      <w:rPr>
        <w:rFonts w:hint="default"/>
      </w:rPr>
    </w:lvl>
  </w:abstractNum>
  <w:abstractNum w:abstractNumId="26"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15:restartNumberingAfterBreak="0">
    <w:nsid w:val="00000024"/>
    <w:multiLevelType w:val="singleLevel"/>
    <w:tmpl w:val="00000024"/>
    <w:name w:val="WW8Num44"/>
    <w:lvl w:ilvl="0">
      <w:start w:val="1"/>
      <w:numFmt w:val="decimal"/>
      <w:lvlText w:val="%1."/>
      <w:lvlJc w:val="left"/>
      <w:pPr>
        <w:tabs>
          <w:tab w:val="num" w:pos="502"/>
        </w:tabs>
        <w:ind w:left="502" w:hanging="360"/>
      </w:pPr>
      <w:rPr>
        <w:sz w:val="24"/>
        <w:szCs w:val="24"/>
      </w:rPr>
    </w:lvl>
  </w:abstractNum>
  <w:abstractNum w:abstractNumId="28"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19E462B8"/>
    <w:multiLevelType w:val="hybridMultilevel"/>
    <w:tmpl w:val="092E9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E803E51"/>
    <w:multiLevelType w:val="multilevel"/>
    <w:tmpl w:val="0AE8D3BE"/>
    <w:lvl w:ilvl="0">
      <w:start w:val="3"/>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480" w:hanging="480"/>
      </w:pPr>
      <w:rPr>
        <w:rFonts w:ascii="Times New Roman" w:hAnsi="Times New Roman" w:cs="Times New Roman" w:hint="default"/>
        <w:sz w:val="24"/>
        <w:szCs w:val="24"/>
      </w:rPr>
    </w:lvl>
    <w:lvl w:ilvl="2">
      <w:start w:val="1"/>
      <w:numFmt w:val="decimal"/>
      <w:lvlText w:val="%1.%2.%3."/>
      <w:lvlJc w:val="left"/>
      <w:pPr>
        <w:ind w:left="720" w:hanging="720"/>
      </w:pPr>
      <w:rPr>
        <w:rFonts w:ascii="Arial" w:hAnsi="Arial" w:cs="Arial" w:hint="default"/>
        <w:sz w:val="28"/>
      </w:rPr>
    </w:lvl>
    <w:lvl w:ilvl="3">
      <w:start w:val="1"/>
      <w:numFmt w:val="decimal"/>
      <w:lvlText w:val="%1.%2.%3.%4."/>
      <w:lvlJc w:val="left"/>
      <w:pPr>
        <w:ind w:left="720" w:hanging="720"/>
      </w:pPr>
      <w:rPr>
        <w:rFonts w:ascii="Arial" w:hAnsi="Arial" w:cs="Arial" w:hint="default"/>
        <w:sz w:val="28"/>
      </w:rPr>
    </w:lvl>
    <w:lvl w:ilvl="4">
      <w:start w:val="1"/>
      <w:numFmt w:val="decimal"/>
      <w:lvlText w:val="%1.%2.%3.%4.%5."/>
      <w:lvlJc w:val="left"/>
      <w:pPr>
        <w:ind w:left="1080" w:hanging="1080"/>
      </w:pPr>
      <w:rPr>
        <w:rFonts w:ascii="Arial" w:hAnsi="Arial" w:cs="Arial" w:hint="default"/>
        <w:sz w:val="28"/>
      </w:rPr>
    </w:lvl>
    <w:lvl w:ilvl="5">
      <w:start w:val="1"/>
      <w:numFmt w:val="decimal"/>
      <w:lvlText w:val="%1.%2.%3.%4.%5.%6."/>
      <w:lvlJc w:val="left"/>
      <w:pPr>
        <w:ind w:left="1080" w:hanging="1080"/>
      </w:pPr>
      <w:rPr>
        <w:rFonts w:ascii="Arial" w:hAnsi="Arial" w:cs="Arial" w:hint="default"/>
        <w:sz w:val="28"/>
      </w:rPr>
    </w:lvl>
    <w:lvl w:ilvl="6">
      <w:start w:val="1"/>
      <w:numFmt w:val="decimal"/>
      <w:lvlText w:val="%1.%2.%3.%4.%5.%6.%7."/>
      <w:lvlJc w:val="left"/>
      <w:pPr>
        <w:ind w:left="1440" w:hanging="1440"/>
      </w:pPr>
      <w:rPr>
        <w:rFonts w:ascii="Arial" w:hAnsi="Arial" w:cs="Arial" w:hint="default"/>
        <w:sz w:val="28"/>
      </w:rPr>
    </w:lvl>
    <w:lvl w:ilvl="7">
      <w:start w:val="1"/>
      <w:numFmt w:val="decimal"/>
      <w:lvlText w:val="%1.%2.%3.%4.%5.%6.%7.%8."/>
      <w:lvlJc w:val="left"/>
      <w:pPr>
        <w:ind w:left="1440" w:hanging="1440"/>
      </w:pPr>
      <w:rPr>
        <w:rFonts w:ascii="Arial" w:hAnsi="Arial" w:cs="Arial" w:hint="default"/>
        <w:sz w:val="28"/>
      </w:rPr>
    </w:lvl>
    <w:lvl w:ilvl="8">
      <w:start w:val="1"/>
      <w:numFmt w:val="decimal"/>
      <w:lvlText w:val="%1.%2.%3.%4.%5.%6.%7.%8.%9."/>
      <w:lvlJc w:val="left"/>
      <w:pPr>
        <w:ind w:left="1800" w:hanging="1800"/>
      </w:pPr>
      <w:rPr>
        <w:rFonts w:ascii="Arial" w:hAnsi="Arial" w:cs="Arial" w:hint="default"/>
        <w:sz w:val="28"/>
      </w:rPr>
    </w:lvl>
  </w:abstractNum>
  <w:abstractNum w:abstractNumId="35" w15:restartNumberingAfterBreak="0">
    <w:nsid w:val="44D86121"/>
    <w:multiLevelType w:val="multilevel"/>
    <w:tmpl w:val="FFC4BBE2"/>
    <w:lvl w:ilvl="0">
      <w:start w:val="4"/>
      <w:numFmt w:val="decimal"/>
      <w:lvlText w:val="%1."/>
      <w:lvlJc w:val="left"/>
      <w:pPr>
        <w:ind w:left="480" w:hanging="480"/>
      </w:pPr>
      <w:rPr>
        <w:rFonts w:eastAsia="Calibri" w:hint="default"/>
        <w:b/>
      </w:rPr>
    </w:lvl>
    <w:lvl w:ilvl="1">
      <w:start w:val="10"/>
      <w:numFmt w:val="decimal"/>
      <w:lvlText w:val="%1.%2."/>
      <w:lvlJc w:val="left"/>
      <w:pPr>
        <w:ind w:left="480" w:hanging="48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36" w15:restartNumberingAfterBreak="0">
    <w:nsid w:val="45F871C0"/>
    <w:multiLevelType w:val="hybridMultilevel"/>
    <w:tmpl w:val="0B2CF3C8"/>
    <w:lvl w:ilvl="0" w:tplc="04FCB38A">
      <w:start w:val="1"/>
      <w:numFmt w:val="decimal"/>
      <w:lvlText w:val="%1."/>
      <w:lvlJc w:val="left"/>
      <w:pPr>
        <w:ind w:left="502"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54672AA8"/>
    <w:multiLevelType w:val="hybridMultilevel"/>
    <w:tmpl w:val="D032CD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5549136C"/>
    <w:multiLevelType w:val="multilevel"/>
    <w:tmpl w:val="E99221A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5C51F64"/>
    <w:multiLevelType w:val="multilevel"/>
    <w:tmpl w:val="3014BD46"/>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1" w15:restartNumberingAfterBreak="0">
    <w:nsid w:val="5A104E58"/>
    <w:multiLevelType w:val="multilevel"/>
    <w:tmpl w:val="8616585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2" w15:restartNumberingAfterBreak="0">
    <w:nsid w:val="6CF425B1"/>
    <w:multiLevelType w:val="multilevel"/>
    <w:tmpl w:val="2DD00DDE"/>
    <w:lvl w:ilvl="0">
      <w:start w:val="1"/>
      <w:numFmt w:val="decimal"/>
      <w:lvlText w:val="%1."/>
      <w:lvlJc w:val="left"/>
      <w:pPr>
        <w:ind w:left="720" w:hanging="360"/>
      </w:pPr>
      <w:rPr>
        <w:rFonts w:hint="default"/>
      </w:rPr>
    </w:lvl>
    <w:lvl w:ilvl="1">
      <w:start w:val="3"/>
      <w:numFmt w:val="decimal"/>
      <w:isLgl/>
      <w:lvlText w:val="%1.%2."/>
      <w:lvlJc w:val="left"/>
      <w:pPr>
        <w:ind w:left="1075" w:hanging="540"/>
      </w:pPr>
      <w:rPr>
        <w:rFonts w:hint="default"/>
      </w:rPr>
    </w:lvl>
    <w:lvl w:ilvl="2">
      <w:start w:val="4"/>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43"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43"/>
  </w:num>
  <w:num w:numId="35">
    <w:abstractNumId w:val="36"/>
  </w:num>
  <w:num w:numId="36">
    <w:abstractNumId w:val="34"/>
  </w:num>
  <w:num w:numId="37">
    <w:abstractNumId w:val="41"/>
  </w:num>
  <w:num w:numId="38">
    <w:abstractNumId w:val="35"/>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37"/>
  </w:num>
  <w:num w:numId="42">
    <w:abstractNumId w:val="33"/>
  </w:num>
  <w:num w:numId="43">
    <w:abstractNumId w:val="42"/>
  </w:num>
  <w:num w:numId="44">
    <w:abstractNumId w:val="4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D43"/>
    <w:rsid w:val="000C3997"/>
    <w:rsid w:val="000E13C8"/>
    <w:rsid w:val="00156768"/>
    <w:rsid w:val="0021581C"/>
    <w:rsid w:val="00245450"/>
    <w:rsid w:val="0033476B"/>
    <w:rsid w:val="003A7843"/>
    <w:rsid w:val="003C6A66"/>
    <w:rsid w:val="003F2F6E"/>
    <w:rsid w:val="004C1E9F"/>
    <w:rsid w:val="00500D43"/>
    <w:rsid w:val="00555300"/>
    <w:rsid w:val="00645716"/>
    <w:rsid w:val="0066077B"/>
    <w:rsid w:val="006A4C99"/>
    <w:rsid w:val="006E2790"/>
    <w:rsid w:val="00927B43"/>
    <w:rsid w:val="00A30685"/>
    <w:rsid w:val="00A4309F"/>
    <w:rsid w:val="00AE3119"/>
    <w:rsid w:val="00B849F4"/>
    <w:rsid w:val="00BB56BC"/>
    <w:rsid w:val="00C76CA8"/>
    <w:rsid w:val="00CD0C7D"/>
    <w:rsid w:val="00CE1A88"/>
    <w:rsid w:val="00DC1336"/>
    <w:rsid w:val="00E00E2E"/>
    <w:rsid w:val="00E348DD"/>
    <w:rsid w:val="00F1481B"/>
    <w:rsid w:val="00FE0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187FFC"/>
  <w15:docId w15:val="{1AC3AD2F-FA38-4F65-8B26-B333DD7E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link w:val="13"/>
    <w:qFormat/>
    <w:rsid w:val="00500D43"/>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500D43"/>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uiPriority w:val="9"/>
    <w:qFormat/>
    <w:rsid w:val="00500D43"/>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500D43"/>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500D43"/>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500D43"/>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500D43"/>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uiPriority w:val="99"/>
    <w:qFormat/>
    <w:rsid w:val="00500D43"/>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uiPriority w:val="99"/>
    <w:qFormat/>
    <w:rsid w:val="00500D43"/>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500D43"/>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500D43"/>
    <w:rPr>
      <w:rFonts w:ascii="Arial" w:eastAsia="Times New Roman" w:hAnsi="Arial" w:cs="Arial"/>
      <w:b/>
      <w:bCs/>
      <w:i/>
      <w:iCs/>
      <w:sz w:val="28"/>
      <w:szCs w:val="28"/>
      <w:lang w:eastAsia="ar-SA"/>
    </w:rPr>
  </w:style>
  <w:style w:type="character" w:customStyle="1" w:styleId="33">
    <w:name w:val="Заголовок 3 Знак"/>
    <w:basedOn w:val="a5"/>
    <w:link w:val="3"/>
    <w:uiPriority w:val="9"/>
    <w:rsid w:val="00500D43"/>
    <w:rPr>
      <w:rFonts w:ascii="Cambria" w:eastAsia="Times New Roman" w:hAnsi="Cambria" w:cs="Times New Roman"/>
      <w:b/>
      <w:bCs/>
      <w:sz w:val="26"/>
      <w:szCs w:val="26"/>
      <w:lang w:eastAsia="ar-SA"/>
    </w:rPr>
  </w:style>
  <w:style w:type="character" w:customStyle="1" w:styleId="40">
    <w:name w:val="Заголовок 4 Знак"/>
    <w:basedOn w:val="a5"/>
    <w:link w:val="4"/>
    <w:rsid w:val="00500D43"/>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500D43"/>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500D43"/>
    <w:rPr>
      <w:rFonts w:ascii="Times New Roman" w:eastAsia="Times New Roman" w:hAnsi="Times New Roman" w:cs="Times New Roman"/>
      <w:b/>
      <w:bCs/>
      <w:lang w:eastAsia="ar-SA"/>
    </w:rPr>
  </w:style>
  <w:style w:type="character" w:customStyle="1" w:styleId="70">
    <w:name w:val="Заголовок 7 Знак"/>
    <w:basedOn w:val="a5"/>
    <w:link w:val="7"/>
    <w:rsid w:val="00500D43"/>
    <w:rPr>
      <w:rFonts w:ascii="Times New Roman" w:eastAsia="Times New Roman" w:hAnsi="Times New Roman" w:cs="Times New Roman"/>
      <w:sz w:val="24"/>
      <w:szCs w:val="24"/>
      <w:lang w:eastAsia="ar-SA"/>
    </w:rPr>
  </w:style>
  <w:style w:type="character" w:customStyle="1" w:styleId="80">
    <w:name w:val="Заголовок 8 Знак"/>
    <w:basedOn w:val="a5"/>
    <w:link w:val="8"/>
    <w:uiPriority w:val="99"/>
    <w:rsid w:val="00500D43"/>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uiPriority w:val="99"/>
    <w:rsid w:val="00500D43"/>
    <w:rPr>
      <w:rFonts w:ascii="Arial" w:eastAsia="Times New Roman" w:hAnsi="Arial" w:cs="Arial"/>
      <w:lang w:eastAsia="ar-SA"/>
    </w:rPr>
  </w:style>
  <w:style w:type="numbering" w:customStyle="1" w:styleId="14">
    <w:name w:val="Нет списка1"/>
    <w:next w:val="a7"/>
    <w:semiHidden/>
    <w:unhideWhenUsed/>
    <w:rsid w:val="00500D43"/>
  </w:style>
  <w:style w:type="numbering" w:customStyle="1" w:styleId="110">
    <w:name w:val="Нет списка11"/>
    <w:next w:val="a7"/>
    <w:uiPriority w:val="99"/>
    <w:semiHidden/>
    <w:unhideWhenUsed/>
    <w:rsid w:val="00500D43"/>
  </w:style>
  <w:style w:type="character" w:customStyle="1" w:styleId="WW8Num1z0">
    <w:name w:val="WW8Num1z0"/>
    <w:rsid w:val="00500D43"/>
  </w:style>
  <w:style w:type="character" w:customStyle="1" w:styleId="WW8Num2z0">
    <w:name w:val="WW8Num2z0"/>
    <w:rsid w:val="00500D43"/>
    <w:rPr>
      <w:rFonts w:ascii="Symbol" w:hAnsi="Symbol" w:cs="Symbol" w:hint="default"/>
    </w:rPr>
  </w:style>
  <w:style w:type="character" w:customStyle="1" w:styleId="WW8Num3z0">
    <w:name w:val="WW8Num3z0"/>
    <w:rsid w:val="00500D43"/>
    <w:rPr>
      <w:rFonts w:ascii="Symbol" w:hAnsi="Symbol" w:cs="Symbol" w:hint="default"/>
    </w:rPr>
  </w:style>
  <w:style w:type="character" w:customStyle="1" w:styleId="WW8Num4z0">
    <w:name w:val="WW8Num4z0"/>
    <w:rsid w:val="00500D43"/>
  </w:style>
  <w:style w:type="character" w:customStyle="1" w:styleId="WW8Num5z0">
    <w:name w:val="WW8Num5z0"/>
    <w:rsid w:val="00500D43"/>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500D43"/>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500D43"/>
    <w:rPr>
      <w:rFonts w:ascii="Symbol" w:hAnsi="Symbol" w:cs="Symbol"/>
      <w:color w:val="auto"/>
    </w:rPr>
  </w:style>
  <w:style w:type="character" w:customStyle="1" w:styleId="WW8Num7z0">
    <w:name w:val="WW8Num7z0"/>
    <w:rsid w:val="00500D43"/>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500D43"/>
  </w:style>
  <w:style w:type="character" w:customStyle="1" w:styleId="WW8Num8z1">
    <w:name w:val="WW8Num8z1"/>
    <w:rsid w:val="00500D43"/>
  </w:style>
  <w:style w:type="character" w:customStyle="1" w:styleId="WW8Num8z2">
    <w:name w:val="WW8Num8z2"/>
    <w:rsid w:val="00500D43"/>
  </w:style>
  <w:style w:type="character" w:customStyle="1" w:styleId="WW8Num8z3">
    <w:name w:val="WW8Num8z3"/>
    <w:rsid w:val="00500D43"/>
  </w:style>
  <w:style w:type="character" w:customStyle="1" w:styleId="WW8Num8z4">
    <w:name w:val="WW8Num8z4"/>
    <w:rsid w:val="00500D43"/>
  </w:style>
  <w:style w:type="character" w:customStyle="1" w:styleId="WW8Num8z5">
    <w:name w:val="WW8Num8z5"/>
    <w:rsid w:val="00500D43"/>
  </w:style>
  <w:style w:type="character" w:customStyle="1" w:styleId="WW8Num8z6">
    <w:name w:val="WW8Num8z6"/>
    <w:rsid w:val="00500D43"/>
  </w:style>
  <w:style w:type="character" w:customStyle="1" w:styleId="WW8Num8z7">
    <w:name w:val="WW8Num8z7"/>
    <w:rsid w:val="00500D43"/>
  </w:style>
  <w:style w:type="character" w:customStyle="1" w:styleId="WW8Num8z8">
    <w:name w:val="WW8Num8z8"/>
    <w:rsid w:val="00500D43"/>
  </w:style>
  <w:style w:type="character" w:customStyle="1" w:styleId="WW8Num9z0">
    <w:name w:val="WW8Num9z0"/>
    <w:rsid w:val="00500D43"/>
    <w:rPr>
      <w:sz w:val="24"/>
      <w:szCs w:val="24"/>
    </w:rPr>
  </w:style>
  <w:style w:type="character" w:customStyle="1" w:styleId="WW8Num9z1">
    <w:name w:val="WW8Num9z1"/>
    <w:rsid w:val="00500D43"/>
  </w:style>
  <w:style w:type="character" w:customStyle="1" w:styleId="WW8Num9z2">
    <w:name w:val="WW8Num9z2"/>
    <w:rsid w:val="00500D43"/>
  </w:style>
  <w:style w:type="character" w:customStyle="1" w:styleId="WW8Num9z3">
    <w:name w:val="WW8Num9z3"/>
    <w:rsid w:val="00500D43"/>
    <w:rPr>
      <w:rFonts w:ascii="Times New Roman" w:eastAsia="Times New Roman" w:hAnsi="Times New Roman" w:cs="Times New Roman"/>
      <w:color w:val="FF0000"/>
      <w:sz w:val="20"/>
      <w:szCs w:val="20"/>
    </w:rPr>
  </w:style>
  <w:style w:type="character" w:customStyle="1" w:styleId="WW8Num9z4">
    <w:name w:val="WW8Num9z4"/>
    <w:rsid w:val="00500D43"/>
  </w:style>
  <w:style w:type="character" w:customStyle="1" w:styleId="WW8Num9z5">
    <w:name w:val="WW8Num9z5"/>
    <w:rsid w:val="00500D43"/>
  </w:style>
  <w:style w:type="character" w:customStyle="1" w:styleId="WW8Num9z6">
    <w:name w:val="WW8Num9z6"/>
    <w:rsid w:val="00500D43"/>
  </w:style>
  <w:style w:type="character" w:customStyle="1" w:styleId="WW8Num9z7">
    <w:name w:val="WW8Num9z7"/>
    <w:rsid w:val="00500D43"/>
  </w:style>
  <w:style w:type="character" w:customStyle="1" w:styleId="WW8Num9z8">
    <w:name w:val="WW8Num9z8"/>
    <w:rsid w:val="00500D43"/>
  </w:style>
  <w:style w:type="character" w:customStyle="1" w:styleId="WW8Num10z0">
    <w:name w:val="WW8Num10z0"/>
    <w:rsid w:val="00500D43"/>
    <w:rPr>
      <w:rFonts w:ascii="Symbol" w:hAnsi="Symbol" w:cs="Symbol" w:hint="default"/>
      <w:color w:val="auto"/>
      <w:sz w:val="20"/>
      <w:szCs w:val="20"/>
    </w:rPr>
  </w:style>
  <w:style w:type="character" w:customStyle="1" w:styleId="WW8Num10z1">
    <w:name w:val="WW8Num10z1"/>
    <w:rsid w:val="00500D43"/>
    <w:rPr>
      <w:rFonts w:ascii="Courier New" w:hAnsi="Courier New" w:cs="Courier New" w:hint="default"/>
    </w:rPr>
  </w:style>
  <w:style w:type="character" w:customStyle="1" w:styleId="WW8Num10z2">
    <w:name w:val="WW8Num10z2"/>
    <w:rsid w:val="00500D43"/>
    <w:rPr>
      <w:rFonts w:ascii="Wingdings" w:hAnsi="Wingdings" w:cs="Wingdings" w:hint="default"/>
    </w:rPr>
  </w:style>
  <w:style w:type="character" w:customStyle="1" w:styleId="WW8Num10z3">
    <w:name w:val="WW8Num10z3"/>
    <w:rsid w:val="00500D43"/>
    <w:rPr>
      <w:rFonts w:ascii="Symbol" w:hAnsi="Symbol" w:cs="Symbol" w:hint="default"/>
    </w:rPr>
  </w:style>
  <w:style w:type="character" w:customStyle="1" w:styleId="WW8Num11z0">
    <w:name w:val="WW8Num11z0"/>
    <w:rsid w:val="00500D43"/>
    <w:rPr>
      <w:rFonts w:cs="Times New Roman" w:hint="default"/>
      <w:b/>
      <w:bCs/>
      <w:i w:val="0"/>
      <w:iCs w:val="0"/>
    </w:rPr>
  </w:style>
  <w:style w:type="character" w:customStyle="1" w:styleId="WW8Num11z2">
    <w:name w:val="WW8Num11z2"/>
    <w:rsid w:val="00500D43"/>
    <w:rPr>
      <w:rFonts w:cs="Times New Roman" w:hint="default"/>
      <w:b/>
      <w:bCs/>
    </w:rPr>
  </w:style>
  <w:style w:type="character" w:customStyle="1" w:styleId="WW8Num12z0">
    <w:name w:val="WW8Num12z0"/>
    <w:rsid w:val="00500D43"/>
  </w:style>
  <w:style w:type="character" w:customStyle="1" w:styleId="WW8Num12z1">
    <w:name w:val="WW8Num12z1"/>
    <w:rsid w:val="00500D43"/>
  </w:style>
  <w:style w:type="character" w:customStyle="1" w:styleId="WW8Num12z2">
    <w:name w:val="WW8Num12z2"/>
    <w:rsid w:val="00500D43"/>
  </w:style>
  <w:style w:type="character" w:customStyle="1" w:styleId="WW8Num12z3">
    <w:name w:val="WW8Num12z3"/>
    <w:rsid w:val="00500D43"/>
  </w:style>
  <w:style w:type="character" w:customStyle="1" w:styleId="WW8Num12z4">
    <w:name w:val="WW8Num12z4"/>
    <w:rsid w:val="00500D43"/>
  </w:style>
  <w:style w:type="character" w:customStyle="1" w:styleId="WW8Num12z5">
    <w:name w:val="WW8Num12z5"/>
    <w:rsid w:val="00500D43"/>
  </w:style>
  <w:style w:type="character" w:customStyle="1" w:styleId="WW8Num12z6">
    <w:name w:val="WW8Num12z6"/>
    <w:rsid w:val="00500D43"/>
  </w:style>
  <w:style w:type="character" w:customStyle="1" w:styleId="WW8Num12z7">
    <w:name w:val="WW8Num12z7"/>
    <w:rsid w:val="00500D43"/>
  </w:style>
  <w:style w:type="character" w:customStyle="1" w:styleId="WW8Num12z8">
    <w:name w:val="WW8Num12z8"/>
    <w:rsid w:val="00500D43"/>
  </w:style>
  <w:style w:type="character" w:customStyle="1" w:styleId="WW8Num13z0">
    <w:name w:val="WW8Num13z0"/>
    <w:rsid w:val="00500D43"/>
    <w:rPr>
      <w:i/>
      <w:sz w:val="24"/>
      <w:szCs w:val="24"/>
    </w:rPr>
  </w:style>
  <w:style w:type="character" w:customStyle="1" w:styleId="WW8Num13z1">
    <w:name w:val="WW8Num13z1"/>
    <w:rsid w:val="00500D43"/>
    <w:rPr>
      <w:sz w:val="24"/>
      <w:szCs w:val="24"/>
    </w:rPr>
  </w:style>
  <w:style w:type="character" w:customStyle="1" w:styleId="WW8Num13z2">
    <w:name w:val="WW8Num13z2"/>
    <w:rsid w:val="00500D43"/>
    <w:rPr>
      <w:rFonts w:hint="default"/>
    </w:rPr>
  </w:style>
  <w:style w:type="character" w:customStyle="1" w:styleId="WW8Num14z0">
    <w:name w:val="WW8Num14z0"/>
    <w:rsid w:val="00500D43"/>
    <w:rPr>
      <w:b/>
      <w:sz w:val="24"/>
      <w:szCs w:val="24"/>
    </w:rPr>
  </w:style>
  <w:style w:type="character" w:customStyle="1" w:styleId="WW8Num14z1">
    <w:name w:val="WW8Num14z1"/>
    <w:rsid w:val="00500D43"/>
    <w:rPr>
      <w:rFonts w:ascii="Times New Roman" w:hAnsi="Times New Roman" w:cs="Times New Roman" w:hint="default"/>
      <w:b w:val="0"/>
      <w:i w:val="0"/>
    </w:rPr>
  </w:style>
  <w:style w:type="character" w:customStyle="1" w:styleId="WW8Num14z2">
    <w:name w:val="WW8Num14z2"/>
    <w:rsid w:val="00500D43"/>
    <w:rPr>
      <w:rFonts w:hint="default"/>
    </w:rPr>
  </w:style>
  <w:style w:type="character" w:customStyle="1" w:styleId="WW8Num15z0">
    <w:name w:val="WW8Num15z0"/>
    <w:rsid w:val="00500D43"/>
    <w:rPr>
      <w:rFonts w:ascii="Symbol" w:hAnsi="Symbol" w:cs="Symbol"/>
      <w:color w:val="000000"/>
      <w:sz w:val="22"/>
      <w:szCs w:val="22"/>
    </w:rPr>
  </w:style>
  <w:style w:type="character" w:customStyle="1" w:styleId="WW8Num15z1">
    <w:name w:val="WW8Num15z1"/>
    <w:rsid w:val="00500D43"/>
    <w:rPr>
      <w:rFonts w:ascii="Courier New" w:hAnsi="Courier New" w:cs="Courier New" w:hint="default"/>
    </w:rPr>
  </w:style>
  <w:style w:type="character" w:customStyle="1" w:styleId="WW8Num15z2">
    <w:name w:val="WW8Num15z2"/>
    <w:rsid w:val="00500D43"/>
    <w:rPr>
      <w:rFonts w:ascii="Wingdings" w:hAnsi="Wingdings" w:cs="Wingdings" w:hint="default"/>
    </w:rPr>
  </w:style>
  <w:style w:type="character" w:customStyle="1" w:styleId="WW8Num15z3">
    <w:name w:val="WW8Num15z3"/>
    <w:rsid w:val="00500D43"/>
    <w:rPr>
      <w:rFonts w:ascii="Symbol" w:hAnsi="Symbol" w:cs="Symbol" w:hint="default"/>
    </w:rPr>
  </w:style>
  <w:style w:type="character" w:customStyle="1" w:styleId="WW8Num16z0">
    <w:name w:val="WW8Num16z0"/>
    <w:rsid w:val="00500D43"/>
    <w:rPr>
      <w:rFonts w:hint="default"/>
    </w:rPr>
  </w:style>
  <w:style w:type="character" w:customStyle="1" w:styleId="WW8Num17z0">
    <w:name w:val="WW8Num17z0"/>
    <w:rsid w:val="00500D43"/>
    <w:rPr>
      <w:rFonts w:ascii="Times New Roman" w:eastAsia="Times New Roman" w:hAnsi="Times New Roman" w:cs="Times New Roman"/>
      <w:sz w:val="20"/>
      <w:szCs w:val="20"/>
    </w:rPr>
  </w:style>
  <w:style w:type="character" w:customStyle="1" w:styleId="WW8Num17z1">
    <w:name w:val="WW8Num17z1"/>
    <w:rsid w:val="00500D43"/>
  </w:style>
  <w:style w:type="character" w:customStyle="1" w:styleId="WW8Num17z2">
    <w:name w:val="WW8Num17z2"/>
    <w:rsid w:val="00500D43"/>
    <w:rPr>
      <w:b w:val="0"/>
      <w:i w:val="0"/>
    </w:rPr>
  </w:style>
  <w:style w:type="character" w:customStyle="1" w:styleId="WW8Num17z3">
    <w:name w:val="WW8Num17z3"/>
    <w:rsid w:val="00500D43"/>
    <w:rPr>
      <w:rFonts w:ascii="Times New Roman" w:eastAsia="Times New Roman" w:hAnsi="Times New Roman" w:cs="Times New Roman"/>
      <w:b w:val="0"/>
      <w:i w:val="0"/>
    </w:rPr>
  </w:style>
  <w:style w:type="character" w:customStyle="1" w:styleId="WW8Num17z4">
    <w:name w:val="WW8Num17z4"/>
    <w:rsid w:val="00500D43"/>
  </w:style>
  <w:style w:type="character" w:customStyle="1" w:styleId="WW8Num17z5">
    <w:name w:val="WW8Num17z5"/>
    <w:rsid w:val="00500D43"/>
  </w:style>
  <w:style w:type="character" w:customStyle="1" w:styleId="WW8Num17z6">
    <w:name w:val="WW8Num17z6"/>
    <w:rsid w:val="00500D43"/>
  </w:style>
  <w:style w:type="character" w:customStyle="1" w:styleId="WW8Num17z7">
    <w:name w:val="WW8Num17z7"/>
    <w:rsid w:val="00500D43"/>
  </w:style>
  <w:style w:type="character" w:customStyle="1" w:styleId="WW8Num17z8">
    <w:name w:val="WW8Num17z8"/>
    <w:rsid w:val="00500D43"/>
  </w:style>
  <w:style w:type="character" w:customStyle="1" w:styleId="WW8Num18z0">
    <w:name w:val="WW8Num18z0"/>
    <w:rsid w:val="00500D43"/>
    <w:rPr>
      <w:rFonts w:hint="default"/>
    </w:rPr>
  </w:style>
  <w:style w:type="character" w:customStyle="1" w:styleId="WW8Num18z2">
    <w:name w:val="WW8Num18z2"/>
    <w:rsid w:val="00500D43"/>
    <w:rPr>
      <w:rFonts w:hint="default"/>
      <w:b w:val="0"/>
    </w:rPr>
  </w:style>
  <w:style w:type="character" w:customStyle="1" w:styleId="WW8Num19z0">
    <w:name w:val="WW8Num19z0"/>
    <w:rsid w:val="00500D43"/>
    <w:rPr>
      <w:rFonts w:ascii="Symbol" w:hAnsi="Symbol" w:cs="Symbol" w:hint="default"/>
      <w:color w:val="auto"/>
      <w:sz w:val="20"/>
      <w:szCs w:val="20"/>
    </w:rPr>
  </w:style>
  <w:style w:type="character" w:customStyle="1" w:styleId="WW8Num19z1">
    <w:name w:val="WW8Num19z1"/>
    <w:rsid w:val="00500D43"/>
    <w:rPr>
      <w:rFonts w:ascii="Courier New" w:hAnsi="Courier New" w:cs="Courier New" w:hint="default"/>
    </w:rPr>
  </w:style>
  <w:style w:type="character" w:customStyle="1" w:styleId="WW8Num19z2">
    <w:name w:val="WW8Num19z2"/>
    <w:rsid w:val="00500D43"/>
    <w:rPr>
      <w:rFonts w:ascii="Wingdings" w:hAnsi="Wingdings" w:cs="Wingdings" w:hint="default"/>
    </w:rPr>
  </w:style>
  <w:style w:type="character" w:customStyle="1" w:styleId="WW8Num19z3">
    <w:name w:val="WW8Num19z3"/>
    <w:rsid w:val="00500D43"/>
    <w:rPr>
      <w:rFonts w:ascii="Symbol" w:hAnsi="Symbol" w:cs="Symbol" w:hint="default"/>
    </w:rPr>
  </w:style>
  <w:style w:type="character" w:customStyle="1" w:styleId="WW8Num20z0">
    <w:name w:val="WW8Num20z0"/>
    <w:rsid w:val="00500D43"/>
    <w:rPr>
      <w:rFonts w:ascii="Times New Roman" w:eastAsia="Times New Roman" w:hAnsi="Times New Roman" w:cs="Times New Roman"/>
      <w:sz w:val="20"/>
      <w:szCs w:val="20"/>
    </w:rPr>
  </w:style>
  <w:style w:type="character" w:customStyle="1" w:styleId="WW8Num20z1">
    <w:name w:val="WW8Num20z1"/>
    <w:rsid w:val="00500D43"/>
  </w:style>
  <w:style w:type="character" w:customStyle="1" w:styleId="WW8Num20z2">
    <w:name w:val="WW8Num20z2"/>
    <w:rsid w:val="00500D43"/>
    <w:rPr>
      <w:b w:val="0"/>
      <w:i w:val="0"/>
    </w:rPr>
  </w:style>
  <w:style w:type="character" w:customStyle="1" w:styleId="WW8Num20z3">
    <w:name w:val="WW8Num20z3"/>
    <w:rsid w:val="00500D43"/>
    <w:rPr>
      <w:rFonts w:ascii="Times New Roman" w:eastAsia="Times New Roman" w:hAnsi="Times New Roman" w:cs="Times New Roman"/>
      <w:b w:val="0"/>
      <w:i w:val="0"/>
    </w:rPr>
  </w:style>
  <w:style w:type="character" w:customStyle="1" w:styleId="WW8Num20z4">
    <w:name w:val="WW8Num20z4"/>
    <w:rsid w:val="00500D43"/>
  </w:style>
  <w:style w:type="character" w:customStyle="1" w:styleId="WW8Num20z5">
    <w:name w:val="WW8Num20z5"/>
    <w:rsid w:val="00500D43"/>
  </w:style>
  <w:style w:type="character" w:customStyle="1" w:styleId="WW8Num20z6">
    <w:name w:val="WW8Num20z6"/>
    <w:rsid w:val="00500D43"/>
  </w:style>
  <w:style w:type="character" w:customStyle="1" w:styleId="WW8Num20z7">
    <w:name w:val="WW8Num20z7"/>
    <w:rsid w:val="00500D43"/>
  </w:style>
  <w:style w:type="character" w:customStyle="1" w:styleId="WW8Num20z8">
    <w:name w:val="WW8Num20z8"/>
    <w:rsid w:val="00500D43"/>
  </w:style>
  <w:style w:type="character" w:customStyle="1" w:styleId="WW8Num21z0">
    <w:name w:val="WW8Num21z0"/>
    <w:rsid w:val="00500D43"/>
    <w:rPr>
      <w:b/>
      <w:i w:val="0"/>
      <w:color w:val="auto"/>
    </w:rPr>
  </w:style>
  <w:style w:type="character" w:customStyle="1" w:styleId="WW8Num21z1">
    <w:name w:val="WW8Num21z1"/>
    <w:rsid w:val="00500D43"/>
    <w:rPr>
      <w:b/>
      <w:i w:val="0"/>
      <w:sz w:val="24"/>
      <w:szCs w:val="24"/>
    </w:rPr>
  </w:style>
  <w:style w:type="character" w:customStyle="1" w:styleId="WW8Num21z2">
    <w:name w:val="WW8Num21z2"/>
    <w:rsid w:val="00500D43"/>
    <w:rPr>
      <w:rFonts w:hint="default"/>
    </w:rPr>
  </w:style>
  <w:style w:type="character" w:customStyle="1" w:styleId="WW8Num21z3">
    <w:name w:val="WW8Num21z3"/>
    <w:rsid w:val="00500D43"/>
  </w:style>
  <w:style w:type="character" w:customStyle="1" w:styleId="WW8Num21z4">
    <w:name w:val="WW8Num21z4"/>
    <w:rsid w:val="00500D43"/>
  </w:style>
  <w:style w:type="character" w:customStyle="1" w:styleId="WW8Num21z5">
    <w:name w:val="WW8Num21z5"/>
    <w:rsid w:val="00500D43"/>
  </w:style>
  <w:style w:type="character" w:customStyle="1" w:styleId="WW8Num21z6">
    <w:name w:val="WW8Num21z6"/>
    <w:rsid w:val="00500D43"/>
  </w:style>
  <w:style w:type="character" w:customStyle="1" w:styleId="WW8Num21z7">
    <w:name w:val="WW8Num21z7"/>
    <w:rsid w:val="00500D43"/>
  </w:style>
  <w:style w:type="character" w:customStyle="1" w:styleId="WW8Num21z8">
    <w:name w:val="WW8Num21z8"/>
    <w:rsid w:val="00500D43"/>
  </w:style>
  <w:style w:type="character" w:customStyle="1" w:styleId="WW8Num22z0">
    <w:name w:val="WW8Num22z0"/>
    <w:rsid w:val="00500D43"/>
    <w:rPr>
      <w:rFonts w:ascii="Times New Roman" w:eastAsia="Times New Roman" w:hAnsi="Times New Roman" w:cs="Times New Roman"/>
      <w:sz w:val="24"/>
      <w:szCs w:val="24"/>
    </w:rPr>
  </w:style>
  <w:style w:type="character" w:customStyle="1" w:styleId="WW8Num23z0">
    <w:name w:val="WW8Num23z0"/>
    <w:rsid w:val="00500D43"/>
    <w:rPr>
      <w:rFonts w:hint="default"/>
      <w:b/>
    </w:rPr>
  </w:style>
  <w:style w:type="character" w:customStyle="1" w:styleId="WW8Num23z1">
    <w:name w:val="WW8Num23z1"/>
    <w:rsid w:val="00500D43"/>
    <w:rPr>
      <w:rFonts w:hint="default"/>
      <w:b w:val="0"/>
      <w:sz w:val="22"/>
      <w:szCs w:val="22"/>
    </w:rPr>
  </w:style>
  <w:style w:type="character" w:customStyle="1" w:styleId="WW8Num23z2">
    <w:name w:val="WW8Num23z2"/>
    <w:rsid w:val="00500D43"/>
    <w:rPr>
      <w:rFonts w:hint="default"/>
      <w:b w:val="0"/>
    </w:rPr>
  </w:style>
  <w:style w:type="character" w:customStyle="1" w:styleId="WW8Num24z0">
    <w:name w:val="WW8Num24z0"/>
    <w:rsid w:val="00500D43"/>
    <w:rPr>
      <w:sz w:val="24"/>
      <w:szCs w:val="24"/>
    </w:rPr>
  </w:style>
  <w:style w:type="character" w:customStyle="1" w:styleId="WW8Num24z1">
    <w:name w:val="WW8Num24z1"/>
    <w:rsid w:val="00500D43"/>
  </w:style>
  <w:style w:type="character" w:customStyle="1" w:styleId="WW8Num24z2">
    <w:name w:val="WW8Num24z2"/>
    <w:rsid w:val="00500D43"/>
  </w:style>
  <w:style w:type="character" w:customStyle="1" w:styleId="WW8Num24z3">
    <w:name w:val="WW8Num24z3"/>
    <w:rsid w:val="00500D43"/>
  </w:style>
  <w:style w:type="character" w:customStyle="1" w:styleId="WW8Num24z4">
    <w:name w:val="WW8Num24z4"/>
    <w:rsid w:val="00500D43"/>
  </w:style>
  <w:style w:type="character" w:customStyle="1" w:styleId="WW8Num24z5">
    <w:name w:val="WW8Num24z5"/>
    <w:rsid w:val="00500D43"/>
  </w:style>
  <w:style w:type="character" w:customStyle="1" w:styleId="WW8Num24z6">
    <w:name w:val="WW8Num24z6"/>
    <w:rsid w:val="00500D43"/>
  </w:style>
  <w:style w:type="character" w:customStyle="1" w:styleId="WW8Num24z7">
    <w:name w:val="WW8Num24z7"/>
    <w:rsid w:val="00500D43"/>
  </w:style>
  <w:style w:type="character" w:customStyle="1" w:styleId="WW8Num24z8">
    <w:name w:val="WW8Num24z8"/>
    <w:rsid w:val="00500D43"/>
  </w:style>
  <w:style w:type="character" w:customStyle="1" w:styleId="WW8Num25z0">
    <w:name w:val="WW8Num25z0"/>
    <w:rsid w:val="00500D43"/>
    <w:rPr>
      <w:rFonts w:hint="default"/>
    </w:rPr>
  </w:style>
  <w:style w:type="character" w:customStyle="1" w:styleId="WW8Num25z5">
    <w:name w:val="WW8Num25z5"/>
    <w:rsid w:val="00500D43"/>
  </w:style>
  <w:style w:type="character" w:customStyle="1" w:styleId="WW8Num26z0">
    <w:name w:val="WW8Num26z0"/>
    <w:rsid w:val="00500D43"/>
    <w:rPr>
      <w:sz w:val="24"/>
      <w:szCs w:val="24"/>
    </w:rPr>
  </w:style>
  <w:style w:type="character" w:customStyle="1" w:styleId="WW8Num26z1">
    <w:name w:val="WW8Num26z1"/>
    <w:rsid w:val="00500D43"/>
  </w:style>
  <w:style w:type="character" w:customStyle="1" w:styleId="WW8Num26z2">
    <w:name w:val="WW8Num26z2"/>
    <w:rsid w:val="00500D43"/>
  </w:style>
  <w:style w:type="character" w:customStyle="1" w:styleId="WW8Num26z3">
    <w:name w:val="WW8Num26z3"/>
    <w:rsid w:val="00500D43"/>
  </w:style>
  <w:style w:type="character" w:customStyle="1" w:styleId="WW8Num26z4">
    <w:name w:val="WW8Num26z4"/>
    <w:rsid w:val="00500D43"/>
  </w:style>
  <w:style w:type="character" w:customStyle="1" w:styleId="WW8Num26z5">
    <w:name w:val="WW8Num26z5"/>
    <w:rsid w:val="00500D43"/>
  </w:style>
  <w:style w:type="character" w:customStyle="1" w:styleId="WW8Num26z6">
    <w:name w:val="WW8Num26z6"/>
    <w:rsid w:val="00500D43"/>
  </w:style>
  <w:style w:type="character" w:customStyle="1" w:styleId="WW8Num26z7">
    <w:name w:val="WW8Num26z7"/>
    <w:rsid w:val="00500D43"/>
  </w:style>
  <w:style w:type="character" w:customStyle="1" w:styleId="WW8Num26z8">
    <w:name w:val="WW8Num26z8"/>
    <w:rsid w:val="00500D43"/>
  </w:style>
  <w:style w:type="character" w:customStyle="1" w:styleId="WW8Num27z0">
    <w:name w:val="WW8Num27z0"/>
    <w:rsid w:val="00500D43"/>
    <w:rPr>
      <w:rFonts w:ascii="Times New Roman" w:eastAsia="Times New Roman" w:hAnsi="Times New Roman" w:cs="Times New Roman" w:hint="default"/>
      <w:sz w:val="24"/>
      <w:szCs w:val="24"/>
    </w:rPr>
  </w:style>
  <w:style w:type="character" w:customStyle="1" w:styleId="WW8Num28z0">
    <w:name w:val="WW8Num28z0"/>
    <w:rsid w:val="00500D43"/>
  </w:style>
  <w:style w:type="character" w:customStyle="1" w:styleId="WW8Num28z1">
    <w:name w:val="WW8Num28z1"/>
    <w:rsid w:val="00500D43"/>
  </w:style>
  <w:style w:type="character" w:customStyle="1" w:styleId="WW8Num28z2">
    <w:name w:val="WW8Num28z2"/>
    <w:rsid w:val="00500D43"/>
  </w:style>
  <w:style w:type="character" w:customStyle="1" w:styleId="WW8Num28z3">
    <w:name w:val="WW8Num28z3"/>
    <w:rsid w:val="00500D43"/>
  </w:style>
  <w:style w:type="character" w:customStyle="1" w:styleId="WW8Num28z4">
    <w:name w:val="WW8Num28z4"/>
    <w:rsid w:val="00500D43"/>
  </w:style>
  <w:style w:type="character" w:customStyle="1" w:styleId="WW8Num28z5">
    <w:name w:val="WW8Num28z5"/>
    <w:rsid w:val="00500D43"/>
  </w:style>
  <w:style w:type="character" w:customStyle="1" w:styleId="WW8Num28z6">
    <w:name w:val="WW8Num28z6"/>
    <w:rsid w:val="00500D43"/>
  </w:style>
  <w:style w:type="character" w:customStyle="1" w:styleId="WW8Num28z7">
    <w:name w:val="WW8Num28z7"/>
    <w:rsid w:val="00500D43"/>
  </w:style>
  <w:style w:type="character" w:customStyle="1" w:styleId="WW8Num28z8">
    <w:name w:val="WW8Num28z8"/>
    <w:rsid w:val="00500D43"/>
  </w:style>
  <w:style w:type="character" w:customStyle="1" w:styleId="WW8Num29z0">
    <w:name w:val="WW8Num29z0"/>
    <w:rsid w:val="00500D43"/>
    <w:rPr>
      <w:rFonts w:hint="default"/>
    </w:rPr>
  </w:style>
  <w:style w:type="character" w:customStyle="1" w:styleId="WW8Num29z1">
    <w:name w:val="WW8Num29z1"/>
    <w:rsid w:val="00500D43"/>
    <w:rPr>
      <w:rFonts w:hint="default"/>
      <w:b/>
      <w:i w:val="0"/>
      <w:sz w:val="24"/>
      <w:szCs w:val="24"/>
    </w:rPr>
  </w:style>
  <w:style w:type="character" w:customStyle="1" w:styleId="WW8Num29z2">
    <w:name w:val="WW8Num29z2"/>
    <w:rsid w:val="00500D43"/>
    <w:rPr>
      <w:rFonts w:ascii="Times New Roman" w:hAnsi="Times New Roman" w:cs="Times New Roman" w:hint="default"/>
      <w:i w:val="0"/>
      <w:sz w:val="24"/>
      <w:szCs w:val="24"/>
    </w:rPr>
  </w:style>
  <w:style w:type="character" w:customStyle="1" w:styleId="WW8Num30z0">
    <w:name w:val="WW8Num30z0"/>
    <w:rsid w:val="00500D43"/>
    <w:rPr>
      <w:rFonts w:ascii="Times New Roman" w:eastAsia="Times New Roman" w:hAnsi="Times New Roman" w:cs="Times New Roman" w:hint="default"/>
      <w:b/>
      <w:bCs/>
      <w:iCs/>
      <w:sz w:val="24"/>
      <w:szCs w:val="24"/>
    </w:rPr>
  </w:style>
  <w:style w:type="character" w:customStyle="1" w:styleId="WW8Num31z0">
    <w:name w:val="WW8Num31z0"/>
    <w:rsid w:val="00500D43"/>
    <w:rPr>
      <w:rFonts w:ascii="Times New Roman" w:eastAsia="Times New Roman" w:hAnsi="Times New Roman" w:cs="Times New Roman" w:hint="default"/>
      <w:b/>
      <w:iCs/>
      <w:sz w:val="24"/>
      <w:szCs w:val="24"/>
      <w:lang w:val="x-none"/>
    </w:rPr>
  </w:style>
  <w:style w:type="character" w:customStyle="1" w:styleId="WW8Num31z1">
    <w:name w:val="WW8Num31z1"/>
    <w:rsid w:val="00500D43"/>
    <w:rPr>
      <w:rFonts w:ascii="Times New Roman" w:eastAsia="Times New Roman" w:hAnsi="Times New Roman" w:cs="Times New Roman" w:hint="default"/>
      <w:b/>
      <w:bCs/>
      <w:i w:val="0"/>
      <w:iCs/>
      <w:sz w:val="24"/>
      <w:szCs w:val="24"/>
    </w:rPr>
  </w:style>
  <w:style w:type="character" w:customStyle="1" w:styleId="WW8Num31z2">
    <w:name w:val="WW8Num31z2"/>
    <w:rsid w:val="00500D43"/>
    <w:rPr>
      <w:rFonts w:ascii="Times New Roman" w:eastAsia="Times New Roman" w:hAnsi="Times New Roman" w:cs="Times New Roman" w:hint="default"/>
      <w:b w:val="0"/>
      <w:i w:val="0"/>
      <w:color w:val="0000FF"/>
      <w:sz w:val="24"/>
      <w:szCs w:val="24"/>
    </w:rPr>
  </w:style>
  <w:style w:type="character" w:customStyle="1" w:styleId="WW8Num32z0">
    <w:name w:val="WW8Num32z0"/>
    <w:rsid w:val="00500D43"/>
  </w:style>
  <w:style w:type="character" w:customStyle="1" w:styleId="WW8Num32z1">
    <w:name w:val="WW8Num32z1"/>
    <w:rsid w:val="00500D43"/>
  </w:style>
  <w:style w:type="character" w:customStyle="1" w:styleId="WW8Num32z2">
    <w:name w:val="WW8Num32z2"/>
    <w:rsid w:val="00500D43"/>
  </w:style>
  <w:style w:type="character" w:customStyle="1" w:styleId="WW8Num32z3">
    <w:name w:val="WW8Num32z3"/>
    <w:rsid w:val="00500D43"/>
  </w:style>
  <w:style w:type="character" w:customStyle="1" w:styleId="WW8Num32z4">
    <w:name w:val="WW8Num32z4"/>
    <w:rsid w:val="00500D43"/>
  </w:style>
  <w:style w:type="character" w:customStyle="1" w:styleId="WW8Num32z5">
    <w:name w:val="WW8Num32z5"/>
    <w:rsid w:val="00500D43"/>
  </w:style>
  <w:style w:type="character" w:customStyle="1" w:styleId="WW8Num32z6">
    <w:name w:val="WW8Num32z6"/>
    <w:rsid w:val="00500D43"/>
  </w:style>
  <w:style w:type="character" w:customStyle="1" w:styleId="WW8Num32z7">
    <w:name w:val="WW8Num32z7"/>
    <w:rsid w:val="00500D43"/>
  </w:style>
  <w:style w:type="character" w:customStyle="1" w:styleId="WW8Num32z8">
    <w:name w:val="WW8Num32z8"/>
    <w:rsid w:val="00500D43"/>
  </w:style>
  <w:style w:type="character" w:customStyle="1" w:styleId="WW8Num33z0">
    <w:name w:val="WW8Num33z0"/>
    <w:rsid w:val="00500D43"/>
    <w:rPr>
      <w:rFonts w:ascii="Symbol" w:hAnsi="Symbol" w:cs="Symbol" w:hint="default"/>
    </w:rPr>
  </w:style>
  <w:style w:type="character" w:customStyle="1" w:styleId="WW8Num34z0">
    <w:name w:val="WW8Num34z0"/>
    <w:rsid w:val="00500D43"/>
    <w:rPr>
      <w:rFonts w:hint="default"/>
    </w:rPr>
  </w:style>
  <w:style w:type="character" w:customStyle="1" w:styleId="WW8Num35z0">
    <w:name w:val="WW8Num35z0"/>
    <w:rsid w:val="00500D43"/>
    <w:rPr>
      <w:rFonts w:hint="default"/>
    </w:rPr>
  </w:style>
  <w:style w:type="character" w:customStyle="1" w:styleId="WW8Num35z2">
    <w:name w:val="WW8Num35z2"/>
    <w:rsid w:val="00500D43"/>
    <w:rPr>
      <w:rFonts w:hint="default"/>
      <w:b w:val="0"/>
      <w:i w:val="0"/>
    </w:rPr>
  </w:style>
  <w:style w:type="character" w:customStyle="1" w:styleId="WW8Num36z0">
    <w:name w:val="WW8Num36z0"/>
    <w:rsid w:val="00500D43"/>
    <w:rPr>
      <w:rFonts w:ascii="Times New Roman" w:hAnsi="Times New Roman" w:cs="Times New Roman" w:hint="default"/>
      <w:sz w:val="24"/>
      <w:szCs w:val="24"/>
    </w:rPr>
  </w:style>
  <w:style w:type="character" w:customStyle="1" w:styleId="WW8Num37z0">
    <w:name w:val="WW8Num37z0"/>
    <w:rsid w:val="00500D43"/>
    <w:rPr>
      <w:rFonts w:ascii="Times New Roman" w:eastAsia="Times New Roman" w:hAnsi="Times New Roman" w:cs="Times New Roman" w:hint="default"/>
      <w:sz w:val="24"/>
      <w:szCs w:val="24"/>
    </w:rPr>
  </w:style>
  <w:style w:type="character" w:customStyle="1" w:styleId="WW8Num38z0">
    <w:name w:val="WW8Num38z0"/>
    <w:rsid w:val="00500D43"/>
    <w:rPr>
      <w:sz w:val="24"/>
      <w:szCs w:val="24"/>
    </w:rPr>
  </w:style>
  <w:style w:type="character" w:customStyle="1" w:styleId="WW8Num38z1">
    <w:name w:val="WW8Num38z1"/>
    <w:rsid w:val="00500D43"/>
  </w:style>
  <w:style w:type="character" w:customStyle="1" w:styleId="WW8Num38z2">
    <w:name w:val="WW8Num38z2"/>
    <w:rsid w:val="00500D43"/>
  </w:style>
  <w:style w:type="character" w:customStyle="1" w:styleId="WW8Num38z3">
    <w:name w:val="WW8Num38z3"/>
    <w:rsid w:val="00500D43"/>
  </w:style>
  <w:style w:type="character" w:customStyle="1" w:styleId="WW8Num38z4">
    <w:name w:val="WW8Num38z4"/>
    <w:rsid w:val="00500D43"/>
  </w:style>
  <w:style w:type="character" w:customStyle="1" w:styleId="WW8Num38z5">
    <w:name w:val="WW8Num38z5"/>
    <w:rsid w:val="00500D43"/>
  </w:style>
  <w:style w:type="character" w:customStyle="1" w:styleId="WW8Num38z6">
    <w:name w:val="WW8Num38z6"/>
    <w:rsid w:val="00500D43"/>
  </w:style>
  <w:style w:type="character" w:customStyle="1" w:styleId="WW8Num38z7">
    <w:name w:val="WW8Num38z7"/>
    <w:rsid w:val="00500D43"/>
  </w:style>
  <w:style w:type="character" w:customStyle="1" w:styleId="WW8Num38z8">
    <w:name w:val="WW8Num38z8"/>
    <w:rsid w:val="00500D43"/>
  </w:style>
  <w:style w:type="character" w:customStyle="1" w:styleId="WW8Num39z0">
    <w:name w:val="WW8Num39z0"/>
    <w:rsid w:val="00500D43"/>
    <w:rPr>
      <w:i/>
      <w:sz w:val="24"/>
      <w:szCs w:val="24"/>
    </w:rPr>
  </w:style>
  <w:style w:type="character" w:customStyle="1" w:styleId="WW8Num39z2">
    <w:name w:val="WW8Num39z2"/>
    <w:rsid w:val="00500D43"/>
    <w:rPr>
      <w:rFonts w:hint="default"/>
    </w:rPr>
  </w:style>
  <w:style w:type="character" w:customStyle="1" w:styleId="WW8Num40z0">
    <w:name w:val="WW8Num40z0"/>
    <w:rsid w:val="00500D43"/>
    <w:rPr>
      <w:rFonts w:ascii="Symbol" w:hAnsi="Symbol" w:cs="Symbol" w:hint="default"/>
    </w:rPr>
  </w:style>
  <w:style w:type="character" w:customStyle="1" w:styleId="WW8Num40z1">
    <w:name w:val="WW8Num40z1"/>
    <w:rsid w:val="00500D43"/>
    <w:rPr>
      <w:rFonts w:ascii="Courier New" w:hAnsi="Courier New" w:cs="Courier New" w:hint="default"/>
    </w:rPr>
  </w:style>
  <w:style w:type="character" w:customStyle="1" w:styleId="WW8Num40z2">
    <w:name w:val="WW8Num40z2"/>
    <w:rsid w:val="00500D43"/>
    <w:rPr>
      <w:rFonts w:ascii="Wingdings" w:hAnsi="Wingdings" w:cs="Wingdings" w:hint="default"/>
    </w:rPr>
  </w:style>
  <w:style w:type="character" w:customStyle="1" w:styleId="WW8Num41z0">
    <w:name w:val="WW8Num41z0"/>
    <w:rsid w:val="00500D43"/>
    <w:rPr>
      <w:rFonts w:hint="default"/>
      <w:b/>
    </w:rPr>
  </w:style>
  <w:style w:type="character" w:customStyle="1" w:styleId="WW8Num41z1">
    <w:name w:val="WW8Num41z1"/>
    <w:rsid w:val="00500D43"/>
    <w:rPr>
      <w:rFonts w:hint="default"/>
      <w:b w:val="0"/>
    </w:rPr>
  </w:style>
  <w:style w:type="character" w:customStyle="1" w:styleId="WW8Num41z2">
    <w:name w:val="WW8Num41z2"/>
    <w:rsid w:val="00500D43"/>
    <w:rPr>
      <w:rFonts w:ascii="Times New Roman" w:eastAsia="Times New Roman" w:hAnsi="Times New Roman" w:cs="Times New Roman"/>
      <w:b w:val="0"/>
    </w:rPr>
  </w:style>
  <w:style w:type="character" w:customStyle="1" w:styleId="WW8Num41z3">
    <w:name w:val="WW8Num41z3"/>
    <w:rsid w:val="00500D43"/>
    <w:rPr>
      <w:rFonts w:hint="default"/>
    </w:rPr>
  </w:style>
  <w:style w:type="character" w:customStyle="1" w:styleId="WW8Num42z0">
    <w:name w:val="WW8Num42z0"/>
    <w:rsid w:val="00500D43"/>
    <w:rPr>
      <w:rFonts w:hint="default"/>
    </w:rPr>
  </w:style>
  <w:style w:type="character" w:customStyle="1" w:styleId="WW8Num42z1">
    <w:name w:val="WW8Num42z1"/>
    <w:rsid w:val="00500D43"/>
    <w:rPr>
      <w:rFonts w:ascii="Times New Roman" w:eastAsia="Times New Roman" w:hAnsi="Times New Roman" w:cs="Times New Roman" w:hint="default"/>
      <w:b/>
      <w:sz w:val="24"/>
      <w:szCs w:val="24"/>
    </w:rPr>
  </w:style>
  <w:style w:type="character" w:customStyle="1" w:styleId="WW8Num42z2">
    <w:name w:val="WW8Num42z2"/>
    <w:rsid w:val="00500D43"/>
    <w:rPr>
      <w:rFonts w:ascii="Times New Roman" w:eastAsia="Times New Roman" w:hAnsi="Times New Roman" w:cs="Times New Roman" w:hint="default"/>
      <w:bCs/>
      <w:color w:val="auto"/>
      <w:sz w:val="24"/>
      <w:szCs w:val="24"/>
    </w:rPr>
  </w:style>
  <w:style w:type="character" w:customStyle="1" w:styleId="WW8Num43z0">
    <w:name w:val="WW8Num43z0"/>
    <w:rsid w:val="00500D43"/>
    <w:rPr>
      <w:rFonts w:ascii="Symbol" w:hAnsi="Symbol" w:cs="Symbol" w:hint="default"/>
    </w:rPr>
  </w:style>
  <w:style w:type="character" w:customStyle="1" w:styleId="WW8Num43z5">
    <w:name w:val="WW8Num43z5"/>
    <w:rsid w:val="00500D43"/>
    <w:rPr>
      <w:rFonts w:ascii="Wingdings" w:hAnsi="Wingdings" w:cs="Wingdings" w:hint="default"/>
    </w:rPr>
  </w:style>
  <w:style w:type="character" w:customStyle="1" w:styleId="WW8Num44z0">
    <w:name w:val="WW8Num44z0"/>
    <w:rsid w:val="00500D43"/>
    <w:rPr>
      <w:sz w:val="24"/>
      <w:szCs w:val="24"/>
    </w:rPr>
  </w:style>
  <w:style w:type="character" w:customStyle="1" w:styleId="WW8Num45z0">
    <w:name w:val="WW8Num45z0"/>
    <w:rsid w:val="00500D43"/>
    <w:rPr>
      <w:rFonts w:ascii="Symbol" w:hAnsi="Symbol" w:cs="Symbol" w:hint="default"/>
    </w:rPr>
  </w:style>
  <w:style w:type="character" w:customStyle="1" w:styleId="WW8Num45z1">
    <w:name w:val="WW8Num45z1"/>
    <w:rsid w:val="00500D43"/>
    <w:rPr>
      <w:rFonts w:ascii="Courier New" w:hAnsi="Courier New" w:cs="Courier New" w:hint="default"/>
    </w:rPr>
  </w:style>
  <w:style w:type="character" w:customStyle="1" w:styleId="WW8Num45z2">
    <w:name w:val="WW8Num45z2"/>
    <w:rsid w:val="00500D43"/>
    <w:rPr>
      <w:rFonts w:ascii="Wingdings" w:hAnsi="Wingdings" w:cs="Wingdings" w:hint="default"/>
    </w:rPr>
  </w:style>
  <w:style w:type="character" w:customStyle="1" w:styleId="WW8Num46z0">
    <w:name w:val="WW8Num46z0"/>
    <w:rsid w:val="00500D43"/>
    <w:rPr>
      <w:rFonts w:ascii="Courier New" w:hAnsi="Courier New" w:cs="Courier New" w:hint="default"/>
    </w:rPr>
  </w:style>
  <w:style w:type="character" w:customStyle="1" w:styleId="WW8Num46z2">
    <w:name w:val="WW8Num46z2"/>
    <w:rsid w:val="00500D43"/>
    <w:rPr>
      <w:rFonts w:ascii="Wingdings" w:hAnsi="Wingdings" w:cs="Wingdings" w:hint="default"/>
    </w:rPr>
  </w:style>
  <w:style w:type="character" w:customStyle="1" w:styleId="WW8Num46z3">
    <w:name w:val="WW8Num46z3"/>
    <w:rsid w:val="00500D43"/>
    <w:rPr>
      <w:rFonts w:ascii="Symbol" w:hAnsi="Symbol" w:cs="Symbol" w:hint="default"/>
    </w:rPr>
  </w:style>
  <w:style w:type="character" w:customStyle="1" w:styleId="WW8Num47z0">
    <w:name w:val="WW8Num47z0"/>
    <w:rsid w:val="00500D43"/>
    <w:rPr>
      <w:rFonts w:hint="default"/>
    </w:rPr>
  </w:style>
  <w:style w:type="character" w:customStyle="1" w:styleId="WW8Num47z2">
    <w:name w:val="WW8Num47z2"/>
    <w:rsid w:val="00500D43"/>
    <w:rPr>
      <w:rFonts w:hint="default"/>
      <w:color w:val="auto"/>
    </w:rPr>
  </w:style>
  <w:style w:type="character" w:customStyle="1" w:styleId="WW8Num48z0">
    <w:name w:val="WW8Num48z0"/>
    <w:rsid w:val="00500D43"/>
    <w:rPr>
      <w:rFonts w:hint="default"/>
    </w:rPr>
  </w:style>
  <w:style w:type="character" w:customStyle="1" w:styleId="WW8Num48z1">
    <w:name w:val="WW8Num48z1"/>
    <w:rsid w:val="00500D43"/>
    <w:rPr>
      <w:rFonts w:hint="default"/>
      <w:i w:val="0"/>
    </w:rPr>
  </w:style>
  <w:style w:type="character" w:customStyle="1" w:styleId="WW8Num48z2">
    <w:name w:val="WW8Num48z2"/>
    <w:rsid w:val="00500D43"/>
    <w:rPr>
      <w:rFonts w:ascii="Times New Roman" w:hAnsi="Times New Roman" w:cs="Times New Roman" w:hint="default"/>
      <w:sz w:val="24"/>
      <w:szCs w:val="24"/>
    </w:rPr>
  </w:style>
  <w:style w:type="character" w:customStyle="1" w:styleId="WW8Num49z0">
    <w:name w:val="WW8Num49z0"/>
    <w:rsid w:val="00500D43"/>
    <w:rPr>
      <w:rFonts w:hint="default"/>
    </w:rPr>
  </w:style>
  <w:style w:type="character" w:customStyle="1" w:styleId="WW8Num49z2">
    <w:name w:val="WW8Num49z2"/>
    <w:rsid w:val="00500D43"/>
    <w:rPr>
      <w:rFonts w:hint="default"/>
      <w:color w:val="auto"/>
    </w:rPr>
  </w:style>
  <w:style w:type="character" w:customStyle="1" w:styleId="WW8Num50z0">
    <w:name w:val="WW8Num50z0"/>
    <w:rsid w:val="00500D43"/>
  </w:style>
  <w:style w:type="character" w:customStyle="1" w:styleId="WW8Num50z1">
    <w:name w:val="WW8Num50z1"/>
    <w:rsid w:val="00500D43"/>
  </w:style>
  <w:style w:type="character" w:customStyle="1" w:styleId="WW8Num50z2">
    <w:name w:val="WW8Num50z2"/>
    <w:rsid w:val="00500D43"/>
  </w:style>
  <w:style w:type="character" w:customStyle="1" w:styleId="WW8Num50z3">
    <w:name w:val="WW8Num50z3"/>
    <w:rsid w:val="00500D43"/>
  </w:style>
  <w:style w:type="character" w:customStyle="1" w:styleId="WW8Num50z4">
    <w:name w:val="WW8Num50z4"/>
    <w:rsid w:val="00500D43"/>
  </w:style>
  <w:style w:type="character" w:customStyle="1" w:styleId="WW8Num50z5">
    <w:name w:val="WW8Num50z5"/>
    <w:rsid w:val="00500D43"/>
  </w:style>
  <w:style w:type="character" w:customStyle="1" w:styleId="WW8Num50z6">
    <w:name w:val="WW8Num50z6"/>
    <w:rsid w:val="00500D43"/>
  </w:style>
  <w:style w:type="character" w:customStyle="1" w:styleId="WW8Num50z7">
    <w:name w:val="WW8Num50z7"/>
    <w:rsid w:val="00500D43"/>
  </w:style>
  <w:style w:type="character" w:customStyle="1" w:styleId="WW8Num50z8">
    <w:name w:val="WW8Num50z8"/>
    <w:rsid w:val="00500D43"/>
  </w:style>
  <w:style w:type="character" w:customStyle="1" w:styleId="WW8Num51z0">
    <w:name w:val="WW8Num51z0"/>
    <w:rsid w:val="00500D43"/>
    <w:rPr>
      <w:rFonts w:hint="default"/>
    </w:rPr>
  </w:style>
  <w:style w:type="character" w:customStyle="1" w:styleId="WW8Num52z0">
    <w:name w:val="WW8Num52z0"/>
    <w:rsid w:val="00500D43"/>
    <w:rPr>
      <w:rFonts w:ascii="Symbol" w:hAnsi="Symbol" w:cs="Symbol" w:hint="default"/>
    </w:rPr>
  </w:style>
  <w:style w:type="character" w:customStyle="1" w:styleId="WW8Num52z1">
    <w:name w:val="WW8Num52z1"/>
    <w:rsid w:val="00500D43"/>
    <w:rPr>
      <w:rFonts w:ascii="Courier New" w:hAnsi="Courier New" w:cs="Courier New" w:hint="default"/>
    </w:rPr>
  </w:style>
  <w:style w:type="character" w:customStyle="1" w:styleId="WW8Num52z2">
    <w:name w:val="WW8Num52z2"/>
    <w:rsid w:val="00500D43"/>
    <w:rPr>
      <w:rFonts w:ascii="Wingdings" w:hAnsi="Wingdings" w:cs="Wingdings" w:hint="default"/>
    </w:rPr>
  </w:style>
  <w:style w:type="character" w:customStyle="1" w:styleId="WW8Num53z0">
    <w:name w:val="WW8Num53z0"/>
    <w:rsid w:val="00500D43"/>
  </w:style>
  <w:style w:type="character" w:customStyle="1" w:styleId="WW8Num53z1">
    <w:name w:val="WW8Num53z1"/>
    <w:rsid w:val="00500D43"/>
  </w:style>
  <w:style w:type="character" w:customStyle="1" w:styleId="WW8Num53z2">
    <w:name w:val="WW8Num53z2"/>
    <w:rsid w:val="00500D43"/>
  </w:style>
  <w:style w:type="character" w:customStyle="1" w:styleId="WW8Num53z3">
    <w:name w:val="WW8Num53z3"/>
    <w:rsid w:val="00500D43"/>
  </w:style>
  <w:style w:type="character" w:customStyle="1" w:styleId="WW8Num53z4">
    <w:name w:val="WW8Num53z4"/>
    <w:rsid w:val="00500D43"/>
  </w:style>
  <w:style w:type="character" w:customStyle="1" w:styleId="WW8Num53z5">
    <w:name w:val="WW8Num53z5"/>
    <w:rsid w:val="00500D43"/>
  </w:style>
  <w:style w:type="character" w:customStyle="1" w:styleId="WW8Num53z6">
    <w:name w:val="WW8Num53z6"/>
    <w:rsid w:val="00500D43"/>
  </w:style>
  <w:style w:type="character" w:customStyle="1" w:styleId="WW8Num53z7">
    <w:name w:val="WW8Num53z7"/>
    <w:rsid w:val="00500D43"/>
  </w:style>
  <w:style w:type="character" w:customStyle="1" w:styleId="WW8Num53z8">
    <w:name w:val="WW8Num53z8"/>
    <w:rsid w:val="00500D43"/>
  </w:style>
  <w:style w:type="character" w:customStyle="1" w:styleId="WW8Num54z0">
    <w:name w:val="WW8Num54z0"/>
    <w:rsid w:val="00500D43"/>
  </w:style>
  <w:style w:type="character" w:customStyle="1" w:styleId="WW8Num54z1">
    <w:name w:val="WW8Num54z1"/>
    <w:rsid w:val="00500D43"/>
  </w:style>
  <w:style w:type="character" w:customStyle="1" w:styleId="WW8Num54z2">
    <w:name w:val="WW8Num54z2"/>
    <w:rsid w:val="00500D43"/>
  </w:style>
  <w:style w:type="character" w:customStyle="1" w:styleId="WW8Num54z3">
    <w:name w:val="WW8Num54z3"/>
    <w:rsid w:val="00500D43"/>
  </w:style>
  <w:style w:type="character" w:customStyle="1" w:styleId="WW8Num54z4">
    <w:name w:val="WW8Num54z4"/>
    <w:rsid w:val="00500D43"/>
  </w:style>
  <w:style w:type="character" w:customStyle="1" w:styleId="WW8Num54z5">
    <w:name w:val="WW8Num54z5"/>
    <w:rsid w:val="00500D43"/>
  </w:style>
  <w:style w:type="character" w:customStyle="1" w:styleId="WW8Num54z6">
    <w:name w:val="WW8Num54z6"/>
    <w:rsid w:val="00500D43"/>
  </w:style>
  <w:style w:type="character" w:customStyle="1" w:styleId="WW8Num54z7">
    <w:name w:val="WW8Num54z7"/>
    <w:rsid w:val="00500D43"/>
  </w:style>
  <w:style w:type="character" w:customStyle="1" w:styleId="WW8Num54z8">
    <w:name w:val="WW8Num54z8"/>
    <w:rsid w:val="00500D43"/>
  </w:style>
  <w:style w:type="character" w:customStyle="1" w:styleId="WW8Num55z0">
    <w:name w:val="WW8Num55z0"/>
    <w:rsid w:val="00500D43"/>
    <w:rPr>
      <w:rFonts w:ascii="Times New Roman" w:hAnsi="Times New Roman" w:cs="Times New Roman" w:hint="default"/>
      <w:bCs/>
      <w:sz w:val="24"/>
      <w:szCs w:val="24"/>
    </w:rPr>
  </w:style>
  <w:style w:type="character" w:customStyle="1" w:styleId="WW8Num56z0">
    <w:name w:val="WW8Num56z0"/>
    <w:rsid w:val="00500D43"/>
    <w:rPr>
      <w:sz w:val="24"/>
      <w:szCs w:val="24"/>
    </w:rPr>
  </w:style>
  <w:style w:type="character" w:customStyle="1" w:styleId="WW8Num56z1">
    <w:name w:val="WW8Num56z1"/>
    <w:rsid w:val="00500D43"/>
  </w:style>
  <w:style w:type="character" w:customStyle="1" w:styleId="WW8Num56z2">
    <w:name w:val="WW8Num56z2"/>
    <w:rsid w:val="00500D43"/>
  </w:style>
  <w:style w:type="character" w:customStyle="1" w:styleId="WW8Num56z3">
    <w:name w:val="WW8Num56z3"/>
    <w:rsid w:val="00500D43"/>
  </w:style>
  <w:style w:type="character" w:customStyle="1" w:styleId="WW8Num56z4">
    <w:name w:val="WW8Num56z4"/>
    <w:rsid w:val="00500D43"/>
  </w:style>
  <w:style w:type="character" w:customStyle="1" w:styleId="WW8Num56z5">
    <w:name w:val="WW8Num56z5"/>
    <w:rsid w:val="00500D43"/>
  </w:style>
  <w:style w:type="character" w:customStyle="1" w:styleId="WW8Num56z6">
    <w:name w:val="WW8Num56z6"/>
    <w:rsid w:val="00500D43"/>
  </w:style>
  <w:style w:type="character" w:customStyle="1" w:styleId="WW8Num56z7">
    <w:name w:val="WW8Num56z7"/>
    <w:rsid w:val="00500D43"/>
  </w:style>
  <w:style w:type="character" w:customStyle="1" w:styleId="WW8Num56z8">
    <w:name w:val="WW8Num56z8"/>
    <w:rsid w:val="00500D43"/>
  </w:style>
  <w:style w:type="character" w:customStyle="1" w:styleId="15">
    <w:name w:val="Основной шрифт абзаца1"/>
    <w:rsid w:val="00500D43"/>
  </w:style>
  <w:style w:type="character" w:customStyle="1" w:styleId="a8">
    <w:name w:val="Верхний колонтитул Знак"/>
    <w:uiPriority w:val="99"/>
    <w:rsid w:val="00500D43"/>
    <w:rPr>
      <w:rFonts w:ascii="Courier New" w:eastAsia="Times New Roman" w:hAnsi="Courier New" w:cs="Courier New"/>
      <w:sz w:val="20"/>
      <w:szCs w:val="20"/>
    </w:rPr>
  </w:style>
  <w:style w:type="character" w:customStyle="1" w:styleId="a9">
    <w:name w:val="Нижний колонтитул Знак"/>
    <w:rsid w:val="00500D43"/>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500D43"/>
  </w:style>
  <w:style w:type="character" w:styleId="ab">
    <w:name w:val="page number"/>
    <w:basedOn w:val="15"/>
    <w:rsid w:val="00500D43"/>
  </w:style>
  <w:style w:type="character" w:customStyle="1" w:styleId="16">
    <w:name w:val="Знак примечания1"/>
    <w:rsid w:val="00500D43"/>
    <w:rPr>
      <w:sz w:val="16"/>
      <w:szCs w:val="16"/>
    </w:rPr>
  </w:style>
  <w:style w:type="character" w:customStyle="1" w:styleId="ac">
    <w:name w:val="Текст примечания Знак"/>
    <w:rsid w:val="00500D43"/>
    <w:rPr>
      <w:sz w:val="20"/>
      <w:szCs w:val="20"/>
    </w:rPr>
  </w:style>
  <w:style w:type="character" w:customStyle="1" w:styleId="ad">
    <w:name w:val="Тема примечания Знак"/>
    <w:rsid w:val="00500D43"/>
    <w:rPr>
      <w:rFonts w:ascii="Times New Roman" w:eastAsia="Times New Roman" w:hAnsi="Times New Roman" w:cs="Times New Roman"/>
      <w:b/>
      <w:bCs/>
      <w:sz w:val="20"/>
      <w:szCs w:val="20"/>
    </w:rPr>
  </w:style>
  <w:style w:type="character" w:customStyle="1" w:styleId="ae">
    <w:name w:val="Текст выноски Знак"/>
    <w:uiPriority w:val="99"/>
    <w:rsid w:val="00500D43"/>
    <w:rPr>
      <w:rFonts w:ascii="Tahoma" w:eastAsia="Times New Roman" w:hAnsi="Tahoma" w:cs="Tahoma"/>
      <w:sz w:val="16"/>
      <w:szCs w:val="16"/>
    </w:rPr>
  </w:style>
  <w:style w:type="character" w:customStyle="1" w:styleId="23">
    <w:name w:val="Основной текст с отступом 2 Знак"/>
    <w:link w:val="24"/>
    <w:rsid w:val="00500D43"/>
    <w:rPr>
      <w:rFonts w:ascii="Times New Roman" w:eastAsia="Times New Roman" w:hAnsi="Times New Roman" w:cs="Times New Roman"/>
      <w:sz w:val="24"/>
      <w:szCs w:val="24"/>
    </w:rPr>
  </w:style>
  <w:style w:type="character" w:customStyle="1" w:styleId="34">
    <w:name w:val="Основной текст с отступом 3 Знак"/>
    <w:rsid w:val="00500D43"/>
    <w:rPr>
      <w:rFonts w:ascii="Times New Roman" w:eastAsia="Times New Roman" w:hAnsi="Times New Roman" w:cs="Times New Roman"/>
      <w:color w:val="0000FF"/>
      <w:sz w:val="24"/>
      <w:szCs w:val="24"/>
      <w:u w:val="single"/>
    </w:rPr>
  </w:style>
  <w:style w:type="character" w:customStyle="1" w:styleId="labelheaderlevel21">
    <w:name w:val="label_header_level_21"/>
    <w:rsid w:val="00500D43"/>
    <w:rPr>
      <w:b/>
      <w:bCs/>
      <w:color w:val="0000FF"/>
      <w:sz w:val="20"/>
      <w:szCs w:val="20"/>
    </w:rPr>
  </w:style>
  <w:style w:type="character" w:customStyle="1" w:styleId="25">
    <w:name w:val="Основной текст 2 Знак"/>
    <w:rsid w:val="00500D43"/>
    <w:rPr>
      <w:rFonts w:ascii="Times New Roman" w:eastAsia="Times New Roman" w:hAnsi="Times New Roman" w:cs="Times New Roman"/>
      <w:sz w:val="24"/>
      <w:szCs w:val="24"/>
    </w:rPr>
  </w:style>
  <w:style w:type="character" w:customStyle="1" w:styleId="35">
    <w:name w:val="Основной текст 3 Знак"/>
    <w:link w:val="36"/>
    <w:uiPriority w:val="99"/>
    <w:semiHidden/>
    <w:rsid w:val="00500D43"/>
    <w:rPr>
      <w:rFonts w:ascii="Times New Roman" w:eastAsia="Times New Roman" w:hAnsi="Times New Roman" w:cs="Times New Roman"/>
      <w:sz w:val="16"/>
      <w:szCs w:val="16"/>
    </w:rPr>
  </w:style>
  <w:style w:type="character" w:customStyle="1" w:styleId="HTML">
    <w:name w:val="Стандартный HTML Знак"/>
    <w:rsid w:val="00500D43"/>
    <w:rPr>
      <w:rFonts w:ascii="Courier New" w:eastAsia="Times New Roman" w:hAnsi="Courier New" w:cs="Courier New"/>
      <w:sz w:val="20"/>
      <w:szCs w:val="20"/>
    </w:rPr>
  </w:style>
  <w:style w:type="character" w:styleId="af">
    <w:name w:val="Hyperlink"/>
    <w:rsid w:val="00500D43"/>
    <w:rPr>
      <w:color w:val="0000FF"/>
      <w:u w:val="single"/>
    </w:rPr>
  </w:style>
  <w:style w:type="character" w:customStyle="1" w:styleId="af0">
    <w:name w:val="Основной текст Знак"/>
    <w:basedOn w:val="15"/>
    <w:rsid w:val="00500D43"/>
  </w:style>
  <w:style w:type="character" w:customStyle="1" w:styleId="af1">
    <w:name w:val="Текст сноски Знак"/>
    <w:rsid w:val="00500D43"/>
    <w:rPr>
      <w:rFonts w:ascii="Times New Roman" w:eastAsia="Times New Roman" w:hAnsi="Times New Roman" w:cs="Times New Roman"/>
      <w:sz w:val="24"/>
      <w:szCs w:val="20"/>
    </w:rPr>
  </w:style>
  <w:style w:type="character" w:customStyle="1" w:styleId="FontStyle15">
    <w:name w:val="Font Style15"/>
    <w:rsid w:val="00500D43"/>
    <w:rPr>
      <w:rFonts w:ascii="Times New Roman" w:hAnsi="Times New Roman" w:cs="Times New Roman"/>
      <w:sz w:val="26"/>
      <w:szCs w:val="26"/>
    </w:rPr>
  </w:style>
  <w:style w:type="character" w:customStyle="1" w:styleId="af2">
    <w:name w:val="Текст Знак"/>
    <w:link w:val="af3"/>
    <w:uiPriority w:val="99"/>
    <w:rsid w:val="00500D43"/>
    <w:rPr>
      <w:rFonts w:ascii="Courier New" w:eastAsia="Times New Roman" w:hAnsi="Courier New" w:cs="Times New Roman"/>
      <w:sz w:val="20"/>
      <w:szCs w:val="20"/>
    </w:rPr>
  </w:style>
  <w:style w:type="character" w:customStyle="1" w:styleId="af4">
    <w:name w:val="Схема документа Знак"/>
    <w:rsid w:val="00500D43"/>
    <w:rPr>
      <w:rFonts w:ascii="Tahoma" w:eastAsia="Times New Roman" w:hAnsi="Tahoma" w:cs="Tahoma"/>
      <w:sz w:val="24"/>
      <w:szCs w:val="20"/>
      <w:shd w:val="clear" w:color="auto" w:fill="000080"/>
    </w:rPr>
  </w:style>
  <w:style w:type="character" w:styleId="af5">
    <w:name w:val="FollowedHyperlink"/>
    <w:uiPriority w:val="99"/>
    <w:rsid w:val="00500D43"/>
    <w:rPr>
      <w:color w:val="800080"/>
      <w:u w:val="single"/>
    </w:rPr>
  </w:style>
  <w:style w:type="character" w:customStyle="1" w:styleId="af6">
    <w:name w:val="комментарий"/>
    <w:rsid w:val="00500D43"/>
    <w:rPr>
      <w:b/>
      <w:i/>
      <w:shd w:val="clear" w:color="auto" w:fill="FFFF99"/>
    </w:rPr>
  </w:style>
  <w:style w:type="character" w:customStyle="1" w:styleId="17">
    <w:name w:val="Ариал Знак1"/>
    <w:rsid w:val="00500D43"/>
    <w:rPr>
      <w:rFonts w:ascii="Arial" w:eastAsia="Times New Roman" w:hAnsi="Arial" w:cs="Arial"/>
      <w:sz w:val="24"/>
      <w:szCs w:val="24"/>
    </w:rPr>
  </w:style>
  <w:style w:type="character" w:customStyle="1" w:styleId="18">
    <w:name w:val="Обычный1 Знак"/>
    <w:rsid w:val="00500D43"/>
    <w:rPr>
      <w:rFonts w:ascii="Times New Roman" w:eastAsia="Times New Roman" w:hAnsi="Times New Roman" w:cs="Times New Roman"/>
      <w:sz w:val="24"/>
      <w:szCs w:val="20"/>
    </w:rPr>
  </w:style>
  <w:style w:type="character" w:customStyle="1" w:styleId="af7">
    <w:name w:val="Ариал Таблица Знак"/>
    <w:rsid w:val="00500D43"/>
    <w:rPr>
      <w:rFonts w:ascii="Arial" w:eastAsia="Times New Roman" w:hAnsi="Arial" w:cs="Arial"/>
      <w:sz w:val="24"/>
      <w:szCs w:val="20"/>
    </w:rPr>
  </w:style>
  <w:style w:type="character" w:customStyle="1" w:styleId="af8">
    <w:name w:val="Текст концевой сноски Знак"/>
    <w:rsid w:val="00500D43"/>
    <w:rPr>
      <w:rFonts w:ascii="Times New Roman" w:eastAsia="Times New Roman" w:hAnsi="Times New Roman" w:cs="Times New Roman"/>
      <w:sz w:val="20"/>
      <w:szCs w:val="20"/>
    </w:rPr>
  </w:style>
  <w:style w:type="character" w:customStyle="1" w:styleId="af9">
    <w:name w:val="Основной шрифт"/>
    <w:rsid w:val="00500D43"/>
  </w:style>
  <w:style w:type="character" w:customStyle="1" w:styleId="afa">
    <w:name w:val="Подпункт Знак"/>
    <w:rsid w:val="00500D43"/>
    <w:rPr>
      <w:sz w:val="28"/>
      <w:lang w:val="ru-RU" w:eastAsia="ar-SA" w:bidi="ar-SA"/>
    </w:rPr>
  </w:style>
  <w:style w:type="character" w:customStyle="1" w:styleId="FontStyle11">
    <w:name w:val="Font Style11"/>
    <w:rsid w:val="00500D43"/>
    <w:rPr>
      <w:rFonts w:ascii="Times New Roman" w:hAnsi="Times New Roman" w:cs="Times New Roman"/>
      <w:sz w:val="26"/>
      <w:szCs w:val="26"/>
    </w:rPr>
  </w:style>
  <w:style w:type="character" w:customStyle="1" w:styleId="210">
    <w:name w:val="Заголовок 2 Знак1"/>
    <w:rsid w:val="00500D43"/>
    <w:rPr>
      <w:b/>
      <w:sz w:val="28"/>
      <w:lang w:val="ru-RU" w:eastAsia="ar-SA" w:bidi="ar-SA"/>
    </w:rPr>
  </w:style>
  <w:style w:type="character" w:customStyle="1" w:styleId="Sp1">
    <w:name w:val="Sp1 Знак Знак"/>
    <w:rsid w:val="00500D43"/>
    <w:rPr>
      <w:b/>
      <w:bCs/>
      <w:kern w:val="1"/>
      <w:sz w:val="24"/>
      <w:szCs w:val="24"/>
      <w:lang w:val="ru-RU" w:eastAsia="ar-SA" w:bidi="ar-SA"/>
    </w:rPr>
  </w:style>
  <w:style w:type="character" w:customStyle="1" w:styleId="FontStyle33">
    <w:name w:val="Font Style33"/>
    <w:rsid w:val="00500D43"/>
    <w:rPr>
      <w:rFonts w:ascii="Times New Roman" w:hAnsi="Times New Roman" w:cs="Times New Roman"/>
      <w:sz w:val="26"/>
      <w:szCs w:val="26"/>
    </w:rPr>
  </w:style>
  <w:style w:type="character" w:customStyle="1" w:styleId="FontStyle57">
    <w:name w:val="Font Style57"/>
    <w:rsid w:val="00500D43"/>
    <w:rPr>
      <w:rFonts w:ascii="Times New Roman" w:hAnsi="Times New Roman" w:cs="Times New Roman"/>
      <w:b/>
      <w:bCs/>
      <w:sz w:val="20"/>
      <w:szCs w:val="20"/>
    </w:rPr>
  </w:style>
  <w:style w:type="character" w:styleId="afb">
    <w:name w:val="Strong"/>
    <w:qFormat/>
    <w:rsid w:val="00500D43"/>
    <w:rPr>
      <w:b/>
      <w:bCs/>
    </w:rPr>
  </w:style>
  <w:style w:type="character" w:customStyle="1" w:styleId="19">
    <w:name w:val="Основной текст с отступом Знак1"/>
    <w:rsid w:val="00500D43"/>
    <w:rPr>
      <w:rFonts w:ascii="Times New Roman" w:eastAsia="Times New Roman" w:hAnsi="Times New Roman" w:cs="Times New Roman"/>
      <w:color w:val="000000"/>
      <w:sz w:val="24"/>
      <w:szCs w:val="24"/>
      <w:lang w:val="x-none"/>
    </w:rPr>
  </w:style>
  <w:style w:type="character" w:customStyle="1" w:styleId="afc">
    <w:name w:val="Название Знак"/>
    <w:rsid w:val="00500D43"/>
    <w:rPr>
      <w:rFonts w:ascii="Arial" w:eastAsia="Times New Roman" w:hAnsi="Arial" w:cs="Times New Roman"/>
      <w:b/>
      <w:kern w:val="1"/>
      <w:sz w:val="32"/>
      <w:szCs w:val="20"/>
      <w:lang w:val="x-none"/>
    </w:rPr>
  </w:style>
  <w:style w:type="character" w:customStyle="1" w:styleId="1a">
    <w:name w:val="Текст примечания Знак1"/>
    <w:rsid w:val="00500D43"/>
    <w:rPr>
      <w:rFonts w:ascii="Times New Roman" w:eastAsia="Times New Roman" w:hAnsi="Times New Roman" w:cs="Times New Roman"/>
      <w:sz w:val="20"/>
      <w:szCs w:val="20"/>
    </w:rPr>
  </w:style>
  <w:style w:type="character" w:customStyle="1" w:styleId="FontStyle40">
    <w:name w:val="Font Style40"/>
    <w:rsid w:val="00500D43"/>
    <w:rPr>
      <w:rFonts w:ascii="Times New Roman" w:hAnsi="Times New Roman" w:cs="Times New Roman"/>
      <w:sz w:val="22"/>
      <w:szCs w:val="22"/>
    </w:rPr>
  </w:style>
  <w:style w:type="character" w:customStyle="1" w:styleId="1b">
    <w:name w:val="Основной текст Знак1"/>
    <w:rsid w:val="00500D43"/>
    <w:rPr>
      <w:rFonts w:ascii="Times New Roman" w:eastAsia="Times New Roman" w:hAnsi="Times New Roman" w:cs="Times New Roman"/>
      <w:sz w:val="24"/>
      <w:szCs w:val="24"/>
      <w:lang w:val="x-none"/>
    </w:rPr>
  </w:style>
  <w:style w:type="character" w:customStyle="1" w:styleId="FontStyle37">
    <w:name w:val="Font Style37"/>
    <w:rsid w:val="00500D43"/>
    <w:rPr>
      <w:rFonts w:ascii="Franklin Gothic Book" w:hAnsi="Franklin Gothic Book" w:cs="Franklin Gothic Book"/>
      <w:sz w:val="30"/>
      <w:szCs w:val="30"/>
    </w:rPr>
  </w:style>
  <w:style w:type="character" w:customStyle="1" w:styleId="FontStyle38">
    <w:name w:val="Font Style38"/>
    <w:rsid w:val="00500D43"/>
    <w:rPr>
      <w:rFonts w:ascii="Times New Roman" w:hAnsi="Times New Roman" w:cs="Times New Roman"/>
      <w:b/>
      <w:bCs/>
      <w:sz w:val="22"/>
      <w:szCs w:val="22"/>
    </w:rPr>
  </w:style>
  <w:style w:type="character" w:customStyle="1" w:styleId="FontStyle41">
    <w:name w:val="Font Style41"/>
    <w:rsid w:val="00500D43"/>
    <w:rPr>
      <w:rFonts w:ascii="Times New Roman" w:hAnsi="Times New Roman" w:cs="Times New Roman"/>
      <w:b/>
      <w:bCs/>
      <w:spacing w:val="10"/>
      <w:sz w:val="24"/>
      <w:szCs w:val="24"/>
    </w:rPr>
  </w:style>
  <w:style w:type="character" w:customStyle="1" w:styleId="FontStyle39">
    <w:name w:val="Font Style39"/>
    <w:rsid w:val="00500D43"/>
    <w:rPr>
      <w:rFonts w:ascii="Times New Roman" w:hAnsi="Times New Roman" w:cs="Times New Roman"/>
      <w:i/>
      <w:iCs/>
      <w:sz w:val="22"/>
      <w:szCs w:val="22"/>
    </w:rPr>
  </w:style>
  <w:style w:type="character" w:customStyle="1" w:styleId="FontStyle18">
    <w:name w:val="Font Style18"/>
    <w:rsid w:val="00500D43"/>
    <w:rPr>
      <w:rFonts w:ascii="Times New Roman" w:hAnsi="Times New Roman" w:cs="Times New Roman"/>
      <w:color w:val="000000"/>
      <w:sz w:val="22"/>
      <w:szCs w:val="22"/>
    </w:rPr>
  </w:style>
  <w:style w:type="character" w:customStyle="1" w:styleId="apple-converted-space">
    <w:name w:val="apple-converted-space"/>
    <w:basedOn w:val="15"/>
    <w:rsid w:val="00500D43"/>
  </w:style>
  <w:style w:type="character" w:customStyle="1" w:styleId="fontstyle27">
    <w:name w:val="fontstyle27"/>
    <w:basedOn w:val="15"/>
    <w:rsid w:val="00500D43"/>
  </w:style>
  <w:style w:type="character" w:customStyle="1" w:styleId="afd">
    <w:name w:val="Символ сноски"/>
    <w:rsid w:val="00500D43"/>
    <w:rPr>
      <w:vertAlign w:val="superscript"/>
    </w:rPr>
  </w:style>
  <w:style w:type="character" w:styleId="afe">
    <w:name w:val="Placeholder Text"/>
    <w:rsid w:val="00500D43"/>
    <w:rPr>
      <w:color w:val="808080"/>
    </w:rPr>
  </w:style>
  <w:style w:type="character" w:customStyle="1" w:styleId="aff">
    <w:name w:val="Абзац списка Знак"/>
    <w:rsid w:val="00500D43"/>
    <w:rPr>
      <w:rFonts w:ascii="Calibri" w:eastAsia="Calibri" w:hAnsi="Calibri" w:cs="Times New Roman"/>
    </w:rPr>
  </w:style>
  <w:style w:type="character" w:customStyle="1" w:styleId="1c">
    <w:name w:val="Гринатом_1 Знак"/>
    <w:rsid w:val="00500D43"/>
    <w:rPr>
      <w:b/>
      <w:bCs/>
      <w:kern w:val="1"/>
      <w:sz w:val="22"/>
      <w:szCs w:val="32"/>
      <w:lang w:val="x-none"/>
    </w:rPr>
  </w:style>
  <w:style w:type="character" w:customStyle="1" w:styleId="26">
    <w:name w:val="Гринатом_2 Знак"/>
    <w:rsid w:val="00500D43"/>
    <w:rPr>
      <w:rFonts w:ascii="Calibri" w:eastAsia="Calibri" w:hAnsi="Calibri" w:cs="Arial"/>
    </w:rPr>
  </w:style>
  <w:style w:type="character" w:customStyle="1" w:styleId="37">
    <w:name w:val="Гринатом_3 Знак"/>
    <w:rsid w:val="00500D43"/>
    <w:rPr>
      <w:rFonts w:ascii="Arial" w:hAnsi="Arial" w:cs="Arial"/>
      <w:sz w:val="24"/>
      <w:szCs w:val="22"/>
      <w:lang w:val="x-none"/>
    </w:rPr>
  </w:style>
  <w:style w:type="character" w:customStyle="1" w:styleId="TableText">
    <w:name w:val="Table Text Знак"/>
    <w:rsid w:val="00500D43"/>
    <w:rPr>
      <w:rFonts w:ascii="Arial" w:eastAsia="Times New Roman" w:hAnsi="Arial" w:cs="Times New Roman"/>
      <w:color w:val="000000"/>
      <w:sz w:val="20"/>
      <w:szCs w:val="20"/>
      <w:lang w:val="en-US"/>
    </w:rPr>
  </w:style>
  <w:style w:type="character" w:customStyle="1" w:styleId="EmailStyle57">
    <w:name w:val="EmailStyle57"/>
    <w:rsid w:val="00500D43"/>
    <w:rPr>
      <w:rFonts w:ascii="Arial" w:hAnsi="Arial" w:cs="Arial"/>
      <w:color w:val="auto"/>
      <w:sz w:val="20"/>
      <w:szCs w:val="20"/>
    </w:rPr>
  </w:style>
  <w:style w:type="character" w:customStyle="1" w:styleId="EmailStyle103">
    <w:name w:val="EmailStyle103"/>
    <w:rsid w:val="00500D43"/>
    <w:rPr>
      <w:rFonts w:ascii="Arial" w:hAnsi="Arial" w:cs="Arial"/>
      <w:color w:val="auto"/>
      <w:sz w:val="20"/>
      <w:szCs w:val="20"/>
    </w:rPr>
  </w:style>
  <w:style w:type="character" w:customStyle="1" w:styleId="PA-Char">
    <w:name w:val="PA - Основной Текст Char"/>
    <w:rsid w:val="00500D43"/>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500D43"/>
    <w:rPr>
      <w:rFonts w:ascii="Times New Roman" w:eastAsia="Times New Roman" w:hAnsi="Times New Roman" w:cs="Times New Roman"/>
      <w:color w:val="000000"/>
      <w:sz w:val="28"/>
      <w:szCs w:val="28"/>
    </w:rPr>
  </w:style>
  <w:style w:type="character" w:customStyle="1" w:styleId="TXT">
    <w:name w:val="TXT основной Знак"/>
    <w:rsid w:val="00500D43"/>
    <w:rPr>
      <w:rFonts w:ascii="Times New Roman" w:eastAsia="Times New Roman" w:hAnsi="Times New Roman" w:cs="Times New Roman"/>
      <w:color w:val="000000"/>
      <w:kern w:val="1"/>
      <w:sz w:val="24"/>
      <w:szCs w:val="24"/>
    </w:rPr>
  </w:style>
  <w:style w:type="character" w:customStyle="1" w:styleId="aff1">
    <w:name w:val="подзаголовок Знак"/>
    <w:rsid w:val="00500D43"/>
    <w:rPr>
      <w:rFonts w:ascii="Tahoma" w:eastAsia="Times New Roman" w:hAnsi="Tahoma" w:cs="Tahoma"/>
      <w:b/>
      <w:bCs/>
      <w:color w:val="000000"/>
      <w:kern w:val="1"/>
      <w:sz w:val="20"/>
      <w:szCs w:val="20"/>
    </w:rPr>
  </w:style>
  <w:style w:type="character" w:styleId="aff2">
    <w:name w:val="line number"/>
    <w:basedOn w:val="15"/>
    <w:rsid w:val="00500D43"/>
  </w:style>
  <w:style w:type="character" w:customStyle="1" w:styleId="aff3">
    <w:name w:val="Без интервала Знак Знак"/>
    <w:rsid w:val="00500D43"/>
    <w:rPr>
      <w:rFonts w:ascii="Times New Roman" w:eastAsia="Times New Roman" w:hAnsi="Times New Roman" w:cs="Times New Roman"/>
      <w:sz w:val="24"/>
    </w:rPr>
  </w:style>
  <w:style w:type="character" w:customStyle="1" w:styleId="1d">
    <w:name w:val="Без интервала Знак1"/>
    <w:rsid w:val="00500D43"/>
    <w:rPr>
      <w:sz w:val="24"/>
      <w:szCs w:val="22"/>
      <w:lang w:val="ru-RU" w:eastAsia="ar-SA" w:bidi="ar-SA"/>
    </w:rPr>
  </w:style>
  <w:style w:type="character" w:customStyle="1" w:styleId="51">
    <w:name w:val="Знак Знак5"/>
    <w:rsid w:val="00500D43"/>
    <w:rPr>
      <w:rFonts w:ascii="Arial" w:hAnsi="Arial" w:cs="Arial"/>
      <w:b/>
      <w:bCs/>
      <w:kern w:val="1"/>
      <w:sz w:val="32"/>
      <w:szCs w:val="32"/>
    </w:rPr>
  </w:style>
  <w:style w:type="character" w:customStyle="1" w:styleId="27">
    <w:name w:val="Пункт2 Знак"/>
    <w:rsid w:val="00500D43"/>
    <w:rPr>
      <w:rFonts w:ascii="Times New Roman" w:eastAsia="Times New Roman" w:hAnsi="Times New Roman" w:cs="Times New Roman"/>
      <w:b/>
      <w:sz w:val="28"/>
      <w:szCs w:val="20"/>
      <w:lang w:val="x-none"/>
    </w:rPr>
  </w:style>
  <w:style w:type="character" w:customStyle="1" w:styleId="1e">
    <w:name w:val="Пункт Знак1"/>
    <w:rsid w:val="00500D43"/>
    <w:rPr>
      <w:rFonts w:ascii="Times New Roman" w:eastAsia="Times New Roman" w:hAnsi="Times New Roman" w:cs="Times New Roman"/>
      <w:sz w:val="28"/>
      <w:szCs w:val="28"/>
      <w:lang w:val="x-none"/>
    </w:rPr>
  </w:style>
  <w:style w:type="character" w:customStyle="1" w:styleId="aff4">
    <w:name w:val="Таблица текст Знак"/>
    <w:rsid w:val="00500D43"/>
    <w:rPr>
      <w:rFonts w:ascii="Times New Roman" w:eastAsia="Times New Roman" w:hAnsi="Times New Roman" w:cs="Times New Roman"/>
      <w:sz w:val="24"/>
      <w:szCs w:val="20"/>
      <w:lang w:val="x-none"/>
    </w:rPr>
  </w:style>
  <w:style w:type="character" w:customStyle="1" w:styleId="aff5">
    <w:name w:val="Заголовок оглавления Знак"/>
    <w:rsid w:val="00500D43"/>
    <w:rPr>
      <w:b/>
      <w:bCs/>
      <w:iCs/>
      <w:sz w:val="22"/>
      <w:szCs w:val="28"/>
    </w:rPr>
  </w:style>
  <w:style w:type="character" w:customStyle="1" w:styleId="aff6">
    <w:name w:val="Подзаголовок Знак"/>
    <w:rsid w:val="00500D43"/>
    <w:rPr>
      <w:rFonts w:ascii="Cambria" w:eastAsia="Times New Roman" w:hAnsi="Cambria" w:cs="Times New Roman"/>
      <w:sz w:val="24"/>
      <w:szCs w:val="24"/>
    </w:rPr>
  </w:style>
  <w:style w:type="paragraph" w:styleId="aff7">
    <w:name w:val="Title"/>
    <w:basedOn w:val="a4"/>
    <w:next w:val="aff8"/>
    <w:link w:val="aff9"/>
    <w:qFormat/>
    <w:rsid w:val="00500D43"/>
    <w:pPr>
      <w:keepNext/>
      <w:suppressAutoHyphens/>
      <w:spacing w:before="240" w:after="120" w:line="276" w:lineRule="auto"/>
    </w:pPr>
    <w:rPr>
      <w:rFonts w:ascii="Arial" w:eastAsia="Microsoft YaHei" w:hAnsi="Arial" w:cs="Mangal"/>
      <w:sz w:val="28"/>
      <w:szCs w:val="28"/>
      <w:lang w:eastAsia="ar-SA"/>
    </w:rPr>
  </w:style>
  <w:style w:type="character" w:customStyle="1" w:styleId="aff9">
    <w:name w:val="Заголовок Знак"/>
    <w:basedOn w:val="a5"/>
    <w:link w:val="aff7"/>
    <w:rsid w:val="00500D43"/>
    <w:rPr>
      <w:rFonts w:ascii="Arial" w:eastAsia="Microsoft YaHei" w:hAnsi="Arial" w:cs="Mangal"/>
      <w:sz w:val="28"/>
      <w:szCs w:val="28"/>
      <w:lang w:eastAsia="ar-SA"/>
    </w:rPr>
  </w:style>
  <w:style w:type="paragraph" w:styleId="aff8">
    <w:name w:val="Body Text"/>
    <w:basedOn w:val="a4"/>
    <w:link w:val="28"/>
    <w:rsid w:val="00500D43"/>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8">
    <w:name w:val="Основной текст Знак2"/>
    <w:basedOn w:val="a5"/>
    <w:link w:val="aff8"/>
    <w:rsid w:val="00500D43"/>
    <w:rPr>
      <w:rFonts w:ascii="Times New Roman" w:eastAsia="Times New Roman" w:hAnsi="Times New Roman" w:cs="Times New Roman"/>
      <w:sz w:val="24"/>
      <w:szCs w:val="24"/>
      <w:lang w:val="x-none" w:eastAsia="ar-SA"/>
    </w:rPr>
  </w:style>
  <w:style w:type="paragraph" w:styleId="affa">
    <w:name w:val="List"/>
    <w:basedOn w:val="aff8"/>
    <w:uiPriority w:val="99"/>
    <w:rsid w:val="00500D43"/>
    <w:rPr>
      <w:rFonts w:cs="Mangal"/>
    </w:rPr>
  </w:style>
  <w:style w:type="paragraph" w:customStyle="1" w:styleId="1f">
    <w:name w:val="Название1"/>
    <w:basedOn w:val="a4"/>
    <w:uiPriority w:val="99"/>
    <w:rsid w:val="00500D43"/>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0">
    <w:name w:val="Указатель1"/>
    <w:basedOn w:val="a4"/>
    <w:uiPriority w:val="99"/>
    <w:rsid w:val="00500D43"/>
    <w:pPr>
      <w:suppressLineNumbers/>
      <w:suppressAutoHyphens/>
      <w:spacing w:after="200" w:line="276" w:lineRule="auto"/>
    </w:pPr>
    <w:rPr>
      <w:rFonts w:ascii="Calibri" w:eastAsia="Calibri" w:hAnsi="Calibri" w:cs="Mangal"/>
      <w:lang w:eastAsia="ar-SA"/>
    </w:rPr>
  </w:style>
  <w:style w:type="paragraph" w:styleId="affb">
    <w:name w:val="header"/>
    <w:basedOn w:val="a4"/>
    <w:link w:val="1f1"/>
    <w:uiPriority w:val="99"/>
    <w:rsid w:val="00500D43"/>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b"/>
    <w:uiPriority w:val="99"/>
    <w:rsid w:val="00500D43"/>
    <w:rPr>
      <w:rFonts w:ascii="Courier New" w:eastAsia="Times New Roman" w:hAnsi="Courier New" w:cs="Courier New"/>
      <w:sz w:val="20"/>
      <w:szCs w:val="20"/>
      <w:lang w:eastAsia="ar-SA"/>
    </w:rPr>
  </w:style>
  <w:style w:type="paragraph" w:styleId="affc">
    <w:name w:val="footer"/>
    <w:basedOn w:val="a4"/>
    <w:link w:val="1f2"/>
    <w:rsid w:val="00500D43"/>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c"/>
    <w:rsid w:val="00500D43"/>
    <w:rPr>
      <w:rFonts w:ascii="Courier New" w:eastAsia="Times New Roman" w:hAnsi="Courier New" w:cs="Courier New"/>
      <w:sz w:val="20"/>
      <w:szCs w:val="20"/>
      <w:lang w:eastAsia="ar-SA"/>
    </w:rPr>
  </w:style>
  <w:style w:type="paragraph" w:customStyle="1" w:styleId="ConsNormal">
    <w:name w:val="ConsNormal"/>
    <w:uiPriority w:val="99"/>
    <w:rsid w:val="00500D43"/>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4"/>
    <w:link w:val="29"/>
    <w:uiPriority w:val="99"/>
    <w:rsid w:val="00500D43"/>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9">
    <w:name w:val="Основной текст с отступом Знак2"/>
    <w:basedOn w:val="a5"/>
    <w:link w:val="affd"/>
    <w:uiPriority w:val="99"/>
    <w:rsid w:val="00500D43"/>
    <w:rPr>
      <w:rFonts w:ascii="Times New Roman" w:eastAsia="Times New Roman" w:hAnsi="Times New Roman" w:cs="Times New Roman"/>
      <w:color w:val="000000"/>
      <w:sz w:val="24"/>
      <w:szCs w:val="24"/>
      <w:lang w:val="x-none" w:eastAsia="ar-SA"/>
    </w:rPr>
  </w:style>
  <w:style w:type="paragraph" w:customStyle="1" w:styleId="ConsTitle">
    <w:name w:val="ConsTitle"/>
    <w:uiPriority w:val="99"/>
    <w:rsid w:val="00500D43"/>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500D43"/>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uiPriority w:val="99"/>
    <w:rsid w:val="00500D43"/>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4"/>
    <w:link w:val="2a"/>
    <w:unhideWhenUsed/>
    <w:rsid w:val="00500D43"/>
    <w:pPr>
      <w:spacing w:after="200" w:line="240" w:lineRule="auto"/>
    </w:pPr>
    <w:rPr>
      <w:rFonts w:ascii="Calibri" w:eastAsia="Calibri" w:hAnsi="Calibri" w:cs="Times New Roman"/>
      <w:sz w:val="20"/>
      <w:szCs w:val="20"/>
    </w:rPr>
  </w:style>
  <w:style w:type="character" w:customStyle="1" w:styleId="2a">
    <w:name w:val="Текст примечания Знак2"/>
    <w:basedOn w:val="a5"/>
    <w:link w:val="affe"/>
    <w:rsid w:val="00500D43"/>
    <w:rPr>
      <w:rFonts w:ascii="Calibri" w:eastAsia="Calibri" w:hAnsi="Calibri" w:cs="Times New Roman"/>
      <w:sz w:val="20"/>
      <w:szCs w:val="20"/>
    </w:rPr>
  </w:style>
  <w:style w:type="paragraph" w:styleId="afff">
    <w:name w:val="annotation subject"/>
    <w:basedOn w:val="1f4"/>
    <w:next w:val="1f4"/>
    <w:link w:val="1f5"/>
    <w:rsid w:val="00500D43"/>
    <w:rPr>
      <w:b/>
      <w:bCs/>
    </w:rPr>
  </w:style>
  <w:style w:type="character" w:customStyle="1" w:styleId="1f5">
    <w:name w:val="Тема примечания Знак1"/>
    <w:basedOn w:val="2a"/>
    <w:link w:val="afff"/>
    <w:rsid w:val="00500D43"/>
    <w:rPr>
      <w:rFonts w:ascii="Times New Roman" w:eastAsia="Times New Roman" w:hAnsi="Times New Roman" w:cs="Times New Roman"/>
      <w:b/>
      <w:bCs/>
      <w:sz w:val="20"/>
      <w:szCs w:val="20"/>
      <w:lang w:eastAsia="ar-SA"/>
    </w:rPr>
  </w:style>
  <w:style w:type="paragraph" w:styleId="afff0">
    <w:name w:val="Balloon Text"/>
    <w:basedOn w:val="a4"/>
    <w:link w:val="1f6"/>
    <w:rsid w:val="00500D43"/>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f0"/>
    <w:rsid w:val="00500D43"/>
    <w:rPr>
      <w:rFonts w:ascii="Tahoma" w:eastAsia="Times New Roman" w:hAnsi="Tahoma" w:cs="Tahoma"/>
      <w:sz w:val="16"/>
      <w:szCs w:val="16"/>
      <w:lang w:eastAsia="ar-SA"/>
    </w:rPr>
  </w:style>
  <w:style w:type="paragraph" w:customStyle="1" w:styleId="220">
    <w:name w:val="Основной текст с отступом 22"/>
    <w:basedOn w:val="a4"/>
    <w:uiPriority w:val="99"/>
    <w:rsid w:val="00500D43"/>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uiPriority w:val="99"/>
    <w:rsid w:val="00500D43"/>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uiPriority w:val="99"/>
    <w:rsid w:val="00500D43"/>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4"/>
    <w:uiPriority w:val="99"/>
    <w:rsid w:val="00500D43"/>
    <w:pPr>
      <w:suppressAutoHyphens/>
      <w:spacing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uiPriority w:val="99"/>
    <w:rsid w:val="00500D43"/>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uiPriority w:val="99"/>
    <w:rsid w:val="00500D43"/>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uiPriority w:val="99"/>
    <w:rsid w:val="00500D43"/>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uiPriority w:val="99"/>
    <w:rsid w:val="00500D43"/>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b">
    <w:name w:val="çàãîëîâîê 2"/>
    <w:basedOn w:val="a4"/>
    <w:next w:val="a4"/>
    <w:uiPriority w:val="99"/>
    <w:rsid w:val="00500D43"/>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4"/>
    <w:uiPriority w:val="99"/>
    <w:rsid w:val="00500D43"/>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4"/>
    <w:uiPriority w:val="99"/>
    <w:rsid w:val="00500D43"/>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uiPriority w:val="99"/>
    <w:rsid w:val="00500D43"/>
    <w:pPr>
      <w:numPr>
        <w:numId w:val="22"/>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500D43"/>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500D43"/>
    <w:rPr>
      <w:rFonts w:ascii="Courier New" w:eastAsia="Times New Roman" w:hAnsi="Courier New" w:cs="Courier New"/>
      <w:sz w:val="20"/>
      <w:szCs w:val="20"/>
      <w:lang w:eastAsia="ar-SA"/>
    </w:rPr>
  </w:style>
  <w:style w:type="paragraph" w:styleId="afff5">
    <w:name w:val="footnote text"/>
    <w:basedOn w:val="a4"/>
    <w:link w:val="1f8"/>
    <w:uiPriority w:val="99"/>
    <w:rsid w:val="00500D43"/>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5"/>
    <w:uiPriority w:val="99"/>
    <w:rsid w:val="00500D43"/>
    <w:rPr>
      <w:rFonts w:ascii="Times New Roman" w:eastAsia="Times New Roman" w:hAnsi="Times New Roman" w:cs="Times New Roman"/>
      <w:sz w:val="24"/>
      <w:szCs w:val="20"/>
      <w:lang w:eastAsia="ar-SA"/>
    </w:rPr>
  </w:style>
  <w:style w:type="paragraph" w:customStyle="1" w:styleId="2c">
    <w:name w:val="Уровень2"/>
    <w:basedOn w:val="a4"/>
    <w:uiPriority w:val="99"/>
    <w:rsid w:val="00500D43"/>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c"/>
    <w:uiPriority w:val="99"/>
    <w:rsid w:val="00500D43"/>
    <w:pPr>
      <w:ind w:left="2160" w:hanging="180"/>
    </w:pPr>
  </w:style>
  <w:style w:type="paragraph" w:customStyle="1" w:styleId="afff6">
    <w:name w:val="Заголовок статьи"/>
    <w:basedOn w:val="a4"/>
    <w:next w:val="a4"/>
    <w:uiPriority w:val="99"/>
    <w:rsid w:val="00500D43"/>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uiPriority w:val="99"/>
    <w:rsid w:val="00500D43"/>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uiPriority w:val="99"/>
    <w:rsid w:val="00500D43"/>
    <w:pPr>
      <w:numPr>
        <w:numId w:val="25"/>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uiPriority w:val="99"/>
    <w:rsid w:val="00500D43"/>
    <w:pPr>
      <w:widowControl w:val="0"/>
      <w:ind w:left="1080" w:firstLine="0"/>
      <w:textAlignment w:val="baseline"/>
    </w:pPr>
    <w:rPr>
      <w:szCs w:val="20"/>
    </w:rPr>
  </w:style>
  <w:style w:type="paragraph" w:customStyle="1" w:styleId="1-3">
    <w:name w:val="Текст1-3"/>
    <w:basedOn w:val="a4"/>
    <w:uiPriority w:val="99"/>
    <w:rsid w:val="00500D43"/>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uiPriority w:val="99"/>
    <w:rsid w:val="00500D43"/>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uiPriority w:val="99"/>
    <w:rsid w:val="00500D43"/>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uiPriority w:val="99"/>
    <w:rsid w:val="00500D43"/>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d">
    <w:name w:val="toc 2"/>
    <w:basedOn w:val="a4"/>
    <w:next w:val="a4"/>
    <w:uiPriority w:val="39"/>
    <w:rsid w:val="00500D43"/>
    <w:pPr>
      <w:suppressAutoHyphens/>
      <w:spacing w:after="0" w:line="276" w:lineRule="auto"/>
      <w:ind w:left="220"/>
    </w:pPr>
    <w:rPr>
      <w:rFonts w:ascii="Calibri" w:eastAsia="Calibri" w:hAnsi="Calibri" w:cs="Calibri"/>
      <w:smallCaps/>
      <w:sz w:val="20"/>
      <w:szCs w:val="20"/>
      <w:lang w:eastAsia="ar-SA"/>
    </w:rPr>
  </w:style>
  <w:style w:type="paragraph" w:customStyle="1" w:styleId="1fb">
    <w:name w:val="Схема документа1"/>
    <w:basedOn w:val="a4"/>
    <w:uiPriority w:val="99"/>
    <w:rsid w:val="00500D43"/>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500D43"/>
    <w:pPr>
      <w:tabs>
        <w:tab w:val="right" w:leader="dot" w:pos="10054"/>
      </w:tabs>
      <w:suppressAutoHyphens/>
      <w:spacing w:before="120" w:after="120" w:line="276" w:lineRule="auto"/>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500D43"/>
    <w:pPr>
      <w:suppressAutoHyphens/>
      <w:spacing w:after="0" w:line="276" w:lineRule="auto"/>
      <w:ind w:left="440"/>
    </w:pPr>
    <w:rPr>
      <w:rFonts w:ascii="Calibri" w:eastAsia="Calibri" w:hAnsi="Calibri" w:cs="Calibri"/>
      <w:i/>
      <w:iCs/>
      <w:sz w:val="20"/>
      <w:szCs w:val="20"/>
      <w:lang w:eastAsia="ar-SA"/>
    </w:rPr>
  </w:style>
  <w:style w:type="paragraph" w:styleId="41">
    <w:name w:val="toc 4"/>
    <w:basedOn w:val="a4"/>
    <w:next w:val="a4"/>
    <w:uiPriority w:val="39"/>
    <w:rsid w:val="00500D43"/>
    <w:pPr>
      <w:suppressAutoHyphens/>
      <w:spacing w:after="0" w:line="276" w:lineRule="auto"/>
      <w:ind w:left="660"/>
    </w:pPr>
    <w:rPr>
      <w:rFonts w:ascii="Calibri" w:eastAsia="Calibri" w:hAnsi="Calibri" w:cs="Calibri"/>
      <w:sz w:val="18"/>
      <w:szCs w:val="18"/>
      <w:lang w:eastAsia="ar-SA"/>
    </w:rPr>
  </w:style>
  <w:style w:type="paragraph" w:styleId="52">
    <w:name w:val="toc 5"/>
    <w:basedOn w:val="a4"/>
    <w:next w:val="a4"/>
    <w:uiPriority w:val="39"/>
    <w:rsid w:val="00500D43"/>
    <w:pPr>
      <w:suppressAutoHyphens/>
      <w:spacing w:after="0" w:line="276" w:lineRule="auto"/>
      <w:ind w:left="880"/>
    </w:pPr>
    <w:rPr>
      <w:rFonts w:ascii="Calibri" w:eastAsia="Calibri" w:hAnsi="Calibri" w:cs="Calibri"/>
      <w:sz w:val="18"/>
      <w:szCs w:val="18"/>
      <w:lang w:eastAsia="ar-SA"/>
    </w:rPr>
  </w:style>
  <w:style w:type="paragraph" w:styleId="61">
    <w:name w:val="toc 6"/>
    <w:basedOn w:val="a4"/>
    <w:next w:val="a4"/>
    <w:uiPriority w:val="39"/>
    <w:rsid w:val="00500D43"/>
    <w:pPr>
      <w:suppressAutoHyphens/>
      <w:spacing w:after="0" w:line="276" w:lineRule="auto"/>
      <w:ind w:left="1100"/>
    </w:pPr>
    <w:rPr>
      <w:rFonts w:ascii="Calibri" w:eastAsia="Calibri" w:hAnsi="Calibri" w:cs="Calibri"/>
      <w:sz w:val="18"/>
      <w:szCs w:val="18"/>
      <w:lang w:eastAsia="ar-SA"/>
    </w:rPr>
  </w:style>
  <w:style w:type="paragraph" w:styleId="71">
    <w:name w:val="toc 7"/>
    <w:basedOn w:val="a4"/>
    <w:next w:val="a4"/>
    <w:uiPriority w:val="39"/>
    <w:rsid w:val="00500D43"/>
    <w:pPr>
      <w:suppressAutoHyphens/>
      <w:spacing w:after="0" w:line="276" w:lineRule="auto"/>
      <w:ind w:left="1320"/>
    </w:pPr>
    <w:rPr>
      <w:rFonts w:ascii="Calibri" w:eastAsia="Calibri" w:hAnsi="Calibri" w:cs="Calibri"/>
      <w:sz w:val="18"/>
      <w:szCs w:val="18"/>
      <w:lang w:eastAsia="ar-SA"/>
    </w:rPr>
  </w:style>
  <w:style w:type="paragraph" w:styleId="81">
    <w:name w:val="toc 8"/>
    <w:basedOn w:val="a4"/>
    <w:next w:val="a4"/>
    <w:uiPriority w:val="39"/>
    <w:rsid w:val="00500D43"/>
    <w:pPr>
      <w:suppressAutoHyphens/>
      <w:spacing w:after="0" w:line="276" w:lineRule="auto"/>
      <w:ind w:left="1540"/>
    </w:pPr>
    <w:rPr>
      <w:rFonts w:ascii="Calibri" w:eastAsia="Calibri" w:hAnsi="Calibri" w:cs="Calibri"/>
      <w:sz w:val="18"/>
      <w:szCs w:val="18"/>
      <w:lang w:eastAsia="ar-SA"/>
    </w:rPr>
  </w:style>
  <w:style w:type="paragraph" w:styleId="91">
    <w:name w:val="toc 9"/>
    <w:basedOn w:val="a4"/>
    <w:next w:val="a4"/>
    <w:uiPriority w:val="39"/>
    <w:rsid w:val="00500D43"/>
    <w:pPr>
      <w:suppressAutoHyphens/>
      <w:spacing w:after="0" w:line="276" w:lineRule="auto"/>
      <w:ind w:left="1760"/>
    </w:pPr>
    <w:rPr>
      <w:rFonts w:ascii="Calibri" w:eastAsia="Calibri" w:hAnsi="Calibri" w:cs="Calibri"/>
      <w:sz w:val="18"/>
      <w:szCs w:val="18"/>
      <w:lang w:eastAsia="ar-SA"/>
    </w:rPr>
  </w:style>
  <w:style w:type="paragraph" w:customStyle="1" w:styleId="afff7">
    <w:name w:val="Подраздел"/>
    <w:basedOn w:val="a4"/>
    <w:uiPriority w:val="99"/>
    <w:rsid w:val="00500D43"/>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uiPriority w:val="99"/>
    <w:rsid w:val="00500D4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uiPriority w:val="99"/>
    <w:rsid w:val="00500D43"/>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e">
    <w:name w:val="Пункт_2"/>
    <w:basedOn w:val="a4"/>
    <w:uiPriority w:val="99"/>
    <w:rsid w:val="00500D43"/>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uiPriority w:val="99"/>
    <w:rsid w:val="00500D43"/>
    <w:pPr>
      <w:numPr>
        <w:numId w:val="31"/>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uiPriority w:val="99"/>
    <w:rsid w:val="00500D43"/>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uiPriority w:val="99"/>
    <w:rsid w:val="00500D43"/>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uiPriority w:val="99"/>
    <w:rsid w:val="00500D43"/>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uiPriority w:val="99"/>
    <w:rsid w:val="00500D43"/>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uiPriority w:val="99"/>
    <w:rsid w:val="00500D43"/>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uiPriority w:val="99"/>
    <w:rsid w:val="00500D43"/>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uiPriority w:val="99"/>
    <w:rsid w:val="00500D43"/>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uiPriority w:val="99"/>
    <w:rsid w:val="00500D43"/>
    <w:pPr>
      <w:numPr>
        <w:numId w:val="0"/>
      </w:numPr>
      <w:ind w:left="1134" w:hanging="1134"/>
    </w:pPr>
    <w:rPr>
      <w:bCs/>
      <w:sz w:val="22"/>
      <w:szCs w:val="22"/>
    </w:rPr>
  </w:style>
  <w:style w:type="paragraph" w:customStyle="1" w:styleId="a0">
    <w:name w:val="Подподпункт"/>
    <w:basedOn w:val="afff9"/>
    <w:uiPriority w:val="99"/>
    <w:rsid w:val="00500D43"/>
    <w:pPr>
      <w:numPr>
        <w:numId w:val="16"/>
      </w:numPr>
    </w:pPr>
  </w:style>
  <w:style w:type="paragraph" w:customStyle="1" w:styleId="afffa">
    <w:name w:val="маркированный"/>
    <w:basedOn w:val="a4"/>
    <w:uiPriority w:val="99"/>
    <w:rsid w:val="00500D43"/>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4"/>
    <w:uiPriority w:val="99"/>
    <w:rsid w:val="00500D43"/>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aliases w:val="Мой Список,Bullet_IRAO"/>
    <w:basedOn w:val="a4"/>
    <w:uiPriority w:val="99"/>
    <w:qFormat/>
    <w:rsid w:val="00500D43"/>
    <w:pPr>
      <w:suppressAutoHyphens/>
      <w:spacing w:after="200" w:line="276" w:lineRule="auto"/>
      <w:ind w:left="720"/>
    </w:pPr>
    <w:rPr>
      <w:rFonts w:ascii="Calibri" w:eastAsia="Calibri" w:hAnsi="Calibri" w:cs="Times New Roman"/>
      <w:lang w:eastAsia="ar-SA"/>
    </w:rPr>
  </w:style>
  <w:style w:type="paragraph" w:customStyle="1" w:styleId="21">
    <w:name w:val="Маркированный список 21"/>
    <w:basedOn w:val="a4"/>
    <w:uiPriority w:val="99"/>
    <w:rsid w:val="00500D43"/>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500D4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4"/>
    <w:uiPriority w:val="99"/>
    <w:rsid w:val="00500D43"/>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uiPriority w:val="99"/>
    <w:rsid w:val="00500D43"/>
    <w:pPr>
      <w:widowControl w:val="0"/>
      <w:spacing w:before="0" w:after="0" w:line="240" w:lineRule="auto"/>
      <w:ind w:firstLine="0"/>
      <w:textAlignment w:val="baseline"/>
    </w:pPr>
    <w:rPr>
      <w:szCs w:val="20"/>
    </w:rPr>
  </w:style>
  <w:style w:type="paragraph" w:customStyle="1" w:styleId="affff">
    <w:name w:val="АриалТабл"/>
    <w:basedOn w:val="afffb"/>
    <w:uiPriority w:val="99"/>
    <w:rsid w:val="00500D43"/>
    <w:pPr>
      <w:widowControl w:val="0"/>
      <w:spacing w:before="0" w:after="0" w:line="240" w:lineRule="auto"/>
      <w:ind w:firstLine="0"/>
      <w:textAlignment w:val="baseline"/>
    </w:pPr>
  </w:style>
  <w:style w:type="paragraph" w:styleId="affff0">
    <w:name w:val="endnote text"/>
    <w:basedOn w:val="a4"/>
    <w:link w:val="1ff"/>
    <w:uiPriority w:val="99"/>
    <w:rsid w:val="00500D43"/>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f0"/>
    <w:uiPriority w:val="99"/>
    <w:rsid w:val="00500D43"/>
    <w:rPr>
      <w:rFonts w:ascii="Times New Roman" w:eastAsia="Times New Roman" w:hAnsi="Times New Roman" w:cs="Times New Roman"/>
      <w:sz w:val="20"/>
      <w:szCs w:val="20"/>
      <w:lang w:eastAsia="ar-SA"/>
    </w:rPr>
  </w:style>
  <w:style w:type="paragraph" w:customStyle="1" w:styleId="affff1">
    <w:name w:val="Стиль начало"/>
    <w:basedOn w:val="a4"/>
    <w:uiPriority w:val="99"/>
    <w:rsid w:val="00500D43"/>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uiPriority w:val="99"/>
    <w:rsid w:val="00500D43"/>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uiPriority w:val="99"/>
    <w:rsid w:val="00500D43"/>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4"/>
    <w:uiPriority w:val="99"/>
    <w:rsid w:val="00500D43"/>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4"/>
    <w:uiPriority w:val="99"/>
    <w:rsid w:val="00500D43"/>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4"/>
    <w:uiPriority w:val="99"/>
    <w:rsid w:val="00500D43"/>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4"/>
    <w:uiPriority w:val="99"/>
    <w:rsid w:val="00500D43"/>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uiPriority w:val="99"/>
    <w:rsid w:val="00500D43"/>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500D43"/>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uiPriority w:val="99"/>
    <w:rsid w:val="00500D43"/>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500D43"/>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4"/>
    <w:uiPriority w:val="99"/>
    <w:rsid w:val="00500D43"/>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500D43"/>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uiPriority w:val="99"/>
    <w:rsid w:val="00500D43"/>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uiPriority w:val="99"/>
    <w:rsid w:val="00500D43"/>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uiPriority w:val="99"/>
    <w:rsid w:val="00500D43"/>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uiPriority w:val="99"/>
    <w:rsid w:val="00500D43"/>
    <w:pPr>
      <w:suppressAutoHyphens/>
      <w:spacing w:after="0" w:line="240" w:lineRule="auto"/>
      <w:ind w:left="426"/>
      <w:jc w:val="both"/>
    </w:pPr>
    <w:rPr>
      <w:rFonts w:ascii="Times New Roman" w:eastAsia="Times New Roman" w:hAnsi="Times New Roman" w:cs="Calibri"/>
      <w:sz w:val="24"/>
      <w:szCs w:val="24"/>
      <w:lang w:eastAsia="ar-SA"/>
    </w:rPr>
  </w:style>
  <w:style w:type="paragraph" w:customStyle="1" w:styleId="affffa">
    <w:basedOn w:val="a4"/>
    <w:next w:val="affffb"/>
    <w:link w:val="1ff1"/>
    <w:uiPriority w:val="10"/>
    <w:qFormat/>
    <w:rsid w:val="00500D43"/>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link w:val="affffa"/>
    <w:uiPriority w:val="10"/>
    <w:rsid w:val="00500D43"/>
    <w:rPr>
      <w:rFonts w:ascii="Arial" w:eastAsia="Times New Roman" w:hAnsi="Arial" w:cs="Times New Roman"/>
      <w:b/>
      <w:kern w:val="1"/>
      <w:sz w:val="32"/>
      <w:szCs w:val="20"/>
      <w:lang w:val="x-none" w:eastAsia="ar-SA"/>
    </w:rPr>
  </w:style>
  <w:style w:type="paragraph" w:styleId="affffb">
    <w:name w:val="Subtitle"/>
    <w:basedOn w:val="a4"/>
    <w:next w:val="a4"/>
    <w:link w:val="1ff2"/>
    <w:qFormat/>
    <w:rsid w:val="00500D43"/>
    <w:pPr>
      <w:suppressAutoHyphens/>
      <w:spacing w:after="60" w:line="276" w:lineRule="auto"/>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b"/>
    <w:rsid w:val="00500D43"/>
    <w:rPr>
      <w:rFonts w:ascii="Cambria" w:eastAsia="Times New Roman" w:hAnsi="Cambria" w:cs="Times New Roman"/>
      <w:sz w:val="24"/>
      <w:szCs w:val="24"/>
      <w:lang w:eastAsia="ar-SA"/>
    </w:rPr>
  </w:style>
  <w:style w:type="paragraph" w:customStyle="1" w:styleId="Style3">
    <w:name w:val="Style3"/>
    <w:basedOn w:val="a4"/>
    <w:uiPriority w:val="99"/>
    <w:rsid w:val="00500D43"/>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uiPriority w:val="99"/>
    <w:rsid w:val="00500D43"/>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uiPriority w:val="99"/>
    <w:rsid w:val="00500D4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uiPriority w:val="99"/>
    <w:rsid w:val="00500D43"/>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uiPriority w:val="99"/>
    <w:rsid w:val="00500D43"/>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uiPriority w:val="99"/>
    <w:rsid w:val="00500D43"/>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uiPriority w:val="99"/>
    <w:rsid w:val="00500D43"/>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
    <w:name w:val="Пункт2"/>
    <w:basedOn w:val="a2"/>
    <w:uiPriority w:val="99"/>
    <w:rsid w:val="00500D43"/>
    <w:pPr>
      <w:keepNext/>
      <w:numPr>
        <w:numId w:val="0"/>
      </w:numPr>
      <w:spacing w:before="240" w:after="120" w:line="240" w:lineRule="auto"/>
      <w:jc w:val="left"/>
    </w:pPr>
    <w:rPr>
      <w:b/>
      <w:szCs w:val="20"/>
    </w:rPr>
  </w:style>
  <w:style w:type="paragraph" w:customStyle="1" w:styleId="Body1">
    <w:name w:val="*Body 1"/>
    <w:uiPriority w:val="99"/>
    <w:rsid w:val="00500D43"/>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uiPriority w:val="99"/>
    <w:rsid w:val="00500D43"/>
    <w:pPr>
      <w:spacing w:after="120"/>
      <w:jc w:val="center"/>
    </w:pPr>
    <w:rPr>
      <w:rFonts w:ascii="Times New Roman" w:hAnsi="Times New Roman" w:cs="Times New Roman"/>
      <w:b/>
      <w:smallCaps/>
      <w:sz w:val="32"/>
      <w:lang w:val="en-US"/>
    </w:rPr>
  </w:style>
  <w:style w:type="paragraph" w:customStyle="1" w:styleId="Tablebodytext">
    <w:name w:val="*Table body text"/>
    <w:basedOn w:val="a4"/>
    <w:uiPriority w:val="99"/>
    <w:rsid w:val="00500D43"/>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uiPriority w:val="99"/>
    <w:rsid w:val="00500D43"/>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uiPriority w:val="99"/>
    <w:rsid w:val="00500D43"/>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4"/>
    <w:uiPriority w:val="99"/>
    <w:rsid w:val="00500D43"/>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uiPriority w:val="99"/>
    <w:rsid w:val="00500D43"/>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uiPriority w:val="99"/>
    <w:rsid w:val="00500D43"/>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0">
    <w:name w:val="Гринатом_2"/>
    <w:basedOn w:val="afffc"/>
    <w:uiPriority w:val="99"/>
    <w:rsid w:val="00500D43"/>
    <w:pPr>
      <w:spacing w:before="120" w:after="0"/>
      <w:ind w:left="0"/>
      <w:jc w:val="both"/>
    </w:pPr>
    <w:rPr>
      <w:rFonts w:cs="Arial"/>
    </w:rPr>
  </w:style>
  <w:style w:type="paragraph" w:customStyle="1" w:styleId="30">
    <w:name w:val="Гринатом_3"/>
    <w:basedOn w:val="afffc"/>
    <w:uiPriority w:val="99"/>
    <w:rsid w:val="00500D43"/>
    <w:pPr>
      <w:numPr>
        <w:numId w:val="29"/>
      </w:numPr>
      <w:tabs>
        <w:tab w:val="left" w:pos="629"/>
      </w:tabs>
      <w:spacing w:before="120" w:after="0"/>
      <w:jc w:val="both"/>
    </w:pPr>
    <w:rPr>
      <w:rFonts w:ascii="Arial" w:hAnsi="Arial" w:cs="Arial"/>
      <w:sz w:val="24"/>
      <w:lang w:val="x-none"/>
    </w:rPr>
  </w:style>
  <w:style w:type="paragraph" w:customStyle="1" w:styleId="Version">
    <w:name w:val="Version"/>
    <w:basedOn w:val="aff7"/>
    <w:uiPriority w:val="99"/>
    <w:rsid w:val="00500D43"/>
    <w:pPr>
      <w:keepNext w:val="0"/>
      <w:spacing w:after="60"/>
      <w:ind w:firstLine="709"/>
      <w:jc w:val="center"/>
    </w:pPr>
    <w:rPr>
      <w:rFonts w:ascii="Cambria" w:eastAsia="Times New Roman" w:hAnsi="Cambria" w:cs="Cambria"/>
      <w:b/>
      <w:bCs/>
      <w:kern w:val="1"/>
      <w:sz w:val="32"/>
      <w:szCs w:val="32"/>
    </w:rPr>
  </w:style>
  <w:style w:type="paragraph" w:customStyle="1" w:styleId="EKCToCHeader">
    <w:name w:val="EKC ToC Header"/>
    <w:basedOn w:val="a4"/>
    <w:uiPriority w:val="99"/>
    <w:rsid w:val="00500D43"/>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uiPriority w:val="99"/>
    <w:rsid w:val="00500D43"/>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uiPriority w:val="99"/>
    <w:rsid w:val="00500D43"/>
    <w:pPr>
      <w:keepLines/>
      <w:spacing w:before="120" w:after="120"/>
    </w:pPr>
    <w:rPr>
      <w:rFonts w:ascii="Book Antiqua" w:hAnsi="Book Antiqua" w:cs="Book Antiqua"/>
      <w:b/>
      <w:color w:val="auto"/>
      <w:sz w:val="16"/>
      <w:lang w:val="ru-RU"/>
    </w:rPr>
  </w:style>
  <w:style w:type="paragraph" w:styleId="affffd">
    <w:name w:val="TOC Heading"/>
    <w:basedOn w:val="a4"/>
    <w:next w:val="a4"/>
    <w:uiPriority w:val="99"/>
    <w:qFormat/>
    <w:rsid w:val="00500D43"/>
    <w:pPr>
      <w:keepLines/>
      <w:suppressAutoHyphens/>
      <w:spacing w:before="480" w:after="200" w:line="276" w:lineRule="auto"/>
    </w:pPr>
    <w:rPr>
      <w:rFonts w:ascii="Calibri" w:eastAsia="Calibri" w:hAnsi="Calibri" w:cs="Times New Roman"/>
      <w:b/>
      <w:bCs/>
      <w:iCs/>
      <w:szCs w:val="28"/>
      <w:lang w:eastAsia="ar-SA"/>
    </w:rPr>
  </w:style>
  <w:style w:type="paragraph" w:customStyle="1" w:styleId="a">
    <w:name w:val="Подпункт договора"/>
    <w:basedOn w:val="a4"/>
    <w:uiPriority w:val="99"/>
    <w:rsid w:val="00500D43"/>
    <w:pPr>
      <w:numPr>
        <w:numId w:val="10"/>
      </w:numPr>
      <w:suppressAutoHyphens/>
      <w:spacing w:before="120" w:after="120" w:line="276" w:lineRule="auto"/>
      <w:jc w:val="both"/>
    </w:pPr>
    <w:rPr>
      <w:rFonts w:ascii="Arial" w:eastAsia="Calibri" w:hAnsi="Arial" w:cs="Times New Roman"/>
      <w:sz w:val="24"/>
      <w:lang w:eastAsia="ar-SA"/>
    </w:rPr>
  </w:style>
  <w:style w:type="paragraph" w:customStyle="1" w:styleId="affffe">
    <w:name w:val="Пункт договора"/>
    <w:basedOn w:val="a4"/>
    <w:uiPriority w:val="99"/>
    <w:rsid w:val="00500D43"/>
    <w:pPr>
      <w:tabs>
        <w:tab w:val="num" w:pos="0"/>
      </w:tabs>
      <w:suppressAutoHyphens/>
      <w:spacing w:before="120" w:after="120" w:line="276" w:lineRule="auto"/>
      <w:ind w:left="1406" w:hanging="1406"/>
      <w:jc w:val="both"/>
    </w:pPr>
    <w:rPr>
      <w:rFonts w:ascii="Arial" w:eastAsia="Calibri" w:hAnsi="Arial" w:cs="Times New Roman"/>
      <w:sz w:val="24"/>
      <w:lang w:eastAsia="ar-SA"/>
    </w:rPr>
  </w:style>
  <w:style w:type="paragraph" w:customStyle="1" w:styleId="xl121">
    <w:name w:val="xl121"/>
    <w:basedOn w:val="a4"/>
    <w:uiPriority w:val="99"/>
    <w:rsid w:val="00500D43"/>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uiPriority w:val="99"/>
    <w:rsid w:val="00500D43"/>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uiPriority w:val="99"/>
    <w:rsid w:val="00500D43"/>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uiPriority w:val="99"/>
    <w:rsid w:val="00500D43"/>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uiPriority w:val="99"/>
    <w:rsid w:val="00500D43"/>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uiPriority w:val="99"/>
    <w:rsid w:val="00500D43"/>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uiPriority w:val="99"/>
    <w:rsid w:val="00500D43"/>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uiPriority w:val="99"/>
    <w:rsid w:val="00500D43"/>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uiPriority w:val="99"/>
    <w:rsid w:val="00500D43"/>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uiPriority w:val="99"/>
    <w:rsid w:val="00500D43"/>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uiPriority w:val="99"/>
    <w:rsid w:val="00500D43"/>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uiPriority w:val="99"/>
    <w:rsid w:val="00500D43"/>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uiPriority w:val="99"/>
    <w:rsid w:val="00500D4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uiPriority w:val="99"/>
    <w:rsid w:val="00500D43"/>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uiPriority w:val="99"/>
    <w:rsid w:val="00500D43"/>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uiPriority w:val="99"/>
    <w:rsid w:val="00500D43"/>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1">
    <w:name w:val="index 2"/>
    <w:basedOn w:val="a4"/>
    <w:next w:val="a4"/>
    <w:uiPriority w:val="99"/>
    <w:rsid w:val="00500D43"/>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uiPriority w:val="99"/>
    <w:rsid w:val="00500D43"/>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uiPriority w:val="99"/>
    <w:rsid w:val="00500D43"/>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uiPriority w:val="99"/>
    <w:rsid w:val="00500D43"/>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uiPriority w:val="99"/>
    <w:rsid w:val="00500D43"/>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uiPriority w:val="99"/>
    <w:rsid w:val="00500D43"/>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uiPriority w:val="99"/>
    <w:rsid w:val="00500D43"/>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uiPriority w:val="99"/>
    <w:rsid w:val="00500D43"/>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4"/>
    <w:next w:val="1ff5"/>
    <w:uiPriority w:val="99"/>
    <w:rsid w:val="00500D43"/>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uiPriority w:val="99"/>
    <w:rsid w:val="00500D43"/>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uiPriority w:val="99"/>
    <w:rsid w:val="00500D43"/>
    <w:pPr>
      <w:numPr>
        <w:numId w:val="11"/>
      </w:numPr>
      <w:suppressAutoHyphens/>
      <w:spacing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uiPriority w:val="99"/>
    <w:rsid w:val="00500D43"/>
    <w:pPr>
      <w:numPr>
        <w:numId w:val="0"/>
      </w:numPr>
      <w:spacing w:after="240" w:line="240" w:lineRule="exact"/>
    </w:pPr>
    <w:rPr>
      <w:b w:val="0"/>
      <w:bCs w:val="0"/>
      <w:sz w:val="24"/>
      <w:szCs w:val="24"/>
    </w:rPr>
  </w:style>
  <w:style w:type="paragraph" w:customStyle="1" w:styleId="Bullet2">
    <w:name w:val="*Bullet 2"/>
    <w:uiPriority w:val="99"/>
    <w:rsid w:val="00500D43"/>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uiPriority w:val="99"/>
    <w:rsid w:val="00500D43"/>
    <w:pPr>
      <w:suppressAutoHyphens/>
      <w:spacing w:after="200" w:line="280" w:lineRule="exact"/>
      <w:ind w:left="851" w:hanging="440"/>
    </w:pPr>
    <w:rPr>
      <w:rFonts w:ascii="Times" w:eastAsia="Times New Roman" w:hAnsi="Times" w:cs="Times"/>
      <w:color w:val="000000"/>
      <w:kern w:val="1"/>
      <w:lang w:val="en-US" w:eastAsia="ar-SA"/>
    </w:rPr>
  </w:style>
  <w:style w:type="paragraph" w:customStyle="1" w:styleId="Bullet20">
    <w:name w:val="*Bullet2"/>
    <w:uiPriority w:val="99"/>
    <w:rsid w:val="00500D43"/>
    <w:pPr>
      <w:tabs>
        <w:tab w:val="left" w:pos="1980"/>
      </w:tabs>
      <w:suppressAutoHyphens/>
      <w:spacing w:before="80" w:after="20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uiPriority w:val="99"/>
    <w:rsid w:val="00500D43"/>
    <w:pPr>
      <w:spacing w:after="0"/>
    </w:pPr>
    <w:rPr>
      <w:color w:val="000000"/>
      <w:kern w:val="1"/>
      <w:szCs w:val="22"/>
    </w:rPr>
  </w:style>
  <w:style w:type="paragraph" w:customStyle="1" w:styleId="AuthorName">
    <w:name w:val="*Author Name"/>
    <w:basedOn w:val="Body1"/>
    <w:uiPriority w:val="99"/>
    <w:rsid w:val="00500D43"/>
    <w:pPr>
      <w:spacing w:after="0"/>
    </w:pPr>
    <w:rPr>
      <w:b/>
      <w:bCs/>
      <w:color w:val="000000"/>
      <w:kern w:val="1"/>
      <w:szCs w:val="22"/>
    </w:rPr>
  </w:style>
  <w:style w:type="paragraph" w:customStyle="1" w:styleId="CoverPageInfo">
    <w:name w:val="*Cover Page Info"/>
    <w:basedOn w:val="Header1"/>
    <w:uiPriority w:val="99"/>
    <w:rsid w:val="00500D43"/>
    <w:pPr>
      <w:spacing w:after="120"/>
      <w:jc w:val="center"/>
    </w:pPr>
    <w:rPr>
      <w:rFonts w:ascii="Times New Roman" w:hAnsi="Times New Roman" w:cs="Times New Roman"/>
      <w:b/>
      <w:bCs/>
    </w:rPr>
  </w:style>
  <w:style w:type="paragraph" w:customStyle="1" w:styleId="Tableheading0">
    <w:name w:val="Table heading"/>
    <w:basedOn w:val="Body1"/>
    <w:uiPriority w:val="99"/>
    <w:rsid w:val="00500D43"/>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uiPriority w:val="99"/>
    <w:rsid w:val="00500D43"/>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uiPriority w:val="99"/>
    <w:rsid w:val="00500D43"/>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uiPriority w:val="99"/>
    <w:rsid w:val="00500D43"/>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uiPriority w:val="99"/>
    <w:rsid w:val="00500D43"/>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uiPriority w:val="99"/>
    <w:rsid w:val="00500D43"/>
    <w:pPr>
      <w:suppressAutoHyphens/>
      <w:spacing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uiPriority w:val="99"/>
    <w:rsid w:val="00500D43"/>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uiPriority w:val="99"/>
    <w:rsid w:val="00500D43"/>
    <w:pPr>
      <w:widowControl w:val="0"/>
      <w:numPr>
        <w:numId w:val="20"/>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uiPriority w:val="99"/>
    <w:rsid w:val="00500D43"/>
    <w:pPr>
      <w:numPr>
        <w:numId w:val="0"/>
      </w:numPr>
      <w:spacing w:before="120" w:after="120"/>
      <w:jc w:val="both"/>
    </w:pPr>
    <w:rPr>
      <w:b/>
      <w:bCs/>
      <w:i/>
      <w:color w:val="000000"/>
      <w:lang w:val="ru-RU"/>
    </w:rPr>
  </w:style>
  <w:style w:type="paragraph" w:customStyle="1" w:styleId="2f2">
    <w:name w:val="Текстовый2"/>
    <w:uiPriority w:val="99"/>
    <w:rsid w:val="00500D43"/>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4"/>
    <w:next w:val="a2"/>
    <w:uiPriority w:val="99"/>
    <w:rsid w:val="00500D43"/>
    <w:pPr>
      <w:keepNext/>
      <w:keepLines/>
      <w:widowControl w:val="0"/>
      <w:suppressAutoHyphens/>
      <w:spacing w:before="240" w:after="20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uiPriority w:val="99"/>
    <w:rsid w:val="00500D43"/>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4"/>
    <w:uiPriority w:val="99"/>
    <w:rsid w:val="00500D43"/>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4"/>
    <w:uiPriority w:val="99"/>
    <w:rsid w:val="00500D43"/>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uiPriority w:val="99"/>
    <w:rsid w:val="00500D43"/>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uiPriority w:val="99"/>
    <w:rsid w:val="00500D43"/>
    <w:pPr>
      <w:widowControl w:val="0"/>
      <w:autoSpaceDE w:val="0"/>
      <w:spacing w:before="120" w:after="120"/>
    </w:pPr>
    <w:rPr>
      <w:color w:val="000000"/>
      <w:sz w:val="28"/>
      <w:szCs w:val="28"/>
    </w:rPr>
  </w:style>
  <w:style w:type="paragraph" w:customStyle="1" w:styleId="TXT0">
    <w:name w:val="TXT основной"/>
    <w:basedOn w:val="a4"/>
    <w:uiPriority w:val="99"/>
    <w:rsid w:val="00500D43"/>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8"/>
    <w:uiPriority w:val="99"/>
    <w:rsid w:val="00500D43"/>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uiPriority w:val="99"/>
    <w:rsid w:val="00500D43"/>
    <w:pPr>
      <w:numPr>
        <w:numId w:val="24"/>
      </w:numPr>
      <w:tabs>
        <w:tab w:val="left" w:pos="720"/>
        <w:tab w:val="left" w:pos="1134"/>
      </w:tabs>
      <w:ind w:left="720" w:hanging="1134"/>
    </w:pPr>
  </w:style>
  <w:style w:type="paragraph" w:customStyle="1" w:styleId="Standard">
    <w:name w:val="Standard"/>
    <w:rsid w:val="00500D43"/>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uiPriority w:val="99"/>
    <w:rsid w:val="00500D43"/>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uiPriority w:val="99"/>
    <w:rsid w:val="00500D43"/>
    <w:pPr>
      <w:numPr>
        <w:numId w:val="27"/>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uiPriority w:val="99"/>
    <w:rsid w:val="00500D43"/>
    <w:pPr>
      <w:tabs>
        <w:tab w:val="left" w:pos="2160"/>
      </w:tabs>
      <w:ind w:left="0" w:hanging="180"/>
    </w:pPr>
  </w:style>
  <w:style w:type="paragraph" w:customStyle="1" w:styleId="42">
    <w:name w:val="_Марк_Список_4"/>
    <w:basedOn w:val="3c"/>
    <w:uiPriority w:val="99"/>
    <w:rsid w:val="00500D43"/>
    <w:pPr>
      <w:tabs>
        <w:tab w:val="left" w:pos="2880"/>
      </w:tabs>
      <w:ind w:left="360" w:hanging="360"/>
    </w:pPr>
  </w:style>
  <w:style w:type="paragraph" w:customStyle="1" w:styleId="53">
    <w:name w:val="_Марк_Список_5"/>
    <w:basedOn w:val="42"/>
    <w:uiPriority w:val="99"/>
    <w:rsid w:val="00500D43"/>
    <w:pPr>
      <w:tabs>
        <w:tab w:val="left" w:pos="3600"/>
      </w:tabs>
    </w:pPr>
  </w:style>
  <w:style w:type="paragraph" w:customStyle="1" w:styleId="Default">
    <w:name w:val="Default"/>
    <w:uiPriority w:val="99"/>
    <w:rsid w:val="00500D43"/>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uiPriority w:val="99"/>
    <w:rsid w:val="00500D43"/>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500D4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4"/>
    <w:uiPriority w:val="99"/>
    <w:rsid w:val="00500D43"/>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uiPriority w:val="99"/>
    <w:rsid w:val="00500D43"/>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uiPriority w:val="99"/>
    <w:rsid w:val="00500D43"/>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8"/>
    <w:uiPriority w:val="99"/>
    <w:rsid w:val="00500D43"/>
    <w:pPr>
      <w:keepLines/>
      <w:spacing w:before="60" w:after="60"/>
      <w:jc w:val="both"/>
    </w:pPr>
    <w:rPr>
      <w:szCs w:val="20"/>
      <w:lang w:val="ru-RU"/>
    </w:rPr>
  </w:style>
  <w:style w:type="paragraph" w:customStyle="1" w:styleId="441">
    <w:name w:val="Стиль441"/>
    <w:uiPriority w:val="99"/>
    <w:rsid w:val="00500D43"/>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uiPriority w:val="99"/>
    <w:rsid w:val="00500D43"/>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4"/>
    <w:uiPriority w:val="99"/>
    <w:rsid w:val="00500D43"/>
    <w:pPr>
      <w:suppressLineNumbers/>
      <w:suppressAutoHyphens/>
      <w:spacing w:after="200" w:line="276" w:lineRule="auto"/>
    </w:pPr>
    <w:rPr>
      <w:rFonts w:ascii="Calibri" w:eastAsia="Calibri" w:hAnsi="Calibri" w:cs="Times New Roman"/>
      <w:lang w:eastAsia="ar-SA"/>
    </w:rPr>
  </w:style>
  <w:style w:type="paragraph" w:customStyle="1" w:styleId="afffff8">
    <w:name w:val="Заголовок таблицы"/>
    <w:basedOn w:val="afffff7"/>
    <w:uiPriority w:val="99"/>
    <w:rsid w:val="00500D43"/>
    <w:pPr>
      <w:jc w:val="center"/>
    </w:pPr>
    <w:rPr>
      <w:b/>
      <w:bCs/>
    </w:rPr>
  </w:style>
  <w:style w:type="paragraph" w:customStyle="1" w:styleId="100">
    <w:name w:val="Оглавление 10"/>
    <w:basedOn w:val="1f0"/>
    <w:uiPriority w:val="99"/>
    <w:rsid w:val="00500D43"/>
    <w:pPr>
      <w:tabs>
        <w:tab w:val="right" w:leader="dot" w:pos="7091"/>
      </w:tabs>
      <w:ind w:left="2547"/>
    </w:pPr>
  </w:style>
  <w:style w:type="paragraph" w:customStyle="1" w:styleId="afffff9">
    <w:name w:val="Содержимое врезки"/>
    <w:basedOn w:val="aff8"/>
    <w:uiPriority w:val="99"/>
    <w:rsid w:val="00500D43"/>
  </w:style>
  <w:style w:type="numbering" w:customStyle="1" w:styleId="1110">
    <w:name w:val="Нет списка111"/>
    <w:next w:val="a7"/>
    <w:uiPriority w:val="99"/>
    <w:semiHidden/>
    <w:unhideWhenUsed/>
    <w:rsid w:val="00500D43"/>
  </w:style>
  <w:style w:type="paragraph" w:styleId="36">
    <w:name w:val="Body Text 3"/>
    <w:basedOn w:val="a4"/>
    <w:link w:val="35"/>
    <w:uiPriority w:val="99"/>
    <w:semiHidden/>
    <w:unhideWhenUsed/>
    <w:rsid w:val="00500D43"/>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500D43"/>
    <w:rPr>
      <w:sz w:val="16"/>
      <w:szCs w:val="16"/>
    </w:rPr>
  </w:style>
  <w:style w:type="paragraph" w:customStyle="1" w:styleId="afffffa">
    <w:name w:val="Подписи сторон"/>
    <w:basedOn w:val="a4"/>
    <w:rsid w:val="00500D43"/>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d"/>
    <w:locked/>
    <w:rsid w:val="00500D43"/>
    <w:rPr>
      <w:shd w:val="clear" w:color="auto" w:fill="FFFFFF"/>
    </w:rPr>
  </w:style>
  <w:style w:type="paragraph" w:customStyle="1" w:styleId="3d">
    <w:name w:val="Основной текст3"/>
    <w:basedOn w:val="a4"/>
    <w:link w:val="afffffb"/>
    <w:rsid w:val="00500D43"/>
    <w:pPr>
      <w:widowControl w:val="0"/>
      <w:shd w:val="clear" w:color="auto" w:fill="FFFFFF"/>
      <w:spacing w:after="360" w:line="0" w:lineRule="atLeast"/>
      <w:jc w:val="both"/>
    </w:pPr>
  </w:style>
  <w:style w:type="paragraph" w:customStyle="1" w:styleId="2f3">
    <w:name w:val="Обычный2"/>
    <w:uiPriority w:val="99"/>
    <w:rsid w:val="00500D43"/>
    <w:pPr>
      <w:spacing w:after="0" w:line="240" w:lineRule="auto"/>
    </w:pPr>
    <w:rPr>
      <w:rFonts w:ascii="Times New Roman" w:eastAsia="Times New Roman" w:hAnsi="Times New Roman" w:cs="Times New Roman"/>
      <w:sz w:val="24"/>
      <w:szCs w:val="20"/>
      <w:lang w:eastAsia="ru-RU"/>
    </w:rPr>
  </w:style>
  <w:style w:type="character" w:styleId="afffffc">
    <w:name w:val="annotation reference"/>
    <w:unhideWhenUsed/>
    <w:rsid w:val="00500D43"/>
    <w:rPr>
      <w:sz w:val="16"/>
      <w:szCs w:val="16"/>
    </w:rPr>
  </w:style>
  <w:style w:type="numbering" w:customStyle="1" w:styleId="2f4">
    <w:name w:val="Нет списка2"/>
    <w:next w:val="a7"/>
    <w:uiPriority w:val="99"/>
    <w:semiHidden/>
    <w:rsid w:val="00500D43"/>
  </w:style>
  <w:style w:type="paragraph" w:customStyle="1" w:styleId="3e">
    <w:name w:val="Обычный3"/>
    <w:uiPriority w:val="99"/>
    <w:rsid w:val="00500D43"/>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uiPriority w:val="99"/>
    <w:rsid w:val="00500D43"/>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uiPriority w:val="99"/>
    <w:rsid w:val="00500D43"/>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uiPriority w:val="99"/>
    <w:rsid w:val="00500D4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uiPriority w:val="99"/>
    <w:rsid w:val="00500D4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uiPriority w:val="99"/>
    <w:rsid w:val="00500D4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uiPriority w:val="99"/>
    <w:rsid w:val="00500D43"/>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uiPriority w:val="99"/>
    <w:rsid w:val="00500D43"/>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uiPriority w:val="99"/>
    <w:rsid w:val="00500D43"/>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uiPriority w:val="99"/>
    <w:rsid w:val="00500D4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uiPriority w:val="99"/>
    <w:rsid w:val="00500D4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uiPriority w:val="99"/>
    <w:rsid w:val="00500D4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uiPriority w:val="99"/>
    <w:rsid w:val="00500D4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uiPriority w:val="99"/>
    <w:rsid w:val="00500D43"/>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uiPriority w:val="99"/>
    <w:rsid w:val="00500D4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uiPriority w:val="99"/>
    <w:rsid w:val="00500D43"/>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uiPriority w:val="99"/>
    <w:rsid w:val="00500D4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uiPriority w:val="99"/>
    <w:rsid w:val="00500D43"/>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uiPriority w:val="99"/>
    <w:rsid w:val="00500D43"/>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uiPriority w:val="99"/>
    <w:rsid w:val="00500D43"/>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uiPriority w:val="99"/>
    <w:rsid w:val="00500D4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uiPriority w:val="99"/>
    <w:rsid w:val="00500D4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uiPriority w:val="99"/>
    <w:rsid w:val="00500D4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uiPriority w:val="99"/>
    <w:rsid w:val="00500D4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uiPriority w:val="99"/>
    <w:rsid w:val="00500D4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uiPriority w:val="99"/>
    <w:rsid w:val="00500D4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uiPriority w:val="99"/>
    <w:rsid w:val="00500D43"/>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uiPriority w:val="99"/>
    <w:rsid w:val="00500D4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uiPriority w:val="99"/>
    <w:rsid w:val="00500D4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uiPriority w:val="99"/>
    <w:rsid w:val="00500D4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uiPriority w:val="99"/>
    <w:rsid w:val="00500D4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uiPriority w:val="99"/>
    <w:rsid w:val="00500D4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uiPriority w:val="99"/>
    <w:rsid w:val="00500D43"/>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uiPriority w:val="99"/>
    <w:rsid w:val="00500D43"/>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uiPriority w:val="99"/>
    <w:rsid w:val="00500D43"/>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uiPriority w:val="99"/>
    <w:rsid w:val="00500D4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uiPriority w:val="99"/>
    <w:rsid w:val="00500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uiPriority w:val="99"/>
    <w:rsid w:val="00500D43"/>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uiPriority w:val="99"/>
    <w:rsid w:val="00500D43"/>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uiPriority w:val="99"/>
    <w:rsid w:val="00500D43"/>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uiPriority w:val="99"/>
    <w:rsid w:val="00500D4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uiPriority w:val="99"/>
    <w:rsid w:val="00500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uiPriority w:val="99"/>
    <w:rsid w:val="00500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uiPriority w:val="99"/>
    <w:rsid w:val="00500D43"/>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uiPriority w:val="99"/>
    <w:rsid w:val="00500D43"/>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uiPriority w:val="99"/>
    <w:rsid w:val="00500D43"/>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6"/>
    <w:rsid w:val="00500D4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iPriority w:val="99"/>
    <w:semiHidden/>
    <w:unhideWhenUsed/>
    <w:rsid w:val="00500D43"/>
    <w:rPr>
      <w:vertAlign w:val="superscript"/>
    </w:rPr>
  </w:style>
  <w:style w:type="numbering" w:customStyle="1" w:styleId="3f">
    <w:name w:val="Нет списка3"/>
    <w:next w:val="a7"/>
    <w:uiPriority w:val="99"/>
    <w:semiHidden/>
    <w:unhideWhenUsed/>
    <w:rsid w:val="00500D43"/>
  </w:style>
  <w:style w:type="numbering" w:customStyle="1" w:styleId="120">
    <w:name w:val="Нет списка12"/>
    <w:next w:val="a7"/>
    <w:uiPriority w:val="99"/>
    <w:semiHidden/>
    <w:unhideWhenUsed/>
    <w:rsid w:val="00500D43"/>
  </w:style>
  <w:style w:type="numbering" w:customStyle="1" w:styleId="1111">
    <w:name w:val="Нет списка1111"/>
    <w:next w:val="a7"/>
    <w:uiPriority w:val="99"/>
    <w:semiHidden/>
    <w:unhideWhenUsed/>
    <w:rsid w:val="00500D43"/>
  </w:style>
  <w:style w:type="numbering" w:customStyle="1" w:styleId="214">
    <w:name w:val="Нет списка21"/>
    <w:next w:val="a7"/>
    <w:uiPriority w:val="99"/>
    <w:semiHidden/>
    <w:rsid w:val="00500D43"/>
  </w:style>
  <w:style w:type="table" w:customStyle="1" w:styleId="1ff7">
    <w:name w:val="Сетка таблицы1"/>
    <w:basedOn w:val="a6"/>
    <w:next w:val="afffffd"/>
    <w:uiPriority w:val="59"/>
    <w:rsid w:val="00500D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7"/>
    <w:uiPriority w:val="99"/>
    <w:semiHidden/>
    <w:unhideWhenUsed/>
    <w:rsid w:val="00500D43"/>
  </w:style>
  <w:style w:type="table" w:customStyle="1" w:styleId="112">
    <w:name w:val="Сетка таблицы11"/>
    <w:basedOn w:val="a6"/>
    <w:next w:val="afffffd"/>
    <w:uiPriority w:val="59"/>
    <w:rsid w:val="00500D4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uiPriority w:val="99"/>
    <w:rsid w:val="00500D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500D43"/>
  </w:style>
  <w:style w:type="paragraph" w:customStyle="1" w:styleId="44">
    <w:name w:val="Обычный4"/>
    <w:uiPriority w:val="99"/>
    <w:rsid w:val="00500D4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uiPriority w:val="99"/>
    <w:rsid w:val="00500D4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uiPriority w:val="99"/>
    <w:rsid w:val="00500D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uiPriority w:val="99"/>
    <w:rsid w:val="00500D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uiPriority w:val="99"/>
    <w:rsid w:val="00500D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uiPriority w:val="99"/>
    <w:rsid w:val="00500D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uiPriority w:val="99"/>
    <w:rsid w:val="00500D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uiPriority w:val="99"/>
    <w:rsid w:val="00500D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uiPriority w:val="99"/>
    <w:rsid w:val="00500D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uiPriority w:val="99"/>
    <w:rsid w:val="00500D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uiPriority w:val="99"/>
    <w:rsid w:val="00500D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uiPriority w:val="99"/>
    <w:rsid w:val="00500D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500D43"/>
  </w:style>
  <w:style w:type="numbering" w:customStyle="1" w:styleId="62">
    <w:name w:val="Нет списка6"/>
    <w:next w:val="a7"/>
    <w:uiPriority w:val="99"/>
    <w:semiHidden/>
    <w:unhideWhenUsed/>
    <w:rsid w:val="00500D43"/>
  </w:style>
  <w:style w:type="table" w:customStyle="1" w:styleId="2f5">
    <w:name w:val="Сетка таблицы2"/>
    <w:basedOn w:val="a6"/>
    <w:next w:val="afffffd"/>
    <w:uiPriority w:val="59"/>
    <w:rsid w:val="00500D4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Plain Text"/>
    <w:basedOn w:val="a4"/>
    <w:link w:val="af2"/>
    <w:uiPriority w:val="99"/>
    <w:unhideWhenUsed/>
    <w:rsid w:val="00500D43"/>
    <w:pPr>
      <w:spacing w:after="0" w:line="240" w:lineRule="auto"/>
    </w:pPr>
    <w:rPr>
      <w:rFonts w:ascii="Courier New" w:eastAsia="Times New Roman" w:hAnsi="Courier New" w:cs="Times New Roman"/>
      <w:sz w:val="20"/>
      <w:szCs w:val="20"/>
    </w:rPr>
  </w:style>
  <w:style w:type="character" w:customStyle="1" w:styleId="1ff8">
    <w:name w:val="Текст Знак1"/>
    <w:basedOn w:val="a5"/>
    <w:uiPriority w:val="99"/>
    <w:semiHidden/>
    <w:rsid w:val="00500D43"/>
    <w:rPr>
      <w:rFonts w:ascii="Consolas" w:hAnsi="Consolas"/>
      <w:sz w:val="21"/>
      <w:szCs w:val="21"/>
    </w:rPr>
  </w:style>
  <w:style w:type="character" w:customStyle="1" w:styleId="Bodytext11">
    <w:name w:val="Body text + 11"/>
    <w:aliases w:val="5 pt,Body text (2) + 11,5 pt6"/>
    <w:uiPriority w:val="99"/>
    <w:rsid w:val="00500D43"/>
    <w:rPr>
      <w:rFonts w:ascii="Times New Roman" w:hAnsi="Times New Roman" w:cs="Times New Roman" w:hint="default"/>
      <w:spacing w:val="2"/>
      <w:sz w:val="21"/>
      <w:szCs w:val="21"/>
      <w:shd w:val="clear" w:color="auto" w:fill="FFFFFF"/>
    </w:rPr>
  </w:style>
  <w:style w:type="character" w:customStyle="1" w:styleId="Bodytext113">
    <w:name w:val="Body text + 113"/>
    <w:aliases w:val="5 pt5,Bold,Body text + 111,5 pt1"/>
    <w:uiPriority w:val="99"/>
    <w:rsid w:val="00500D43"/>
    <w:rPr>
      <w:rFonts w:ascii="Times New Roman" w:hAnsi="Times New Roman" w:cs="Times New Roman" w:hint="default"/>
      <w:b/>
      <w:bCs/>
      <w:spacing w:val="5"/>
      <w:sz w:val="21"/>
      <w:szCs w:val="21"/>
      <w:shd w:val="clear" w:color="auto" w:fill="FFFFFF"/>
    </w:rPr>
  </w:style>
  <w:style w:type="character" w:customStyle="1" w:styleId="Bodytext2">
    <w:name w:val="Body text (2)_"/>
    <w:link w:val="Bodytext21"/>
    <w:uiPriority w:val="99"/>
    <w:locked/>
    <w:rsid w:val="00500D43"/>
    <w:rPr>
      <w:rFonts w:ascii="Times New Roman" w:hAnsi="Times New Roman"/>
      <w:b/>
      <w:bCs/>
      <w:spacing w:val="4"/>
      <w:sz w:val="21"/>
      <w:szCs w:val="21"/>
      <w:shd w:val="clear" w:color="auto" w:fill="FFFFFF"/>
    </w:rPr>
  </w:style>
  <w:style w:type="paragraph" w:customStyle="1" w:styleId="Bodytext21">
    <w:name w:val="Body text (2)1"/>
    <w:basedOn w:val="a4"/>
    <w:link w:val="Bodytext2"/>
    <w:uiPriority w:val="99"/>
    <w:rsid w:val="00500D43"/>
    <w:pPr>
      <w:shd w:val="clear" w:color="auto" w:fill="FFFFFF"/>
      <w:spacing w:after="480" w:line="240" w:lineRule="atLeast"/>
      <w:jc w:val="both"/>
    </w:pPr>
    <w:rPr>
      <w:rFonts w:ascii="Times New Roman" w:hAnsi="Times New Roman"/>
      <w:b/>
      <w:bCs/>
      <w:spacing w:val="4"/>
      <w:sz w:val="21"/>
      <w:szCs w:val="21"/>
    </w:rPr>
  </w:style>
  <w:style w:type="character" w:customStyle="1" w:styleId="Bodytext20">
    <w:name w:val="Body text (2)"/>
    <w:uiPriority w:val="99"/>
    <w:rsid w:val="00500D43"/>
    <w:rPr>
      <w:rFonts w:ascii="Times New Roman" w:hAnsi="Times New Roman" w:cs="Times New Roman" w:hint="default"/>
      <w:b/>
      <w:bCs/>
      <w:spacing w:val="5"/>
      <w:sz w:val="21"/>
      <w:szCs w:val="21"/>
      <w:shd w:val="clear" w:color="auto" w:fill="FFFFFF"/>
    </w:rPr>
  </w:style>
  <w:style w:type="character" w:customStyle="1" w:styleId="Bodytext2NotBold">
    <w:name w:val="Body text (2) + Not Bold"/>
    <w:uiPriority w:val="99"/>
    <w:rsid w:val="00500D43"/>
    <w:rPr>
      <w:rFonts w:ascii="Times New Roman" w:hAnsi="Times New Roman" w:cs="Times New Roman" w:hint="default"/>
      <w:b w:val="0"/>
      <w:bCs w:val="0"/>
      <w:spacing w:val="3"/>
      <w:sz w:val="21"/>
      <w:szCs w:val="21"/>
      <w:shd w:val="clear" w:color="auto" w:fill="FFFFFF"/>
    </w:rPr>
  </w:style>
  <w:style w:type="paragraph" w:customStyle="1" w:styleId="1ff9">
    <w:name w:val="Без интервала1"/>
    <w:rsid w:val="00500D43"/>
    <w:pPr>
      <w:widowControl w:val="0"/>
      <w:suppressAutoHyphens/>
      <w:spacing w:after="0" w:line="100" w:lineRule="atLeast"/>
    </w:pPr>
    <w:rPr>
      <w:rFonts w:ascii="Arial" w:eastAsia="Times New Roman" w:hAnsi="Arial" w:cs="Arial"/>
      <w:sz w:val="20"/>
      <w:szCs w:val="20"/>
      <w:lang w:eastAsia="ar-SA"/>
    </w:rPr>
  </w:style>
  <w:style w:type="paragraph" w:customStyle="1" w:styleId="1ffa">
    <w:name w:val="Обычный (веб)1"/>
    <w:basedOn w:val="a4"/>
    <w:rsid w:val="00500D43"/>
    <w:pPr>
      <w:suppressAutoHyphens/>
      <w:spacing w:before="100" w:after="119" w:line="100" w:lineRule="atLeast"/>
    </w:pPr>
    <w:rPr>
      <w:rFonts w:ascii="Times New Roman" w:eastAsia="Times New Roman" w:hAnsi="Times New Roman" w:cs="Times New Roman"/>
      <w:sz w:val="24"/>
      <w:szCs w:val="24"/>
      <w:lang w:eastAsia="ar-SA"/>
    </w:rPr>
  </w:style>
  <w:style w:type="paragraph" w:styleId="affffff0">
    <w:name w:val="caption"/>
    <w:basedOn w:val="a4"/>
    <w:next w:val="a4"/>
    <w:uiPriority w:val="99"/>
    <w:qFormat/>
    <w:rsid w:val="00500D43"/>
    <w:pPr>
      <w:spacing w:before="960" w:after="0" w:line="240" w:lineRule="auto"/>
      <w:jc w:val="center"/>
    </w:pPr>
    <w:rPr>
      <w:rFonts w:ascii="Times New Roman" w:eastAsia="Times New Roman" w:hAnsi="Times New Roman" w:cs="Times New Roman"/>
      <w:sz w:val="28"/>
      <w:szCs w:val="24"/>
      <w:lang w:eastAsia="ru-RU"/>
    </w:rPr>
  </w:style>
  <w:style w:type="paragraph" w:styleId="24">
    <w:name w:val="Body Text Indent 2"/>
    <w:basedOn w:val="a4"/>
    <w:link w:val="23"/>
    <w:rsid w:val="00500D43"/>
    <w:pPr>
      <w:spacing w:after="0" w:line="240" w:lineRule="auto"/>
      <w:ind w:left="5040"/>
      <w:jc w:val="both"/>
    </w:pPr>
    <w:rPr>
      <w:rFonts w:ascii="Times New Roman" w:eastAsia="Times New Roman" w:hAnsi="Times New Roman" w:cs="Times New Roman"/>
      <w:sz w:val="24"/>
      <w:szCs w:val="24"/>
    </w:rPr>
  </w:style>
  <w:style w:type="character" w:customStyle="1" w:styleId="215">
    <w:name w:val="Основной текст с отступом 2 Знак1"/>
    <w:basedOn w:val="a5"/>
    <w:uiPriority w:val="99"/>
    <w:semiHidden/>
    <w:rsid w:val="00500D43"/>
  </w:style>
  <w:style w:type="character" w:styleId="affffff1">
    <w:name w:val="Emphasis"/>
    <w:qFormat/>
    <w:rsid w:val="00500D43"/>
    <w:rPr>
      <w:i/>
      <w:iCs/>
    </w:rPr>
  </w:style>
  <w:style w:type="paragraph" w:customStyle="1" w:styleId="ConsPlusTitle">
    <w:name w:val="ConsPlusTitle"/>
    <w:basedOn w:val="a4"/>
    <w:rsid w:val="00500D43"/>
    <w:pPr>
      <w:autoSpaceDE w:val="0"/>
      <w:autoSpaceDN w:val="0"/>
      <w:spacing w:after="0" w:line="240" w:lineRule="auto"/>
    </w:pPr>
    <w:rPr>
      <w:rFonts w:ascii="Times New Roman" w:eastAsia="Calibri" w:hAnsi="Times New Roman" w:cs="Times New Roman"/>
      <w:b/>
      <w:bCs/>
      <w:sz w:val="24"/>
      <w:szCs w:val="24"/>
      <w:lang w:eastAsia="ru-RU"/>
    </w:rPr>
  </w:style>
  <w:style w:type="character" w:customStyle="1" w:styleId="FontStyle17">
    <w:name w:val="Font Style17"/>
    <w:uiPriority w:val="99"/>
    <w:rsid w:val="00500D43"/>
    <w:rPr>
      <w:rFonts w:ascii="Times New Roman" w:hAnsi="Times New Roman" w:cs="Times New Roman"/>
      <w:color w:val="000000"/>
      <w:sz w:val="20"/>
      <w:szCs w:val="20"/>
    </w:rPr>
  </w:style>
  <w:style w:type="paragraph" w:customStyle="1" w:styleId="1ffb">
    <w:name w:val="Стиль1"/>
    <w:basedOn w:val="a4"/>
    <w:link w:val="1ffc"/>
    <w:qFormat/>
    <w:rsid w:val="00500D43"/>
    <w:pPr>
      <w:spacing w:after="0" w:line="240" w:lineRule="auto"/>
      <w:ind w:firstLine="709"/>
      <w:jc w:val="both"/>
    </w:pPr>
    <w:rPr>
      <w:rFonts w:ascii="Times New Roman" w:eastAsia="Calibri" w:hAnsi="Times New Roman" w:cs="Times New Roman"/>
      <w:bCs/>
      <w:sz w:val="24"/>
      <w:szCs w:val="24"/>
    </w:rPr>
  </w:style>
  <w:style w:type="paragraph" w:customStyle="1" w:styleId="2f6">
    <w:name w:val="Стиль2"/>
    <w:basedOn w:val="a4"/>
    <w:link w:val="2f7"/>
    <w:qFormat/>
    <w:rsid w:val="00500D43"/>
    <w:pPr>
      <w:spacing w:after="0" w:line="240" w:lineRule="auto"/>
      <w:ind w:firstLine="709"/>
      <w:jc w:val="both"/>
    </w:pPr>
    <w:rPr>
      <w:rFonts w:ascii="Times New Roman" w:eastAsia="Calibri" w:hAnsi="Times New Roman" w:cs="Times New Roman"/>
      <w:b/>
      <w:sz w:val="24"/>
      <w:szCs w:val="24"/>
    </w:rPr>
  </w:style>
  <w:style w:type="character" w:customStyle="1" w:styleId="1ffc">
    <w:name w:val="Стиль1 Знак"/>
    <w:link w:val="1ffb"/>
    <w:rsid w:val="00500D43"/>
    <w:rPr>
      <w:rFonts w:ascii="Times New Roman" w:eastAsia="Calibri" w:hAnsi="Times New Roman" w:cs="Times New Roman"/>
      <w:bCs/>
      <w:sz w:val="24"/>
      <w:szCs w:val="24"/>
    </w:rPr>
  </w:style>
  <w:style w:type="character" w:customStyle="1" w:styleId="2f7">
    <w:name w:val="Стиль2 Знак"/>
    <w:link w:val="2f6"/>
    <w:rsid w:val="00500D43"/>
    <w:rPr>
      <w:rFonts w:ascii="Times New Roman" w:eastAsia="Calibri" w:hAnsi="Times New Roman" w:cs="Times New Roman"/>
      <w:b/>
      <w:sz w:val="24"/>
      <w:szCs w:val="24"/>
    </w:rPr>
  </w:style>
  <w:style w:type="table" w:customStyle="1" w:styleId="3f0">
    <w:name w:val="Сетка таблицы3"/>
    <w:basedOn w:val="a6"/>
    <w:next w:val="afffffd"/>
    <w:uiPriority w:val="59"/>
    <w:rsid w:val="00500D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6"/>
    <w:next w:val="afffffd"/>
    <w:uiPriority w:val="59"/>
    <w:rsid w:val="00500D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6"/>
    <w:next w:val="afffffd"/>
    <w:uiPriority w:val="59"/>
    <w:rsid w:val="00500D4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4"/>
    <w:rsid w:val="00500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4"/>
    <w:rsid w:val="00500D43"/>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72">
    <w:name w:val="Нет списка7"/>
    <w:next w:val="a7"/>
    <w:uiPriority w:val="99"/>
    <w:semiHidden/>
    <w:unhideWhenUsed/>
    <w:rsid w:val="00500D43"/>
  </w:style>
  <w:style w:type="table" w:customStyle="1" w:styleId="63">
    <w:name w:val="Сетка таблицы6"/>
    <w:basedOn w:val="a6"/>
    <w:next w:val="afffffd"/>
    <w:uiPriority w:val="59"/>
    <w:rsid w:val="00500D4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ocked/>
    <w:rsid w:val="00500D43"/>
    <w:rPr>
      <w:lang w:val="ru-RU" w:eastAsia="ar-SA" w:bidi="ar-SA"/>
    </w:rPr>
  </w:style>
  <w:style w:type="character" w:customStyle="1" w:styleId="t3">
    <w:name w:val="t3"/>
    <w:rsid w:val="00500D43"/>
    <w:rPr>
      <w:rFonts w:cs="Times New Roman"/>
    </w:rPr>
  </w:style>
  <w:style w:type="character" w:customStyle="1" w:styleId="82">
    <w:name w:val="Знак Знак8"/>
    <w:semiHidden/>
    <w:rsid w:val="00500D43"/>
    <w:rPr>
      <w:sz w:val="20"/>
      <w:szCs w:val="20"/>
    </w:rPr>
  </w:style>
  <w:style w:type="character" w:customStyle="1" w:styleId="ecattext">
    <w:name w:val="ecattext"/>
    <w:rsid w:val="00500D43"/>
  </w:style>
  <w:style w:type="numbering" w:customStyle="1" w:styleId="83">
    <w:name w:val="Нет списка8"/>
    <w:next w:val="a7"/>
    <w:semiHidden/>
    <w:rsid w:val="00500D43"/>
  </w:style>
  <w:style w:type="table" w:customStyle="1" w:styleId="73">
    <w:name w:val="Сетка таблицы7"/>
    <w:basedOn w:val="a6"/>
    <w:next w:val="afffffd"/>
    <w:rsid w:val="00500D4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7"/>
    <w:semiHidden/>
    <w:rsid w:val="00500D43"/>
  </w:style>
  <w:style w:type="table" w:customStyle="1" w:styleId="84">
    <w:name w:val="Сетка таблицы8"/>
    <w:basedOn w:val="a6"/>
    <w:next w:val="afffffd"/>
    <w:uiPriority w:val="99"/>
    <w:rsid w:val="00500D4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7"/>
    <w:uiPriority w:val="99"/>
    <w:semiHidden/>
    <w:unhideWhenUsed/>
    <w:rsid w:val="00500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entevatv@mures.ru" TargetMode="External"/><Relationship Id="rId13" Type="http://schemas.openxmlformats.org/officeDocument/2006/relationships/hyperlink" Target="http://www.rts-tender.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http://www.rts-tender.ru" TargetMode="External"/><Relationship Id="rId19" Type="http://schemas.openxmlformats.org/officeDocument/2006/relationships/hyperlink" Target="file://C:\Users\santalovaov\AppData\AppData\Local\AppData\Local\Microsoft\Windows\Temporary%20Internet%20Files\Content.Outlook\AppData\Local\Microsoft\Windows\Documents%20and%20Settings\irina_pto\AppData\Local\Microsoft\Windows\&#1040;&#1076;&#1084;&#1080;&#1085;&#1080;&#1089;&#1090;&#1088;&#1072;&#1090;&#1086;&#1088;\AppData\Local\Microsoft\Windows\Temporary%20Internet%20Files\Content.Outlook\73RNBYME\www.mures.ru" TargetMode="External"/><Relationship Id="rId4" Type="http://schemas.openxmlformats.org/officeDocument/2006/relationships/settings" Target="settings.xml"/><Relationship Id="rId9" Type="http://schemas.openxmlformats.org/officeDocument/2006/relationships/hyperlink" Target="mailto:melentevat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0A0B3-73F6-4720-863F-027406DF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30</Pages>
  <Words>20458</Words>
  <Characters>116614</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Баннова</dc:creator>
  <cp:keywords/>
  <dc:description/>
  <cp:lastModifiedBy>Татьяна В. Мелентьева</cp:lastModifiedBy>
  <cp:revision>20</cp:revision>
  <dcterms:created xsi:type="dcterms:W3CDTF">2020-06-26T07:36:00Z</dcterms:created>
  <dcterms:modified xsi:type="dcterms:W3CDTF">2020-06-30T15:38:00Z</dcterms:modified>
</cp:coreProperties>
</file>