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8202E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68202E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9A03D9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68202E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CE0F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5FE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5FE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0F44D5" w:rsidRPr="0068202E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D5" w:rsidRPr="00451D4C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501B77" w:rsidRPr="00F54221" w:rsidRDefault="00127D98" w:rsidP="00501B7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</w:t>
      </w:r>
      <w:r w:rsidR="00501B77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договора:</w:t>
      </w:r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OLE_LINK83"/>
      <w:bookmarkStart w:id="8" w:name="OLE_LINK82"/>
      <w:bookmarkStart w:id="9" w:name="OLE_LINK81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7"/>
      <w:bookmarkEnd w:id="8"/>
      <w:bookmarkEnd w:id="9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10" w:name="OLE_LINK68"/>
      <w:bookmarkStart w:id="11" w:name="OLE_LINK67"/>
      <w:bookmarkStart w:id="12" w:name="OLE_LINK66"/>
      <w:bookmarkStart w:id="13" w:name="OLE_LINK65"/>
      <w:bookmarkStart w:id="14" w:name="OLE_LINK64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0"/>
      <w:bookmarkEnd w:id="11"/>
      <w:bookmarkEnd w:id="12"/>
      <w:bookmarkEnd w:id="13"/>
      <w:bookmarkEnd w:id="14"/>
      <w:r w:rsidR="00501B77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6E5D" w:rsidRPr="00F54221" w:rsidRDefault="00501B77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E5D">
        <w:rPr>
          <w:rFonts w:ascii="Times New Roman" w:eastAsia="Times New Roman" w:hAnsi="Times New Roman" w:cs="Times New Roman"/>
          <w:sz w:val="24"/>
          <w:szCs w:val="24"/>
          <w:lang w:eastAsia="ru-RU"/>
        </w:rPr>
        <w:t>3800</w:t>
      </w:r>
      <w:r w:rsidR="005D6E5D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Продукции осуществляется на франко-складе Поставщика, который указывается Поставщиком в заявке.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</w:t>
      </w:r>
      <w:proofErr w:type="gram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резервуар/склада Покупателя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</w:t>
      </w:r>
      <w:bookmarkStart w:id="15" w:name="_Hlk1418975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154 660 000 (Сто пятьдесят четыре миллиона шестьсот шестьдесят тысяч) рублей 00 копеек (40 700,00 руб./тонна).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хранение Продукции на франко-складе Поставщика, расходы на погрузку-разгрузку, услуги по доставке в/на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31.03.2020 включительно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Франко-склад Поставщика, который указывается Поставщиком в заявке.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Резервуар/склад Покупателя - Филиал АО «МЭС» «Александровская теплосеть», Заозерский район, г. </w:t>
      </w:r>
      <w:proofErr w:type="spellStart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4818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48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267C5" w:rsidRPr="004818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C267C5" w:rsidRPr="00C26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6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тексту – резервуар/склад Покупателя).</w:t>
      </w:r>
    </w:p>
    <w:p w:rsidR="005D6E5D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хранения на франко-складе Поставщика - по 15.05.2020 включительно.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склада Поставщика и страна происхождения Продукции указываются в п. 1.5.5. проекта Договора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5D6E5D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5D6E5D" w:rsidRPr="00FD081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D08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6E5D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</w:p>
    <w:p w:rsidR="005D6E5D" w:rsidRPr="00181CC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подписания товарной накладной формы ТОРГ-12 (в случае использования Поставщиком универсального передаточного документа, указывается:</w:t>
      </w:r>
      <w:proofErr w:type="gram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УПД)  Покупателем.</w:t>
      </w:r>
      <w:proofErr w:type="gram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подписания товарной накладной формы ТОРГ-12 (в случае использования Поставщиком универсального передаточного документа, указывается: УПД) Покупателем. За Продукцию, </w:t>
      </w:r>
      <w:proofErr w:type="spellStart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неприбывшую</w:t>
      </w:r>
      <w:proofErr w:type="spellEnd"/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франко-склад Поставщика, оплата Покупателем не производится.</w:t>
      </w:r>
    </w:p>
    <w:p w:rsidR="005D6E5D" w:rsidRPr="00181CC0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5D6E5D" w:rsidRPr="00F54221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C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D6E5D" w:rsidRPr="006F3C41" w:rsidRDefault="005D6E5D" w:rsidP="005D6E5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5D6E5D" w:rsidRPr="00313728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 составляет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7 733 000 (Семь миллионов семьсот тридцать три тысячи</w:t>
      </w:r>
      <w:r w:rsidRPr="00D7149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127D98" w:rsidRDefault="005D6E5D" w:rsidP="005D6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>7 733 000 (Семь миллионов семьсот тридцать три тысячи</w:t>
      </w:r>
      <w:r w:rsidRPr="00D7149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="00127D98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F84" w:rsidRPr="0068202E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68202E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266C9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27D98" w:rsidRPr="00451D4C" w:rsidRDefault="00127D98" w:rsidP="00127D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127D98" w:rsidRPr="00451D4C" w:rsidRDefault="00127D98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14768762"/>
      <w:bookmarkStart w:id="17" w:name="_Hlk3057628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27D98" w:rsidRPr="00451D4C" w:rsidRDefault="00127D98" w:rsidP="00127D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127D98" w:rsidRPr="00451D4C" w:rsidRDefault="005D6E5D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5D6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F7C46" w:rsidRPr="00DF7C4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DF7C46" w:rsidRPr="00DF7C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</w:t>
      </w:r>
      <w:r w:rsidR="00127D98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127D98" w:rsidRPr="00451D4C" w:rsidRDefault="00B34EDE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764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127D98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27D98" w:rsidRPr="00451D4C" w:rsidRDefault="00AC54CC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27D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6"/>
    </w:p>
    <w:bookmarkEnd w:id="17"/>
    <w:p w:rsidR="009A5BCB" w:rsidRPr="0068202E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68202E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C54C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C54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AC5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C5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D1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AC58AD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</w:t>
      </w:r>
      <w:r w:rsidR="009B7206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носителе было подано </w:t>
      </w:r>
      <w:r w:rsidR="00230837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0837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AC58AD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2B1" w:rsidRPr="00AC54CC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C49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AC58AD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г. Мурманск, ул. Софьи Перовской, д. 17, </w:t>
      </w:r>
      <w:proofErr w:type="spellStart"/>
      <w:r w:rsidR="00AC58AD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AC58AD"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104 (ИНН 5191324073, КПП 519001001, ОГРН 1025100836012)</w:t>
      </w:r>
      <w:r w:rsidRPr="0028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612B1" w:rsidRPr="000C4925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1 от </w:t>
      </w:r>
      <w:r w:rsidR="000C4925"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0C4925"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 w:rsidR="000C4925"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0C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:40 (МСК). </w:t>
      </w:r>
    </w:p>
    <w:p w:rsidR="00A612B1" w:rsidRPr="00AC58AD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A612B1" w:rsidRPr="00AC54CC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73D2C" w:rsidRPr="00732F08" w:rsidRDefault="00A612B1" w:rsidP="00F73D2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73D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F73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3D2C" w:rsidRPr="00732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</w:t>
      </w:r>
      <w:r w:rsidR="00F73D2C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ограниченной ответственностью «</w:t>
      </w:r>
      <w:proofErr w:type="spellStart"/>
      <w:r w:rsidR="00F73D2C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73D2C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F73D2C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73D2C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73D2C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73D2C" w:rsidRPr="00AC58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F73D2C" w:rsidRPr="0000058E" w:rsidRDefault="00F73D2C" w:rsidP="00F73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 w:rsidR="0060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60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 w:rsidR="0060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14:0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73D2C" w:rsidRPr="00285AB0" w:rsidRDefault="00F73D2C" w:rsidP="00F73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6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F73D2C" w:rsidRPr="003C76F9" w:rsidRDefault="00F73D2C" w:rsidP="00F73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7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</w:t>
      </w:r>
      <w:r w:rsidR="008255F1" w:rsidRPr="00240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</w:t>
      </w:r>
      <w:bookmarkStart w:id="18" w:name="_GoBack"/>
      <w:bookmarkEnd w:id="18"/>
      <w:r w:rsidR="00825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7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среднего предпринимательства.</w:t>
      </w:r>
    </w:p>
    <w:p w:rsidR="00F73D2C" w:rsidRPr="003C76F9" w:rsidRDefault="00F73D2C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A54" w:rsidRPr="00084868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C76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3C76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Комиссия </w:t>
      </w:r>
      <w:r w:rsidRPr="0008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закупке рассмотрела заявки Участников закупки на соответствие требованиям, указанным в Документации</w:t>
      </w:r>
      <w:r w:rsidRPr="0008486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08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08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52458F" w:rsidRPr="0008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9A5BCB" w:rsidRPr="0008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1,5% по ГОСТ 10585-2013</w:t>
      </w:r>
      <w:r w:rsidR="00FA0F84" w:rsidRPr="0008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08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084868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AC54CC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C0898" w:rsidRPr="00285AB0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9" w:name="_Hlk525285814"/>
      <w:r w:rsidRPr="00285A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100C0" w:rsidRPr="00285A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85A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85AB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C0898" w:rsidRPr="00285AB0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285AB0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285AB0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285AB0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285AB0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285AB0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85A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C0898" w:rsidRPr="00285AB0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285AB0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00C0" w:rsidRPr="00285AB0" w:rsidRDefault="00E100C0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4450" w:rsidRDefault="00E100C0" w:rsidP="003426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632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763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4450" w:rsidRPr="0076328D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714450" w:rsidRPr="00B41DCB">
        <w:rPr>
          <w:rFonts w:ascii="Times New Roman" w:eastAsia="Calibri" w:hAnsi="Times New Roman" w:cs="Times New Roman"/>
          <w:sz w:val="24"/>
          <w:szCs w:val="24"/>
        </w:rPr>
        <w:t xml:space="preserve">основании </w:t>
      </w:r>
      <w:proofErr w:type="spellStart"/>
      <w:r w:rsidR="00714450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="00714450">
        <w:rPr>
          <w:rFonts w:ascii="Times New Roman" w:eastAsia="Calibri" w:hAnsi="Times New Roman" w:cs="Times New Roman"/>
          <w:sz w:val="24"/>
          <w:szCs w:val="24"/>
        </w:rPr>
        <w:t>. а)</w:t>
      </w:r>
      <w:r w:rsidR="00714450" w:rsidRPr="00B41DC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714450" w:rsidRPr="00B41DCB">
        <w:rPr>
          <w:rFonts w:ascii="Times New Roman" w:eastAsia="Calibri" w:hAnsi="Times New Roman" w:cs="Times New Roman"/>
          <w:sz w:val="24"/>
          <w:szCs w:val="24"/>
        </w:rPr>
        <w:t>и</w:t>
      </w:r>
      <w:r w:rsidR="00714450" w:rsidRPr="00B41DC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714450" w:rsidRPr="00B41DCB">
        <w:rPr>
          <w:rFonts w:ascii="Times New Roman" w:eastAsia="Calibri" w:hAnsi="Times New Roman" w:cs="Times New Roman"/>
          <w:sz w:val="24"/>
          <w:szCs w:val="24"/>
        </w:rPr>
        <w:t>в) п. 4.1</w:t>
      </w:r>
      <w:r w:rsidR="00714450">
        <w:rPr>
          <w:rFonts w:ascii="Times New Roman" w:eastAsia="Calibri" w:hAnsi="Times New Roman" w:cs="Times New Roman"/>
          <w:sz w:val="24"/>
          <w:szCs w:val="24"/>
        </w:rPr>
        <w:t>0</w:t>
      </w:r>
      <w:r w:rsidR="00714450" w:rsidRPr="00B41DCB">
        <w:rPr>
          <w:rFonts w:ascii="Times New Roman" w:eastAsia="Calibri" w:hAnsi="Times New Roman" w:cs="Times New Roman"/>
          <w:sz w:val="24"/>
          <w:szCs w:val="24"/>
        </w:rPr>
        <w:t>.2. Документации признать оформление заявки</w:t>
      </w:r>
      <w:r w:rsidR="00714450">
        <w:rPr>
          <w:rFonts w:ascii="Times New Roman" w:eastAsia="Calibri" w:hAnsi="Times New Roman" w:cs="Times New Roman"/>
          <w:sz w:val="24"/>
          <w:szCs w:val="24"/>
        </w:rPr>
        <w:t xml:space="preserve"> ООО </w:t>
      </w:r>
      <w:r w:rsidR="00714450" w:rsidRPr="00B41DCB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714450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714450" w:rsidRPr="00B41DCB">
        <w:rPr>
          <w:rFonts w:ascii="Times New Roman" w:eastAsia="Calibri" w:hAnsi="Times New Roman" w:cs="Times New Roman"/>
          <w:sz w:val="24"/>
          <w:szCs w:val="24"/>
        </w:rPr>
        <w:t>» не соответствующим требованиям Документации, а именно:</w:t>
      </w:r>
    </w:p>
    <w:p w:rsidR="005A51C4" w:rsidRPr="0030270C" w:rsidRDefault="005A51C4" w:rsidP="005A51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113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13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Документации не </w:t>
      </w:r>
      <w:r w:rsidRPr="005A5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1945" w:rsidRP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полученная не ранее чем за 6 (Шесть) месяцев до дня размещения в единой информационной системе в сфере закупок товаров, работ, услуг для обеспечения государственных и муниципальных нужд извещения о проведении закупки </w:t>
      </w:r>
      <w:r w:rsidRPr="0030270C">
        <w:rPr>
          <w:rFonts w:ascii="Times New Roman" w:eastAsia="Times New Roman" w:hAnsi="Times New Roman" w:cs="Times New Roman"/>
          <w:bCs/>
          <w:sz w:val="24"/>
          <w:lang w:eastAsia="ru-RU"/>
        </w:rPr>
        <w:t>выписка из единого государственного реестра юридических лиц или копия такой выписки, заверенная уполномоченным лицом Участника закупки;</w:t>
      </w:r>
    </w:p>
    <w:p w:rsidR="005A51C4" w:rsidRDefault="005A51C4" w:rsidP="005A51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651945" w:rsidRP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</w:t>
      </w:r>
      <w:r w:rsidR="006A6A1B" w:rsidRP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 3.4. Документации, </w:t>
      </w:r>
      <w:r w:rsidRP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5 Инструкции</w:t>
      </w:r>
      <w:r w:rsidR="0021622B" w:rsidRP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заполнению</w:t>
      </w:r>
      <w:r w:rsidRPr="005A51C4">
        <w:t xml:space="preserve"> </w:t>
      </w:r>
      <w:r w:rsidR="00216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</w:t>
      </w:r>
      <w:r w:rsidR="0021622B" w:rsidRPr="005A5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6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5A5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исьма о подаче оферты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5A5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 к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Письмо</w:t>
      </w:r>
      <w:r w:rsidRPr="005A5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подаче оферты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2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13.03.2020 № 50 не подписано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67BBD" w:rsidRPr="00B34E07" w:rsidRDefault="00767BBD" w:rsidP="00767B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113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90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A6A1B" w:rsidRPr="006A6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6A1B" w:rsidRPr="00B34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Pr="00B34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п. 4.4.6</w:t>
      </w:r>
      <w:r w:rsidR="00E90185" w:rsidRPr="00B34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34E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заявка не </w:t>
      </w:r>
      <w:r w:rsidR="00E90185" w:rsidRPr="00B34E07">
        <w:rPr>
          <w:rFonts w:ascii="Times New Roman" w:eastAsia="Times New Roman" w:hAnsi="Times New Roman" w:cs="Times New Roman"/>
          <w:sz w:val="24"/>
          <w:szCs w:val="24"/>
          <w:lang w:eastAsia="ar-SA"/>
        </w:rPr>
        <w:t>скрепле</w:t>
      </w:r>
      <w:r w:rsidRPr="00B34E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печатью Участника закупки и подписью уполномоченного лица Участника закупки</w:t>
      </w:r>
      <w:r w:rsidRPr="00B34E07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651945" w:rsidRPr="00B34E07" w:rsidRDefault="00651945" w:rsidP="006519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B34E07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РЕЗУЛЬТАТЫ ГОЛОСОВАНИЯ: </w:t>
      </w:r>
    </w:p>
    <w:p w:rsidR="00651945" w:rsidRDefault="00651945" w:rsidP="006519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B34E07">
        <w:rPr>
          <w:rFonts w:ascii="Times New Roman" w:eastAsia="Times New Roman" w:hAnsi="Times New Roman" w:cs="Times New Roman"/>
          <w:bCs/>
          <w:sz w:val="24"/>
          <w:lang w:eastAsia="ru-RU"/>
        </w:rPr>
        <w:t>Принято единогласно.</w:t>
      </w:r>
    </w:p>
    <w:p w:rsidR="00A80503" w:rsidRPr="00A80503" w:rsidRDefault="00A80503" w:rsidP="00A80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A80503">
        <w:rPr>
          <w:rFonts w:ascii="Times New Roman" w:eastAsia="Times New Roman" w:hAnsi="Times New Roman" w:cs="Times New Roman"/>
          <w:bCs/>
          <w:sz w:val="24"/>
          <w:lang w:eastAsia="ru-RU"/>
        </w:rPr>
        <w:t>Не допустить ООО «</w:t>
      </w:r>
      <w:proofErr w:type="spellStart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A80503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» к процедуре конкурентных переговоров и не включать в перечень Участников конкурентных переговоров.  </w:t>
      </w:r>
    </w:p>
    <w:p w:rsidR="00A80503" w:rsidRPr="00A80503" w:rsidRDefault="00A80503" w:rsidP="00A805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A80503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РЕЗУЛЬТАТЫ ГОЛОСОВАНИЯ: </w:t>
      </w:r>
    </w:p>
    <w:p w:rsidR="00A80503" w:rsidRDefault="00A80503" w:rsidP="00A805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A80503">
        <w:rPr>
          <w:rFonts w:ascii="Times New Roman" w:eastAsia="Times New Roman" w:hAnsi="Times New Roman" w:cs="Times New Roman"/>
          <w:bCs/>
          <w:sz w:val="24"/>
          <w:lang w:eastAsia="ru-RU"/>
        </w:rPr>
        <w:lastRenderedPageBreak/>
        <w:t>Принято единогласно.</w:t>
      </w:r>
    </w:p>
    <w:p w:rsidR="00767BBD" w:rsidRDefault="00767BBD" w:rsidP="005A51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308" w:rsidRPr="006F37DB" w:rsidRDefault="0004470B" w:rsidP="009B4A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36308"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D36308"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36308"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D36308" w:rsidRPr="000033B8" w:rsidRDefault="00D36308" w:rsidP="00D36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28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8D00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Свердлова, д. 39, корп. 1, </w:t>
      </w:r>
      <w:proofErr w:type="spellStart"/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 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Pr="000033B8">
        <w:rPr>
          <w:rFonts w:ascii="Times New Roman" w:eastAsia="Times New Roman" w:hAnsi="Times New Roman" w:cs="Times New Roman"/>
          <w:sz w:val="24"/>
          <w:szCs w:val="24"/>
          <w:lang w:eastAsia="ru-RU"/>
        </w:rPr>
        <w:t>14:00 (МСК).</w:t>
      </w:r>
    </w:p>
    <w:p w:rsidR="00D36308" w:rsidRPr="006F37DB" w:rsidRDefault="00D36308" w:rsidP="00D363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(МСК) 20.03.2020 на 14:00 (МСК) 17.03.2020.</w:t>
      </w:r>
    </w:p>
    <w:p w:rsidR="002F1EF4" w:rsidRPr="002F1EF4" w:rsidRDefault="002F1EF4" w:rsidP="002F1E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2F1EF4" w:rsidRDefault="002F1EF4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50382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382" w:rsidRPr="002F1EF4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F4" w:rsidRPr="002F1EF4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2F1EF4" w:rsidRPr="002F1EF4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2F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11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2626C9" w:rsidRDefault="002626C9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c>
          <w:tcPr>
            <w:tcW w:w="6017" w:type="dxa"/>
          </w:tcPr>
          <w:p w:rsid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                                                                  </w:t>
            </w:r>
          </w:p>
          <w:p w:rsidR="003A081B" w:rsidRPr="002F1EF4" w:rsidRDefault="003A081B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B77AAF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rPr>
          <w:trHeight w:val="554"/>
        </w:trPr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  <w:r w:rsidRPr="002F1EF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B77AAF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3" w:name="_Hlk15055222"/>
            <w:bookmarkEnd w:id="22"/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3"/>
      <w:tr w:rsidR="002F1EF4" w:rsidRPr="002F1EF4" w:rsidTr="00D456BA">
        <w:trPr>
          <w:trHeight w:val="453"/>
        </w:trPr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rPr>
          <w:trHeight w:val="80"/>
        </w:trPr>
        <w:tc>
          <w:tcPr>
            <w:tcW w:w="6017" w:type="dxa"/>
          </w:tcPr>
          <w:p w:rsidR="002F1EF4" w:rsidRPr="002F1EF4" w:rsidRDefault="00B77AAF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</w:t>
            </w:r>
          </w:p>
        </w:tc>
      </w:tr>
      <w:bookmarkEnd w:id="20"/>
      <w:bookmarkEnd w:id="21"/>
    </w:tbl>
    <w:p w:rsidR="002D2E11" w:rsidRPr="0068202E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9"/>
    <w:p w:rsidR="00127D98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E5" w:rsidRDefault="00467CE5">
      <w:pPr>
        <w:spacing w:after="0" w:line="240" w:lineRule="auto"/>
      </w:pPr>
      <w:r>
        <w:separator/>
      </w:r>
    </w:p>
  </w:endnote>
  <w:endnote w:type="continuationSeparator" w:id="0">
    <w:p w:rsidR="00467CE5" w:rsidRDefault="0046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240A09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E5" w:rsidRDefault="00467CE5">
      <w:pPr>
        <w:spacing w:after="0" w:line="240" w:lineRule="auto"/>
      </w:pPr>
      <w:r>
        <w:separator/>
      </w:r>
    </w:p>
  </w:footnote>
  <w:footnote w:type="continuationSeparator" w:id="0">
    <w:p w:rsidR="00467CE5" w:rsidRDefault="0046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240A09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B77AAF">
      <w:rPr>
        <w:rFonts w:ascii="Times New Roman" w:eastAsia="Times New Roman" w:hAnsi="Times New Roman" w:cs="Times New Roman"/>
        <w:sz w:val="17"/>
        <w:szCs w:val="17"/>
        <w:lang w:eastAsia="ru-RU"/>
      </w:rPr>
      <w:t>17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B77AAF">
      <w:rPr>
        <w:rFonts w:ascii="Times New Roman" w:eastAsia="Times New Roman" w:hAnsi="Times New Roman" w:cs="Times New Roman"/>
        <w:sz w:val="17"/>
        <w:szCs w:val="17"/>
        <w:lang w:eastAsia="ru-RU"/>
      </w:rPr>
      <w:t>3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E7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1622B"/>
    <w:rsid w:val="00222678"/>
    <w:rsid w:val="002228D0"/>
    <w:rsid w:val="00225C8D"/>
    <w:rsid w:val="00227211"/>
    <w:rsid w:val="00230837"/>
    <w:rsid w:val="00232EFF"/>
    <w:rsid w:val="00233B7C"/>
    <w:rsid w:val="00234E00"/>
    <w:rsid w:val="00240A09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2500B"/>
    <w:rsid w:val="00325B02"/>
    <w:rsid w:val="00332347"/>
    <w:rsid w:val="0033591D"/>
    <w:rsid w:val="00336509"/>
    <w:rsid w:val="00336D47"/>
    <w:rsid w:val="0034008C"/>
    <w:rsid w:val="003426D4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EBA"/>
    <w:rsid w:val="00516E7C"/>
    <w:rsid w:val="00517C0D"/>
    <w:rsid w:val="0052458F"/>
    <w:rsid w:val="005265F2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F15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70187"/>
    <w:rsid w:val="00A70C80"/>
    <w:rsid w:val="00A71E90"/>
    <w:rsid w:val="00A73986"/>
    <w:rsid w:val="00A7409C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308"/>
    <w:rsid w:val="00D3644F"/>
    <w:rsid w:val="00D37D4D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60B7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41FF-853B-488E-B30E-D10A89FC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Анна В. Руснак</cp:lastModifiedBy>
  <cp:revision>57</cp:revision>
  <cp:lastPrinted>2020-03-18T05:52:00Z</cp:lastPrinted>
  <dcterms:created xsi:type="dcterms:W3CDTF">2020-01-28T11:03:00Z</dcterms:created>
  <dcterms:modified xsi:type="dcterms:W3CDTF">2020-03-18T05:52:00Z</dcterms:modified>
</cp:coreProperties>
</file>