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FB844" w14:textId="77777777" w:rsidR="006C3AEF"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7F5391">
        <w:rPr>
          <w:rFonts w:ascii="Times New Roman" w:eastAsia="Times New Roman" w:hAnsi="Times New Roman" w:cs="Times New Roman"/>
          <w:sz w:val="24"/>
          <w:szCs w:val="24"/>
          <w:lang w:eastAsia="ar-SA"/>
        </w:rPr>
        <w:t>УТВЕРЖДЕНО:</w:t>
      </w:r>
    </w:p>
    <w:p w14:paraId="185CC493" w14:textId="28D9E697" w:rsidR="006C3AEF"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proofErr w:type="spellStart"/>
      <w:r w:rsidR="00574C63" w:rsidRPr="007F5391">
        <w:rPr>
          <w:rFonts w:ascii="Times New Roman" w:eastAsia="Times New Roman" w:hAnsi="Times New Roman" w:cs="Times New Roman"/>
          <w:sz w:val="24"/>
          <w:szCs w:val="24"/>
          <w:lang w:eastAsia="ar-SA"/>
        </w:rPr>
        <w:t>И.о</w:t>
      </w:r>
      <w:proofErr w:type="spellEnd"/>
      <w:r w:rsidR="00574C63" w:rsidRPr="007F5391">
        <w:rPr>
          <w:rFonts w:ascii="Times New Roman" w:eastAsia="Times New Roman" w:hAnsi="Times New Roman" w:cs="Times New Roman"/>
          <w:sz w:val="24"/>
          <w:szCs w:val="24"/>
          <w:lang w:eastAsia="ar-SA"/>
        </w:rPr>
        <w:t>. г</w:t>
      </w:r>
      <w:r w:rsidR="00A156BF" w:rsidRPr="007F5391">
        <w:rPr>
          <w:rFonts w:ascii="Times New Roman" w:eastAsia="Times New Roman" w:hAnsi="Times New Roman" w:cs="Times New Roman"/>
          <w:sz w:val="24"/>
          <w:szCs w:val="24"/>
          <w:lang w:eastAsia="ar-SA"/>
        </w:rPr>
        <w:t>е</w:t>
      </w:r>
      <w:r w:rsidR="00AD61F7" w:rsidRPr="007F5391">
        <w:rPr>
          <w:rFonts w:ascii="Times New Roman" w:eastAsia="Times New Roman" w:hAnsi="Times New Roman" w:cs="Times New Roman"/>
          <w:sz w:val="24"/>
          <w:szCs w:val="24"/>
          <w:lang w:eastAsia="ar-SA"/>
        </w:rPr>
        <w:t>неральн</w:t>
      </w:r>
      <w:r w:rsidR="00574C63" w:rsidRPr="007F5391">
        <w:rPr>
          <w:rFonts w:ascii="Times New Roman" w:eastAsia="Times New Roman" w:hAnsi="Times New Roman" w:cs="Times New Roman"/>
          <w:sz w:val="24"/>
          <w:szCs w:val="24"/>
          <w:lang w:eastAsia="ar-SA"/>
        </w:rPr>
        <w:t>ого</w:t>
      </w:r>
      <w:r w:rsidR="00AD61F7" w:rsidRPr="007F5391">
        <w:rPr>
          <w:rFonts w:ascii="Times New Roman" w:eastAsia="Times New Roman" w:hAnsi="Times New Roman" w:cs="Times New Roman"/>
          <w:sz w:val="24"/>
          <w:szCs w:val="24"/>
          <w:lang w:eastAsia="ar-SA"/>
        </w:rPr>
        <w:t xml:space="preserve"> директор</w:t>
      </w:r>
      <w:r w:rsidR="00574C63" w:rsidRPr="007F5391">
        <w:rPr>
          <w:rFonts w:ascii="Times New Roman" w:eastAsia="Times New Roman" w:hAnsi="Times New Roman" w:cs="Times New Roman"/>
          <w:sz w:val="24"/>
          <w:szCs w:val="24"/>
          <w:lang w:eastAsia="ar-SA"/>
        </w:rPr>
        <w:t>а</w:t>
      </w:r>
      <w:r w:rsidR="00CC0571" w:rsidRPr="007F5391">
        <w:rPr>
          <w:rFonts w:ascii="Times New Roman" w:eastAsia="Times New Roman" w:hAnsi="Times New Roman" w:cs="Times New Roman"/>
          <w:sz w:val="24"/>
          <w:szCs w:val="24"/>
          <w:lang w:eastAsia="ar-SA"/>
        </w:rPr>
        <w:t xml:space="preserve"> </w:t>
      </w:r>
      <w:r w:rsidR="006C3AEF" w:rsidRPr="007F5391">
        <w:rPr>
          <w:rFonts w:ascii="Times New Roman" w:eastAsia="Times New Roman" w:hAnsi="Times New Roman" w:cs="Times New Roman"/>
          <w:sz w:val="24"/>
          <w:szCs w:val="24"/>
          <w:lang w:eastAsia="ar-SA"/>
        </w:rPr>
        <w:t>АО «М</w:t>
      </w:r>
      <w:r w:rsidR="00E25596" w:rsidRPr="007F5391">
        <w:rPr>
          <w:rFonts w:ascii="Times New Roman" w:eastAsia="Times New Roman" w:hAnsi="Times New Roman" w:cs="Times New Roman"/>
          <w:sz w:val="24"/>
          <w:szCs w:val="24"/>
          <w:lang w:eastAsia="ar-SA"/>
        </w:rPr>
        <w:t>ЭС</w:t>
      </w:r>
      <w:r w:rsidR="006C3AEF" w:rsidRPr="007F5391">
        <w:rPr>
          <w:rFonts w:ascii="Times New Roman" w:eastAsia="Times New Roman" w:hAnsi="Times New Roman" w:cs="Times New Roman"/>
          <w:sz w:val="24"/>
          <w:szCs w:val="24"/>
          <w:lang w:eastAsia="ar-SA"/>
        </w:rPr>
        <w:t>»</w:t>
      </w:r>
    </w:p>
    <w:p w14:paraId="39EDF3E6" w14:textId="43501146" w:rsidR="00AD61F7"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574C63" w:rsidRPr="007F5391">
        <w:rPr>
          <w:rFonts w:ascii="Times New Roman" w:eastAsia="Times New Roman" w:hAnsi="Times New Roman" w:cs="Times New Roman"/>
          <w:sz w:val="24"/>
          <w:szCs w:val="24"/>
          <w:lang w:eastAsia="ar-SA"/>
        </w:rPr>
        <w:t>С.Б. Чумак</w:t>
      </w:r>
    </w:p>
    <w:p w14:paraId="78B296BE" w14:textId="4EB706C0"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6D3ED3" w:rsidRPr="007F5391">
        <w:rPr>
          <w:rFonts w:ascii="Times New Roman" w:eastAsia="Times New Roman" w:hAnsi="Times New Roman" w:cs="Times New Roman"/>
          <w:sz w:val="24"/>
          <w:szCs w:val="24"/>
          <w:lang w:eastAsia="ar-SA"/>
        </w:rPr>
        <w:t xml:space="preserve">Приказ </w:t>
      </w:r>
      <w:r w:rsidR="003816D0" w:rsidRPr="007F5391">
        <w:rPr>
          <w:rFonts w:ascii="Times New Roman" w:eastAsia="Times New Roman" w:hAnsi="Times New Roman" w:cs="Times New Roman"/>
          <w:sz w:val="24"/>
          <w:szCs w:val="24"/>
          <w:lang w:eastAsia="ar-SA"/>
        </w:rPr>
        <w:t>№</w:t>
      </w:r>
      <w:r w:rsidR="007E58CD" w:rsidRPr="007F5391">
        <w:rPr>
          <w:rFonts w:ascii="Times New Roman" w:eastAsia="Times New Roman" w:hAnsi="Times New Roman" w:cs="Times New Roman"/>
          <w:sz w:val="24"/>
          <w:szCs w:val="24"/>
          <w:lang w:eastAsia="ar-SA"/>
        </w:rPr>
        <w:t xml:space="preserve"> </w:t>
      </w:r>
      <w:r w:rsidR="007F5391" w:rsidRPr="007F5391">
        <w:rPr>
          <w:rFonts w:ascii="Times New Roman" w:eastAsia="Times New Roman" w:hAnsi="Times New Roman" w:cs="Times New Roman"/>
          <w:sz w:val="24"/>
          <w:szCs w:val="24"/>
          <w:lang w:eastAsia="ar-SA"/>
        </w:rPr>
        <w:t>15</w:t>
      </w:r>
      <w:r w:rsidR="008A6B15" w:rsidRPr="007F5391">
        <w:rPr>
          <w:rFonts w:ascii="Times New Roman" w:eastAsia="Times New Roman" w:hAnsi="Times New Roman" w:cs="Times New Roman"/>
          <w:sz w:val="24"/>
          <w:szCs w:val="24"/>
          <w:lang w:eastAsia="ar-SA"/>
        </w:rPr>
        <w:t>-</w:t>
      </w:r>
      <w:r w:rsidR="00B43E3A" w:rsidRPr="007F5391">
        <w:rPr>
          <w:rFonts w:ascii="Times New Roman" w:eastAsia="Times New Roman" w:hAnsi="Times New Roman" w:cs="Times New Roman"/>
          <w:sz w:val="24"/>
          <w:szCs w:val="24"/>
          <w:lang w:eastAsia="ar-SA"/>
        </w:rPr>
        <w:t>з</w:t>
      </w:r>
      <w:r w:rsidR="00AE04D0" w:rsidRPr="007F5391">
        <w:rPr>
          <w:rFonts w:ascii="Times New Roman" w:eastAsia="Times New Roman" w:hAnsi="Times New Roman" w:cs="Times New Roman"/>
          <w:sz w:val="24"/>
          <w:szCs w:val="24"/>
          <w:lang w:eastAsia="ar-SA"/>
        </w:rPr>
        <w:t xml:space="preserve"> от </w:t>
      </w:r>
      <w:r w:rsidR="0093398C" w:rsidRPr="007F5391">
        <w:rPr>
          <w:rFonts w:ascii="Times New Roman" w:eastAsia="Times New Roman" w:hAnsi="Times New Roman" w:cs="Times New Roman"/>
          <w:sz w:val="24"/>
          <w:szCs w:val="24"/>
          <w:lang w:eastAsia="ar-SA"/>
        </w:rPr>
        <w:t>20</w:t>
      </w:r>
      <w:r w:rsidRPr="007F5391">
        <w:rPr>
          <w:rFonts w:ascii="Times New Roman" w:eastAsia="Times New Roman" w:hAnsi="Times New Roman" w:cs="Times New Roman"/>
          <w:sz w:val="24"/>
          <w:szCs w:val="24"/>
          <w:lang w:eastAsia="ar-SA"/>
        </w:rPr>
        <w:t>.</w:t>
      </w:r>
      <w:r w:rsidR="000F7ECA" w:rsidRPr="007F5391">
        <w:rPr>
          <w:rFonts w:ascii="Times New Roman" w:eastAsia="Times New Roman" w:hAnsi="Times New Roman" w:cs="Times New Roman"/>
          <w:sz w:val="24"/>
          <w:szCs w:val="24"/>
          <w:lang w:eastAsia="ar-SA"/>
        </w:rPr>
        <w:t>01</w:t>
      </w:r>
      <w:r w:rsidRPr="007F5391">
        <w:rPr>
          <w:rFonts w:ascii="Times New Roman" w:eastAsia="Times New Roman" w:hAnsi="Times New Roman" w:cs="Times New Roman"/>
          <w:sz w:val="24"/>
          <w:szCs w:val="24"/>
          <w:lang w:eastAsia="ar-SA"/>
        </w:rPr>
        <w:t>.</w:t>
      </w:r>
      <w:r w:rsidR="006C3AEF" w:rsidRPr="007F5391">
        <w:rPr>
          <w:rFonts w:ascii="Times New Roman" w:eastAsia="Times New Roman" w:hAnsi="Times New Roman" w:cs="Times New Roman"/>
          <w:sz w:val="24"/>
          <w:szCs w:val="24"/>
          <w:lang w:eastAsia="ar-SA"/>
        </w:rPr>
        <w:t>20</w:t>
      </w:r>
      <w:r w:rsidR="000F7ECA" w:rsidRPr="007F5391">
        <w:rPr>
          <w:rFonts w:ascii="Times New Roman" w:eastAsia="Times New Roman" w:hAnsi="Times New Roman" w:cs="Times New Roman"/>
          <w:sz w:val="24"/>
          <w:szCs w:val="24"/>
          <w:lang w:eastAsia="ar-SA"/>
        </w:rPr>
        <w:t>20</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042BB6D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0A2183">
        <w:rPr>
          <w:rFonts w:ascii="Times New Roman" w:eastAsia="Times New Roman" w:hAnsi="Times New Roman" w:cs="Times New Roman"/>
          <w:b/>
          <w:sz w:val="28"/>
          <w:szCs w:val="28"/>
          <w:lang w:eastAsia="ar-SA"/>
        </w:rPr>
        <w:t xml:space="preserve">1,5% </w:t>
      </w:r>
      <w:r w:rsidR="004153AB" w:rsidRPr="004153AB">
        <w:rPr>
          <w:rFonts w:ascii="Times New Roman" w:eastAsia="Times New Roman" w:hAnsi="Times New Roman" w:cs="Times New Roman"/>
          <w:b/>
          <w:sz w:val="28"/>
          <w:szCs w:val="28"/>
          <w:lang w:eastAsia="ar-SA"/>
        </w:rPr>
        <w:t>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722E7BA1"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323A57">
        <w:rPr>
          <w:rFonts w:ascii="Times New Roman" w:eastAsia="Times New Roman" w:hAnsi="Times New Roman" w:cs="Times New Roman"/>
          <w:b/>
          <w:sz w:val="24"/>
          <w:szCs w:val="24"/>
          <w:lang w:eastAsia="ar-SA"/>
        </w:rPr>
        <w:t>1,5 %</w:t>
      </w:r>
      <w:r w:rsidR="00625C88">
        <w:rPr>
          <w:rFonts w:ascii="Times New Roman" w:eastAsia="Times New Roman" w:hAnsi="Times New Roman" w:cs="Times New Roman"/>
          <w:b/>
          <w:sz w:val="24"/>
          <w:szCs w:val="24"/>
          <w:lang w:eastAsia="ar-SA"/>
        </w:rPr>
        <w:t xml:space="preserve"> </w:t>
      </w:r>
      <w:r w:rsidR="004153AB" w:rsidRPr="004153AB">
        <w:rPr>
          <w:rFonts w:ascii="Times New Roman" w:eastAsia="Times New Roman" w:hAnsi="Times New Roman" w:cs="Times New Roman"/>
          <w:b/>
          <w:sz w:val="24"/>
          <w:szCs w:val="24"/>
          <w:lang w:eastAsia="ar-SA"/>
        </w:rPr>
        <w:t>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46A1B9AC"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w:t>
      </w:r>
      <w:r w:rsidR="000546C6">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bookmarkStart w:id="27" w:name="_GoBack"/>
      <w:bookmarkEnd w:id="27"/>
    </w:p>
    <w:p w14:paraId="6B2D07E3" w14:textId="14751751"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235F15">
        <w:rPr>
          <w:rFonts w:ascii="Times New Roman" w:eastAsia="Times New Roman" w:hAnsi="Times New Roman" w:cs="Times New Roman"/>
          <w:sz w:val="24"/>
          <w:szCs w:val="24"/>
          <w:lang w:eastAsia="ar-SA"/>
        </w:rPr>
        <w:t>3</w:t>
      </w:r>
      <w:r w:rsidR="004153AB" w:rsidRPr="004153AB">
        <w:rPr>
          <w:rFonts w:ascii="Times New Roman" w:eastAsia="Times New Roman" w:hAnsi="Times New Roman" w:cs="Times New Roman"/>
          <w:sz w:val="24"/>
          <w:szCs w:val="24"/>
          <w:lang w:eastAsia="ar-SA"/>
        </w:rPr>
        <w:t>; 8 (953) 753 06 95.</w:t>
      </w:r>
    </w:p>
    <w:p w14:paraId="39947AFD" w14:textId="676494AC" w:rsidR="009D47AD" w:rsidRPr="000A2183"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rPr>
      </w:pPr>
      <w:r w:rsidRPr="000A2183">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0A2183">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0A2183">
        <w:rPr>
          <w:rFonts w:ascii="Times New Roman" w:eastAsia="Times New Roman" w:hAnsi="Times New Roman" w:cs="Times New Roman"/>
          <w:b/>
          <w:sz w:val="24"/>
          <w:szCs w:val="24"/>
          <w:lang w:eastAsia="ar-SA"/>
        </w:rPr>
        <w:t>:</w:t>
      </w:r>
      <w:r w:rsidRPr="000A2183">
        <w:rPr>
          <w:rFonts w:ascii="Times New Roman" w:eastAsia="Times New Roman" w:hAnsi="Times New Roman" w:cs="Times New Roman"/>
          <w:sz w:val="24"/>
          <w:szCs w:val="24"/>
          <w:lang w:eastAsia="ar-SA"/>
        </w:rPr>
        <w:t xml:space="preserve"> </w:t>
      </w:r>
      <w:hyperlink r:id="rId8" w:history="1">
        <w:r w:rsidR="006B4BD5" w:rsidRPr="00E4378E">
          <w:rPr>
            <w:rStyle w:val="a3"/>
            <w:rFonts w:ascii="Times New Roman" w:hAnsi="Times New Roman" w:cs="Times New Roman"/>
            <w:lang w:val="en-US"/>
          </w:rPr>
          <w:t>santalovaov</w:t>
        </w:r>
        <w:r w:rsidR="006B4BD5" w:rsidRPr="000A2183">
          <w:rPr>
            <w:rStyle w:val="a3"/>
            <w:rFonts w:ascii="Times New Roman" w:hAnsi="Times New Roman" w:cs="Times New Roman"/>
          </w:rPr>
          <w:t>@</w:t>
        </w:r>
        <w:r w:rsidR="006B4BD5" w:rsidRPr="00E4378E">
          <w:rPr>
            <w:rStyle w:val="a3"/>
            <w:rFonts w:ascii="Times New Roman" w:hAnsi="Times New Roman" w:cs="Times New Roman"/>
            <w:lang w:val="en-US"/>
          </w:rPr>
          <w:t>mures</w:t>
        </w:r>
        <w:r w:rsidR="006B4BD5" w:rsidRPr="000A2183">
          <w:rPr>
            <w:rStyle w:val="a3"/>
            <w:rFonts w:ascii="Times New Roman" w:hAnsi="Times New Roman" w:cs="Times New Roman"/>
          </w:rPr>
          <w:t>.</w:t>
        </w:r>
        <w:proofErr w:type="spellStart"/>
        <w:r w:rsidR="006B4BD5" w:rsidRPr="00E4378E">
          <w:rPr>
            <w:rStyle w:val="a3"/>
            <w:rFonts w:ascii="Times New Roman" w:hAnsi="Times New Roman" w:cs="Times New Roman"/>
            <w:lang w:val="en-US"/>
          </w:rPr>
          <w:t>ru</w:t>
        </w:r>
        <w:proofErr w:type="spellEnd"/>
      </w:hyperlink>
      <w:r w:rsidR="006B4BD5" w:rsidRPr="000A2183">
        <w:rPr>
          <w:rFonts w:ascii="Times New Roman" w:hAnsi="Times New Roman" w:cs="Times New Roman"/>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4FB8DB40"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Pr="00DD3A04">
        <w:rPr>
          <w:rFonts w:ascii="Times New Roman" w:eastAsia="Times New Roman" w:hAnsi="Times New Roman" w:cs="Times New Roman"/>
          <w:sz w:val="24"/>
          <w:szCs w:val="24"/>
          <w:lang w:eastAsia="ru-RU"/>
        </w:rPr>
        <w:t xml:space="preserve">поставка мазута флотского Ф5, </w:t>
      </w:r>
      <w:bookmarkEnd w:id="46"/>
      <w:bookmarkEnd w:id="47"/>
      <w:bookmarkEnd w:id="48"/>
      <w:r w:rsidRPr="00DD3A04">
        <w:rPr>
          <w:rFonts w:ascii="Times New Roman" w:eastAsia="Times New Roman" w:hAnsi="Times New Roman" w:cs="Times New Roman"/>
          <w:sz w:val="24"/>
          <w:szCs w:val="24"/>
          <w:lang w:eastAsia="ru-RU"/>
        </w:rPr>
        <w:t xml:space="preserve">не более 1,5% по ГОСТ 10585-2013 (далее также – </w:t>
      </w:r>
      <w:bookmarkStart w:id="49" w:name="OLE_LINK64"/>
      <w:bookmarkStart w:id="50" w:name="OLE_LINK65"/>
      <w:bookmarkStart w:id="51" w:name="OLE_LINK66"/>
      <w:bookmarkStart w:id="52" w:name="OLE_LINK67"/>
      <w:bookmarkStart w:id="53" w:name="OLE_LINK68"/>
      <w:r w:rsidRPr="00DD3A04">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Pr="00DD3A04">
        <w:rPr>
          <w:rFonts w:ascii="Times New Roman" w:eastAsia="Times New Roman" w:hAnsi="Times New Roman" w:cs="Times New Roman"/>
          <w:sz w:val="24"/>
          <w:szCs w:val="24"/>
          <w:lang w:eastAsia="ru-RU"/>
        </w:rPr>
        <w:t>, Товар).</w:t>
      </w:r>
    </w:p>
    <w:p w14:paraId="4D990671" w14:textId="3DD323E6"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1 650 тонн.</w:t>
      </w:r>
    </w:p>
    <w:p w14:paraId="0298FC83"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w:t>
      </w:r>
    </w:p>
    <w:p w14:paraId="421BF0CD"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p>
    <w:p w14:paraId="44F1BFB1" w14:textId="09409B42" w:rsidR="00DD3A04" w:rsidRPr="00DD3A04" w:rsidRDefault="00DD3A04"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4" w:name="_Hlk14189755"/>
      <w:r w:rsidRPr="00DD3A04">
        <w:rPr>
          <w:rFonts w:ascii="Times New Roman" w:eastAsia="Times New Roman" w:hAnsi="Times New Roman" w:cs="Times New Roman"/>
          <w:b/>
          <w:sz w:val="24"/>
          <w:szCs w:val="24"/>
          <w:lang w:eastAsia="ru-RU"/>
        </w:rPr>
        <w:t>(максимальной) цене договора</w:t>
      </w:r>
      <w:bookmarkEnd w:id="54"/>
      <w:r w:rsidRPr="00DD3A04">
        <w:rPr>
          <w:rFonts w:ascii="Times New Roman" w:eastAsia="Times New Roman" w:hAnsi="Times New Roman" w:cs="Times New Roman"/>
          <w:b/>
          <w:sz w:val="24"/>
          <w:szCs w:val="24"/>
          <w:lang w:eastAsia="ru-RU"/>
        </w:rPr>
        <w:t xml:space="preserve">: </w:t>
      </w:r>
      <w:r w:rsidRPr="00DD3A04">
        <w:rPr>
          <w:rFonts w:ascii="Times New Roman" w:eastAsia="Times New Roman" w:hAnsi="Times New Roman" w:cs="Times New Roman"/>
          <w:sz w:val="24"/>
          <w:szCs w:val="24"/>
          <w:lang w:eastAsia="ru-RU"/>
        </w:rPr>
        <w:t>67 650 000 (Шестьдесят семь миллионов шестьсот пятьдесят тысяч) рублей 00 копеек. (41 000,00 руб./тонна).</w:t>
      </w:r>
    </w:p>
    <w:p w14:paraId="0953C444" w14:textId="09E954F9" w:rsidR="00DD3A04" w:rsidRPr="00DD3A04" w:rsidRDefault="00DD3A04" w:rsidP="00DD3A04">
      <w:pPr>
        <w:spacing w:after="0" w:line="240" w:lineRule="auto"/>
        <w:ind w:right="-1" w:firstLine="709"/>
        <w:contextualSpacing/>
        <w:jc w:val="both"/>
        <w:rPr>
          <w:rFonts w:ascii="Times New Roman" w:eastAsia="Times New Roman" w:hAnsi="Times New Roman" w:cs="Times New Roman"/>
          <w:sz w:val="24"/>
          <w:szCs w:val="24"/>
          <w:lang w:eastAsia="ar-SA"/>
        </w:rPr>
      </w:pPr>
      <w:r w:rsidRPr="00DD3A04">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6D9D2BCF" w14:textId="77777777" w:rsidR="00DD3A04" w:rsidRPr="00DD3A04" w:rsidRDefault="00DD3A04" w:rsidP="00DD3A04">
      <w:pPr>
        <w:spacing w:after="0" w:line="240" w:lineRule="auto"/>
        <w:ind w:right="-1" w:firstLine="709"/>
        <w:contextualSpacing/>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bCs/>
          <w:sz w:val="24"/>
          <w:szCs w:val="24"/>
          <w:lang w:eastAsia="ru-RU"/>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 </w:t>
      </w:r>
    </w:p>
    <w:p w14:paraId="41A68C80" w14:textId="77E743CC" w:rsidR="00DD3A04" w:rsidRPr="00DD3A04" w:rsidRDefault="00313728" w:rsidP="00DD3A04">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DD3A04" w:rsidRPr="00DD3A04">
        <w:rPr>
          <w:rFonts w:ascii="Times New Roman" w:eastAsia="Times New Roman" w:hAnsi="Times New Roman" w:cs="Times New Roman"/>
          <w:sz w:val="24"/>
          <w:szCs w:val="24"/>
          <w:lang w:eastAsia="ru-RU"/>
        </w:rPr>
        <w:t xml:space="preserve"> с момента подписания договора по 31.03.2020 включительно, в строгом соответствии с письменной заявкой Покупателя на поставку Продукции.</w:t>
      </w:r>
    </w:p>
    <w:p w14:paraId="2D68DE59" w14:textId="4E7E4100" w:rsidR="00DD3A04" w:rsidRPr="00DD3A04"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p>
    <w:p w14:paraId="2B26B9A0"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Филиал АО «МЭС» «Александровская теплосеть», Заозерский район, г. Заозерск, ул. </w:t>
      </w:r>
      <w:proofErr w:type="spellStart"/>
      <w:r w:rsidRPr="00DD3A04">
        <w:rPr>
          <w:rFonts w:ascii="Times New Roman" w:eastAsia="Times New Roman" w:hAnsi="Times New Roman" w:cs="Times New Roman"/>
          <w:sz w:val="24"/>
          <w:szCs w:val="24"/>
          <w:lang w:eastAsia="ru-RU"/>
        </w:rPr>
        <w:t>Колышкина</w:t>
      </w:r>
      <w:proofErr w:type="spellEnd"/>
      <w:r w:rsidRPr="00DD3A04">
        <w:rPr>
          <w:rFonts w:ascii="Times New Roman" w:eastAsia="Times New Roman" w:hAnsi="Times New Roman" w:cs="Times New Roman"/>
          <w:sz w:val="24"/>
          <w:szCs w:val="24"/>
          <w:lang w:eastAsia="ru-RU"/>
        </w:rPr>
        <w:t xml:space="preserve"> (далее по тексту – резервуар/склад Покупателя).</w:t>
      </w:r>
    </w:p>
    <w:p w14:paraId="07ABF8EF" w14:textId="393238C6"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В случае, если в течение срока действия Договора от Покупателя не поступит заявок на поставку всего объема Продукции, указанного в п.</w:t>
      </w:r>
      <w:r>
        <w:rPr>
          <w:rFonts w:ascii="Times New Roman" w:eastAsia="Times New Roman" w:hAnsi="Times New Roman" w:cs="Times New Roman"/>
          <w:sz w:val="24"/>
          <w:szCs w:val="24"/>
          <w:lang w:eastAsia="ru-RU"/>
        </w:rPr>
        <w:t>3.</w:t>
      </w:r>
      <w:r w:rsidR="00DD3A04" w:rsidRPr="00DD3A04">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Информационной карты</w:t>
      </w:r>
      <w:r w:rsidR="00DD3A04" w:rsidRPr="00DD3A04">
        <w:rPr>
          <w:rFonts w:ascii="Times New Roman" w:eastAsia="Times New Roman" w:hAnsi="Times New Roman" w:cs="Times New Roman"/>
          <w:sz w:val="24"/>
          <w:szCs w:val="24"/>
          <w:lang w:eastAsia="ru-RU"/>
        </w:rPr>
        <w:t>, или на поставку части объема Продукции, указанного в п.</w:t>
      </w:r>
      <w:r>
        <w:rPr>
          <w:rFonts w:ascii="Times New Roman" w:eastAsia="Times New Roman" w:hAnsi="Times New Roman" w:cs="Times New Roman"/>
          <w:sz w:val="24"/>
          <w:szCs w:val="24"/>
          <w:lang w:eastAsia="ru-RU"/>
        </w:rPr>
        <w:t>3.</w:t>
      </w:r>
      <w:r w:rsidR="00DD3A04" w:rsidRPr="00DD3A04">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Информационной карты</w:t>
      </w:r>
      <w:r w:rsidR="00DD3A04" w:rsidRPr="00DD3A04">
        <w:rPr>
          <w:rFonts w:ascii="Times New Roman" w:eastAsia="Times New Roman" w:hAnsi="Times New Roman" w:cs="Times New Roman"/>
          <w:sz w:val="24"/>
          <w:szCs w:val="24"/>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B799913"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w:t>
      </w:r>
      <w:proofErr w:type="gramStart"/>
      <w:r w:rsidRPr="00DD3A04">
        <w:rPr>
          <w:rFonts w:ascii="Times New Roman" w:eastAsia="Times New Roman" w:hAnsi="Times New Roman" w:cs="Times New Roman"/>
          <w:sz w:val="24"/>
          <w:szCs w:val="24"/>
          <w:lang w:eastAsia="ru-RU"/>
        </w:rPr>
        <w:t xml:space="preserve">Продукцию.   </w:t>
      </w:r>
      <w:proofErr w:type="gramEnd"/>
      <w:r w:rsidRPr="00DD3A04">
        <w:rPr>
          <w:rFonts w:ascii="Times New Roman" w:eastAsia="Times New Roman" w:hAnsi="Times New Roman" w:cs="Times New Roman"/>
          <w:sz w:val="24"/>
          <w:szCs w:val="24"/>
          <w:lang w:eastAsia="ru-RU"/>
        </w:rPr>
        <w:t xml:space="preserve">     .</w:t>
      </w:r>
    </w:p>
    <w:p w14:paraId="32F26D35"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lastRenderedPageBreak/>
        <w:t>Страна происхождения Продукции указывается в п. 1.5.5. проекта Договора.</w:t>
      </w:r>
    </w:p>
    <w:p w14:paraId="1954551C" w14:textId="0B63144A"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r w:rsidR="00DD3A04" w:rsidRPr="00DD3A04">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автомобильным транспортом. Оригинал заявки направляется по почте.</w:t>
      </w:r>
    </w:p>
    <w:p w14:paraId="5351D841" w14:textId="77777777" w:rsidR="00DD3A04" w:rsidRPr="00DD3A04" w:rsidRDefault="00DD3A04" w:rsidP="00DD3A04">
      <w:pPr>
        <w:tabs>
          <w:tab w:val="num" w:pos="993"/>
        </w:tabs>
        <w:suppressAutoHyphens/>
        <w:spacing w:after="0" w:line="240" w:lineRule="auto"/>
        <w:ind w:firstLine="709"/>
        <w:jc w:val="both"/>
        <w:rPr>
          <w:rFonts w:ascii="Times New Roman" w:eastAsia="Times New Roman" w:hAnsi="Times New Roman" w:cs="Times New Roman"/>
          <w:sz w:val="24"/>
          <w:szCs w:val="24"/>
          <w:lang w:eastAsia="ar-SA"/>
        </w:rPr>
      </w:pPr>
      <w:r w:rsidRPr="00DD3A04">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r w:rsidRPr="00DD3A04">
        <w:rPr>
          <w:rFonts w:ascii="Times New Roman" w:eastAsia="Times New Roman" w:hAnsi="Times New Roman" w:cs="Times New Roman"/>
          <w:sz w:val="24"/>
          <w:szCs w:val="24"/>
          <w:lang w:val="x-none" w:eastAsia="ar-SA"/>
        </w:rPr>
        <w:t>.</w:t>
      </w:r>
    </w:p>
    <w:p w14:paraId="05E22197" w14:textId="77777777" w:rsidR="00DD3A04" w:rsidRPr="00DD3A04" w:rsidRDefault="00DD3A04" w:rsidP="00DD3A04">
      <w:pPr>
        <w:suppressAutoHyphens/>
        <w:spacing w:after="0" w:line="240" w:lineRule="auto"/>
        <w:ind w:left="720"/>
        <w:jc w:val="both"/>
        <w:rPr>
          <w:rFonts w:ascii="Times New Roman" w:eastAsia="Times New Roman" w:hAnsi="Times New Roman" w:cs="Times New Roman"/>
          <w:sz w:val="24"/>
          <w:szCs w:val="24"/>
          <w:lang w:eastAsia="ar-SA"/>
        </w:rPr>
      </w:pPr>
      <w:r w:rsidRPr="00DD3A04">
        <w:rPr>
          <w:rFonts w:ascii="Times New Roman" w:eastAsia="Times New Roman" w:hAnsi="Times New Roman" w:cs="Times New Roman"/>
          <w:sz w:val="24"/>
          <w:szCs w:val="24"/>
          <w:lang w:val="x-none" w:eastAsia="ar-SA"/>
        </w:rPr>
        <w:t xml:space="preserve">Заявка </w:t>
      </w:r>
      <w:r w:rsidRPr="00DD3A04">
        <w:rPr>
          <w:rFonts w:ascii="Times New Roman" w:eastAsia="Times New Roman" w:hAnsi="Times New Roman" w:cs="Times New Roman"/>
          <w:sz w:val="24"/>
          <w:szCs w:val="24"/>
          <w:lang w:eastAsia="ar-SA"/>
        </w:rPr>
        <w:t>на поставку</w:t>
      </w:r>
      <w:r w:rsidRPr="00DD3A04">
        <w:rPr>
          <w:rFonts w:ascii="Times New Roman" w:eastAsia="Times New Roman" w:hAnsi="Times New Roman" w:cs="Times New Roman"/>
          <w:sz w:val="24"/>
          <w:szCs w:val="24"/>
          <w:lang w:val="x-none" w:eastAsia="ar-SA"/>
        </w:rPr>
        <w:t xml:space="preserve"> </w:t>
      </w:r>
      <w:r w:rsidRPr="00DD3A04">
        <w:rPr>
          <w:rFonts w:ascii="Times New Roman" w:eastAsia="Times New Roman" w:hAnsi="Times New Roman" w:cs="Times New Roman"/>
          <w:sz w:val="24"/>
          <w:szCs w:val="24"/>
          <w:lang w:eastAsia="ar-SA"/>
        </w:rPr>
        <w:t>может</w:t>
      </w:r>
      <w:r w:rsidRPr="00DD3A04">
        <w:rPr>
          <w:rFonts w:ascii="Times New Roman" w:eastAsia="Times New Roman" w:hAnsi="Times New Roman" w:cs="Times New Roman"/>
          <w:sz w:val="24"/>
          <w:szCs w:val="24"/>
          <w:lang w:val="x-none" w:eastAsia="ar-SA"/>
        </w:rPr>
        <w:t xml:space="preserve"> содержать следующие сведения:</w:t>
      </w:r>
    </w:p>
    <w:p w14:paraId="4F2F4784"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номер Договора, на основании которого делается заявка;</w:t>
      </w:r>
    </w:p>
    <w:p w14:paraId="63D76C7E"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наименование </w:t>
      </w:r>
      <w:bookmarkStart w:id="55" w:name="OLE_LINK22"/>
      <w:bookmarkStart w:id="56" w:name="OLE_LINK26"/>
      <w:bookmarkStart w:id="57" w:name="OLE_LINK27"/>
      <w:r w:rsidRPr="00DD3A04">
        <w:rPr>
          <w:rFonts w:ascii="Times New Roman" w:eastAsia="Times New Roman" w:hAnsi="Times New Roman" w:cs="Times New Roman"/>
          <w:sz w:val="24"/>
          <w:szCs w:val="24"/>
          <w:lang w:eastAsia="ru-RU"/>
        </w:rPr>
        <w:t>Продукции;</w:t>
      </w:r>
      <w:bookmarkEnd w:id="55"/>
      <w:bookmarkEnd w:id="56"/>
      <w:bookmarkEnd w:id="57"/>
    </w:p>
    <w:p w14:paraId="5A69F9EF"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количество Продукции;</w:t>
      </w:r>
    </w:p>
    <w:p w14:paraId="2EA62FB3"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место поставки;</w:t>
      </w:r>
    </w:p>
    <w:p w14:paraId="3880B2C1"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способ поставки (вид транспортного средства);</w:t>
      </w:r>
    </w:p>
    <w:p w14:paraId="3C566FF4"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срок поставки; </w:t>
      </w:r>
    </w:p>
    <w:p w14:paraId="5B11B550"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особые отметки </w:t>
      </w:r>
      <w:r w:rsidRPr="00DD3A04">
        <w:rPr>
          <w:rFonts w:ascii="Times New Roman" w:eastAsia="Times New Roman" w:hAnsi="Times New Roman" w:cs="Times New Roman"/>
          <w:i/>
          <w:sz w:val="24"/>
          <w:szCs w:val="24"/>
          <w:lang w:eastAsia="ru-RU"/>
        </w:rPr>
        <w:t>(в случае необходимости).</w:t>
      </w:r>
    </w:p>
    <w:p w14:paraId="51659774"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41700B5E" w14:textId="7B35E904"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r w:rsidR="00DD3A04" w:rsidRPr="00DD3A04">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w:t>
      </w:r>
      <w:r w:rsidR="00DD3A04" w:rsidRPr="00DD3A04">
        <w:rPr>
          <w:rFonts w:ascii="Times New Roman" w:eastAsia="Times New Roman" w:hAnsi="Times New Roman" w:cs="Times New Roman"/>
          <w:i/>
          <w:sz w:val="24"/>
          <w:szCs w:val="24"/>
          <w:lang w:eastAsia="ru-RU"/>
        </w:rPr>
        <w:t>.</w:t>
      </w:r>
      <w:r w:rsidR="00DD3A04" w:rsidRPr="00DD3A04">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0270E0E8"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3F70C9E5"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3F5CE1AF" w14:textId="77777777" w:rsidR="00313728" w:rsidRPr="00313728" w:rsidRDefault="00313728" w:rsidP="00313728">
      <w:pPr>
        <w:spacing w:after="0" w:line="240" w:lineRule="auto"/>
        <w:ind w:firstLine="708"/>
        <w:jc w:val="both"/>
        <w:rPr>
          <w:rFonts w:ascii="Times New Roman" w:eastAsia="Times New Roman" w:hAnsi="Times New Roman" w:cs="Times New Roman"/>
          <w:sz w:val="24"/>
          <w:szCs w:val="24"/>
          <w:lang w:eastAsia="ru-RU"/>
        </w:rPr>
      </w:pPr>
      <w:r w:rsidRPr="00313728">
        <w:rPr>
          <w:rFonts w:ascii="Times New Roman" w:eastAsia="Times New Roman" w:hAnsi="Times New Roman" w:cs="Times New Roman"/>
          <w:sz w:val="24"/>
          <w:szCs w:val="24"/>
          <w:lang w:eastAsia="ru-RU"/>
        </w:rPr>
        <w:t>Размер обеспечения заявки на участие в конкурентных переговорах, составляет 3 382 500 (Три миллиона триста восемьдесят две тысячи пятьсот) рублей 00 копеек (5% начальной (максимальной) цены договора).</w:t>
      </w:r>
    </w:p>
    <w:p w14:paraId="624CF07D" w14:textId="77777777" w:rsidR="00313728" w:rsidRPr="00313728" w:rsidRDefault="00313728" w:rsidP="00313728">
      <w:pPr>
        <w:spacing w:after="0" w:line="240" w:lineRule="auto"/>
        <w:ind w:firstLine="708"/>
        <w:jc w:val="both"/>
        <w:rPr>
          <w:rFonts w:ascii="Times New Roman" w:eastAsia="Times New Roman" w:hAnsi="Times New Roman" w:cs="Times New Roman"/>
          <w:sz w:val="24"/>
          <w:szCs w:val="24"/>
          <w:lang w:eastAsia="ru-RU"/>
        </w:rPr>
      </w:pPr>
      <w:r w:rsidRPr="00313728">
        <w:rPr>
          <w:rFonts w:ascii="Times New Roman" w:eastAsia="Times New Roman" w:hAnsi="Times New Roman" w:cs="Times New Roman"/>
          <w:sz w:val="24"/>
          <w:szCs w:val="24"/>
          <w:lang w:eastAsia="ru-RU"/>
        </w:rPr>
        <w:t>Размер обеспечения исполнения Договора составляет 3 382 500 (Три миллиона триста восемьдесят две тысячи пятьсот) рублей 00 копеек (5% начальной (максимальной) цены договора).</w:t>
      </w:r>
    </w:p>
    <w:p w14:paraId="71F57E9D" w14:textId="7B3CFB5C"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0A2183">
        <w:rPr>
          <w:rFonts w:ascii="Times New Roman" w:eastAsia="Times New Roman" w:hAnsi="Times New Roman" w:cs="Times New Roman"/>
          <w:bCs/>
          <w:snapToGrid w:val="0"/>
          <w:sz w:val="24"/>
          <w:szCs w:val="24"/>
          <w:lang w:eastAsia="ru-RU"/>
        </w:rPr>
        <w:t>1,5</w:t>
      </w:r>
      <w:proofErr w:type="gramStart"/>
      <w:r w:rsidR="000A2183">
        <w:rPr>
          <w:rFonts w:ascii="Times New Roman" w:eastAsia="Times New Roman" w:hAnsi="Times New Roman" w:cs="Times New Roman"/>
          <w:bCs/>
          <w:snapToGrid w:val="0"/>
          <w:sz w:val="24"/>
          <w:szCs w:val="24"/>
          <w:lang w:eastAsia="ru-RU"/>
        </w:rPr>
        <w:t xml:space="preserve">%  </w:t>
      </w:r>
      <w:r w:rsidR="006B17A5">
        <w:rPr>
          <w:rFonts w:ascii="Times New Roman" w:eastAsia="Times New Roman" w:hAnsi="Times New Roman" w:cs="Times New Roman"/>
          <w:bCs/>
          <w:snapToGrid w:val="0"/>
          <w:sz w:val="24"/>
          <w:szCs w:val="24"/>
          <w:lang w:eastAsia="ru-RU"/>
        </w:rPr>
        <w:t>по</w:t>
      </w:r>
      <w:proofErr w:type="gramEnd"/>
      <w:r w:rsidR="006B17A5">
        <w:rPr>
          <w:rFonts w:ascii="Times New Roman" w:eastAsia="Times New Roman" w:hAnsi="Times New Roman" w:cs="Times New Roman"/>
          <w:bCs/>
          <w:snapToGrid w:val="0"/>
          <w:sz w:val="24"/>
          <w:szCs w:val="24"/>
          <w:lang w:eastAsia="ru-RU"/>
        </w:rPr>
        <w:t xml:space="preserve">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778D91E0" w:rsidR="00F577DC" w:rsidRPr="008414F5"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8" w:name="_Toc491095884"/>
      <w:bookmarkStart w:id="59" w:name="_Toc483316533"/>
      <w:bookmarkStart w:id="60" w:name="_Toc483302498"/>
      <w:bookmarkStart w:id="61" w:name="_Toc24982162"/>
      <w:bookmarkStart w:id="62" w:name="_Toc24982379"/>
      <w:bookmarkStart w:id="63" w:name="_Toc366762352"/>
      <w:bookmarkStart w:id="64" w:name="_Toc368061866"/>
      <w:bookmarkStart w:id="65" w:name="_Toc368062030"/>
      <w:bookmarkStart w:id="66" w:name="_Toc370824126"/>
      <w:bookmarkStart w:id="67" w:name="_Toc394314147"/>
      <w:bookmarkStart w:id="68" w:name="_Toc410044310"/>
      <w:bookmarkEnd w:id="40"/>
      <w:bookmarkEnd w:id="41"/>
      <w:bookmarkEnd w:id="42"/>
      <w:bookmarkEnd w:id="43"/>
      <w:bookmarkEnd w:id="44"/>
      <w:bookmarkEnd w:id="45"/>
      <w:r w:rsidRPr="008414F5">
        <w:rPr>
          <w:rFonts w:ascii="Times New Roman" w:eastAsia="Times New Roman" w:hAnsi="Times New Roman" w:cs="Times New Roman"/>
          <w:b/>
          <w:sz w:val="24"/>
          <w:szCs w:val="26"/>
          <w:lang w:eastAsia="ar-SA"/>
        </w:rPr>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A04A8D" w:rsidRPr="006A72D5">
        <w:rPr>
          <w:rFonts w:ascii="Times New Roman" w:eastAsia="Times New Roman" w:hAnsi="Times New Roman" w:cs="Times New Roman"/>
          <w:b/>
          <w:sz w:val="24"/>
          <w:szCs w:val="26"/>
          <w:lang w:eastAsia="ar-SA"/>
        </w:rPr>
        <w:t>2</w:t>
      </w:r>
      <w:r w:rsidR="006A72D5">
        <w:rPr>
          <w:rFonts w:ascii="Times New Roman" w:eastAsia="Times New Roman" w:hAnsi="Times New Roman" w:cs="Times New Roman"/>
          <w:b/>
          <w:sz w:val="24"/>
          <w:szCs w:val="26"/>
          <w:lang w:eastAsia="ar-SA"/>
        </w:rPr>
        <w:t>8</w:t>
      </w:r>
      <w:r w:rsidR="00F802DD" w:rsidRPr="006A72D5">
        <w:rPr>
          <w:rFonts w:ascii="Times New Roman" w:eastAsia="Times New Roman" w:hAnsi="Times New Roman" w:cs="Times New Roman"/>
          <w:b/>
          <w:sz w:val="24"/>
          <w:szCs w:val="26"/>
          <w:lang w:eastAsia="ar-SA"/>
        </w:rPr>
        <w:t>.</w:t>
      </w:r>
      <w:r w:rsidR="00340668" w:rsidRPr="006A72D5">
        <w:rPr>
          <w:rFonts w:ascii="Times New Roman" w:eastAsia="Times New Roman" w:hAnsi="Times New Roman" w:cs="Times New Roman"/>
          <w:b/>
          <w:sz w:val="24"/>
          <w:szCs w:val="26"/>
          <w:lang w:eastAsia="ar-SA"/>
        </w:rPr>
        <w:t>01</w:t>
      </w:r>
      <w:r w:rsidRPr="006A72D5">
        <w:rPr>
          <w:rFonts w:ascii="Times New Roman" w:eastAsia="Times New Roman" w:hAnsi="Times New Roman" w:cs="Times New Roman"/>
          <w:b/>
          <w:sz w:val="24"/>
          <w:szCs w:val="26"/>
          <w:lang w:eastAsia="ar-SA"/>
        </w:rPr>
        <w:t>.20</w:t>
      </w:r>
      <w:r w:rsidR="00340668" w:rsidRPr="006A72D5">
        <w:rPr>
          <w:rFonts w:ascii="Times New Roman" w:eastAsia="Times New Roman" w:hAnsi="Times New Roman" w:cs="Times New Roman"/>
          <w:b/>
          <w:sz w:val="24"/>
          <w:szCs w:val="26"/>
          <w:lang w:eastAsia="ar-SA"/>
        </w:rPr>
        <w:t>20</w:t>
      </w:r>
      <w:r w:rsidRPr="006A72D5">
        <w:rPr>
          <w:rFonts w:ascii="Times New Roman" w:eastAsia="Times New Roman" w:hAnsi="Times New Roman" w:cs="Times New Roman"/>
          <w:b/>
          <w:sz w:val="24"/>
          <w:szCs w:val="26"/>
          <w:lang w:eastAsia="ar-SA"/>
        </w:rPr>
        <w:t xml:space="preserve"> </w:t>
      </w:r>
      <w:r w:rsidRPr="006A72D5">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6A72D5">
        <w:rPr>
          <w:rFonts w:ascii="Times New Roman" w:eastAsia="Times New Roman" w:hAnsi="Times New Roman" w:cs="Times New Roman"/>
          <w:bCs/>
          <w:sz w:val="24"/>
          <w:szCs w:val="26"/>
          <w:lang w:eastAsia="ar-SA"/>
        </w:rPr>
        <w:t>каб</w:t>
      </w:r>
      <w:proofErr w:type="spellEnd"/>
      <w:r w:rsidRPr="006A72D5">
        <w:rPr>
          <w:rFonts w:ascii="Times New Roman" w:eastAsia="Times New Roman" w:hAnsi="Times New Roman" w:cs="Times New Roman"/>
          <w:bCs/>
          <w:sz w:val="24"/>
          <w:szCs w:val="26"/>
          <w:lang w:eastAsia="ar-SA"/>
        </w:rPr>
        <w:t>. 40</w:t>
      </w:r>
      <w:r w:rsidR="009345D9" w:rsidRPr="006A72D5">
        <w:rPr>
          <w:rFonts w:ascii="Times New Roman" w:eastAsia="Times New Roman" w:hAnsi="Times New Roman" w:cs="Times New Roman"/>
          <w:bCs/>
          <w:sz w:val="24"/>
          <w:szCs w:val="26"/>
          <w:lang w:eastAsia="ar-SA"/>
        </w:rPr>
        <w:t>8</w:t>
      </w:r>
      <w:r w:rsidRPr="006A72D5">
        <w:rPr>
          <w:rFonts w:ascii="Times New Roman" w:eastAsia="Times New Roman" w:hAnsi="Times New Roman" w:cs="Times New Roman"/>
          <w:bCs/>
          <w:sz w:val="24"/>
          <w:szCs w:val="26"/>
          <w:lang w:eastAsia="ar-SA"/>
        </w:rPr>
        <w:t>.</w:t>
      </w:r>
      <w:bookmarkEnd w:id="58"/>
      <w:bookmarkEnd w:id="59"/>
      <w:bookmarkEnd w:id="60"/>
      <w:bookmarkEnd w:id="61"/>
      <w:bookmarkEnd w:id="62"/>
      <w:r w:rsidR="00F42E71" w:rsidRPr="008414F5">
        <w:rPr>
          <w:rFonts w:ascii="Times New Roman" w:eastAsia="Times New Roman" w:hAnsi="Times New Roman" w:cs="Times New Roman"/>
          <w:bCs/>
          <w:sz w:val="24"/>
          <w:szCs w:val="26"/>
          <w:lang w:eastAsia="ar-SA"/>
        </w:rPr>
        <w:t xml:space="preserve"> </w:t>
      </w:r>
    </w:p>
    <w:p w14:paraId="210AC892" w14:textId="0DE7E50F" w:rsidR="00F577DC" w:rsidRPr="008414F5"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рассмотрения заявок</w:t>
      </w:r>
      <w:r w:rsidRPr="008414F5">
        <w:rPr>
          <w:rFonts w:ascii="Times New Roman" w:eastAsia="Times New Roman" w:hAnsi="Times New Roman" w:cs="Times New Roman"/>
          <w:sz w:val="24"/>
          <w:szCs w:val="24"/>
          <w:lang w:eastAsia="ar-SA"/>
        </w:rPr>
        <w:t xml:space="preserve"> </w:t>
      </w:r>
      <w:r w:rsidRPr="008414F5">
        <w:rPr>
          <w:rFonts w:ascii="Times New Roman" w:eastAsia="Times New Roman" w:hAnsi="Times New Roman" w:cs="Times New Roman"/>
          <w:b/>
          <w:sz w:val="24"/>
          <w:szCs w:val="24"/>
          <w:lang w:eastAsia="ar-SA"/>
        </w:rPr>
        <w:t>на участие в закупке:</w:t>
      </w:r>
      <w:r w:rsidRPr="008414F5">
        <w:rPr>
          <w:rFonts w:ascii="Times New Roman" w:eastAsia="Times New Roman" w:hAnsi="Times New Roman" w:cs="Times New Roman"/>
          <w:sz w:val="24"/>
          <w:szCs w:val="24"/>
          <w:lang w:eastAsia="ar-SA"/>
        </w:rPr>
        <w:t xml:space="preserve"> </w:t>
      </w:r>
      <w:r w:rsidR="00FF4A64" w:rsidRPr="006A72D5">
        <w:rPr>
          <w:rFonts w:ascii="Times New Roman" w:eastAsia="Times New Roman" w:hAnsi="Times New Roman" w:cs="Times New Roman"/>
          <w:b/>
          <w:sz w:val="24"/>
          <w:szCs w:val="24"/>
          <w:lang w:eastAsia="ar-SA"/>
        </w:rPr>
        <w:t>2</w:t>
      </w:r>
      <w:r w:rsidR="006A72D5" w:rsidRPr="006A72D5">
        <w:rPr>
          <w:rFonts w:ascii="Times New Roman" w:eastAsia="Times New Roman" w:hAnsi="Times New Roman" w:cs="Times New Roman"/>
          <w:b/>
          <w:sz w:val="24"/>
          <w:szCs w:val="24"/>
          <w:lang w:eastAsia="ar-SA"/>
        </w:rPr>
        <w:t>8.</w:t>
      </w:r>
      <w:r w:rsidR="00340668" w:rsidRPr="006A72D5">
        <w:rPr>
          <w:rFonts w:ascii="Times New Roman" w:eastAsia="Times New Roman" w:hAnsi="Times New Roman" w:cs="Times New Roman"/>
          <w:b/>
          <w:sz w:val="24"/>
          <w:szCs w:val="24"/>
          <w:lang w:eastAsia="ar-SA"/>
        </w:rPr>
        <w:t>01</w:t>
      </w:r>
      <w:r w:rsidR="00843BF3" w:rsidRPr="006A72D5">
        <w:rPr>
          <w:rFonts w:ascii="Times New Roman" w:eastAsia="Times New Roman" w:hAnsi="Times New Roman" w:cs="Times New Roman"/>
          <w:b/>
          <w:sz w:val="24"/>
          <w:szCs w:val="24"/>
          <w:lang w:eastAsia="ar-SA"/>
        </w:rPr>
        <w:t>.</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00F802DD" w:rsidRPr="006A72D5">
        <w:rPr>
          <w:rFonts w:ascii="Times New Roman" w:eastAsia="Times New Roman" w:hAnsi="Times New Roman" w:cs="Times New Roman"/>
          <w:b/>
          <w:sz w:val="24"/>
          <w:szCs w:val="24"/>
          <w:lang w:eastAsia="ar-SA"/>
        </w:rPr>
        <w:t xml:space="preserve"> </w:t>
      </w:r>
      <w:r w:rsidRPr="006A72D5">
        <w:rPr>
          <w:rFonts w:ascii="Times New Roman" w:eastAsia="Times New Roman" w:hAnsi="Times New Roman" w:cs="Times New Roman"/>
          <w:b/>
          <w:sz w:val="24"/>
          <w:szCs w:val="24"/>
          <w:lang w:eastAsia="ar-SA"/>
        </w:rPr>
        <w:t xml:space="preserve">в </w:t>
      </w:r>
      <w:r w:rsidR="006A72D5" w:rsidRPr="006A72D5">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w:t>
      </w:r>
      <w:r w:rsidR="00FF4A64" w:rsidRPr="006A72D5">
        <w:rPr>
          <w:rFonts w:ascii="Times New Roman" w:eastAsia="Times New Roman" w:hAnsi="Times New Roman" w:cs="Times New Roman"/>
          <w:b/>
          <w:sz w:val="24"/>
          <w:szCs w:val="24"/>
          <w:lang w:eastAsia="ar-SA"/>
        </w:rPr>
        <w:t>00</w:t>
      </w:r>
      <w:r w:rsidR="00084946" w:rsidRPr="006A72D5">
        <w:rPr>
          <w:rFonts w:ascii="Times New Roman" w:eastAsia="Times New Roman" w:hAnsi="Times New Roman" w:cs="Times New Roman"/>
          <w:b/>
          <w:sz w:val="24"/>
          <w:szCs w:val="24"/>
          <w:lang w:eastAsia="ar-SA"/>
        </w:rPr>
        <w:t xml:space="preserve"> </w:t>
      </w:r>
      <w:r w:rsidRPr="006A72D5">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6A72D5">
        <w:rPr>
          <w:rFonts w:ascii="Times New Roman" w:eastAsia="Times New Roman" w:hAnsi="Times New Roman" w:cs="Times New Roman"/>
          <w:sz w:val="24"/>
          <w:szCs w:val="24"/>
          <w:lang w:eastAsia="ar-SA"/>
        </w:rPr>
        <w:t>каб</w:t>
      </w:r>
      <w:proofErr w:type="spellEnd"/>
      <w:r w:rsidRPr="006A72D5">
        <w:rPr>
          <w:rFonts w:ascii="Times New Roman" w:eastAsia="Times New Roman" w:hAnsi="Times New Roman" w:cs="Times New Roman"/>
          <w:sz w:val="24"/>
          <w:szCs w:val="24"/>
          <w:lang w:eastAsia="ar-SA"/>
        </w:rPr>
        <w:t>. 40</w:t>
      </w:r>
      <w:r w:rsidR="009345D9" w:rsidRPr="006A72D5">
        <w:rPr>
          <w:rFonts w:ascii="Times New Roman" w:eastAsia="Times New Roman" w:hAnsi="Times New Roman" w:cs="Times New Roman"/>
          <w:sz w:val="24"/>
          <w:szCs w:val="24"/>
          <w:lang w:eastAsia="ar-SA"/>
        </w:rPr>
        <w:t>8</w:t>
      </w:r>
      <w:r w:rsidRPr="006A72D5">
        <w:rPr>
          <w:rFonts w:ascii="Times New Roman" w:eastAsia="Times New Roman" w:hAnsi="Times New Roman" w:cs="Times New Roman"/>
          <w:sz w:val="24"/>
          <w:szCs w:val="24"/>
          <w:lang w:eastAsia="ar-SA"/>
        </w:rPr>
        <w:t>.</w:t>
      </w:r>
    </w:p>
    <w:p w14:paraId="35BD3AA4" w14:textId="50411192"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6A72D5">
        <w:rPr>
          <w:rFonts w:ascii="Times New Roman" w:eastAsia="Times New Roman" w:hAnsi="Times New Roman" w:cs="Times New Roman"/>
          <w:b/>
          <w:sz w:val="24"/>
          <w:szCs w:val="24"/>
          <w:lang w:eastAsia="ar-SA"/>
        </w:rPr>
        <w:t>):</w:t>
      </w:r>
      <w:r w:rsidR="00024280" w:rsidRPr="006A72D5">
        <w:rPr>
          <w:rFonts w:ascii="Times New Roman" w:eastAsia="Times New Roman" w:hAnsi="Times New Roman" w:cs="Times New Roman"/>
          <w:sz w:val="24"/>
          <w:szCs w:val="24"/>
          <w:lang w:eastAsia="ar-SA"/>
        </w:rPr>
        <w:t xml:space="preserve"> </w:t>
      </w:r>
      <w:r w:rsidR="006A72D5" w:rsidRPr="006A72D5">
        <w:rPr>
          <w:rFonts w:ascii="Times New Roman" w:eastAsia="Times New Roman" w:hAnsi="Times New Roman" w:cs="Times New Roman"/>
          <w:b/>
          <w:sz w:val="24"/>
          <w:szCs w:val="24"/>
          <w:lang w:eastAsia="ar-SA"/>
        </w:rPr>
        <w:t>31</w:t>
      </w:r>
      <w:r w:rsidR="00F802DD" w:rsidRPr="006A72D5">
        <w:rPr>
          <w:rFonts w:ascii="Times New Roman" w:eastAsia="Times New Roman" w:hAnsi="Times New Roman" w:cs="Times New Roman"/>
          <w:b/>
          <w:sz w:val="24"/>
          <w:szCs w:val="24"/>
          <w:lang w:eastAsia="ar-SA"/>
        </w:rPr>
        <w:t>.</w:t>
      </w:r>
      <w:r w:rsidR="00340668" w:rsidRPr="006A72D5">
        <w:rPr>
          <w:rFonts w:ascii="Times New Roman" w:eastAsia="Times New Roman" w:hAnsi="Times New Roman" w:cs="Times New Roman"/>
          <w:b/>
          <w:sz w:val="24"/>
          <w:szCs w:val="24"/>
          <w:lang w:eastAsia="ar-SA"/>
        </w:rPr>
        <w:t>01</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w:t>
      </w:r>
      <w:r w:rsidRPr="008414F5">
        <w:rPr>
          <w:rFonts w:ascii="Times New Roman" w:eastAsia="Times New Roman" w:hAnsi="Times New Roman" w:cs="Times New Roman"/>
          <w:b/>
          <w:sz w:val="24"/>
          <w:szCs w:val="24"/>
          <w:lang w:eastAsia="ar-SA"/>
        </w:rPr>
        <w:t xml:space="preserve">в </w:t>
      </w:r>
      <w:r w:rsidR="00132F4D" w:rsidRPr="008414F5">
        <w:rPr>
          <w:rFonts w:ascii="Times New Roman" w:eastAsia="Times New Roman" w:hAnsi="Times New Roman" w:cs="Times New Roman"/>
          <w:b/>
          <w:sz w:val="24"/>
          <w:szCs w:val="24"/>
          <w:lang w:eastAsia="ar-SA"/>
        </w:rPr>
        <w:t>14</w:t>
      </w:r>
      <w:r w:rsidRPr="008414F5">
        <w:rPr>
          <w:rFonts w:ascii="Times New Roman" w:eastAsia="Times New Roman" w:hAnsi="Times New Roman" w:cs="Times New Roman"/>
          <w:b/>
          <w:sz w:val="24"/>
          <w:szCs w:val="24"/>
          <w:lang w:eastAsia="ar-SA"/>
        </w:rPr>
        <w:t>:</w:t>
      </w:r>
      <w:r w:rsidR="00F07BBB" w:rsidRPr="008414F5">
        <w:rPr>
          <w:rFonts w:ascii="Times New Roman" w:eastAsia="Times New Roman" w:hAnsi="Times New Roman" w:cs="Times New Roman"/>
          <w:b/>
          <w:sz w:val="24"/>
          <w:szCs w:val="24"/>
          <w:lang w:eastAsia="ar-SA"/>
        </w:rPr>
        <w:t>00</w:t>
      </w:r>
      <w:r w:rsidRPr="008414F5">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8414F5">
        <w:rPr>
          <w:rFonts w:ascii="Times New Roman" w:eastAsia="Times New Roman" w:hAnsi="Times New Roman" w:cs="Times New Roman"/>
          <w:sz w:val="24"/>
          <w:szCs w:val="24"/>
          <w:lang w:eastAsia="ar-SA"/>
        </w:rPr>
        <w:t>каб</w:t>
      </w:r>
      <w:proofErr w:type="spellEnd"/>
      <w:r w:rsidRPr="008414F5">
        <w:rPr>
          <w:rFonts w:ascii="Times New Roman" w:eastAsia="Times New Roman" w:hAnsi="Times New Roman" w:cs="Times New Roman"/>
          <w:sz w:val="24"/>
          <w:szCs w:val="24"/>
          <w:lang w:eastAsia="ar-SA"/>
        </w:rPr>
        <w:t>. 40</w:t>
      </w:r>
      <w:r w:rsidR="009345D9" w:rsidRPr="008414F5">
        <w:rPr>
          <w:rFonts w:ascii="Times New Roman" w:eastAsia="Times New Roman" w:hAnsi="Times New Roman" w:cs="Times New Roman"/>
          <w:sz w:val="24"/>
          <w:szCs w:val="24"/>
          <w:lang w:eastAsia="ar-SA"/>
        </w:rPr>
        <w:t>8</w:t>
      </w:r>
      <w:r w:rsidRPr="008414F5">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9" w:name="_Toc483302499"/>
      <w:bookmarkStart w:id="70" w:name="_Toc483316534"/>
      <w:bookmarkStart w:id="71" w:name="_Toc491095885"/>
      <w:bookmarkStart w:id="72" w:name="_Toc24982163"/>
      <w:bookmarkStart w:id="73" w:name="_Toc24982380"/>
      <w:bookmarkStart w:id="74"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9"/>
      <w:bookmarkEnd w:id="70"/>
      <w:bookmarkEnd w:id="71"/>
      <w:bookmarkEnd w:id="72"/>
      <w:bookmarkEnd w:id="73"/>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3"/>
      <w:bookmarkEnd w:id="64"/>
      <w:bookmarkEnd w:id="65"/>
      <w:bookmarkEnd w:id="66"/>
      <w:bookmarkEnd w:id="67"/>
      <w:bookmarkEnd w:id="68"/>
      <w:r w:rsidR="00BD5C0C" w:rsidRPr="003C4537">
        <w:rPr>
          <w:rFonts w:ascii="Times New Roman" w:hAnsi="Times New Roman" w:cs="Times New Roman"/>
          <w:sz w:val="24"/>
          <w:szCs w:val="24"/>
          <w:lang w:eastAsia="ar-SA"/>
        </w:rPr>
        <w:t>.</w:t>
      </w:r>
      <w:bookmarkEnd w:id="74"/>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5" w:name="_Toc366762353"/>
      <w:bookmarkStart w:id="76" w:name="_Toc368061867"/>
      <w:bookmarkStart w:id="77" w:name="_Toc368062031"/>
      <w:bookmarkStart w:id="78" w:name="_Toc370824127"/>
      <w:bookmarkStart w:id="79" w:name="_Toc394314148"/>
      <w:bookmarkStart w:id="80" w:name="_Toc410044311"/>
      <w:bookmarkStart w:id="81" w:name="_Toc429079257"/>
      <w:bookmarkStart w:id="82" w:name="_Toc483302500"/>
      <w:bookmarkStart w:id="83" w:name="_Toc483316535"/>
      <w:bookmarkStart w:id="84" w:name="_Toc491095886"/>
      <w:bookmarkStart w:id="85" w:name="_Toc24982164"/>
      <w:bookmarkStart w:id="86"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5"/>
      <w:bookmarkEnd w:id="76"/>
      <w:bookmarkEnd w:id="77"/>
      <w:bookmarkEnd w:id="78"/>
      <w:bookmarkEnd w:id="79"/>
      <w:bookmarkEnd w:id="80"/>
      <w:bookmarkEnd w:id="81"/>
      <w:bookmarkEnd w:id="82"/>
      <w:bookmarkEnd w:id="83"/>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4"/>
      <w:bookmarkEnd w:id="85"/>
      <w:bookmarkEnd w:id="86"/>
    </w:p>
    <w:p w14:paraId="29B962B3" w14:textId="3DF56C05" w:rsidR="00167A77" w:rsidRPr="00BE5E5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w:t>
      </w:r>
      <w:r w:rsidRPr="00825915">
        <w:rPr>
          <w:rFonts w:ascii="Times New Roman" w:eastAsia="Times New Roman" w:hAnsi="Times New Roman"/>
          <w:sz w:val="24"/>
          <w:szCs w:val="24"/>
          <w:lang w:eastAsia="ar-SA"/>
        </w:rPr>
        <w:lastRenderedPageBreak/>
        <w:t xml:space="preserve">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bookmarkStart w:id="87" w:name="_Hlk30065893"/>
      <w:r w:rsidR="00BE5E5D">
        <w:rPr>
          <w:rFonts w:ascii="Times New Roman" w:hAnsi="Times New Roman" w:cs="Times New Roman"/>
          <w:sz w:val="24"/>
          <w:szCs w:val="24"/>
          <w:lang w:val="en-US"/>
        </w:rPr>
        <w:fldChar w:fldCharType="begin"/>
      </w:r>
      <w:r w:rsidR="00BE5E5D" w:rsidRPr="00BE5E5D">
        <w:rPr>
          <w:rFonts w:ascii="Times New Roman" w:hAnsi="Times New Roman" w:cs="Times New Roman"/>
          <w:sz w:val="24"/>
          <w:szCs w:val="24"/>
        </w:rPr>
        <w:instrText xml:space="preserve"> </w:instrText>
      </w:r>
      <w:r w:rsidR="00BE5E5D">
        <w:rPr>
          <w:rFonts w:ascii="Times New Roman" w:hAnsi="Times New Roman" w:cs="Times New Roman"/>
          <w:sz w:val="24"/>
          <w:szCs w:val="24"/>
          <w:lang w:val="en-US"/>
        </w:rPr>
        <w:instrText>HYPERLINK</w:instrText>
      </w:r>
      <w:r w:rsidR="00BE5E5D" w:rsidRPr="00BE5E5D">
        <w:rPr>
          <w:rFonts w:ascii="Times New Roman" w:hAnsi="Times New Roman" w:cs="Times New Roman"/>
          <w:sz w:val="24"/>
          <w:szCs w:val="24"/>
        </w:rPr>
        <w:instrText xml:space="preserve"> "</w:instrText>
      </w:r>
      <w:r w:rsidR="00BE5E5D">
        <w:rPr>
          <w:rFonts w:ascii="Times New Roman" w:hAnsi="Times New Roman" w:cs="Times New Roman"/>
          <w:sz w:val="24"/>
          <w:szCs w:val="24"/>
          <w:lang w:val="en-US"/>
        </w:rPr>
        <w:instrText>mailto</w:instrText>
      </w:r>
      <w:r w:rsidR="00BE5E5D" w:rsidRPr="00BE5E5D">
        <w:rPr>
          <w:rFonts w:ascii="Times New Roman" w:hAnsi="Times New Roman" w:cs="Times New Roman"/>
          <w:sz w:val="24"/>
          <w:szCs w:val="24"/>
        </w:rPr>
        <w:instrText>:</w:instrText>
      </w:r>
      <w:r w:rsidR="00BE5E5D" w:rsidRPr="00BE5E5D">
        <w:rPr>
          <w:rFonts w:ascii="Times New Roman" w:hAnsi="Times New Roman" w:cs="Times New Roman"/>
          <w:sz w:val="24"/>
          <w:szCs w:val="24"/>
          <w:lang w:val="en-US"/>
        </w:rPr>
        <w:instrText>santalovaov</w:instrText>
      </w:r>
      <w:r w:rsidR="00BE5E5D" w:rsidRPr="00BE5E5D">
        <w:rPr>
          <w:rFonts w:ascii="Times New Roman" w:hAnsi="Times New Roman" w:cs="Times New Roman"/>
          <w:sz w:val="24"/>
          <w:szCs w:val="24"/>
        </w:rPr>
        <w:instrText>@</w:instrText>
      </w:r>
      <w:r w:rsidR="00BE5E5D" w:rsidRPr="00BE5E5D">
        <w:rPr>
          <w:rFonts w:ascii="Times New Roman" w:hAnsi="Times New Roman" w:cs="Times New Roman"/>
          <w:sz w:val="24"/>
          <w:szCs w:val="24"/>
          <w:lang w:val="en-US"/>
        </w:rPr>
        <w:instrText>mures</w:instrText>
      </w:r>
      <w:r w:rsidR="00BE5E5D" w:rsidRPr="00BE5E5D">
        <w:rPr>
          <w:rFonts w:ascii="Times New Roman" w:hAnsi="Times New Roman" w:cs="Times New Roman"/>
          <w:sz w:val="24"/>
          <w:szCs w:val="24"/>
        </w:rPr>
        <w:instrText>.</w:instrText>
      </w:r>
      <w:r w:rsidR="00BE5E5D" w:rsidRPr="00BE5E5D">
        <w:rPr>
          <w:rFonts w:ascii="Times New Roman" w:hAnsi="Times New Roman" w:cs="Times New Roman"/>
          <w:sz w:val="24"/>
          <w:szCs w:val="24"/>
          <w:lang w:val="en-US"/>
        </w:rPr>
        <w:instrText>ru</w:instrText>
      </w:r>
      <w:r w:rsidR="00BE5E5D" w:rsidRPr="00BE5E5D">
        <w:rPr>
          <w:rFonts w:ascii="Times New Roman" w:hAnsi="Times New Roman" w:cs="Times New Roman"/>
          <w:sz w:val="24"/>
          <w:szCs w:val="24"/>
        </w:rPr>
        <w:instrText xml:space="preserve">" </w:instrText>
      </w:r>
      <w:r w:rsidR="00BE5E5D">
        <w:rPr>
          <w:rFonts w:ascii="Times New Roman" w:hAnsi="Times New Roman" w:cs="Times New Roman"/>
          <w:sz w:val="24"/>
          <w:szCs w:val="24"/>
          <w:lang w:val="en-US"/>
        </w:rPr>
        <w:fldChar w:fldCharType="separate"/>
      </w:r>
      <w:r w:rsidR="00BE5E5D" w:rsidRPr="00E4378E">
        <w:rPr>
          <w:rStyle w:val="a3"/>
          <w:rFonts w:ascii="Times New Roman" w:hAnsi="Times New Roman" w:cs="Times New Roman"/>
          <w:sz w:val="24"/>
          <w:szCs w:val="24"/>
          <w:lang w:val="en-US"/>
        </w:rPr>
        <w:t>santalovaov</w:t>
      </w:r>
      <w:r w:rsidR="00BE5E5D" w:rsidRPr="00E4378E">
        <w:rPr>
          <w:rStyle w:val="a3"/>
          <w:rFonts w:ascii="Times New Roman" w:hAnsi="Times New Roman" w:cs="Times New Roman"/>
          <w:sz w:val="24"/>
          <w:szCs w:val="24"/>
        </w:rPr>
        <w:t>@</w:t>
      </w:r>
      <w:r w:rsidR="00BE5E5D" w:rsidRPr="00E4378E">
        <w:rPr>
          <w:rStyle w:val="a3"/>
          <w:rFonts w:ascii="Times New Roman" w:hAnsi="Times New Roman" w:cs="Times New Roman"/>
          <w:sz w:val="24"/>
          <w:szCs w:val="24"/>
          <w:lang w:val="en-US"/>
        </w:rPr>
        <w:t>mures</w:t>
      </w:r>
      <w:r w:rsidR="00BE5E5D" w:rsidRPr="00E4378E">
        <w:rPr>
          <w:rStyle w:val="a3"/>
          <w:rFonts w:ascii="Times New Roman" w:hAnsi="Times New Roman" w:cs="Times New Roman"/>
          <w:sz w:val="24"/>
          <w:szCs w:val="24"/>
        </w:rPr>
        <w:t>.</w:t>
      </w:r>
      <w:proofErr w:type="spellStart"/>
      <w:r w:rsidR="00BE5E5D" w:rsidRPr="00E4378E">
        <w:rPr>
          <w:rStyle w:val="a3"/>
          <w:rFonts w:ascii="Times New Roman" w:hAnsi="Times New Roman" w:cs="Times New Roman"/>
          <w:sz w:val="24"/>
          <w:szCs w:val="24"/>
          <w:lang w:val="en-US"/>
        </w:rPr>
        <w:t>ru</w:t>
      </w:r>
      <w:proofErr w:type="spellEnd"/>
      <w:r w:rsidR="00BE5E5D">
        <w:rPr>
          <w:rFonts w:ascii="Times New Roman" w:hAnsi="Times New Roman" w:cs="Times New Roman"/>
          <w:sz w:val="24"/>
          <w:szCs w:val="24"/>
          <w:lang w:val="en-US"/>
        </w:rPr>
        <w:fldChar w:fldCharType="end"/>
      </w:r>
      <w:r w:rsidR="00BE5E5D" w:rsidRPr="00BE5E5D">
        <w:rPr>
          <w:rFonts w:ascii="Times New Roman" w:hAnsi="Times New Roman" w:cs="Times New Roman"/>
          <w:sz w:val="24"/>
          <w:szCs w:val="24"/>
        </w:rPr>
        <w:t xml:space="preserve"> </w:t>
      </w:r>
      <w:bookmarkEnd w:id="87"/>
      <w:r w:rsidR="00BE5E5D">
        <w:fldChar w:fldCharType="begin"/>
      </w:r>
      <w:r w:rsidR="00BE5E5D">
        <w:instrText xml:space="preserve"> HYPERLINK "mailto:%20rusnakav@mures.ru" </w:instrText>
      </w:r>
      <w:r w:rsidR="00BE5E5D">
        <w:fldChar w:fldCharType="end"/>
      </w:r>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1E28A3D9"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6A72D5">
        <w:rPr>
          <w:rFonts w:ascii="Times New Roman" w:eastAsia="Times New Roman" w:hAnsi="Times New Roman"/>
          <w:sz w:val="24"/>
          <w:szCs w:val="24"/>
          <w:lang w:eastAsia="ar-SA"/>
        </w:rPr>
        <w:t xml:space="preserve">с </w:t>
      </w:r>
      <w:r w:rsidR="006A72D5" w:rsidRPr="006A72D5">
        <w:rPr>
          <w:rFonts w:ascii="Times New Roman" w:eastAsia="Times New Roman" w:hAnsi="Times New Roman"/>
          <w:b/>
          <w:sz w:val="24"/>
          <w:szCs w:val="24"/>
          <w:lang w:eastAsia="ar-SA"/>
        </w:rPr>
        <w:t>20</w:t>
      </w:r>
      <w:r w:rsidR="00215FD2" w:rsidRPr="006A72D5">
        <w:rPr>
          <w:rFonts w:ascii="Times New Roman" w:eastAsia="Times New Roman" w:hAnsi="Times New Roman"/>
          <w:b/>
          <w:sz w:val="24"/>
          <w:szCs w:val="24"/>
          <w:lang w:eastAsia="ar-SA"/>
        </w:rPr>
        <w:t>.</w:t>
      </w:r>
      <w:r w:rsidR="00967F09" w:rsidRPr="006A72D5">
        <w:rPr>
          <w:rFonts w:ascii="Times New Roman" w:eastAsia="Times New Roman" w:hAnsi="Times New Roman"/>
          <w:b/>
          <w:sz w:val="24"/>
          <w:szCs w:val="24"/>
          <w:lang w:eastAsia="ar-SA"/>
        </w:rPr>
        <w:t>01</w:t>
      </w:r>
      <w:r w:rsidR="00D61925" w:rsidRPr="006A72D5">
        <w:rPr>
          <w:rFonts w:ascii="Times New Roman" w:eastAsia="Times New Roman" w:hAnsi="Times New Roman"/>
          <w:b/>
          <w:sz w:val="24"/>
          <w:szCs w:val="24"/>
          <w:lang w:eastAsia="ar-SA"/>
        </w:rPr>
        <w:t>.20</w:t>
      </w:r>
      <w:r w:rsidR="00967F09"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по </w:t>
      </w:r>
      <w:r w:rsidR="00967F09" w:rsidRPr="006A72D5">
        <w:rPr>
          <w:rFonts w:ascii="Times New Roman" w:eastAsia="Times New Roman" w:hAnsi="Times New Roman"/>
          <w:b/>
          <w:sz w:val="24"/>
          <w:szCs w:val="24"/>
          <w:lang w:eastAsia="ar-SA"/>
        </w:rPr>
        <w:t>2</w:t>
      </w:r>
      <w:r w:rsidR="006A72D5" w:rsidRPr="006A72D5">
        <w:rPr>
          <w:rFonts w:ascii="Times New Roman" w:eastAsia="Times New Roman" w:hAnsi="Times New Roman"/>
          <w:b/>
          <w:sz w:val="24"/>
          <w:szCs w:val="24"/>
          <w:lang w:eastAsia="ar-SA"/>
        </w:rPr>
        <w:t>7</w:t>
      </w:r>
      <w:r w:rsidR="00D11D0F" w:rsidRPr="006A72D5">
        <w:rPr>
          <w:rFonts w:ascii="Times New Roman" w:eastAsia="Times New Roman" w:hAnsi="Times New Roman"/>
          <w:b/>
          <w:sz w:val="24"/>
          <w:szCs w:val="24"/>
          <w:lang w:eastAsia="ar-SA"/>
        </w:rPr>
        <w:t>.</w:t>
      </w:r>
      <w:r w:rsidR="00306EBB" w:rsidRPr="006A72D5">
        <w:rPr>
          <w:rFonts w:ascii="Times New Roman" w:eastAsia="Times New Roman" w:hAnsi="Times New Roman"/>
          <w:b/>
          <w:sz w:val="24"/>
          <w:szCs w:val="24"/>
          <w:lang w:eastAsia="ar-SA"/>
        </w:rPr>
        <w:t>01</w:t>
      </w:r>
      <w:r w:rsidR="00D61925" w:rsidRPr="006A72D5">
        <w:rPr>
          <w:rFonts w:ascii="Times New Roman" w:eastAsia="Times New Roman" w:hAnsi="Times New Roman"/>
          <w:b/>
          <w:sz w:val="24"/>
          <w:szCs w:val="24"/>
          <w:lang w:eastAsia="ar-SA"/>
        </w:rPr>
        <w:t>.20</w:t>
      </w:r>
      <w:r w:rsidR="00306EBB"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8" w:name="_Toc368061868"/>
      <w:bookmarkStart w:id="89" w:name="_Toc368062032"/>
      <w:bookmarkStart w:id="90" w:name="_Toc370824128"/>
      <w:bookmarkStart w:id="91" w:name="_Toc394314149"/>
      <w:bookmarkStart w:id="92" w:name="_Toc410044312"/>
      <w:bookmarkStart w:id="93" w:name="_Toc429079258"/>
      <w:bookmarkStart w:id="94" w:name="_Toc483302501"/>
      <w:bookmarkStart w:id="95" w:name="_Toc483316536"/>
      <w:bookmarkStart w:id="96" w:name="_Toc491095887"/>
      <w:bookmarkStart w:id="97" w:name="_Toc24982165"/>
      <w:bookmarkStart w:id="98" w:name="_Toc24982382"/>
      <w:bookmarkStart w:id="9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8"/>
      <w:bookmarkEnd w:id="89"/>
      <w:bookmarkEnd w:id="90"/>
      <w:bookmarkEnd w:id="91"/>
      <w:bookmarkEnd w:id="92"/>
      <w:bookmarkEnd w:id="93"/>
      <w:bookmarkEnd w:id="94"/>
      <w:bookmarkEnd w:id="95"/>
      <w:bookmarkEnd w:id="96"/>
      <w:bookmarkEnd w:id="97"/>
      <w:bookmarkEnd w:id="98"/>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100" w:name="_Toc366762355"/>
      <w:bookmarkStart w:id="101" w:name="_Toc368061869"/>
      <w:bookmarkStart w:id="102" w:name="_Toc368062033"/>
      <w:bookmarkStart w:id="103" w:name="_Toc370824129"/>
      <w:bookmarkStart w:id="104" w:name="_Toc394314150"/>
      <w:bookmarkStart w:id="105" w:name="_Toc410044313"/>
      <w:bookmarkStart w:id="106" w:name="_Toc429079259"/>
      <w:bookmarkStart w:id="107" w:name="_Toc483302502"/>
      <w:bookmarkStart w:id="108" w:name="_Toc483316537"/>
      <w:bookmarkStart w:id="109" w:name="_Toc491095888"/>
      <w:bookmarkEnd w:id="99"/>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598D61A0"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начала и </w:t>
      </w:r>
      <w:proofErr w:type="gramStart"/>
      <w:r w:rsidRPr="008414F5">
        <w:rPr>
          <w:rFonts w:ascii="Times New Roman" w:eastAsia="Times New Roman" w:hAnsi="Times New Roman" w:cs="Times New Roman"/>
          <w:b/>
          <w:sz w:val="24"/>
          <w:szCs w:val="24"/>
          <w:lang w:eastAsia="ar-SA"/>
        </w:rPr>
        <w:t>дата</w:t>
      </w:r>
      <w:proofErr w:type="gramEnd"/>
      <w:r w:rsidRPr="008414F5">
        <w:rPr>
          <w:rFonts w:ascii="Times New Roman" w:eastAsia="Times New Roman" w:hAnsi="Times New Roman" w:cs="Times New Roman"/>
          <w:b/>
          <w:sz w:val="24"/>
          <w:szCs w:val="24"/>
          <w:lang w:eastAsia="ar-SA"/>
        </w:rPr>
        <w:t xml:space="preserve"> и время окончания срока подачи заявок: </w:t>
      </w:r>
      <w:r w:rsidRPr="006A72D5">
        <w:rPr>
          <w:rFonts w:ascii="Times New Roman" w:eastAsia="Times New Roman" w:hAnsi="Times New Roman" w:cs="Times New Roman"/>
          <w:b/>
          <w:sz w:val="24"/>
          <w:szCs w:val="24"/>
          <w:lang w:eastAsia="ar-SA"/>
        </w:rPr>
        <w:t xml:space="preserve">с </w:t>
      </w:r>
      <w:r w:rsidR="006A72D5" w:rsidRPr="006A72D5">
        <w:rPr>
          <w:rFonts w:ascii="Times New Roman" w:eastAsia="Times New Roman" w:hAnsi="Times New Roman" w:cs="Times New Roman"/>
          <w:b/>
          <w:sz w:val="24"/>
          <w:szCs w:val="24"/>
          <w:lang w:eastAsia="ar-SA"/>
        </w:rPr>
        <w:t>20</w:t>
      </w:r>
      <w:r w:rsidR="00AF6C0A" w:rsidRPr="006A72D5">
        <w:rPr>
          <w:rFonts w:ascii="Times New Roman" w:eastAsia="Times New Roman" w:hAnsi="Times New Roman" w:cs="Times New Roman"/>
          <w:b/>
          <w:sz w:val="24"/>
          <w:szCs w:val="24"/>
          <w:lang w:eastAsia="ar-SA"/>
        </w:rPr>
        <w:t>.</w:t>
      </w:r>
      <w:r w:rsidR="00816519" w:rsidRPr="006A72D5">
        <w:rPr>
          <w:rFonts w:ascii="Times New Roman" w:eastAsia="Times New Roman" w:hAnsi="Times New Roman" w:cs="Times New Roman"/>
          <w:b/>
          <w:sz w:val="24"/>
          <w:szCs w:val="24"/>
          <w:lang w:eastAsia="ar-SA"/>
        </w:rPr>
        <w:t>01</w:t>
      </w:r>
      <w:r w:rsidRPr="006A72D5">
        <w:rPr>
          <w:rFonts w:ascii="Times New Roman" w:eastAsia="Times New Roman" w:hAnsi="Times New Roman" w:cs="Times New Roman"/>
          <w:b/>
          <w:sz w:val="24"/>
          <w:szCs w:val="24"/>
          <w:lang w:eastAsia="ar-SA"/>
        </w:rPr>
        <w:t>.20</w:t>
      </w:r>
      <w:r w:rsidR="0081651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 </w:t>
      </w:r>
      <w:r w:rsidR="00530F8C" w:rsidRPr="006A72D5">
        <w:rPr>
          <w:rFonts w:ascii="Times New Roman" w:eastAsia="Times New Roman" w:hAnsi="Times New Roman" w:cs="Times New Roman"/>
          <w:b/>
          <w:sz w:val="24"/>
          <w:szCs w:val="24"/>
          <w:lang w:eastAsia="ar-SA"/>
        </w:rPr>
        <w:t>2</w:t>
      </w:r>
      <w:r w:rsidR="006A72D5" w:rsidRPr="006A72D5">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w:t>
      </w:r>
      <w:r w:rsidR="00DA7285" w:rsidRPr="006A72D5">
        <w:rPr>
          <w:rFonts w:ascii="Times New Roman" w:eastAsia="Times New Roman" w:hAnsi="Times New Roman" w:cs="Times New Roman"/>
          <w:b/>
          <w:sz w:val="24"/>
          <w:szCs w:val="24"/>
          <w:lang w:eastAsia="ar-SA"/>
        </w:rPr>
        <w:t>01</w:t>
      </w:r>
      <w:r w:rsidRPr="006A72D5">
        <w:rPr>
          <w:rFonts w:ascii="Times New Roman" w:eastAsia="Times New Roman" w:hAnsi="Times New Roman" w:cs="Times New Roman"/>
          <w:b/>
          <w:sz w:val="24"/>
          <w:szCs w:val="24"/>
          <w:lang w:eastAsia="ar-SA"/>
        </w:rPr>
        <w:t>.20</w:t>
      </w:r>
      <w:r w:rsidR="00DA728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10" w:name="_Toc24982166"/>
      <w:bookmarkStart w:id="111" w:name="_Toc24982383"/>
      <w:r w:rsidRPr="009E7E35">
        <w:t>8</w:t>
      </w:r>
      <w:r w:rsidR="006C3AEF" w:rsidRPr="009E7E35">
        <w:t>. Разъяснение положений Документации</w:t>
      </w:r>
      <w:bookmarkEnd w:id="100"/>
      <w:bookmarkEnd w:id="101"/>
      <w:bookmarkEnd w:id="102"/>
      <w:bookmarkEnd w:id="103"/>
      <w:bookmarkEnd w:id="104"/>
      <w:bookmarkEnd w:id="105"/>
      <w:bookmarkEnd w:id="106"/>
      <w:bookmarkEnd w:id="107"/>
      <w:bookmarkEnd w:id="108"/>
      <w:bookmarkEnd w:id="109"/>
      <w:r w:rsidR="007A2433">
        <w:t xml:space="preserve"> </w:t>
      </w:r>
      <w:r w:rsidR="007A2433" w:rsidRPr="00C31404">
        <w:t>и (или) извещения</w:t>
      </w:r>
      <w:bookmarkEnd w:id="110"/>
      <w:bookmarkEnd w:id="111"/>
    </w:p>
    <w:p w14:paraId="2553E6BE" w14:textId="21209843"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9" w:history="1">
        <w:r w:rsidR="00A877A1" w:rsidRPr="00E4378E">
          <w:rPr>
            <w:rStyle w:val="a3"/>
            <w:rFonts w:ascii="Times New Roman" w:hAnsi="Times New Roman" w:cs="Times New Roman"/>
            <w:sz w:val="24"/>
            <w:szCs w:val="24"/>
            <w:lang w:val="en-US"/>
          </w:rPr>
          <w:t>santalovaov</w:t>
        </w:r>
        <w:r w:rsidR="00A877A1" w:rsidRPr="00E4378E">
          <w:rPr>
            <w:rStyle w:val="a3"/>
            <w:rFonts w:ascii="Times New Roman" w:hAnsi="Times New Roman" w:cs="Times New Roman"/>
            <w:sz w:val="24"/>
            <w:szCs w:val="24"/>
          </w:rPr>
          <w:t>@</w:t>
        </w:r>
        <w:r w:rsidR="00A877A1" w:rsidRPr="00E4378E">
          <w:rPr>
            <w:rStyle w:val="a3"/>
            <w:rFonts w:ascii="Times New Roman" w:hAnsi="Times New Roman" w:cs="Times New Roman"/>
            <w:sz w:val="24"/>
            <w:szCs w:val="24"/>
            <w:lang w:val="en-US"/>
          </w:rPr>
          <w:t>mures</w:t>
        </w:r>
        <w:r w:rsidR="00A877A1" w:rsidRPr="00E4378E">
          <w:rPr>
            <w:rStyle w:val="a3"/>
            <w:rFonts w:ascii="Times New Roman" w:hAnsi="Times New Roman" w:cs="Times New Roman"/>
            <w:sz w:val="24"/>
            <w:szCs w:val="24"/>
          </w:rPr>
          <w:t>.</w:t>
        </w:r>
        <w:proofErr w:type="spellStart"/>
        <w:r w:rsidR="00A877A1" w:rsidRPr="00E4378E">
          <w:rPr>
            <w:rStyle w:val="a3"/>
            <w:rFonts w:ascii="Times New Roman" w:hAnsi="Times New Roman" w:cs="Times New Roman"/>
            <w:sz w:val="24"/>
            <w:szCs w:val="24"/>
            <w:lang w:val="en-US"/>
          </w:rPr>
          <w:t>ru</w:t>
        </w:r>
        <w:proofErr w:type="spellEnd"/>
      </w:hyperlink>
      <w:r w:rsidR="00A877A1" w:rsidRPr="00A877A1">
        <w:rPr>
          <w:rFonts w:ascii="Times New Roman" w:hAnsi="Times New Roman" w:cs="Times New Roman"/>
          <w:sz w:val="24"/>
          <w:szCs w:val="24"/>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2C27E674"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lastRenderedPageBreak/>
        <w:t xml:space="preserve">Дата начала и </w:t>
      </w:r>
      <w:proofErr w:type="gramStart"/>
      <w:r w:rsidRPr="006A72D5">
        <w:rPr>
          <w:rFonts w:ascii="Times New Roman" w:eastAsia="Times New Roman" w:hAnsi="Times New Roman" w:cs="Times New Roman"/>
          <w:b/>
          <w:sz w:val="24"/>
          <w:szCs w:val="24"/>
          <w:lang w:eastAsia="ar-SA"/>
        </w:rPr>
        <w:t>дата</w:t>
      </w:r>
      <w:proofErr w:type="gramEnd"/>
      <w:r w:rsidRPr="006A72D5">
        <w:rPr>
          <w:rFonts w:ascii="Times New Roman" w:eastAsia="Times New Roman" w:hAnsi="Times New Roman" w:cs="Times New Roman"/>
          <w:b/>
          <w:sz w:val="24"/>
          <w:szCs w:val="24"/>
          <w:lang w:eastAsia="ar-SA"/>
        </w:rPr>
        <w:t xml:space="preserve">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6A72D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r w:rsidR="00D75742" w:rsidRPr="006A72D5">
        <w:rPr>
          <w:rFonts w:ascii="Times New Roman" w:eastAsia="Times New Roman" w:hAnsi="Times New Roman" w:cs="Times New Roman"/>
          <w:b/>
          <w:sz w:val="24"/>
          <w:szCs w:val="24"/>
          <w:lang w:eastAsia="ar-SA"/>
        </w:rPr>
        <w:t>01</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w:t>
      </w:r>
      <w:r w:rsidRPr="006A72D5">
        <w:rPr>
          <w:b/>
        </w:rPr>
        <w:t xml:space="preserve"> </w:t>
      </w:r>
      <w:r w:rsidR="006A72D5" w:rsidRPr="006A72D5">
        <w:rPr>
          <w:rFonts w:ascii="Times New Roman" w:hAnsi="Times New Roman" w:cs="Times New Roman"/>
          <w:b/>
          <w:sz w:val="24"/>
          <w:szCs w:val="24"/>
        </w:rPr>
        <w:t>21</w:t>
      </w:r>
      <w:r w:rsidRPr="006A72D5">
        <w:rPr>
          <w:rFonts w:ascii="Times New Roman" w:eastAsia="Times New Roman" w:hAnsi="Times New Roman" w:cs="Times New Roman"/>
          <w:b/>
          <w:sz w:val="24"/>
          <w:szCs w:val="24"/>
          <w:lang w:eastAsia="ar-SA"/>
        </w:rPr>
        <w:t>.</w:t>
      </w:r>
      <w:r w:rsidR="00E033C9" w:rsidRPr="006A72D5">
        <w:rPr>
          <w:rFonts w:ascii="Times New Roman" w:eastAsia="Times New Roman" w:hAnsi="Times New Roman" w:cs="Times New Roman"/>
          <w:b/>
          <w:sz w:val="24"/>
          <w:szCs w:val="24"/>
          <w:lang w:eastAsia="ar-SA"/>
        </w:rPr>
        <w:t>01</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179EF814"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начала/окончания срока </w:t>
      </w:r>
      <w:r w:rsidRPr="006A72D5">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6A72D5">
        <w:rPr>
          <w:b/>
        </w:rPr>
        <w:t xml:space="preserve"> </w:t>
      </w:r>
      <w:r w:rsidRPr="006A72D5">
        <w:rPr>
          <w:rFonts w:ascii="Times New Roman" w:eastAsia="Times New Roman" w:hAnsi="Times New Roman" w:cs="Times New Roman"/>
          <w:b/>
          <w:sz w:val="24"/>
          <w:szCs w:val="24"/>
          <w:lang w:eastAsia="ru-RU"/>
        </w:rPr>
        <w:t>и (или) извещения</w:t>
      </w:r>
      <w:r w:rsidRPr="006A72D5">
        <w:rPr>
          <w:rFonts w:ascii="Times New Roman" w:eastAsia="Times New Roman" w:hAnsi="Times New Roman" w:cs="Times New Roman"/>
          <w:b/>
          <w:sz w:val="24"/>
          <w:szCs w:val="24"/>
          <w:lang w:eastAsia="ar-SA"/>
        </w:rPr>
        <w:t xml:space="preserve">: с </w:t>
      </w:r>
      <w:r w:rsidR="006A72D5" w:rsidRPr="006A72D5">
        <w:rPr>
          <w:rFonts w:ascii="Times New Roman" w:eastAsia="Times New Roman" w:hAnsi="Times New Roman" w:cs="Times New Roman"/>
          <w:b/>
          <w:sz w:val="24"/>
          <w:szCs w:val="24"/>
          <w:lang w:eastAsia="ar-SA"/>
        </w:rPr>
        <w:t>21</w:t>
      </w:r>
      <w:r w:rsidRPr="006A72D5">
        <w:rPr>
          <w:rFonts w:ascii="Times New Roman" w:eastAsia="Times New Roman" w:hAnsi="Times New Roman" w:cs="Times New Roman"/>
          <w:b/>
          <w:sz w:val="24"/>
          <w:szCs w:val="24"/>
          <w:lang w:eastAsia="ar-SA"/>
        </w:rPr>
        <w:t>.</w:t>
      </w:r>
      <w:r w:rsidR="00CB2EB3" w:rsidRPr="006A72D5">
        <w:rPr>
          <w:rFonts w:ascii="Times New Roman" w:eastAsia="Times New Roman" w:hAnsi="Times New Roman" w:cs="Times New Roman"/>
          <w:b/>
          <w:sz w:val="24"/>
          <w:szCs w:val="24"/>
          <w:lang w:eastAsia="ar-SA"/>
        </w:rPr>
        <w:t>01</w:t>
      </w:r>
      <w:r w:rsidRPr="006A72D5">
        <w:rPr>
          <w:rFonts w:ascii="Times New Roman" w:eastAsia="Times New Roman" w:hAnsi="Times New Roman" w:cs="Times New Roman"/>
          <w:b/>
          <w:sz w:val="24"/>
          <w:szCs w:val="24"/>
          <w:lang w:eastAsia="ar-SA"/>
        </w:rPr>
        <w:t>.20</w:t>
      </w:r>
      <w:r w:rsidR="00CB2EB3"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w:t>
      </w:r>
      <w:r w:rsidR="00CB2EB3" w:rsidRPr="006A72D5">
        <w:rPr>
          <w:rFonts w:ascii="Times New Roman" w:eastAsia="Times New Roman" w:hAnsi="Times New Roman" w:cs="Times New Roman"/>
          <w:b/>
          <w:sz w:val="24"/>
          <w:szCs w:val="24"/>
          <w:lang w:eastAsia="ar-SA"/>
        </w:rPr>
        <w:t>2</w:t>
      </w:r>
      <w:r w:rsidR="006A72D5" w:rsidRPr="006A72D5">
        <w:rPr>
          <w:rFonts w:ascii="Times New Roman" w:eastAsia="Times New Roman" w:hAnsi="Times New Roman" w:cs="Times New Roman"/>
          <w:b/>
          <w:sz w:val="24"/>
          <w:szCs w:val="24"/>
          <w:lang w:eastAsia="ar-SA"/>
        </w:rPr>
        <w:t>4</w:t>
      </w:r>
      <w:r w:rsidRPr="006A72D5">
        <w:rPr>
          <w:rFonts w:ascii="Times New Roman" w:eastAsia="Times New Roman" w:hAnsi="Times New Roman" w:cs="Times New Roman"/>
          <w:b/>
          <w:sz w:val="24"/>
          <w:szCs w:val="24"/>
          <w:lang w:eastAsia="ar-SA"/>
        </w:rPr>
        <w:t>.</w:t>
      </w:r>
      <w:r w:rsidR="0074619B" w:rsidRPr="006A72D5">
        <w:rPr>
          <w:rFonts w:ascii="Times New Roman" w:eastAsia="Times New Roman" w:hAnsi="Times New Roman" w:cs="Times New Roman"/>
          <w:b/>
          <w:sz w:val="24"/>
          <w:szCs w:val="24"/>
          <w:lang w:eastAsia="ar-SA"/>
        </w:rPr>
        <w:t>01</w:t>
      </w:r>
      <w:r w:rsidRPr="006A72D5">
        <w:rPr>
          <w:rFonts w:ascii="Times New Roman" w:eastAsia="Times New Roman" w:hAnsi="Times New Roman" w:cs="Times New Roman"/>
          <w:b/>
          <w:sz w:val="24"/>
          <w:szCs w:val="24"/>
          <w:lang w:eastAsia="ar-SA"/>
        </w:rPr>
        <w:t>.20</w:t>
      </w:r>
      <w:r w:rsidR="0074619B"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12" w:name="_Toc483302503"/>
      <w:bookmarkStart w:id="113" w:name="_Toc483316538"/>
      <w:bookmarkStart w:id="114" w:name="_Toc491095889"/>
      <w:bookmarkStart w:id="115" w:name="_Toc24982167"/>
      <w:bookmarkStart w:id="116" w:name="_Toc24982384"/>
      <w:r>
        <w:t>9</w:t>
      </w:r>
      <w:r w:rsidR="00A320A5" w:rsidRPr="00A320A5">
        <w:t xml:space="preserve">. Критерии оценки </w:t>
      </w:r>
      <w:r w:rsidR="003F31D3">
        <w:t xml:space="preserve">заявок </w:t>
      </w:r>
      <w:r w:rsidR="00A320A5" w:rsidRPr="00A320A5">
        <w:t>и их значимость</w:t>
      </w:r>
      <w:bookmarkEnd w:id="112"/>
      <w:bookmarkEnd w:id="113"/>
      <w:bookmarkEnd w:id="114"/>
      <w:bookmarkEnd w:id="115"/>
      <w:bookmarkEnd w:id="116"/>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7"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7"/>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8" w:name="_Toc483302504"/>
      <w:bookmarkStart w:id="119" w:name="_Toc483316539"/>
      <w:bookmarkStart w:id="120" w:name="_Toc491095890"/>
      <w:bookmarkStart w:id="121" w:name="_Toc536175348"/>
      <w:bookmarkStart w:id="122" w:name="_Toc536175842"/>
      <w:bookmarkStart w:id="123" w:name="_Toc24982168"/>
      <w:bookmarkStart w:id="124" w:name="_Toc24982385"/>
      <w:r w:rsidRPr="008C6BDA">
        <w:rPr>
          <w:rFonts w:ascii="Times New Roman" w:eastAsia="Times New Roman" w:hAnsi="Times New Roman" w:cs="Times New Roman"/>
          <w:b/>
          <w:bCs/>
          <w:sz w:val="24"/>
          <w:szCs w:val="26"/>
          <w:lang w:eastAsia="ar-SA"/>
        </w:rPr>
        <w:t>10. Приоритет</w:t>
      </w:r>
      <w:bookmarkEnd w:id="118"/>
      <w:bookmarkEnd w:id="119"/>
      <w:bookmarkEnd w:id="120"/>
      <w:bookmarkEnd w:id="121"/>
      <w:bookmarkEnd w:id="122"/>
      <w:bookmarkEnd w:id="123"/>
      <w:bookmarkEnd w:id="124"/>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5" w:name="_Toc24982386"/>
      <w:r w:rsidRPr="006C3AEF">
        <w:rPr>
          <w:rFonts w:ascii="Times New Roman" w:eastAsia="Times New Roman" w:hAnsi="Times New Roman" w:cs="Times New Roman"/>
          <w:b/>
          <w:bCs/>
          <w:sz w:val="24"/>
          <w:szCs w:val="24"/>
          <w:lang w:eastAsia="ru-RU"/>
        </w:rPr>
        <w:lastRenderedPageBreak/>
        <w:t>Содержание</w:t>
      </w:r>
      <w:bookmarkEnd w:id="125"/>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0546C6">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0546C6">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0546C6">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0546C6">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0546C6">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0546C6">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0546C6">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28</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0546C6">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0546C6">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0546C6">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259C1">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0546C6">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6" w:name="_Toc366761027"/>
      <w:bookmarkStart w:id="127" w:name="_Toc24982387"/>
      <w:r w:rsidRPr="00150866">
        <w:rPr>
          <w:b/>
          <w:bCs/>
          <w:szCs w:val="28"/>
        </w:rPr>
        <w:lastRenderedPageBreak/>
        <w:t>Термины и определения</w:t>
      </w:r>
      <w:bookmarkEnd w:id="126"/>
      <w:bookmarkEnd w:id="127"/>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8"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0"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9" w:name="_Toc24982388"/>
      <w:r w:rsidRPr="00150866">
        <w:rPr>
          <w:b/>
          <w:bCs/>
          <w:szCs w:val="28"/>
        </w:rPr>
        <w:t>Общие положения</w:t>
      </w:r>
      <w:bookmarkEnd w:id="128"/>
      <w:bookmarkEnd w:id="129"/>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0" w:name="_Toc366762358"/>
      <w:bookmarkStart w:id="131" w:name="_Toc368061873"/>
      <w:bookmarkStart w:id="132" w:name="_Toc368062037"/>
      <w:bookmarkStart w:id="133" w:name="_Toc370824133"/>
      <w:bookmarkStart w:id="134" w:name="_Toc394314155"/>
      <w:bookmarkStart w:id="135" w:name="_Toc410044318"/>
      <w:bookmarkStart w:id="136" w:name="_Toc429079263"/>
      <w:bookmarkStart w:id="137" w:name="_Toc483302508"/>
      <w:bookmarkStart w:id="138" w:name="_Toc483316543"/>
      <w:bookmarkStart w:id="139" w:name="_Toc491095894"/>
      <w:bookmarkStart w:id="140" w:name="_Toc536175352"/>
      <w:bookmarkStart w:id="141" w:name="_Toc536175846"/>
      <w:bookmarkStart w:id="142" w:name="_Toc24982172"/>
      <w:bookmarkStart w:id="143"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30"/>
      <w:bookmarkEnd w:id="131"/>
      <w:bookmarkEnd w:id="132"/>
      <w:bookmarkEnd w:id="133"/>
      <w:bookmarkEnd w:id="134"/>
      <w:bookmarkEnd w:id="135"/>
      <w:r w:rsidRPr="006C3AEF">
        <w:rPr>
          <w:rFonts w:ascii="Times New Roman" w:eastAsia="Times New Roman" w:hAnsi="Times New Roman" w:cs="Times New Roman"/>
          <w:b/>
          <w:bCs/>
          <w:sz w:val="24"/>
          <w:szCs w:val="26"/>
          <w:lang w:eastAsia="ar-SA"/>
        </w:rPr>
        <w:t xml:space="preserve"> конкурентных переговоров</w:t>
      </w:r>
      <w:bookmarkEnd w:id="136"/>
      <w:bookmarkEnd w:id="137"/>
      <w:bookmarkEnd w:id="138"/>
      <w:bookmarkEnd w:id="139"/>
      <w:bookmarkEnd w:id="140"/>
      <w:bookmarkEnd w:id="141"/>
      <w:bookmarkEnd w:id="142"/>
      <w:bookmarkEnd w:id="143"/>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66762359"/>
      <w:bookmarkStart w:id="145" w:name="_Toc368061874"/>
      <w:bookmarkStart w:id="146" w:name="_Toc368062038"/>
      <w:bookmarkStart w:id="147" w:name="_Toc370824134"/>
      <w:bookmarkStart w:id="148" w:name="_Toc394314156"/>
      <w:bookmarkStart w:id="149" w:name="_Toc410044319"/>
      <w:bookmarkStart w:id="150" w:name="_Toc429079264"/>
      <w:bookmarkStart w:id="151" w:name="_Toc483302509"/>
      <w:bookmarkStart w:id="152" w:name="_Toc483316544"/>
      <w:bookmarkStart w:id="153" w:name="_Toc491095895"/>
      <w:bookmarkStart w:id="154" w:name="_Toc536175353"/>
      <w:bookmarkStart w:id="155" w:name="_Toc536175847"/>
      <w:bookmarkStart w:id="156" w:name="_Toc24982173"/>
      <w:bookmarkStart w:id="157"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8" w:name="_Toc366762360"/>
      <w:bookmarkStart w:id="159" w:name="_Toc368061875"/>
      <w:bookmarkStart w:id="160" w:name="_Toc368062039"/>
      <w:bookmarkStart w:id="161" w:name="_Toc370824135"/>
      <w:bookmarkStart w:id="162" w:name="_Toc394314157"/>
      <w:bookmarkStart w:id="163" w:name="_Toc410044320"/>
      <w:bookmarkStart w:id="164" w:name="_Toc429079265"/>
      <w:bookmarkStart w:id="165" w:name="_Toc483302510"/>
      <w:bookmarkStart w:id="166" w:name="_Toc483316545"/>
      <w:bookmarkStart w:id="167" w:name="_Toc491095896"/>
      <w:bookmarkStart w:id="168" w:name="_Toc536175354"/>
      <w:bookmarkStart w:id="169" w:name="_Toc536175848"/>
      <w:bookmarkStart w:id="170" w:name="_Toc24982174"/>
      <w:bookmarkStart w:id="171"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8"/>
      <w:bookmarkEnd w:id="159"/>
      <w:bookmarkEnd w:id="160"/>
      <w:bookmarkEnd w:id="161"/>
      <w:bookmarkEnd w:id="162"/>
      <w:bookmarkEnd w:id="163"/>
      <w:r w:rsidRPr="006C3AEF">
        <w:rPr>
          <w:rFonts w:ascii="Times New Roman" w:eastAsia="Times New Roman" w:hAnsi="Times New Roman" w:cs="Times New Roman"/>
          <w:b/>
          <w:bCs/>
          <w:sz w:val="24"/>
          <w:szCs w:val="26"/>
          <w:lang w:eastAsia="ar-SA"/>
        </w:rPr>
        <w:t>конкурентных переговорах</w:t>
      </w:r>
      <w:bookmarkEnd w:id="164"/>
      <w:bookmarkEnd w:id="165"/>
      <w:bookmarkEnd w:id="166"/>
      <w:bookmarkEnd w:id="167"/>
      <w:bookmarkEnd w:id="168"/>
      <w:bookmarkEnd w:id="169"/>
      <w:bookmarkEnd w:id="170"/>
      <w:bookmarkEnd w:id="171"/>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2" w:name="_Toc366762361"/>
      <w:bookmarkStart w:id="173" w:name="_Toc368061876"/>
      <w:bookmarkStart w:id="174" w:name="_Toc368062040"/>
      <w:bookmarkStart w:id="175" w:name="_Toc370824136"/>
      <w:bookmarkStart w:id="176" w:name="_Toc394314158"/>
      <w:bookmarkStart w:id="177" w:name="_Toc410044321"/>
      <w:bookmarkStart w:id="178" w:name="_Toc429079266"/>
      <w:bookmarkStart w:id="179" w:name="_Toc483302511"/>
      <w:bookmarkStart w:id="180" w:name="_Toc483316546"/>
      <w:bookmarkStart w:id="181" w:name="_Toc491095897"/>
      <w:bookmarkStart w:id="182" w:name="_Toc536175355"/>
      <w:bookmarkStart w:id="183" w:name="_Toc536175849"/>
      <w:bookmarkStart w:id="184" w:name="_Toc24982175"/>
      <w:bookmarkStart w:id="185" w:name="_Toc24982392"/>
      <w:r w:rsidRPr="00A441AC">
        <w:rPr>
          <w:rFonts w:ascii="Times New Roman" w:eastAsia="Times New Roman" w:hAnsi="Times New Roman" w:cs="Times New Roman"/>
          <w:b/>
          <w:bCs/>
          <w:sz w:val="24"/>
          <w:szCs w:val="26"/>
          <w:lang w:eastAsia="ar-SA"/>
        </w:rPr>
        <w:t xml:space="preserve">2.4. Отмена </w:t>
      </w:r>
      <w:bookmarkEnd w:id="172"/>
      <w:bookmarkEnd w:id="173"/>
      <w:bookmarkEnd w:id="174"/>
      <w:bookmarkEnd w:id="175"/>
      <w:bookmarkEnd w:id="176"/>
      <w:bookmarkEnd w:id="177"/>
      <w:r w:rsidRPr="00A441AC">
        <w:rPr>
          <w:rFonts w:ascii="Times New Roman" w:eastAsia="Times New Roman" w:hAnsi="Times New Roman" w:cs="Times New Roman"/>
          <w:b/>
          <w:bCs/>
          <w:sz w:val="24"/>
          <w:szCs w:val="26"/>
          <w:lang w:eastAsia="ar-SA"/>
        </w:rPr>
        <w:t>конкурентных переговоров</w:t>
      </w:r>
      <w:bookmarkEnd w:id="178"/>
      <w:bookmarkEnd w:id="179"/>
      <w:bookmarkEnd w:id="180"/>
      <w:bookmarkEnd w:id="181"/>
      <w:bookmarkEnd w:id="182"/>
      <w:bookmarkEnd w:id="183"/>
      <w:bookmarkEnd w:id="184"/>
      <w:bookmarkEnd w:id="185"/>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6" w:name="_Toc366762362"/>
      <w:bookmarkStart w:id="187" w:name="_Toc368061877"/>
      <w:bookmarkStart w:id="188" w:name="_Toc368062041"/>
      <w:bookmarkStart w:id="189" w:name="_Toc370824137"/>
      <w:bookmarkStart w:id="190" w:name="_Toc394314159"/>
      <w:bookmarkStart w:id="191" w:name="_Toc410044322"/>
      <w:bookmarkStart w:id="192" w:name="_Toc429079267"/>
      <w:bookmarkStart w:id="193" w:name="_Toc483302512"/>
      <w:bookmarkStart w:id="194" w:name="_Toc483316547"/>
      <w:bookmarkStart w:id="195" w:name="_Toc491095898"/>
      <w:bookmarkStart w:id="196" w:name="_Toc536175356"/>
      <w:bookmarkStart w:id="197" w:name="_Toc536175850"/>
      <w:bookmarkStart w:id="198" w:name="_Toc24982176"/>
      <w:bookmarkStart w:id="199" w:name="_Toc24982393"/>
      <w:r w:rsidRPr="00A441AC">
        <w:rPr>
          <w:rFonts w:ascii="Times New Roman" w:eastAsia="Times New Roman" w:hAnsi="Times New Roman" w:cs="Times New Roman"/>
          <w:b/>
          <w:bCs/>
          <w:sz w:val="24"/>
          <w:szCs w:val="26"/>
          <w:lang w:eastAsia="ar-SA"/>
        </w:rPr>
        <w:t>2.5. Возврат документов</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200" w:name="_Toc24982394"/>
      <w:r w:rsidRPr="00150866">
        <w:rPr>
          <w:b/>
          <w:bCs/>
          <w:szCs w:val="28"/>
        </w:rPr>
        <w:t>Требования к Участникам закупки. Заявка и прилагаемые к ней документы</w:t>
      </w:r>
      <w:bookmarkEnd w:id="200"/>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1" w:name="_Toc370824139"/>
      <w:bookmarkStart w:id="202" w:name="_Toc394314161"/>
      <w:bookmarkStart w:id="203" w:name="_Toc410044324"/>
      <w:bookmarkStart w:id="204" w:name="_Toc429079269"/>
      <w:bookmarkStart w:id="205" w:name="_Toc483302514"/>
      <w:bookmarkStart w:id="206" w:name="_Toc483316549"/>
      <w:bookmarkStart w:id="207" w:name="_Toc491095900"/>
      <w:bookmarkStart w:id="208" w:name="_Toc24982178"/>
      <w:bookmarkStart w:id="209"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201"/>
      <w:bookmarkEnd w:id="202"/>
      <w:bookmarkEnd w:id="203"/>
      <w:bookmarkEnd w:id="204"/>
      <w:bookmarkEnd w:id="205"/>
      <w:bookmarkEnd w:id="206"/>
      <w:bookmarkEnd w:id="207"/>
      <w:bookmarkEnd w:id="208"/>
      <w:bookmarkEnd w:id="209"/>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10" w:name="_Toc370824140"/>
      <w:bookmarkStart w:id="211" w:name="_Toc394314162"/>
      <w:bookmarkStart w:id="212" w:name="_Toc410044325"/>
      <w:bookmarkStart w:id="213"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4" w:name="_Toc24982179"/>
      <w:bookmarkStart w:id="215"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4"/>
      <w:bookmarkEnd w:id="215"/>
    </w:p>
    <w:p w14:paraId="0C35328F" w14:textId="0C18E1D9" w:rsidR="00323A57" w:rsidRPr="006F3C41" w:rsidRDefault="00323A57" w:rsidP="00323A57">
      <w:pPr>
        <w:pStyle w:val="a4"/>
        <w:tabs>
          <w:tab w:val="clear" w:pos="709"/>
          <w:tab w:val="left" w:pos="0"/>
        </w:tabs>
        <w:spacing w:line="240" w:lineRule="atLeast"/>
        <w:ind w:left="0" w:firstLine="720"/>
        <w:jc w:val="both"/>
      </w:pPr>
      <w:bookmarkStart w:id="216" w:name="_Hlk14349238"/>
      <w:r>
        <w:t>- н</w:t>
      </w:r>
      <w:r w:rsidRPr="006F3C41">
        <w:t xml:space="preserve">аличие </w:t>
      </w:r>
      <w:r w:rsidRPr="005E6D19">
        <w:t xml:space="preserve">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w:t>
      </w:r>
      <w:proofErr w:type="gramStart"/>
      <w:r w:rsidRPr="005E6D19">
        <w:t>В виду</w:t>
      </w:r>
      <w:proofErr w:type="gramEnd"/>
      <w:r w:rsidRPr="005E6D19">
        <w:t xml:space="preserve"> ограничения массы транспортного средства по пути доставки мазута флотского Ф5, не более </w:t>
      </w:r>
      <w:r w:rsidR="000A2183">
        <w:t xml:space="preserve">1,5% </w:t>
      </w:r>
      <w:r w:rsidRPr="005E6D19">
        <w:t>по ГОСТ 10585-2013</w:t>
      </w:r>
      <w:r>
        <w:t xml:space="preserve"> </w:t>
      </w:r>
      <w:r w:rsidRPr="005E6D19">
        <w:t>полная разрешенная масса транспортного средства с грузом – не более 20 тонн</w:t>
      </w:r>
      <w:r>
        <w:t>;</w:t>
      </w:r>
    </w:p>
    <w:p w14:paraId="6FE15936" w14:textId="2637F162" w:rsidR="00323A57" w:rsidRPr="00B02F94" w:rsidRDefault="00323A57" w:rsidP="00323A57">
      <w:pPr>
        <w:pStyle w:val="a4"/>
        <w:tabs>
          <w:tab w:val="clear" w:pos="709"/>
          <w:tab w:val="left" w:pos="0"/>
        </w:tabs>
        <w:spacing w:line="240" w:lineRule="atLeast"/>
        <w:ind w:left="0" w:firstLine="720"/>
        <w:jc w:val="both"/>
      </w:pPr>
      <w:r>
        <w:t>- н</w:t>
      </w:r>
      <w:r w:rsidRPr="00AF6C0A">
        <w:t xml:space="preserve">аличие </w:t>
      </w:r>
      <w:r w:rsidRPr="005E6D19">
        <w:t xml:space="preserve">резервуарного парка для хранения мазута флотского Ф5, не более 1,5% по ГОСТ 10585-2013 объемом не менее 300 куб. метров, или договор на хранение нефтепродуктов (место откуда планируется осуществляться доставка мазута флотского Ф5, не более </w:t>
      </w:r>
      <w:r w:rsidR="000A2183">
        <w:t xml:space="preserve">1,5%  </w:t>
      </w:r>
      <w:r w:rsidRPr="005E6D19">
        <w:t>по ГОСТ 10585-2013)</w:t>
      </w:r>
      <w:r w:rsidR="0062515F">
        <w:t xml:space="preserve"> </w:t>
      </w:r>
      <w:r w:rsidRPr="005E6D19">
        <w:t>(на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Pr="00AF6C0A">
        <w:t>;</w:t>
      </w:r>
    </w:p>
    <w:p w14:paraId="04738949" w14:textId="6DC5C678"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r w:rsidRPr="005E6D19">
        <w:rPr>
          <w:rFonts w:ascii="Times New Roman" w:hAnsi="Times New Roman" w:cs="Times New Roman"/>
          <w:sz w:val="24"/>
          <w:szCs w:val="24"/>
        </w:rPr>
        <w:t xml:space="preserve">- наличие производственных мощностей, необходимых для производства мазута флотского Ф5, не более </w:t>
      </w:r>
      <w:r w:rsidR="000A2183">
        <w:rPr>
          <w:rFonts w:ascii="Times New Roman" w:hAnsi="Times New Roman" w:cs="Times New Roman"/>
          <w:sz w:val="24"/>
          <w:szCs w:val="24"/>
        </w:rPr>
        <w:t xml:space="preserve">1,5%  </w:t>
      </w:r>
      <w:r w:rsidRPr="005E6D19">
        <w:rPr>
          <w:rFonts w:ascii="Times New Roman" w:hAnsi="Times New Roman" w:cs="Times New Roman"/>
          <w:sz w:val="24"/>
          <w:szCs w:val="24"/>
        </w:rPr>
        <w:t xml:space="preserve">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w:t>
      </w:r>
      <w:r w:rsidR="000A2183">
        <w:rPr>
          <w:rFonts w:ascii="Times New Roman" w:hAnsi="Times New Roman" w:cs="Times New Roman"/>
          <w:sz w:val="24"/>
          <w:szCs w:val="24"/>
        </w:rPr>
        <w:t xml:space="preserve">1,5%  </w:t>
      </w:r>
      <w:r w:rsidRPr="005E6D19">
        <w:rPr>
          <w:rFonts w:ascii="Times New Roman" w:hAnsi="Times New Roman" w:cs="Times New Roman"/>
          <w:sz w:val="24"/>
          <w:szCs w:val="24"/>
        </w:rPr>
        <w:t xml:space="preserve">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В случае, если срок договора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следующего договора.</w:t>
      </w:r>
    </w:p>
    <w:bookmarkEnd w:id="216"/>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7" w:name="_Toc24982180"/>
      <w:bookmarkStart w:id="218"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7"/>
      <w:bookmarkEnd w:id="218"/>
    </w:p>
    <w:p w14:paraId="5BC7C240" w14:textId="77777777" w:rsidR="005E6D19" w:rsidRDefault="005E6D19" w:rsidP="005E6D19">
      <w:pPr>
        <w:pStyle w:val="a4"/>
        <w:tabs>
          <w:tab w:val="clear" w:pos="425"/>
          <w:tab w:val="clear" w:pos="709"/>
          <w:tab w:val="left" w:pos="426"/>
          <w:tab w:val="left" w:pos="540"/>
          <w:tab w:val="left" w:pos="900"/>
          <w:tab w:val="left" w:pos="1276"/>
        </w:tabs>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у Участника закупки/привлекаемого перевозчика.</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9" w:name="_Toc483302515"/>
      <w:bookmarkStart w:id="220" w:name="_Toc483316550"/>
      <w:bookmarkStart w:id="221" w:name="_Toc491095901"/>
      <w:bookmarkStart w:id="222" w:name="_Toc24982181"/>
      <w:bookmarkStart w:id="223" w:name="_Toc24982398"/>
      <w:r w:rsidRPr="006C3AEF">
        <w:t>3.</w:t>
      </w:r>
      <w:r w:rsidR="00854134">
        <w:t>4</w:t>
      </w:r>
      <w:r w:rsidRPr="006C3AEF">
        <w:t>. Формирование заявки Участника</w:t>
      </w:r>
      <w:bookmarkEnd w:id="210"/>
      <w:bookmarkEnd w:id="211"/>
      <w:bookmarkEnd w:id="212"/>
      <w:bookmarkEnd w:id="213"/>
      <w:r w:rsidR="00B0267C" w:rsidRPr="00B0267C">
        <w:t xml:space="preserve"> закупки</w:t>
      </w:r>
      <w:bookmarkEnd w:id="219"/>
      <w:bookmarkEnd w:id="220"/>
      <w:bookmarkEnd w:id="221"/>
      <w:bookmarkEnd w:id="222"/>
      <w:bookmarkEnd w:id="223"/>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4"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3D7B9EA7"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2018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Участник закупки вправе предоставить заверенные уполномоченным лицом Участника закупки копии бухгалтерского баланса и отчета о финансовых результатах за 2019 год,</w:t>
      </w:r>
      <w:r w:rsidR="001063CA" w:rsidRPr="001063CA">
        <w:rPr>
          <w:rFonts w:ascii="Times New Roman" w:hAnsi="Times New Roman" w:cs="Times New Roman"/>
          <w:bCs/>
          <w:sz w:val="24"/>
          <w:szCs w:val="24"/>
        </w:rPr>
        <w:t xml:space="preserve"> поданные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35E0B3FA" w14:textId="52016DEF" w:rsidR="00323A57" w:rsidRPr="00B447C5" w:rsidRDefault="00323A57" w:rsidP="00323A57">
      <w:pPr>
        <w:spacing w:after="0" w:line="240" w:lineRule="atLeast"/>
        <w:jc w:val="both"/>
        <w:rPr>
          <w:rFonts w:ascii="Times New Roman" w:eastAsia="Times New Roman" w:hAnsi="Times New Roman" w:cs="Times New Roman"/>
          <w:sz w:val="24"/>
          <w:szCs w:val="24"/>
          <w:lang w:eastAsia="ar-SA"/>
        </w:rPr>
      </w:pPr>
      <w:bookmarkStart w:id="225" w:name="_Hlk29999066"/>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1 ед. </w:t>
      </w:r>
      <w:r w:rsidRPr="005361D2">
        <w:rPr>
          <w:rFonts w:ascii="Times New Roman" w:hAnsi="Times New Roman" w:cs="Times New Roman"/>
          <w:sz w:val="24"/>
          <w:szCs w:val="24"/>
        </w:rPr>
        <w:t xml:space="preserve">В виду ограничения массы транспортного средства по пути доставки </w:t>
      </w:r>
      <w:r w:rsidRPr="00594E12">
        <w:rPr>
          <w:rFonts w:ascii="Times New Roman" w:hAnsi="Times New Roman" w:cs="Times New Roman"/>
          <w:sz w:val="24"/>
          <w:szCs w:val="24"/>
        </w:rPr>
        <w:t xml:space="preserve">мазута флотского Ф5, не более </w:t>
      </w:r>
      <w:r w:rsidR="000A2183">
        <w:rPr>
          <w:rFonts w:ascii="Times New Roman" w:hAnsi="Times New Roman" w:cs="Times New Roman"/>
          <w:sz w:val="24"/>
          <w:szCs w:val="24"/>
        </w:rPr>
        <w:t>1,5</w:t>
      </w:r>
      <w:proofErr w:type="gramStart"/>
      <w:r w:rsidR="000A2183">
        <w:rPr>
          <w:rFonts w:ascii="Times New Roman" w:hAnsi="Times New Roman" w:cs="Times New Roman"/>
          <w:sz w:val="24"/>
          <w:szCs w:val="24"/>
        </w:rPr>
        <w:t xml:space="preserve">%  </w:t>
      </w:r>
      <w:r w:rsidRPr="00594E12">
        <w:rPr>
          <w:rFonts w:ascii="Times New Roman" w:hAnsi="Times New Roman" w:cs="Times New Roman"/>
          <w:sz w:val="24"/>
          <w:szCs w:val="24"/>
        </w:rPr>
        <w:t>по</w:t>
      </w:r>
      <w:proofErr w:type="gramEnd"/>
      <w:r w:rsidRPr="00594E12">
        <w:rPr>
          <w:rFonts w:ascii="Times New Roman" w:hAnsi="Times New Roman" w:cs="Times New Roman"/>
          <w:sz w:val="24"/>
          <w:szCs w:val="24"/>
        </w:rPr>
        <w:t xml:space="preserve"> ГОСТ 10585-2013</w:t>
      </w:r>
      <w:r w:rsidRPr="005361D2">
        <w:rPr>
          <w:rFonts w:ascii="Times New Roman" w:hAnsi="Times New Roman" w:cs="Times New Roman"/>
          <w:sz w:val="24"/>
          <w:szCs w:val="24"/>
        </w:rPr>
        <w:t xml:space="preserve"> полная разрешенная масса транспортного средства с грузом – не более 20 тонн</w:t>
      </w:r>
      <w:r w:rsidRPr="00B447C5">
        <w:rPr>
          <w:rFonts w:ascii="Times New Roman" w:eastAsia="Times New Roman" w:hAnsi="Times New Roman" w:cs="Times New Roman"/>
          <w:sz w:val="24"/>
          <w:szCs w:val="24"/>
          <w:lang w:eastAsia="ar-SA"/>
        </w:rPr>
        <w:t>).</w:t>
      </w:r>
      <w:r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08654502" w14:textId="77777777" w:rsidR="00323A57" w:rsidRPr="00B447C5" w:rsidRDefault="00323A57" w:rsidP="00323A57">
      <w:pPr>
        <w:spacing w:after="0" w:line="240" w:lineRule="atLeast"/>
        <w:jc w:val="both"/>
        <w:rPr>
          <w:rFonts w:ascii="Times New Roman" w:eastAsia="Times New Roman" w:hAnsi="Times New Roman" w:cs="Times New Roman"/>
          <w:sz w:val="24"/>
          <w:szCs w:val="24"/>
          <w:lang w:eastAsia="ar-SA"/>
        </w:rPr>
      </w:pPr>
    </w:p>
    <w:p w14:paraId="30150045" w14:textId="144DDF2D" w:rsidR="00323A57" w:rsidRPr="00B447C5" w:rsidRDefault="00323A57" w:rsidP="00323A57">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мазута флотского Ф5, </w:t>
      </w:r>
      <w:r>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 xml:space="preserve">по ГОСТ 10585-2013 объемом не менее 300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(место откуда планируется осуществляться доставка мазута флотского Ф5</w:t>
      </w:r>
      <w:r>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ru-RU"/>
        </w:rPr>
        <w:t>по ГОСТ 10585-2013</w:t>
      </w:r>
      <w:r w:rsidRPr="00B447C5">
        <w:rPr>
          <w:rFonts w:ascii="Times New Roman" w:eastAsia="Times New Roman" w:hAnsi="Times New Roman" w:cs="Times New Roman"/>
          <w:sz w:val="24"/>
          <w:szCs w:val="24"/>
          <w:lang w:eastAsia="ar-SA"/>
        </w:rPr>
        <w:t xml:space="preserve">). </w:t>
      </w:r>
      <w:r w:rsidRPr="00B447C5">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30B826CB" w14:textId="77777777" w:rsidR="00323A57" w:rsidRPr="00B447C5" w:rsidRDefault="00323A57" w:rsidP="00323A57">
      <w:pPr>
        <w:spacing w:after="0" w:line="240" w:lineRule="atLeast"/>
        <w:jc w:val="both"/>
        <w:rPr>
          <w:rFonts w:ascii="Times New Roman" w:eastAsia="Times New Roman" w:hAnsi="Times New Roman" w:cs="Times New Roman"/>
          <w:i/>
          <w:sz w:val="24"/>
          <w:szCs w:val="24"/>
          <w:lang w:eastAsia="ar-SA"/>
        </w:rPr>
      </w:pPr>
    </w:p>
    <w:p w14:paraId="2A4CE2A4" w14:textId="77777777" w:rsidR="00323A57" w:rsidRPr="00B447C5" w:rsidRDefault="00323A57" w:rsidP="00DA50CE">
      <w:pPr>
        <w:spacing w:after="0" w:line="240" w:lineRule="atLeast"/>
        <w:jc w:val="both"/>
        <w:rPr>
          <w:rFonts w:ascii="Times New Roman" w:eastAsia="Times New Roman" w:hAnsi="Times New Roman" w:cs="Times New Roman"/>
          <w:i/>
          <w:sz w:val="24"/>
          <w:szCs w:val="24"/>
          <w:lang w:eastAsia="ar-SA"/>
        </w:rPr>
      </w:pPr>
    </w:p>
    <w:bookmarkEnd w:id="225"/>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02D6658C"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1,5</w:t>
      </w:r>
      <w:proofErr w:type="gramStart"/>
      <w:r w:rsidR="000A2183">
        <w:rPr>
          <w:rFonts w:ascii="Times New Roman" w:eastAsia="Times New Roman" w:hAnsi="Times New Roman" w:cs="Times New Roman"/>
          <w:sz w:val="24"/>
          <w:szCs w:val="24"/>
          <w:lang w:eastAsia="ar-SA"/>
        </w:rPr>
        <w:t xml:space="preserve">%  </w:t>
      </w:r>
      <w:r w:rsidRPr="00B447C5">
        <w:rPr>
          <w:rFonts w:ascii="Times New Roman" w:eastAsia="Times New Roman" w:hAnsi="Times New Roman" w:cs="Times New Roman"/>
          <w:sz w:val="24"/>
          <w:szCs w:val="24"/>
          <w:lang w:eastAsia="ar-SA"/>
        </w:rPr>
        <w:t>по</w:t>
      </w:r>
      <w:proofErr w:type="gramEnd"/>
      <w:r w:rsidRPr="00B447C5">
        <w:rPr>
          <w:rFonts w:ascii="Times New Roman" w:eastAsia="Times New Roman" w:hAnsi="Times New Roman" w:cs="Times New Roman"/>
          <w:sz w:val="24"/>
          <w:szCs w:val="24"/>
          <w:lang w:eastAsia="ar-SA"/>
        </w:rPr>
        <w:t xml:space="preserve"> ГОСТ 10585-2013, с указанием в таком паспорте функционального назначения объекта резервуарного парка для хранения темных нефтепродукто</w:t>
      </w:r>
      <w:r w:rsidR="00267607">
        <w:rPr>
          <w:rFonts w:ascii="Times New Roman" w:eastAsia="Times New Roman" w:hAnsi="Times New Roman" w:cs="Times New Roman"/>
          <w:sz w:val="24"/>
          <w:szCs w:val="24"/>
          <w:lang w:eastAsia="ar-SA"/>
        </w:rPr>
        <w:t xml:space="preserve">в. </w:t>
      </w:r>
      <w:r w:rsidR="00267607" w:rsidRPr="00267607">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00267607" w:rsidRPr="00267607">
        <w:rPr>
          <w:rFonts w:ascii="Times New Roman" w:hAnsi="Times New Roman" w:cs="Times New Roman"/>
          <w:i/>
          <w:sz w:val="24"/>
          <w:szCs w:val="24"/>
        </w:rPr>
        <w:t xml:space="preserve"> (форма 6 Приложения № 1 к Документации)</w:t>
      </w:r>
      <w:r w:rsidR="00267607" w:rsidRPr="00267607">
        <w:rPr>
          <w:rFonts w:ascii="Times New Roman" w:eastAsia="Times New Roman" w:hAnsi="Times New Roman" w:cs="Times New Roman"/>
          <w:sz w:val="24"/>
          <w:szCs w:val="24"/>
          <w:lang w:eastAsia="ar-SA"/>
        </w:rPr>
        <w:t>;</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53D99A5F"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заключений экспертизы промышленной безопасности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1,5</w:t>
      </w:r>
      <w:proofErr w:type="gramStart"/>
      <w:r w:rsidR="000A2183">
        <w:rPr>
          <w:rFonts w:ascii="Times New Roman" w:eastAsia="Times New Roman" w:hAnsi="Times New Roman" w:cs="Times New Roman"/>
          <w:sz w:val="24"/>
          <w:szCs w:val="24"/>
          <w:lang w:eastAsia="ar-SA"/>
        </w:rPr>
        <w:t xml:space="preserve">%  </w:t>
      </w:r>
      <w:r w:rsidRPr="00B447C5">
        <w:rPr>
          <w:rFonts w:ascii="Times New Roman" w:eastAsia="Times New Roman" w:hAnsi="Times New Roman" w:cs="Times New Roman"/>
          <w:sz w:val="24"/>
          <w:szCs w:val="24"/>
          <w:lang w:eastAsia="ar-SA"/>
        </w:rPr>
        <w:t>по</w:t>
      </w:r>
      <w:proofErr w:type="gramEnd"/>
      <w:r w:rsidRPr="00B447C5">
        <w:rPr>
          <w:rFonts w:ascii="Times New Roman" w:eastAsia="Times New Roman" w:hAnsi="Times New Roman" w:cs="Times New Roman"/>
          <w:sz w:val="24"/>
          <w:szCs w:val="24"/>
          <w:lang w:eastAsia="ar-SA"/>
        </w:rPr>
        <w:t xml:space="preserve">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12F296A7"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по ГОСТ 10585-2013</w:t>
      </w:r>
    </w:p>
    <w:p w14:paraId="08E39AD2" w14:textId="4F90241A"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1,5</w:t>
      </w:r>
      <w:proofErr w:type="gramStart"/>
      <w:r w:rsidR="000A2183">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по</w:t>
      </w:r>
      <w:proofErr w:type="gramEnd"/>
      <w:r w:rsidR="006B17A5" w:rsidRPr="00B447C5">
        <w:rPr>
          <w:rFonts w:ascii="Times New Roman" w:eastAsia="Times New Roman" w:hAnsi="Times New Roman" w:cs="Times New Roman"/>
          <w:sz w:val="24"/>
          <w:szCs w:val="24"/>
          <w:lang w:eastAsia="ru-RU"/>
        </w:rPr>
        <w:t xml:space="preserve">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lastRenderedPageBreak/>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6" w:name="_Toc24982399"/>
      <w:r w:rsidRPr="00501814">
        <w:rPr>
          <w:b/>
          <w:bCs/>
          <w:szCs w:val="28"/>
        </w:rPr>
        <w:t xml:space="preserve">Порядок проведения </w:t>
      </w:r>
      <w:bookmarkEnd w:id="224"/>
      <w:r w:rsidRPr="00501814">
        <w:rPr>
          <w:b/>
          <w:bCs/>
          <w:iCs/>
          <w:szCs w:val="28"/>
          <w:lang w:val="x-none"/>
        </w:rPr>
        <w:t>конкурентных переговоров</w:t>
      </w:r>
      <w:bookmarkEnd w:id="226"/>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w:t>
      </w:r>
      <w:r w:rsidRPr="00FB6AF2">
        <w:rPr>
          <w:rFonts w:ascii="Times New Roman" w:eastAsia="Times New Roman" w:hAnsi="Times New Roman" w:cs="Times New Roman"/>
          <w:sz w:val="24"/>
          <w:szCs w:val="24"/>
          <w:lang w:eastAsia="ar-SA"/>
        </w:rPr>
        <w:lastRenderedPageBreak/>
        <w:t>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7" w:name="_Toc366762372"/>
      <w:bookmarkStart w:id="228" w:name="_Toc368061886"/>
      <w:bookmarkStart w:id="229" w:name="_Toc368062050"/>
      <w:bookmarkStart w:id="230" w:name="_Toc370824148"/>
      <w:bookmarkStart w:id="231" w:name="_Toc394314170"/>
      <w:bookmarkStart w:id="232" w:name="_Toc410044333"/>
      <w:bookmarkStart w:id="233" w:name="_Toc429079277"/>
      <w:bookmarkStart w:id="234" w:name="_Toc483302523"/>
      <w:bookmarkStart w:id="235" w:name="_Toc483316558"/>
      <w:bookmarkStart w:id="236"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7"/>
      <w:bookmarkEnd w:id="228"/>
      <w:bookmarkEnd w:id="229"/>
      <w:bookmarkEnd w:id="230"/>
      <w:bookmarkEnd w:id="231"/>
      <w:bookmarkEnd w:id="232"/>
      <w:bookmarkEnd w:id="233"/>
      <w:bookmarkEnd w:id="234"/>
      <w:bookmarkEnd w:id="235"/>
      <w:bookmarkEnd w:id="236"/>
    </w:p>
    <w:p w14:paraId="2A32D072" w14:textId="683F6234" w:rsidR="007E57E2" w:rsidRPr="007108B6" w:rsidRDefault="006C3AEF" w:rsidP="007108B6">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704BD2" w:rsidRPr="007108B6">
        <w:rPr>
          <w:rFonts w:ascii="Times New Roman" w:eastAsia="Times New Roman" w:hAnsi="Times New Roman" w:cs="Times New Roman"/>
          <w:sz w:val="24"/>
          <w:szCs w:val="24"/>
          <w:lang w:eastAsia="ru-RU"/>
        </w:rPr>
        <w:t>67 650 000 (Шестьдесят семь миллионов шестьсот пятьдесят тысяч) рублей 00 копеек. (41 000,00 руб./тонна)</w:t>
      </w:r>
      <w:r w:rsidR="00AF6C0A" w:rsidRPr="007108B6">
        <w:rPr>
          <w:rFonts w:ascii="Times New Roman" w:eastAsia="Times New Roman" w:hAnsi="Times New Roman" w:cs="Times New Roman"/>
          <w:sz w:val="24"/>
          <w:szCs w:val="24"/>
          <w:lang w:eastAsia="ru-RU"/>
        </w:rPr>
        <w:t>.</w:t>
      </w:r>
    </w:p>
    <w:p w14:paraId="7A737822" w14:textId="76FD6F63" w:rsidR="007E57E2" w:rsidRPr="007E57E2" w:rsidRDefault="007108B6" w:rsidP="007108B6">
      <w:pPr>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4F008F"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6A53322E"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7" w:name="_Toc366762373"/>
      <w:bookmarkStart w:id="238" w:name="_Toc368061887"/>
      <w:bookmarkStart w:id="239" w:name="_Toc368062051"/>
      <w:bookmarkStart w:id="240" w:name="_Toc370824149"/>
      <w:bookmarkStart w:id="241" w:name="_Toc394314171"/>
      <w:bookmarkStart w:id="242" w:name="_Toc410044334"/>
      <w:bookmarkStart w:id="243" w:name="_Toc429079278"/>
      <w:bookmarkStart w:id="244" w:name="_Toc483302524"/>
      <w:bookmarkStart w:id="245" w:name="_Toc483316559"/>
      <w:bookmarkStart w:id="246" w:name="_Toc491095910"/>
      <w:r w:rsidRPr="00A8151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281E91">
        <w:rPr>
          <w:rFonts w:ascii="Times New Roman" w:eastAsia="Times New Roman" w:hAnsi="Times New Roman" w:cs="Times New Roman"/>
          <w:sz w:val="24"/>
          <w:szCs w:val="24"/>
          <w:lang w:eastAsia="ar-SA"/>
        </w:rPr>
        <w:t xml:space="preserve"> на</w:t>
      </w:r>
      <w:r w:rsidRPr="00A81515">
        <w:rPr>
          <w:rFonts w:ascii="Times New Roman" w:eastAsia="Times New Roman" w:hAnsi="Times New Roman" w:cs="Times New Roman"/>
          <w:sz w:val="24"/>
          <w:szCs w:val="24"/>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 xml:space="preserve">являются </w:t>
      </w:r>
      <w:r w:rsidRPr="00DB38B7">
        <w:rPr>
          <w:rFonts w:ascii="Times New Roman" w:eastAsia="Times New Roman" w:hAnsi="Times New Roman" w:cs="Times New Roman"/>
          <w:bCs/>
          <w:sz w:val="24"/>
          <w:szCs w:val="24"/>
          <w:lang w:eastAsia="ar-SA"/>
        </w:rPr>
        <w:lastRenderedPageBreak/>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7" w:name="_Toc24982183"/>
      <w:bookmarkStart w:id="248"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7"/>
      <w:bookmarkEnd w:id="238"/>
      <w:bookmarkEnd w:id="239"/>
      <w:bookmarkEnd w:id="240"/>
      <w:bookmarkEnd w:id="241"/>
      <w:bookmarkEnd w:id="242"/>
      <w:bookmarkEnd w:id="243"/>
      <w:bookmarkEnd w:id="244"/>
      <w:bookmarkEnd w:id="245"/>
      <w:bookmarkEnd w:id="246"/>
      <w:bookmarkEnd w:id="247"/>
      <w:bookmarkEnd w:id="248"/>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9"/>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0" w:name="_Toc366762374"/>
      <w:bookmarkStart w:id="251" w:name="_Toc368061888"/>
      <w:bookmarkStart w:id="252" w:name="_Toc368062052"/>
      <w:bookmarkStart w:id="253" w:name="_Toc370824150"/>
      <w:bookmarkStart w:id="254" w:name="_Toc394314172"/>
      <w:bookmarkStart w:id="255" w:name="_Toc410044335"/>
      <w:bookmarkStart w:id="256" w:name="_Toc429079279"/>
      <w:bookmarkStart w:id="257" w:name="_Toc483302526"/>
      <w:bookmarkStart w:id="258" w:name="_Toc483316560"/>
      <w:bookmarkStart w:id="259" w:name="_Toc491095911"/>
      <w:bookmarkStart w:id="260" w:name="_Toc536175369"/>
      <w:bookmarkStart w:id="261" w:name="_Toc536175863"/>
      <w:bookmarkStart w:id="262" w:name="_Toc24982184"/>
      <w:bookmarkStart w:id="263" w:name="_Toc24982401"/>
      <w:bookmarkStart w:id="264" w:name="_Toc366762375"/>
      <w:bookmarkStart w:id="265" w:name="_Toc368061889"/>
      <w:bookmarkStart w:id="266" w:name="_Toc368062053"/>
      <w:bookmarkStart w:id="267" w:name="_Toc370824151"/>
      <w:bookmarkStart w:id="268" w:name="_Toc394314173"/>
      <w:bookmarkStart w:id="269" w:name="_Toc410044336"/>
      <w:bookmarkStart w:id="270" w:name="_Toc429079280"/>
      <w:bookmarkStart w:id="271" w:name="_Toc483302527"/>
      <w:bookmarkStart w:id="272" w:name="_Toc483316561"/>
      <w:bookmarkStart w:id="27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4" w:name="_Toc536175864"/>
      <w:bookmarkStart w:id="275" w:name="_Toc536175370"/>
      <w:bookmarkStart w:id="276" w:name="_Toc24982185"/>
      <w:bookmarkStart w:id="277" w:name="_Toc24982402"/>
      <w:bookmarkStart w:id="278" w:name="_Toc366762376"/>
      <w:bookmarkStart w:id="279" w:name="_Toc368061890"/>
      <w:bookmarkStart w:id="280" w:name="_Toc368062054"/>
      <w:bookmarkStart w:id="281" w:name="_Toc370824152"/>
      <w:bookmarkStart w:id="282" w:name="_Toc394314174"/>
      <w:bookmarkStart w:id="283" w:name="_Toc410044337"/>
      <w:bookmarkStart w:id="284" w:name="_Toc483302528"/>
      <w:bookmarkStart w:id="285" w:name="_Toc483316562"/>
      <w:bookmarkStart w:id="286" w:name="_Toc491095913"/>
      <w:bookmarkEnd w:id="264"/>
      <w:bookmarkEnd w:id="265"/>
      <w:bookmarkEnd w:id="266"/>
      <w:bookmarkEnd w:id="267"/>
      <w:bookmarkEnd w:id="268"/>
      <w:bookmarkEnd w:id="269"/>
      <w:bookmarkEnd w:id="270"/>
      <w:bookmarkEnd w:id="271"/>
      <w:bookmarkEnd w:id="272"/>
      <w:bookmarkEnd w:id="27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4"/>
      <w:bookmarkEnd w:id="27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6"/>
      <w:bookmarkEnd w:id="277"/>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lastRenderedPageBreak/>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w:t>
      </w:r>
      <w:r w:rsidRPr="007B513A">
        <w:rPr>
          <w:rFonts w:ascii="Times New Roman" w:eastAsia="Calibri" w:hAnsi="Times New Roman" w:cs="Times New Roman"/>
          <w:sz w:val="24"/>
          <w:szCs w:val="24"/>
        </w:rPr>
        <w:lastRenderedPageBreak/>
        <w:t xml:space="preserve">Заказчиком в отчет, предусмотренный </w:t>
      </w:r>
      <w:hyperlink r:id="rId12"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7" w:name="_Toc24982186"/>
      <w:bookmarkStart w:id="288" w:name="_Toc24982403"/>
      <w:bookmarkStart w:id="289" w:name="_Hlk14186139"/>
      <w:bookmarkStart w:id="290" w:name="_Toc366762377"/>
      <w:bookmarkStart w:id="291" w:name="_Toc368061891"/>
      <w:bookmarkStart w:id="292" w:name="_Toc368062055"/>
      <w:bookmarkStart w:id="293" w:name="_Toc370824153"/>
      <w:bookmarkStart w:id="294" w:name="_Toc394314175"/>
      <w:bookmarkStart w:id="295" w:name="_Toc410044338"/>
      <w:bookmarkStart w:id="296" w:name="_Toc429079282"/>
      <w:bookmarkStart w:id="297" w:name="_Toc483302530"/>
      <w:bookmarkStart w:id="298" w:name="_Toc483316564"/>
      <w:bookmarkStart w:id="299" w:name="_Toc491095915"/>
      <w:bookmarkEnd w:id="278"/>
      <w:bookmarkEnd w:id="279"/>
      <w:bookmarkEnd w:id="280"/>
      <w:bookmarkEnd w:id="281"/>
      <w:bookmarkEnd w:id="282"/>
      <w:bookmarkEnd w:id="283"/>
      <w:bookmarkEnd w:id="284"/>
      <w:bookmarkEnd w:id="285"/>
      <w:bookmarkEnd w:id="286"/>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7"/>
      <w:bookmarkEnd w:id="288"/>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00" w:name="_Toc429079281"/>
      <w:bookmarkStart w:id="301" w:name="_Toc483302529"/>
      <w:bookmarkStart w:id="302" w:name="_Toc483316563"/>
      <w:bookmarkStart w:id="303" w:name="_Toc491095914"/>
      <w:bookmarkStart w:id="304" w:name="_Toc536175372"/>
      <w:bookmarkStart w:id="305" w:name="_Toc536175866"/>
      <w:bookmarkStart w:id="306" w:name="_Toc24982187"/>
      <w:bookmarkStart w:id="307" w:name="_Toc24982404"/>
      <w:r w:rsidRPr="00DB38B7">
        <w:rPr>
          <w:rFonts w:ascii="Times New Roman" w:eastAsia="Times New Roman" w:hAnsi="Times New Roman" w:cs="Times New Roman"/>
          <w:b/>
          <w:bCs/>
          <w:iCs/>
          <w:sz w:val="24"/>
          <w:szCs w:val="24"/>
          <w:lang w:eastAsia="ru-RU"/>
        </w:rPr>
        <w:t>4.12. Проведение переговоров</w:t>
      </w:r>
      <w:bookmarkEnd w:id="300"/>
      <w:bookmarkEnd w:id="301"/>
      <w:bookmarkEnd w:id="302"/>
      <w:bookmarkEnd w:id="303"/>
      <w:bookmarkEnd w:id="304"/>
      <w:bookmarkEnd w:id="305"/>
      <w:bookmarkEnd w:id="306"/>
      <w:bookmarkEnd w:id="307"/>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w:t>
      </w:r>
      <w:r w:rsidRPr="00DB38B7">
        <w:rPr>
          <w:rFonts w:ascii="Times New Roman" w:eastAsia="Calibri" w:hAnsi="Times New Roman" w:cs="Times New Roman"/>
          <w:sz w:val="24"/>
          <w:szCs w:val="24"/>
        </w:rPr>
        <w:lastRenderedPageBreak/>
        <w:t xml:space="preserve">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8" w:name="_Toc24982188"/>
      <w:bookmarkStart w:id="309" w:name="_Toc24982405"/>
      <w:bookmarkEnd w:id="289"/>
      <w:r w:rsidRPr="006C3AEF">
        <w:rPr>
          <w:rFonts w:ascii="Times New Roman" w:eastAsia="Times New Roman" w:hAnsi="Times New Roman" w:cs="Times New Roman"/>
          <w:b/>
          <w:bCs/>
          <w:sz w:val="24"/>
          <w:szCs w:val="26"/>
          <w:lang w:eastAsia="ar-SA"/>
        </w:rPr>
        <w:t xml:space="preserve">4.13. </w:t>
      </w:r>
      <w:bookmarkEnd w:id="290"/>
      <w:bookmarkEnd w:id="291"/>
      <w:bookmarkEnd w:id="292"/>
      <w:bookmarkEnd w:id="293"/>
      <w:bookmarkEnd w:id="294"/>
      <w:bookmarkEnd w:id="295"/>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96"/>
      <w:bookmarkEnd w:id="297"/>
      <w:bookmarkEnd w:id="298"/>
      <w:bookmarkEnd w:id="299"/>
      <w:bookmarkEnd w:id="308"/>
      <w:bookmarkEnd w:id="309"/>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10"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10"/>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204A5EAE"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lastRenderedPageBreak/>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w:t>
            </w:r>
            <w:r w:rsidRPr="005159CA">
              <w:rPr>
                <w:rFonts w:ascii="Times New Roman" w:eastAsia="Times New Roman" w:hAnsi="Times New Roman" w:cs="Times New Roman"/>
                <w:sz w:val="24"/>
                <w:szCs w:val="24"/>
                <w:lang w:eastAsia="ru-RU"/>
              </w:rPr>
              <w:lastRenderedPageBreak/>
              <w:t xml:space="preserve">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14:paraId="04898C14" w14:textId="77777777" w:rsidR="007108B6" w:rsidRPr="007108B6" w:rsidRDefault="007108B6" w:rsidP="007108B6">
            <w:pPr>
              <w:spacing w:after="0" w:line="240" w:lineRule="auto"/>
              <w:ind w:firstLine="709"/>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3300 тонн; </w:t>
            </w:r>
          </w:p>
          <w:p w14:paraId="2BCF8CCB" w14:textId="77777777" w:rsidR="007108B6" w:rsidRPr="007108B6" w:rsidRDefault="007108B6" w:rsidP="007108B6">
            <w:pPr>
              <w:spacing w:after="0" w:line="240" w:lineRule="auto"/>
              <w:ind w:firstLine="709"/>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2640 тонн до 3300 тонн включительно;</w:t>
            </w:r>
          </w:p>
          <w:p w14:paraId="5459240F" w14:textId="77777777" w:rsidR="007108B6" w:rsidRPr="007108B6" w:rsidRDefault="007108B6" w:rsidP="007108B6">
            <w:pPr>
              <w:spacing w:after="0" w:line="240" w:lineRule="auto"/>
              <w:ind w:firstLine="709"/>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1980 тонн до 2640 тонн включительно;</w:t>
            </w:r>
          </w:p>
          <w:p w14:paraId="7AC924E5" w14:textId="77777777" w:rsidR="007108B6" w:rsidRPr="007108B6" w:rsidRDefault="007108B6" w:rsidP="007108B6">
            <w:pPr>
              <w:spacing w:after="0" w:line="240" w:lineRule="auto"/>
              <w:ind w:firstLine="709"/>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1320 тонн до 1980 тонн включительно;</w:t>
            </w:r>
          </w:p>
          <w:p w14:paraId="1199500B" w14:textId="77777777" w:rsidR="007108B6" w:rsidRPr="007108B6" w:rsidRDefault="007108B6" w:rsidP="007108B6">
            <w:pPr>
              <w:spacing w:after="0" w:line="240" w:lineRule="auto"/>
              <w:ind w:firstLine="709"/>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660 тонн до 1320 тонн включительно;</w:t>
            </w:r>
          </w:p>
          <w:p w14:paraId="41A06A5F" w14:textId="77777777" w:rsidR="007108B6" w:rsidRPr="007108B6" w:rsidRDefault="007108B6" w:rsidP="007108B6">
            <w:pPr>
              <w:spacing w:after="0" w:line="240" w:lineRule="auto"/>
              <w:ind w:firstLine="709"/>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660 тонн включительно.</w:t>
            </w:r>
          </w:p>
          <w:p w14:paraId="302B7B15" w14:textId="77777777" w:rsidR="00494296" w:rsidRPr="00494296" w:rsidRDefault="00494296" w:rsidP="009F6AEF">
            <w:pPr>
              <w:spacing w:after="0" w:line="240" w:lineRule="auto"/>
              <w:ind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DD949B"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6E5DB148"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05A64709" w:rsidR="00494296" w:rsidRPr="00EA1444"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484EDA">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-201</w:t>
            </w:r>
            <w:r w:rsidR="00484EDA">
              <w:rPr>
                <w:rFonts w:ascii="Times New Roman" w:eastAsia="Times New Roman" w:hAnsi="Times New Roman" w:cs="Times New Roman"/>
                <w:bCs/>
                <w:sz w:val="24"/>
                <w:szCs w:val="24"/>
                <w:lang w:eastAsia="ru-RU"/>
              </w:rPr>
              <w:t>9</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r w:rsidR="0055070A">
              <w:rPr>
                <w:rFonts w:ascii="Times New Roman" w:eastAsia="Calibri" w:hAnsi="Times New Roman" w:cs="Times New Roman"/>
                <w:bCs/>
                <w:sz w:val="24"/>
                <w:szCs w:val="24"/>
                <w:lang w:eastAsia="ar-SA"/>
              </w:rPr>
              <w:t>.</w:t>
            </w:r>
          </w:p>
          <w:p w14:paraId="56FFDAE4" w14:textId="77777777" w:rsidR="00EA1444" w:rsidRPr="0055070A" w:rsidRDefault="00EA1444" w:rsidP="00AB6CC3">
            <w:pPr>
              <w:spacing w:after="0" w:line="240" w:lineRule="auto"/>
              <w:ind w:left="208"/>
              <w:jc w:val="both"/>
              <w:rPr>
                <w:rFonts w:ascii="Times New Roman" w:eastAsia="Times New Roman" w:hAnsi="Times New Roman" w:cs="Times New Roman"/>
                <w:bCs/>
                <w:sz w:val="24"/>
                <w:szCs w:val="24"/>
                <w:lang w:eastAsia="ru-RU"/>
              </w:rPr>
            </w:pPr>
          </w:p>
          <w:p w14:paraId="5EB2163B" w14:textId="6DBCF8EB" w:rsidR="00ED1A54" w:rsidRPr="009554E4" w:rsidRDefault="00EA1444" w:rsidP="008F5612">
            <w:pPr>
              <w:spacing w:after="0" w:line="240" w:lineRule="auto"/>
              <w:jc w:val="both"/>
              <w:rPr>
                <w:rFonts w:ascii="Times New Roman" w:eastAsia="Times New Roman" w:hAnsi="Times New Roman" w:cs="Times New Roman"/>
                <w:sz w:val="24"/>
                <w:szCs w:val="24"/>
                <w:lang w:eastAsia="ru-RU"/>
              </w:rPr>
            </w:pPr>
            <w:r w:rsidRPr="00EA1444">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11"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11"/>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2" w:name="_Toc366761031"/>
      <w:bookmarkStart w:id="313" w:name="_Toc366762382"/>
      <w:bookmarkStart w:id="314" w:name="_Toc368061892"/>
      <w:bookmarkStart w:id="315" w:name="_Toc368062056"/>
      <w:bookmarkStart w:id="316" w:name="_Toc370824154"/>
      <w:bookmarkStart w:id="317" w:name="_Toc394314176"/>
      <w:bookmarkStart w:id="318" w:name="_Toc410044339"/>
      <w:bookmarkStart w:id="319" w:name="_Toc429079283"/>
      <w:bookmarkStart w:id="320" w:name="_Toc483302531"/>
      <w:bookmarkStart w:id="321" w:name="_Toc483316565"/>
      <w:bookmarkStart w:id="322" w:name="_Toc491095916"/>
      <w:bookmarkStart w:id="323" w:name="_Toc536175374"/>
      <w:bookmarkStart w:id="324" w:name="_Toc536175868"/>
      <w:bookmarkStart w:id="325" w:name="_Toc24982189"/>
      <w:bookmarkStart w:id="326" w:name="_Toc24982406"/>
      <w:r w:rsidRPr="00DB38B7">
        <w:rPr>
          <w:rFonts w:ascii="Times New Roman" w:eastAsia="Times New Roman" w:hAnsi="Times New Roman" w:cs="Times New Roman"/>
          <w:b/>
          <w:bCs/>
          <w:sz w:val="24"/>
          <w:szCs w:val="24"/>
          <w:lang w:eastAsia="ar-SA"/>
        </w:rPr>
        <w:t>4.14. Заключение Договора</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7" w:name="_Toc429079284"/>
      <w:bookmarkStart w:id="328" w:name="_Toc483302532"/>
      <w:bookmarkStart w:id="329" w:name="_Toc483316566"/>
      <w:bookmarkStart w:id="330" w:name="_Toc491095917"/>
      <w:bookmarkStart w:id="331" w:name="_Toc536175375"/>
      <w:bookmarkStart w:id="332" w:name="_Toc536175869"/>
      <w:bookmarkStart w:id="333" w:name="_Toc24982190"/>
      <w:bookmarkStart w:id="334"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7"/>
      <w:bookmarkEnd w:id="328"/>
      <w:bookmarkEnd w:id="329"/>
      <w:bookmarkEnd w:id="330"/>
      <w:bookmarkEnd w:id="331"/>
      <w:bookmarkEnd w:id="332"/>
      <w:bookmarkEnd w:id="333"/>
      <w:bookmarkEnd w:id="334"/>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5" w:name="_Toc366761032"/>
      <w:bookmarkStart w:id="336" w:name="_Toc366762383"/>
      <w:bookmarkStart w:id="337" w:name="_Toc368061893"/>
      <w:bookmarkStart w:id="338" w:name="_Toc368062057"/>
      <w:bookmarkStart w:id="339" w:name="_Toc370824155"/>
      <w:bookmarkStart w:id="340" w:name="_Toc394314177"/>
      <w:bookmarkStart w:id="341" w:name="_Toc410044340"/>
      <w:bookmarkStart w:id="342" w:name="_Toc429079285"/>
      <w:bookmarkStart w:id="343" w:name="_Toc483302533"/>
      <w:bookmarkStart w:id="344" w:name="_Toc483316567"/>
      <w:bookmarkStart w:id="345" w:name="_Toc491095918"/>
      <w:bookmarkStart w:id="346" w:name="_Toc24982191"/>
      <w:bookmarkStart w:id="347"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5"/>
      <w:bookmarkEnd w:id="336"/>
      <w:bookmarkEnd w:id="337"/>
      <w:bookmarkEnd w:id="338"/>
      <w:bookmarkEnd w:id="339"/>
      <w:bookmarkEnd w:id="340"/>
      <w:bookmarkEnd w:id="341"/>
      <w:bookmarkEnd w:id="342"/>
      <w:bookmarkEnd w:id="343"/>
      <w:bookmarkEnd w:id="344"/>
      <w:bookmarkEnd w:id="345"/>
      <w:bookmarkEnd w:id="346"/>
      <w:bookmarkEnd w:id="347"/>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06683FF8" w14:textId="77777777" w:rsidR="00E00356" w:rsidRPr="00E00356" w:rsidRDefault="00E00356" w:rsidP="00E00356">
      <w:pPr>
        <w:spacing w:after="0" w:line="240" w:lineRule="auto"/>
        <w:ind w:firstLine="708"/>
        <w:jc w:val="both"/>
        <w:rPr>
          <w:rFonts w:ascii="Times New Roman" w:eastAsia="Times New Roman" w:hAnsi="Times New Roman" w:cs="Times New Roman"/>
          <w:sz w:val="24"/>
          <w:szCs w:val="24"/>
          <w:lang w:eastAsia="ru-RU"/>
        </w:rPr>
      </w:pPr>
      <w:r w:rsidRPr="00E00356">
        <w:rPr>
          <w:rFonts w:ascii="Times New Roman" w:eastAsia="Times New Roman" w:hAnsi="Times New Roman" w:cs="Times New Roman"/>
          <w:sz w:val="24"/>
          <w:szCs w:val="24"/>
          <w:lang w:eastAsia="ru-RU"/>
        </w:rPr>
        <w:lastRenderedPageBreak/>
        <w:t>Размер обеспечения заявки на участие в конкурентных переговорах, составляет 3 382 500 (Три миллиона триста восемьдесят две тысячи пятьсот) рублей 00 копеек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8"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8"/>
    <w:p w14:paraId="79CB18C8" w14:textId="4DDB5F93"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F000B5">
        <w:rPr>
          <w:rFonts w:ascii="Times New Roman" w:eastAsia="Times New Roman" w:hAnsi="Times New Roman" w:cs="Times New Roman"/>
          <w:sz w:val="24"/>
          <w:szCs w:val="24"/>
          <w:lang w:eastAsia="ru-RU"/>
        </w:rPr>
        <w:t>В назначении платежа необходимо указать: «</w:t>
      </w:r>
      <w:r w:rsidR="00933DA2" w:rsidRPr="00F000B5">
        <w:rPr>
          <w:rFonts w:ascii="Times New Roman" w:eastAsia="Times New Roman" w:hAnsi="Times New Roman" w:cs="Times New Roman"/>
          <w:sz w:val="24"/>
          <w:szCs w:val="24"/>
          <w:lang w:eastAsia="ru-RU"/>
        </w:rPr>
        <w:t>Д</w:t>
      </w:r>
      <w:r w:rsidRPr="00F000B5">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мазута флотского Ф5, </w:t>
      </w:r>
      <w:r w:rsidR="00A81515" w:rsidRPr="00F000B5">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Pr="00F000B5">
        <w:rPr>
          <w:rFonts w:ascii="Times New Roman" w:eastAsia="Times New Roman" w:hAnsi="Times New Roman" w:cs="Times New Roman"/>
          <w:sz w:val="24"/>
          <w:szCs w:val="24"/>
          <w:lang w:eastAsia="ru-RU"/>
        </w:rPr>
        <w:t>по ГОСТ 10585-2013».</w:t>
      </w:r>
      <w:r w:rsidRPr="00145BF6">
        <w:rPr>
          <w:rFonts w:ascii="Times New Roman" w:eastAsia="Times New Roman" w:hAnsi="Times New Roman" w:cs="Times New Roman"/>
          <w:sz w:val="24"/>
          <w:szCs w:val="24"/>
          <w:lang w:eastAsia="ru-RU"/>
        </w:rPr>
        <w:t xml:space="preserve">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57DE6FB4" w14:textId="77777777" w:rsidR="00E00356" w:rsidRPr="00E00356" w:rsidRDefault="00E00356" w:rsidP="00E00356">
      <w:pPr>
        <w:spacing w:after="0" w:line="240" w:lineRule="auto"/>
        <w:ind w:firstLine="708"/>
        <w:jc w:val="both"/>
        <w:rPr>
          <w:rFonts w:ascii="Times New Roman" w:eastAsia="Times New Roman" w:hAnsi="Times New Roman" w:cs="Times New Roman"/>
          <w:sz w:val="24"/>
          <w:szCs w:val="24"/>
          <w:lang w:eastAsia="ru-RU"/>
        </w:rPr>
      </w:pPr>
      <w:r w:rsidRPr="00E00356">
        <w:rPr>
          <w:rFonts w:ascii="Times New Roman" w:eastAsia="Times New Roman" w:hAnsi="Times New Roman" w:cs="Times New Roman"/>
          <w:sz w:val="24"/>
          <w:szCs w:val="24"/>
          <w:lang w:eastAsia="ru-RU"/>
        </w:rPr>
        <w:t>Размер обеспечения исполнения Договора составляет 3 382 500 (Три миллиона триста восемьдесят две тысячи пятьсот) рублей 00 копеек (5%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0127847B"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lastRenderedPageBreak/>
        <w:t>В назначении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1,5</w:t>
      </w:r>
      <w:proofErr w:type="gramStart"/>
      <w:r w:rsidR="000A2183">
        <w:rPr>
          <w:rFonts w:ascii="Times New Roman" w:eastAsia="Times New Roman" w:hAnsi="Times New Roman" w:cs="Times New Roman"/>
          <w:sz w:val="24"/>
          <w:szCs w:val="24"/>
          <w:lang w:eastAsia="ru-RU"/>
        </w:rPr>
        <w:t xml:space="preserve">%  </w:t>
      </w:r>
      <w:r w:rsidRPr="00EC10DD">
        <w:rPr>
          <w:rFonts w:ascii="Times New Roman" w:eastAsia="Times New Roman" w:hAnsi="Times New Roman" w:cs="Times New Roman"/>
          <w:sz w:val="24"/>
          <w:szCs w:val="24"/>
          <w:lang w:eastAsia="ru-RU"/>
        </w:rPr>
        <w:t>по</w:t>
      </w:r>
      <w:proofErr w:type="gramEnd"/>
      <w:r w:rsidRPr="00EC10DD">
        <w:rPr>
          <w:rFonts w:ascii="Times New Roman" w:eastAsia="Times New Roman" w:hAnsi="Times New Roman" w:cs="Times New Roman"/>
          <w:sz w:val="24"/>
          <w:szCs w:val="24"/>
          <w:lang w:eastAsia="ru-RU"/>
        </w:rPr>
        <w:t xml:space="preserve">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9" w:name="_Toc366762384"/>
      <w:bookmarkStart w:id="350" w:name="_Toc368061894"/>
      <w:bookmarkStart w:id="351" w:name="_Toc368062058"/>
      <w:bookmarkStart w:id="352" w:name="_Toc370824156"/>
      <w:bookmarkStart w:id="353" w:name="_Toc394314178"/>
      <w:bookmarkStart w:id="354" w:name="_Toc410044341"/>
      <w:bookmarkStart w:id="355" w:name="_Toc429079286"/>
      <w:bookmarkStart w:id="356" w:name="_Toc483302535"/>
      <w:bookmarkStart w:id="357" w:name="_Toc483316569"/>
      <w:bookmarkStart w:id="358"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3C0B77FA"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0F6B14">
        <w:rPr>
          <w:rFonts w:ascii="Times New Roman" w:eastAsia="Times New Roman" w:hAnsi="Times New Roman" w:cs="Times New Roman"/>
          <w:bCs/>
          <w:sz w:val="24"/>
          <w:szCs w:val="24"/>
          <w:lang w:eastAsia="ru-RU"/>
        </w:rPr>
        <w:t>Мурманэнергосбыт</w:t>
      </w:r>
      <w:proofErr w:type="spellEnd"/>
      <w:r w:rsidRPr="000F6B14">
        <w:rPr>
          <w:rFonts w:ascii="Times New Roman" w:eastAsia="Times New Roman" w:hAnsi="Times New Roman" w:cs="Times New Roman"/>
          <w:bCs/>
          <w:sz w:val="24"/>
          <w:szCs w:val="24"/>
          <w:lang w:eastAsia="ru-RU"/>
        </w:rPr>
        <w:t>»</w:t>
      </w:r>
    </w:p>
    <w:p w14:paraId="0E39F140" w14:textId="176F08ED" w:rsidR="000F6B14" w:rsidRPr="00B647E6" w:rsidRDefault="000F6B14" w:rsidP="00B647E6">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Сокращенное наименование: АО «МЭС»</w:t>
      </w:r>
    </w:p>
    <w:p w14:paraId="05B9E964"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ИНН 5190907139, КПП 785150001</w:t>
      </w:r>
    </w:p>
    <w:p w14:paraId="483B60B8"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СТ-ПЕТЕРБУРГСКИЙ Ф-Л ПАО «ПРОМСВЯЗЬБАНК», Санкт-Петербург</w:t>
      </w:r>
    </w:p>
    <w:p w14:paraId="28FA3FF2"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БИК 044030920</w:t>
      </w:r>
    </w:p>
    <w:p w14:paraId="2373FD3C"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К/</w:t>
      </w:r>
      <w:proofErr w:type="spellStart"/>
      <w:r w:rsidRPr="00B647E6">
        <w:rPr>
          <w:rFonts w:ascii="Times New Roman" w:eastAsia="Times New Roman" w:hAnsi="Times New Roman" w:cs="Times New Roman"/>
          <w:b/>
          <w:bCs/>
          <w:sz w:val="24"/>
          <w:szCs w:val="24"/>
          <w:lang w:eastAsia="ru-RU"/>
        </w:rPr>
        <w:t>сч</w:t>
      </w:r>
      <w:proofErr w:type="spellEnd"/>
      <w:r w:rsidRPr="00B647E6">
        <w:rPr>
          <w:rFonts w:ascii="Times New Roman" w:eastAsia="Times New Roman" w:hAnsi="Times New Roman" w:cs="Times New Roman"/>
          <w:b/>
          <w:bCs/>
          <w:sz w:val="24"/>
          <w:szCs w:val="24"/>
          <w:lang w:eastAsia="ru-RU"/>
        </w:rPr>
        <w:t xml:space="preserve"> № 30101810000000000920</w:t>
      </w:r>
    </w:p>
    <w:p w14:paraId="33C6A3DD"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Р/</w:t>
      </w:r>
      <w:proofErr w:type="spellStart"/>
      <w:r w:rsidRPr="00B647E6">
        <w:rPr>
          <w:rFonts w:ascii="Times New Roman" w:eastAsia="Times New Roman" w:hAnsi="Times New Roman" w:cs="Times New Roman"/>
          <w:b/>
          <w:bCs/>
          <w:sz w:val="24"/>
          <w:szCs w:val="24"/>
          <w:lang w:eastAsia="ru-RU"/>
        </w:rPr>
        <w:t>сч</w:t>
      </w:r>
      <w:proofErr w:type="spellEnd"/>
      <w:r w:rsidRPr="00B647E6">
        <w:rPr>
          <w:rFonts w:ascii="Times New Roman" w:eastAsia="Times New Roman" w:hAnsi="Times New Roman" w:cs="Times New Roman"/>
          <w:b/>
          <w:bCs/>
          <w:sz w:val="24"/>
          <w:szCs w:val="24"/>
          <w:lang w:eastAsia="ru-RU"/>
        </w:rPr>
        <w:t xml:space="preserve"> № 40602810806000000064</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9"/>
      <w:bookmarkEnd w:id="350"/>
      <w:bookmarkEnd w:id="351"/>
      <w:bookmarkEnd w:id="352"/>
      <w:bookmarkEnd w:id="353"/>
      <w:bookmarkEnd w:id="354"/>
      <w:bookmarkEnd w:id="355"/>
      <w:bookmarkEnd w:id="356"/>
      <w:bookmarkEnd w:id="357"/>
      <w:bookmarkEnd w:id="35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9" w:name="_Toc366761033"/>
      <w:bookmarkStart w:id="360" w:name="_Toc24982409"/>
      <w:r w:rsidRPr="003A6FFF">
        <w:rPr>
          <w:rFonts w:ascii="Times New Roman" w:eastAsia="Times New Roman" w:hAnsi="Times New Roman" w:cs="Times New Roman"/>
          <w:b/>
          <w:bCs/>
          <w:sz w:val="24"/>
          <w:szCs w:val="24"/>
          <w:lang w:eastAsia="ar-SA"/>
        </w:rPr>
        <w:t>5. Техническое задание</w:t>
      </w:r>
      <w:bookmarkEnd w:id="359"/>
      <w:bookmarkEnd w:id="360"/>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61"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E43AC" w:rsidRPr="004E43AC" w14:paraId="01E6D67E"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D01343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23BF9B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0,05</w:t>
            </w:r>
          </w:p>
        </w:tc>
      </w:tr>
      <w:tr w:rsidR="004E43AC" w:rsidRPr="004E43AC" w14:paraId="3C83A9D9"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BF558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3A3FCC0C"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1,50</w:t>
            </w:r>
          </w:p>
        </w:tc>
      </w:tr>
      <w:tr w:rsidR="004E43AC" w:rsidRPr="004E43AC" w14:paraId="389F0CB3"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2217BA3B"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03503F75"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80</w:t>
            </w:r>
          </w:p>
        </w:tc>
      </w:tr>
      <w:tr w:rsidR="004E43AC" w:rsidRPr="004E43AC" w14:paraId="6D13F552"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48B6F46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DCB58A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0,3</w:t>
            </w:r>
          </w:p>
        </w:tc>
      </w:tr>
      <w:tr w:rsidR="004E43AC" w:rsidRPr="004E43AC" w14:paraId="3C10DF18"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31B74D04"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 xml:space="preserve">Температура застывания, </w:t>
            </w:r>
            <w:proofErr w:type="gramStart"/>
            <w:r w:rsidRPr="004E43AC">
              <w:rPr>
                <w:rFonts w:ascii="Times New Roman" w:eastAsia="Times New Roman" w:hAnsi="Times New Roman" w:cs="Times New Roman"/>
                <w:snapToGrid w:val="0"/>
                <w:sz w:val="24"/>
                <w:szCs w:val="24"/>
                <w:lang w:eastAsia="ru-RU"/>
              </w:rPr>
              <w:t>С,  не</w:t>
            </w:r>
            <w:proofErr w:type="gramEnd"/>
            <w:r w:rsidRPr="004E43AC">
              <w:rPr>
                <w:rFonts w:ascii="Times New Roman" w:eastAsia="Times New Roman" w:hAnsi="Times New Roman" w:cs="Times New Roman"/>
                <w:snapToGrid w:val="0"/>
                <w:sz w:val="24"/>
                <w:szCs w:val="24"/>
                <w:lang w:eastAsia="ru-RU"/>
              </w:rPr>
              <w:t xml:space="preserve">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6012609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-5</w:t>
            </w:r>
          </w:p>
        </w:tc>
      </w:tr>
      <w:tr w:rsidR="004E43AC" w:rsidRPr="004E43AC" w14:paraId="25CDA75E"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6E4B6BD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5E74116F"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41 454</w:t>
            </w:r>
          </w:p>
        </w:tc>
      </w:tr>
      <w:tr w:rsidR="004E43AC" w:rsidRPr="004E43AC" w14:paraId="55D0D48E"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5D9A8508"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0BEE737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0,1</w:t>
            </w:r>
          </w:p>
        </w:tc>
      </w:tr>
      <w:tr w:rsidR="004E43AC" w:rsidRPr="004E43AC" w14:paraId="473AA9A4"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47771F2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FF22322"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958.3</w:t>
            </w:r>
          </w:p>
        </w:tc>
      </w:tr>
      <w:tr w:rsidR="004E43AC" w:rsidRPr="004E43AC" w14:paraId="61ADB2C6"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8ACDB3"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58020CB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36,20</w:t>
            </w:r>
          </w:p>
        </w:tc>
      </w:tr>
      <w:tr w:rsidR="004E43AC" w:rsidRPr="004E43AC" w14:paraId="1EF6DEF6"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FB032E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59E24CF"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6,00</w:t>
            </w:r>
          </w:p>
        </w:tc>
      </w:tr>
    </w:tbl>
    <w:p w14:paraId="783D5E77" w14:textId="655DE5DA" w:rsidR="004E43AC" w:rsidRDefault="004E43AC" w:rsidP="00470565">
      <w:pPr>
        <w:spacing w:after="0" w:line="240" w:lineRule="auto"/>
        <w:jc w:val="both"/>
        <w:rPr>
          <w:rFonts w:ascii="Times New Roman" w:hAnsi="Times New Roman" w:cs="Times New Roman"/>
          <w:sz w:val="24"/>
          <w:szCs w:val="24"/>
        </w:rPr>
      </w:pPr>
    </w:p>
    <w:p w14:paraId="5E47C851" w14:textId="77777777" w:rsidR="004E43AC" w:rsidRPr="00470565" w:rsidRDefault="004E43AC" w:rsidP="00470565">
      <w:pPr>
        <w:spacing w:after="0" w:line="240" w:lineRule="auto"/>
        <w:jc w:val="both"/>
        <w:rPr>
          <w:rFonts w:ascii="Times New Roman" w:hAnsi="Times New Roman" w:cs="Times New Roman"/>
          <w:sz w:val="24"/>
          <w:szCs w:val="24"/>
        </w:rPr>
      </w:pPr>
    </w:p>
    <w:p w14:paraId="3761D691"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sz w:val="24"/>
          <w:szCs w:val="24"/>
          <w:lang w:eastAsia="ru-RU"/>
        </w:rPr>
        <w:lastRenderedPageBreak/>
        <w:t xml:space="preserve">Мазут флотский Ф5 получают из продуктов прямой перегонки нефти с добавлением до 22% </w:t>
      </w:r>
      <w:proofErr w:type="spellStart"/>
      <w:proofErr w:type="gramStart"/>
      <w:r w:rsidRPr="004E43AC">
        <w:rPr>
          <w:rFonts w:ascii="Times New Roman" w:eastAsia="Times New Roman" w:hAnsi="Times New Roman" w:cs="Times New Roman"/>
          <w:sz w:val="24"/>
          <w:szCs w:val="24"/>
          <w:lang w:eastAsia="ru-RU"/>
        </w:rPr>
        <w:t>керосино-газойлевых</w:t>
      </w:r>
      <w:proofErr w:type="spellEnd"/>
      <w:proofErr w:type="gramEnd"/>
      <w:r w:rsidRPr="004E43AC">
        <w:rPr>
          <w:rFonts w:ascii="Times New Roman" w:eastAsia="Times New Roman" w:hAnsi="Times New Roman" w:cs="Times New Roman"/>
          <w:sz w:val="24"/>
          <w:szCs w:val="24"/>
          <w:lang w:eastAsia="ru-RU"/>
        </w:rPr>
        <w:t xml:space="preserve"> фракций или термического крекинга. Разрешается добавлять в мазут флотский Ф5 депрессорную присадку, допущенную к применению.</w:t>
      </w:r>
      <w:r w:rsidRPr="004E43AC">
        <w:rPr>
          <w:rFonts w:ascii="Times New Roman" w:eastAsia="Times New Roman" w:hAnsi="Times New Roman" w:cs="Times New Roman"/>
          <w:b/>
          <w:bCs/>
          <w:sz w:val="24"/>
          <w:szCs w:val="24"/>
          <w:lang w:eastAsia="ru-RU"/>
        </w:rPr>
        <w:t xml:space="preserve"> </w:t>
      </w:r>
    </w:p>
    <w:p w14:paraId="3F714D7F"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 xml:space="preserve">Согласно ГОСТ Р 50837.6-95 «Топлива остаточные. Определение </w:t>
      </w:r>
      <w:proofErr w:type="spellStart"/>
      <w:r w:rsidRPr="004E43AC">
        <w:rPr>
          <w:rFonts w:ascii="Times New Roman" w:eastAsia="Times New Roman" w:hAnsi="Times New Roman" w:cs="Times New Roman"/>
          <w:b/>
          <w:bCs/>
          <w:sz w:val="24"/>
          <w:szCs w:val="24"/>
          <w:lang w:eastAsia="ru-RU"/>
        </w:rPr>
        <w:t>прямогонности</w:t>
      </w:r>
      <w:proofErr w:type="spellEnd"/>
      <w:r w:rsidRPr="004E43AC">
        <w:rPr>
          <w:rFonts w:ascii="Times New Roman" w:eastAsia="Times New Roman" w:hAnsi="Times New Roman" w:cs="Times New Roman"/>
          <w:b/>
          <w:bCs/>
          <w:sz w:val="24"/>
          <w:szCs w:val="24"/>
          <w:lang w:eastAsia="ru-RU"/>
        </w:rPr>
        <w:t>. Метод определения общего осадка»:</w:t>
      </w:r>
    </w:p>
    <w:p w14:paraId="78B6CC49"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старением и без него не более 0,03% является одним из критериев </w:t>
      </w:r>
      <w:proofErr w:type="spellStart"/>
      <w:r w:rsidRPr="004E43AC">
        <w:rPr>
          <w:rFonts w:ascii="Times New Roman" w:eastAsia="Times New Roman" w:hAnsi="Times New Roman" w:cs="Times New Roman"/>
          <w:b/>
          <w:bCs/>
          <w:sz w:val="24"/>
          <w:szCs w:val="24"/>
          <w:lang w:eastAsia="ru-RU"/>
        </w:rPr>
        <w:t>прямогонности</w:t>
      </w:r>
      <w:proofErr w:type="spellEnd"/>
      <w:r w:rsidRPr="004E43AC">
        <w:rPr>
          <w:rFonts w:ascii="Times New Roman" w:eastAsia="Times New Roman" w:hAnsi="Times New Roman" w:cs="Times New Roman"/>
          <w:b/>
          <w:bCs/>
          <w:sz w:val="24"/>
          <w:szCs w:val="24"/>
          <w:lang w:eastAsia="ru-RU"/>
        </w:rPr>
        <w:t xml:space="preserve"> остаточных топлив.</w:t>
      </w:r>
    </w:p>
    <w:p w14:paraId="17C813D8"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 xml:space="preserve">Примечание - Данный критерий определяют в том случае, если один из результатов, полученных при определении </w:t>
      </w:r>
      <w:proofErr w:type="spellStart"/>
      <w:r w:rsidRPr="004E43AC">
        <w:rPr>
          <w:rFonts w:ascii="Times New Roman" w:eastAsia="Times New Roman" w:hAnsi="Times New Roman" w:cs="Times New Roman"/>
          <w:b/>
          <w:bCs/>
          <w:sz w:val="24"/>
          <w:szCs w:val="24"/>
          <w:lang w:eastAsia="ru-RU"/>
        </w:rPr>
        <w:t>ксилольного</w:t>
      </w:r>
      <w:proofErr w:type="spellEnd"/>
      <w:r w:rsidRPr="004E43AC">
        <w:rPr>
          <w:rFonts w:ascii="Times New Roman" w:eastAsia="Times New Roman" w:hAnsi="Times New Roman" w:cs="Times New Roman"/>
          <w:b/>
          <w:bCs/>
          <w:sz w:val="24"/>
          <w:szCs w:val="24"/>
          <w:lang w:eastAsia="ru-RU"/>
        </w:rPr>
        <w:t xml:space="preserve"> и </w:t>
      </w:r>
      <w:proofErr w:type="spellStart"/>
      <w:r w:rsidRPr="004E43AC">
        <w:rPr>
          <w:rFonts w:ascii="Times New Roman" w:eastAsia="Times New Roman" w:hAnsi="Times New Roman" w:cs="Times New Roman"/>
          <w:b/>
          <w:bCs/>
          <w:sz w:val="24"/>
          <w:szCs w:val="24"/>
          <w:lang w:eastAsia="ru-RU"/>
        </w:rPr>
        <w:t>толуольного</w:t>
      </w:r>
      <w:proofErr w:type="spellEnd"/>
      <w:r w:rsidRPr="004E43AC">
        <w:rPr>
          <w:rFonts w:ascii="Times New Roman" w:eastAsia="Times New Roman" w:hAnsi="Times New Roman" w:cs="Times New Roman"/>
          <w:b/>
          <w:bCs/>
          <w:sz w:val="24"/>
          <w:szCs w:val="24"/>
          <w:lang w:eastAsia="ru-RU"/>
        </w:rPr>
        <w:t xml:space="preserve"> эквивалентов, более 30.</w:t>
      </w:r>
    </w:p>
    <w:p w14:paraId="71ADFABD"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Если данный критерий соответствует установленной норме, то остаточный продукт может быть отнесен к прямогонному.</w:t>
      </w:r>
    </w:p>
    <w:p w14:paraId="3A792A7C" w14:textId="77777777" w:rsidR="004E43AC" w:rsidRPr="004E43AC" w:rsidRDefault="004E43AC" w:rsidP="004E43AC">
      <w:pPr>
        <w:spacing w:after="0" w:line="240" w:lineRule="auto"/>
        <w:ind w:firstLine="851"/>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Технология производства должна соответствовать технологии производства мазут флотский Ф5 ГОСТ 10585-2013.</w:t>
      </w: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7EC276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AF5B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758FE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C19144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92B79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3DA525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9506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52A401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E9BAF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1B5DB2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8A4A5E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F7D87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DB4D7C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DC68CE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518B98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0919B8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D0841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CDE1C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55A352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0B6E28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31E27F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6EF37E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24022E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187181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6B3D19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B7D7B2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7E9996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7AEB3E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43944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40E147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B3420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9C8FD19"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EA285F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BFA456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B46214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C77102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EB3C24C"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62" w:name="_Toc536175873"/>
      <w:bookmarkStart w:id="363" w:name="_Toc24982410"/>
      <w:bookmarkEnd w:id="361"/>
      <w:r w:rsidRPr="00DB38B7">
        <w:rPr>
          <w:rFonts w:ascii="Times New Roman" w:eastAsia="Times New Roman" w:hAnsi="Times New Roman" w:cs="Times New Roman"/>
          <w:b/>
          <w:bCs/>
          <w:sz w:val="24"/>
          <w:szCs w:val="24"/>
          <w:lang w:eastAsia="ar-SA"/>
        </w:rPr>
        <w:t xml:space="preserve">Приложение № 1 </w:t>
      </w:r>
      <w:r w:rsidRPr="00DB38B7">
        <w:rPr>
          <w:rFonts w:ascii="Times New Roman" w:eastAsia="Calibri" w:hAnsi="Times New Roman" w:cs="Times New Roman"/>
          <w:b/>
          <w:sz w:val="24"/>
          <w:szCs w:val="24"/>
          <w:lang w:eastAsia="ar-SA"/>
        </w:rPr>
        <w:t>к Документации</w:t>
      </w:r>
      <w:bookmarkEnd w:id="362"/>
      <w:bookmarkEnd w:id="363"/>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64" w:name="_Toc483302538"/>
            <w:bookmarkStart w:id="365" w:name="_Toc483316572"/>
            <w:bookmarkStart w:id="366" w:name="_Toc491095923"/>
            <w:r w:rsidRPr="00DB38B7">
              <w:rPr>
                <w:rFonts w:ascii="Times New Roman" w:hAnsi="Times New Roman"/>
                <w:sz w:val="24"/>
                <w:szCs w:val="24"/>
                <w:lang w:eastAsia="ar-SA"/>
              </w:rPr>
              <w:t>о проведении конкурентных переговоров</w:t>
            </w:r>
            <w:bookmarkEnd w:id="364"/>
            <w:bookmarkEnd w:id="365"/>
            <w:bookmarkEnd w:id="366"/>
          </w:p>
          <w:p w14:paraId="104B3571" w14:textId="4F819013" w:rsidR="00DB38B7" w:rsidRPr="00DB38B7" w:rsidRDefault="00DB38B7" w:rsidP="00DB38B7">
            <w:pPr>
              <w:rPr>
                <w:rFonts w:ascii="Times New Roman" w:hAnsi="Times New Roman"/>
                <w:sz w:val="24"/>
                <w:szCs w:val="24"/>
                <w:lang w:eastAsia="ar-SA"/>
              </w:rPr>
            </w:pPr>
            <w:bookmarkStart w:id="367" w:name="_Toc483302539"/>
            <w:bookmarkStart w:id="368" w:name="_Toc483316573"/>
            <w:bookmarkStart w:id="369"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3A6FFF">
              <w:rPr>
                <w:rFonts w:ascii="Times New Roman" w:hAnsi="Times New Roman"/>
                <w:sz w:val="24"/>
                <w:szCs w:val="24"/>
                <w:lang w:eastAsia="ar-SA"/>
              </w:rPr>
              <w:t>по ГОСТ 10585-2013</w:t>
            </w:r>
            <w:bookmarkEnd w:id="367"/>
            <w:bookmarkEnd w:id="368"/>
            <w:bookmarkEnd w:id="369"/>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6123D66"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3"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003A6FFF" w:rsidRPr="003A6FFF">
        <w:rPr>
          <w:rFonts w:ascii="Times New Roman" w:eastAsia="Times New Roman" w:hAnsi="Times New Roman" w:cs="Times New Roman"/>
          <w:sz w:val="24"/>
          <w:szCs w:val="24"/>
          <w:lang w:eastAsia="ar-SA"/>
        </w:rPr>
        <w:t>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70"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339D73C3"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70"/>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71" w:name="_Hlk14445107"/>
      <w:r w:rsidRPr="00DB38B7">
        <w:rPr>
          <w:rFonts w:ascii="Times New Roman" w:eastAsia="Times New Roman" w:hAnsi="Times New Roman" w:cs="Times New Roman"/>
          <w:sz w:val="24"/>
          <w:szCs w:val="24"/>
          <w:lang w:eastAsia="ar-SA"/>
        </w:rPr>
        <w:t>– на ____ л</w:t>
      </w:r>
      <w:bookmarkEnd w:id="371"/>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72"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72"/>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73" w:name="_Toc395195686"/>
      <w:bookmarkStart w:id="374" w:name="_Toc429079289"/>
      <w:bookmarkStart w:id="375" w:name="_Toc491095925"/>
      <w:bookmarkStart w:id="376" w:name="_Toc24982194"/>
      <w:bookmarkStart w:id="377" w:name="_Toc24982411"/>
      <w:bookmarkStart w:id="378" w:name="_Ref55336334"/>
      <w:bookmarkStart w:id="379"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80" w:name="_Ref214868178"/>
      <w:bookmarkEnd w:id="373"/>
      <w:bookmarkEnd w:id="374"/>
      <w:bookmarkEnd w:id="375"/>
      <w:bookmarkEnd w:id="376"/>
      <w:bookmarkEnd w:id="377"/>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81"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80"/>
      <w:bookmarkEnd w:id="381"/>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proofErr w:type="gramStart"/>
            <w:r w:rsidRPr="005118DA">
              <w:rPr>
                <w:rFonts w:ascii="Times New Roman" w:eastAsia="Times New Roman" w:hAnsi="Times New Roman" w:cs="Times New Roman"/>
                <w:snapToGrid w:val="0"/>
                <w:sz w:val="24"/>
                <w:szCs w:val="24"/>
                <w:lang w:eastAsia="ru-RU"/>
              </w:rPr>
              <w:t>руб.коп</w:t>
            </w:r>
            <w:proofErr w:type="spellEnd"/>
            <w:proofErr w:type="gram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proofErr w:type="gramStart"/>
            <w:r w:rsidRPr="005118DA">
              <w:rPr>
                <w:rFonts w:ascii="Times New Roman" w:eastAsia="Calibri" w:hAnsi="Times New Roman" w:cs="Times New Roman"/>
              </w:rPr>
              <w:t>руб.коп</w:t>
            </w:r>
            <w:proofErr w:type="spellEnd"/>
            <w:proofErr w:type="gram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0D8061DA" w:rsidR="00E12959" w:rsidRPr="005118DA" w:rsidRDefault="004A1165"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1 650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3F38E955" w:rsidR="005A79E8" w:rsidRPr="0052620D" w:rsidRDefault="005A79E8" w:rsidP="005A79E8">
      <w:pPr>
        <w:suppressAutoHyphens/>
        <w:spacing w:after="0" w:line="240" w:lineRule="auto"/>
        <w:ind w:right="-2" w:firstLine="567"/>
        <w:jc w:val="both"/>
        <w:rPr>
          <w:rFonts w:ascii="Times New Roman" w:eastAsia="Times New Roman" w:hAnsi="Times New Roman" w:cs="Times New Roman"/>
          <w:lang w:eastAsia="ar-SA"/>
        </w:rPr>
      </w:pPr>
      <w:r w:rsidRPr="0052620D">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F12B91" w:rsidRPr="0052620D">
        <w:rPr>
          <w:rFonts w:ascii="Times New Roman" w:eastAsia="Times New Roman" w:hAnsi="Times New Roman" w:cs="Times New Roman"/>
          <w:lang w:eastAsia="ar-SA"/>
        </w:rPr>
        <w:t xml:space="preserve"> на</w:t>
      </w:r>
      <w:r w:rsidRPr="0052620D">
        <w:rPr>
          <w:rFonts w:ascii="Times New Roman" w:eastAsia="Times New Roman" w:hAnsi="Times New Roman" w:cs="Times New Roman"/>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82" w:name="_Ref55336345"/>
      <w:bookmarkStart w:id="383" w:name="_Ref55335821"/>
      <w:bookmarkStart w:id="384" w:name="_Toc394314183"/>
      <w:bookmarkStart w:id="385" w:name="_Toc410044347"/>
      <w:bookmarkStart w:id="386" w:name="_Toc429079290"/>
      <w:bookmarkStart w:id="387" w:name="_Toc491095926"/>
      <w:bookmarkStart w:id="388" w:name="_Toc24982195"/>
      <w:bookmarkStart w:id="389"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82"/>
      <w:bookmarkEnd w:id="383"/>
      <w:bookmarkEnd w:id="384"/>
      <w:bookmarkEnd w:id="385"/>
      <w:bookmarkEnd w:id="386"/>
      <w:bookmarkEnd w:id="387"/>
      <w:bookmarkEnd w:id="388"/>
      <w:bookmarkEnd w:id="389"/>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47D906FD"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0A2183">
        <w:rPr>
          <w:rFonts w:ascii="Times New Roman" w:eastAsia="Times New Roman" w:hAnsi="Times New Roman"/>
          <w:sz w:val="24"/>
          <w:szCs w:val="24"/>
          <w:lang w:eastAsia="ar-SA"/>
        </w:rPr>
        <w:t xml:space="preserve">1,5%  </w:t>
      </w:r>
      <w:r w:rsidR="00B20AFF" w:rsidRPr="00B20AFF">
        <w:rPr>
          <w:rFonts w:ascii="Times New Roman" w:eastAsia="Times New Roman" w:hAnsi="Times New Roman"/>
          <w:sz w:val="24"/>
          <w:szCs w:val="24"/>
          <w:lang w:eastAsia="ar-SA"/>
        </w:rPr>
        <w:t xml:space="preserve">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90"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235F1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90"/>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5D61E90"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Поставка</w:t>
      </w:r>
      <w:r w:rsidR="00930DCF">
        <w:rPr>
          <w:rFonts w:ascii="Times New Roman" w:eastAsia="Times New Roman" w:hAnsi="Times New Roman" w:cs="Times New Roman"/>
          <w:sz w:val="24"/>
          <w:szCs w:val="24"/>
          <w:lang w:eastAsia="ar-SA"/>
        </w:rPr>
        <w:t xml:space="preserve"> Продукции</w:t>
      </w:r>
      <w:r w:rsidRPr="005118DA">
        <w:rPr>
          <w:rFonts w:ascii="Times New Roman" w:eastAsia="Times New Roman" w:hAnsi="Times New Roman" w:cs="Times New Roman"/>
          <w:sz w:val="24"/>
          <w:szCs w:val="24"/>
          <w:lang w:eastAsia="ar-SA"/>
        </w:rPr>
        <w:t xml:space="preserve"> осуществляется автомобильным транспортом</w:t>
      </w:r>
      <w:r w:rsidR="00930DCF">
        <w:rPr>
          <w:rFonts w:ascii="Times New Roman" w:eastAsia="Times New Roman" w:hAnsi="Times New Roman" w:cs="Times New Roman"/>
          <w:sz w:val="24"/>
          <w:szCs w:val="24"/>
          <w:lang w:eastAsia="ar-SA"/>
        </w:rPr>
        <w:t xml:space="preserve"> Поставщика</w:t>
      </w:r>
      <w:r w:rsidRPr="005118DA">
        <w:rPr>
          <w:rFonts w:ascii="Times New Roman" w:eastAsia="Times New Roman" w:hAnsi="Times New Roman" w:cs="Times New Roman"/>
          <w:sz w:val="24"/>
          <w:szCs w:val="24"/>
          <w:lang w:eastAsia="ar-SA"/>
        </w:rPr>
        <w:t xml:space="preserve"> в строгом соответствии с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lastRenderedPageBreak/>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Pr="00594E12"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91"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92" w:name="_Toc24982196"/>
      <w:bookmarkStart w:id="393"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91"/>
      <w:bookmarkEnd w:id="392"/>
      <w:bookmarkEnd w:id="393"/>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94" w:name="_Toc491095928"/>
      <w:bookmarkStart w:id="395" w:name="_Toc24982197"/>
      <w:bookmarkStart w:id="396" w:name="_Toc24982414"/>
      <w:r>
        <w:lastRenderedPageBreak/>
        <w:t>Декларация о соответствии участника закупки</w:t>
      </w:r>
      <w:bookmarkEnd w:id="394"/>
      <w:bookmarkEnd w:id="395"/>
      <w:bookmarkEnd w:id="39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4"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5"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7" w:name="_Toc24982198"/>
      <w:bookmarkStart w:id="398" w:name="_Toc24982415"/>
      <w:bookmarkStart w:id="399" w:name="_Toc480200666"/>
      <w:bookmarkStart w:id="400" w:name="_Toc479941750"/>
      <w:bookmarkStart w:id="401" w:name="_Toc479855638"/>
      <w:bookmarkStart w:id="402" w:name="_Toc454979846"/>
      <w:bookmarkStart w:id="403" w:name="_Toc386464022"/>
      <w:bookmarkStart w:id="404" w:name="_Ref55336378"/>
      <w:bookmarkStart w:id="405"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bookmarkEnd w:id="397"/>
      <w:bookmarkEnd w:id="398"/>
    </w:p>
    <w:p w14:paraId="58426794" w14:textId="67DB46FA"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9"/>
      <w:bookmarkEnd w:id="400"/>
      <w:bookmarkEnd w:id="401"/>
      <w:bookmarkEnd w:id="402"/>
      <w:bookmarkEnd w:id="403"/>
      <w:bookmarkEnd w:id="404"/>
      <w:bookmarkEnd w:id="405"/>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4B89F33E"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9</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w:t>
      </w:r>
      <w:proofErr w:type="gramStart"/>
      <w:r w:rsidRPr="002A29EC">
        <w:rPr>
          <w:rFonts w:ascii="Times New Roman" w:eastAsia="Times New Roman" w:hAnsi="Times New Roman" w:cs="Times New Roman"/>
          <w:sz w:val="24"/>
          <w:szCs w:val="24"/>
          <w:lang w:eastAsia="ar-SA"/>
        </w:rPr>
        <w:t>_»_</w:t>
      </w:r>
      <w:proofErr w:type="gramEnd"/>
      <w:r w:rsidRPr="002A29EC">
        <w:rPr>
          <w:rFonts w:ascii="Times New Roman" w:eastAsia="Times New Roman" w:hAnsi="Times New Roman" w:cs="Times New Roman"/>
          <w:sz w:val="24"/>
          <w:szCs w:val="24"/>
          <w:lang w:eastAsia="ar-SA"/>
        </w:rPr>
        <w:t>____________ г.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6"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06"/>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5F58C1E3" w:rsidR="007441BA" w:rsidRPr="00852DD6" w:rsidRDefault="00BD7E46" w:rsidP="00313C13">
      <w:pPr>
        <w:pStyle w:val="a4"/>
        <w:numPr>
          <w:ilvl w:val="0"/>
          <w:numId w:val="30"/>
        </w:numPr>
        <w:tabs>
          <w:tab w:val="clear" w:pos="425"/>
          <w:tab w:val="left" w:pos="0"/>
          <w:tab w:val="num" w:pos="567"/>
        </w:tabs>
        <w:ind w:left="0"/>
        <w:jc w:val="both"/>
        <w:rPr>
          <w:sz w:val="20"/>
          <w:szCs w:val="20"/>
        </w:rPr>
      </w:pPr>
      <w:r w:rsidRPr="002A29EC">
        <w:rPr>
          <w:sz w:val="20"/>
          <w:szCs w:val="20"/>
        </w:rPr>
        <w:lastRenderedPageBreak/>
        <w:t>3.</w:t>
      </w:r>
      <w:r w:rsidR="007441BA" w:rsidRPr="00852DD6">
        <w:rPr>
          <w:sz w:val="20"/>
          <w:szCs w:val="20"/>
        </w:rPr>
        <w:t>Участник закупки самостоятельно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40DC5" w:rsidRPr="00852DD6">
        <w:rPr>
          <w:sz w:val="20"/>
          <w:szCs w:val="20"/>
        </w:rPr>
        <w:t>мазута</w:t>
      </w:r>
      <w:r w:rsidR="00E828DA" w:rsidRPr="002A29EC">
        <w:t xml:space="preserve"> </w:t>
      </w:r>
      <w:r w:rsidR="00E828DA" w:rsidRPr="00852DD6">
        <w:rPr>
          <w:sz w:val="20"/>
          <w:szCs w:val="20"/>
        </w:rPr>
        <w:t>флотского Ф5</w:t>
      </w:r>
      <w:r w:rsidR="007441BA" w:rsidRPr="00852DD6">
        <w:rPr>
          <w:sz w:val="20"/>
          <w:szCs w:val="20"/>
        </w:rPr>
        <w:t>»</w:t>
      </w:r>
      <w:r w:rsidR="007441BA" w:rsidRPr="00852DD6">
        <w:rPr>
          <w:b/>
          <w:sz w:val="20"/>
          <w:szCs w:val="20"/>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41B7DB4C"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Pr="002A29EC">
        <w:rPr>
          <w:bCs/>
          <w:sz w:val="20"/>
          <w:szCs w:val="20"/>
          <w:lang w:eastAsia="ru-RU"/>
        </w:rPr>
        <w:t xml:space="preserve">»; </w:t>
      </w:r>
    </w:p>
    <w:p w14:paraId="3DAF801D" w14:textId="000744DB"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2AA9506D" w14:textId="64C52B0B" w:rsidR="00DB5208" w:rsidRPr="00EA1444" w:rsidRDefault="003A3915" w:rsidP="00EA1444">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733A48">
        <w:rPr>
          <w:bCs/>
          <w:sz w:val="20"/>
          <w:szCs w:val="20"/>
          <w:lang w:eastAsia="ru-RU"/>
        </w:rPr>
        <w:t>8</w:t>
      </w:r>
      <w:r w:rsidRPr="002A29EC">
        <w:rPr>
          <w:bCs/>
          <w:sz w:val="20"/>
          <w:szCs w:val="20"/>
          <w:lang w:eastAsia="ru-RU"/>
        </w:rPr>
        <w:t>-201</w:t>
      </w:r>
      <w:r w:rsidR="00733A48">
        <w:rPr>
          <w:bCs/>
          <w:sz w:val="20"/>
          <w:szCs w:val="20"/>
          <w:lang w:eastAsia="ru-RU"/>
        </w:rPr>
        <w:t>9</w:t>
      </w:r>
      <w:r w:rsidRPr="002A29EC">
        <w:rPr>
          <w:bCs/>
          <w:sz w:val="20"/>
          <w:szCs w:val="20"/>
          <w:lang w:eastAsia="ru-RU"/>
        </w:rPr>
        <w:t xml:space="preserve"> годы.</w:t>
      </w:r>
    </w:p>
    <w:p w14:paraId="28E16D97" w14:textId="23FDCF62" w:rsidR="00EA1444" w:rsidRPr="00EA1444" w:rsidRDefault="00EA1444" w:rsidP="00EA144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A1444">
        <w:rPr>
          <w:rFonts w:ascii="Times New Roman" w:eastAsia="Times New Roman" w:hAnsi="Times New Roman" w:cs="Times New Roman"/>
          <w:sz w:val="20"/>
          <w:szCs w:val="20"/>
          <w:lang w:eastAsia="ar-SA"/>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7" w:name="_Toc441766570"/>
      <w:bookmarkStart w:id="408" w:name="_Toc440887384"/>
      <w:bookmarkStart w:id="409" w:name="_Toc379967956"/>
      <w:bookmarkStart w:id="410" w:name="_Toc306106360"/>
      <w:bookmarkStart w:id="411" w:name="_Toc176240332"/>
      <w:bookmarkStart w:id="412" w:name="_Toc69728991"/>
      <w:bookmarkStart w:id="413" w:name="_Toc57314677"/>
      <w:bookmarkStart w:id="414" w:name="_Ref55336389"/>
      <w:bookmarkStart w:id="415" w:name="_Toc24982199"/>
      <w:bookmarkStart w:id="416"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7"/>
      <w:bookmarkEnd w:id="408"/>
      <w:bookmarkEnd w:id="409"/>
      <w:bookmarkEnd w:id="410"/>
      <w:bookmarkEnd w:id="411"/>
      <w:bookmarkEnd w:id="412"/>
      <w:bookmarkEnd w:id="413"/>
      <w:bookmarkEnd w:id="414"/>
      <w:bookmarkEnd w:id="415"/>
      <w:bookmarkEnd w:id="416"/>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417"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417"/>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w:t>
      </w:r>
      <w:proofErr w:type="gramStart"/>
      <w:r w:rsidRPr="00DE12FE">
        <w:rPr>
          <w:rFonts w:ascii="Times New Roman" w:eastAsia="Times New Roman" w:hAnsi="Times New Roman"/>
          <w:snapToGrid w:val="0"/>
          <w:sz w:val="24"/>
          <w:szCs w:val="24"/>
          <w:lang w:eastAsia="ru-RU"/>
        </w:rPr>
        <w:t>_»_</w:t>
      </w:r>
      <w:proofErr w:type="gramEnd"/>
      <w:r w:rsidRPr="00DE12FE">
        <w:rPr>
          <w:rFonts w:ascii="Times New Roman" w:eastAsia="Times New Roman" w:hAnsi="Times New Roman"/>
          <w:snapToGrid w:val="0"/>
          <w:sz w:val="24"/>
          <w:szCs w:val="24"/>
          <w:lang w:eastAsia="ru-RU"/>
        </w:rPr>
        <w:t>____________ г.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8"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18"/>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9"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0" w:name="_Toc483302545"/>
            <w:bookmarkStart w:id="421" w:name="_Toc483316580"/>
            <w:bookmarkStart w:id="422" w:name="_Toc491095931"/>
            <w:bookmarkStart w:id="423" w:name="_Toc24982201"/>
            <w:bookmarkStart w:id="424" w:name="_Toc24982418"/>
            <w:r w:rsidRPr="005B5320">
              <w:rPr>
                <w:rFonts w:ascii="Times New Roman" w:hAnsi="Times New Roman"/>
                <w:sz w:val="24"/>
                <w:szCs w:val="24"/>
                <w:lang w:eastAsia="ar-SA"/>
              </w:rPr>
              <w:t>о проведении конкурентных переговоров</w:t>
            </w:r>
            <w:bookmarkEnd w:id="420"/>
            <w:bookmarkEnd w:id="421"/>
            <w:bookmarkEnd w:id="422"/>
            <w:bookmarkEnd w:id="423"/>
            <w:bookmarkEnd w:id="424"/>
          </w:p>
          <w:p w14:paraId="0AC21430" w14:textId="24C18902"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5" w:name="_Toc24982202"/>
            <w:bookmarkStart w:id="426" w:name="_Toc24982419"/>
            <w:bookmarkStart w:id="427" w:name="_Toc483302546"/>
            <w:bookmarkStart w:id="428" w:name="_Toc483316581"/>
            <w:bookmarkStart w:id="429"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1,5</w:t>
            </w:r>
            <w:proofErr w:type="gramStart"/>
            <w:r w:rsidR="000A2183">
              <w:rPr>
                <w:rFonts w:ascii="Times New Roman" w:hAnsi="Times New Roman"/>
                <w:sz w:val="24"/>
                <w:szCs w:val="24"/>
                <w:lang w:eastAsia="ar-SA"/>
              </w:rPr>
              <w:t xml:space="preserve">%  </w:t>
            </w:r>
            <w:r w:rsidR="006B17A5">
              <w:rPr>
                <w:rFonts w:ascii="Times New Roman" w:hAnsi="Times New Roman"/>
                <w:sz w:val="24"/>
                <w:szCs w:val="24"/>
                <w:lang w:eastAsia="ar-SA"/>
              </w:rPr>
              <w:t>по</w:t>
            </w:r>
            <w:proofErr w:type="gramEnd"/>
            <w:r w:rsidR="006B17A5">
              <w:rPr>
                <w:rFonts w:ascii="Times New Roman" w:hAnsi="Times New Roman"/>
                <w:sz w:val="24"/>
                <w:szCs w:val="24"/>
                <w:lang w:eastAsia="ar-SA"/>
              </w:rPr>
              <w:t xml:space="preserve"> ГОСТ 10585-2013</w:t>
            </w:r>
            <w:bookmarkEnd w:id="425"/>
            <w:bookmarkEnd w:id="426"/>
            <w:r w:rsidR="006B17A5">
              <w:rPr>
                <w:rFonts w:ascii="Times New Roman" w:hAnsi="Times New Roman"/>
                <w:sz w:val="24"/>
                <w:szCs w:val="24"/>
                <w:lang w:eastAsia="ar-SA"/>
              </w:rPr>
              <w:t xml:space="preserve"> </w:t>
            </w:r>
            <w:bookmarkEnd w:id="427"/>
            <w:bookmarkEnd w:id="428"/>
            <w:bookmarkEnd w:id="429"/>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3291F14"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0A2183">
        <w:rPr>
          <w:rFonts w:ascii="Times New Roman" w:eastAsia="Times New Roman" w:hAnsi="Times New Roman"/>
          <w:b/>
          <w:i/>
          <w:sz w:val="24"/>
          <w:szCs w:val="24"/>
          <w:lang w:eastAsia="ar-SA" w:bidi="en-US"/>
        </w:rPr>
        <w:t>1,5</w:t>
      </w:r>
      <w:proofErr w:type="gramStart"/>
      <w:r w:rsidR="000A2183">
        <w:rPr>
          <w:rFonts w:ascii="Times New Roman" w:eastAsia="Times New Roman" w:hAnsi="Times New Roman"/>
          <w:b/>
          <w:i/>
          <w:sz w:val="24"/>
          <w:szCs w:val="24"/>
          <w:lang w:eastAsia="ar-SA" w:bidi="en-US"/>
        </w:rPr>
        <w:t xml:space="preserve">%  </w:t>
      </w:r>
      <w:r w:rsidR="00223098" w:rsidRPr="00223098">
        <w:rPr>
          <w:rFonts w:ascii="Times New Roman" w:eastAsia="Times New Roman" w:hAnsi="Times New Roman"/>
          <w:b/>
          <w:i/>
          <w:sz w:val="24"/>
          <w:szCs w:val="24"/>
          <w:lang w:eastAsia="ar-SA" w:bidi="en-US"/>
        </w:rPr>
        <w:t>по</w:t>
      </w:r>
      <w:proofErr w:type="gramEnd"/>
      <w:r w:rsidR="00223098" w:rsidRPr="00223098">
        <w:rPr>
          <w:rFonts w:ascii="Times New Roman" w:eastAsia="Times New Roman" w:hAnsi="Times New Roman"/>
          <w:b/>
          <w:i/>
          <w:sz w:val="24"/>
          <w:szCs w:val="24"/>
          <w:lang w:eastAsia="ar-SA" w:bidi="en-US"/>
        </w:rPr>
        <w:t xml:space="preserve">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30"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3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1" w:name="_Toc483302548"/>
            <w:bookmarkStart w:id="432" w:name="_Toc483316583"/>
            <w:bookmarkStart w:id="433" w:name="_Toc491095934"/>
            <w:bookmarkStart w:id="434" w:name="_Toc24982204"/>
            <w:bookmarkStart w:id="435" w:name="_Toc24982421"/>
            <w:r w:rsidRPr="005B5320">
              <w:rPr>
                <w:rFonts w:ascii="Times New Roman" w:hAnsi="Times New Roman"/>
                <w:sz w:val="24"/>
                <w:szCs w:val="24"/>
                <w:lang w:eastAsia="ar-SA"/>
              </w:rPr>
              <w:t>о проведении конкурентных переговоров</w:t>
            </w:r>
            <w:bookmarkEnd w:id="431"/>
            <w:bookmarkEnd w:id="432"/>
            <w:bookmarkEnd w:id="433"/>
            <w:bookmarkEnd w:id="434"/>
            <w:bookmarkEnd w:id="435"/>
          </w:p>
          <w:p w14:paraId="7578848A" w14:textId="11F5CC54"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6" w:name="_Toc24982205"/>
            <w:bookmarkStart w:id="437" w:name="_Toc24982422"/>
            <w:bookmarkStart w:id="438" w:name="_Toc483302549"/>
            <w:bookmarkStart w:id="439" w:name="_Toc483316584"/>
            <w:bookmarkStart w:id="44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1,5</w:t>
            </w:r>
            <w:proofErr w:type="gramStart"/>
            <w:r w:rsidR="000A2183">
              <w:rPr>
                <w:rFonts w:ascii="Times New Roman" w:hAnsi="Times New Roman"/>
                <w:sz w:val="24"/>
                <w:szCs w:val="24"/>
                <w:lang w:eastAsia="ar-SA"/>
              </w:rPr>
              <w:t xml:space="preserve">%  </w:t>
            </w:r>
            <w:r w:rsidR="006B17A5">
              <w:rPr>
                <w:rFonts w:ascii="Times New Roman" w:hAnsi="Times New Roman"/>
                <w:sz w:val="24"/>
                <w:szCs w:val="24"/>
                <w:lang w:eastAsia="ar-SA"/>
              </w:rPr>
              <w:t>по</w:t>
            </w:r>
            <w:proofErr w:type="gramEnd"/>
            <w:r w:rsidR="006B17A5">
              <w:rPr>
                <w:rFonts w:ascii="Times New Roman" w:hAnsi="Times New Roman"/>
                <w:sz w:val="24"/>
                <w:szCs w:val="24"/>
                <w:lang w:eastAsia="ar-SA"/>
              </w:rPr>
              <w:t xml:space="preserve"> ГОСТ 10585-2013</w:t>
            </w:r>
            <w:bookmarkEnd w:id="436"/>
            <w:bookmarkEnd w:id="437"/>
            <w:r w:rsidR="006B17A5">
              <w:rPr>
                <w:rFonts w:ascii="Times New Roman" w:hAnsi="Times New Roman"/>
                <w:sz w:val="24"/>
                <w:szCs w:val="24"/>
                <w:lang w:eastAsia="ar-SA"/>
              </w:rPr>
              <w:t xml:space="preserve"> </w:t>
            </w:r>
            <w:bookmarkEnd w:id="438"/>
            <w:bookmarkEnd w:id="439"/>
            <w:bookmarkEnd w:id="440"/>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8"/>
      <w:bookmarkEnd w:id="379"/>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41"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4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2" w:name="_Toc483302551"/>
            <w:bookmarkStart w:id="443" w:name="_Toc483316586"/>
            <w:bookmarkStart w:id="444" w:name="_Toc491095937"/>
            <w:bookmarkStart w:id="445" w:name="_Toc24982207"/>
            <w:bookmarkStart w:id="446" w:name="_Toc24982424"/>
            <w:r w:rsidRPr="005B5320">
              <w:rPr>
                <w:rFonts w:ascii="Times New Roman" w:hAnsi="Times New Roman"/>
                <w:sz w:val="24"/>
                <w:szCs w:val="24"/>
                <w:lang w:eastAsia="ar-SA"/>
              </w:rPr>
              <w:t>о проведении конкурентных переговоров</w:t>
            </w:r>
            <w:bookmarkEnd w:id="442"/>
            <w:bookmarkEnd w:id="443"/>
            <w:bookmarkEnd w:id="444"/>
            <w:bookmarkEnd w:id="445"/>
            <w:bookmarkEnd w:id="446"/>
          </w:p>
          <w:p w14:paraId="1A370A91" w14:textId="4A02A5AD"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7" w:name="_Toc24982208"/>
            <w:bookmarkStart w:id="448" w:name="_Toc24982425"/>
            <w:bookmarkStart w:id="449" w:name="_Toc483302552"/>
            <w:bookmarkStart w:id="450" w:name="_Toc483316587"/>
            <w:bookmarkStart w:id="451"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47"/>
            <w:bookmarkEnd w:id="448"/>
            <w:r w:rsidR="006B17A5">
              <w:rPr>
                <w:rFonts w:ascii="Times New Roman" w:hAnsi="Times New Roman"/>
                <w:sz w:val="24"/>
                <w:szCs w:val="24"/>
                <w:lang w:eastAsia="ar-SA"/>
              </w:rPr>
              <w:t xml:space="preserve"> </w:t>
            </w:r>
            <w:bookmarkEnd w:id="449"/>
            <w:bookmarkEnd w:id="450"/>
            <w:bookmarkEnd w:id="451"/>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35809C56" w14:textId="274CC409"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val="x-none" w:eastAsia="ar-SA"/>
        </w:rPr>
        <w:t xml:space="preserve">ДОГОВОР ПОСТАВКИ № </w:t>
      </w:r>
    </w:p>
    <w:p w14:paraId="21FA699C" w14:textId="77777777" w:rsidR="00FE2FE8" w:rsidRPr="00FE2FE8" w:rsidRDefault="00FE2FE8" w:rsidP="00FE2FE8">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FE2FE8" w:rsidRPr="00FE2FE8" w14:paraId="518EE26E" w14:textId="77777777" w:rsidTr="0093398C">
        <w:trPr>
          <w:trHeight w:val="492"/>
        </w:trPr>
        <w:tc>
          <w:tcPr>
            <w:tcW w:w="4322" w:type="dxa"/>
            <w:shd w:val="clear" w:color="auto" w:fill="auto"/>
          </w:tcPr>
          <w:p w14:paraId="1EB23B66" w14:textId="77777777" w:rsidR="00FE2FE8" w:rsidRPr="00FE2FE8" w:rsidRDefault="00FE2FE8" w:rsidP="00FE2FE8">
            <w:pPr>
              <w:suppressAutoHyphens/>
              <w:snapToGrid w:val="0"/>
              <w:spacing w:after="0" w:line="240" w:lineRule="auto"/>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г. _____________</w:t>
            </w:r>
          </w:p>
        </w:tc>
        <w:tc>
          <w:tcPr>
            <w:tcW w:w="5459" w:type="dxa"/>
            <w:shd w:val="clear" w:color="auto" w:fill="auto"/>
          </w:tcPr>
          <w:p w14:paraId="369D7499" w14:textId="77777777" w:rsidR="00FE2FE8" w:rsidRPr="00FE2FE8" w:rsidRDefault="00FE2FE8" w:rsidP="00FE2FE8">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w:t>
            </w:r>
            <w:proofErr w:type="gramStart"/>
            <w:r w:rsidRPr="00FE2FE8">
              <w:rPr>
                <w:rFonts w:ascii="Times New Roman" w:eastAsia="Times New Roman" w:hAnsi="Times New Roman" w:cs="Times New Roman"/>
                <w:sz w:val="24"/>
                <w:szCs w:val="24"/>
                <w:lang w:eastAsia="ar-SA"/>
              </w:rPr>
              <w:t xml:space="preserve">«  </w:t>
            </w:r>
            <w:proofErr w:type="gramEnd"/>
            <w:r w:rsidRPr="00FE2FE8">
              <w:rPr>
                <w:rFonts w:ascii="Times New Roman" w:eastAsia="Times New Roman" w:hAnsi="Times New Roman" w:cs="Times New Roman"/>
                <w:sz w:val="24"/>
                <w:szCs w:val="24"/>
                <w:lang w:eastAsia="ar-SA"/>
              </w:rPr>
              <w:t xml:space="preserve">   »                            г.</w:t>
            </w:r>
          </w:p>
        </w:tc>
      </w:tr>
    </w:tbl>
    <w:p w14:paraId="71916F6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736C7DC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b/>
          <w:bCs/>
          <w:sz w:val="24"/>
          <w:szCs w:val="24"/>
          <w:lang w:eastAsia="ar-SA"/>
        </w:rPr>
        <w:t>___ «        »</w:t>
      </w:r>
      <w:r w:rsidRPr="00FE2FE8">
        <w:rPr>
          <w:rFonts w:ascii="Times New Roman" w:eastAsia="Times New Roman" w:hAnsi="Times New Roman" w:cs="Times New Roman"/>
          <w:b/>
          <w:bCs/>
          <w:sz w:val="24"/>
          <w:szCs w:val="24"/>
          <w:lang w:val="x-none" w:eastAsia="ar-SA"/>
        </w:rPr>
        <w:t xml:space="preserve"> </w:t>
      </w:r>
      <w:r w:rsidRPr="00FE2FE8">
        <w:rPr>
          <w:rFonts w:ascii="Times New Roman" w:eastAsia="Times New Roman" w:hAnsi="Times New Roman" w:cs="Times New Roman"/>
          <w:b/>
          <w:bCs/>
          <w:sz w:val="24"/>
          <w:szCs w:val="24"/>
          <w:lang w:eastAsia="ar-SA"/>
        </w:rPr>
        <w:t>( __ «     »</w:t>
      </w:r>
      <w:r w:rsidRPr="00FE2FE8">
        <w:rPr>
          <w:rFonts w:ascii="Times New Roman" w:eastAsia="Times New Roman" w:hAnsi="Times New Roman" w:cs="Times New Roman"/>
          <w:b/>
          <w:bCs/>
          <w:sz w:val="24"/>
          <w:szCs w:val="24"/>
          <w:lang w:val="x-none" w:eastAsia="ar-SA"/>
        </w:rPr>
        <w:t>)</w:t>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Times New Roman" w:eastAsia="Times New Roman" w:hAnsi="Times New Roman" w:cs="Times New Roman"/>
          <w:sz w:val="24"/>
          <w:szCs w:val="24"/>
          <w:lang w:val="x-none" w:eastAsia="ar-SA"/>
        </w:rPr>
        <w:t>, в лице</w:t>
      </w:r>
      <w:r w:rsidRPr="00FE2FE8">
        <w:rPr>
          <w:rFonts w:ascii="Times New Roman" w:eastAsia="Times New Roman" w:hAnsi="Times New Roman" w:cs="Times New Roman"/>
          <w:sz w:val="24"/>
          <w:szCs w:val="24"/>
          <w:lang w:eastAsia="ar-SA"/>
        </w:rPr>
        <w:t xml:space="preserve">  _____   _________</w:t>
      </w:r>
      <w:r w:rsidRPr="00FE2FE8">
        <w:rPr>
          <w:rFonts w:ascii="Times New Roman" w:eastAsia="Times New Roman" w:hAnsi="Times New Roman" w:cs="Times New Roman"/>
          <w:sz w:val="24"/>
          <w:szCs w:val="24"/>
          <w:lang w:val="x-none" w:eastAsia="ar-SA"/>
        </w:rPr>
        <w:t>, действующего на основании</w:t>
      </w:r>
      <w:r w:rsidRPr="00FE2FE8">
        <w:rPr>
          <w:rFonts w:ascii="Times New Roman" w:eastAsia="Times New Roman" w:hAnsi="Times New Roman" w:cs="Times New Roman"/>
          <w:sz w:val="24"/>
          <w:szCs w:val="24"/>
          <w:lang w:eastAsia="ar-SA"/>
        </w:rPr>
        <w:t xml:space="preserve"> _________</w:t>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FE2FE8">
        <w:rPr>
          <w:rFonts w:ascii="Times New Roman" w:eastAsia="Times New Roman" w:hAnsi="Times New Roman" w:cs="Times New Roman"/>
          <w:b/>
          <w:bCs/>
          <w:sz w:val="24"/>
          <w:szCs w:val="24"/>
          <w:lang w:eastAsia="ar-SA"/>
        </w:rPr>
        <w:t>Ак</w:t>
      </w:r>
      <w:proofErr w:type="spellStart"/>
      <w:r w:rsidRPr="00FE2FE8">
        <w:rPr>
          <w:rFonts w:ascii="Times New Roman" w:eastAsia="Times New Roman" w:hAnsi="Times New Roman" w:cs="Times New Roman"/>
          <w:b/>
          <w:bCs/>
          <w:sz w:val="24"/>
          <w:szCs w:val="24"/>
          <w:lang w:val="x-none" w:eastAsia="ar-SA"/>
        </w:rPr>
        <w:t>ционерное</w:t>
      </w:r>
      <w:proofErr w:type="spellEnd"/>
      <w:r w:rsidRPr="00FE2FE8">
        <w:rPr>
          <w:rFonts w:ascii="Times New Roman" w:eastAsia="Times New Roman" w:hAnsi="Times New Roman" w:cs="Times New Roman"/>
          <w:b/>
          <w:bCs/>
          <w:sz w:val="24"/>
          <w:szCs w:val="24"/>
          <w:lang w:val="x-none" w:eastAsia="ar-SA"/>
        </w:rPr>
        <w:t xml:space="preserve"> общество</w:t>
      </w:r>
      <w:r w:rsidRPr="00FE2FE8">
        <w:rPr>
          <w:rFonts w:ascii="Times New Roman" w:eastAsia="Times New Roman" w:hAnsi="Times New Roman" w:cs="Times New Roman"/>
          <w:b/>
          <w:bCs/>
          <w:sz w:val="24"/>
          <w:szCs w:val="24"/>
          <w:lang w:eastAsia="ar-SA"/>
        </w:rPr>
        <w:t> </w:t>
      </w:r>
      <w:r w:rsidRPr="00FE2FE8">
        <w:rPr>
          <w:rFonts w:ascii="Times New Roman" w:eastAsia="Times New Roman" w:hAnsi="Times New Roman" w:cs="Times New Roman"/>
          <w:b/>
          <w:bCs/>
          <w:sz w:val="24"/>
          <w:szCs w:val="24"/>
          <w:lang w:val="x-none" w:eastAsia="ar-SA"/>
        </w:rPr>
        <w:t>«</w:t>
      </w:r>
      <w:proofErr w:type="spellStart"/>
      <w:r w:rsidRPr="00FE2FE8">
        <w:rPr>
          <w:rFonts w:ascii="Times New Roman" w:eastAsia="Times New Roman" w:hAnsi="Times New Roman" w:cs="Times New Roman"/>
          <w:b/>
          <w:bCs/>
          <w:sz w:val="24"/>
          <w:szCs w:val="24"/>
          <w:lang w:val="x-none" w:eastAsia="ar-SA"/>
        </w:rPr>
        <w:t>Мурманэнергосбыт</w:t>
      </w:r>
      <w:proofErr w:type="spellEnd"/>
      <w:r w:rsidRPr="00FE2FE8">
        <w:rPr>
          <w:rFonts w:ascii="Times New Roman" w:eastAsia="Times New Roman" w:hAnsi="Times New Roman" w:cs="Times New Roman"/>
          <w:b/>
          <w:bCs/>
          <w:sz w:val="24"/>
          <w:szCs w:val="24"/>
          <w:lang w:val="x-none" w:eastAsia="ar-SA"/>
        </w:rPr>
        <w:t>» (АО</w:t>
      </w:r>
      <w:r w:rsidRPr="00FE2FE8">
        <w:rPr>
          <w:rFonts w:ascii="Times New Roman" w:eastAsia="Times New Roman" w:hAnsi="Times New Roman" w:cs="Times New Roman"/>
          <w:b/>
          <w:bCs/>
          <w:sz w:val="24"/>
          <w:szCs w:val="24"/>
          <w:lang w:eastAsia="ar-SA"/>
        </w:rPr>
        <w:t> </w:t>
      </w:r>
      <w:r w:rsidRPr="00FE2FE8">
        <w:rPr>
          <w:rFonts w:ascii="Times New Roman" w:eastAsia="Times New Roman" w:hAnsi="Times New Roman" w:cs="Times New Roman"/>
          <w:b/>
          <w:bCs/>
          <w:sz w:val="24"/>
          <w:szCs w:val="24"/>
          <w:lang w:val="x-none" w:eastAsia="ar-SA"/>
        </w:rPr>
        <w:t>«М</w:t>
      </w:r>
      <w:r w:rsidRPr="00FE2FE8">
        <w:rPr>
          <w:rFonts w:ascii="Times New Roman" w:eastAsia="Times New Roman" w:hAnsi="Times New Roman" w:cs="Times New Roman"/>
          <w:b/>
          <w:bCs/>
          <w:sz w:val="24"/>
          <w:szCs w:val="24"/>
          <w:lang w:eastAsia="ar-SA"/>
        </w:rPr>
        <w:t>ЭС</w:t>
      </w:r>
      <w:r w:rsidRPr="00FE2FE8">
        <w:rPr>
          <w:rFonts w:ascii="Times New Roman" w:eastAsia="Times New Roman" w:hAnsi="Times New Roman" w:cs="Times New Roman"/>
          <w:b/>
          <w:bCs/>
          <w:sz w:val="24"/>
          <w:szCs w:val="24"/>
          <w:lang w:val="x-none" w:eastAsia="ar-SA"/>
        </w:rPr>
        <w:t>»)</w:t>
      </w:r>
      <w:r w:rsidRPr="00FE2FE8">
        <w:rPr>
          <w:rFonts w:ascii="Times New Roman" w:eastAsia="Times New Roman" w:hAnsi="Times New Roman" w:cs="Times New Roman"/>
          <w:bCs/>
          <w:sz w:val="24"/>
          <w:szCs w:val="24"/>
          <w:lang w:val="x-none" w:eastAsia="ar-SA"/>
        </w:rPr>
        <w:t>,</w:t>
      </w:r>
      <w:r w:rsidRPr="00FE2FE8">
        <w:rPr>
          <w:rFonts w:ascii="Times New Roman" w:eastAsia="Times New Roman" w:hAnsi="Times New Roman" w:cs="Times New Roman"/>
          <w:sz w:val="24"/>
          <w:szCs w:val="24"/>
          <w:lang w:val="x-none" w:eastAsia="ar-SA"/>
        </w:rPr>
        <w:t xml:space="preserve"> в лице </w:t>
      </w:r>
      <w:r w:rsidRPr="00FE2FE8">
        <w:rPr>
          <w:rFonts w:ascii="Times New Roman" w:eastAsia="Times New Roman" w:hAnsi="Times New Roman" w:cs="Times New Roman"/>
          <w:sz w:val="24"/>
          <w:szCs w:val="24"/>
          <w:lang w:eastAsia="ar-SA"/>
        </w:rPr>
        <w:t>_______________________________</w:t>
      </w:r>
      <w:r w:rsidRPr="00FE2FE8">
        <w:rPr>
          <w:rFonts w:ascii="Times New Roman" w:eastAsia="Times New Roman" w:hAnsi="Times New Roman" w:cs="Times New Roman"/>
          <w:sz w:val="24"/>
          <w:szCs w:val="24"/>
          <w:lang w:val="x-none" w:eastAsia="ar-SA"/>
        </w:rPr>
        <w:t xml:space="preserve">, действующего на основании </w:t>
      </w:r>
      <w:r w:rsidRPr="00FE2FE8">
        <w:rPr>
          <w:rFonts w:ascii="Times New Roman" w:eastAsia="Times New Roman" w:hAnsi="Times New Roman" w:cs="Times New Roman"/>
          <w:sz w:val="24"/>
          <w:szCs w:val="24"/>
          <w:lang w:eastAsia="ar-SA"/>
        </w:rPr>
        <w:t xml:space="preserve">__________ </w:t>
      </w:r>
      <w:r w:rsidRPr="00FE2FE8">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FE2FE8">
        <w:rPr>
          <w:rFonts w:ascii="Times New Roman" w:eastAsia="Times New Roman" w:hAnsi="Times New Roman" w:cs="Times New Roman"/>
          <w:sz w:val="24"/>
          <w:szCs w:val="24"/>
          <w:lang w:eastAsia="ar-SA"/>
        </w:rPr>
        <w:t xml:space="preserve">при совместном упоминании именуемые Стороны, </w:t>
      </w:r>
      <w:r w:rsidRPr="00FE2FE8">
        <w:rPr>
          <w:rFonts w:ascii="Times New Roman" w:eastAsia="Times New Roman" w:hAnsi="Times New Roman" w:cs="Times New Roman"/>
          <w:sz w:val="24"/>
          <w:szCs w:val="24"/>
          <w:lang w:val="x-none" w:eastAsia="ar-SA"/>
        </w:rPr>
        <w:t>заключили настоящий Договор о нижеследующем:</w:t>
      </w:r>
    </w:p>
    <w:p w14:paraId="24229C74" w14:textId="77777777" w:rsidR="00FE2FE8" w:rsidRPr="00FE2FE8" w:rsidRDefault="00FE2FE8" w:rsidP="00FE2FE8">
      <w:pPr>
        <w:suppressAutoHyphens/>
        <w:spacing w:after="0" w:line="240" w:lineRule="auto"/>
        <w:jc w:val="both"/>
        <w:rPr>
          <w:rFonts w:ascii="Times New Roman" w:eastAsia="Times New Roman" w:hAnsi="Times New Roman" w:cs="Times New Roman"/>
          <w:b/>
          <w:bCs/>
          <w:sz w:val="24"/>
          <w:szCs w:val="24"/>
          <w:lang w:val="x-none" w:eastAsia="ar-SA"/>
        </w:rPr>
      </w:pP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p>
    <w:p w14:paraId="5ED8E189" w14:textId="77777777"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FE2FE8">
        <w:rPr>
          <w:rFonts w:ascii="Times New Roman" w:eastAsia="Times New Roman" w:hAnsi="Times New Roman" w:cs="Times New Roman"/>
          <w:b/>
          <w:bCs/>
          <w:sz w:val="24"/>
          <w:szCs w:val="24"/>
          <w:lang w:val="x-none" w:eastAsia="ar-SA"/>
        </w:rPr>
        <w:t>1. ПРЕДМЕТ ДОГОВОРА</w:t>
      </w:r>
    </w:p>
    <w:p w14:paraId="415124F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61046D59"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FE2FE8">
        <w:rPr>
          <w:rFonts w:ascii="Times New Roman" w:eastAsia="Times New Roman" w:hAnsi="Times New Roman" w:cs="Times New Roman"/>
          <w:i/>
          <w:sz w:val="24"/>
          <w:szCs w:val="24"/>
          <w:lang w:eastAsia="ar-SA"/>
        </w:rPr>
        <w:t xml:space="preserve"> </w:t>
      </w:r>
      <w:r w:rsidRPr="00FE2FE8">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01E3EA12"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на резервуар/</w:t>
      </w:r>
      <w:proofErr w:type="gramStart"/>
      <w:r w:rsidRPr="00FE2FE8">
        <w:rPr>
          <w:rFonts w:ascii="Times New Roman" w:eastAsia="Times New Roman" w:hAnsi="Times New Roman" w:cs="Times New Roman"/>
          <w:sz w:val="24"/>
          <w:szCs w:val="24"/>
          <w:lang w:eastAsia="ar-SA"/>
        </w:rPr>
        <w:t>склад  Покупателя</w:t>
      </w:r>
      <w:proofErr w:type="gramEnd"/>
      <w:r w:rsidRPr="00FE2FE8">
        <w:rPr>
          <w:rFonts w:ascii="Times New Roman" w:eastAsia="Times New Roman" w:hAnsi="Times New Roman" w:cs="Times New Roman"/>
          <w:sz w:val="24"/>
          <w:szCs w:val="24"/>
          <w:lang w:eastAsia="ar-SA"/>
        </w:rPr>
        <w:t xml:space="preserve"> с учетом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1.5.4. настоящего Договора, а также выполняет иные действия, связанные с поставкой Продукции.</w:t>
      </w:r>
    </w:p>
    <w:p w14:paraId="1F9755E2"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Поставщик гарантирует, что передаваемая в собственность </w:t>
      </w:r>
      <w:proofErr w:type="gramStart"/>
      <w:r w:rsidRPr="00FE2FE8">
        <w:rPr>
          <w:rFonts w:ascii="Times New Roman" w:eastAsia="Times New Roman" w:hAnsi="Times New Roman" w:cs="Times New Roman"/>
          <w:sz w:val="24"/>
          <w:szCs w:val="24"/>
          <w:lang w:eastAsia="ar-SA"/>
        </w:rPr>
        <w:t xml:space="preserve">Покупателя,   </w:t>
      </w:r>
      <w:proofErr w:type="gramEnd"/>
      <w:r w:rsidRPr="00FE2FE8">
        <w:rPr>
          <w:rFonts w:ascii="Times New Roman" w:eastAsia="Times New Roman" w:hAnsi="Times New Roman" w:cs="Times New Roman"/>
          <w:sz w:val="24"/>
          <w:szCs w:val="24"/>
          <w:lang w:eastAsia="ar-SA"/>
        </w:rPr>
        <w:t xml:space="preserve">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BC6926D"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FE2FE8">
        <w:rPr>
          <w:rFonts w:ascii="Times New Roman" w:eastAsia="Times New Roman" w:hAnsi="Times New Roman" w:cs="Times New Roman"/>
          <w:i/>
          <w:sz w:val="24"/>
          <w:szCs w:val="24"/>
          <w:lang w:eastAsia="ar-SA"/>
        </w:rPr>
        <w:t>.</w:t>
      </w:r>
    </w:p>
    <w:p w14:paraId="5BEC297A"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Существенные условия Договора в</w:t>
      </w:r>
      <w:r w:rsidRPr="00FE2FE8">
        <w:rPr>
          <w:rFonts w:ascii="Times New Roman" w:eastAsia="Times New Roman" w:hAnsi="Times New Roman" w:cs="Times New Roman"/>
          <w:i/>
          <w:sz w:val="24"/>
          <w:szCs w:val="24"/>
          <w:lang w:eastAsia="ar-SA"/>
        </w:rPr>
        <w:t xml:space="preserve"> </w:t>
      </w:r>
      <w:r w:rsidRPr="00FE2FE8">
        <w:rPr>
          <w:rFonts w:ascii="Times New Roman" w:eastAsia="Times New Roman" w:hAnsi="Times New Roman" w:cs="Times New Roman"/>
          <w:sz w:val="24"/>
          <w:szCs w:val="24"/>
          <w:lang w:eastAsia="ar-SA"/>
        </w:rPr>
        <w:t>соответствии с Протоколом</w:t>
      </w:r>
      <w:r w:rsidRPr="00FE2FE8">
        <w:rPr>
          <w:rFonts w:ascii="Times New Roman" w:eastAsia="Times New Roman" w:hAnsi="Times New Roman" w:cs="Times New Roman"/>
          <w:i/>
          <w:sz w:val="24"/>
          <w:szCs w:val="24"/>
          <w:lang w:eastAsia="ar-SA"/>
        </w:rPr>
        <w:t xml:space="preserve"> ________________ </w:t>
      </w:r>
      <w:r w:rsidRPr="00FE2FE8">
        <w:rPr>
          <w:rFonts w:ascii="Times New Roman" w:eastAsia="Times New Roman" w:hAnsi="Times New Roman" w:cs="Times New Roman"/>
          <w:sz w:val="24"/>
          <w:szCs w:val="24"/>
          <w:lang w:eastAsia="ar-SA"/>
        </w:rPr>
        <w:t>№ ____ от __</w:t>
      </w:r>
      <w:proofErr w:type="gramStart"/>
      <w:r w:rsidRPr="00FE2FE8">
        <w:rPr>
          <w:rFonts w:ascii="Times New Roman" w:eastAsia="Times New Roman" w:hAnsi="Times New Roman" w:cs="Times New Roman"/>
          <w:sz w:val="24"/>
          <w:szCs w:val="24"/>
          <w:lang w:eastAsia="ar-SA"/>
        </w:rPr>
        <w:t>_._</w:t>
      </w:r>
      <w:proofErr w:type="gramEnd"/>
      <w:r w:rsidRPr="00FE2FE8">
        <w:rPr>
          <w:rFonts w:ascii="Times New Roman" w:eastAsia="Times New Roman" w:hAnsi="Times New Roman" w:cs="Times New Roman"/>
          <w:sz w:val="24"/>
          <w:szCs w:val="24"/>
          <w:lang w:eastAsia="ar-SA"/>
        </w:rPr>
        <w:t>__.20___ :</w:t>
      </w:r>
    </w:p>
    <w:p w14:paraId="0E000AE9" w14:textId="77777777" w:rsidR="00FE2FE8" w:rsidRPr="00FE2FE8" w:rsidRDefault="00FE2FE8"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Общее количество поставляемой Продукции: ___</w:t>
      </w:r>
      <w:proofErr w:type="gramStart"/>
      <w:r w:rsidRPr="00FE2FE8">
        <w:rPr>
          <w:rFonts w:ascii="Times New Roman" w:eastAsia="Times New Roman" w:hAnsi="Times New Roman" w:cs="Times New Roman"/>
          <w:sz w:val="24"/>
          <w:szCs w:val="24"/>
          <w:lang w:eastAsia="ar-SA"/>
        </w:rPr>
        <w:t>_  тонн</w:t>
      </w:r>
      <w:proofErr w:type="gramEnd"/>
      <w:r w:rsidRPr="00FE2FE8">
        <w:rPr>
          <w:rFonts w:ascii="Times New Roman" w:eastAsia="Times New Roman" w:hAnsi="Times New Roman" w:cs="Times New Roman"/>
          <w:sz w:val="24"/>
          <w:szCs w:val="24"/>
          <w:lang w:eastAsia="ar-SA"/>
        </w:rPr>
        <w:t xml:space="preserve">. </w:t>
      </w:r>
    </w:p>
    <w:p w14:paraId="32AF3B1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w:t>
      </w:r>
      <w:proofErr w:type="gramStart"/>
      <w:r w:rsidRPr="00FE2FE8">
        <w:rPr>
          <w:rFonts w:ascii="Times New Roman" w:eastAsia="Times New Roman" w:hAnsi="Times New Roman" w:cs="Times New Roman"/>
          <w:sz w:val="24"/>
          <w:szCs w:val="24"/>
          <w:lang w:eastAsia="ar-SA"/>
        </w:rPr>
        <w:t>-  Приложение</w:t>
      </w:r>
      <w:proofErr w:type="gramEnd"/>
      <w:r w:rsidRPr="00FE2FE8">
        <w:rPr>
          <w:rFonts w:ascii="Times New Roman" w:eastAsia="Times New Roman" w:hAnsi="Times New Roman" w:cs="Times New Roman"/>
          <w:sz w:val="24"/>
          <w:szCs w:val="24"/>
          <w:lang w:eastAsia="ar-SA"/>
        </w:rPr>
        <w:t xml:space="preserve"> № 1 к настоящему Договору).        </w:t>
      </w:r>
    </w:p>
    <w:p w14:paraId="077B1F9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1978118B" w14:textId="77777777" w:rsidR="00FE2FE8" w:rsidRPr="00FE2FE8" w:rsidRDefault="00FE2FE8"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Сведения о цене Договора:</w:t>
      </w:r>
    </w:p>
    <w:p w14:paraId="2E45B69F" w14:textId="77777777" w:rsidR="00FE2FE8" w:rsidRPr="00FE2FE8" w:rsidRDefault="00FE2FE8" w:rsidP="00FE2FE8">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Цена 1 тонны Продукции определяется согласно п. 4.2. и </w:t>
      </w:r>
      <w:proofErr w:type="gramStart"/>
      <w:r w:rsidRPr="00FE2FE8">
        <w:rPr>
          <w:rFonts w:ascii="Times New Roman" w:eastAsia="Times New Roman" w:hAnsi="Times New Roman" w:cs="Times New Roman"/>
          <w:sz w:val="24"/>
          <w:szCs w:val="24"/>
          <w:lang w:eastAsia="ar-SA"/>
        </w:rPr>
        <w:t>составляет  _</w:t>
      </w:r>
      <w:proofErr w:type="gramEnd"/>
      <w:r w:rsidRPr="00FE2FE8">
        <w:rPr>
          <w:rFonts w:ascii="Times New Roman" w:eastAsia="Times New Roman" w:hAnsi="Times New Roman" w:cs="Times New Roman"/>
          <w:sz w:val="24"/>
          <w:szCs w:val="24"/>
          <w:lang w:eastAsia="ar-SA"/>
        </w:rPr>
        <w:t xml:space="preserve">_(         ) рублей __ копеек, в том числе НДС </w:t>
      </w:r>
      <w:r w:rsidRPr="00FE2FE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FE2FE8">
        <w:rPr>
          <w:rFonts w:ascii="Times New Roman" w:eastAsia="Times New Roman" w:hAnsi="Times New Roman" w:cs="Times New Roman"/>
          <w:sz w:val="24"/>
          <w:szCs w:val="24"/>
          <w:lang w:eastAsia="ar-SA"/>
        </w:rPr>
        <w:t xml:space="preserve">. </w:t>
      </w:r>
    </w:p>
    <w:p w14:paraId="437BC349" w14:textId="77777777" w:rsidR="00FE2FE8" w:rsidRPr="00FE2FE8" w:rsidRDefault="00FE2FE8" w:rsidP="00FE2FE8">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составляет______ </w:t>
      </w:r>
      <w:proofErr w:type="gramStart"/>
      <w:r w:rsidRPr="00FE2FE8">
        <w:rPr>
          <w:rFonts w:ascii="Times New Roman" w:eastAsia="Times New Roman" w:hAnsi="Times New Roman" w:cs="Times New Roman"/>
          <w:sz w:val="24"/>
          <w:szCs w:val="24"/>
          <w:lang w:eastAsia="ar-SA"/>
        </w:rPr>
        <w:t>(  )</w:t>
      </w:r>
      <w:proofErr w:type="gramEnd"/>
      <w:r w:rsidRPr="00FE2FE8">
        <w:rPr>
          <w:rFonts w:ascii="Times New Roman" w:eastAsia="Times New Roman" w:hAnsi="Times New Roman" w:cs="Times New Roman"/>
          <w:sz w:val="24"/>
          <w:szCs w:val="24"/>
          <w:lang w:eastAsia="ar-SA"/>
        </w:rPr>
        <w:t xml:space="preserve"> рублей __ копеек, в том числе НДС </w:t>
      </w:r>
      <w:r w:rsidRPr="00FE2FE8">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FE2FE8">
        <w:rPr>
          <w:rFonts w:ascii="Times New Roman" w:eastAsia="Times New Roman" w:hAnsi="Times New Roman" w:cs="Times New Roman"/>
          <w:sz w:val="24"/>
          <w:szCs w:val="24"/>
          <w:lang w:eastAsia="ar-SA"/>
        </w:rPr>
        <w:t xml:space="preserve">Цена Договора может </w:t>
      </w:r>
      <w:r w:rsidRPr="00FE2FE8">
        <w:rPr>
          <w:rFonts w:ascii="Times New Roman" w:eastAsia="Times New Roman" w:hAnsi="Times New Roman" w:cs="Times New Roman"/>
          <w:sz w:val="24"/>
          <w:szCs w:val="24"/>
          <w:lang w:eastAsia="ar-SA"/>
        </w:rPr>
        <w:lastRenderedPageBreak/>
        <w:t xml:space="preserve">измениться </w:t>
      </w:r>
      <w:r w:rsidRPr="00FE2FE8">
        <w:rPr>
          <w:rFonts w:ascii="Times New Roman" w:eastAsia="Times New Roman" w:hAnsi="Times New Roman" w:cs="EuropeCond"/>
          <w:spacing w:val="10"/>
          <w:sz w:val="24"/>
          <w:szCs w:val="24"/>
          <w:lang w:eastAsia="ar-SA"/>
        </w:rPr>
        <w:t xml:space="preserve">пропорционально поставленному количеству Продукции с учетом </w:t>
      </w:r>
      <w:proofErr w:type="spellStart"/>
      <w:r w:rsidRPr="00FE2FE8">
        <w:rPr>
          <w:rFonts w:ascii="Times New Roman" w:eastAsia="Times New Roman" w:hAnsi="Times New Roman" w:cs="EuropeCond"/>
          <w:spacing w:val="10"/>
          <w:sz w:val="24"/>
          <w:szCs w:val="24"/>
          <w:lang w:eastAsia="ar-SA"/>
        </w:rPr>
        <w:t>п.п</w:t>
      </w:r>
      <w:proofErr w:type="spellEnd"/>
      <w:r w:rsidRPr="00FE2FE8">
        <w:rPr>
          <w:rFonts w:ascii="Times New Roman" w:eastAsia="Times New Roman" w:hAnsi="Times New Roman" w:cs="EuropeCond"/>
          <w:spacing w:val="10"/>
          <w:sz w:val="24"/>
          <w:szCs w:val="24"/>
          <w:lang w:eastAsia="ar-SA"/>
        </w:rPr>
        <w:t>. 1.5.1. настоящего Договора.</w:t>
      </w:r>
    </w:p>
    <w:p w14:paraId="7DFF92F8" w14:textId="77777777" w:rsidR="00FE2FE8" w:rsidRPr="00FE2FE8" w:rsidRDefault="00FE2FE8"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Срок поставки: _______________.</w:t>
      </w:r>
    </w:p>
    <w:p w14:paraId="50B630EC" w14:textId="77777777" w:rsidR="00FE2FE8" w:rsidRPr="00FE2FE8" w:rsidRDefault="00FE2FE8" w:rsidP="00FE2FE8">
      <w:pPr>
        <w:numPr>
          <w:ilvl w:val="2"/>
          <w:numId w:val="35"/>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Место поставки: __________________________.</w:t>
      </w:r>
    </w:p>
    <w:p w14:paraId="787FBF3F" w14:textId="77777777" w:rsidR="00FE2FE8" w:rsidRPr="00FE2FE8" w:rsidRDefault="00FE2FE8" w:rsidP="00FE2FE8">
      <w:pPr>
        <w:numPr>
          <w:ilvl w:val="2"/>
          <w:numId w:val="35"/>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sz w:val="24"/>
          <w:szCs w:val="24"/>
          <w:lang w:eastAsia="ar-SA"/>
        </w:rPr>
        <w:t xml:space="preserve"> Особые условия: </w:t>
      </w:r>
      <w:r w:rsidRPr="00FE2FE8">
        <w:rPr>
          <w:rFonts w:ascii="Times New Roman" w:eastAsia="Times New Roman" w:hAnsi="Times New Roman" w:cs="Times New Roman"/>
          <w:strike/>
          <w:sz w:val="24"/>
          <w:szCs w:val="24"/>
          <w:lang w:eastAsia="ar-SA"/>
        </w:rPr>
        <w:t xml:space="preserve"> </w:t>
      </w:r>
    </w:p>
    <w:p w14:paraId="57D8DB35" w14:textId="77777777" w:rsidR="00FE2FE8" w:rsidRPr="00FE2FE8" w:rsidRDefault="00FE2FE8" w:rsidP="00FE2FE8">
      <w:pPr>
        <w:suppressAutoHyphens/>
        <w:spacing w:after="0" w:line="240" w:lineRule="auto"/>
        <w:ind w:firstLine="426"/>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55E5BE4" w14:textId="77777777" w:rsidR="00FE2FE8" w:rsidRPr="00FE2FE8" w:rsidRDefault="00FE2FE8" w:rsidP="00FE2FE8">
      <w:pPr>
        <w:suppressAutoHyphens/>
        <w:spacing w:after="0" w:line="240" w:lineRule="auto"/>
        <w:ind w:firstLine="426"/>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ru-RU"/>
        </w:rPr>
        <w:t xml:space="preserve"> </w:t>
      </w:r>
      <w:r w:rsidRPr="00FE2FE8">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FE2FE8">
        <w:rPr>
          <w:rFonts w:ascii="Times New Roman" w:eastAsia="Times New Roman" w:hAnsi="Times New Roman" w:cs="Times New Roman"/>
          <w:sz w:val="24"/>
          <w:szCs w:val="24"/>
          <w:lang w:eastAsia="ru-RU"/>
        </w:rPr>
        <w:t xml:space="preserve"> </w:t>
      </w:r>
      <w:r w:rsidRPr="00FE2FE8">
        <w:rPr>
          <w:rFonts w:ascii="Times New Roman" w:eastAsia="Times New Roman" w:hAnsi="Times New Roman" w:cs="Times New Roman"/>
          <w:sz w:val="24"/>
          <w:szCs w:val="24"/>
          <w:lang w:eastAsia="ar-SA"/>
        </w:rPr>
        <w:t>также</w:t>
      </w:r>
      <w:r w:rsidRPr="00FE2FE8">
        <w:rPr>
          <w:rFonts w:ascii="Times New Roman" w:eastAsia="Times New Roman" w:hAnsi="Times New Roman" w:cs="Times New Roman"/>
          <w:b/>
          <w:sz w:val="24"/>
          <w:szCs w:val="24"/>
          <w:lang w:eastAsia="ar-SA"/>
        </w:rPr>
        <w:t xml:space="preserve"> </w:t>
      </w:r>
      <w:r w:rsidRPr="00FE2FE8">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7FF81948" w14:textId="77777777" w:rsidR="00FE2FE8" w:rsidRPr="00FE2FE8" w:rsidRDefault="00FE2FE8" w:rsidP="00FE2FE8">
      <w:pPr>
        <w:tabs>
          <w:tab w:val="left" w:pos="1418"/>
        </w:tabs>
        <w:suppressAutoHyphens/>
        <w:spacing w:after="0" w:line="240" w:lineRule="auto"/>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i/>
          <w:sz w:val="24"/>
          <w:szCs w:val="24"/>
          <w:lang w:eastAsia="ar-SA"/>
        </w:rPr>
        <w:t xml:space="preserve">       Иные условия при необходимости.</w:t>
      </w:r>
    </w:p>
    <w:p w14:paraId="6BEEEF17" w14:textId="77777777" w:rsidR="00FE2FE8" w:rsidRPr="00FE2FE8" w:rsidRDefault="00FE2FE8" w:rsidP="00FE2F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Страна происхождения Продукции _______________________________</w:t>
      </w:r>
      <w:proofErr w:type="gramStart"/>
      <w:r w:rsidRPr="00FE2FE8">
        <w:rPr>
          <w:rFonts w:ascii="Times New Roman" w:eastAsia="Times New Roman" w:hAnsi="Times New Roman" w:cs="Times New Roman"/>
          <w:sz w:val="24"/>
          <w:szCs w:val="24"/>
          <w:lang w:eastAsia="ar-SA"/>
        </w:rPr>
        <w:t>_ .</w:t>
      </w:r>
      <w:proofErr w:type="gramEnd"/>
    </w:p>
    <w:p w14:paraId="48574303" w14:textId="77777777"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p>
    <w:p w14:paraId="56B29518" w14:textId="77777777"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2. СРОКИ И ПОРЯДОК ИСПОЛНЕНИЯ ОБЯЗАТЕЛЬСТВ</w:t>
      </w:r>
    </w:p>
    <w:p w14:paraId="1C0E8CB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753A1263" w14:textId="77777777" w:rsidR="00FE2FE8" w:rsidRPr="00FE2FE8" w:rsidRDefault="00FE2FE8" w:rsidP="00FE2FE8">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4FE0571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FE2FE8">
        <w:rPr>
          <w:rFonts w:ascii="Times New Roman" w:eastAsia="Times New Roman" w:hAnsi="Times New Roman" w:cs="Times New Roman"/>
          <w:bCs/>
          <w:sz w:val="24"/>
          <w:szCs w:val="24"/>
          <w:lang w:eastAsia="ar-SA"/>
        </w:rPr>
        <w:t xml:space="preserve"> (далее – транспортная накладная)</w:t>
      </w:r>
      <w:r w:rsidRPr="00FE2FE8">
        <w:rPr>
          <w:rFonts w:ascii="Times New Roman" w:eastAsia="Times New Roman" w:hAnsi="Times New Roman" w:cs="Times New Roman"/>
          <w:sz w:val="24"/>
          <w:szCs w:val="24"/>
          <w:lang w:eastAsia="ar-SA"/>
        </w:rPr>
        <w:t xml:space="preserve">. </w:t>
      </w:r>
    </w:p>
    <w:p w14:paraId="6C7A531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p>
    <w:p w14:paraId="2BD2809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Автотранспорт Поставщика должен быть в технически </w:t>
      </w:r>
      <w:proofErr w:type="gramStart"/>
      <w:r w:rsidRPr="00FE2FE8">
        <w:rPr>
          <w:rFonts w:ascii="Times New Roman" w:eastAsia="Times New Roman" w:hAnsi="Times New Roman" w:cs="Times New Roman"/>
          <w:sz w:val="24"/>
          <w:szCs w:val="24"/>
          <w:lang w:eastAsia="ar-SA"/>
        </w:rPr>
        <w:t>исправном  состоянии</w:t>
      </w:r>
      <w:proofErr w:type="gramEnd"/>
      <w:r w:rsidRPr="00FE2FE8">
        <w:rPr>
          <w:rFonts w:ascii="Times New Roman" w:eastAsia="Times New Roman" w:hAnsi="Times New Roman" w:cs="Times New Roman"/>
          <w:sz w:val="24"/>
          <w:szCs w:val="24"/>
          <w:lang w:eastAsia="ar-SA"/>
        </w:rPr>
        <w:t xml:space="preserve">, очищен от грузов перевозимых ранее, быть пригодным для перевозки соответствующего груза. </w:t>
      </w:r>
    </w:p>
    <w:p w14:paraId="459C9FD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24ACB34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106773A8" w14:textId="77777777" w:rsidR="00FE2FE8" w:rsidRPr="00FE2FE8" w:rsidRDefault="00FE2FE8" w:rsidP="00FE2FE8">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p>
    <w:p w14:paraId="6BCCAFF9" w14:textId="77777777" w:rsidR="00FE2FE8" w:rsidRPr="00FE2FE8" w:rsidRDefault="00FE2FE8" w:rsidP="00FE2FE8">
      <w:pPr>
        <w:tabs>
          <w:tab w:val="left" w:pos="1134"/>
        </w:tabs>
        <w:suppressAutoHyphens/>
        <w:spacing w:after="0" w:line="240" w:lineRule="auto"/>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         2.4. Поставка </w:t>
      </w:r>
      <w:r w:rsidRPr="00FE2FE8">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содержащей отгрузочные реквизиты. </w:t>
      </w:r>
      <w:r w:rsidRPr="00FE2FE8">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FE2FE8">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FE2FE8">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FE2FE8">
        <w:rPr>
          <w:rFonts w:ascii="Times New Roman" w:eastAsia="Times New Roman" w:hAnsi="Times New Roman" w:cs="Times New Roman"/>
          <w:sz w:val="24"/>
          <w:szCs w:val="24"/>
          <w:lang w:val="x-none" w:eastAsia="ar-SA"/>
        </w:rPr>
        <w:t>. Оригинал заявки направляется по почте.</w:t>
      </w:r>
    </w:p>
    <w:p w14:paraId="2687C949" w14:textId="77777777" w:rsidR="00FE2FE8" w:rsidRPr="00FE2FE8" w:rsidRDefault="00FE2FE8" w:rsidP="00FE2FE8">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Покупатель </w:t>
      </w:r>
      <w:r w:rsidRPr="00FE2FE8">
        <w:rPr>
          <w:rFonts w:ascii="Times New Roman" w:eastAsia="Times New Roman" w:hAnsi="Times New Roman" w:cs="Times New Roman"/>
          <w:sz w:val="24"/>
          <w:szCs w:val="24"/>
          <w:lang w:val="x-none" w:eastAsia="ar-SA"/>
        </w:rPr>
        <w:t xml:space="preserve">вправе изменить </w:t>
      </w:r>
      <w:r w:rsidRPr="00FE2FE8">
        <w:rPr>
          <w:rFonts w:ascii="Times New Roman" w:eastAsia="Times New Roman" w:hAnsi="Times New Roman" w:cs="Times New Roman"/>
          <w:sz w:val="24"/>
          <w:szCs w:val="24"/>
          <w:lang w:eastAsia="ar-SA"/>
        </w:rPr>
        <w:t xml:space="preserve">в </w:t>
      </w:r>
      <w:r w:rsidRPr="00FE2FE8">
        <w:rPr>
          <w:rFonts w:ascii="Times New Roman" w:eastAsia="Times New Roman" w:hAnsi="Times New Roman" w:cs="Times New Roman"/>
          <w:sz w:val="24"/>
          <w:szCs w:val="24"/>
          <w:lang w:val="x-none" w:eastAsia="ar-SA"/>
        </w:rPr>
        <w:t>заявк</w:t>
      </w:r>
      <w:r w:rsidRPr="00FE2FE8">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FE2FE8">
        <w:rPr>
          <w:rFonts w:ascii="Times New Roman" w:eastAsia="Times New Roman" w:hAnsi="Times New Roman" w:cs="Times New Roman"/>
          <w:sz w:val="24"/>
          <w:szCs w:val="24"/>
          <w:lang w:val="x-none" w:eastAsia="ar-SA"/>
        </w:rPr>
        <w:t>(</w:t>
      </w:r>
      <w:r w:rsidRPr="00FE2FE8">
        <w:rPr>
          <w:rFonts w:ascii="Times New Roman" w:eastAsia="Times New Roman" w:hAnsi="Times New Roman" w:cs="Times New Roman"/>
          <w:sz w:val="24"/>
          <w:szCs w:val="24"/>
          <w:lang w:eastAsia="ar-SA"/>
        </w:rPr>
        <w:t>Двух</w:t>
      </w:r>
      <w:r w:rsidRPr="00FE2FE8">
        <w:rPr>
          <w:rFonts w:ascii="Times New Roman" w:eastAsia="Times New Roman" w:hAnsi="Times New Roman" w:cs="Times New Roman"/>
          <w:sz w:val="24"/>
          <w:szCs w:val="24"/>
          <w:lang w:val="x-none" w:eastAsia="ar-SA"/>
        </w:rPr>
        <w:t>)</w:t>
      </w:r>
      <w:r w:rsidRPr="00FE2FE8">
        <w:rPr>
          <w:rFonts w:ascii="Times New Roman" w:eastAsia="Times New Roman" w:hAnsi="Times New Roman" w:cs="Times New Roman"/>
          <w:sz w:val="24"/>
          <w:szCs w:val="24"/>
          <w:lang w:eastAsia="ar-SA"/>
        </w:rPr>
        <w:t xml:space="preserve"> рабочих</w:t>
      </w:r>
      <w:r w:rsidRPr="00FE2FE8">
        <w:rPr>
          <w:rFonts w:ascii="Times New Roman" w:eastAsia="Times New Roman" w:hAnsi="Times New Roman" w:cs="Times New Roman"/>
          <w:sz w:val="24"/>
          <w:szCs w:val="24"/>
          <w:lang w:val="x-none" w:eastAsia="ar-SA"/>
        </w:rPr>
        <w:t xml:space="preserve"> дн</w:t>
      </w:r>
      <w:r w:rsidRPr="00FE2FE8">
        <w:rPr>
          <w:rFonts w:ascii="Times New Roman" w:eastAsia="Times New Roman" w:hAnsi="Times New Roman" w:cs="Times New Roman"/>
          <w:sz w:val="24"/>
          <w:szCs w:val="24"/>
          <w:lang w:eastAsia="ar-SA"/>
        </w:rPr>
        <w:t>ей</w:t>
      </w:r>
      <w:r w:rsidRPr="00FE2FE8">
        <w:rPr>
          <w:rFonts w:ascii="Times New Roman" w:eastAsia="Times New Roman" w:hAnsi="Times New Roman" w:cs="Times New Roman"/>
          <w:sz w:val="24"/>
          <w:szCs w:val="24"/>
          <w:lang w:val="x-none" w:eastAsia="ar-SA"/>
        </w:rPr>
        <w:t xml:space="preserve"> до </w:t>
      </w:r>
      <w:r w:rsidRPr="00FE2FE8">
        <w:rPr>
          <w:rFonts w:ascii="Times New Roman" w:eastAsia="Times New Roman" w:hAnsi="Times New Roman" w:cs="Times New Roman"/>
          <w:sz w:val="24"/>
          <w:szCs w:val="24"/>
          <w:lang w:eastAsia="ar-SA"/>
        </w:rPr>
        <w:t xml:space="preserve">даты </w:t>
      </w:r>
      <w:r w:rsidRPr="00FE2FE8">
        <w:rPr>
          <w:rFonts w:ascii="Times New Roman" w:eastAsia="Times New Roman" w:hAnsi="Times New Roman" w:cs="Times New Roman"/>
          <w:sz w:val="24"/>
          <w:szCs w:val="24"/>
          <w:lang w:val="x-none" w:eastAsia="ar-SA"/>
        </w:rPr>
        <w:t>поставки.</w:t>
      </w:r>
    </w:p>
    <w:p w14:paraId="4241C9AA" w14:textId="77777777" w:rsidR="00FE2FE8" w:rsidRPr="00FE2FE8" w:rsidRDefault="00FE2FE8" w:rsidP="00FE2FE8">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FE2FE8">
        <w:rPr>
          <w:rFonts w:ascii="Times New Roman" w:eastAsia="Times New Roman" w:hAnsi="Times New Roman" w:cs="Times New Roman"/>
          <w:bCs/>
          <w:sz w:val="24"/>
          <w:szCs w:val="24"/>
          <w:lang w:val="x-none" w:eastAsia="ar-SA"/>
        </w:rPr>
        <w:t xml:space="preserve">единоличного исполнительного органа. </w:t>
      </w:r>
      <w:r w:rsidRPr="00FE2FE8">
        <w:rPr>
          <w:rFonts w:ascii="Times New Roman" w:eastAsia="Times New Roman" w:hAnsi="Times New Roman" w:cs="Times New Roman"/>
          <w:sz w:val="24"/>
          <w:szCs w:val="24"/>
          <w:lang w:val="x-none" w:eastAsia="ar-SA"/>
        </w:rPr>
        <w:lastRenderedPageBreak/>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0E257EB"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FE2FE8">
        <w:rPr>
          <w:rFonts w:ascii="Times New Roman" w:eastAsia="Times New Roman" w:hAnsi="Times New Roman" w:cs="Times New Roman"/>
          <w:sz w:val="24"/>
          <w:szCs w:val="24"/>
          <w:lang w:eastAsia="ar-SA"/>
        </w:rPr>
        <w:t>,</w:t>
      </w:r>
      <w:r w:rsidRPr="00FE2FE8">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sidRPr="00FE2FE8">
        <w:rPr>
          <w:rFonts w:ascii="Times New Roman" w:eastAsia="Times New Roman" w:hAnsi="Times New Roman" w:cs="Times New Roman"/>
          <w:sz w:val="24"/>
          <w:szCs w:val="24"/>
          <w:lang w:eastAsia="ar-SA"/>
        </w:rPr>
        <w:t>7</w:t>
      </w:r>
      <w:r w:rsidRPr="00FE2FE8">
        <w:rPr>
          <w:rFonts w:ascii="Times New Roman" w:eastAsia="Times New Roman" w:hAnsi="Times New Roman" w:cs="Times New Roman"/>
          <w:sz w:val="24"/>
          <w:szCs w:val="24"/>
          <w:lang w:val="x-none" w:eastAsia="ar-SA"/>
        </w:rPr>
        <w:t xml:space="preserve">. настоящего Договора.  </w:t>
      </w:r>
    </w:p>
    <w:p w14:paraId="3653D86B" w14:textId="77777777" w:rsidR="00FE2FE8" w:rsidRPr="00FE2FE8" w:rsidRDefault="00FE2FE8" w:rsidP="00FE2FE8">
      <w:pPr>
        <w:numPr>
          <w:ilvl w:val="1"/>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 xml:space="preserve">Заявка </w:t>
      </w:r>
      <w:r w:rsidRPr="00FE2FE8">
        <w:rPr>
          <w:rFonts w:ascii="Times New Roman" w:eastAsia="Times New Roman" w:hAnsi="Times New Roman" w:cs="Times New Roman"/>
          <w:sz w:val="24"/>
          <w:szCs w:val="24"/>
          <w:lang w:eastAsia="ar-SA"/>
        </w:rPr>
        <w:t>на поставку может</w:t>
      </w:r>
      <w:r w:rsidRPr="00FE2FE8">
        <w:rPr>
          <w:rFonts w:ascii="Times New Roman" w:eastAsia="Times New Roman" w:hAnsi="Times New Roman" w:cs="Times New Roman"/>
          <w:sz w:val="24"/>
          <w:szCs w:val="24"/>
          <w:lang w:val="x-none" w:eastAsia="ar-SA"/>
        </w:rPr>
        <w:t xml:space="preserve"> содержать следующие сведения</w:t>
      </w:r>
      <w:r w:rsidRPr="00FE2FE8">
        <w:rPr>
          <w:rFonts w:ascii="Times New Roman" w:eastAsia="Times New Roman" w:hAnsi="Times New Roman" w:cs="Times New Roman"/>
          <w:sz w:val="24"/>
          <w:szCs w:val="24"/>
          <w:lang w:eastAsia="ar-SA"/>
        </w:rPr>
        <w:t xml:space="preserve"> (Приложение № 1 к настоящему Договору):</w:t>
      </w:r>
    </w:p>
    <w:p w14:paraId="49A25910" w14:textId="77777777" w:rsidR="00FE2FE8" w:rsidRPr="00FE2FE8" w:rsidRDefault="00FE2FE8" w:rsidP="00FE2FE8">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743F8CA2"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наименование Продукции; </w:t>
      </w:r>
    </w:p>
    <w:p w14:paraId="45030A2D"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количество Продукции;</w:t>
      </w:r>
    </w:p>
    <w:p w14:paraId="20AA4CC5"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место поставки;</w:t>
      </w:r>
    </w:p>
    <w:p w14:paraId="404FF509"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способ поставки (вид транспортного средства);</w:t>
      </w:r>
    </w:p>
    <w:p w14:paraId="56784172"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срок поставки; </w:t>
      </w:r>
    </w:p>
    <w:p w14:paraId="5E7390D2"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особые отметки </w:t>
      </w:r>
      <w:r w:rsidRPr="00FE2FE8">
        <w:rPr>
          <w:rFonts w:ascii="Times New Roman" w:eastAsia="Times New Roman" w:hAnsi="Times New Roman" w:cs="Times New Roman"/>
          <w:i/>
          <w:sz w:val="24"/>
          <w:szCs w:val="24"/>
          <w:lang w:eastAsia="ar-SA"/>
        </w:rPr>
        <w:t>(в случае необходимости)</w:t>
      </w:r>
      <w:r w:rsidRPr="00FE2FE8">
        <w:rPr>
          <w:rFonts w:ascii="Times New Roman" w:eastAsia="Times New Roman" w:hAnsi="Times New Roman" w:cs="Times New Roman"/>
          <w:sz w:val="24"/>
          <w:szCs w:val="24"/>
          <w:lang w:eastAsia="ar-SA"/>
        </w:rPr>
        <w:t>.</w:t>
      </w:r>
    </w:p>
    <w:p w14:paraId="1287C366"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2.</w:t>
      </w:r>
      <w:r w:rsidRPr="00FE2FE8">
        <w:rPr>
          <w:rFonts w:ascii="Times New Roman" w:eastAsia="Times New Roman" w:hAnsi="Times New Roman" w:cs="Times New Roman"/>
          <w:sz w:val="24"/>
          <w:szCs w:val="24"/>
          <w:lang w:eastAsia="ar-SA"/>
        </w:rPr>
        <w:t>6</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D5FE43C" w14:textId="77777777" w:rsidR="00FE2FE8" w:rsidRPr="00FE2FE8" w:rsidRDefault="00FE2FE8" w:rsidP="00FE2FE8">
      <w:pPr>
        <w:tabs>
          <w:tab w:val="left" w:pos="0"/>
          <w:tab w:val="left" w:pos="1134"/>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2.7. </w:t>
      </w:r>
      <w:r w:rsidRPr="00FE2FE8">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FE2FE8">
        <w:rPr>
          <w:rFonts w:ascii="Times New Roman" w:eastAsia="Times New Roman" w:hAnsi="Times New Roman" w:cs="Times New Roman"/>
          <w:b/>
          <w:sz w:val="24"/>
          <w:szCs w:val="24"/>
          <w:lang w:val="x-none" w:eastAsia="ar-SA"/>
        </w:rPr>
        <w:t xml:space="preserve"> </w:t>
      </w:r>
      <w:r w:rsidRPr="00FE2FE8">
        <w:rPr>
          <w:rFonts w:ascii="Times New Roman" w:eastAsia="Times New Roman" w:hAnsi="Times New Roman" w:cs="Times New Roman"/>
          <w:sz w:val="24"/>
          <w:szCs w:val="24"/>
          <w:lang w:val="x-none" w:eastAsia="ar-SA"/>
        </w:rPr>
        <w:t>Поставщиком в полном объеме.</w:t>
      </w:r>
    </w:p>
    <w:p w14:paraId="62C3DD3D"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При наличии</w:t>
      </w:r>
      <w:r w:rsidRPr="00FE2FE8">
        <w:rPr>
          <w:rFonts w:ascii="Times New Roman" w:eastAsia="Times New Roman" w:hAnsi="Times New Roman" w:cs="Times New Roman"/>
          <w:sz w:val="24"/>
          <w:szCs w:val="24"/>
          <w:lang w:eastAsia="ar-SA"/>
        </w:rPr>
        <w:t xml:space="preserve"> у Поставщика</w:t>
      </w:r>
      <w:r w:rsidRPr="00FE2FE8">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заявки, Покупатель вправе изменить </w:t>
      </w:r>
      <w:r w:rsidRPr="00FE2FE8">
        <w:rPr>
          <w:rFonts w:ascii="Times New Roman" w:eastAsia="Times New Roman" w:hAnsi="Times New Roman" w:cs="Times New Roman"/>
          <w:sz w:val="24"/>
          <w:szCs w:val="24"/>
          <w:lang w:eastAsia="ar-SA"/>
        </w:rPr>
        <w:t xml:space="preserve">в </w:t>
      </w:r>
      <w:r w:rsidRPr="00FE2FE8">
        <w:rPr>
          <w:rFonts w:ascii="Times New Roman" w:eastAsia="Times New Roman" w:hAnsi="Times New Roman" w:cs="Times New Roman"/>
          <w:sz w:val="24"/>
          <w:szCs w:val="24"/>
          <w:lang w:val="x-none" w:eastAsia="ar-SA"/>
        </w:rPr>
        <w:t>заявк</w:t>
      </w:r>
      <w:r w:rsidRPr="00FE2FE8">
        <w:rPr>
          <w:rFonts w:ascii="Times New Roman" w:eastAsia="Times New Roman" w:hAnsi="Times New Roman" w:cs="Times New Roman"/>
          <w:sz w:val="24"/>
          <w:szCs w:val="24"/>
          <w:lang w:eastAsia="ar-SA"/>
        </w:rPr>
        <w:t>е</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сроки на поставку Продукции,</w:t>
      </w:r>
      <w:r w:rsidRPr="00FE2FE8">
        <w:rPr>
          <w:rFonts w:ascii="Times New Roman" w:eastAsia="Times New Roman" w:hAnsi="Times New Roman" w:cs="Times New Roman"/>
          <w:sz w:val="24"/>
          <w:szCs w:val="24"/>
          <w:lang w:val="x-none" w:eastAsia="ar-SA"/>
        </w:rPr>
        <w:t xml:space="preserve"> либо отменить заявку.</w:t>
      </w:r>
    </w:p>
    <w:p w14:paraId="0F0B485A" w14:textId="77777777" w:rsidR="00FE2FE8" w:rsidRPr="00FE2FE8" w:rsidRDefault="00FE2FE8" w:rsidP="00FE2FE8">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п. </w:t>
      </w:r>
      <w:r w:rsidRPr="00FE2FE8">
        <w:rPr>
          <w:rFonts w:ascii="Times New Roman" w:eastAsia="Times New Roman" w:hAnsi="Times New Roman" w:cs="Times New Roman"/>
          <w:sz w:val="24"/>
          <w:szCs w:val="24"/>
          <w:lang w:eastAsia="ar-SA"/>
        </w:rPr>
        <w:t xml:space="preserve">2.4. </w:t>
      </w:r>
      <w:r w:rsidRPr="00FE2FE8">
        <w:rPr>
          <w:rFonts w:ascii="Times New Roman" w:eastAsia="Times New Roman" w:hAnsi="Times New Roman" w:cs="Times New Roman"/>
          <w:sz w:val="24"/>
          <w:szCs w:val="24"/>
          <w:lang w:val="x-none" w:eastAsia="ar-SA"/>
        </w:rPr>
        <w:t xml:space="preserve">Договора.  </w:t>
      </w:r>
    </w:p>
    <w:p w14:paraId="3EE35A58" w14:textId="77777777" w:rsidR="00FE2FE8" w:rsidRPr="00FE2FE8" w:rsidRDefault="00FE2FE8" w:rsidP="00FE2FE8">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ab/>
      </w: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FE2FE8">
        <w:rPr>
          <w:rFonts w:ascii="Times New Roman" w:eastAsia="Times New Roman" w:hAnsi="Times New Roman" w:cs="Times New Roman"/>
          <w:sz w:val="24"/>
          <w:szCs w:val="24"/>
          <w:lang w:val="x-none" w:eastAsia="ar-SA"/>
        </w:rPr>
        <w:tab/>
      </w:r>
    </w:p>
    <w:p w14:paraId="330DBDE8" w14:textId="77777777" w:rsidR="00FE2FE8" w:rsidRPr="00FE2FE8" w:rsidRDefault="00FE2FE8" w:rsidP="00FE2FE8">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2.</w:t>
      </w:r>
      <w:r w:rsidRPr="00FE2FE8">
        <w:rPr>
          <w:rFonts w:ascii="Times New Roman" w:eastAsia="Times New Roman" w:hAnsi="Times New Roman" w:cs="Times New Roman"/>
          <w:sz w:val="24"/>
          <w:szCs w:val="24"/>
          <w:lang w:eastAsia="ar-SA"/>
        </w:rPr>
        <w:t>8</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313B4240"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2.9.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49696A5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2.10.</w:t>
      </w:r>
      <w:r w:rsidRPr="00FE2FE8">
        <w:rPr>
          <w:rFonts w:ascii="Times New Roman" w:eastAsia="Times New Roman" w:hAnsi="Times New Roman" w:cs="Times New Roman"/>
          <w:color w:val="FF0000"/>
          <w:sz w:val="24"/>
          <w:szCs w:val="24"/>
          <w:lang w:eastAsia="ar-SA"/>
        </w:rPr>
        <w:t xml:space="preserve"> </w:t>
      </w:r>
      <w:r w:rsidRPr="00FE2FE8">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FE2FE8">
        <w:rPr>
          <w:rFonts w:ascii="Times New Roman" w:eastAsia="Times New Roman" w:hAnsi="Times New Roman" w:cs="Times New Roman"/>
          <w:sz w:val="24"/>
          <w:szCs w:val="24"/>
          <w:lang w:eastAsia="ar-SA"/>
        </w:rPr>
        <w:t>допоставить</w:t>
      </w:r>
      <w:proofErr w:type="spellEnd"/>
      <w:r w:rsidRPr="00FE2FE8">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FE2FE8">
        <w:rPr>
          <w:rFonts w:ascii="Times New Roman" w:eastAsia="Times New Roman" w:hAnsi="Times New Roman" w:cs="Times New Roman"/>
          <w:sz w:val="24"/>
          <w:szCs w:val="24"/>
          <w:lang w:eastAsia="ar-SA"/>
        </w:rPr>
        <w:t>допоставить</w:t>
      </w:r>
      <w:proofErr w:type="spellEnd"/>
      <w:r w:rsidRPr="00FE2FE8">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6C216451"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58127A0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FE2FE8">
        <w:rPr>
          <w:rFonts w:ascii="Times New Roman" w:eastAsia="Times New Roman" w:hAnsi="Times New Roman" w:cs="Times New Roman"/>
          <w:sz w:val="24"/>
          <w:szCs w:val="24"/>
          <w:shd w:val="clear" w:color="auto" w:fill="FFFFFF"/>
          <w:lang w:eastAsia="ar-SA"/>
        </w:rPr>
        <w:t xml:space="preserve">день их отправления Покупателем посредством электронной почты или факсимильной связи. </w:t>
      </w:r>
      <w:r w:rsidRPr="00FE2FE8">
        <w:rPr>
          <w:rFonts w:ascii="Times New Roman" w:eastAsia="Times New Roman" w:hAnsi="Times New Roman" w:cs="Times New Roman"/>
          <w:sz w:val="24"/>
          <w:szCs w:val="24"/>
          <w:shd w:val="clear" w:color="auto" w:fill="FFFFFF"/>
          <w:lang w:eastAsia="ar-SA"/>
        </w:rPr>
        <w:lastRenderedPageBreak/>
        <w:t>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7E02918"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4D9573A8"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xml:space="preserve">. 5.2.2. Договора, а также не исключает применение п. 5.4. – 5.9. Договора. </w:t>
      </w:r>
    </w:p>
    <w:p w14:paraId="7982CA1F"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990FC27"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A26256E" w14:textId="77777777" w:rsidR="00FE2FE8" w:rsidRPr="00FE2FE8" w:rsidRDefault="00FE2FE8" w:rsidP="00FE2FE8">
      <w:pPr>
        <w:suppressAutoHyphens/>
        <w:spacing w:after="0" w:line="240" w:lineRule="auto"/>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3. СДАЧА-ПРИЕМКА ПРОДУКЦИИ</w:t>
      </w:r>
    </w:p>
    <w:p w14:paraId="6476CED1" w14:textId="77777777" w:rsidR="00FE2FE8" w:rsidRPr="00FE2FE8" w:rsidRDefault="00FE2FE8" w:rsidP="00FE2FE8">
      <w:pPr>
        <w:suppressAutoHyphens/>
        <w:spacing w:after="0" w:line="240" w:lineRule="auto"/>
        <w:jc w:val="both"/>
        <w:rPr>
          <w:rFonts w:ascii="Times New Roman" w:eastAsia="Times New Roman" w:hAnsi="Times New Roman" w:cs="Times New Roman"/>
          <w:b/>
          <w:bCs/>
          <w:sz w:val="24"/>
          <w:szCs w:val="24"/>
          <w:lang w:eastAsia="ar-SA"/>
        </w:rPr>
      </w:pPr>
    </w:p>
    <w:p w14:paraId="3CE90A4F" w14:textId="77777777" w:rsidR="00FE2FE8" w:rsidRPr="00FE2FE8" w:rsidRDefault="00FE2FE8" w:rsidP="00FE2FE8">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  3.1. Поставляемая Продукция по своему качеству должна </w:t>
      </w:r>
      <w:proofErr w:type="gramStart"/>
      <w:r w:rsidRPr="00FE2FE8">
        <w:rPr>
          <w:rFonts w:ascii="Times New Roman" w:eastAsia="Times New Roman" w:hAnsi="Times New Roman" w:cs="Times New Roman"/>
          <w:sz w:val="24"/>
          <w:szCs w:val="24"/>
          <w:lang w:eastAsia="ar-SA"/>
        </w:rPr>
        <w:t>соответствовать  характеристикам</w:t>
      </w:r>
      <w:proofErr w:type="gramEnd"/>
      <w:r w:rsidRPr="00FE2FE8">
        <w:rPr>
          <w:rFonts w:ascii="Times New Roman" w:eastAsia="Times New Roman" w:hAnsi="Times New Roman" w:cs="Times New Roman"/>
          <w:sz w:val="24"/>
          <w:szCs w:val="24"/>
          <w:lang w:eastAsia="ar-SA"/>
        </w:rPr>
        <w:t xml:space="preserve"> мазута флотского Ф5  и  техническим требованиям, указанным в  п. 1.1. настоящего Договора.   </w:t>
      </w:r>
    </w:p>
    <w:p w14:paraId="533D3F22" w14:textId="77777777" w:rsidR="00FE2FE8" w:rsidRPr="00FE2FE8" w:rsidRDefault="00FE2FE8" w:rsidP="00FE2FE8">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E2FE8">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FE2FE8">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6FABCB4C" w14:textId="77777777" w:rsidR="00FE2FE8" w:rsidRPr="00FE2FE8" w:rsidRDefault="00FE2FE8" w:rsidP="00FE2FE8">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E2FE8">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2CA31B8C" w14:textId="77777777" w:rsidR="00FE2FE8" w:rsidRPr="00FE2FE8" w:rsidRDefault="00FE2FE8" w:rsidP="00FE2FE8">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086483EF" w14:textId="77777777" w:rsidR="00FE2FE8" w:rsidRPr="00FE2FE8" w:rsidRDefault="00FE2FE8" w:rsidP="00FE2FE8">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13261289"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i/>
          <w:sz w:val="24"/>
          <w:szCs w:val="24"/>
          <w:lang w:eastAsia="ar-SA"/>
        </w:rPr>
      </w:pPr>
      <w:r w:rsidRPr="00FE2FE8">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FE2FE8">
        <w:rPr>
          <w:rFonts w:ascii="Times New Roman" w:eastAsia="Times New Roman" w:hAnsi="Times New Roman" w:cs="Times New Roman"/>
          <w:i/>
          <w:sz w:val="24"/>
          <w:szCs w:val="24"/>
          <w:lang w:eastAsia="ar-SA"/>
        </w:rPr>
        <w:t>.</w:t>
      </w:r>
    </w:p>
    <w:p w14:paraId="36A1D9C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При определении массы предъявляемой к перевозке Продукции путем взвешивания на весах, Поставщик (Грузоотправитель) обязан оформить и </w:t>
      </w:r>
      <w:proofErr w:type="gramStart"/>
      <w:r w:rsidRPr="00FE2FE8">
        <w:rPr>
          <w:rFonts w:ascii="Times New Roman" w:eastAsia="Times New Roman" w:hAnsi="Times New Roman" w:cs="Times New Roman"/>
          <w:sz w:val="24"/>
          <w:szCs w:val="24"/>
          <w:lang w:eastAsia="ar-SA"/>
        </w:rPr>
        <w:t>передать  талон</w:t>
      </w:r>
      <w:proofErr w:type="gramEnd"/>
      <w:r w:rsidRPr="00FE2FE8">
        <w:rPr>
          <w:rFonts w:ascii="Times New Roman" w:eastAsia="Times New Roman" w:hAnsi="Times New Roman" w:cs="Times New Roman"/>
          <w:sz w:val="24"/>
          <w:szCs w:val="24"/>
          <w:lang w:eastAsia="ar-SA"/>
        </w:rPr>
        <w:t xml:space="preserve">/акт взвешивания </w:t>
      </w:r>
      <w:r w:rsidRPr="00FE2FE8">
        <w:rPr>
          <w:rFonts w:ascii="Times New Roman" w:eastAsia="Times New Roman" w:hAnsi="Times New Roman" w:cs="Times New Roman"/>
          <w:sz w:val="24"/>
          <w:szCs w:val="24"/>
          <w:lang w:eastAsia="ar-SA"/>
        </w:rPr>
        <w:lastRenderedPageBreak/>
        <w:t>автотранспортного средства на каждый груженый рейс представителю Покупателя,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7A2C701F" w14:textId="77777777" w:rsidR="00FE2FE8" w:rsidRPr="00FE2FE8" w:rsidRDefault="00FE2FE8" w:rsidP="00FE2FE8">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3.4.   </w:t>
      </w:r>
      <w:r w:rsidRPr="00FE2FE8">
        <w:rPr>
          <w:rFonts w:ascii="Times New Roman" w:eastAsia="Times New Roman" w:hAnsi="Times New Roman" w:cs="Times New Roman"/>
          <w:sz w:val="24"/>
          <w:szCs w:val="24"/>
          <w:lang w:val="x-none" w:eastAsia="ar-SA"/>
        </w:rPr>
        <w:t>В случае выявления Покупателем во время приемки Продукции недостачи и/или несоответствия качеству требования к которому указаны в п</w:t>
      </w:r>
      <w:r w:rsidRPr="00FE2FE8">
        <w:rPr>
          <w:rFonts w:ascii="Times New Roman" w:eastAsia="Times New Roman" w:hAnsi="Times New Roman" w:cs="Times New Roman"/>
          <w:sz w:val="24"/>
          <w:szCs w:val="24"/>
          <w:lang w:eastAsia="ar-SA"/>
        </w:rPr>
        <w:t xml:space="preserve">унктах 1.1., </w:t>
      </w:r>
      <w:r w:rsidRPr="00FE2FE8">
        <w:rPr>
          <w:rFonts w:ascii="Times New Roman" w:eastAsia="Times New Roman" w:hAnsi="Times New Roman" w:cs="Times New Roman"/>
          <w:sz w:val="24"/>
          <w:szCs w:val="24"/>
          <w:lang w:val="x-none" w:eastAsia="ar-SA"/>
        </w:rPr>
        <w:t>3.</w:t>
      </w:r>
      <w:r w:rsidRPr="00FE2FE8">
        <w:rPr>
          <w:rFonts w:ascii="Times New Roman" w:eastAsia="Times New Roman" w:hAnsi="Times New Roman" w:cs="Times New Roman"/>
          <w:sz w:val="24"/>
          <w:szCs w:val="24"/>
          <w:lang w:eastAsia="ar-SA"/>
        </w:rPr>
        <w:t>1</w:t>
      </w:r>
      <w:r w:rsidRPr="00FE2FE8">
        <w:rPr>
          <w:rFonts w:ascii="Times New Roman" w:eastAsia="Times New Roman" w:hAnsi="Times New Roman" w:cs="Times New Roman"/>
          <w:sz w:val="24"/>
          <w:szCs w:val="24"/>
          <w:lang w:val="x-none" w:eastAsia="ar-SA"/>
        </w:rPr>
        <w:t>. настоящего Договора,</w:t>
      </w:r>
      <w:r w:rsidRPr="00FE2FE8">
        <w:rPr>
          <w:rFonts w:ascii="Times New Roman" w:eastAsia="Times New Roman" w:hAnsi="Times New Roman" w:cs="Times New Roman"/>
          <w:sz w:val="24"/>
          <w:szCs w:val="24"/>
          <w:lang w:eastAsia="ar-SA"/>
        </w:rPr>
        <w:t xml:space="preserve"> осуществляется </w:t>
      </w:r>
      <w:r w:rsidRPr="00FE2FE8">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FE2FE8">
        <w:rPr>
          <w:rFonts w:ascii="Times New Roman" w:eastAsia="Times New Roman" w:hAnsi="Times New Roman" w:cs="Times New Roman"/>
          <w:b/>
          <w:bCs/>
          <w:sz w:val="24"/>
          <w:szCs w:val="24"/>
          <w:lang w:eastAsia="ar-SA"/>
        </w:rPr>
        <w:t>______________</w:t>
      </w:r>
      <w:r w:rsidRPr="00FE2FE8">
        <w:rPr>
          <w:rFonts w:ascii="Times New Roman" w:eastAsia="Times New Roman" w:hAnsi="Times New Roman" w:cs="Times New Roman"/>
          <w:sz w:val="24"/>
          <w:szCs w:val="24"/>
          <w:lang w:val="x-none" w:eastAsia="ar-SA"/>
        </w:rPr>
        <w:t xml:space="preserve"> .</w:t>
      </w:r>
    </w:p>
    <w:p w14:paraId="15D64462" w14:textId="77777777" w:rsidR="00FE2FE8" w:rsidRPr="00FE2FE8" w:rsidRDefault="00FE2FE8" w:rsidP="00FE2FE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580A2576" w14:textId="77777777" w:rsidR="00FE2FE8" w:rsidRPr="00FE2FE8" w:rsidRDefault="00FE2FE8" w:rsidP="00FE2FE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FE2FE8">
        <w:rPr>
          <w:rFonts w:ascii="Times New Roman" w:eastAsia="Times New Roman" w:hAnsi="Times New Roman" w:cs="Times New Roman"/>
          <w:sz w:val="24"/>
          <w:szCs w:val="24"/>
          <w:lang w:eastAsia="ar-SA"/>
        </w:rPr>
        <w:t>который  служит</w:t>
      </w:r>
      <w:proofErr w:type="gramEnd"/>
      <w:r w:rsidRPr="00FE2FE8">
        <w:rPr>
          <w:rFonts w:ascii="Times New Roman" w:eastAsia="Times New Roman" w:hAnsi="Times New Roman" w:cs="Times New Roman"/>
          <w:sz w:val="24"/>
          <w:szCs w:val="24"/>
          <w:lang w:eastAsia="ar-SA"/>
        </w:rPr>
        <w:t xml:space="preserve"> основанием для расчетно-учетных операций между Сторонами по настоящему Договору.</w:t>
      </w:r>
    </w:p>
    <w:p w14:paraId="184C131C" w14:textId="77777777" w:rsidR="00FE2FE8" w:rsidRPr="00FE2FE8" w:rsidRDefault="00FE2FE8" w:rsidP="00FE2FE8">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FE2FE8">
        <w:rPr>
          <w:rFonts w:ascii="Times New Roman" w:eastAsia="Times New Roman" w:hAnsi="Times New Roman" w:cs="Times New Roman"/>
          <w:sz w:val="24"/>
          <w:szCs w:val="24"/>
          <w:lang w:eastAsia="ar-SA"/>
        </w:rPr>
        <w:t>химической  лабораторией</w:t>
      </w:r>
      <w:proofErr w:type="gramEnd"/>
      <w:r w:rsidRPr="00FE2FE8">
        <w:rPr>
          <w:rFonts w:ascii="Times New Roman" w:eastAsia="Times New Roman" w:hAnsi="Times New Roman" w:cs="Times New Roman"/>
          <w:sz w:val="24"/>
          <w:szCs w:val="24"/>
          <w:lang w:eastAsia="ar-SA"/>
        </w:rPr>
        <w:t xml:space="preserve"> контроля качества топлива АО «МЭС».</w:t>
      </w:r>
    </w:p>
    <w:p w14:paraId="3985DA96" w14:textId="77777777" w:rsidR="00FE2FE8" w:rsidRPr="00FE2FE8" w:rsidRDefault="00FE2FE8" w:rsidP="00FE2FE8">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F1F75EC" w14:textId="77777777" w:rsidR="00FE2FE8" w:rsidRPr="00FE2FE8" w:rsidRDefault="00FE2FE8" w:rsidP="00FE2FE8">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FE2FE8">
        <w:rPr>
          <w:rFonts w:ascii="Times New Roman" w:eastAsia="Times New Roman" w:hAnsi="Times New Roman" w:cs="Times New Roman"/>
          <w:b/>
          <w:sz w:val="24"/>
          <w:szCs w:val="24"/>
          <w:lang w:eastAsia="ru-RU"/>
        </w:rPr>
        <w:t xml:space="preserve"> </w:t>
      </w:r>
      <w:r w:rsidRPr="00FE2FE8">
        <w:rPr>
          <w:rFonts w:ascii="Times New Roman" w:eastAsia="Times New Roman" w:hAnsi="Times New Roman" w:cs="Times New Roman"/>
          <w:sz w:val="24"/>
          <w:szCs w:val="24"/>
          <w:lang w:eastAsia="ru-RU"/>
        </w:rPr>
        <w:t xml:space="preserve">автотранспорта в резервуар/на склад Покупателя.  </w:t>
      </w:r>
    </w:p>
    <w:p w14:paraId="54FBB8DF" w14:textId="77777777" w:rsidR="00FE2FE8" w:rsidRPr="00FE2FE8" w:rsidRDefault="00FE2FE8" w:rsidP="00FE2FE8">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57F0308E" w14:textId="77777777" w:rsidR="00FE2FE8" w:rsidRPr="00FE2FE8" w:rsidRDefault="00FE2FE8" w:rsidP="00FE2FE8">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3483A6DB" w14:textId="77777777" w:rsidR="00FE2FE8" w:rsidRPr="00FE2FE8" w:rsidRDefault="00FE2FE8" w:rsidP="00FE2FE8">
      <w:pPr>
        <w:numPr>
          <w:ilvl w:val="0"/>
          <w:numId w:val="38"/>
        </w:numPr>
        <w:suppressAutoHyphens/>
        <w:spacing w:after="0" w:line="240" w:lineRule="auto"/>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ПОРЯДОК РАСЧЕТОВ</w:t>
      </w:r>
    </w:p>
    <w:p w14:paraId="39A4EF48" w14:textId="77777777" w:rsidR="00FE2FE8" w:rsidRPr="00FE2FE8" w:rsidRDefault="00FE2FE8" w:rsidP="00FE2FE8">
      <w:pPr>
        <w:suppressAutoHyphens/>
        <w:spacing w:after="0" w:line="240" w:lineRule="auto"/>
        <w:ind w:firstLine="567"/>
        <w:rPr>
          <w:rFonts w:ascii="Times New Roman" w:eastAsia="Times New Roman" w:hAnsi="Times New Roman" w:cs="Times New Roman"/>
          <w:b/>
          <w:bCs/>
          <w:sz w:val="24"/>
          <w:szCs w:val="24"/>
          <w:lang w:eastAsia="ar-SA"/>
        </w:rPr>
      </w:pPr>
    </w:p>
    <w:p w14:paraId="077C8130" w14:textId="77777777" w:rsidR="00FE2FE8" w:rsidRPr="00FE2FE8" w:rsidRDefault="00FE2FE8" w:rsidP="00FE2FE8">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4E74D4B8" w14:textId="77777777" w:rsidR="00FE2FE8" w:rsidRPr="00FE2FE8" w:rsidRDefault="00FE2FE8" w:rsidP="00FE2FE8">
      <w:pPr>
        <w:numPr>
          <w:ilvl w:val="1"/>
          <w:numId w:val="38"/>
        </w:numPr>
        <w:suppressAutoHyphens/>
        <w:spacing w:after="0" w:line="240" w:lineRule="auto"/>
        <w:ind w:left="0" w:firstLine="567"/>
        <w:jc w:val="both"/>
        <w:rPr>
          <w:rFonts w:ascii="EuropeCond" w:eastAsia="Times New Roman" w:hAnsi="EuropeCond" w:cs="EuropeCond"/>
          <w:lang w:eastAsia="ar-SA"/>
        </w:rPr>
      </w:pPr>
      <w:r w:rsidRPr="00FE2FE8">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FE2FE8">
        <w:rPr>
          <w:rFonts w:ascii="EuropeCond" w:eastAsia="Times New Roman" w:hAnsi="EuropeCond" w:cs="EuropeCond"/>
          <w:lang w:eastAsia="ar-SA"/>
        </w:rPr>
        <w:t xml:space="preserve"> </w:t>
      </w:r>
    </w:p>
    <w:p w14:paraId="73117F37"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14A6229"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4.2.2.</w:t>
      </w:r>
      <w:r w:rsidRPr="00FE2FE8">
        <w:rPr>
          <w:rFonts w:ascii="Times New Roman" w:eastAsia="Times New Roman" w:hAnsi="Times New Roman" w:cs="Times New Roman"/>
          <w:b/>
          <w:sz w:val="24"/>
          <w:szCs w:val="24"/>
          <w:lang w:eastAsia="ar-SA"/>
        </w:rPr>
        <w:t xml:space="preserve"> </w:t>
      </w:r>
      <w:r w:rsidRPr="00FE2FE8">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1DA47811" w14:textId="77777777" w:rsidR="00FE2FE8" w:rsidRPr="00FE2FE8" w:rsidRDefault="00FE2FE8" w:rsidP="00FE2FE8">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499EEE5B" w14:textId="77777777" w:rsidR="00FE2FE8" w:rsidRPr="00FE2FE8" w:rsidRDefault="00FE2FE8" w:rsidP="00FE2FE8">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FE2FE8">
        <w:rPr>
          <w:rFonts w:ascii="Times New Roman" w:eastAsia="Times New Roman" w:hAnsi="Times New Roman" w:cs="Times New Roman"/>
          <w:bCs/>
          <w:sz w:val="24"/>
          <w:szCs w:val="24"/>
          <w:lang w:val="x-none" w:eastAsia="ar-SA"/>
        </w:rPr>
        <w:t>Счет-фактур</w:t>
      </w:r>
      <w:r w:rsidRPr="00FE2FE8">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FE2FE8">
        <w:rPr>
          <w:rFonts w:ascii="Times New Roman" w:eastAsia="Times New Roman" w:hAnsi="Times New Roman" w:cs="Times New Roman"/>
          <w:bCs/>
          <w:sz w:val="24"/>
          <w:szCs w:val="24"/>
          <w:lang w:val="x-none" w:eastAsia="ar-SA"/>
        </w:rPr>
        <w:t xml:space="preserve"> и товарн</w:t>
      </w:r>
      <w:r w:rsidRPr="00FE2FE8">
        <w:rPr>
          <w:rFonts w:ascii="Times New Roman" w:eastAsia="Times New Roman" w:hAnsi="Times New Roman" w:cs="Times New Roman"/>
          <w:bCs/>
          <w:sz w:val="24"/>
          <w:szCs w:val="24"/>
          <w:lang w:eastAsia="ar-SA"/>
        </w:rPr>
        <w:t>ую</w:t>
      </w:r>
      <w:r w:rsidRPr="00FE2FE8">
        <w:rPr>
          <w:rFonts w:ascii="Times New Roman" w:eastAsia="Times New Roman" w:hAnsi="Times New Roman" w:cs="Times New Roman"/>
          <w:bCs/>
          <w:sz w:val="24"/>
          <w:szCs w:val="24"/>
          <w:lang w:val="x-none" w:eastAsia="ar-SA"/>
        </w:rPr>
        <w:t xml:space="preserve"> накладн</w:t>
      </w:r>
      <w:r w:rsidRPr="00FE2FE8">
        <w:rPr>
          <w:rFonts w:ascii="Times New Roman" w:eastAsia="Times New Roman" w:hAnsi="Times New Roman" w:cs="Times New Roman"/>
          <w:bCs/>
          <w:sz w:val="24"/>
          <w:szCs w:val="24"/>
          <w:lang w:eastAsia="ar-SA"/>
        </w:rPr>
        <w:t>ую</w:t>
      </w:r>
      <w:r w:rsidRPr="00FE2FE8">
        <w:rPr>
          <w:rFonts w:ascii="Times New Roman" w:eastAsia="Times New Roman" w:hAnsi="Times New Roman" w:cs="Times New Roman"/>
          <w:bCs/>
          <w:sz w:val="24"/>
          <w:szCs w:val="24"/>
          <w:lang w:val="x-none" w:eastAsia="ar-SA"/>
        </w:rPr>
        <w:t xml:space="preserve"> формы № ТОРГ-12</w:t>
      </w:r>
      <w:r w:rsidRPr="00FE2FE8">
        <w:rPr>
          <w:rFonts w:ascii="Times New Roman" w:eastAsia="Times New Roman" w:hAnsi="Times New Roman" w:cs="Times New Roman"/>
          <w:bCs/>
          <w:sz w:val="24"/>
          <w:szCs w:val="24"/>
          <w:lang w:eastAsia="ar-SA"/>
        </w:rPr>
        <w:t>, счет на оплату (</w:t>
      </w:r>
      <w:r w:rsidRPr="00FE2FE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i/>
          <w:sz w:val="24"/>
          <w:szCs w:val="24"/>
          <w:lang w:eastAsia="ar-SA"/>
        </w:rPr>
        <w:t>и  счет на оплату</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 xml:space="preserve"> Поставщик обязан </w:t>
      </w:r>
      <w:r w:rsidRPr="00FE2FE8">
        <w:rPr>
          <w:rFonts w:ascii="Times New Roman" w:eastAsia="Times New Roman" w:hAnsi="Times New Roman" w:cs="Times New Roman"/>
          <w:bCs/>
          <w:sz w:val="24"/>
          <w:szCs w:val="24"/>
          <w:lang w:eastAsia="ar-SA"/>
        </w:rPr>
        <w:lastRenderedPageBreak/>
        <w:t xml:space="preserve">выставить и </w:t>
      </w:r>
      <w:r w:rsidRPr="00FE2FE8">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или по электронной почте:_____________________</w:t>
      </w:r>
      <w:r w:rsidRPr="00FE2FE8">
        <w:rPr>
          <w:rFonts w:ascii="Times New Roman" w:eastAsia="Times New Roman" w:hAnsi="Times New Roman" w:cs="Times New Roman"/>
          <w:bCs/>
          <w:sz w:val="24"/>
          <w:szCs w:val="24"/>
          <w:lang w:eastAsia="ar-SA"/>
        </w:rPr>
        <w:t>,</w:t>
      </w:r>
      <w:r w:rsidRPr="00FE2FE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FE2FE8">
        <w:rPr>
          <w:rFonts w:ascii="Times New Roman" w:eastAsia="Times New Roman" w:hAnsi="Times New Roman" w:cs="Times New Roman"/>
          <w:bCs/>
          <w:sz w:val="24"/>
          <w:szCs w:val="24"/>
          <w:lang w:eastAsia="ar-SA"/>
        </w:rPr>
        <w:t>5 (Пяти) календарных дней с даты поставки Продукции.</w:t>
      </w:r>
      <w:r w:rsidRPr="00FE2FE8">
        <w:rPr>
          <w:rFonts w:ascii="Times New Roman" w:eastAsia="Times New Roman" w:hAnsi="Times New Roman" w:cs="Times New Roman"/>
          <w:bCs/>
          <w:sz w:val="24"/>
          <w:szCs w:val="24"/>
          <w:lang w:val="x-none" w:eastAsia="ar-SA"/>
        </w:rPr>
        <w:t xml:space="preserve"> </w:t>
      </w:r>
    </w:p>
    <w:p w14:paraId="712AF7A7" w14:textId="77777777" w:rsidR="00FE2FE8" w:rsidRPr="00FE2FE8" w:rsidRDefault="00FE2FE8" w:rsidP="00FE2FE8">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FE2FE8">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FE2FE8">
        <w:rPr>
          <w:rFonts w:ascii="Times New Roman" w:eastAsia="Times New Roman" w:hAnsi="Times New Roman" w:cs="Times New Roman"/>
          <w:bCs/>
          <w:sz w:val="24"/>
          <w:szCs w:val="24"/>
          <w:lang w:val="x-none" w:eastAsia="ar-SA"/>
        </w:rPr>
        <w:t>в вышеуказанный срок</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i/>
          <w:sz w:val="24"/>
          <w:szCs w:val="24"/>
          <w:lang w:eastAsia="ar-SA"/>
        </w:rPr>
        <w:t>и  счет на оплату</w:t>
      </w:r>
      <w:r w:rsidRPr="00FE2FE8">
        <w:rPr>
          <w:rFonts w:ascii="Times New Roman" w:eastAsia="Times New Roman" w:hAnsi="Times New Roman" w:cs="Times New Roman"/>
          <w:bCs/>
          <w:sz w:val="24"/>
          <w:szCs w:val="24"/>
          <w:lang w:eastAsia="ar-SA"/>
        </w:rPr>
        <w:t>)</w:t>
      </w:r>
      <w:r w:rsidRPr="00FE2FE8">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FE2FE8">
        <w:rPr>
          <w:rFonts w:ascii="Times New Roman" w:eastAsia="Times New Roman" w:hAnsi="Times New Roman" w:cs="Times New Roman"/>
          <w:bCs/>
          <w:sz w:val="24"/>
          <w:szCs w:val="24"/>
          <w:lang w:eastAsia="ar-SA"/>
        </w:rPr>
        <w:t xml:space="preserve">вышеуказанных документов, </w:t>
      </w:r>
      <w:proofErr w:type="spellStart"/>
      <w:r w:rsidRPr="00FE2FE8">
        <w:rPr>
          <w:rFonts w:ascii="Times New Roman" w:eastAsia="Times New Roman" w:hAnsi="Times New Roman" w:cs="Times New Roman"/>
          <w:bCs/>
          <w:sz w:val="24"/>
          <w:szCs w:val="24"/>
          <w:lang w:eastAsia="ar-SA"/>
        </w:rPr>
        <w:t>плю</w:t>
      </w:r>
      <w:proofErr w:type="spellEnd"/>
      <w:r w:rsidRPr="00FE2FE8">
        <w:rPr>
          <w:rFonts w:ascii="Times New Roman" w:eastAsia="Times New Roman" w:hAnsi="Times New Roman" w:cs="Times New Roman"/>
          <w:bCs/>
          <w:sz w:val="24"/>
          <w:szCs w:val="24"/>
          <w:lang w:val="x-none" w:eastAsia="ar-SA"/>
        </w:rPr>
        <w:t>с 5 (</w:t>
      </w:r>
      <w:r w:rsidRPr="00FE2FE8">
        <w:rPr>
          <w:rFonts w:ascii="Times New Roman" w:eastAsia="Times New Roman" w:hAnsi="Times New Roman" w:cs="Times New Roman"/>
          <w:bCs/>
          <w:sz w:val="24"/>
          <w:szCs w:val="24"/>
          <w:lang w:eastAsia="ar-SA"/>
        </w:rPr>
        <w:t>П</w:t>
      </w:r>
      <w:r w:rsidRPr="00FE2FE8">
        <w:rPr>
          <w:rFonts w:ascii="Times New Roman" w:eastAsia="Times New Roman" w:hAnsi="Times New Roman" w:cs="Times New Roman"/>
          <w:bCs/>
          <w:sz w:val="24"/>
          <w:szCs w:val="24"/>
          <w:lang w:val="x-none" w:eastAsia="ar-SA"/>
        </w:rPr>
        <w:t>ять) календарных дней.</w:t>
      </w:r>
    </w:p>
    <w:p w14:paraId="186BBB0E" w14:textId="77777777" w:rsidR="00FE2FE8" w:rsidRPr="00FE2FE8" w:rsidRDefault="00FE2FE8" w:rsidP="00FE2FE8">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FE2FE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w:t>
      </w:r>
      <w:r w:rsidRPr="00FE2FE8">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 Договора.</w:t>
      </w:r>
    </w:p>
    <w:p w14:paraId="77F3C573"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ab/>
      </w:r>
      <w:r w:rsidRPr="00FE2FE8">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FE2FE8">
        <w:rPr>
          <w:rFonts w:ascii="Times New Roman" w:eastAsia="Times New Roman" w:hAnsi="Times New Roman" w:cs="Times New Roman"/>
          <w:bCs/>
          <w:sz w:val="24"/>
          <w:szCs w:val="24"/>
          <w:lang w:eastAsia="ar-SA"/>
        </w:rPr>
        <w:t xml:space="preserve"> указанным в настоящем пункте,</w:t>
      </w:r>
      <w:r w:rsidRPr="00FE2FE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25 числа месяца, следующего за отчетным.</w:t>
      </w:r>
    </w:p>
    <w:p w14:paraId="5DEAC3E9"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          Исправление первичных учетных документов допускается только в соответствии с действующим законодательством.</w:t>
      </w:r>
    </w:p>
    <w:p w14:paraId="126ABAA8"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FE2FE8">
        <w:rPr>
          <w:rFonts w:ascii="Times New Roman" w:eastAsia="Times New Roman" w:hAnsi="Times New Roman" w:cs="Times New Roman"/>
          <w:bCs/>
          <w:sz w:val="24"/>
          <w:szCs w:val="24"/>
          <w:lang w:eastAsia="ar-SA"/>
        </w:rPr>
        <w:t>даты поставки</w:t>
      </w:r>
      <w:r w:rsidRPr="00FE2FE8">
        <w:rPr>
          <w:rFonts w:ascii="Times New Roman" w:eastAsia="Times New Roman" w:hAnsi="Times New Roman" w:cs="Times New Roman"/>
          <w:sz w:val="24"/>
          <w:szCs w:val="24"/>
          <w:lang w:eastAsia="ar-SA"/>
        </w:rPr>
        <w:t xml:space="preserve"> Продукции.</w:t>
      </w:r>
      <w:r w:rsidRPr="00FE2FE8">
        <w:rPr>
          <w:rFonts w:ascii="EuropeCond" w:eastAsia="Times New Roman" w:hAnsi="EuropeCond" w:cs="EuropeCond"/>
          <w:lang w:eastAsia="ar-SA"/>
        </w:rPr>
        <w:t xml:space="preserve"> </w:t>
      </w:r>
      <w:r w:rsidRPr="00FE2FE8">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FE2FE8">
        <w:rPr>
          <w:rFonts w:ascii="Times New Roman" w:eastAsia="Times New Roman" w:hAnsi="Times New Roman" w:cs="Times New Roman"/>
          <w:sz w:val="24"/>
          <w:szCs w:val="24"/>
          <w:lang w:eastAsia="ar-SA"/>
        </w:rPr>
        <w:t>неприбывшую</w:t>
      </w:r>
      <w:proofErr w:type="spellEnd"/>
      <w:r w:rsidRPr="00FE2FE8">
        <w:rPr>
          <w:rFonts w:ascii="Times New Roman" w:eastAsia="Times New Roman" w:hAnsi="Times New Roman" w:cs="Times New Roman"/>
          <w:sz w:val="24"/>
          <w:szCs w:val="24"/>
          <w:lang w:eastAsia="ar-SA"/>
        </w:rPr>
        <w:t xml:space="preserve"> на резервуар/</w:t>
      </w:r>
      <w:r w:rsidRPr="00FE2FE8">
        <w:rPr>
          <w:rFonts w:ascii="Times New Roman" w:eastAsia="Times New Roman" w:hAnsi="Times New Roman" w:cs="Times New Roman"/>
          <w:sz w:val="24"/>
          <w:szCs w:val="24"/>
          <w:lang w:eastAsia="ru-RU"/>
        </w:rPr>
        <w:t>склад,</w:t>
      </w:r>
      <w:r w:rsidRPr="00FE2FE8">
        <w:rPr>
          <w:rFonts w:ascii="Times New Roman" w:eastAsia="Times New Roman" w:hAnsi="Times New Roman" w:cs="Times New Roman"/>
          <w:sz w:val="24"/>
          <w:szCs w:val="24"/>
          <w:lang w:eastAsia="ar-SA"/>
        </w:rPr>
        <w:t xml:space="preserve"> оплата Покупателем не производится. </w:t>
      </w:r>
    </w:p>
    <w:p w14:paraId="23877FEC" w14:textId="77777777" w:rsidR="00FE2FE8" w:rsidRPr="00FE2FE8" w:rsidRDefault="00FE2FE8" w:rsidP="00FE2FE8">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20433FC0" w14:textId="77777777" w:rsidR="00FE2FE8" w:rsidRPr="00FE2FE8" w:rsidRDefault="00FE2FE8" w:rsidP="00FE2FE8">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EF1795F"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EuropeCond"/>
          <w:sz w:val="24"/>
          <w:szCs w:val="24"/>
          <w:lang w:eastAsia="ar-SA"/>
        </w:rPr>
        <w:t xml:space="preserve">         4.6. </w:t>
      </w:r>
      <w:r w:rsidRPr="00FE2FE8">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20CA1C70"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4.7.  В платежном поручении на оплату по настоящему </w:t>
      </w:r>
      <w:proofErr w:type="gramStart"/>
      <w:r w:rsidRPr="00FE2FE8">
        <w:rPr>
          <w:rFonts w:ascii="Times New Roman" w:eastAsia="Times New Roman" w:hAnsi="Times New Roman" w:cs="Times New Roman"/>
          <w:sz w:val="24"/>
          <w:szCs w:val="24"/>
          <w:lang w:eastAsia="ar-SA"/>
        </w:rPr>
        <w:t>Договору  в</w:t>
      </w:r>
      <w:proofErr w:type="gramEnd"/>
      <w:r w:rsidRPr="00FE2FE8">
        <w:rPr>
          <w:rFonts w:ascii="Times New Roman" w:eastAsia="Times New Roman" w:hAnsi="Times New Roman" w:cs="Times New Roman"/>
          <w:sz w:val="24"/>
          <w:szCs w:val="24"/>
          <w:lang w:eastAsia="ar-SA"/>
        </w:rPr>
        <w:t xml:space="preserve"> «назначении  платежа» Покупатель указывает: «оплата за мазут, согласно Договору поставки № __  от  ________ г., в т.ч. НДС </w:t>
      </w:r>
      <w:r w:rsidRPr="00FE2FE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FE2FE8">
        <w:rPr>
          <w:rFonts w:ascii="Times New Roman" w:eastAsia="Times New Roman" w:hAnsi="Times New Roman" w:cs="Times New Roman"/>
          <w:sz w:val="24"/>
          <w:szCs w:val="24"/>
          <w:lang w:eastAsia="ar-SA"/>
        </w:rPr>
        <w:t>».</w:t>
      </w:r>
    </w:p>
    <w:p w14:paraId="04B1AFE3"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p>
    <w:p w14:paraId="2FB5379C" w14:textId="77777777" w:rsidR="00FE2FE8" w:rsidRPr="00FE2FE8" w:rsidRDefault="00FE2FE8" w:rsidP="00FE2FE8">
      <w:pPr>
        <w:numPr>
          <w:ilvl w:val="0"/>
          <w:numId w:val="3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ОТВЕТСТВЕННОСТЬ СТОРОН</w:t>
      </w:r>
    </w:p>
    <w:p w14:paraId="5623329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1F58994F" w14:textId="77777777" w:rsidR="00FE2FE8" w:rsidRPr="00FE2FE8" w:rsidRDefault="00FE2FE8" w:rsidP="00FE2FE8">
      <w:pPr>
        <w:numPr>
          <w:ilvl w:val="1"/>
          <w:numId w:val="37"/>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24FE25FF"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45046740" w14:textId="77777777" w:rsidR="00FE2FE8" w:rsidRPr="00FE2FE8" w:rsidRDefault="00FE2FE8"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54F9E441" w14:textId="77777777" w:rsidR="00FE2FE8" w:rsidRPr="00FE2FE8" w:rsidRDefault="00FE2FE8"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w:t>
      </w:r>
      <w:r w:rsidRPr="00FE2FE8">
        <w:rPr>
          <w:rFonts w:ascii="Times New Roman" w:eastAsia="Times New Roman" w:hAnsi="Times New Roman" w:cs="Times New Roman"/>
          <w:sz w:val="24"/>
          <w:szCs w:val="24"/>
          <w:lang w:eastAsia="ar-SA"/>
        </w:rPr>
        <w:lastRenderedPageBreak/>
        <w:t xml:space="preserve">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11B681EF" w14:textId="77777777" w:rsidR="00FE2FE8" w:rsidRPr="00FE2FE8" w:rsidRDefault="00FE2FE8"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21A36C04" w14:textId="77777777" w:rsidR="00FE2FE8" w:rsidRPr="00FE2FE8" w:rsidRDefault="00FE2FE8" w:rsidP="00FE2FE8">
      <w:pPr>
        <w:numPr>
          <w:ilvl w:val="2"/>
          <w:numId w:val="4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1573A62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0B9F1B3"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Положения настоящего пункта (5.2.4.) не распространяются на взаимоотношения Сторон, регулируемые </w:t>
      </w:r>
      <w:proofErr w:type="gramStart"/>
      <w:r w:rsidRPr="00FE2FE8">
        <w:rPr>
          <w:rFonts w:ascii="Times New Roman" w:eastAsia="Times New Roman" w:hAnsi="Times New Roman" w:cs="Times New Roman"/>
          <w:sz w:val="24"/>
          <w:szCs w:val="24"/>
          <w:lang w:eastAsia="ar-SA"/>
        </w:rPr>
        <w:t>пунктами  5.5.</w:t>
      </w:r>
      <w:proofErr w:type="gramEnd"/>
      <w:r w:rsidRPr="00FE2FE8">
        <w:rPr>
          <w:rFonts w:ascii="Times New Roman" w:eastAsia="Times New Roman" w:hAnsi="Times New Roman" w:cs="Times New Roman"/>
          <w:sz w:val="24"/>
          <w:szCs w:val="24"/>
          <w:lang w:eastAsia="ar-SA"/>
        </w:rPr>
        <w:t>, 5.6., 5.9. настоящего Договора.</w:t>
      </w:r>
    </w:p>
    <w:p w14:paraId="487A1719" w14:textId="77777777" w:rsidR="00FE2FE8" w:rsidRPr="00FE2FE8" w:rsidRDefault="00FE2FE8" w:rsidP="00FE2FE8">
      <w:pPr>
        <w:numPr>
          <w:ilvl w:val="1"/>
          <w:numId w:val="42"/>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0ED50755"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FE2FE8">
        <w:rPr>
          <w:rFonts w:ascii="Times New Roman" w:eastAsia="Times New Roman" w:hAnsi="Times New Roman" w:cs="Times New Roman"/>
          <w:sz w:val="24"/>
          <w:szCs w:val="24"/>
          <w:lang w:eastAsia="ru-RU"/>
        </w:rPr>
        <w:t>не представления</w:t>
      </w:r>
      <w:proofErr w:type="gramEnd"/>
      <w:r w:rsidRPr="00FE2FE8">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1D86F4EA"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FE2FE8">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D6E6EDA"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709F83B9"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328D4AF1"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180C768"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746EC209" w14:textId="77777777" w:rsidR="00FE2FE8" w:rsidRPr="00FE2FE8" w:rsidRDefault="00FE2FE8" w:rsidP="00FE2FE8">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Удержание (не оплата) денежных средств не является нарушением Покупателем сроков оплаты </w:t>
      </w:r>
      <w:proofErr w:type="gramStart"/>
      <w:r w:rsidRPr="00FE2FE8">
        <w:rPr>
          <w:rFonts w:ascii="Times New Roman" w:eastAsia="Times New Roman" w:hAnsi="Times New Roman" w:cs="Times New Roman"/>
          <w:sz w:val="24"/>
          <w:szCs w:val="24"/>
          <w:lang w:eastAsia="ar-SA"/>
        </w:rPr>
        <w:t>за Продукцию</w:t>
      </w:r>
      <w:proofErr w:type="gramEnd"/>
      <w:r w:rsidRPr="00FE2FE8">
        <w:rPr>
          <w:rFonts w:ascii="Times New Roman" w:eastAsia="Times New Roman" w:hAnsi="Times New Roman" w:cs="Times New Roman"/>
          <w:sz w:val="24"/>
          <w:szCs w:val="24"/>
          <w:lang w:eastAsia="ar-SA"/>
        </w:rPr>
        <w:t>,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816CAC7"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w:t>
      </w:r>
      <w:proofErr w:type="gramStart"/>
      <w:r w:rsidRPr="00FE2FE8">
        <w:rPr>
          <w:rFonts w:ascii="Times New Roman" w:eastAsia="Times New Roman" w:hAnsi="Times New Roman" w:cs="Times New Roman"/>
          <w:sz w:val="24"/>
          <w:szCs w:val="24"/>
          <w:lang w:eastAsia="ar-SA"/>
        </w:rPr>
        <w:t xml:space="preserve">средств,   </w:t>
      </w:r>
      <w:proofErr w:type="gramEnd"/>
      <w:r w:rsidRPr="00FE2FE8">
        <w:rPr>
          <w:rFonts w:ascii="Times New Roman" w:eastAsia="Times New Roman" w:hAnsi="Times New Roman" w:cs="Times New Roman"/>
          <w:sz w:val="24"/>
          <w:szCs w:val="24"/>
          <w:lang w:eastAsia="ar-SA"/>
        </w:rPr>
        <w:t xml:space="preserve">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w:t>
      </w:r>
      <w:r w:rsidRPr="00FE2FE8">
        <w:rPr>
          <w:rFonts w:ascii="Times New Roman" w:eastAsia="Times New Roman" w:hAnsi="Times New Roman" w:cs="Times New Roman"/>
          <w:sz w:val="24"/>
          <w:szCs w:val="24"/>
          <w:lang w:eastAsia="ar-SA"/>
        </w:rPr>
        <w:lastRenderedPageBreak/>
        <w:t xml:space="preserve">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7D6E29B4"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642D06F"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4C42F77C" w14:textId="77777777" w:rsidR="00FE2FE8" w:rsidRPr="00FE2FE8" w:rsidRDefault="00FE2FE8" w:rsidP="00FE2FE8">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01D1CA0"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37DFF207"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случае </w:t>
      </w:r>
      <w:proofErr w:type="spellStart"/>
      <w:r w:rsidRPr="00FE2FE8">
        <w:rPr>
          <w:rFonts w:ascii="Times New Roman" w:eastAsia="Times New Roman" w:hAnsi="Times New Roman" w:cs="Times New Roman"/>
          <w:sz w:val="24"/>
          <w:szCs w:val="24"/>
          <w:lang w:eastAsia="ar-SA"/>
        </w:rPr>
        <w:t>непоставки</w:t>
      </w:r>
      <w:proofErr w:type="spellEnd"/>
      <w:r w:rsidRPr="00FE2FE8">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554D075"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FE2FE8">
        <w:rPr>
          <w:rFonts w:ascii="EuropeCond" w:eastAsia="Times New Roman" w:hAnsi="EuropeCond" w:cs="EuropeCond"/>
          <w:spacing w:val="10"/>
          <w:lang w:eastAsia="ar-SA"/>
        </w:rPr>
        <w:t xml:space="preserve"> </w:t>
      </w:r>
      <w:r w:rsidRPr="00FE2FE8">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41CDF125"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5.11.</w:t>
      </w:r>
      <w:r w:rsidRPr="00FE2FE8">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14A8EDB6"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lastRenderedPageBreak/>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FB42DB8"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2E4AB413" w14:textId="77777777" w:rsidR="00FE2FE8" w:rsidRPr="00FE2FE8" w:rsidRDefault="00FE2FE8" w:rsidP="00FE2FE8">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6.</w:t>
      </w:r>
      <w:r w:rsidRPr="00FE2FE8">
        <w:rPr>
          <w:rFonts w:ascii="Times New Roman" w:eastAsia="Times New Roman" w:hAnsi="Times New Roman" w:cs="Times New Roman"/>
          <w:b/>
          <w:sz w:val="24"/>
          <w:szCs w:val="24"/>
          <w:lang w:eastAsia="ar-SA"/>
        </w:rPr>
        <w:tab/>
        <w:t>ОБЕСПЕЧЕНИЕ ИСПОЛНЕНИЯ ДОГОВОРА ПОСТАВКИ</w:t>
      </w:r>
    </w:p>
    <w:p w14:paraId="02EB1AA4"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1069C1F9" w14:textId="77777777" w:rsidR="00FE2FE8" w:rsidRPr="00FE2FE8" w:rsidRDefault="00FE2FE8" w:rsidP="00FE2FE8">
      <w:pPr>
        <w:suppressAutoHyphens/>
        <w:autoSpaceDE w:val="0"/>
        <w:autoSpaceDN w:val="0"/>
        <w:adjustRightInd w:val="0"/>
        <w:spacing w:after="0" w:line="240" w:lineRule="auto"/>
        <w:ind w:firstLine="567"/>
        <w:jc w:val="both"/>
        <w:rPr>
          <w:rFonts w:ascii="Times New Roman" w:eastAsia="Times New Roman" w:hAnsi="Times New Roman" w:cs="Times New Roman"/>
          <w:spacing w:val="10"/>
          <w:sz w:val="24"/>
          <w:szCs w:val="24"/>
          <w:shd w:val="clear" w:color="auto" w:fill="FFFFFF"/>
          <w:lang w:eastAsia="ar-SA"/>
        </w:rPr>
      </w:pPr>
      <w:r w:rsidRPr="00FE2FE8">
        <w:rPr>
          <w:rFonts w:ascii="Times New Roman" w:eastAsia="Times New Roman" w:hAnsi="Times New Roman" w:cs="Times New Roman"/>
          <w:spacing w:val="10"/>
          <w:sz w:val="24"/>
          <w:szCs w:val="24"/>
          <w:shd w:val="clear" w:color="auto" w:fill="FFFFFF"/>
          <w:lang w:eastAsia="ar-SA"/>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FE2FE8">
        <w:rPr>
          <w:rFonts w:ascii="Times New Roman" w:eastAsia="Calibri" w:hAnsi="Times New Roman" w:cs="Times New Roman"/>
          <w:b/>
          <w:bCs/>
          <w:spacing w:val="10"/>
          <w:sz w:val="24"/>
          <w:szCs w:val="24"/>
        </w:rPr>
        <w:t>обеспечивается внесением денежных средств на счет Покупателя</w:t>
      </w:r>
      <w:r w:rsidRPr="00FE2FE8">
        <w:rPr>
          <w:rFonts w:ascii="Times New Roman" w:eastAsia="Times New Roman" w:hAnsi="Times New Roman" w:cs="Times New Roman"/>
          <w:spacing w:val="10"/>
          <w:sz w:val="24"/>
          <w:szCs w:val="24"/>
          <w:shd w:val="clear" w:color="auto" w:fill="FFFFFF"/>
          <w:lang w:eastAsia="ar-SA"/>
        </w:rPr>
        <w:t xml:space="preserve"> в порядке и на условиях, предусмотренных разделом 6 настоящего Договора.  </w:t>
      </w:r>
    </w:p>
    <w:p w14:paraId="4443305F" w14:textId="77777777" w:rsidR="00FE2FE8" w:rsidRPr="00FE2FE8" w:rsidRDefault="00FE2FE8" w:rsidP="00FE2FE8">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FE2FE8">
        <w:rPr>
          <w:rFonts w:ascii="Times New Roman" w:eastAsia="SimSun" w:hAnsi="Times New Roman" w:cs="Times New Roman"/>
          <w:sz w:val="24"/>
          <w:szCs w:val="24"/>
          <w:shd w:val="clear" w:color="auto" w:fill="FFFFFF"/>
          <w:lang w:eastAsia="zh-CN" w:bidi="hi-IN"/>
        </w:rPr>
        <w:t>6.2. Обеспечение исполнения договора устанавливается в размере 5 % начальной (максимальной) цены Договора, что составляет______</w:t>
      </w:r>
      <w:proofErr w:type="gramStart"/>
      <w:r w:rsidRPr="00FE2FE8">
        <w:rPr>
          <w:rFonts w:ascii="Times New Roman" w:eastAsia="SimSun" w:hAnsi="Times New Roman" w:cs="Times New Roman"/>
          <w:sz w:val="24"/>
          <w:szCs w:val="24"/>
          <w:shd w:val="clear" w:color="auto" w:fill="FFFFFF"/>
          <w:lang w:eastAsia="zh-CN" w:bidi="hi-IN"/>
        </w:rPr>
        <w:t>_(</w:t>
      </w:r>
      <w:proofErr w:type="gramEnd"/>
      <w:r w:rsidRPr="00FE2FE8">
        <w:rPr>
          <w:rFonts w:ascii="Times New Roman" w:eastAsia="SimSun" w:hAnsi="Times New Roman" w:cs="Times New Roman"/>
          <w:sz w:val="24"/>
          <w:szCs w:val="24"/>
          <w:shd w:val="clear" w:color="auto" w:fill="FFFFFF"/>
          <w:lang w:eastAsia="zh-CN" w:bidi="hi-IN"/>
        </w:rPr>
        <w:t>_________) рублей 00 копеек.</w:t>
      </w:r>
    </w:p>
    <w:p w14:paraId="60A37EDB" w14:textId="77777777" w:rsidR="00FE2FE8" w:rsidRPr="00FE2FE8" w:rsidRDefault="00FE2FE8" w:rsidP="00FE2FE8">
      <w:pPr>
        <w:widowControl w:val="0"/>
        <w:suppressAutoHyphens/>
        <w:spacing w:after="0" w:line="240" w:lineRule="auto"/>
        <w:ind w:firstLine="567"/>
        <w:jc w:val="both"/>
        <w:textAlignment w:val="baseline"/>
        <w:rPr>
          <w:rFonts w:ascii="Times New Roman" w:eastAsia="Calibri" w:hAnsi="Times New Roman" w:cs="Times New Roman"/>
          <w:sz w:val="24"/>
          <w:szCs w:val="24"/>
          <w:lang w:bidi="hi-IN"/>
        </w:rPr>
      </w:pPr>
      <w:r w:rsidRPr="00FE2FE8">
        <w:rPr>
          <w:rFonts w:ascii="Times New Roman" w:eastAsia="Calibri" w:hAnsi="Times New Roman" w:cs="Times New Roman"/>
          <w:sz w:val="24"/>
          <w:szCs w:val="24"/>
          <w:lang w:bidi="hi-IN"/>
        </w:rPr>
        <w:t>6.3. Внесение денежных средств, в обеспечение исполнения настоящего Договора, осуществляется по следующим реквизитам Покупателя:</w:t>
      </w:r>
    </w:p>
    <w:p w14:paraId="7B46894C"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Полное наименование: Акционерное общество «</w:t>
      </w:r>
      <w:proofErr w:type="spellStart"/>
      <w:r w:rsidRPr="00FE2FE8">
        <w:rPr>
          <w:rFonts w:ascii="Times New Roman" w:eastAsia="Calibri" w:hAnsi="Times New Roman" w:cs="Times New Roman"/>
          <w:bCs/>
          <w:sz w:val="24"/>
          <w:szCs w:val="24"/>
          <w:lang w:bidi="hi-IN"/>
        </w:rPr>
        <w:t>Мурманэнергосбыт</w:t>
      </w:r>
      <w:proofErr w:type="spellEnd"/>
      <w:r w:rsidRPr="00FE2FE8">
        <w:rPr>
          <w:rFonts w:ascii="Times New Roman" w:eastAsia="Calibri" w:hAnsi="Times New Roman" w:cs="Times New Roman"/>
          <w:bCs/>
          <w:sz w:val="24"/>
          <w:szCs w:val="24"/>
          <w:lang w:bidi="hi-IN"/>
        </w:rPr>
        <w:t>»</w:t>
      </w:r>
    </w:p>
    <w:p w14:paraId="5C0E1E78"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Сокращенное наименование: АО «МЭС»</w:t>
      </w:r>
    </w:p>
    <w:p w14:paraId="24B3D729"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ИНН 5190907139, КПП 785150001</w:t>
      </w:r>
    </w:p>
    <w:p w14:paraId="2251F326"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СТ-ПЕТЕРБУРГСКИЙ Ф-Л ПАО «ПРОМСВЯЗЬБАНК», Санкт-Петербург</w:t>
      </w:r>
    </w:p>
    <w:p w14:paraId="3CE9B592"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БИК 044030920</w:t>
      </w:r>
    </w:p>
    <w:p w14:paraId="6CE787CA"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К/</w:t>
      </w:r>
      <w:proofErr w:type="spellStart"/>
      <w:r w:rsidRPr="00FE2FE8">
        <w:rPr>
          <w:rFonts w:ascii="Times New Roman" w:eastAsia="Calibri" w:hAnsi="Times New Roman" w:cs="Times New Roman"/>
          <w:bCs/>
          <w:sz w:val="24"/>
          <w:szCs w:val="24"/>
          <w:lang w:bidi="hi-IN"/>
        </w:rPr>
        <w:t>сч</w:t>
      </w:r>
      <w:proofErr w:type="spellEnd"/>
      <w:r w:rsidRPr="00FE2FE8">
        <w:rPr>
          <w:rFonts w:ascii="Times New Roman" w:eastAsia="Calibri" w:hAnsi="Times New Roman" w:cs="Times New Roman"/>
          <w:bCs/>
          <w:sz w:val="24"/>
          <w:szCs w:val="24"/>
          <w:lang w:bidi="hi-IN"/>
        </w:rPr>
        <w:t xml:space="preserve"> № 30101810000000000920</w:t>
      </w:r>
    </w:p>
    <w:p w14:paraId="095143DA"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Р/</w:t>
      </w:r>
      <w:proofErr w:type="spellStart"/>
      <w:r w:rsidRPr="00FE2FE8">
        <w:rPr>
          <w:rFonts w:ascii="Times New Roman" w:eastAsia="Calibri" w:hAnsi="Times New Roman" w:cs="Times New Roman"/>
          <w:bCs/>
          <w:sz w:val="24"/>
          <w:szCs w:val="24"/>
          <w:lang w:bidi="hi-IN"/>
        </w:rPr>
        <w:t>сч</w:t>
      </w:r>
      <w:proofErr w:type="spellEnd"/>
      <w:r w:rsidRPr="00FE2FE8">
        <w:rPr>
          <w:rFonts w:ascii="Times New Roman" w:eastAsia="Calibri" w:hAnsi="Times New Roman" w:cs="Times New Roman"/>
          <w:bCs/>
          <w:sz w:val="24"/>
          <w:szCs w:val="24"/>
          <w:lang w:bidi="hi-IN"/>
        </w:rPr>
        <w:t xml:space="preserve"> № 40602810806000000064</w:t>
      </w:r>
    </w:p>
    <w:p w14:paraId="0DA4B23A"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spacing w:val="10"/>
          <w:sz w:val="24"/>
          <w:szCs w:val="24"/>
        </w:rPr>
      </w:pPr>
      <w:r w:rsidRPr="00FE2FE8">
        <w:rPr>
          <w:rFonts w:ascii="Times New Roman" w:eastAsia="Calibri" w:hAnsi="Times New Roman" w:cs="Times New Roman"/>
          <w:spacing w:val="10"/>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w:t>
      </w:r>
      <w:proofErr w:type="gramStart"/>
      <w:r w:rsidRPr="00FE2FE8">
        <w:rPr>
          <w:rFonts w:ascii="Times New Roman" w:eastAsia="Calibri" w:hAnsi="Times New Roman" w:cs="Times New Roman"/>
          <w:spacing w:val="10"/>
          <w:sz w:val="24"/>
          <w:szCs w:val="24"/>
        </w:rPr>
        <w:t>5,  _</w:t>
      </w:r>
      <w:proofErr w:type="gramEnd"/>
      <w:r w:rsidRPr="00FE2FE8">
        <w:rPr>
          <w:rFonts w:ascii="Times New Roman" w:eastAsia="Calibri" w:hAnsi="Times New Roman" w:cs="Times New Roman"/>
          <w:spacing w:val="10"/>
          <w:sz w:val="24"/>
          <w:szCs w:val="24"/>
        </w:rPr>
        <w:t>____% по ГОСТ 10585-2013».</w:t>
      </w:r>
    </w:p>
    <w:p w14:paraId="02561F1C" w14:textId="77777777" w:rsidR="00FE2FE8" w:rsidRPr="00FE2FE8" w:rsidRDefault="00FE2FE8" w:rsidP="00FE2FE8">
      <w:pPr>
        <w:suppressAutoHyphens/>
        <w:autoSpaceDE w:val="0"/>
        <w:autoSpaceDN w:val="0"/>
        <w:adjustRightInd w:val="0"/>
        <w:spacing w:after="0" w:line="240" w:lineRule="auto"/>
        <w:jc w:val="both"/>
        <w:rPr>
          <w:rFonts w:ascii="Times New Roman" w:eastAsia="Calibri" w:hAnsi="Times New Roman" w:cs="Times New Roman"/>
          <w:bCs/>
          <w:spacing w:val="10"/>
          <w:sz w:val="24"/>
          <w:szCs w:val="24"/>
        </w:rPr>
      </w:pPr>
      <w:r w:rsidRPr="00FE2FE8">
        <w:rPr>
          <w:rFonts w:ascii="Times New Roman" w:eastAsia="Calibri" w:hAnsi="Times New Roman" w:cs="Times New Roman"/>
          <w:b/>
          <w:bCs/>
          <w:spacing w:val="10"/>
          <w:sz w:val="24"/>
          <w:szCs w:val="24"/>
        </w:rPr>
        <w:tab/>
      </w:r>
      <w:r w:rsidRPr="00FE2FE8">
        <w:rPr>
          <w:rFonts w:ascii="Times New Roman" w:eastAsia="Calibri" w:hAnsi="Times New Roman" w:cs="Times New Roman"/>
          <w:bCs/>
          <w:spacing w:val="10"/>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3CF425F3" w14:textId="77777777" w:rsidR="00FE2FE8" w:rsidRPr="00FE2FE8" w:rsidRDefault="00FE2FE8" w:rsidP="00FE2FE8">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FE2FE8">
        <w:rPr>
          <w:rFonts w:ascii="Times New Roman" w:eastAsia="SimSun" w:hAnsi="Times New Roman" w:cs="Times New Roman"/>
          <w:sz w:val="24"/>
          <w:szCs w:val="24"/>
          <w:shd w:val="clear" w:color="auto" w:fill="FFFFFF"/>
          <w:lang w:eastAsia="zh-CN" w:bidi="hi-IN"/>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_____% по ГОСТ 10585-2013, утвержденной Приказом № _______ АО «МЭС» от «___» _________ ____, включая проект Договора поставки, смысл и содержания которой ему разъяснен и понятен. </w:t>
      </w:r>
    </w:p>
    <w:p w14:paraId="7D60BEA2" w14:textId="77777777" w:rsidR="00FE2FE8" w:rsidRPr="00FE2FE8" w:rsidRDefault="00FE2FE8" w:rsidP="00FE2FE8">
      <w:pPr>
        <w:suppressAutoHyphens/>
        <w:autoSpaceDE w:val="0"/>
        <w:autoSpaceDN w:val="0"/>
        <w:adjustRightInd w:val="0"/>
        <w:spacing w:after="0" w:line="240" w:lineRule="auto"/>
        <w:ind w:firstLine="567"/>
        <w:jc w:val="both"/>
        <w:rPr>
          <w:rFonts w:ascii="Times New Roman" w:eastAsia="Calibri" w:hAnsi="Times New Roman" w:cs="Times New Roman"/>
          <w:spacing w:val="10"/>
          <w:sz w:val="24"/>
          <w:szCs w:val="24"/>
        </w:rPr>
      </w:pPr>
      <w:r w:rsidRPr="00FE2FE8">
        <w:rPr>
          <w:rFonts w:ascii="Times New Roman" w:eastAsia="Calibri" w:hAnsi="Times New Roman" w:cs="Times New Roman"/>
          <w:spacing w:val="10"/>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037E3827"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Times New Roman" w:hAnsi="Times New Roman" w:cs="Times New Roman"/>
          <w:strike/>
          <w:spacing w:val="10"/>
          <w:sz w:val="24"/>
          <w:szCs w:val="24"/>
          <w:shd w:val="clear" w:color="auto" w:fill="FFFFFF"/>
          <w:lang w:eastAsia="ar-SA"/>
        </w:rPr>
      </w:pPr>
      <w:r w:rsidRPr="00FE2FE8">
        <w:rPr>
          <w:rFonts w:ascii="Times New Roman" w:eastAsia="Calibri" w:hAnsi="Times New Roman" w:cs="Times New Roman"/>
          <w:spacing w:val="10"/>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FE2FE8">
        <w:rPr>
          <w:rFonts w:ascii="Times New Roman" w:eastAsia="Times New Roman" w:hAnsi="Times New Roman" w:cs="Times New Roman"/>
          <w:spacing w:val="10"/>
          <w:sz w:val="24"/>
          <w:szCs w:val="24"/>
          <w:lang w:eastAsia="ar-SA"/>
        </w:rPr>
        <w:t xml:space="preserve">. </w:t>
      </w:r>
    </w:p>
    <w:p w14:paraId="1C3CE7D8" w14:textId="77777777" w:rsidR="00FE2FE8" w:rsidRPr="00FE2FE8" w:rsidRDefault="00FE2FE8" w:rsidP="00FE2FE8">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FE2FE8">
        <w:rPr>
          <w:rFonts w:ascii="Times New Roman" w:eastAsia="SimSun" w:hAnsi="Times New Roman" w:cs="Times New Roman"/>
          <w:sz w:val="24"/>
          <w:szCs w:val="24"/>
          <w:shd w:val="clear" w:color="auto" w:fill="FFFFFF"/>
          <w:lang w:eastAsia="zh-CN" w:bidi="hi-IN"/>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6796FB5E" w14:textId="77777777" w:rsidR="00FE2FE8" w:rsidRPr="00FE2FE8" w:rsidRDefault="00FE2FE8" w:rsidP="00FE2FE8">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FE2FE8">
        <w:rPr>
          <w:rFonts w:ascii="Times New Roman" w:eastAsia="Times New Roman" w:hAnsi="Times New Roman" w:cs="Times New Roman"/>
          <w:b/>
          <w:bCs/>
          <w:color w:val="000000"/>
          <w:kern w:val="2"/>
          <w:sz w:val="24"/>
          <w:szCs w:val="24"/>
          <w:lang w:eastAsia="ar-SA"/>
        </w:rPr>
        <w:t>7. ЗАВЕРЕНИЯ ОБ ОБСТОЯТЕЛЬСТВАХ</w:t>
      </w:r>
    </w:p>
    <w:p w14:paraId="2636444E"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0AE7212E"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lastRenderedPageBreak/>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FF0A811"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2E6C8385"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3FE5C03"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201C98A3"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04186BE0"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FE2FE8">
        <w:rPr>
          <w:rFonts w:ascii="Times New Roman" w:eastAsia="Times New Roman" w:hAnsi="Times New Roman" w:cs="Times New Roman"/>
          <w:color w:val="000000"/>
          <w:sz w:val="24"/>
          <w:szCs w:val="24"/>
          <w:vertAlign w:val="superscript"/>
          <w:lang w:val="en-US" w:eastAsia="ar-SA" w:bidi="ru-RU"/>
        </w:rPr>
        <w:footnoteReference w:id="2"/>
      </w:r>
    </w:p>
    <w:p w14:paraId="37EF2EDE" w14:textId="77777777" w:rsidR="00FE2FE8" w:rsidRPr="00FE2FE8" w:rsidRDefault="00FE2FE8" w:rsidP="00FE2FE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6DE5C0DB" w14:textId="77777777" w:rsidR="00FE2FE8" w:rsidRPr="00FE2FE8" w:rsidRDefault="00FE2FE8" w:rsidP="00FE2FE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22472F8" w14:textId="77777777" w:rsidR="00FE2FE8" w:rsidRPr="00FE2FE8" w:rsidRDefault="00FE2FE8" w:rsidP="00FE2FE8">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B5B4CAA" w14:textId="77777777" w:rsidR="00FE2FE8" w:rsidRPr="00FE2FE8" w:rsidRDefault="00FE2FE8" w:rsidP="00FE2FE8">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2898F4EB" w14:textId="77777777" w:rsidR="00FE2FE8" w:rsidRPr="00FE2FE8" w:rsidRDefault="00FE2FE8" w:rsidP="00FE2FE8">
      <w:pPr>
        <w:keepNext/>
        <w:keepLines/>
        <w:widowControl w:val="0"/>
        <w:numPr>
          <w:ilvl w:val="0"/>
          <w:numId w:val="44"/>
        </w:numPr>
        <w:tabs>
          <w:tab w:val="left" w:pos="284"/>
        </w:tabs>
        <w:suppressAutoHyphen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FE2FE8">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0EF8A93A"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FE2FE8">
        <w:rPr>
          <w:rFonts w:ascii="Times New Roman" w:eastAsia="Times New Roman" w:hAnsi="Times New Roman" w:cs="Times New Roman"/>
          <w:color w:val="000000"/>
          <w:sz w:val="24"/>
          <w:szCs w:val="24"/>
          <w:lang w:eastAsia="ar-SA"/>
        </w:rPr>
        <w:t>неподтверждения</w:t>
      </w:r>
      <w:proofErr w:type="spellEnd"/>
      <w:r w:rsidRPr="00FE2FE8">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7480BEFA"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A2B83C5"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26AD54A"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17853E9E" w14:textId="77777777" w:rsidR="00FE2FE8" w:rsidRPr="00FE2FE8" w:rsidRDefault="00FE2FE8" w:rsidP="00FE2FE8">
      <w:pPr>
        <w:keepNext/>
        <w:keepLines/>
        <w:spacing w:after="0" w:line="240" w:lineRule="auto"/>
        <w:ind w:firstLine="709"/>
        <w:jc w:val="both"/>
        <w:rPr>
          <w:rFonts w:ascii="Times New Roman" w:eastAsia="Times New Roman" w:hAnsi="Times New Roman" w:cs="Times New Roman"/>
          <w:sz w:val="24"/>
          <w:szCs w:val="24"/>
          <w:lang w:eastAsia="ru-RU" w:bidi="ru-RU"/>
        </w:rPr>
      </w:pPr>
      <w:r w:rsidRPr="00FE2FE8">
        <w:rPr>
          <w:rFonts w:ascii="Times New Roman" w:eastAsia="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6DBFF8DB" w14:textId="77777777" w:rsidR="00FE2FE8" w:rsidRPr="00FE2FE8" w:rsidRDefault="00FE2FE8" w:rsidP="00FE2FE8">
      <w:pPr>
        <w:keepNext/>
        <w:keepLines/>
        <w:spacing w:after="0" w:line="240" w:lineRule="auto"/>
        <w:ind w:firstLine="709"/>
        <w:jc w:val="both"/>
        <w:rPr>
          <w:rFonts w:ascii="Times New Roman" w:eastAsia="Times New Roman" w:hAnsi="Times New Roman" w:cs="Times New Roman"/>
          <w:sz w:val="24"/>
          <w:szCs w:val="24"/>
          <w:lang w:eastAsia="ru-RU" w:bidi="ru-RU"/>
        </w:rPr>
      </w:pPr>
      <w:r w:rsidRPr="00FE2FE8">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8BAD201"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52" w:name="_Ref487722012"/>
      <w:r w:rsidRPr="00FE2FE8">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52"/>
    </w:p>
    <w:p w14:paraId="321778A9"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97CAE75"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3D87C8"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068EF63A" w14:textId="77777777" w:rsidR="00FE2FE8" w:rsidRPr="00FE2FE8" w:rsidRDefault="00FE2FE8" w:rsidP="00FE2FE8">
      <w:pPr>
        <w:keepNext/>
        <w:keepLines/>
        <w:spacing w:after="0" w:line="240" w:lineRule="auto"/>
        <w:ind w:firstLine="709"/>
        <w:jc w:val="both"/>
        <w:rPr>
          <w:rFonts w:ascii="Times New Roman" w:eastAsia="Times New Roman" w:hAnsi="Times New Roman" w:cs="Times New Roman"/>
          <w:sz w:val="24"/>
          <w:szCs w:val="24"/>
          <w:lang w:eastAsia="ru-RU" w:bidi="ru-RU"/>
        </w:rPr>
      </w:pPr>
      <w:r w:rsidRPr="00FE2FE8">
        <w:rPr>
          <w:rFonts w:ascii="Times New Roman" w:eastAsia="Times New Roman" w:hAnsi="Times New Roman" w:cs="Times New Roman"/>
          <w:sz w:val="24"/>
          <w:szCs w:val="24"/>
          <w:lang w:eastAsia="ru-RU" w:bidi="ru-RU"/>
        </w:rPr>
        <w:t xml:space="preserve">– истечения срока на обжалование судебных актов либо вступления в законную силу последнего судебного акта по делу, по результатам </w:t>
      </w:r>
      <w:proofErr w:type="gramStart"/>
      <w:r w:rsidRPr="00FE2FE8">
        <w:rPr>
          <w:rFonts w:ascii="Times New Roman" w:eastAsia="Times New Roman" w:hAnsi="Times New Roman" w:cs="Times New Roman"/>
          <w:sz w:val="24"/>
          <w:szCs w:val="24"/>
          <w:lang w:eastAsia="ru-RU" w:bidi="ru-RU"/>
        </w:rPr>
        <w:t>рассмотрения</w:t>
      </w:r>
      <w:proofErr w:type="gramEnd"/>
      <w:r w:rsidRPr="00FE2FE8">
        <w:rPr>
          <w:rFonts w:ascii="Times New Roman" w:eastAsia="Times New Roman" w:hAnsi="Times New Roman" w:cs="Times New Roman"/>
          <w:sz w:val="24"/>
          <w:szCs w:val="24"/>
          <w:lang w:eastAsia="ru-RU" w:bidi="ru-RU"/>
        </w:rPr>
        <w:t xml:space="preserve"> которого Решение или Требование было признано недействительным, если Решение и Требование до этого момента не было исполнено;</w:t>
      </w:r>
    </w:p>
    <w:p w14:paraId="3588B822" w14:textId="77777777" w:rsidR="00FE2FE8" w:rsidRPr="00FE2FE8" w:rsidRDefault="00FE2FE8" w:rsidP="00FE2FE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590CB882"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580F29FE" w14:textId="77777777" w:rsidR="00FE2FE8" w:rsidRPr="00FE2FE8" w:rsidRDefault="00FE2FE8" w:rsidP="00FE2FE8">
      <w:pPr>
        <w:numPr>
          <w:ilvl w:val="0"/>
          <w:numId w:val="44"/>
        </w:numPr>
        <w:suppressAutoHyphens/>
        <w:spacing w:after="0" w:line="240" w:lineRule="auto"/>
        <w:ind w:left="360"/>
        <w:jc w:val="center"/>
        <w:rPr>
          <w:rFonts w:ascii="Times New Roman" w:eastAsia="Times New Roman" w:hAnsi="Times New Roman" w:cs="Times New Roman"/>
          <w:sz w:val="24"/>
          <w:szCs w:val="24"/>
          <w:lang w:eastAsia="ar-SA"/>
        </w:rPr>
      </w:pPr>
      <w:r w:rsidRPr="00FE2FE8">
        <w:rPr>
          <w:rFonts w:ascii="Times New Roman" w:eastAsia="Times New Roman" w:hAnsi="Times New Roman" w:cs="Times New Roman"/>
          <w:b/>
          <w:sz w:val="24"/>
          <w:szCs w:val="24"/>
          <w:lang w:eastAsia="ar-SA"/>
        </w:rPr>
        <w:t>АНТИКОРРУПЦИОННАЯ ОГОВОРКА</w:t>
      </w:r>
    </w:p>
    <w:p w14:paraId="58CADC26"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796C86B3" w14:textId="77777777" w:rsidR="00FE2FE8" w:rsidRPr="00FE2FE8" w:rsidRDefault="00FE2FE8" w:rsidP="00FE2FE8">
      <w:pPr>
        <w:tabs>
          <w:tab w:val="left" w:pos="567"/>
        </w:tab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3788C9E"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B77286" w14:textId="77777777" w:rsidR="00FE2FE8" w:rsidRPr="00FE2FE8" w:rsidRDefault="00FE2FE8" w:rsidP="00FE2FE8">
      <w:pPr>
        <w:tabs>
          <w:tab w:val="left" w:pos="567"/>
        </w:tab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2B15273"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Каналы связи «Телефон доверия» АО «МЭС»: (8152) 69-15-45.</w:t>
      </w:r>
    </w:p>
    <w:p w14:paraId="47B4E277"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lastRenderedPageBreak/>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160BD29"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77457DC5" w14:textId="77777777" w:rsidR="00FE2FE8" w:rsidRPr="00FE2FE8" w:rsidRDefault="00FE2FE8" w:rsidP="00FE2FE8">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ФОРС-МАЖОР</w:t>
      </w:r>
    </w:p>
    <w:p w14:paraId="3FF6F165" w14:textId="77777777" w:rsidR="00FE2FE8" w:rsidRPr="00FE2FE8" w:rsidRDefault="00FE2FE8" w:rsidP="00FE2FE8">
      <w:pPr>
        <w:suppressAutoHyphens/>
        <w:spacing w:after="0" w:line="240" w:lineRule="auto"/>
        <w:ind w:firstLine="567"/>
        <w:rPr>
          <w:rFonts w:ascii="Times New Roman" w:eastAsia="Times New Roman" w:hAnsi="Times New Roman" w:cs="Times New Roman"/>
          <w:b/>
          <w:bCs/>
          <w:sz w:val="24"/>
          <w:szCs w:val="24"/>
          <w:lang w:eastAsia="ar-SA"/>
        </w:rPr>
      </w:pPr>
    </w:p>
    <w:p w14:paraId="7F97743F" w14:textId="77777777" w:rsidR="00FE2FE8" w:rsidRPr="00FE2FE8" w:rsidRDefault="00FE2FE8" w:rsidP="00FE2FE8">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10.1. Обстоятельства </w:t>
      </w:r>
      <w:r w:rsidRPr="00FE2FE8">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0539CC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FE2FE8">
        <w:rPr>
          <w:rFonts w:ascii="Times New Roman" w:eastAsia="Times New Roman" w:hAnsi="Times New Roman" w:cs="Times New Roman"/>
          <w:sz w:val="24"/>
          <w:szCs w:val="24"/>
          <w:lang w:val="x-none" w:eastAsia="ar-SA"/>
        </w:rPr>
        <w:t>Неуведомление</w:t>
      </w:r>
      <w:proofErr w:type="spellEnd"/>
      <w:r w:rsidRPr="00FE2FE8">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FE2FE8">
        <w:rPr>
          <w:rFonts w:ascii="Times New Roman" w:eastAsia="Times New Roman" w:hAnsi="Times New Roman" w:cs="Times New Roman"/>
          <w:sz w:val="24"/>
          <w:szCs w:val="24"/>
          <w:lang w:val="x-none" w:eastAsia="ar-SA"/>
        </w:rPr>
        <w:t>неуведомления</w:t>
      </w:r>
      <w:proofErr w:type="spellEnd"/>
      <w:r w:rsidRPr="00FE2FE8">
        <w:rPr>
          <w:rFonts w:ascii="Times New Roman" w:eastAsia="Times New Roman" w:hAnsi="Times New Roman" w:cs="Times New Roman"/>
          <w:sz w:val="24"/>
          <w:szCs w:val="24"/>
          <w:lang w:val="x-none" w:eastAsia="ar-SA"/>
        </w:rPr>
        <w:t xml:space="preserve"> или задержки уведомления. </w:t>
      </w:r>
    </w:p>
    <w:p w14:paraId="52B377DB"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10</w:t>
      </w:r>
      <w:r w:rsidRPr="00FE2FE8">
        <w:rPr>
          <w:rFonts w:ascii="Times New Roman" w:eastAsia="Times New Roman" w:hAnsi="Times New Roman" w:cs="Times New Roman"/>
          <w:sz w:val="24"/>
          <w:szCs w:val="24"/>
          <w:lang w:val="x-none" w:eastAsia="ar-SA"/>
        </w:rPr>
        <w:t>.2.</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A09F17D"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10</w:t>
      </w:r>
      <w:r w:rsidRPr="00FE2FE8">
        <w:rPr>
          <w:rFonts w:ascii="Times New Roman" w:eastAsia="Times New Roman" w:hAnsi="Times New Roman" w:cs="Times New Roman"/>
          <w:sz w:val="24"/>
          <w:szCs w:val="24"/>
          <w:lang w:val="x-none" w:eastAsia="ar-SA"/>
        </w:rPr>
        <w:t>.3.</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14:paraId="7A821595"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10</w:t>
      </w:r>
      <w:r w:rsidRPr="00FE2FE8">
        <w:rPr>
          <w:rFonts w:ascii="Times New Roman" w:eastAsia="Times New Roman" w:hAnsi="Times New Roman" w:cs="Times New Roman"/>
          <w:sz w:val="24"/>
          <w:szCs w:val="24"/>
          <w:lang w:val="x-none" w:eastAsia="ar-SA"/>
        </w:rPr>
        <w:t>.4.</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6B82F8C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p>
    <w:p w14:paraId="1A8EC9AE" w14:textId="77777777" w:rsidR="00FE2FE8" w:rsidRPr="00FE2FE8" w:rsidRDefault="00FE2FE8" w:rsidP="00FE2FE8">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ПРОЧИЕ УСЛОВИЯ</w:t>
      </w:r>
    </w:p>
    <w:p w14:paraId="72DBD487"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6752159" w14:textId="77777777" w:rsidR="00FE2FE8" w:rsidRPr="00FE2FE8" w:rsidRDefault="00FE2FE8" w:rsidP="00FE2FE8">
      <w:pPr>
        <w:numPr>
          <w:ilvl w:val="1"/>
          <w:numId w:val="44"/>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взаимному согласию Сторон</w:t>
      </w:r>
      <w:r w:rsidRPr="00FE2FE8">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FE2FE8">
        <w:rPr>
          <w:rFonts w:ascii="Times New Roman" w:eastAsia="Times New Roman" w:hAnsi="Times New Roman" w:cs="Times New Roman"/>
          <w:sz w:val="24"/>
          <w:szCs w:val="24"/>
          <w:lang w:val="x-none" w:eastAsia="ar-SA"/>
        </w:rPr>
        <w:t>.</w:t>
      </w:r>
    </w:p>
    <w:p w14:paraId="068D392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sz w:val="24"/>
          <w:szCs w:val="24"/>
          <w:lang w:eastAsia="ru-RU"/>
        </w:rPr>
      </w:pPr>
      <w:r w:rsidRPr="00FE2FE8">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FE2FE8">
        <w:rPr>
          <w:rFonts w:ascii="Times New Roman" w:eastAsia="Times New Roman" w:hAnsi="Times New Roman" w:cs="Times New Roman"/>
          <w:sz w:val="24"/>
          <w:szCs w:val="24"/>
          <w:lang w:eastAsia="ru-RU"/>
        </w:rPr>
        <w:t>не  требуется</w:t>
      </w:r>
      <w:proofErr w:type="gramEnd"/>
      <w:r w:rsidRPr="00FE2FE8">
        <w:rPr>
          <w:rFonts w:ascii="Times New Roman" w:eastAsia="Times New Roman" w:hAnsi="Times New Roman" w:cs="Times New Roman"/>
          <w:sz w:val="24"/>
          <w:szCs w:val="24"/>
          <w:lang w:eastAsia="ru-RU"/>
        </w:rPr>
        <w:t>.</w:t>
      </w:r>
      <w:r w:rsidRPr="00FE2FE8">
        <w:rPr>
          <w:rFonts w:ascii="Times New Roman" w:eastAsia="Times New Roman" w:hAnsi="Times New Roman" w:cs="Times New Roman"/>
          <w:b/>
          <w:sz w:val="24"/>
          <w:szCs w:val="24"/>
          <w:lang w:eastAsia="ru-RU"/>
        </w:rPr>
        <w:t xml:space="preserve"> </w:t>
      </w:r>
    </w:p>
    <w:p w14:paraId="72D6AE09" w14:textId="77777777" w:rsidR="00FE2FE8" w:rsidRPr="00FE2FE8" w:rsidRDefault="00FE2FE8" w:rsidP="00FE2FE8">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Поставщик </w:t>
      </w:r>
      <w:r w:rsidRPr="00FE2FE8">
        <w:rPr>
          <w:rFonts w:ascii="Times New Roman" w:eastAsia="Times New Roman" w:hAnsi="Times New Roman" w:cs="Times New Roman"/>
          <w:sz w:val="24"/>
          <w:szCs w:val="24"/>
          <w:lang w:val="x-none" w:eastAsia="ar-SA"/>
        </w:rPr>
        <w:t xml:space="preserve">не вправе передавать свои права и обязанности, вытекающие из настоящего Договора, в том числе производить уступку права требования уплаты </w:t>
      </w:r>
      <w:r w:rsidRPr="00FE2FE8">
        <w:rPr>
          <w:rFonts w:ascii="Times New Roman" w:eastAsia="Times New Roman" w:hAnsi="Times New Roman" w:cs="Times New Roman"/>
          <w:sz w:val="24"/>
          <w:szCs w:val="24"/>
          <w:lang w:val="x-none" w:eastAsia="ar-SA"/>
        </w:rPr>
        <w:lastRenderedPageBreak/>
        <w:t>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0DF8EC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0B7607F2" w14:textId="77777777" w:rsidR="00FE2FE8" w:rsidRPr="00FE2FE8" w:rsidRDefault="00FE2FE8" w:rsidP="00FE2FE8">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4A1B8E9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 xml:space="preserve">Все изменения, </w:t>
      </w:r>
      <w:r w:rsidRPr="00FE2FE8">
        <w:rPr>
          <w:rFonts w:ascii="Times New Roman" w:eastAsia="Times New Roman" w:hAnsi="Times New Roman" w:cs="Times New Roman"/>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w:t>
      </w:r>
      <w:proofErr w:type="gramStart"/>
      <w:r w:rsidRPr="00FE2FE8">
        <w:rPr>
          <w:rFonts w:ascii="Times New Roman" w:eastAsia="Times New Roman" w:hAnsi="Times New Roman" w:cs="Times New Roman"/>
          <w:sz w:val="24"/>
          <w:szCs w:val="24"/>
          <w:lang w:eastAsia="ar-SA"/>
        </w:rPr>
        <w:t>документ</w:t>
      </w:r>
      <w:proofErr w:type="gramEnd"/>
      <w:r w:rsidRPr="00FE2FE8">
        <w:rPr>
          <w:rFonts w:ascii="Times New Roman" w:eastAsia="Times New Roman" w:hAnsi="Times New Roman" w:cs="Times New Roman"/>
          <w:sz w:val="24"/>
          <w:szCs w:val="24"/>
          <w:lang w:eastAsia="ar-SA"/>
        </w:rPr>
        <w:t xml:space="preserve">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E3A92E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Переданные вышеуказанными </w:t>
      </w:r>
      <w:r w:rsidRPr="00FE2FE8">
        <w:rPr>
          <w:rFonts w:ascii="Times New Roman" w:eastAsia="Times New Roman" w:hAnsi="Times New Roman" w:cs="Times New Roman"/>
          <w:sz w:val="24"/>
          <w:szCs w:val="24"/>
          <w:lang w:val="x-none" w:eastAsia="ar-SA"/>
        </w:rPr>
        <w:t>способами</w:t>
      </w:r>
      <w:r w:rsidRPr="00FE2FE8">
        <w:rPr>
          <w:rFonts w:ascii="Times New Roman" w:eastAsia="Times New Roman" w:hAnsi="Times New Roman" w:cs="Times New Roman"/>
          <w:sz w:val="24"/>
          <w:szCs w:val="24"/>
          <w:lang w:eastAsia="ar-SA"/>
        </w:rPr>
        <w:t>,</w:t>
      </w:r>
      <w:r w:rsidRPr="00FE2FE8">
        <w:rPr>
          <w:rFonts w:ascii="Times New Roman" w:eastAsia="Times New Roman" w:hAnsi="Times New Roman" w:cs="Times New Roman"/>
          <w:sz w:val="24"/>
          <w:szCs w:val="24"/>
          <w:lang w:val="x-none" w:eastAsia="ar-SA"/>
        </w:rPr>
        <w:t xml:space="preserve"> документы имеют полную юридическую силу.</w:t>
      </w:r>
    </w:p>
    <w:p w14:paraId="48232D91"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0897F89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FE2FE8">
        <w:rPr>
          <w:rFonts w:ascii="Times New Roman" w:eastAsia="Times New Roman" w:hAnsi="Times New Roman" w:cs="Times New Roman"/>
          <w:sz w:val="24"/>
          <w:szCs w:val="24"/>
          <w:lang w:eastAsia="ar-SA"/>
        </w:rPr>
        <w:t>С</w:t>
      </w:r>
      <w:proofErr w:type="spellStart"/>
      <w:r w:rsidRPr="00FE2FE8">
        <w:rPr>
          <w:rFonts w:ascii="Times New Roman" w:eastAsia="Times New Roman" w:hAnsi="Times New Roman" w:cs="Times New Roman"/>
          <w:sz w:val="24"/>
          <w:szCs w:val="24"/>
          <w:lang w:val="x-none" w:eastAsia="ar-SA"/>
        </w:rPr>
        <w:t>еми</w:t>
      </w:r>
      <w:proofErr w:type="spellEnd"/>
      <w:r w:rsidRPr="00FE2FE8">
        <w:rPr>
          <w:rFonts w:ascii="Times New Roman" w:eastAsia="Times New Roman" w:hAnsi="Times New Roman" w:cs="Times New Roman"/>
          <w:sz w:val="24"/>
          <w:szCs w:val="24"/>
          <w:lang w:val="x-none" w:eastAsia="ar-SA"/>
        </w:rPr>
        <w:t>)</w:t>
      </w:r>
      <w:r w:rsidRPr="00FE2FE8">
        <w:rPr>
          <w:rFonts w:ascii="Times New Roman" w:eastAsia="Times New Roman" w:hAnsi="Times New Roman" w:cs="Times New Roman"/>
          <w:sz w:val="24"/>
          <w:szCs w:val="24"/>
          <w:lang w:eastAsia="ar-SA"/>
        </w:rPr>
        <w:t xml:space="preserve"> рабочих</w:t>
      </w:r>
      <w:r w:rsidRPr="00FE2FE8">
        <w:rPr>
          <w:rFonts w:ascii="Times New Roman" w:eastAsia="Times New Roman" w:hAnsi="Times New Roman" w:cs="Times New Roman"/>
          <w:b/>
          <w:bCs/>
          <w:sz w:val="24"/>
          <w:szCs w:val="24"/>
          <w:lang w:val="x-none" w:eastAsia="ar-SA"/>
        </w:rPr>
        <w:t xml:space="preserve"> </w:t>
      </w:r>
      <w:r w:rsidRPr="00FE2FE8">
        <w:rPr>
          <w:rFonts w:ascii="Times New Roman" w:eastAsia="Times New Roman" w:hAnsi="Times New Roman" w:cs="Times New Roman"/>
          <w:sz w:val="24"/>
          <w:szCs w:val="24"/>
          <w:lang w:val="x-none" w:eastAsia="ar-SA"/>
        </w:rPr>
        <w:t xml:space="preserve">дней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с даты их получения (без учета пробега почты)</w:t>
      </w:r>
      <w:r w:rsidRPr="00FE2FE8">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49291F7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FE2FE8">
        <w:rPr>
          <w:rFonts w:ascii="Times New Roman" w:eastAsia="Times New Roman" w:hAnsi="Times New Roman" w:cs="Times New Roman"/>
          <w:bCs/>
          <w:sz w:val="24"/>
          <w:szCs w:val="24"/>
          <w:lang w:eastAsia="ar-SA"/>
        </w:rPr>
        <w:t>С</w:t>
      </w:r>
      <w:proofErr w:type="spellStart"/>
      <w:r w:rsidRPr="00FE2FE8">
        <w:rPr>
          <w:rFonts w:ascii="Times New Roman" w:eastAsia="Times New Roman" w:hAnsi="Times New Roman" w:cs="Times New Roman"/>
          <w:bCs/>
          <w:sz w:val="24"/>
          <w:szCs w:val="24"/>
          <w:lang w:val="x-none" w:eastAsia="ar-SA"/>
        </w:rPr>
        <w:t>еми</w:t>
      </w:r>
      <w:proofErr w:type="spellEnd"/>
      <w:r w:rsidRPr="00FE2FE8">
        <w:rPr>
          <w:rFonts w:ascii="Times New Roman" w:eastAsia="Times New Roman" w:hAnsi="Times New Roman" w:cs="Times New Roman"/>
          <w:bCs/>
          <w:sz w:val="24"/>
          <w:szCs w:val="24"/>
          <w:lang w:val="x-none" w:eastAsia="ar-SA"/>
        </w:rPr>
        <w:t xml:space="preserve">) </w:t>
      </w:r>
      <w:r w:rsidRPr="00FE2FE8">
        <w:rPr>
          <w:rFonts w:ascii="Times New Roman" w:eastAsia="Times New Roman" w:hAnsi="Times New Roman" w:cs="Times New Roman"/>
          <w:bCs/>
          <w:sz w:val="24"/>
          <w:szCs w:val="24"/>
          <w:lang w:eastAsia="ar-SA"/>
        </w:rPr>
        <w:t xml:space="preserve">рабочих </w:t>
      </w:r>
      <w:r w:rsidRPr="00FE2FE8">
        <w:rPr>
          <w:rFonts w:ascii="Times New Roman" w:eastAsia="Times New Roman" w:hAnsi="Times New Roman" w:cs="Times New Roman"/>
          <w:bCs/>
          <w:sz w:val="24"/>
          <w:szCs w:val="24"/>
          <w:lang w:val="x-none" w:eastAsia="ar-SA"/>
        </w:rPr>
        <w:t xml:space="preserve">дней </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 xml:space="preserve">с </w:t>
      </w:r>
      <w:r w:rsidRPr="00FE2FE8">
        <w:rPr>
          <w:rFonts w:ascii="Times New Roman" w:eastAsia="Times New Roman" w:hAnsi="Times New Roman" w:cs="Times New Roman"/>
          <w:sz w:val="24"/>
          <w:szCs w:val="24"/>
          <w:lang w:val="x-none" w:eastAsia="ar-SA"/>
        </w:rPr>
        <w:t>даты их получения (без учета пробега почты)</w:t>
      </w:r>
      <w:r w:rsidRPr="00FE2FE8">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49A9B555" w14:textId="77777777" w:rsidR="00FE2FE8" w:rsidRPr="00FE2FE8" w:rsidRDefault="00FE2FE8" w:rsidP="00FE2FE8">
      <w:pPr>
        <w:numPr>
          <w:ilvl w:val="1"/>
          <w:numId w:val="44"/>
        </w:numPr>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FE2FE8">
        <w:rPr>
          <w:rFonts w:ascii="Times New Roman" w:eastAsia="Times New Roman" w:hAnsi="Times New Roman" w:cs="Times New Roman"/>
          <w:i/>
          <w:sz w:val="24"/>
          <w:szCs w:val="24"/>
          <w:lang w:eastAsia="ar-SA"/>
        </w:rPr>
        <w:t>(УПД),</w:t>
      </w:r>
      <w:r w:rsidRPr="00FE2FE8">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FE2FE8">
        <w:rPr>
          <w:rFonts w:ascii="Times New Roman" w:eastAsia="Times New Roman" w:hAnsi="Times New Roman" w:cs="Times New Roman"/>
          <w:sz w:val="24"/>
          <w:szCs w:val="24"/>
          <w:lang w:eastAsia="ru-RU"/>
        </w:rPr>
        <w:t xml:space="preserve"> </w:t>
      </w:r>
    </w:p>
    <w:p w14:paraId="0E9E5D31"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6C69D613" w14:textId="77777777" w:rsidR="00FE2FE8" w:rsidRPr="00FE2FE8" w:rsidRDefault="00FE2FE8" w:rsidP="00FE2FE8">
      <w:pPr>
        <w:suppressAutoHyphens/>
        <w:spacing w:after="0" w:line="240" w:lineRule="auto"/>
        <w:ind w:firstLine="567"/>
        <w:jc w:val="both"/>
        <w:rPr>
          <w:rFonts w:ascii="Times New Roman" w:eastAsia="Times New Roman" w:hAnsi="Times New Roman" w:cs="EuropeCond"/>
          <w:sz w:val="24"/>
          <w:szCs w:val="24"/>
          <w:lang w:eastAsia="ar-SA"/>
        </w:rPr>
      </w:pPr>
      <w:r w:rsidRPr="00FE2FE8">
        <w:rPr>
          <w:rFonts w:ascii="Times New Roman" w:eastAsia="Times New Roman" w:hAnsi="Times New Roman" w:cs="EuropeCond"/>
          <w:sz w:val="24"/>
          <w:szCs w:val="24"/>
          <w:lang w:eastAsia="ar-SA"/>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3346765D" w14:textId="77777777" w:rsidR="00FE2FE8" w:rsidRPr="00FE2FE8" w:rsidRDefault="00FE2FE8" w:rsidP="00FE2FE8">
      <w:pPr>
        <w:suppressAutoHyphens/>
        <w:spacing w:after="0" w:line="240" w:lineRule="auto"/>
        <w:ind w:firstLine="567"/>
        <w:jc w:val="both"/>
        <w:rPr>
          <w:rFonts w:ascii="Times New Roman" w:eastAsia="Times New Roman" w:hAnsi="Times New Roman" w:cs="EuropeCond"/>
          <w:sz w:val="24"/>
          <w:szCs w:val="24"/>
          <w:lang w:eastAsia="ar-SA"/>
        </w:rPr>
      </w:pPr>
      <w:r w:rsidRPr="00FE2FE8">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3137912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3BC81D98"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11.7. </w:t>
      </w:r>
      <w:r w:rsidRPr="00FE2FE8">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FE2FE8">
        <w:rPr>
          <w:rFonts w:ascii="Times New Roman" w:eastAsia="Times New Roman" w:hAnsi="Times New Roman" w:cs="Times New Roman"/>
          <w:sz w:val="24"/>
          <w:szCs w:val="24"/>
          <w:lang w:eastAsia="ar-SA"/>
        </w:rPr>
        <w:t>,</w:t>
      </w:r>
      <w:r w:rsidRPr="00FE2FE8">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0724324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lastRenderedPageBreak/>
        <w:t xml:space="preserve">11.8. Условия настоящего Договора распространяют свою силу на правоотношения, возникшие с момента подписания Договора. </w:t>
      </w:r>
    </w:p>
    <w:p w14:paraId="12AA84E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Договор</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32B925A0"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11.9. </w:t>
      </w:r>
      <w:r w:rsidRPr="00FE2FE8">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03E53C34"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11.10. К </w:t>
      </w:r>
      <w:r w:rsidRPr="00FE2FE8">
        <w:rPr>
          <w:rFonts w:ascii="Times New Roman" w:eastAsia="Times New Roman" w:hAnsi="Times New Roman" w:cs="Times New Roman"/>
          <w:sz w:val="24"/>
          <w:szCs w:val="24"/>
          <w:lang w:val="x-none" w:eastAsia="ar-SA"/>
        </w:rPr>
        <w:t>настоящему Договору прилагаются:</w:t>
      </w:r>
    </w:p>
    <w:p w14:paraId="0C433889"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1)</w:t>
      </w:r>
      <w:r w:rsidRPr="00FE2FE8">
        <w:rPr>
          <w:rFonts w:ascii="Times New Roman" w:eastAsia="Times New Roman" w:hAnsi="Times New Roman" w:cs="Times New Roman"/>
          <w:sz w:val="24"/>
          <w:szCs w:val="24"/>
          <w:lang w:val="x-none" w:eastAsia="ar-SA"/>
        </w:rPr>
        <w:t xml:space="preserve"> Форма заявки на поставку Продукции </w:t>
      </w:r>
      <w:r w:rsidRPr="00FE2FE8">
        <w:rPr>
          <w:rFonts w:ascii="Times New Roman" w:eastAsia="Times New Roman" w:hAnsi="Times New Roman" w:cs="Times New Roman"/>
          <w:sz w:val="24"/>
          <w:szCs w:val="24"/>
          <w:lang w:eastAsia="ar-SA"/>
        </w:rPr>
        <w:t xml:space="preserve">автомобильным транспортом </w:t>
      </w:r>
      <w:r w:rsidRPr="00FE2FE8">
        <w:rPr>
          <w:rFonts w:ascii="Times New Roman" w:eastAsia="Times New Roman" w:hAnsi="Times New Roman" w:cs="Times New Roman"/>
          <w:sz w:val="24"/>
          <w:szCs w:val="24"/>
          <w:lang w:val="x-none" w:eastAsia="ar-SA"/>
        </w:rPr>
        <w:t>(Приложение</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 xml:space="preserve"> 1</w:t>
      </w:r>
      <w:r w:rsidRPr="00FE2FE8">
        <w:rPr>
          <w:rFonts w:ascii="Times New Roman" w:eastAsia="Times New Roman" w:hAnsi="Times New Roman" w:cs="Times New Roman"/>
          <w:sz w:val="24"/>
          <w:szCs w:val="24"/>
          <w:lang w:val="x-none" w:eastAsia="ar-SA"/>
        </w:rPr>
        <w:t>).</w:t>
      </w:r>
    </w:p>
    <w:p w14:paraId="09DCA89A"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13CE4B3" w14:textId="77777777" w:rsidR="00FE2FE8" w:rsidRPr="00FE2FE8" w:rsidRDefault="00FE2FE8" w:rsidP="00FE2FE8">
      <w:pPr>
        <w:numPr>
          <w:ilvl w:val="0"/>
          <w:numId w:val="44"/>
        </w:numPr>
        <w:suppressAutoHyphens/>
        <w:spacing w:after="0" w:line="240" w:lineRule="auto"/>
        <w:ind w:left="360"/>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FE2FE8" w:rsidRPr="00FE2FE8" w14:paraId="0EF9880F" w14:textId="77777777" w:rsidTr="0093398C">
        <w:trPr>
          <w:trHeight w:val="784"/>
        </w:trPr>
        <w:tc>
          <w:tcPr>
            <w:tcW w:w="4536" w:type="dxa"/>
            <w:shd w:val="clear" w:color="auto" w:fill="auto"/>
          </w:tcPr>
          <w:p w14:paraId="481E8F2D" w14:textId="77777777" w:rsidR="00FE2FE8" w:rsidRPr="00FE2FE8" w:rsidRDefault="00FE2FE8" w:rsidP="00FE2FE8">
            <w:pPr>
              <w:suppressAutoHyphens/>
              <w:snapToGrid w:val="0"/>
              <w:spacing w:after="0" w:line="240" w:lineRule="auto"/>
              <w:jc w:val="both"/>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Поставщик:</w:t>
            </w:r>
          </w:p>
          <w:p w14:paraId="57679DC5"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__________________</w:t>
            </w:r>
          </w:p>
          <w:p w14:paraId="3D1C6209" w14:textId="77777777" w:rsidR="00FE2FE8" w:rsidRPr="00FE2FE8" w:rsidRDefault="00FE2FE8" w:rsidP="00FE2FE8">
            <w:pPr>
              <w:suppressAutoHyphens/>
              <w:spacing w:after="0" w:line="240" w:lineRule="auto"/>
              <w:rPr>
                <w:rFonts w:ascii="Times New Roman" w:eastAsia="Times New Roman" w:hAnsi="Times New Roman" w:cs="Times New Roman"/>
                <w:sz w:val="24"/>
                <w:szCs w:val="24"/>
                <w:lang w:eastAsia="ar-SA"/>
              </w:rPr>
            </w:pPr>
          </w:p>
          <w:p w14:paraId="04E9DA73" w14:textId="77777777" w:rsidR="00FE2FE8" w:rsidRPr="00FE2FE8" w:rsidRDefault="00FE2FE8" w:rsidP="00FE2FE8">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1A6E25D4" w14:textId="77777777" w:rsidR="00FE2FE8" w:rsidRPr="00FE2FE8" w:rsidRDefault="00FE2FE8" w:rsidP="00FE2FE8">
            <w:pPr>
              <w:suppressAutoHyphens/>
              <w:snapToGrid w:val="0"/>
              <w:spacing w:after="0" w:line="240" w:lineRule="auto"/>
              <w:jc w:val="both"/>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Покупатель:</w:t>
            </w:r>
          </w:p>
          <w:p w14:paraId="0EADE466" w14:textId="77777777" w:rsidR="00FE2FE8" w:rsidRPr="00FE2FE8" w:rsidRDefault="00FE2FE8" w:rsidP="00FE2FE8">
            <w:pPr>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Акционерное общество «</w:t>
            </w:r>
            <w:proofErr w:type="spellStart"/>
            <w:r w:rsidRPr="00FE2FE8">
              <w:rPr>
                <w:rFonts w:ascii="Times New Roman" w:eastAsia="Times New Roman" w:hAnsi="Times New Roman" w:cs="Times New Roman"/>
                <w:b/>
                <w:bCs/>
                <w:sz w:val="24"/>
                <w:szCs w:val="24"/>
                <w:lang w:eastAsia="ar-SA"/>
              </w:rPr>
              <w:t>Мурманэнергосбыт</w:t>
            </w:r>
            <w:proofErr w:type="spellEnd"/>
            <w:r w:rsidRPr="00FE2FE8">
              <w:rPr>
                <w:rFonts w:ascii="Times New Roman" w:eastAsia="Times New Roman" w:hAnsi="Times New Roman" w:cs="Times New Roman"/>
                <w:b/>
                <w:bCs/>
                <w:sz w:val="24"/>
                <w:szCs w:val="24"/>
                <w:lang w:eastAsia="ar-SA"/>
              </w:rPr>
              <w:t>» (АО «МЭС»)</w:t>
            </w:r>
          </w:p>
          <w:p w14:paraId="401FE13D" w14:textId="77777777" w:rsidR="00FE2FE8" w:rsidRPr="00FE2FE8" w:rsidRDefault="00FE2FE8" w:rsidP="00FE2FE8">
            <w:pPr>
              <w:suppressAutoHyphens/>
              <w:spacing w:after="0" w:line="240" w:lineRule="auto"/>
              <w:rPr>
                <w:rFonts w:ascii="Times New Roman" w:eastAsia="Times New Roman" w:hAnsi="Times New Roman" w:cs="Times New Roman"/>
                <w:b/>
                <w:bCs/>
                <w:sz w:val="24"/>
                <w:szCs w:val="24"/>
                <w:lang w:eastAsia="ar-SA"/>
              </w:rPr>
            </w:pPr>
          </w:p>
          <w:p w14:paraId="2210C63E"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ИНН 5190907139, КПП 785150001</w:t>
            </w:r>
          </w:p>
          <w:p w14:paraId="7891ED45"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ОГРН 1095190009111 </w:t>
            </w:r>
          </w:p>
          <w:p w14:paraId="11486B7A"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Юридический адрес: </w:t>
            </w:r>
            <w:proofErr w:type="gramStart"/>
            <w:r w:rsidRPr="00FE2FE8">
              <w:rPr>
                <w:rFonts w:ascii="Times New Roman" w:eastAsia="Times New Roman" w:hAnsi="Times New Roman" w:cs="Times New Roman"/>
                <w:bCs/>
                <w:sz w:val="24"/>
                <w:szCs w:val="24"/>
                <w:lang w:eastAsia="ar-SA"/>
              </w:rPr>
              <w:t>183034,г.</w:t>
            </w:r>
            <w:proofErr w:type="gramEnd"/>
            <w:r w:rsidRPr="00FE2FE8">
              <w:rPr>
                <w:rFonts w:ascii="Times New Roman" w:eastAsia="Times New Roman" w:hAnsi="Times New Roman" w:cs="Times New Roman"/>
                <w:bCs/>
                <w:sz w:val="24"/>
                <w:szCs w:val="24"/>
                <w:lang w:eastAsia="ar-SA"/>
              </w:rPr>
              <w:t xml:space="preserve"> Мурманск, </w:t>
            </w:r>
          </w:p>
          <w:p w14:paraId="224FE118"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ул. Свердлова, дом 39, корпус 1</w:t>
            </w:r>
          </w:p>
          <w:p w14:paraId="6D7B0AEA"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Почтовый адрес: 183034, г. Мурманск, </w:t>
            </w:r>
          </w:p>
          <w:p w14:paraId="245EB1DD"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ул. Свердлова, дом 39, корпус 1</w:t>
            </w:r>
          </w:p>
          <w:p w14:paraId="5FDA32B1"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Ф-л Банка ГПБ (АО) «Северо-Западный»  </w:t>
            </w:r>
          </w:p>
          <w:p w14:paraId="50D78E1C"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г. Санкт-Петербург</w:t>
            </w:r>
          </w:p>
          <w:p w14:paraId="7873B1E4"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Р/с: 407 028 103 000 010 03 064</w:t>
            </w:r>
          </w:p>
          <w:p w14:paraId="097C8359"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К/с: 301 018 102 000 000 00 827</w:t>
            </w:r>
          </w:p>
          <w:p w14:paraId="08C7A934"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БИК 044030827  </w:t>
            </w:r>
          </w:p>
          <w:p w14:paraId="6EB2E862"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ОКПО 88036460, ОКВЭД 35.30</w:t>
            </w:r>
          </w:p>
          <w:p w14:paraId="6089F627"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val="en-US" w:eastAsia="ar-SA"/>
              </w:rPr>
            </w:pPr>
            <w:r w:rsidRPr="00FE2FE8">
              <w:rPr>
                <w:rFonts w:ascii="Times New Roman" w:eastAsia="Times New Roman" w:hAnsi="Times New Roman" w:cs="Times New Roman"/>
                <w:bCs/>
                <w:sz w:val="24"/>
                <w:szCs w:val="24"/>
                <w:lang w:eastAsia="ar-SA"/>
              </w:rPr>
              <w:t>е</w:t>
            </w:r>
            <w:r w:rsidRPr="00FE2FE8">
              <w:rPr>
                <w:rFonts w:ascii="Times New Roman" w:eastAsia="Times New Roman" w:hAnsi="Times New Roman" w:cs="Times New Roman"/>
                <w:bCs/>
                <w:sz w:val="24"/>
                <w:szCs w:val="24"/>
                <w:lang w:val="en-US" w:eastAsia="ar-SA"/>
              </w:rPr>
              <w:t>-mail: info@mures.ru</w:t>
            </w:r>
          </w:p>
          <w:p w14:paraId="27B52E6E"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val="en-US" w:eastAsia="ar-SA"/>
              </w:rPr>
            </w:pPr>
            <w:r w:rsidRPr="00FE2FE8">
              <w:rPr>
                <w:rFonts w:ascii="Times New Roman" w:eastAsia="Times New Roman" w:hAnsi="Times New Roman" w:cs="Times New Roman"/>
                <w:bCs/>
                <w:sz w:val="24"/>
                <w:szCs w:val="24"/>
                <w:lang w:eastAsia="ar-SA"/>
              </w:rPr>
              <w:t>Телефон</w:t>
            </w:r>
            <w:r w:rsidRPr="00FE2FE8">
              <w:rPr>
                <w:rFonts w:ascii="Times New Roman" w:eastAsia="Times New Roman" w:hAnsi="Times New Roman" w:cs="Times New Roman"/>
                <w:bCs/>
                <w:sz w:val="24"/>
                <w:szCs w:val="24"/>
                <w:lang w:val="en-US" w:eastAsia="ar-SA"/>
              </w:rPr>
              <w:t xml:space="preserve">: (8152) 68-63-26 </w:t>
            </w:r>
          </w:p>
          <w:p w14:paraId="6CC2F9E4" w14:textId="77777777" w:rsidR="00FE2FE8" w:rsidRPr="00FE2FE8" w:rsidRDefault="00FE2FE8" w:rsidP="00FE2FE8">
            <w:pPr>
              <w:suppressAutoHyphens/>
              <w:spacing w:after="0" w:line="240" w:lineRule="auto"/>
              <w:rPr>
                <w:rFonts w:ascii="Times New Roman" w:eastAsia="Times New Roman" w:hAnsi="Times New Roman" w:cs="Times New Roman"/>
                <w:sz w:val="24"/>
                <w:szCs w:val="24"/>
                <w:lang w:eastAsia="ar-SA"/>
              </w:rPr>
            </w:pPr>
            <w:r w:rsidRPr="00FE2FE8">
              <w:rPr>
                <w:rFonts w:ascii="Times New Roman" w:eastAsia="Times New Roman" w:hAnsi="Times New Roman" w:cs="Times New Roman"/>
                <w:bCs/>
                <w:sz w:val="24"/>
                <w:szCs w:val="24"/>
                <w:lang w:eastAsia="ar-SA"/>
              </w:rPr>
              <w:t>Факс: (8152) 43-90-13</w:t>
            </w:r>
          </w:p>
        </w:tc>
      </w:tr>
      <w:tr w:rsidR="00FE2FE8" w:rsidRPr="00FE2FE8" w14:paraId="28FB8640" w14:textId="77777777" w:rsidTr="0093398C">
        <w:trPr>
          <w:trHeight w:val="651"/>
        </w:trPr>
        <w:tc>
          <w:tcPr>
            <w:tcW w:w="4536" w:type="dxa"/>
            <w:shd w:val="clear" w:color="auto" w:fill="auto"/>
          </w:tcPr>
          <w:p w14:paraId="15E54E0A"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___________________</w:t>
            </w:r>
          </w:p>
          <w:p w14:paraId="18EF9E04"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B8DC4C3"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                       /</w:t>
            </w:r>
          </w:p>
          <w:p w14:paraId="48C2475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0"/>
                <w:szCs w:val="20"/>
                <w:lang w:eastAsia="ar-SA"/>
              </w:rPr>
            </w:pPr>
            <w:r w:rsidRPr="00FE2FE8">
              <w:rPr>
                <w:rFonts w:ascii="Times New Roman" w:eastAsia="Times New Roman" w:hAnsi="Times New Roman" w:cs="Times New Roman"/>
                <w:sz w:val="20"/>
                <w:szCs w:val="20"/>
                <w:lang w:eastAsia="ar-SA"/>
              </w:rPr>
              <w:t>М.П.</w:t>
            </w:r>
          </w:p>
        </w:tc>
        <w:tc>
          <w:tcPr>
            <w:tcW w:w="5112" w:type="dxa"/>
            <w:shd w:val="clear" w:color="auto" w:fill="auto"/>
          </w:tcPr>
          <w:p w14:paraId="603831B8" w14:textId="77777777" w:rsidR="00FE2FE8" w:rsidRPr="00FE2FE8" w:rsidRDefault="00FE2FE8" w:rsidP="00FE2FE8">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_______________________</w:t>
            </w:r>
          </w:p>
          <w:p w14:paraId="66D83A81"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10495ED4"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                     /</w:t>
            </w:r>
          </w:p>
          <w:p w14:paraId="69C79712"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0"/>
                <w:szCs w:val="20"/>
                <w:lang w:eastAsia="ar-SA"/>
              </w:rPr>
            </w:pPr>
            <w:r w:rsidRPr="00FE2FE8">
              <w:rPr>
                <w:rFonts w:ascii="Times New Roman" w:eastAsia="Times New Roman" w:hAnsi="Times New Roman" w:cs="Times New Roman"/>
                <w:sz w:val="20"/>
                <w:szCs w:val="20"/>
                <w:lang w:eastAsia="ar-SA"/>
              </w:rPr>
              <w:t>М.П.</w:t>
            </w:r>
          </w:p>
        </w:tc>
      </w:tr>
    </w:tbl>
    <w:p w14:paraId="545A10A0"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E3CBFFD"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B9E1C09"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BA657EB"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5787934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0729305C"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5230E3AE"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89B752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EE97AE9"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E1D0328" w14:textId="46B298A4"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4C969F0C" w14:textId="49607689"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14B0442F" w14:textId="49346D7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7B57E5AF" w14:textId="76137603"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63A352A4" w14:textId="0BA639A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02FF11AB"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A0EC61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03D2087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2B9AB7B6"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98680BB"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Приложение № 1</w:t>
      </w:r>
      <w:r w:rsidRPr="00FE2FE8">
        <w:rPr>
          <w:rFonts w:ascii="Times New Roman" w:eastAsia="Times New Roman" w:hAnsi="Times New Roman" w:cs="Times New Roman"/>
          <w:sz w:val="24"/>
          <w:szCs w:val="24"/>
          <w:lang w:eastAsia="ru-RU"/>
        </w:rPr>
        <w:t xml:space="preserve">                                                                          </w:t>
      </w:r>
    </w:p>
    <w:p w14:paraId="680567F0"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к Договору поставки № ___________ от ____________ г.</w:t>
      </w:r>
    </w:p>
    <w:p w14:paraId="32715282"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Форма заявки на поставку Продукции                                         </w:t>
      </w:r>
    </w:p>
    <w:p w14:paraId="4077036B"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автомобильным транспортом</w:t>
      </w:r>
    </w:p>
    <w:p w14:paraId="30CAF092" w14:textId="2DAED5CC"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Calibri" w:eastAsia="Calibri" w:hAnsi="Calibri" w:cs="Times New Roman"/>
          <w:noProof/>
          <w:lang w:eastAsia="ru-RU"/>
        </w:rPr>
        <w:drawing>
          <wp:inline distT="0" distB="0" distL="0" distR="0" wp14:anchorId="4D50F2D4" wp14:editId="2D3A3924">
            <wp:extent cx="6299835" cy="156527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99835" cy="1565275"/>
                    </a:xfrm>
                    <a:prstGeom prst="rect">
                      <a:avLst/>
                    </a:prstGeom>
                    <a:noFill/>
                    <a:ln>
                      <a:noFill/>
                    </a:ln>
                  </pic:spPr>
                </pic:pic>
              </a:graphicData>
            </a:graphic>
          </wp:inline>
        </w:drawing>
      </w:r>
    </w:p>
    <w:p w14:paraId="747BDC90" w14:textId="77777777" w:rsidR="00FE2FE8" w:rsidRPr="00FE2FE8" w:rsidRDefault="00FE2FE8" w:rsidP="00FE2FE8">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FE2FE8" w:rsidRPr="00FE2FE8" w14:paraId="199EA324" w14:textId="77777777" w:rsidTr="0093398C">
        <w:trPr>
          <w:trHeight w:val="53"/>
        </w:trPr>
        <w:tc>
          <w:tcPr>
            <w:tcW w:w="6328" w:type="dxa"/>
            <w:shd w:val="clear" w:color="auto" w:fill="auto"/>
            <w:vAlign w:val="bottom"/>
          </w:tcPr>
          <w:p w14:paraId="4EC9841C"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«___</w:t>
            </w:r>
            <w:proofErr w:type="gramStart"/>
            <w:r w:rsidRPr="00FE2FE8">
              <w:rPr>
                <w:rFonts w:ascii="Times New Roman" w:eastAsia="Times New Roman" w:hAnsi="Times New Roman" w:cs="Times New Roman"/>
                <w:sz w:val="24"/>
                <w:szCs w:val="24"/>
                <w:lang w:eastAsia="ar-SA"/>
              </w:rPr>
              <w:t>_»_</w:t>
            </w:r>
            <w:proofErr w:type="gramEnd"/>
            <w:r w:rsidRPr="00FE2FE8">
              <w:rPr>
                <w:rFonts w:ascii="Times New Roman" w:eastAsia="Times New Roman" w:hAnsi="Times New Roman" w:cs="Times New Roman"/>
                <w:sz w:val="24"/>
                <w:szCs w:val="24"/>
                <w:lang w:eastAsia="ar-SA"/>
              </w:rPr>
              <w:t xml:space="preserve">_______ 20___  № _______                                              </w:t>
            </w:r>
          </w:p>
        </w:tc>
        <w:tc>
          <w:tcPr>
            <w:tcW w:w="4990" w:type="dxa"/>
            <w:shd w:val="clear" w:color="auto" w:fill="auto"/>
          </w:tcPr>
          <w:p w14:paraId="23DE137F" w14:textId="77777777" w:rsidR="00FE2FE8" w:rsidRPr="00FE2FE8" w:rsidRDefault="00FE2FE8" w:rsidP="00FE2FE8">
            <w:pPr>
              <w:suppressAutoHyphens/>
              <w:spacing w:after="0" w:line="240" w:lineRule="auto"/>
              <w:jc w:val="right"/>
              <w:rPr>
                <w:rFonts w:ascii="Times New Roman" w:eastAsia="Times New Roman" w:hAnsi="Times New Roman" w:cs="Times New Roman"/>
                <w:b/>
                <w:strike/>
                <w:sz w:val="24"/>
                <w:szCs w:val="24"/>
                <w:lang w:eastAsia="ar-SA"/>
              </w:rPr>
            </w:pPr>
            <w:r w:rsidRPr="00FE2FE8">
              <w:rPr>
                <w:rFonts w:ascii="Times New Roman" w:eastAsia="Times New Roman" w:hAnsi="Times New Roman" w:cs="Times New Roman"/>
                <w:b/>
                <w:sz w:val="24"/>
                <w:szCs w:val="24"/>
                <w:lang w:eastAsia="ar-SA"/>
              </w:rPr>
              <w:t>Поставщик</w:t>
            </w:r>
            <w:r w:rsidRPr="00FE2FE8">
              <w:rPr>
                <w:rFonts w:ascii="Times New Roman" w:eastAsia="Times New Roman" w:hAnsi="Times New Roman" w:cs="Times New Roman"/>
                <w:b/>
                <w:strike/>
                <w:sz w:val="24"/>
                <w:szCs w:val="24"/>
                <w:lang w:eastAsia="ar-SA"/>
              </w:rPr>
              <w:t xml:space="preserve"> </w:t>
            </w:r>
          </w:p>
        </w:tc>
      </w:tr>
    </w:tbl>
    <w:p w14:paraId="75E551CC" w14:textId="77777777" w:rsidR="00FE2FE8" w:rsidRPr="00FE2FE8" w:rsidRDefault="00FE2FE8" w:rsidP="00FE2FE8">
      <w:pPr>
        <w:suppressAutoHyphens/>
        <w:spacing w:after="0" w:line="240" w:lineRule="auto"/>
        <w:jc w:val="both"/>
        <w:rPr>
          <w:rFonts w:ascii="Times New Roman" w:eastAsia="Times New Roman" w:hAnsi="Times New Roman" w:cs="Times New Roman"/>
          <w:b/>
          <w:bCs/>
          <w:sz w:val="24"/>
          <w:szCs w:val="24"/>
          <w:lang w:eastAsia="ar-SA"/>
        </w:rPr>
      </w:pPr>
    </w:p>
    <w:p w14:paraId="79800860" w14:textId="77777777" w:rsidR="00FE2FE8" w:rsidRPr="00FE2FE8" w:rsidRDefault="00FE2FE8" w:rsidP="00FE2FE8">
      <w:pPr>
        <w:suppressAutoHyphens/>
        <w:spacing w:after="0" w:line="240" w:lineRule="auto"/>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ЗАЯВКА НА ПОСТАВКУ</w:t>
      </w:r>
    </w:p>
    <w:p w14:paraId="3FCE4216" w14:textId="77777777" w:rsidR="00FE2FE8" w:rsidRPr="00FE2FE8" w:rsidRDefault="00FE2FE8" w:rsidP="00FE2FE8">
      <w:pPr>
        <w:suppressAutoHyphens/>
        <w:spacing w:after="0" w:line="240" w:lineRule="auto"/>
        <w:jc w:val="center"/>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(автомобильным транспортом)</w:t>
      </w:r>
    </w:p>
    <w:p w14:paraId="66CA1F88" w14:textId="77777777" w:rsidR="00FE2FE8" w:rsidRPr="00FE2FE8" w:rsidRDefault="00FE2FE8" w:rsidP="00FE2FE8">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FE2FE8" w:rsidRPr="00FE2FE8" w14:paraId="20C68110" w14:textId="77777777" w:rsidTr="0093398C">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3288091"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 / Дата договора</w:t>
            </w:r>
          </w:p>
          <w:p w14:paraId="73D9248C"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5C0206" w14:textId="77777777" w:rsidR="00FE2FE8" w:rsidRPr="00FE2FE8" w:rsidRDefault="00FE2FE8" w:rsidP="00FE2FE8">
            <w:pPr>
              <w:suppressAutoHyphens/>
              <w:spacing w:after="0" w:line="240" w:lineRule="auto"/>
              <w:jc w:val="center"/>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w:t>
            </w:r>
          </w:p>
        </w:tc>
      </w:tr>
      <w:tr w:rsidR="00FE2FE8" w:rsidRPr="00FE2FE8" w14:paraId="7BCC62A5" w14:textId="77777777" w:rsidTr="0093398C">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A521767"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A58CD6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tc>
      </w:tr>
      <w:tr w:rsidR="00FE2FE8" w:rsidRPr="00FE2FE8" w14:paraId="7CFC93F9" w14:textId="77777777" w:rsidTr="0093398C">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AF154AA"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474A005C"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3A179A4A" w14:textId="77777777" w:rsidTr="0093398C">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0C5AD66"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3A99D1EF"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3BC2424A" w14:textId="77777777" w:rsidTr="0093398C">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686CD5E"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proofErr w:type="gramStart"/>
            <w:r w:rsidRPr="00FE2FE8">
              <w:rPr>
                <w:rFonts w:ascii="Times New Roman" w:eastAsia="Times New Roman" w:hAnsi="Times New Roman" w:cs="Times New Roman"/>
                <w:b/>
                <w:sz w:val="24"/>
                <w:szCs w:val="24"/>
                <w:lang w:eastAsia="ar-SA"/>
              </w:rPr>
              <w:t>Способ  поставки</w:t>
            </w:r>
            <w:proofErr w:type="gramEnd"/>
            <w:r w:rsidRPr="00FE2FE8">
              <w:rPr>
                <w:rFonts w:ascii="Times New Roman" w:eastAsia="Times New Roman" w:hAnsi="Times New Roman" w:cs="Times New Roman"/>
                <w:b/>
                <w:sz w:val="24"/>
                <w:szCs w:val="24"/>
                <w:lang w:eastAsia="ar-SA"/>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6C8169BC"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5FA139F0" w14:textId="77777777" w:rsidTr="0093398C">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675E76D"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143C1292"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22109E65" w14:textId="77777777" w:rsidTr="0093398C">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4738904B"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60045A7F"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4FCE2A9D" w14:textId="77777777" w:rsidTr="0093398C">
        <w:trPr>
          <w:gridAfter w:val="1"/>
          <w:wAfter w:w="25" w:type="dxa"/>
        </w:trPr>
        <w:tc>
          <w:tcPr>
            <w:tcW w:w="2439" w:type="dxa"/>
            <w:tcBorders>
              <w:top w:val="nil"/>
              <w:left w:val="nil"/>
              <w:bottom w:val="nil"/>
              <w:right w:val="nil"/>
            </w:tcBorders>
          </w:tcPr>
          <w:p w14:paraId="72993D83"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7BD9CCF6"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6D98FBAA"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20FBA42B"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0D5BF63"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531C3AE4"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p>
          <w:p w14:paraId="7D0C157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3A071DC"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D3CFA09"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7510170"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39B0FB2E"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5A0F73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1B38DB3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6F3E8579"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C937183"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4F76807C" w14:textId="77777777" w:rsidR="00FE2FE8" w:rsidRPr="00FE2FE8" w:rsidRDefault="00FE2FE8" w:rsidP="00FE2FE8">
            <w:pPr>
              <w:suppressAutoHyphens/>
              <w:spacing w:after="0" w:line="240" w:lineRule="auto"/>
              <w:rPr>
                <w:rFonts w:ascii="Times New Roman" w:eastAsia="Times New Roman" w:hAnsi="Times New Roman" w:cs="Times New Roman"/>
                <w:spacing w:val="10"/>
                <w:sz w:val="18"/>
                <w:szCs w:val="18"/>
                <w:lang w:eastAsia="ru-RU"/>
              </w:rPr>
            </w:pPr>
          </w:p>
          <w:p w14:paraId="102C0358"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038908D6"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B24A042"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0724C565" w14:textId="77777777" w:rsidR="00FE2FE8" w:rsidRPr="00FE2FE8" w:rsidRDefault="00FE2FE8" w:rsidP="00FE2FE8">
            <w:pPr>
              <w:suppressAutoHyphens/>
              <w:spacing w:after="0" w:line="240" w:lineRule="auto"/>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 xml:space="preserve">              (Подпись)</w:t>
            </w:r>
          </w:p>
          <w:p w14:paraId="28B556C2"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3345B69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47A3B0A" w14:textId="0E55779C"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FDA4EC6" w14:textId="750CEE2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0C18268F" w14:textId="158BE2D7"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28A0FFF" w14:textId="759484D2"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DB86EAA" w14:textId="077A4BB3"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79B6C0A1" w14:textId="7308DFF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683F957" w14:textId="000161E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0150ECA" w14:textId="52E5469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40D28D3D"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03797FF"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53"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5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4" w:name="_Toc483302554"/>
            <w:bookmarkStart w:id="455" w:name="_Toc483316589"/>
            <w:bookmarkStart w:id="456" w:name="_Toc491095940"/>
            <w:bookmarkStart w:id="457" w:name="_Toc24982210"/>
            <w:bookmarkStart w:id="458" w:name="_Toc24982427"/>
            <w:r w:rsidRPr="005B5320">
              <w:rPr>
                <w:rFonts w:ascii="Times New Roman" w:hAnsi="Times New Roman"/>
                <w:sz w:val="24"/>
                <w:szCs w:val="24"/>
                <w:lang w:eastAsia="ar-SA"/>
              </w:rPr>
              <w:t>о проведении конкурентных переговоров</w:t>
            </w:r>
            <w:bookmarkEnd w:id="454"/>
            <w:bookmarkEnd w:id="455"/>
            <w:bookmarkEnd w:id="456"/>
            <w:bookmarkEnd w:id="457"/>
            <w:bookmarkEnd w:id="458"/>
          </w:p>
          <w:p w14:paraId="7F14B72E" w14:textId="0ECCCBA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9" w:name="_Toc24982211"/>
            <w:bookmarkStart w:id="460" w:name="_Toc24982428"/>
            <w:bookmarkStart w:id="461" w:name="_Toc483302555"/>
            <w:bookmarkStart w:id="462" w:name="_Toc483316590"/>
            <w:bookmarkStart w:id="46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0A2183">
              <w:rPr>
                <w:rFonts w:ascii="Times New Roman" w:hAnsi="Times New Roman"/>
                <w:sz w:val="24"/>
                <w:szCs w:val="24"/>
                <w:lang w:eastAsia="ar-SA"/>
              </w:rPr>
              <w:t>1,5</w:t>
            </w:r>
            <w:proofErr w:type="gramStart"/>
            <w:r w:rsidR="000A2183">
              <w:rPr>
                <w:rFonts w:ascii="Times New Roman" w:hAnsi="Times New Roman"/>
                <w:sz w:val="24"/>
                <w:szCs w:val="24"/>
                <w:lang w:eastAsia="ar-SA"/>
              </w:rPr>
              <w:t xml:space="preserve">%  </w:t>
            </w:r>
            <w:r w:rsidR="006B17A5">
              <w:rPr>
                <w:rFonts w:ascii="Times New Roman" w:hAnsi="Times New Roman"/>
                <w:sz w:val="24"/>
                <w:szCs w:val="24"/>
                <w:lang w:eastAsia="ar-SA"/>
              </w:rPr>
              <w:t>по</w:t>
            </w:r>
            <w:proofErr w:type="gramEnd"/>
            <w:r w:rsidR="006B17A5">
              <w:rPr>
                <w:rFonts w:ascii="Times New Roman" w:hAnsi="Times New Roman"/>
                <w:sz w:val="24"/>
                <w:szCs w:val="24"/>
                <w:lang w:eastAsia="ar-SA"/>
              </w:rPr>
              <w:t xml:space="preserve"> ГОСТ 10585-2013</w:t>
            </w:r>
            <w:bookmarkEnd w:id="459"/>
            <w:bookmarkEnd w:id="460"/>
            <w:r w:rsidR="006B17A5">
              <w:rPr>
                <w:rFonts w:ascii="Times New Roman" w:hAnsi="Times New Roman"/>
                <w:sz w:val="24"/>
                <w:szCs w:val="24"/>
                <w:lang w:eastAsia="ar-SA"/>
              </w:rPr>
              <w:t xml:space="preserve"> </w:t>
            </w:r>
            <w:bookmarkEnd w:id="461"/>
            <w:bookmarkEnd w:id="462"/>
            <w:bookmarkEnd w:id="46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64" w:name="_Toc358126591"/>
            <w:bookmarkStart w:id="465" w:name="_Toc366761039"/>
            <w:bookmarkStart w:id="46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7" w:name="_Toc368062069"/>
            <w:bookmarkStart w:id="468" w:name="_Toc370824168"/>
            <w:bookmarkStart w:id="469" w:name="_Toc394314189"/>
            <w:bookmarkStart w:id="470" w:name="_Toc410044353"/>
            <w:bookmarkStart w:id="471" w:name="_Toc427739735"/>
            <w:bookmarkStart w:id="472" w:name="_Toc427754316"/>
            <w:bookmarkStart w:id="473" w:name="_Toc429079294"/>
            <w:bookmarkStart w:id="474" w:name="_Toc483302556"/>
            <w:bookmarkStart w:id="475" w:name="_Toc483316591"/>
            <w:bookmarkStart w:id="476" w:name="_Toc491095942"/>
            <w:bookmarkStart w:id="477" w:name="_Toc24982212"/>
            <w:bookmarkStart w:id="478"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7"/>
            <w:bookmarkEnd w:id="468"/>
            <w:bookmarkEnd w:id="469"/>
            <w:bookmarkEnd w:id="470"/>
            <w:bookmarkEnd w:id="471"/>
            <w:bookmarkEnd w:id="472"/>
            <w:r w:rsidR="00BC5269">
              <w:rPr>
                <w:rFonts w:ascii="Times New Roman" w:eastAsia="Times New Roman" w:hAnsi="Times New Roman" w:cs="Times New Roman"/>
                <w:sz w:val="24"/>
                <w:szCs w:val="24"/>
                <w:lang w:eastAsia="ar-SA"/>
              </w:rPr>
              <w:t>КОНКУРЕНТНЫХ ПЕРГОВОРАХ</w:t>
            </w:r>
            <w:bookmarkEnd w:id="473"/>
            <w:bookmarkEnd w:id="474"/>
            <w:bookmarkEnd w:id="475"/>
            <w:bookmarkEnd w:id="476"/>
            <w:bookmarkEnd w:id="477"/>
            <w:bookmarkEnd w:id="478"/>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9" w:name="_Toc368062070"/>
            <w:bookmarkStart w:id="480"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81" w:name="_Toc394314190"/>
            <w:bookmarkStart w:id="482" w:name="_Toc410044354"/>
            <w:bookmarkStart w:id="483" w:name="_Toc427739736"/>
            <w:bookmarkStart w:id="484" w:name="_Toc427754317"/>
            <w:bookmarkStart w:id="485" w:name="_Toc429079295"/>
            <w:bookmarkStart w:id="486" w:name="_Toc483302557"/>
            <w:bookmarkStart w:id="487" w:name="_Toc483316592"/>
            <w:bookmarkStart w:id="488" w:name="_Toc491095943"/>
            <w:bookmarkStart w:id="489" w:name="_Toc24982213"/>
            <w:bookmarkStart w:id="490"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81"/>
            <w:bookmarkEnd w:id="482"/>
            <w:bookmarkEnd w:id="483"/>
            <w:bookmarkEnd w:id="484"/>
            <w:bookmarkEnd w:id="485"/>
            <w:bookmarkEnd w:id="486"/>
            <w:bookmarkEnd w:id="487"/>
            <w:bookmarkEnd w:id="488"/>
            <w:bookmarkEnd w:id="489"/>
            <w:bookmarkEnd w:id="490"/>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91" w:name="_Toc394314191"/>
            <w:bookmarkStart w:id="492" w:name="_Toc410044355"/>
            <w:bookmarkStart w:id="493" w:name="_Toc427739737"/>
            <w:bookmarkStart w:id="494" w:name="_Toc427754318"/>
            <w:bookmarkStart w:id="495" w:name="_Toc429079296"/>
            <w:bookmarkStart w:id="496" w:name="_Toc483302558"/>
            <w:bookmarkStart w:id="497" w:name="_Toc483316593"/>
            <w:bookmarkStart w:id="498" w:name="_Toc491095944"/>
            <w:bookmarkStart w:id="499" w:name="_Toc24982214"/>
            <w:bookmarkStart w:id="500"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64"/>
            <w:bookmarkEnd w:id="465"/>
            <w:bookmarkEnd w:id="466"/>
            <w:bookmarkEnd w:id="479"/>
            <w:bookmarkEnd w:id="480"/>
            <w:bookmarkEnd w:id="491"/>
            <w:bookmarkEnd w:id="492"/>
            <w:r w:rsidRPr="006D3A30">
              <w:rPr>
                <w:rFonts w:ascii="Times New Roman" w:eastAsia="Times New Roman" w:hAnsi="Times New Roman" w:cs="Times New Roman"/>
                <w:bCs/>
                <w:iCs/>
                <w:sz w:val="24"/>
                <w:szCs w:val="24"/>
                <w:lang w:eastAsia="ar-SA"/>
              </w:rPr>
              <w:t>__________________________</w:t>
            </w:r>
            <w:bookmarkEnd w:id="493"/>
            <w:bookmarkEnd w:id="494"/>
            <w:r w:rsidR="00BC5269">
              <w:rPr>
                <w:rFonts w:ascii="Times New Roman" w:eastAsia="Times New Roman" w:hAnsi="Times New Roman" w:cs="Times New Roman"/>
                <w:bCs/>
                <w:iCs/>
                <w:sz w:val="24"/>
                <w:szCs w:val="24"/>
                <w:lang w:eastAsia="ar-SA"/>
              </w:rPr>
              <w:t>_</w:t>
            </w:r>
            <w:bookmarkEnd w:id="495"/>
            <w:r w:rsidR="006A4874">
              <w:rPr>
                <w:rFonts w:ascii="Times New Roman" w:eastAsia="Times New Roman" w:hAnsi="Times New Roman" w:cs="Times New Roman"/>
                <w:bCs/>
                <w:iCs/>
                <w:sz w:val="24"/>
                <w:szCs w:val="24"/>
                <w:lang w:eastAsia="ar-SA"/>
              </w:rPr>
              <w:t>____</w:t>
            </w:r>
            <w:bookmarkEnd w:id="496"/>
            <w:bookmarkEnd w:id="497"/>
            <w:bookmarkEnd w:id="498"/>
            <w:bookmarkEnd w:id="499"/>
            <w:bookmarkEnd w:id="500"/>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6B4AEFC7" w:rsidR="003000C8" w:rsidRPr="00E06ED8" w:rsidRDefault="003000C8" w:rsidP="00596CC8">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596CC8">
              <w:rPr>
                <w:rFonts w:ascii="Times New Roman" w:eastAsia="Times New Roman" w:hAnsi="Times New Roman"/>
                <w:bCs/>
                <w:sz w:val="24"/>
                <w:szCs w:val="24"/>
              </w:rPr>
              <w:t>8</w:t>
            </w:r>
            <w:r w:rsidRPr="00571645">
              <w:rPr>
                <w:rFonts w:ascii="Times New Roman" w:eastAsia="Times New Roman" w:hAnsi="Times New Roman"/>
                <w:bCs/>
                <w:sz w:val="24"/>
                <w:szCs w:val="24"/>
              </w:rPr>
              <w:t>-201</w:t>
            </w:r>
            <w:r w:rsidR="00596CC8">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501" w:name="ОтчетностьЗаПрошлый2"/>
            <w:r w:rsidRPr="001906EE">
              <w:rPr>
                <w:rFonts w:ascii="Times New Roman" w:eastAsia="Times New Roman" w:hAnsi="Times New Roman"/>
                <w:sz w:val="24"/>
                <w:szCs w:val="24"/>
              </w:rPr>
              <w:instrText xml:space="preserve"> FORMTEXT </w:instrText>
            </w:r>
            <w:r w:rsidR="000546C6">
              <w:rPr>
                <w:rFonts w:ascii="Times New Roman" w:eastAsia="Times New Roman" w:hAnsi="Times New Roman"/>
                <w:sz w:val="24"/>
                <w:szCs w:val="24"/>
              </w:rPr>
            </w:r>
            <w:r w:rsidR="000546C6">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501"/>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75603CE9" w:rsidR="00DE77E9" w:rsidRDefault="00DE77E9" w:rsidP="00DE77E9">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не менее 1</w:t>
            </w:r>
            <w:r>
              <w:rPr>
                <w:rFonts w:ascii="Times New Roman" w:eastAsia="Times New Roman" w:hAnsi="Times New Roman"/>
                <w:sz w:val="24"/>
                <w:szCs w:val="24"/>
              </w:rPr>
              <w:t xml:space="preserve"> ед</w:t>
            </w:r>
            <w:r w:rsidRPr="002A29EC">
              <w:rPr>
                <w:rFonts w:ascii="Times New Roman" w:eastAsia="Times New Roman" w:hAnsi="Times New Roman"/>
                <w:sz w:val="24"/>
                <w:szCs w:val="24"/>
              </w:rPr>
              <w:t xml:space="preserve">. </w:t>
            </w:r>
            <w:r w:rsidRPr="00F329AB">
              <w:rPr>
                <w:rFonts w:ascii="Times New Roman" w:eastAsia="Times New Roman" w:hAnsi="Times New Roman"/>
                <w:sz w:val="24"/>
                <w:szCs w:val="24"/>
              </w:rPr>
              <w:t xml:space="preserve">В виду ограничения массы транспортного средства по пути доставки </w:t>
            </w:r>
            <w:r w:rsidRPr="00F329AB">
              <w:rPr>
                <w:rFonts w:ascii="Times New Roman" w:eastAsia="Times New Roman" w:hAnsi="Times New Roman" w:cs="Times New Roman"/>
                <w:sz w:val="24"/>
                <w:szCs w:val="24"/>
                <w:lang w:eastAsia="ar-SA"/>
              </w:rPr>
              <w:t xml:space="preserve">мазута флотского Ф5, не более </w:t>
            </w:r>
            <w:r w:rsidR="000A2183">
              <w:rPr>
                <w:rFonts w:ascii="Times New Roman" w:eastAsia="Times New Roman" w:hAnsi="Times New Roman" w:cs="Times New Roman"/>
                <w:sz w:val="24"/>
                <w:szCs w:val="24"/>
                <w:lang w:eastAsia="ar-SA"/>
              </w:rPr>
              <w:t>1,5</w:t>
            </w:r>
            <w:proofErr w:type="gramStart"/>
            <w:r w:rsidR="000A2183">
              <w:rPr>
                <w:rFonts w:ascii="Times New Roman" w:eastAsia="Times New Roman" w:hAnsi="Times New Roman" w:cs="Times New Roman"/>
                <w:sz w:val="24"/>
                <w:szCs w:val="24"/>
                <w:lang w:eastAsia="ar-SA"/>
              </w:rPr>
              <w:t xml:space="preserve">%  </w:t>
            </w:r>
            <w:r w:rsidRPr="00F329AB">
              <w:rPr>
                <w:rFonts w:ascii="Times New Roman" w:eastAsia="Times New Roman" w:hAnsi="Times New Roman" w:cs="Times New Roman"/>
                <w:sz w:val="24"/>
                <w:szCs w:val="24"/>
                <w:lang w:eastAsia="ar-SA"/>
              </w:rPr>
              <w:t>по</w:t>
            </w:r>
            <w:proofErr w:type="gramEnd"/>
            <w:r w:rsidRPr="00F329AB">
              <w:rPr>
                <w:rFonts w:ascii="Times New Roman" w:eastAsia="Times New Roman" w:hAnsi="Times New Roman" w:cs="Times New Roman"/>
                <w:sz w:val="24"/>
                <w:szCs w:val="24"/>
                <w:lang w:eastAsia="ar-SA"/>
              </w:rPr>
              <w:t xml:space="preserve"> ГОСТ 10585-2013</w:t>
            </w:r>
            <w:r w:rsidRPr="00F329AB">
              <w:rPr>
                <w:rFonts w:ascii="Times New Roman" w:eastAsia="Times New Roman" w:hAnsi="Times New Roman"/>
                <w:sz w:val="24"/>
                <w:szCs w:val="24"/>
              </w:rPr>
              <w:t xml:space="preserve"> полная разрешенная масса транспортного средства с грузом – не более 20 тонн),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FF255C4" w14:textId="116E91AF" w:rsidR="00DE77E9" w:rsidRPr="003B3E46" w:rsidRDefault="00DE77E9" w:rsidP="00DE77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Копии документов</w:t>
            </w:r>
            <w:r w:rsidRPr="003B3E46">
              <w:rPr>
                <w:rFonts w:ascii="Times New Roman" w:eastAsia="Times New Roman" w:hAnsi="Times New Roman" w:cs="Times New Roman"/>
                <w:b/>
                <w:sz w:val="24"/>
                <w:szCs w:val="24"/>
                <w:lang w:eastAsia="ar-SA"/>
              </w:rPr>
              <w:t xml:space="preserve">, </w:t>
            </w:r>
            <w:r w:rsidRPr="003B3E46">
              <w:rPr>
                <w:rFonts w:ascii="Times New Roman" w:eastAsia="Times New Roman" w:hAnsi="Times New Roman" w:cs="Times New Roman"/>
                <w:sz w:val="24"/>
                <w:szCs w:val="24"/>
                <w:lang w:eastAsia="ar-SA"/>
              </w:rPr>
              <w:t xml:space="preserve">подтверждающих наличие резервуарного парка для хранения мазута флотского Ф5, не более </w:t>
            </w:r>
            <w:r w:rsidR="000A2183">
              <w:rPr>
                <w:rFonts w:ascii="Times New Roman" w:eastAsia="Times New Roman" w:hAnsi="Times New Roman" w:cs="Times New Roman"/>
                <w:sz w:val="24"/>
                <w:szCs w:val="24"/>
                <w:lang w:eastAsia="ar-SA"/>
              </w:rPr>
              <w:t>1,5</w:t>
            </w:r>
            <w:proofErr w:type="gramStart"/>
            <w:r w:rsidR="000A2183">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cs="Times New Roman"/>
                <w:sz w:val="24"/>
                <w:szCs w:val="24"/>
                <w:lang w:eastAsia="ar-SA"/>
              </w:rPr>
              <w:t>по</w:t>
            </w:r>
            <w:proofErr w:type="gramEnd"/>
            <w:r w:rsidRPr="003B3E46">
              <w:rPr>
                <w:rFonts w:ascii="Times New Roman" w:eastAsia="Times New Roman" w:hAnsi="Times New Roman" w:cs="Times New Roman"/>
                <w:sz w:val="24"/>
                <w:szCs w:val="24"/>
                <w:lang w:eastAsia="ar-SA"/>
              </w:rPr>
              <w:t xml:space="preserve"> ГОСТ 10585-2013 объемом не менее 300 куб. м, или договора на хранение нефтепродуктов, </w:t>
            </w:r>
          </w:p>
          <w:p w14:paraId="4090C1AF" w14:textId="1ED11446" w:rsidR="00DE77E9" w:rsidRPr="003B3E46" w:rsidRDefault="00DE77E9" w:rsidP="00DE77E9">
            <w:pPr>
              <w:spacing w:after="0" w:line="240" w:lineRule="auto"/>
              <w:rPr>
                <w:rFonts w:ascii="Times New Roman" w:eastAsia="Times New Roman" w:hAnsi="Times New Roman"/>
                <w:sz w:val="24"/>
                <w:szCs w:val="24"/>
              </w:rPr>
            </w:pPr>
            <w:r w:rsidRPr="003B3E46">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7C6ABB91"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паспортов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1,5</w:t>
            </w:r>
            <w:proofErr w:type="gramStart"/>
            <w:r w:rsidR="000A2183">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cs="Times New Roman"/>
                <w:sz w:val="24"/>
                <w:szCs w:val="24"/>
                <w:lang w:eastAsia="ar-SA"/>
              </w:rPr>
              <w:t>по</w:t>
            </w:r>
            <w:proofErr w:type="gramEnd"/>
            <w:r w:rsidRPr="003B3E46">
              <w:rPr>
                <w:rFonts w:ascii="Times New Roman" w:eastAsia="Times New Roman" w:hAnsi="Times New Roman" w:cs="Times New Roman"/>
                <w:sz w:val="24"/>
                <w:szCs w:val="24"/>
                <w:lang w:eastAsia="ar-SA"/>
              </w:rPr>
              <w:t xml:space="preserve"> ГОСТ 10585-2013, с указанием в таком паспорте функционального назначения объекта резервуарного парка для хранения темных нефтепродуктов,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1F71EC6B"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1,5</w:t>
            </w:r>
            <w:proofErr w:type="gramStart"/>
            <w:r w:rsidR="000A2183">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cs="Times New Roman"/>
                <w:sz w:val="24"/>
                <w:szCs w:val="24"/>
                <w:lang w:eastAsia="ar-SA"/>
              </w:rPr>
              <w:t>по</w:t>
            </w:r>
            <w:proofErr w:type="gramEnd"/>
            <w:r w:rsidRPr="003B3E46">
              <w:rPr>
                <w:rFonts w:ascii="Times New Roman" w:eastAsia="Times New Roman" w:hAnsi="Times New Roman" w:cs="Times New Roman"/>
                <w:sz w:val="24"/>
                <w:szCs w:val="24"/>
                <w:lang w:eastAsia="ar-SA"/>
              </w:rPr>
              <w:t xml:space="preserve"> ГОСТ 10585-2013,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54418F97" w:rsidR="00D06C33" w:rsidRPr="003B3E46" w:rsidRDefault="009359FB" w:rsidP="002711E9">
            <w:pPr>
              <w:spacing w:after="0" w:line="240" w:lineRule="auto"/>
              <w:rPr>
                <w:rFonts w:ascii="Times New Roman" w:eastAsia="Times New Roman" w:hAnsi="Times New Roman" w:cs="Times New Roman"/>
                <w:i/>
                <w:sz w:val="24"/>
                <w:szCs w:val="24"/>
                <w:lang w:eastAsia="ar-SA"/>
              </w:rPr>
            </w:pPr>
            <w:r w:rsidRPr="003B3E46">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6B17A5" w:rsidRPr="003B3E46">
              <w:rPr>
                <w:rFonts w:ascii="Times New Roman" w:eastAsia="Times New Roman" w:hAnsi="Times New Roman" w:cs="Times New Roman"/>
                <w:sz w:val="24"/>
                <w:szCs w:val="24"/>
                <w:lang w:eastAsia="ar-SA"/>
              </w:rPr>
              <w:t xml:space="preserve">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006B17A5" w:rsidRPr="003B3E46">
              <w:rPr>
                <w:rFonts w:ascii="Times New Roman" w:eastAsia="Times New Roman" w:hAnsi="Times New Roman" w:cs="Times New Roman"/>
                <w:sz w:val="24"/>
                <w:szCs w:val="24"/>
                <w:lang w:eastAsia="ar-SA"/>
              </w:rPr>
              <w:t xml:space="preserve">по ГОСТ 10585-2013 </w:t>
            </w:r>
            <w:r w:rsidRPr="003B3E46">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0A2183">
              <w:rPr>
                <w:rFonts w:ascii="Times New Roman" w:eastAsia="Times New Roman" w:hAnsi="Times New Roman" w:cs="Times New Roman"/>
                <w:sz w:val="24"/>
                <w:szCs w:val="24"/>
                <w:lang w:eastAsia="ar-SA"/>
              </w:rPr>
              <w:t xml:space="preserve">1,5%  </w:t>
            </w:r>
            <w:r w:rsidR="00023B44" w:rsidRPr="003B3E46">
              <w:rPr>
                <w:rFonts w:ascii="Times New Roman" w:eastAsia="Times New Roman" w:hAnsi="Times New Roman" w:cs="Times New Roman"/>
                <w:sz w:val="24"/>
                <w:szCs w:val="24"/>
                <w:lang w:eastAsia="ar-SA"/>
              </w:rPr>
              <w:t>по ГОСТ 10585-2013</w:t>
            </w:r>
            <w:r w:rsidRPr="003B3E46">
              <w:rPr>
                <w:rFonts w:ascii="Times New Roman" w:eastAsia="Times New Roman" w:hAnsi="Times New Roman" w:cs="Times New Roman"/>
                <w:sz w:val="24"/>
                <w:szCs w:val="24"/>
                <w:lang w:eastAsia="ar-SA"/>
              </w:rPr>
              <w:t xml:space="preserve">, </w:t>
            </w:r>
            <w:r w:rsidR="00F65E3F" w:rsidRPr="003B3E46">
              <w:rPr>
                <w:rFonts w:ascii="Times New Roman" w:eastAsia="Times New Roman" w:hAnsi="Times New Roman" w:cs="Times New Roman"/>
                <w:b/>
                <w:sz w:val="24"/>
                <w:szCs w:val="24"/>
                <w:lang w:eastAsia="ru-RU"/>
              </w:rPr>
              <w:t>или</w:t>
            </w:r>
            <w:r w:rsidR="00F65E3F" w:rsidRPr="003B3E46">
              <w:rPr>
                <w:rFonts w:ascii="Times New Roman" w:eastAsia="Times New Roman" w:hAnsi="Times New Roman" w:cs="Times New Roman"/>
                <w:sz w:val="24"/>
                <w:szCs w:val="24"/>
                <w:lang w:eastAsia="ru-RU"/>
              </w:rPr>
              <w:t xml:space="preserve"> копии договор</w:t>
            </w:r>
            <w:r w:rsidR="00946D99" w:rsidRPr="003B3E46">
              <w:rPr>
                <w:rFonts w:ascii="Times New Roman" w:eastAsia="Times New Roman" w:hAnsi="Times New Roman" w:cs="Times New Roman"/>
                <w:sz w:val="24"/>
                <w:szCs w:val="24"/>
                <w:lang w:eastAsia="ru-RU"/>
              </w:rPr>
              <w:t>ов</w:t>
            </w:r>
            <w:r w:rsidR="00F65E3F" w:rsidRPr="003B3E46">
              <w:rPr>
                <w:rFonts w:ascii="Times New Roman" w:eastAsia="Times New Roman" w:hAnsi="Times New Roman" w:cs="Times New Roman"/>
                <w:sz w:val="24"/>
                <w:szCs w:val="24"/>
                <w:lang w:eastAsia="ru-RU"/>
              </w:rPr>
              <w:t xml:space="preserve"> подтверждающих происхождение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023B44" w:rsidRPr="003B3E46">
              <w:rPr>
                <w:rFonts w:ascii="Times New Roman" w:eastAsia="Times New Roman" w:hAnsi="Times New Roman" w:cs="Times New Roman"/>
                <w:sz w:val="24"/>
                <w:szCs w:val="24"/>
                <w:lang w:eastAsia="ru-RU"/>
              </w:rPr>
              <w:t>по ГОСТ 10585-2013</w:t>
            </w:r>
            <w:r w:rsidR="00F65E3F" w:rsidRPr="003B3E46">
              <w:rPr>
                <w:rFonts w:ascii="Times New Roman" w:eastAsia="Times New Roman" w:hAnsi="Times New Roman" w:cs="Times New Roman"/>
                <w:sz w:val="24"/>
                <w:szCs w:val="24"/>
                <w:lang w:eastAsia="ru-RU"/>
              </w:rPr>
              <w:t xml:space="preserve">, в том числе справки от производителей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3B3E46">
              <w:rPr>
                <w:rFonts w:ascii="Times New Roman" w:eastAsia="Times New Roman" w:hAnsi="Times New Roman" w:cs="Times New Roman"/>
                <w:sz w:val="24"/>
                <w:szCs w:val="24"/>
                <w:lang w:eastAsia="ru-RU"/>
              </w:rPr>
              <w:t xml:space="preserve">по ГОСТ 10585-2013 </w:t>
            </w:r>
            <w:r w:rsidR="00F65E3F" w:rsidRPr="003B3E46">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3B3E46">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sz w:val="24"/>
                <w:szCs w:val="24"/>
              </w:rPr>
              <w:t>заверенные уполномоченным лицом Участника закупки</w:t>
            </w:r>
            <w:r w:rsidR="00D06C33" w:rsidRPr="003B3E46">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xml:space="preserve">: товарных накладных, </w:t>
            </w:r>
            <w:r w:rsidRPr="00E71928">
              <w:rPr>
                <w:rFonts w:ascii="Times New Roman" w:eastAsia="Times New Roman" w:hAnsi="Times New Roman"/>
                <w:sz w:val="24"/>
                <w:szCs w:val="24"/>
              </w:rPr>
              <w:lastRenderedPageBreak/>
              <w:t>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17A1FC6F"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w:t>
            </w:r>
            <w:r w:rsidR="00275EED" w:rsidRPr="00275EE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4507CF">
              <w:rPr>
                <w:rFonts w:ascii="Times New Roman" w:eastAsia="Calibri" w:hAnsi="Times New Roman" w:cs="Times New Roman"/>
                <w:i/>
                <w:sz w:val="24"/>
                <w:szCs w:val="24"/>
                <w:lang w:eastAsia="ru-RU"/>
              </w:rPr>
              <w:t>)</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19"/>
      <w:headerReference w:type="default" r:id="rId20"/>
      <w:footerReference w:type="even" r:id="rId21"/>
      <w:footerReference w:type="default" r:id="rId22"/>
      <w:headerReference w:type="first" r:id="rId23"/>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D78CE" w14:textId="77777777" w:rsidR="0093398C" w:rsidRDefault="0093398C">
      <w:pPr>
        <w:spacing w:after="0" w:line="240" w:lineRule="auto"/>
      </w:pPr>
      <w:r>
        <w:separator/>
      </w:r>
    </w:p>
  </w:endnote>
  <w:endnote w:type="continuationSeparator" w:id="0">
    <w:p w14:paraId="164CEA83" w14:textId="77777777" w:rsidR="0093398C" w:rsidRDefault="00933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44D08" w14:textId="77777777" w:rsidR="0093398C" w:rsidRDefault="0093398C">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93398C" w:rsidRDefault="0093398C">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92C23" w14:textId="77777777" w:rsidR="0093398C" w:rsidRDefault="0093398C">
    <w:pPr>
      <w:pStyle w:val="af2"/>
      <w:framePr w:wrap="auto" w:vAnchor="text" w:hAnchor="margin" w:xAlign="right" w:y="1"/>
      <w:rPr>
        <w:rStyle w:val="aff2"/>
      </w:rPr>
    </w:pPr>
  </w:p>
  <w:p w14:paraId="285EFA08" w14:textId="77777777" w:rsidR="0093398C" w:rsidRDefault="0093398C">
    <w:pPr>
      <w:pStyle w:val="af2"/>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CC49C" w14:textId="77777777" w:rsidR="0093398C" w:rsidRDefault="0093398C">
      <w:pPr>
        <w:spacing w:after="0" w:line="240" w:lineRule="auto"/>
      </w:pPr>
      <w:r>
        <w:separator/>
      </w:r>
    </w:p>
  </w:footnote>
  <w:footnote w:type="continuationSeparator" w:id="0">
    <w:p w14:paraId="7B2DC276" w14:textId="77777777" w:rsidR="0093398C" w:rsidRDefault="0093398C">
      <w:pPr>
        <w:spacing w:after="0" w:line="240" w:lineRule="auto"/>
      </w:pPr>
      <w:r>
        <w:continuationSeparator/>
      </w:r>
    </w:p>
  </w:footnote>
  <w:footnote w:id="1">
    <w:p w14:paraId="28ADFA2B" w14:textId="77777777" w:rsidR="0093398C" w:rsidRPr="00390286" w:rsidRDefault="0093398C"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5FCECF4D" w14:textId="77777777" w:rsidR="0093398C" w:rsidRDefault="0093398C" w:rsidP="00FE2FE8">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AAD44" w14:textId="77777777" w:rsidR="0093398C" w:rsidRDefault="0093398C">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93398C" w:rsidRDefault="0093398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649318"/>
      <w:docPartObj>
        <w:docPartGallery w:val="Page Numbers (Top of Page)"/>
        <w:docPartUnique/>
      </w:docPartObj>
    </w:sdtPr>
    <w:sdtEndPr/>
    <w:sdtContent>
      <w:p w14:paraId="715BBDED" w14:textId="77777777" w:rsidR="0093398C" w:rsidRDefault="0093398C" w:rsidP="00C82235">
        <w:pPr>
          <w:pStyle w:val="af0"/>
          <w:jc w:val="center"/>
        </w:pPr>
        <w:r>
          <w:fldChar w:fldCharType="begin"/>
        </w:r>
        <w:r>
          <w:instrText>PAGE   \* MERGEFORMAT</w:instrText>
        </w:r>
        <w:r>
          <w:fldChar w:fldCharType="separate"/>
        </w:r>
        <w:r>
          <w:rPr>
            <w:noProof/>
          </w:rPr>
          <w:t>61</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887510"/>
      <w:docPartObj>
        <w:docPartGallery w:val="Page Numbers (Top of Page)"/>
        <w:docPartUnique/>
      </w:docPartObj>
    </w:sdtPr>
    <w:sdtEndPr/>
    <w:sdtContent>
      <w:p w14:paraId="593C1912" w14:textId="77777777" w:rsidR="0093398C" w:rsidRDefault="0093398C">
        <w:pPr>
          <w:pStyle w:val="af0"/>
          <w:jc w:val="center"/>
        </w:pPr>
      </w:p>
      <w:p w14:paraId="719AAA97" w14:textId="77777777" w:rsidR="0093398C" w:rsidRDefault="000546C6">
        <w:pPr>
          <w:pStyle w:val="af0"/>
          <w:jc w:val="center"/>
        </w:pPr>
      </w:p>
    </w:sdtContent>
  </w:sdt>
  <w:p w14:paraId="558F6801" w14:textId="77777777" w:rsidR="0093398C" w:rsidRDefault="0093398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8"/>
    <w:multiLevelType w:val="singleLevel"/>
    <w:tmpl w:val="5B18032A"/>
    <w:name w:val="WW8Num24"/>
    <w:lvl w:ilvl="0">
      <w:numFmt w:val="none"/>
      <w:lvlText w:val=""/>
      <w:lvlJc w:val="left"/>
      <w:pPr>
        <w:tabs>
          <w:tab w:val="num" w:pos="360"/>
        </w:tabs>
      </w:pPr>
    </w:lvl>
  </w:abstractNum>
  <w:abstractNum w:abstractNumId="6"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10"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15:restartNumberingAfterBreak="0">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2"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3"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4"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1"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15:restartNumberingAfterBreak="0">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7"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3"/>
  </w:num>
  <w:num w:numId="2">
    <w:abstractNumId w:val="16"/>
  </w:num>
  <w:num w:numId="3">
    <w:abstractNumId w:val="43"/>
  </w:num>
  <w:num w:numId="4">
    <w:abstractNumId w:val="42"/>
  </w:num>
  <w:num w:numId="5">
    <w:abstractNumId w:val="17"/>
  </w:num>
  <w:num w:numId="6">
    <w:abstractNumId w:val="14"/>
  </w:num>
  <w:num w:numId="7">
    <w:abstractNumId w:val="26"/>
  </w:num>
  <w:num w:numId="8">
    <w:abstractNumId w:val="28"/>
  </w:num>
  <w:num w:numId="9">
    <w:abstractNumId w:val="36"/>
  </w:num>
  <w:num w:numId="10">
    <w:abstractNumId w:val="47"/>
  </w:num>
  <w:num w:numId="11">
    <w:abstractNumId w:val="27"/>
  </w:num>
  <w:num w:numId="12">
    <w:abstractNumId w:val="41"/>
  </w:num>
  <w:num w:numId="13">
    <w:abstractNumId w:val="34"/>
  </w:num>
  <w:num w:numId="14">
    <w:abstractNumId w:val="15"/>
  </w:num>
  <w:num w:numId="15">
    <w:abstractNumId w:val="38"/>
  </w:num>
  <w:num w:numId="16">
    <w:abstractNumId w:val="20"/>
  </w:num>
  <w:num w:numId="17">
    <w:abstractNumId w:val="11"/>
  </w:num>
  <w:num w:numId="18">
    <w:abstractNumId w:val="35"/>
  </w:num>
  <w:num w:numId="19">
    <w:abstractNumId w:val="25"/>
  </w:num>
  <w:num w:numId="20">
    <w:abstractNumId w:val="7"/>
  </w:num>
  <w:num w:numId="21">
    <w:abstractNumId w:val="39"/>
  </w:num>
  <w:num w:numId="22">
    <w:abstractNumId w:val="21"/>
  </w:num>
  <w:num w:numId="23">
    <w:abstractNumId w:val="10"/>
  </w:num>
  <w:num w:numId="24">
    <w:abstractNumId w:val="9"/>
  </w:num>
  <w:num w:numId="25">
    <w:abstractNumId w:val="29"/>
  </w:num>
  <w:num w:numId="26">
    <w:abstractNumId w:val="33"/>
  </w:num>
  <w:num w:numId="27">
    <w:abstractNumId w:val="37"/>
  </w:num>
  <w:num w:numId="28">
    <w:abstractNumId w:val="1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num>
  <w:num w:numId="31">
    <w:abstractNumId w:val="30"/>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
  </w:num>
  <w:num w:numId="37">
    <w:abstractNumId w:val="32"/>
  </w:num>
  <w:num w:numId="38">
    <w:abstractNumId w:val="19"/>
  </w:num>
  <w:num w:numId="39">
    <w:abstractNumId w:val="31"/>
  </w:num>
  <w:num w:numId="40">
    <w:abstractNumId w:val="24"/>
  </w:num>
  <w:num w:numId="41">
    <w:abstractNumId w:val="22"/>
  </w:num>
  <w:num w:numId="42">
    <w:abstractNumId w:val="44"/>
  </w:num>
  <w:num w:numId="43">
    <w:abstractNumId w:val="45"/>
  </w:num>
  <w:num w:numId="44">
    <w:abstractNumId w:val="46"/>
  </w:num>
  <w:num w:numId="45">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AEF"/>
    <w:rsid w:val="00000DFE"/>
    <w:rsid w:val="000038AD"/>
    <w:rsid w:val="00005674"/>
    <w:rsid w:val="00005D86"/>
    <w:rsid w:val="0000722E"/>
    <w:rsid w:val="00007A88"/>
    <w:rsid w:val="00012265"/>
    <w:rsid w:val="00012398"/>
    <w:rsid w:val="0001262E"/>
    <w:rsid w:val="0001324C"/>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BC9"/>
    <w:rsid w:val="001062E9"/>
    <w:rsid w:val="001063CA"/>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1E67"/>
    <w:rsid w:val="00182D27"/>
    <w:rsid w:val="00182F7C"/>
    <w:rsid w:val="00183247"/>
    <w:rsid w:val="0018377A"/>
    <w:rsid w:val="00183B44"/>
    <w:rsid w:val="0018412B"/>
    <w:rsid w:val="0018526F"/>
    <w:rsid w:val="001866DE"/>
    <w:rsid w:val="001874B5"/>
    <w:rsid w:val="00190287"/>
    <w:rsid w:val="001906EE"/>
    <w:rsid w:val="0019112E"/>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81C"/>
    <w:rsid w:val="00202B01"/>
    <w:rsid w:val="002036FB"/>
    <w:rsid w:val="002041B2"/>
    <w:rsid w:val="002041D3"/>
    <w:rsid w:val="002053F3"/>
    <w:rsid w:val="00206A6D"/>
    <w:rsid w:val="002070CC"/>
    <w:rsid w:val="00210040"/>
    <w:rsid w:val="00211168"/>
    <w:rsid w:val="00211E03"/>
    <w:rsid w:val="00212566"/>
    <w:rsid w:val="002137F4"/>
    <w:rsid w:val="00214047"/>
    <w:rsid w:val="00214247"/>
    <w:rsid w:val="00214566"/>
    <w:rsid w:val="00215218"/>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4E79"/>
    <w:rsid w:val="003267B0"/>
    <w:rsid w:val="0033006A"/>
    <w:rsid w:val="003303F6"/>
    <w:rsid w:val="00330C9D"/>
    <w:rsid w:val="0033252F"/>
    <w:rsid w:val="00332F30"/>
    <w:rsid w:val="0033357A"/>
    <w:rsid w:val="003338D7"/>
    <w:rsid w:val="00334AC8"/>
    <w:rsid w:val="0033540F"/>
    <w:rsid w:val="00337956"/>
    <w:rsid w:val="00337F4E"/>
    <w:rsid w:val="00340668"/>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070A"/>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5918"/>
    <w:rsid w:val="005C5C61"/>
    <w:rsid w:val="005C61C1"/>
    <w:rsid w:val="005C6A09"/>
    <w:rsid w:val="005C7BDB"/>
    <w:rsid w:val="005D01A7"/>
    <w:rsid w:val="005D0203"/>
    <w:rsid w:val="005D0B64"/>
    <w:rsid w:val="005D10F2"/>
    <w:rsid w:val="005D29CA"/>
    <w:rsid w:val="005D2AE4"/>
    <w:rsid w:val="005D34A7"/>
    <w:rsid w:val="005D56CF"/>
    <w:rsid w:val="005D6734"/>
    <w:rsid w:val="005D757C"/>
    <w:rsid w:val="005D77FE"/>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3D8D"/>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64C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8B6"/>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F1021"/>
    <w:rsid w:val="007F15B0"/>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6468"/>
    <w:rsid w:val="00907F1B"/>
    <w:rsid w:val="0091058D"/>
    <w:rsid w:val="00911D93"/>
    <w:rsid w:val="00912081"/>
    <w:rsid w:val="00913983"/>
    <w:rsid w:val="009149B8"/>
    <w:rsid w:val="009153DE"/>
    <w:rsid w:val="00915940"/>
    <w:rsid w:val="00916D76"/>
    <w:rsid w:val="0092249F"/>
    <w:rsid w:val="0092512C"/>
    <w:rsid w:val="00930DCF"/>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071"/>
    <w:rsid w:val="00985757"/>
    <w:rsid w:val="00985BEF"/>
    <w:rsid w:val="0098757C"/>
    <w:rsid w:val="00987DF1"/>
    <w:rsid w:val="00991E82"/>
    <w:rsid w:val="00992B22"/>
    <w:rsid w:val="009939AA"/>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7A1"/>
    <w:rsid w:val="00A87D9B"/>
    <w:rsid w:val="00A90164"/>
    <w:rsid w:val="00A90392"/>
    <w:rsid w:val="00A920DD"/>
    <w:rsid w:val="00A92488"/>
    <w:rsid w:val="00A92715"/>
    <w:rsid w:val="00A930C7"/>
    <w:rsid w:val="00A940F4"/>
    <w:rsid w:val="00A94FD3"/>
    <w:rsid w:val="00A97012"/>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2241"/>
    <w:rsid w:val="00B54DA8"/>
    <w:rsid w:val="00B5673B"/>
    <w:rsid w:val="00B56CBC"/>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3486"/>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E38"/>
    <w:rsid w:val="00BD3B59"/>
    <w:rsid w:val="00BD48CC"/>
    <w:rsid w:val="00BD5AAF"/>
    <w:rsid w:val="00BD5C0C"/>
    <w:rsid w:val="00BD5CF1"/>
    <w:rsid w:val="00BD5D8D"/>
    <w:rsid w:val="00BD6328"/>
    <w:rsid w:val="00BD6891"/>
    <w:rsid w:val="00BD702A"/>
    <w:rsid w:val="00BD77E4"/>
    <w:rsid w:val="00BD7E46"/>
    <w:rsid w:val="00BE02C7"/>
    <w:rsid w:val="00BE1822"/>
    <w:rsid w:val="00BE4563"/>
    <w:rsid w:val="00BE5E5D"/>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2EB3"/>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4836"/>
    <w:rsid w:val="00D6558F"/>
    <w:rsid w:val="00D65E26"/>
    <w:rsid w:val="00D65F3B"/>
    <w:rsid w:val="00D6696D"/>
    <w:rsid w:val="00D671EE"/>
    <w:rsid w:val="00D67C52"/>
    <w:rsid w:val="00D719B2"/>
    <w:rsid w:val="00D7234A"/>
    <w:rsid w:val="00D72902"/>
    <w:rsid w:val="00D72BE0"/>
    <w:rsid w:val="00D73802"/>
    <w:rsid w:val="00D75742"/>
    <w:rsid w:val="00D758C4"/>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04D3"/>
    <w:rsid w:val="00DD1B87"/>
    <w:rsid w:val="00DD210F"/>
    <w:rsid w:val="00DD24D3"/>
    <w:rsid w:val="00DD299D"/>
    <w:rsid w:val="00DD3A04"/>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42A3"/>
    <w:rsid w:val="00E3788D"/>
    <w:rsid w:val="00E37956"/>
    <w:rsid w:val="00E4045B"/>
    <w:rsid w:val="00E407C4"/>
    <w:rsid w:val="00E4185F"/>
    <w:rsid w:val="00E419FE"/>
    <w:rsid w:val="00E42444"/>
    <w:rsid w:val="00E42CE7"/>
    <w:rsid w:val="00E44E4B"/>
    <w:rsid w:val="00E461EF"/>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1FF"/>
    <w:rsid w:val="00E852AA"/>
    <w:rsid w:val="00E85FA1"/>
    <w:rsid w:val="00E87252"/>
    <w:rsid w:val="00E913C1"/>
    <w:rsid w:val="00E91992"/>
    <w:rsid w:val="00E91F51"/>
    <w:rsid w:val="00E92AF3"/>
    <w:rsid w:val="00E946FF"/>
    <w:rsid w:val="00E94D11"/>
    <w:rsid w:val="00E95A6D"/>
    <w:rsid w:val="00E962CD"/>
    <w:rsid w:val="00E96330"/>
    <w:rsid w:val="00E96C2E"/>
    <w:rsid w:val="00E97806"/>
    <w:rsid w:val="00EA1444"/>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1A54"/>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243D3"/>
    <w:rsid w:val="00F24A6D"/>
    <w:rsid w:val="00F26805"/>
    <w:rsid w:val="00F26EF6"/>
    <w:rsid w:val="00F278E9"/>
    <w:rsid w:val="00F30661"/>
    <w:rsid w:val="00F31572"/>
    <w:rsid w:val="00F3287B"/>
    <w:rsid w:val="00F329AB"/>
    <w:rsid w:val="00F34E42"/>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5A67"/>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55EB10A7"/>
  <w15:docId w15:val="{1C61FE0C-A3FE-4F3E-B815-B9D5C23DC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Заголовок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1">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1">
    <w:name w:val="Подзаголовок Знак1"/>
    <w:rsid w:val="00FE2FE8"/>
    <w:rPr>
      <w:rFonts w:ascii="Cambria" w:hAnsi="Cambria" w:cs="Cambria"/>
      <w:i/>
      <w:iCs/>
      <w:color w:val="auto"/>
      <w:spacing w:val="15"/>
      <w:sz w:val="24"/>
      <w:szCs w:val="24"/>
      <w:lang w:val="x-none"/>
    </w:rPr>
  </w:style>
  <w:style w:type="paragraph" w:customStyle="1" w:styleId="afff2">
    <w:basedOn w:val="a"/>
    <w:next w:val="af8"/>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2">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3">
    <w:name w:val="Содержимое врезки"/>
    <w:basedOn w:val="afe"/>
    <w:rsid w:val="00FE2FE8"/>
    <w:pPr>
      <w:tabs>
        <w:tab w:val="clear" w:pos="425"/>
        <w:tab w:val="clear" w:pos="567"/>
        <w:tab w:val="clear" w:pos="709"/>
      </w:tabs>
      <w:spacing w:after="0"/>
      <w:jc w:val="both"/>
    </w:pPr>
    <w:rPr>
      <w:rFonts w:ascii="EuropeCond" w:hAnsi="EuropeCond"/>
      <w:spacing w:val="10"/>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alovaov@mures.ru" TargetMode="External"/><Relationship Id="rId13" Type="http://schemas.openxmlformats.org/officeDocument/2006/relationships/hyperlink" Target="http://www.zakupki.gov.ru"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BBC7572BB843AF4E72858E83D9740398F41C32E01E3D05E0B605DFDC9FBA56AF48A7E8E1E9DBE373QAD5N"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header" Target="header3.xm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talovaov@mures.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5CE28-0399-465C-8CF2-BE6CCB66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63</Pages>
  <Words>25772</Words>
  <Characters>146904</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Ольга В. Санталова</cp:lastModifiedBy>
  <cp:revision>230</cp:revision>
  <cp:lastPrinted>2019-11-18T12:07:00Z</cp:lastPrinted>
  <dcterms:created xsi:type="dcterms:W3CDTF">2019-08-13T12:03:00Z</dcterms:created>
  <dcterms:modified xsi:type="dcterms:W3CDTF">2020-01-20T15:04:00Z</dcterms:modified>
</cp:coreProperties>
</file>