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25.03.2019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8C457F" w:rsidRDefault="008C457F" w:rsidP="008C4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 (далее также – Продукция, Товар). </w:t>
      </w:r>
    </w:p>
    <w:p w:rsidR="008C457F" w:rsidRDefault="008C457F" w:rsidP="008C45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1.2. Общее количество поставляемой Продукции</w:t>
      </w:r>
      <w:r w:rsidRPr="00F26FD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8076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25</w:t>
      </w:r>
      <w:r w:rsidR="00EA2328" w:rsidRPr="00F26FD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</w:t>
      </w:r>
      <w:r w:rsidR="00EA2328" w:rsidRPr="00EA23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тонн.</w:t>
      </w:r>
    </w:p>
    <w:p w:rsidR="008076C8" w:rsidRPr="008076C8" w:rsidRDefault="008C457F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8076C8" w:rsidRP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608 478 250 (Шестьсот восемь миллионов четыреста семьдесят восемь тысяч двести пятьдесят) рублей 00 копеек (24 339,13 </w:t>
      </w:r>
      <w:proofErr w:type="spellStart"/>
      <w:r w:rsidR="008076C8" w:rsidRP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8076C8" w:rsidRP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8076C8" w:rsidRP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8076C8" w:rsidRP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8076C8" w:rsidRPr="008076C8" w:rsidRDefault="008076C8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18 039 рублей 20 копеек, с учетом НДС.</w:t>
      </w:r>
    </w:p>
    <w:p w:rsidR="008C457F" w:rsidRPr="0047645B" w:rsidRDefault="008076C8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6 299 рублей 93 копейки, с учетом НДС</w:t>
      </w:r>
      <w:r w:rsidR="008C457F" w:rsidRPr="004764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5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1.4. Срок поставки: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8076C8" w:rsidRPr="00807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10.04.2019г. по 30.04.2019г. включительно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 </w:t>
      </w:r>
    </w:p>
    <w:p w:rsidR="008C457F" w:rsidRDefault="008C457F" w:rsidP="008C45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C903BD" w:rsidRPr="00C903BD" w:rsidRDefault="00C903BD" w:rsidP="00C90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8076C8" w:rsidRPr="008076C8" w:rsidRDefault="008076C8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7 500 тонн,</w:t>
      </w:r>
    </w:p>
    <w:p w:rsidR="008076C8" w:rsidRPr="008076C8" w:rsidRDefault="008076C8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4 000 тонн,</w:t>
      </w:r>
    </w:p>
    <w:p w:rsidR="008076C8" w:rsidRPr="008076C8" w:rsidRDefault="008076C8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1 500 тонн,</w:t>
      </w:r>
    </w:p>
    <w:p w:rsidR="008076C8" w:rsidRPr="008076C8" w:rsidRDefault="008076C8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ст. </w:t>
      </w:r>
      <w:proofErr w:type="spellStart"/>
      <w:r w:rsidRPr="0080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80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6 000 тонн,</w:t>
      </w:r>
    </w:p>
    <w:p w:rsidR="008076C8" w:rsidRPr="008076C8" w:rsidRDefault="008076C8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– 2 000 тонн,</w:t>
      </w:r>
    </w:p>
    <w:p w:rsidR="00C903BD" w:rsidRDefault="008076C8" w:rsidP="00807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4 000 тонн</w:t>
      </w:r>
      <w:r w:rsidR="00C90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C457F" w:rsidRDefault="008C457F" w:rsidP="00C90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1.7. Иные условия:</w:t>
      </w:r>
      <w:r>
        <w:rPr>
          <w:rFonts w:ascii="Times New Roman" w:hAnsi="Times New Roman" w:cs="Times New Roman"/>
          <w:sz w:val="24"/>
          <w:szCs w:val="24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1.8. Условия оплаты: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производится.</w:t>
      </w: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0434E" w:rsidRPr="008043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Чумак – </w:t>
      </w:r>
      <w:proofErr w:type="spellStart"/>
      <w:r w:rsidR="0080434E" w:rsidRPr="0080434E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80434E" w:rsidRPr="0080434E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Pr="004F221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D60143" w:rsidRPr="00D60143" w:rsidRDefault="008C457F" w:rsidP="00D6014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269928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обеспечения;</w:t>
      </w:r>
    </w:p>
    <w:p w:rsidR="00D60143" w:rsidRPr="00D60143" w:rsidRDefault="00D60143" w:rsidP="00D6014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D60143" w:rsidRPr="00D60143" w:rsidRDefault="00D60143" w:rsidP="00D6014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8C457F" w:rsidRPr="008C457F" w:rsidRDefault="00D60143" w:rsidP="00D6014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601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 w:rsidR="008C457F"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DA122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закупке проводилось 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25.03.2019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г. Мурманск, ул.</w:t>
      </w:r>
      <w:r w:rsidR="003F0134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D37EE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7E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С.Б. Чумак</w:t>
      </w:r>
      <w:bookmarkStart w:id="9" w:name="_GoBack"/>
      <w:bookmarkEnd w:id="9"/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D6014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И.А. Обухов       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D6014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D6014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894C3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894C3C"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D6014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0015D" w:rsidRDefault="002B770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0015D" w:rsidRDefault="0020015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ECC" w:rsidRPr="00A80788" w:rsidRDefault="00B365B7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D37EE6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BA2AD2" w:rsidRDefault="00B53A01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903BD" w:rsidRPr="00C903BD">
          <w:rPr>
            <w:rFonts w:ascii="Times New Roman" w:eastAsia="Calibri" w:hAnsi="Times New Roman" w:cs="Times New Roman"/>
            <w:sz w:val="16"/>
            <w:szCs w:val="16"/>
          </w:rPr>
          <w:t>19.12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7628E7" w:rsidRPr="00B53A01" w:rsidRDefault="00D37EE6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EE6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D37EE6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F28C0"/>
    <w:rsid w:val="00F16A10"/>
    <w:rsid w:val="00F24B18"/>
    <w:rsid w:val="00F26195"/>
    <w:rsid w:val="00F26FDA"/>
    <w:rsid w:val="00F2744C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943FE-2481-4D70-8AFF-3BC2037F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3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277</cp:revision>
  <cp:lastPrinted>2018-10-23T12:35:00Z</cp:lastPrinted>
  <dcterms:created xsi:type="dcterms:W3CDTF">2016-08-26T13:02:00Z</dcterms:created>
  <dcterms:modified xsi:type="dcterms:W3CDTF">2019-03-25T05:38:00Z</dcterms:modified>
</cp:coreProperties>
</file>