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8F0CC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D93B90">
        <w:rPr>
          <w:rFonts w:ascii="Times New Roman" w:eastAsia="Times New Roman" w:hAnsi="Times New Roman" w:cs="Times New Roman"/>
          <w:sz w:val="24"/>
          <w:szCs w:val="24"/>
          <w:lang w:eastAsia="ar-SA"/>
        </w:rPr>
        <w:t xml:space="preserve">Приказ № </w:t>
      </w:r>
      <w:r w:rsidR="005A4513">
        <w:rPr>
          <w:rFonts w:ascii="Times New Roman" w:eastAsia="Times New Roman" w:hAnsi="Times New Roman" w:cs="Times New Roman"/>
          <w:sz w:val="24"/>
          <w:szCs w:val="24"/>
          <w:lang w:eastAsia="ar-SA"/>
        </w:rPr>
        <w:t>403</w:t>
      </w:r>
      <w:r w:rsidRPr="00907AC5">
        <w:rPr>
          <w:rFonts w:ascii="Times New Roman" w:eastAsia="Times New Roman" w:hAnsi="Times New Roman" w:cs="Times New Roman"/>
          <w:sz w:val="24"/>
          <w:szCs w:val="24"/>
          <w:lang w:eastAsia="ar-SA"/>
        </w:rPr>
        <w:t>-з</w:t>
      </w:r>
      <w:r w:rsidRPr="00D93B90">
        <w:rPr>
          <w:rFonts w:ascii="Times New Roman" w:eastAsia="Times New Roman" w:hAnsi="Times New Roman" w:cs="Times New Roman"/>
          <w:sz w:val="24"/>
          <w:szCs w:val="24"/>
          <w:lang w:eastAsia="ar-SA"/>
        </w:rPr>
        <w:t xml:space="preserve"> от </w:t>
      </w:r>
      <w:r w:rsidR="00906BAB" w:rsidRPr="005A4513">
        <w:rPr>
          <w:rFonts w:ascii="Times New Roman" w:eastAsia="Times New Roman" w:hAnsi="Times New Roman" w:cs="Times New Roman"/>
          <w:sz w:val="24"/>
          <w:szCs w:val="24"/>
          <w:lang w:eastAsia="ar-SA"/>
        </w:rPr>
        <w:t>07</w:t>
      </w:r>
      <w:r w:rsidR="002C2709" w:rsidRPr="005A4513">
        <w:rPr>
          <w:rFonts w:ascii="Times New Roman" w:eastAsia="Times New Roman" w:hAnsi="Times New Roman" w:cs="Times New Roman"/>
          <w:sz w:val="24"/>
          <w:szCs w:val="24"/>
          <w:lang w:eastAsia="ar-SA"/>
        </w:rPr>
        <w:t>.</w:t>
      </w:r>
      <w:r w:rsidR="00141129" w:rsidRPr="005A4513">
        <w:rPr>
          <w:rFonts w:ascii="Times New Roman" w:eastAsia="Times New Roman" w:hAnsi="Times New Roman" w:cs="Times New Roman"/>
          <w:sz w:val="24"/>
          <w:szCs w:val="24"/>
          <w:lang w:eastAsia="ar-SA"/>
        </w:rPr>
        <w:t>1</w:t>
      </w:r>
      <w:r w:rsidR="00906BAB" w:rsidRPr="005A4513">
        <w:rPr>
          <w:rFonts w:ascii="Times New Roman" w:eastAsia="Times New Roman" w:hAnsi="Times New Roman" w:cs="Times New Roman"/>
          <w:sz w:val="24"/>
          <w:szCs w:val="24"/>
          <w:lang w:eastAsia="ar-SA"/>
        </w:rPr>
        <w:t>2</w:t>
      </w:r>
      <w:r w:rsidRPr="005A4513">
        <w:rPr>
          <w:rFonts w:ascii="Times New Roman" w:eastAsia="Times New Roman" w:hAnsi="Times New Roman" w:cs="Times New Roman"/>
          <w:sz w:val="24"/>
          <w:szCs w:val="24"/>
          <w:lang w:eastAsia="ar-SA"/>
        </w:rPr>
        <w:t>.</w:t>
      </w:r>
      <w:r w:rsidR="00BC3630" w:rsidRPr="00D93B90">
        <w:rPr>
          <w:rFonts w:ascii="Times New Roman" w:eastAsia="Times New Roman" w:hAnsi="Times New Roman" w:cs="Times New Roman"/>
          <w:sz w:val="24"/>
          <w:szCs w:val="24"/>
          <w:lang w:eastAsia="ar-SA"/>
        </w:rPr>
        <w:t>2018</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1F096F" w:rsidRDefault="001F096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1F096F" w:rsidRDefault="001F096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6B4F85">
        <w:rPr>
          <w:rFonts w:ascii="Times New Roman" w:eastAsia="Times New Roman" w:hAnsi="Times New Roman" w:cs="Times New Roman"/>
          <w:sz w:val="24"/>
          <w:szCs w:val="24"/>
          <w:lang w:eastAsia="ar-SA"/>
        </w:rPr>
      </w:r>
      <w:r w:rsidR="006B4F85">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BC3630">
        <w:rPr>
          <w:rFonts w:ascii="Times New Roman" w:eastAsia="Times New Roman" w:hAnsi="Times New Roman" w:cs="Times New Roman"/>
          <w:sz w:val="24"/>
          <w:szCs w:val="24"/>
          <w:lang w:eastAsia="ar-SA"/>
        </w:rPr>
        <w:t>8</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w:t>
      </w:r>
      <w:r w:rsidR="00822C29">
        <w:rPr>
          <w:rFonts w:ascii="Times New Roman" w:eastAsia="Times New Roman" w:hAnsi="Times New Roman" w:cs="Times New Roman"/>
          <w:sz w:val="24"/>
          <w:szCs w:val="24"/>
          <w:lang w:eastAsia="ar-SA"/>
        </w:rPr>
        <w:t xml:space="preserve"> </w:t>
      </w:r>
      <w:r w:rsidR="00041F4E">
        <w:rPr>
          <w:rFonts w:ascii="Times New Roman" w:eastAsia="Times New Roman" w:hAnsi="Times New Roman" w:cs="Times New Roman"/>
          <w:sz w:val="24"/>
          <w:szCs w:val="24"/>
          <w:lang w:eastAsia="ar-SA"/>
        </w:rPr>
        <w:t>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00822C29">
        <w:rPr>
          <w:rFonts w:ascii="Times New Roman" w:eastAsia="Times New Roman" w:hAnsi="Times New Roman" w:cs="Times New Roman"/>
          <w:b/>
          <w:sz w:val="24"/>
          <w:szCs w:val="24"/>
          <w:lang w:eastAsia="ar-SA"/>
        </w:rPr>
        <w:t>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w:t>
      </w:r>
      <w:r w:rsidR="00624F86">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Мурманск, ул.</w:t>
      </w:r>
      <w:r w:rsidR="001B19FF">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Промышленная, д. 15, каб. 15.  (Центральн</w:t>
      </w:r>
      <w:r w:rsidR="009675F5">
        <w:rPr>
          <w:rFonts w:ascii="Times New Roman" w:eastAsia="Times New Roman" w:hAnsi="Times New Roman" w:cs="Times New Roman"/>
          <w:sz w:val="24"/>
          <w:szCs w:val="24"/>
          <w:lang w:eastAsia="ar-SA"/>
        </w:rPr>
        <w:t>ый</w:t>
      </w:r>
      <w:r w:rsidR="00E415E8" w:rsidRPr="00E415E8">
        <w:rPr>
          <w:rFonts w:ascii="Times New Roman" w:eastAsia="Times New Roman" w:hAnsi="Times New Roman" w:cs="Times New Roman"/>
          <w:sz w:val="24"/>
          <w:szCs w:val="24"/>
          <w:lang w:eastAsia="ar-SA"/>
        </w:rPr>
        <w:t xml:space="preserve"> КПП № 1</w:t>
      </w:r>
      <w:r w:rsidR="00142321">
        <w:rPr>
          <w:rFonts w:ascii="Times New Roman" w:eastAsia="Times New Roman" w:hAnsi="Times New Roman" w:cs="Times New Roman"/>
          <w:sz w:val="24"/>
          <w:szCs w:val="24"/>
          <w:lang w:eastAsia="ar-SA"/>
        </w:rPr>
        <w:t>,</w:t>
      </w:r>
      <w:r w:rsidR="00E415E8" w:rsidRPr="00E415E8">
        <w:rPr>
          <w:rFonts w:ascii="Times New Roman" w:eastAsia="Times New Roman" w:hAnsi="Times New Roman" w:cs="Times New Roman"/>
          <w:sz w:val="24"/>
          <w:szCs w:val="24"/>
          <w:lang w:eastAsia="ar-SA"/>
        </w:rPr>
        <w:t xml:space="preserve"> заезд со стороны ул. Свердлова, при себе иметь документ удостоверяющий личность)</w:t>
      </w:r>
      <w:r w:rsidR="00694843">
        <w:rPr>
          <w:rFonts w:ascii="Times New Roman" w:eastAsia="Times New Roman" w:hAnsi="Times New Roman" w:cs="Times New Roman"/>
          <w:sz w:val="24"/>
          <w:szCs w:val="24"/>
          <w:lang w:eastAsia="ar-SA"/>
        </w:rPr>
        <w:t>,</w:t>
      </w:r>
      <w:r w:rsidR="00694843" w:rsidRPr="00694843">
        <w:t xml:space="preserve"> </w:t>
      </w:r>
      <w:r w:rsidR="00694843" w:rsidRPr="00694843">
        <w:rPr>
          <w:rFonts w:ascii="Times New Roman" w:eastAsia="Times New Roman" w:hAnsi="Times New Roman" w:cs="Times New Roman"/>
          <w:sz w:val="24"/>
          <w:szCs w:val="24"/>
          <w:lang w:eastAsia="ar-SA"/>
        </w:rPr>
        <w:t>кроме выходных и праздничных дней, перерыв 12:30 (МСК) – 13:30 (МСК)</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0149A0">
        <w:rPr>
          <w:rFonts w:ascii="Times New Roman" w:eastAsia="Times New Roman" w:hAnsi="Times New Roman" w:cs="Times New Roman"/>
          <w:sz w:val="24"/>
          <w:szCs w:val="24"/>
          <w:lang w:eastAsia="ar-SA"/>
        </w:rPr>
        <w:t>8(8152) 68 63 95 доб. 52</w:t>
      </w:r>
      <w:r w:rsidR="009B5462">
        <w:rPr>
          <w:rFonts w:ascii="Times New Roman" w:eastAsia="Times New Roman" w:hAnsi="Times New Roman" w:cs="Times New Roman"/>
          <w:sz w:val="24"/>
          <w:szCs w:val="24"/>
          <w:lang w:eastAsia="ar-SA"/>
        </w:rPr>
        <w:t>2</w:t>
      </w:r>
      <w:r w:rsidR="00DC6987" w:rsidRPr="00DC6987">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DC6987" w:rsidRPr="00D56E75"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r w:rsidRPr="00D56E75">
        <w:rPr>
          <w:rFonts w:ascii="Times New Roman" w:eastAsia="Times New Roman" w:hAnsi="Times New Roman" w:cs="Times New Roman"/>
          <w:b/>
          <w:sz w:val="24"/>
          <w:szCs w:val="24"/>
          <w:lang w:eastAsia="ar-SA"/>
        </w:rPr>
        <w:t xml:space="preserve">2.5. </w:t>
      </w:r>
      <w:r w:rsidRPr="00DC6987">
        <w:rPr>
          <w:rFonts w:ascii="Times New Roman" w:eastAsia="Times New Roman" w:hAnsi="Times New Roman" w:cs="Times New Roman"/>
          <w:b/>
          <w:sz w:val="24"/>
          <w:szCs w:val="24"/>
          <w:lang w:eastAsia="ar-SA"/>
        </w:rPr>
        <w:t>Е</w:t>
      </w:r>
      <w:r w:rsidRPr="00D56E75">
        <w:rPr>
          <w:rFonts w:ascii="Times New Roman" w:eastAsia="Times New Roman" w:hAnsi="Times New Roman" w:cs="Times New Roman"/>
          <w:b/>
          <w:sz w:val="24"/>
          <w:szCs w:val="24"/>
          <w:lang w:eastAsia="ar-SA"/>
        </w:rPr>
        <w:t>-</w:t>
      </w:r>
      <w:r w:rsidRPr="00DC6987">
        <w:rPr>
          <w:rFonts w:ascii="Times New Roman" w:eastAsia="Times New Roman" w:hAnsi="Times New Roman" w:cs="Times New Roman"/>
          <w:b/>
          <w:sz w:val="24"/>
          <w:szCs w:val="24"/>
          <w:lang w:val="en-US" w:eastAsia="ar-SA"/>
        </w:rPr>
        <w:t>mail</w:t>
      </w:r>
      <w:r w:rsidRPr="00D56E75">
        <w:rPr>
          <w:rFonts w:ascii="Times New Roman" w:eastAsia="Times New Roman" w:hAnsi="Times New Roman" w:cs="Times New Roman"/>
          <w:b/>
          <w:sz w:val="24"/>
          <w:szCs w:val="24"/>
          <w:lang w:eastAsia="ar-SA"/>
        </w:rPr>
        <w:t xml:space="preserve">: </w:t>
      </w:r>
      <w:bookmarkStart w:id="2" w:name="_Hlk521663343"/>
      <w:r w:rsidR="009B5462">
        <w:rPr>
          <w:rFonts w:ascii="Times New Roman" w:eastAsia="Times New Roman" w:hAnsi="Times New Roman" w:cs="Times New Roman"/>
          <w:sz w:val="24"/>
          <w:szCs w:val="24"/>
          <w:lang w:val="en-US" w:eastAsia="ar-SA"/>
        </w:rPr>
        <w:fldChar w:fldCharType="begin"/>
      </w:r>
      <w:r w:rsidR="009B5462" w:rsidRPr="00040B5D">
        <w:rPr>
          <w:rFonts w:ascii="Times New Roman" w:eastAsia="Times New Roman" w:hAnsi="Times New Roman" w:cs="Times New Roman"/>
          <w:sz w:val="24"/>
          <w:szCs w:val="24"/>
          <w:lang w:eastAsia="ar-SA"/>
        </w:rPr>
        <w:instrText xml:space="preserve"> </w:instrText>
      </w:r>
      <w:r w:rsidR="009B5462">
        <w:rPr>
          <w:rFonts w:ascii="Times New Roman" w:eastAsia="Times New Roman" w:hAnsi="Times New Roman" w:cs="Times New Roman"/>
          <w:sz w:val="24"/>
          <w:szCs w:val="24"/>
          <w:lang w:val="en-US" w:eastAsia="ar-SA"/>
        </w:rPr>
        <w:instrText>HYPERLINK</w:instrText>
      </w:r>
      <w:r w:rsidR="009B5462" w:rsidRPr="00040B5D">
        <w:rPr>
          <w:rFonts w:ascii="Times New Roman" w:eastAsia="Times New Roman" w:hAnsi="Times New Roman" w:cs="Times New Roman"/>
          <w:sz w:val="24"/>
          <w:szCs w:val="24"/>
          <w:lang w:eastAsia="ar-SA"/>
        </w:rPr>
        <w:instrText xml:space="preserve"> "</w:instrText>
      </w:r>
      <w:r w:rsidR="009B5462">
        <w:rPr>
          <w:rFonts w:ascii="Times New Roman" w:eastAsia="Times New Roman" w:hAnsi="Times New Roman" w:cs="Times New Roman"/>
          <w:sz w:val="24"/>
          <w:szCs w:val="24"/>
          <w:lang w:val="en-US" w:eastAsia="ar-SA"/>
        </w:rPr>
        <w:instrText>mailto</w:instrText>
      </w:r>
      <w:r w:rsidR="009B5462" w:rsidRPr="00040B5D">
        <w:rPr>
          <w:rFonts w:ascii="Times New Roman" w:eastAsia="Times New Roman" w:hAnsi="Times New Roman" w:cs="Times New Roman"/>
          <w:sz w:val="24"/>
          <w:szCs w:val="24"/>
          <w:lang w:eastAsia="ar-SA"/>
        </w:rPr>
        <w:instrText>:</w:instrText>
      </w:r>
      <w:r w:rsidR="009B5462" w:rsidRPr="009B5462">
        <w:rPr>
          <w:rFonts w:ascii="Times New Roman" w:eastAsia="Times New Roman" w:hAnsi="Times New Roman" w:cs="Times New Roman"/>
          <w:sz w:val="24"/>
          <w:szCs w:val="24"/>
          <w:lang w:val="en-US" w:eastAsia="ar-SA"/>
        </w:rPr>
        <w:instrText>palchikovskayavv</w:instrText>
      </w:r>
      <w:r w:rsidR="009B5462" w:rsidRPr="009B5462">
        <w:rPr>
          <w:rFonts w:ascii="Times New Roman" w:eastAsia="Calibri" w:hAnsi="Times New Roman" w:cs="Times New Roman"/>
          <w:sz w:val="24"/>
          <w:szCs w:val="24"/>
        </w:rPr>
        <w:instrText>@</w:instrText>
      </w:r>
      <w:r w:rsidR="009B5462" w:rsidRPr="009B5462">
        <w:rPr>
          <w:rFonts w:ascii="Times New Roman" w:eastAsia="Calibri" w:hAnsi="Times New Roman" w:cs="Times New Roman"/>
          <w:sz w:val="24"/>
          <w:szCs w:val="24"/>
          <w:lang w:val="en-US"/>
        </w:rPr>
        <w:instrText>mures</w:instrText>
      </w:r>
      <w:r w:rsidR="009B5462" w:rsidRPr="009B5462">
        <w:rPr>
          <w:rFonts w:ascii="Times New Roman" w:eastAsia="Calibri" w:hAnsi="Times New Roman" w:cs="Times New Roman"/>
          <w:sz w:val="24"/>
          <w:szCs w:val="24"/>
        </w:rPr>
        <w:instrText>.</w:instrText>
      </w:r>
      <w:r w:rsidR="009B5462" w:rsidRPr="009B5462">
        <w:rPr>
          <w:rFonts w:ascii="Times New Roman" w:eastAsia="Calibri" w:hAnsi="Times New Roman" w:cs="Times New Roman"/>
          <w:sz w:val="24"/>
          <w:szCs w:val="24"/>
          <w:lang w:val="en-US"/>
        </w:rPr>
        <w:instrText>ru</w:instrText>
      </w:r>
      <w:r w:rsidR="009B5462" w:rsidRPr="00040B5D">
        <w:rPr>
          <w:rFonts w:ascii="Times New Roman" w:eastAsia="Times New Roman" w:hAnsi="Times New Roman" w:cs="Times New Roman"/>
          <w:sz w:val="24"/>
          <w:szCs w:val="24"/>
          <w:lang w:eastAsia="ar-SA"/>
        </w:rPr>
        <w:instrText xml:space="preserve">" </w:instrText>
      </w:r>
      <w:r w:rsidR="009B5462">
        <w:rPr>
          <w:rFonts w:ascii="Times New Roman" w:eastAsia="Times New Roman" w:hAnsi="Times New Roman" w:cs="Times New Roman"/>
          <w:sz w:val="24"/>
          <w:szCs w:val="24"/>
          <w:lang w:val="en-US" w:eastAsia="ar-SA"/>
        </w:rPr>
        <w:fldChar w:fldCharType="separate"/>
      </w:r>
      <w:r w:rsidR="009B5462" w:rsidRPr="00AE28F3">
        <w:rPr>
          <w:rStyle w:val="af"/>
          <w:rFonts w:ascii="Times New Roman" w:eastAsia="Times New Roman" w:hAnsi="Times New Roman" w:cs="Times New Roman"/>
          <w:sz w:val="24"/>
          <w:szCs w:val="24"/>
          <w:lang w:val="en-US" w:eastAsia="ar-SA"/>
        </w:rPr>
        <w:t>palchikovskayavv</w:t>
      </w:r>
      <w:r w:rsidR="009B5462" w:rsidRPr="00AE28F3">
        <w:rPr>
          <w:rStyle w:val="af"/>
          <w:rFonts w:ascii="Times New Roman" w:eastAsia="Calibri" w:hAnsi="Times New Roman" w:cs="Times New Roman"/>
          <w:sz w:val="24"/>
          <w:szCs w:val="24"/>
        </w:rPr>
        <w:t>@</w:t>
      </w:r>
      <w:r w:rsidR="009B5462" w:rsidRPr="00AE28F3">
        <w:rPr>
          <w:rStyle w:val="af"/>
          <w:rFonts w:ascii="Times New Roman" w:eastAsia="Calibri" w:hAnsi="Times New Roman" w:cs="Times New Roman"/>
          <w:sz w:val="24"/>
          <w:szCs w:val="24"/>
          <w:lang w:val="en-US"/>
        </w:rPr>
        <w:t>mures</w:t>
      </w:r>
      <w:r w:rsidR="009B5462" w:rsidRPr="00AE28F3">
        <w:rPr>
          <w:rStyle w:val="af"/>
          <w:rFonts w:ascii="Times New Roman" w:eastAsia="Calibri" w:hAnsi="Times New Roman" w:cs="Times New Roman"/>
          <w:sz w:val="24"/>
          <w:szCs w:val="24"/>
        </w:rPr>
        <w:t>.</w:t>
      </w:r>
      <w:r w:rsidR="009B5462" w:rsidRPr="00AE28F3">
        <w:rPr>
          <w:rStyle w:val="af"/>
          <w:rFonts w:ascii="Times New Roman" w:eastAsia="Calibri" w:hAnsi="Times New Roman" w:cs="Times New Roman"/>
          <w:sz w:val="24"/>
          <w:szCs w:val="24"/>
          <w:lang w:val="en-US"/>
        </w:rPr>
        <w:t>ru</w:t>
      </w:r>
      <w:r w:rsidR="009B5462">
        <w:rPr>
          <w:rFonts w:ascii="Times New Roman" w:eastAsia="Times New Roman" w:hAnsi="Times New Roman" w:cs="Times New Roman"/>
          <w:sz w:val="24"/>
          <w:szCs w:val="24"/>
          <w:lang w:val="en-US" w:eastAsia="ar-SA"/>
        </w:rPr>
        <w:fldChar w:fldCharType="end"/>
      </w:r>
      <w:r w:rsidRPr="00D56E75">
        <w:rPr>
          <w:rFonts w:ascii="Calibri" w:eastAsia="Calibri" w:hAnsi="Calibri" w:cs="Times New Roman"/>
        </w:rPr>
        <w:t xml:space="preserve"> </w:t>
      </w:r>
      <w:bookmarkEnd w:id="2"/>
    </w:p>
    <w:p w:rsidR="001E5320" w:rsidRPr="00D56E75"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255216" w:rsidRDefault="006D1F9B" w:rsidP="0068712A">
      <w:pPr>
        <w:spacing w:after="0" w:line="240" w:lineRule="auto"/>
        <w:ind w:firstLine="709"/>
        <w:jc w:val="both"/>
        <w:rPr>
          <w:rFonts w:ascii="Times New Roman" w:eastAsia="Times New Roman" w:hAnsi="Times New Roman" w:cs="Times New Roman"/>
          <w:sz w:val="24"/>
          <w:szCs w:val="24"/>
          <w:lang w:eastAsia="ru-RU"/>
        </w:rPr>
      </w:pPr>
      <w:r w:rsidRPr="00255216">
        <w:rPr>
          <w:rFonts w:ascii="Times New Roman" w:eastAsia="Times New Roman" w:hAnsi="Times New Roman" w:cs="Times New Roman"/>
          <w:b/>
          <w:snapToGrid w:val="0"/>
          <w:sz w:val="24"/>
          <w:szCs w:val="24"/>
          <w:lang w:eastAsia="ru-RU"/>
        </w:rPr>
        <w:t>3.1. Предмет</w:t>
      </w:r>
      <w:r w:rsidR="00822C29">
        <w:rPr>
          <w:rFonts w:ascii="Times New Roman" w:eastAsia="Times New Roman" w:hAnsi="Times New Roman" w:cs="Times New Roman"/>
          <w:b/>
          <w:snapToGrid w:val="0"/>
          <w:sz w:val="24"/>
          <w:szCs w:val="24"/>
          <w:lang w:eastAsia="ru-RU"/>
        </w:rPr>
        <w:t xml:space="preserve"> </w:t>
      </w:r>
      <w:r w:rsidR="00822C29" w:rsidRPr="00384D8F">
        <w:rPr>
          <w:rFonts w:ascii="Times New Roman" w:eastAsia="Times New Roman" w:hAnsi="Times New Roman" w:cs="Times New Roman"/>
          <w:b/>
          <w:snapToGrid w:val="0"/>
          <w:sz w:val="24"/>
          <w:szCs w:val="24"/>
          <w:lang w:eastAsia="ru-RU"/>
        </w:rPr>
        <w:t>договора</w:t>
      </w:r>
      <w:r w:rsidRPr="00384D8F">
        <w:rPr>
          <w:rFonts w:ascii="Times New Roman" w:eastAsia="Times New Roman" w:hAnsi="Times New Roman" w:cs="Times New Roman"/>
          <w:b/>
          <w:snapToGrid w:val="0"/>
          <w:sz w:val="24"/>
          <w:szCs w:val="24"/>
          <w:lang w:eastAsia="ru-RU"/>
        </w:rPr>
        <w:t>:</w:t>
      </w:r>
      <w:r w:rsidRPr="00255216">
        <w:rPr>
          <w:rFonts w:ascii="Times New Roman" w:eastAsia="Times New Roman" w:hAnsi="Times New Roman" w:cs="Times New Roman"/>
          <w:b/>
          <w:snapToGrid w:val="0"/>
          <w:sz w:val="24"/>
          <w:szCs w:val="24"/>
          <w:lang w:eastAsia="ru-RU"/>
        </w:rPr>
        <w:t xml:space="preserve"> </w:t>
      </w:r>
      <w:r w:rsidR="00BA7074" w:rsidRPr="00255216">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(далее также </w:t>
      </w:r>
      <w:r w:rsidR="00F3607A" w:rsidRPr="00255216">
        <w:rPr>
          <w:rFonts w:ascii="Times New Roman" w:eastAsia="Times New Roman" w:hAnsi="Times New Roman" w:cs="Times New Roman"/>
          <w:sz w:val="24"/>
          <w:szCs w:val="24"/>
          <w:lang w:eastAsia="ru-RU"/>
        </w:rPr>
        <w:t>–</w:t>
      </w:r>
      <w:r w:rsidR="00BA7074" w:rsidRPr="00255216">
        <w:rPr>
          <w:rFonts w:ascii="Times New Roman" w:eastAsia="Times New Roman" w:hAnsi="Times New Roman" w:cs="Times New Roman"/>
          <w:sz w:val="24"/>
          <w:szCs w:val="24"/>
          <w:lang w:eastAsia="ru-RU"/>
        </w:rPr>
        <w:t xml:space="preserve"> Продукция</w:t>
      </w:r>
      <w:r w:rsidR="00F3607A" w:rsidRPr="00255216">
        <w:rPr>
          <w:rFonts w:ascii="Times New Roman" w:eastAsia="Times New Roman" w:hAnsi="Times New Roman" w:cs="Times New Roman"/>
          <w:sz w:val="24"/>
          <w:szCs w:val="24"/>
          <w:lang w:eastAsia="ru-RU"/>
        </w:rPr>
        <w:t>, Товар</w:t>
      </w:r>
      <w:r w:rsidR="00BA7074" w:rsidRPr="00255216">
        <w:rPr>
          <w:rFonts w:ascii="Times New Roman" w:eastAsia="Times New Roman" w:hAnsi="Times New Roman" w:cs="Times New Roman"/>
          <w:sz w:val="24"/>
          <w:szCs w:val="24"/>
          <w:lang w:eastAsia="ru-RU"/>
        </w:rPr>
        <w:t>)</w:t>
      </w:r>
      <w:r w:rsidRPr="00255216">
        <w:rPr>
          <w:rFonts w:ascii="Times New Roman" w:eastAsia="Times New Roman" w:hAnsi="Times New Roman" w:cs="Times New Roman"/>
          <w:sz w:val="24"/>
          <w:szCs w:val="24"/>
          <w:lang w:eastAsia="ru-RU"/>
        </w:rPr>
        <w:t xml:space="preserve">. </w:t>
      </w:r>
    </w:p>
    <w:p w:rsidR="006D1F9B" w:rsidRPr="00255216"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55216">
        <w:rPr>
          <w:rFonts w:ascii="Times New Roman" w:eastAsia="Times New Roman" w:hAnsi="Times New Roman" w:cs="Times New Roman"/>
          <w:b/>
          <w:snapToGrid w:val="0"/>
          <w:sz w:val="24"/>
          <w:szCs w:val="24"/>
          <w:lang w:eastAsia="ru-RU"/>
        </w:rPr>
        <w:t>3.2.</w:t>
      </w:r>
      <w:r w:rsidR="00F82473" w:rsidRPr="00255216">
        <w:rPr>
          <w:rFonts w:ascii="Times New Roman" w:eastAsia="Times New Roman" w:hAnsi="Times New Roman" w:cs="Times New Roman"/>
          <w:b/>
          <w:snapToGrid w:val="0"/>
          <w:sz w:val="24"/>
          <w:szCs w:val="24"/>
          <w:lang w:eastAsia="ru-RU"/>
        </w:rPr>
        <w:t xml:space="preserve"> Общее количество поставляемой П</w:t>
      </w:r>
      <w:r w:rsidRPr="00255216">
        <w:rPr>
          <w:rFonts w:ascii="Times New Roman" w:eastAsia="Times New Roman" w:hAnsi="Times New Roman" w:cs="Times New Roman"/>
          <w:b/>
          <w:snapToGrid w:val="0"/>
          <w:sz w:val="24"/>
          <w:szCs w:val="24"/>
          <w:lang w:eastAsia="ru-RU"/>
        </w:rPr>
        <w:t xml:space="preserve">родукции: </w:t>
      </w:r>
      <w:r w:rsidR="008E4F71">
        <w:rPr>
          <w:rFonts w:ascii="Times New Roman" w:eastAsia="Times New Roman" w:hAnsi="Times New Roman" w:cs="Times New Roman"/>
          <w:snapToGrid w:val="0"/>
          <w:sz w:val="24"/>
          <w:szCs w:val="24"/>
          <w:lang w:eastAsia="ru-RU"/>
        </w:rPr>
        <w:t>5</w:t>
      </w:r>
      <w:r w:rsidR="004602DA">
        <w:rPr>
          <w:rFonts w:ascii="Times New Roman" w:eastAsia="Times New Roman" w:hAnsi="Times New Roman" w:cs="Times New Roman"/>
          <w:snapToGrid w:val="0"/>
          <w:sz w:val="24"/>
          <w:szCs w:val="24"/>
          <w:lang w:eastAsia="ru-RU"/>
        </w:rPr>
        <w:t>0</w:t>
      </w:r>
      <w:r w:rsidR="00295CD1">
        <w:rPr>
          <w:rFonts w:ascii="Times New Roman" w:eastAsia="Times New Roman" w:hAnsi="Times New Roman" w:cs="Times New Roman"/>
          <w:snapToGrid w:val="0"/>
          <w:sz w:val="24"/>
          <w:szCs w:val="24"/>
          <w:lang w:eastAsia="ru-RU"/>
        </w:rPr>
        <w:t xml:space="preserve"> 0</w:t>
      </w:r>
      <w:r w:rsidR="00037A1E" w:rsidRPr="00037A1E">
        <w:rPr>
          <w:rFonts w:ascii="Times New Roman" w:eastAsia="Times New Roman" w:hAnsi="Times New Roman" w:cs="Times New Roman"/>
          <w:snapToGrid w:val="0"/>
          <w:sz w:val="24"/>
          <w:szCs w:val="24"/>
          <w:lang w:eastAsia="ru-RU"/>
        </w:rPr>
        <w:t xml:space="preserve">00 </w:t>
      </w:r>
      <w:r w:rsidR="00E77887" w:rsidRPr="00D611E2">
        <w:rPr>
          <w:rFonts w:ascii="Times New Roman" w:eastAsia="Times New Roman" w:hAnsi="Times New Roman" w:cs="Times New Roman"/>
          <w:snapToGrid w:val="0"/>
          <w:sz w:val="24"/>
          <w:szCs w:val="24"/>
          <w:lang w:eastAsia="ru-RU"/>
        </w:rPr>
        <w:t>тонн</w:t>
      </w:r>
      <w:r w:rsidR="002A6B76" w:rsidRPr="00D611E2">
        <w:rPr>
          <w:rFonts w:ascii="Times New Roman" w:eastAsia="Times New Roman" w:hAnsi="Times New Roman" w:cs="Times New Roman"/>
          <w:snapToGrid w:val="0"/>
          <w:sz w:val="24"/>
          <w:szCs w:val="24"/>
          <w:lang w:eastAsia="ru-RU"/>
        </w:rPr>
        <w:t>.</w:t>
      </w:r>
    </w:p>
    <w:p w:rsidR="00BD41E0" w:rsidRPr="00BD41E0" w:rsidRDefault="006D1F9B" w:rsidP="00BD41E0">
      <w:pPr>
        <w:spacing w:after="0" w:line="240" w:lineRule="auto"/>
        <w:ind w:firstLine="708"/>
        <w:jc w:val="both"/>
        <w:rPr>
          <w:rFonts w:ascii="Times New Roman" w:eastAsia="Times New Roman" w:hAnsi="Times New Roman" w:cs="Times New Roman"/>
          <w:sz w:val="24"/>
          <w:szCs w:val="24"/>
          <w:lang w:eastAsia="ru-RU"/>
        </w:rPr>
      </w:pPr>
      <w:r w:rsidRPr="00255216">
        <w:rPr>
          <w:rFonts w:ascii="Times New Roman" w:eastAsia="Times New Roman" w:hAnsi="Times New Roman" w:cs="Times New Roman"/>
          <w:b/>
          <w:snapToGrid w:val="0"/>
          <w:sz w:val="24"/>
          <w:szCs w:val="24"/>
          <w:lang w:eastAsia="ru-RU"/>
        </w:rPr>
        <w:t xml:space="preserve">3.3. </w:t>
      </w:r>
      <w:r w:rsidRPr="00255216">
        <w:rPr>
          <w:rFonts w:ascii="Times New Roman" w:eastAsia="Times New Roman" w:hAnsi="Times New Roman" w:cs="Times New Roman"/>
          <w:b/>
          <w:sz w:val="24"/>
          <w:szCs w:val="24"/>
          <w:lang w:eastAsia="ru-RU"/>
        </w:rPr>
        <w:t xml:space="preserve">Сведения о начальной (максимальной) цене договора: </w:t>
      </w:r>
      <w:r w:rsidR="00BD41E0" w:rsidRPr="00BD41E0">
        <w:rPr>
          <w:rFonts w:ascii="Times New Roman" w:eastAsia="Times New Roman" w:hAnsi="Times New Roman" w:cs="Times New Roman"/>
          <w:sz w:val="24"/>
          <w:szCs w:val="24"/>
          <w:lang w:eastAsia="ru-RU"/>
        </w:rPr>
        <w:t xml:space="preserve">962 602 500 (Девятьсот шестьдесят два миллиона шестьсот две тысячи пятьсот) рублей 00 копеек (19 252,05 руб/тн), в том числе НДС. </w:t>
      </w:r>
    </w:p>
    <w:p w:rsidR="00BD41E0" w:rsidRPr="00BD41E0" w:rsidRDefault="00BD41E0" w:rsidP="00BD41E0">
      <w:pPr>
        <w:spacing w:after="0" w:line="240" w:lineRule="auto"/>
        <w:ind w:firstLine="708"/>
        <w:jc w:val="both"/>
        <w:rPr>
          <w:rFonts w:ascii="Times New Roman" w:eastAsia="Times New Roman" w:hAnsi="Times New Roman" w:cs="Times New Roman"/>
          <w:sz w:val="24"/>
          <w:szCs w:val="24"/>
          <w:lang w:eastAsia="ru-RU"/>
        </w:rPr>
      </w:pPr>
      <w:r w:rsidRPr="00BD41E0">
        <w:rPr>
          <w:rFonts w:ascii="Times New Roman" w:eastAsia="Times New Roman" w:hAnsi="Times New Roman" w:cs="Times New Roman"/>
          <w:sz w:val="24"/>
          <w:szCs w:val="24"/>
          <w:lang w:eastAsia="ru-RU"/>
        </w:rPr>
        <w:t>Цена 1 тонны Продукции составляет 13 589 рублей 89 копеек, с учетом НДС.</w:t>
      </w:r>
    </w:p>
    <w:p w:rsidR="00255216" w:rsidRPr="00D611E2" w:rsidRDefault="00BD41E0" w:rsidP="00BD41E0">
      <w:pPr>
        <w:spacing w:after="0" w:line="240" w:lineRule="auto"/>
        <w:ind w:firstLine="708"/>
        <w:jc w:val="both"/>
        <w:rPr>
          <w:rFonts w:ascii="Times New Roman" w:eastAsia="Times New Roman" w:hAnsi="Times New Roman" w:cs="Times New Roman"/>
          <w:sz w:val="24"/>
          <w:szCs w:val="24"/>
          <w:lang w:eastAsia="ru-RU"/>
        </w:rPr>
      </w:pPr>
      <w:r w:rsidRPr="00BD41E0">
        <w:rPr>
          <w:rFonts w:ascii="Times New Roman" w:eastAsia="Times New Roman" w:hAnsi="Times New Roman" w:cs="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5 662 рублей 16 копеек, с учетом НДС</w:t>
      </w:r>
      <w:r w:rsidR="00255216" w:rsidRPr="00D611E2">
        <w:rPr>
          <w:rFonts w:ascii="Times New Roman" w:eastAsia="Times New Roman" w:hAnsi="Times New Roman" w:cs="Times New Roman"/>
          <w:sz w:val="24"/>
          <w:szCs w:val="24"/>
          <w:lang w:eastAsia="ru-RU"/>
        </w:rPr>
        <w:t>.</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Цена Продукции на заводе – изготовителе, все таможенные пошлины, налоги (с учетом</w:t>
      </w:r>
      <w:r w:rsidR="00C067E6" w:rsidRPr="00C067E6">
        <w:rPr>
          <w:rFonts w:ascii="Times New Roman" w:eastAsia="Times New Roman" w:hAnsi="Times New Roman" w:cs="Times New Roman"/>
          <w:sz w:val="24"/>
          <w:szCs w:val="24"/>
          <w:lang w:eastAsia="ru-RU"/>
        </w:rPr>
        <w:t xml:space="preserve"> </w:t>
      </w:r>
      <w:r w:rsidRPr="00AA0109">
        <w:rPr>
          <w:rFonts w:ascii="Times New Roman" w:eastAsia="Times New Roman" w:hAnsi="Times New Roman" w:cs="Times New Roman"/>
          <w:sz w:val="24"/>
          <w:szCs w:val="24"/>
          <w:lang w:eastAsia="ru-RU"/>
        </w:rPr>
        <w:t xml:space="preserve">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понимается:</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ставку услуг транспортного экспедитора, предусмотренную договором Поставщика;</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сборы и тарифы, уплачиваемые отправителем при отправлении груза в прямом железнодорожном сообщении;</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расходы по наливу, подаче и уборке вагонов на станции отправления;</w:t>
      </w:r>
    </w:p>
    <w:p w:rsidR="00255216" w:rsidRPr="00255216"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lastRenderedPageBreak/>
        <w:t>•</w:t>
      </w:r>
      <w:r w:rsidRPr="00AA0109">
        <w:rPr>
          <w:rFonts w:ascii="Times New Roman" w:eastAsia="Times New Roman" w:hAnsi="Times New Roman" w:cs="Times New Roman"/>
          <w:sz w:val="24"/>
          <w:szCs w:val="24"/>
          <w:lang w:eastAsia="ru-RU"/>
        </w:rPr>
        <w:tab/>
        <w:t>все транспортные и иные дополнительные расходы на станции отправления.</w:t>
      </w:r>
    </w:p>
    <w:p w:rsidR="008E2A5E" w:rsidRPr="00AA0109" w:rsidRDefault="008E2A5E" w:rsidP="00E2100D">
      <w:pPr>
        <w:suppressAutoHyphens/>
        <w:spacing w:after="0" w:line="240" w:lineRule="auto"/>
        <w:ind w:firstLine="709"/>
        <w:jc w:val="both"/>
        <w:rPr>
          <w:rFonts w:ascii="Times New Roman" w:eastAsia="Calibri" w:hAnsi="Times New Roman" w:cs="Times New Roman"/>
          <w:bCs/>
          <w:sz w:val="24"/>
          <w:szCs w:val="24"/>
          <w:lang w:eastAsia="ru-RU"/>
        </w:rPr>
      </w:pPr>
      <w:r w:rsidRPr="00AA0109">
        <w:rPr>
          <w:rFonts w:ascii="Times New Roman" w:eastAsia="Times New Roman" w:hAnsi="Times New Roman" w:cs="Times New Roman"/>
          <w:b/>
          <w:snapToGrid w:val="0"/>
          <w:sz w:val="24"/>
          <w:szCs w:val="24"/>
          <w:lang w:eastAsia="ru-RU"/>
        </w:rPr>
        <w:t>3.4.</w:t>
      </w:r>
      <w:r w:rsidR="00991BE4" w:rsidRPr="00AA0109">
        <w:rPr>
          <w:rFonts w:ascii="Times New Roman" w:eastAsia="Times New Roman" w:hAnsi="Times New Roman" w:cs="Times New Roman"/>
          <w:b/>
          <w:snapToGrid w:val="0"/>
          <w:sz w:val="24"/>
          <w:szCs w:val="24"/>
          <w:lang w:eastAsia="ru-RU"/>
        </w:rPr>
        <w:t> </w:t>
      </w:r>
      <w:r w:rsidRPr="00AA0109">
        <w:rPr>
          <w:rFonts w:ascii="Times New Roman" w:eastAsia="Times New Roman" w:hAnsi="Times New Roman" w:cs="Times New Roman"/>
          <w:b/>
          <w:snapToGrid w:val="0"/>
          <w:sz w:val="24"/>
          <w:szCs w:val="24"/>
          <w:lang w:eastAsia="ru-RU"/>
        </w:rPr>
        <w:t>Срок поставки:</w:t>
      </w:r>
      <w:r w:rsidRPr="00AA0109">
        <w:rPr>
          <w:rFonts w:ascii="Times New Roman" w:eastAsia="Times New Roman" w:hAnsi="Times New Roman" w:cs="Times New Roman"/>
          <w:spacing w:val="14"/>
          <w:sz w:val="24"/>
          <w:szCs w:val="24"/>
          <w:lang w:eastAsia="ru-RU"/>
        </w:rPr>
        <w:t xml:space="preserve"> </w:t>
      </w:r>
      <w:r w:rsidR="003323D1" w:rsidRPr="003323D1">
        <w:rPr>
          <w:rFonts w:ascii="Times New Roman" w:eastAsia="Calibri" w:hAnsi="Times New Roman" w:cs="Times New Roman"/>
          <w:bCs/>
          <w:sz w:val="24"/>
          <w:szCs w:val="24"/>
          <w:lang w:eastAsia="ru-RU"/>
        </w:rPr>
        <w:t xml:space="preserve">с </w:t>
      </w:r>
      <w:r w:rsidR="00BD41E0" w:rsidRPr="00BD41E0">
        <w:rPr>
          <w:rFonts w:ascii="Times New Roman" w:eastAsia="Calibri" w:hAnsi="Times New Roman" w:cs="Times New Roman"/>
          <w:bCs/>
          <w:sz w:val="24"/>
          <w:szCs w:val="24"/>
          <w:lang w:eastAsia="ru-RU"/>
        </w:rPr>
        <w:t>10.01.2019г. по 31.01.2019г.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Pr="00AA0109">
        <w:rPr>
          <w:rFonts w:ascii="Times New Roman" w:eastAsia="Calibri" w:hAnsi="Times New Roman" w:cs="Times New Roman"/>
          <w:bCs/>
          <w:sz w:val="24"/>
          <w:szCs w:val="24"/>
          <w:lang w:eastAsia="ru-RU"/>
        </w:rPr>
        <w:t xml:space="preserve">. </w:t>
      </w:r>
    </w:p>
    <w:p w:rsidR="006D1F9B" w:rsidRPr="00255216" w:rsidRDefault="006D1F9B" w:rsidP="00C94AA9">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sidRPr="00255216">
        <w:rPr>
          <w:rFonts w:ascii="Times New Roman" w:eastAsia="Times New Roman" w:hAnsi="Times New Roman" w:cs="Times New Roman"/>
          <w:b/>
          <w:snapToGrid w:val="0"/>
          <w:sz w:val="24"/>
          <w:szCs w:val="24"/>
          <w:lang w:eastAsia="ru-RU"/>
        </w:rPr>
        <w:t xml:space="preserve">3.5. Место поставки: </w:t>
      </w:r>
    </w:p>
    <w:p w:rsidR="00255216" w:rsidRPr="00255216" w:rsidRDefault="00255216" w:rsidP="00255216">
      <w:pPr>
        <w:spacing w:after="0" w:line="240" w:lineRule="auto"/>
        <w:ind w:firstLine="708"/>
        <w:jc w:val="both"/>
        <w:rPr>
          <w:rFonts w:ascii="Times New Roman" w:eastAsia="Times New Roman" w:hAnsi="Times New Roman" w:cs="Times New Roman"/>
          <w:bCs/>
          <w:sz w:val="24"/>
          <w:szCs w:val="24"/>
          <w:lang w:eastAsia="ru-RU"/>
        </w:rPr>
      </w:pPr>
      <w:r w:rsidRPr="00255216">
        <w:rPr>
          <w:rFonts w:ascii="Times New Roman" w:eastAsia="Times New Roman" w:hAnsi="Times New Roman" w:cs="Times New Roman"/>
          <w:bCs/>
          <w:sz w:val="24"/>
          <w:szCs w:val="24"/>
          <w:lang w:eastAsia="ru-RU"/>
        </w:rPr>
        <w:t xml:space="preserve">поставка осуществляется ж/д транспортом: </w:t>
      </w:r>
    </w:p>
    <w:p w:rsidR="00BD41E0" w:rsidRPr="00BD41E0" w:rsidRDefault="00BD41E0" w:rsidP="00BD41E0">
      <w:pPr>
        <w:spacing w:after="0" w:line="240" w:lineRule="auto"/>
        <w:ind w:firstLine="708"/>
        <w:jc w:val="both"/>
        <w:rPr>
          <w:rFonts w:ascii="Times New Roman" w:eastAsia="Times New Roman" w:hAnsi="Times New Roman" w:cs="Times New Roman"/>
          <w:bCs/>
          <w:sz w:val="24"/>
          <w:szCs w:val="24"/>
          <w:lang w:eastAsia="ru-RU"/>
        </w:rPr>
      </w:pPr>
      <w:r w:rsidRPr="00BD41E0">
        <w:rPr>
          <w:rFonts w:ascii="Times New Roman" w:eastAsia="Times New Roman" w:hAnsi="Times New Roman" w:cs="Times New Roman"/>
          <w:bCs/>
          <w:sz w:val="24"/>
          <w:szCs w:val="24"/>
          <w:lang w:eastAsia="ru-RU"/>
        </w:rPr>
        <w:t>ст. Комсомольск-Мурманский Октябрьской ж/д – 15 500 тонн,</w:t>
      </w:r>
    </w:p>
    <w:p w:rsidR="00BD41E0" w:rsidRPr="00BD41E0" w:rsidRDefault="00BD41E0" w:rsidP="00BD41E0">
      <w:pPr>
        <w:spacing w:after="0" w:line="240" w:lineRule="auto"/>
        <w:ind w:firstLine="708"/>
        <w:jc w:val="both"/>
        <w:rPr>
          <w:rFonts w:ascii="Times New Roman" w:eastAsia="Times New Roman" w:hAnsi="Times New Roman" w:cs="Times New Roman"/>
          <w:bCs/>
          <w:sz w:val="24"/>
          <w:szCs w:val="24"/>
          <w:lang w:eastAsia="ru-RU"/>
        </w:rPr>
      </w:pPr>
      <w:r w:rsidRPr="00BD41E0">
        <w:rPr>
          <w:rFonts w:ascii="Times New Roman" w:eastAsia="Times New Roman" w:hAnsi="Times New Roman" w:cs="Times New Roman"/>
          <w:bCs/>
          <w:sz w:val="24"/>
          <w:szCs w:val="24"/>
          <w:lang w:eastAsia="ru-RU"/>
        </w:rPr>
        <w:t>ст. Мурманск Октябрьской ж/д – 7 500 тонн,</w:t>
      </w:r>
    </w:p>
    <w:p w:rsidR="00BD41E0" w:rsidRPr="00BD41E0" w:rsidRDefault="00BD41E0" w:rsidP="00BD41E0">
      <w:pPr>
        <w:spacing w:after="0" w:line="240" w:lineRule="auto"/>
        <w:ind w:firstLine="708"/>
        <w:jc w:val="both"/>
        <w:rPr>
          <w:rFonts w:ascii="Times New Roman" w:eastAsia="Times New Roman" w:hAnsi="Times New Roman" w:cs="Times New Roman"/>
          <w:bCs/>
          <w:sz w:val="24"/>
          <w:szCs w:val="24"/>
          <w:lang w:eastAsia="ru-RU"/>
        </w:rPr>
      </w:pPr>
      <w:r w:rsidRPr="00BD41E0">
        <w:rPr>
          <w:rFonts w:ascii="Times New Roman" w:eastAsia="Times New Roman" w:hAnsi="Times New Roman" w:cs="Times New Roman"/>
          <w:bCs/>
          <w:sz w:val="24"/>
          <w:szCs w:val="24"/>
          <w:lang w:eastAsia="ru-RU"/>
        </w:rPr>
        <w:t>ст. Оленегорск Октябрьской ж/д – 3 000 тонн,</w:t>
      </w:r>
    </w:p>
    <w:p w:rsidR="00BD41E0" w:rsidRPr="00BD41E0" w:rsidRDefault="00BD41E0" w:rsidP="00BD41E0">
      <w:pPr>
        <w:spacing w:after="0" w:line="240" w:lineRule="auto"/>
        <w:ind w:firstLine="708"/>
        <w:jc w:val="both"/>
        <w:rPr>
          <w:rFonts w:ascii="Times New Roman" w:eastAsia="Times New Roman" w:hAnsi="Times New Roman" w:cs="Times New Roman"/>
          <w:bCs/>
          <w:sz w:val="24"/>
          <w:szCs w:val="24"/>
          <w:lang w:eastAsia="ru-RU"/>
        </w:rPr>
      </w:pPr>
      <w:r w:rsidRPr="00BD41E0">
        <w:rPr>
          <w:rFonts w:ascii="Times New Roman" w:eastAsia="Times New Roman" w:hAnsi="Times New Roman" w:cs="Times New Roman"/>
          <w:bCs/>
          <w:sz w:val="24"/>
          <w:szCs w:val="24"/>
          <w:lang w:eastAsia="ru-RU"/>
        </w:rPr>
        <w:t>ст. Ваенга Октябрьской ж/д – 12 500 тонн,</w:t>
      </w:r>
    </w:p>
    <w:p w:rsidR="00BD41E0" w:rsidRPr="00BD41E0" w:rsidRDefault="00BD41E0" w:rsidP="00BD41E0">
      <w:pPr>
        <w:spacing w:after="0" w:line="240" w:lineRule="auto"/>
        <w:ind w:firstLine="708"/>
        <w:jc w:val="both"/>
        <w:rPr>
          <w:rFonts w:ascii="Times New Roman" w:eastAsia="Times New Roman" w:hAnsi="Times New Roman" w:cs="Times New Roman"/>
          <w:bCs/>
          <w:sz w:val="24"/>
          <w:szCs w:val="24"/>
          <w:lang w:eastAsia="ru-RU"/>
        </w:rPr>
      </w:pPr>
      <w:r w:rsidRPr="00BD41E0">
        <w:rPr>
          <w:rFonts w:ascii="Times New Roman" w:eastAsia="Times New Roman" w:hAnsi="Times New Roman" w:cs="Times New Roman"/>
          <w:bCs/>
          <w:sz w:val="24"/>
          <w:szCs w:val="24"/>
          <w:lang w:eastAsia="ru-RU"/>
        </w:rPr>
        <w:t>ст. Никель-Мурманский Октябрьской ж/д – 3 000 тонн,</w:t>
      </w:r>
    </w:p>
    <w:p w:rsidR="00255216" w:rsidRDefault="00BD41E0" w:rsidP="00BD41E0">
      <w:pPr>
        <w:spacing w:after="0" w:line="240" w:lineRule="auto"/>
        <w:ind w:firstLine="708"/>
        <w:jc w:val="both"/>
        <w:rPr>
          <w:rFonts w:ascii="Times New Roman" w:eastAsia="Times New Roman" w:hAnsi="Times New Roman" w:cs="Times New Roman"/>
          <w:bCs/>
          <w:sz w:val="24"/>
          <w:szCs w:val="24"/>
          <w:lang w:eastAsia="ru-RU"/>
        </w:rPr>
      </w:pPr>
      <w:r w:rsidRPr="00BD41E0">
        <w:rPr>
          <w:rFonts w:ascii="Times New Roman" w:eastAsia="Times New Roman" w:hAnsi="Times New Roman" w:cs="Times New Roman"/>
          <w:bCs/>
          <w:sz w:val="24"/>
          <w:szCs w:val="24"/>
          <w:lang w:eastAsia="ru-RU"/>
        </w:rPr>
        <w:t>ст. Кандалакша Октябрьской ж/д – 8 500 тонн</w:t>
      </w:r>
      <w:r w:rsidR="00255216" w:rsidRPr="00255216">
        <w:rPr>
          <w:rFonts w:ascii="Times New Roman" w:eastAsia="Times New Roman" w:hAnsi="Times New Roman" w:cs="Times New Roman"/>
          <w:bCs/>
          <w:sz w:val="24"/>
          <w:szCs w:val="24"/>
          <w:lang w:eastAsia="ru-RU"/>
        </w:rPr>
        <w:t>.</w:t>
      </w:r>
    </w:p>
    <w:p w:rsidR="008B65CF" w:rsidRPr="00AA0109" w:rsidRDefault="001B19FF" w:rsidP="00255216">
      <w:pPr>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b/>
          <w:sz w:val="24"/>
          <w:szCs w:val="24"/>
          <w:lang w:eastAsia="ru-RU"/>
        </w:rPr>
        <w:t xml:space="preserve">3.6. Особые условия: </w:t>
      </w:r>
      <w:r w:rsidR="008B65CF" w:rsidRPr="00AA0109">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w:t>
      </w:r>
    </w:p>
    <w:p w:rsidR="001B19FF" w:rsidRPr="00AA0109" w:rsidRDefault="008B65CF" w:rsidP="008B65CF">
      <w:pPr>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sidR="001B19FF" w:rsidRPr="00AA0109">
        <w:rPr>
          <w:rFonts w:ascii="Times New Roman" w:eastAsia="Times New Roman" w:hAnsi="Times New Roman" w:cs="Times New Roman"/>
          <w:sz w:val="24"/>
          <w:szCs w:val="24"/>
          <w:lang w:eastAsia="ru-RU"/>
        </w:rPr>
        <w:t>.</w:t>
      </w:r>
    </w:p>
    <w:p w:rsidR="004F4F10" w:rsidRDefault="00BC3630" w:rsidP="004F4F10">
      <w:pPr>
        <w:tabs>
          <w:tab w:val="left" w:pos="6987"/>
        </w:tabs>
        <w:spacing w:after="0" w:line="240" w:lineRule="atLeast"/>
        <w:ind w:firstLine="709"/>
        <w:jc w:val="both"/>
        <w:rPr>
          <w:rFonts w:ascii="Times New Roman" w:hAnsi="Times New Roman" w:cs="Times New Roman"/>
          <w:sz w:val="24"/>
          <w:szCs w:val="24"/>
        </w:rPr>
      </w:pPr>
      <w:r w:rsidRPr="00AA0109">
        <w:rPr>
          <w:rFonts w:ascii="Times New Roman" w:hAnsi="Times New Roman" w:cs="Times New Roman"/>
          <w:b/>
          <w:sz w:val="24"/>
          <w:szCs w:val="24"/>
        </w:rPr>
        <w:t>3.</w:t>
      </w:r>
      <w:r w:rsidR="001B19FF" w:rsidRPr="00AA0109">
        <w:rPr>
          <w:rFonts w:ascii="Times New Roman" w:hAnsi="Times New Roman" w:cs="Times New Roman"/>
          <w:b/>
          <w:sz w:val="24"/>
          <w:szCs w:val="24"/>
        </w:rPr>
        <w:t>7</w:t>
      </w:r>
      <w:r w:rsidRPr="00AA0109">
        <w:rPr>
          <w:rFonts w:ascii="Times New Roman" w:hAnsi="Times New Roman" w:cs="Times New Roman"/>
          <w:b/>
          <w:sz w:val="24"/>
          <w:szCs w:val="24"/>
        </w:rPr>
        <w:t>. Иные условия:</w:t>
      </w:r>
      <w:r w:rsidRPr="00AA0109">
        <w:rPr>
          <w:rFonts w:ascii="Times New Roman" w:hAnsi="Times New Roman" w:cs="Times New Roman"/>
          <w:sz w:val="24"/>
          <w:szCs w:val="24"/>
        </w:rPr>
        <w:t xml:space="preserve"> </w:t>
      </w:r>
      <w:r w:rsidR="004F4F10" w:rsidRPr="004F4F10">
        <w:rPr>
          <w:rFonts w:ascii="Times New Roman" w:hAnsi="Times New Roman" w:cs="Times New Roman"/>
          <w:sz w:val="24"/>
          <w:szCs w:val="24"/>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4F4F10" w:rsidRDefault="006D1F9B" w:rsidP="008B2667">
      <w:pPr>
        <w:tabs>
          <w:tab w:val="left" w:pos="6987"/>
        </w:tabs>
        <w:spacing w:after="0" w:line="240" w:lineRule="atLeast"/>
        <w:ind w:firstLine="709"/>
        <w:jc w:val="both"/>
        <w:rPr>
          <w:rFonts w:ascii="Times New Roman" w:eastAsia="Times New Roman" w:hAnsi="Times New Roman" w:cs="Times New Roman"/>
          <w:snapToGrid w:val="0"/>
          <w:sz w:val="24"/>
          <w:szCs w:val="24"/>
          <w:lang w:eastAsia="ru-RU"/>
        </w:rPr>
      </w:pPr>
      <w:r w:rsidRPr="004F4F10">
        <w:rPr>
          <w:rFonts w:ascii="Times New Roman" w:eastAsia="Times New Roman" w:hAnsi="Times New Roman" w:cs="Times New Roman"/>
          <w:b/>
          <w:snapToGrid w:val="0"/>
          <w:sz w:val="24"/>
          <w:szCs w:val="24"/>
          <w:lang w:eastAsia="ru-RU"/>
        </w:rPr>
        <w:t>3.</w:t>
      </w:r>
      <w:r w:rsidR="001B19FF" w:rsidRPr="004F4F10">
        <w:rPr>
          <w:rFonts w:ascii="Times New Roman" w:eastAsia="Times New Roman" w:hAnsi="Times New Roman" w:cs="Times New Roman"/>
          <w:b/>
          <w:snapToGrid w:val="0"/>
          <w:sz w:val="24"/>
          <w:szCs w:val="24"/>
          <w:lang w:eastAsia="ru-RU"/>
        </w:rPr>
        <w:t>8</w:t>
      </w:r>
      <w:r w:rsidRPr="004F4F10">
        <w:rPr>
          <w:rFonts w:ascii="Times New Roman" w:eastAsia="Times New Roman" w:hAnsi="Times New Roman" w:cs="Times New Roman"/>
          <w:b/>
          <w:snapToGrid w:val="0"/>
          <w:sz w:val="24"/>
          <w:szCs w:val="24"/>
          <w:lang w:eastAsia="ru-RU"/>
        </w:rPr>
        <w:t xml:space="preserve">. </w:t>
      </w:r>
      <w:r w:rsidR="00BC3630" w:rsidRPr="004F4F10">
        <w:rPr>
          <w:rFonts w:ascii="Times New Roman" w:eastAsia="Times New Roman" w:hAnsi="Times New Roman" w:cs="Times New Roman"/>
          <w:b/>
          <w:snapToGrid w:val="0"/>
          <w:sz w:val="24"/>
          <w:szCs w:val="24"/>
          <w:lang w:eastAsia="ru-RU"/>
        </w:rPr>
        <w:t>Условия</w:t>
      </w:r>
      <w:r w:rsidRPr="004F4F10">
        <w:rPr>
          <w:rFonts w:ascii="Times New Roman" w:eastAsia="Times New Roman" w:hAnsi="Times New Roman" w:cs="Times New Roman"/>
          <w:b/>
          <w:snapToGrid w:val="0"/>
          <w:sz w:val="24"/>
          <w:szCs w:val="24"/>
          <w:lang w:eastAsia="ru-RU"/>
        </w:rPr>
        <w:t xml:space="preserve"> оплаты:</w:t>
      </w:r>
      <w:r w:rsidRPr="004F4F10">
        <w:rPr>
          <w:rFonts w:ascii="Times New Roman" w:eastAsia="Times New Roman" w:hAnsi="Times New Roman" w:cs="Times New Roman"/>
          <w:snapToGrid w:val="0"/>
          <w:sz w:val="24"/>
          <w:szCs w:val="24"/>
          <w:lang w:eastAsia="ru-RU"/>
        </w:rPr>
        <w:t xml:space="preserve"> </w:t>
      </w:r>
      <w:r w:rsidR="004F4F10" w:rsidRPr="004F4F10">
        <w:rPr>
          <w:rFonts w:ascii="Times New Roman" w:eastAsia="Times New Roman" w:hAnsi="Times New Roman" w:cs="Times New Roman"/>
          <w:snapToGrid w:val="0"/>
          <w:sz w:val="24"/>
          <w:szCs w:val="24"/>
          <w:lang w:eastAsia="ru-RU"/>
        </w:rPr>
        <w:t>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Срок оплаты начинает исчисляться от даты, следующей за днем фактической поставки Продукции. За Продукцию, не прибывшую на склад (эстакаду слива)/резервуар/склад,  оплата Покупателем не производится.</w:t>
      </w:r>
    </w:p>
    <w:p w:rsidR="00DD2FAD" w:rsidRPr="001F7C34" w:rsidRDefault="006D1F9B" w:rsidP="004F4F10">
      <w:pPr>
        <w:tabs>
          <w:tab w:val="left" w:pos="6987"/>
        </w:tabs>
        <w:spacing w:after="0" w:line="240" w:lineRule="atLeast"/>
        <w:ind w:firstLine="709"/>
        <w:jc w:val="both"/>
        <w:rPr>
          <w:rFonts w:ascii="Times New Roman" w:eastAsia="Times New Roman" w:hAnsi="Times New Roman" w:cs="Times New Roman"/>
          <w:b/>
          <w:snapToGrid w:val="0"/>
          <w:sz w:val="24"/>
          <w:szCs w:val="24"/>
          <w:lang w:eastAsia="ru-RU"/>
        </w:rPr>
      </w:pPr>
      <w:r w:rsidRPr="001F7C34">
        <w:rPr>
          <w:rFonts w:ascii="Times New Roman" w:eastAsia="Times New Roman" w:hAnsi="Times New Roman" w:cs="Times New Roman"/>
          <w:b/>
          <w:snapToGrid w:val="0"/>
          <w:sz w:val="24"/>
          <w:szCs w:val="24"/>
          <w:lang w:eastAsia="ru-RU"/>
        </w:rPr>
        <w:t>3.</w:t>
      </w:r>
      <w:r w:rsidR="0052513A" w:rsidRPr="009B5462">
        <w:rPr>
          <w:rFonts w:ascii="Times New Roman" w:eastAsia="Times New Roman" w:hAnsi="Times New Roman" w:cs="Times New Roman"/>
          <w:b/>
          <w:snapToGrid w:val="0"/>
          <w:sz w:val="24"/>
          <w:szCs w:val="24"/>
          <w:lang w:eastAsia="ru-RU"/>
        </w:rPr>
        <w:t>9</w:t>
      </w:r>
      <w:r w:rsidRPr="001F7C34">
        <w:rPr>
          <w:rFonts w:ascii="Times New Roman" w:eastAsia="Times New Roman" w:hAnsi="Times New Roman" w:cs="Times New Roman"/>
          <w:b/>
          <w:snapToGrid w:val="0"/>
          <w:sz w:val="24"/>
          <w:szCs w:val="24"/>
          <w:lang w:eastAsia="ru-RU"/>
        </w:rPr>
        <w:t>.</w:t>
      </w:r>
      <w:r w:rsidR="00711ED9" w:rsidRPr="001F7C34">
        <w:t xml:space="preserve"> </w:t>
      </w:r>
      <w:r w:rsidR="00711ED9" w:rsidRPr="001F7C34">
        <w:rPr>
          <w:rFonts w:ascii="Times New Roman" w:eastAsia="Times New Roman" w:hAnsi="Times New Roman" w:cs="Times New Roman"/>
          <w:b/>
          <w:snapToGrid w:val="0"/>
          <w:sz w:val="24"/>
          <w:szCs w:val="24"/>
          <w:lang w:eastAsia="ru-RU"/>
        </w:rPr>
        <w:t xml:space="preserve">Обеспечение заявки, исполнения договора: </w:t>
      </w:r>
    </w:p>
    <w:p w:rsidR="006D1F9B" w:rsidRPr="001F7C34" w:rsidRDefault="00711ED9"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1F7C34">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sidRPr="001F7C34">
        <w:rPr>
          <w:rFonts w:ascii="Times New Roman" w:eastAsia="Times New Roman" w:hAnsi="Times New Roman" w:cs="Times New Roman"/>
          <w:snapToGrid w:val="0"/>
          <w:sz w:val="24"/>
          <w:szCs w:val="24"/>
          <w:lang w:eastAsia="ru-RU"/>
        </w:rPr>
        <w:t xml:space="preserve"> на участие</w:t>
      </w:r>
      <w:r w:rsidRPr="001F7C34">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p>
    <w:p w:rsidR="00963480" w:rsidRPr="001F7C34" w:rsidRDefault="001B19FF"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1F7C34">
        <w:rPr>
          <w:rFonts w:ascii="Times New Roman" w:eastAsia="Times New Roman" w:hAnsi="Times New Roman" w:cs="Times New Roman"/>
          <w:b/>
          <w:sz w:val="24"/>
          <w:szCs w:val="24"/>
          <w:lang w:eastAsia="ar-SA"/>
        </w:rPr>
        <w:t>3.1</w:t>
      </w:r>
      <w:r w:rsidR="0052513A" w:rsidRPr="009B5462">
        <w:rPr>
          <w:rFonts w:ascii="Times New Roman" w:eastAsia="Times New Roman" w:hAnsi="Times New Roman" w:cs="Times New Roman"/>
          <w:b/>
          <w:sz w:val="24"/>
          <w:szCs w:val="24"/>
          <w:lang w:eastAsia="ar-SA"/>
        </w:rPr>
        <w:t>0</w:t>
      </w:r>
      <w:r w:rsidR="00793970" w:rsidRPr="001F7C34">
        <w:rPr>
          <w:rFonts w:ascii="Times New Roman" w:eastAsia="Times New Roman" w:hAnsi="Times New Roman" w:cs="Times New Roman"/>
          <w:b/>
          <w:sz w:val="24"/>
          <w:szCs w:val="24"/>
          <w:lang w:eastAsia="ar-SA"/>
        </w:rPr>
        <w:t xml:space="preserve">. Переторжка </w:t>
      </w:r>
      <w:r w:rsidR="008D70F6" w:rsidRPr="001F7C34">
        <w:rPr>
          <w:rFonts w:ascii="Times New Roman" w:eastAsia="Times New Roman" w:hAnsi="Times New Roman" w:cs="Times New Roman"/>
          <w:sz w:val="24"/>
          <w:szCs w:val="24"/>
          <w:lang w:eastAsia="ar-SA"/>
        </w:rPr>
        <w:t>не предусмотрена</w:t>
      </w:r>
      <w:r w:rsidR="009119B9" w:rsidRPr="001F7C34">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C25BFD">
        <w:rPr>
          <w:rFonts w:ascii="Times New Roman" w:eastAsia="Calibri" w:hAnsi="Times New Roman" w:cs="Times New Roman"/>
          <w:b/>
          <w:sz w:val="24"/>
          <w:szCs w:val="24"/>
          <w:lang w:eastAsia="ar-SA"/>
        </w:rPr>
        <w:t>:</w:t>
      </w:r>
      <w:r w:rsidRPr="00C25BFD">
        <w:rPr>
          <w:rFonts w:ascii="Times New Roman" w:eastAsia="Calibri" w:hAnsi="Times New Roman" w:cs="Times New Roman"/>
          <w:sz w:val="24"/>
          <w:szCs w:val="24"/>
          <w:lang w:eastAsia="ar-SA"/>
        </w:rPr>
        <w:t xml:space="preserve"> </w:t>
      </w:r>
      <w:r w:rsidR="00BD41E0" w:rsidRPr="00C25BFD">
        <w:rPr>
          <w:rFonts w:ascii="Times New Roman" w:eastAsia="Times New Roman" w:hAnsi="Times New Roman" w:cs="Times New Roman"/>
          <w:sz w:val="24"/>
          <w:szCs w:val="24"/>
          <w:lang w:eastAsia="ru-RU"/>
        </w:rPr>
        <w:t>19.12</w:t>
      </w:r>
      <w:r w:rsidR="006D518A" w:rsidRPr="00C25BFD">
        <w:rPr>
          <w:rFonts w:ascii="Times New Roman" w:eastAsia="Times New Roman" w:hAnsi="Times New Roman" w:cs="Times New Roman"/>
          <w:sz w:val="24"/>
          <w:szCs w:val="24"/>
          <w:lang w:eastAsia="ru-RU"/>
        </w:rPr>
        <w:t xml:space="preserve">.2018 </w:t>
      </w:r>
      <w:r w:rsidR="00D56E75" w:rsidRPr="00C25BFD">
        <w:rPr>
          <w:rFonts w:ascii="Times New Roman" w:eastAsia="Times New Roman" w:hAnsi="Times New Roman" w:cs="Times New Roman"/>
          <w:sz w:val="24"/>
          <w:szCs w:val="24"/>
          <w:lang w:eastAsia="ru-RU"/>
        </w:rPr>
        <w:t>в 09:0</w:t>
      </w:r>
      <w:r w:rsidR="00F1382E" w:rsidRPr="00C25BFD">
        <w:rPr>
          <w:rFonts w:ascii="Times New Roman" w:eastAsia="Times New Roman" w:hAnsi="Times New Roman" w:cs="Times New Roman"/>
          <w:sz w:val="24"/>
          <w:szCs w:val="24"/>
          <w:lang w:eastAsia="ru-RU"/>
        </w:rPr>
        <w:t>0</w:t>
      </w:r>
      <w:r w:rsidR="00F93CED" w:rsidRPr="00C25BFD">
        <w:rPr>
          <w:rFonts w:ascii="Times New Roman" w:eastAsia="Times New Roman" w:hAnsi="Times New Roman" w:cs="Times New Roman"/>
          <w:sz w:val="24"/>
          <w:szCs w:val="24"/>
          <w:lang w:eastAsia="ru-RU"/>
        </w:rPr>
        <w:t xml:space="preserve"> (</w:t>
      </w:r>
      <w:r w:rsidR="00F93CED" w:rsidRPr="00D73F10">
        <w:rPr>
          <w:rFonts w:ascii="Times New Roman" w:eastAsia="Times New Roman" w:hAnsi="Times New Roman" w:cs="Times New Roman"/>
          <w:sz w:val="24"/>
          <w:szCs w:val="24"/>
          <w:lang w:eastAsia="ru-RU"/>
        </w:rPr>
        <w:t>МСК) по адресу: г.</w:t>
      </w:r>
      <w:r w:rsidR="001B19FF" w:rsidRPr="00D73F10">
        <w:rPr>
          <w:rFonts w:ascii="Times New Roman" w:eastAsia="Times New Roman" w:hAnsi="Times New Roman" w:cs="Times New Roman"/>
          <w:sz w:val="24"/>
          <w:szCs w:val="24"/>
          <w:lang w:eastAsia="ru-RU"/>
        </w:rPr>
        <w:t> </w:t>
      </w:r>
      <w:r w:rsidR="00F93CED" w:rsidRPr="00D73F10">
        <w:rPr>
          <w:rFonts w:ascii="Times New Roman" w:eastAsia="Times New Roman" w:hAnsi="Times New Roman" w:cs="Times New Roman"/>
          <w:sz w:val="24"/>
          <w:szCs w:val="24"/>
          <w:lang w:eastAsia="ru-RU"/>
        </w:rPr>
        <w:t>Мурманск, ул. Свердлова, д. 39, корп.1, каб. 403.</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590B88" w:rsidRPr="00590B88" w:rsidRDefault="00590B88" w:rsidP="00590B88">
      <w:pPr>
        <w:tabs>
          <w:tab w:val="left" w:pos="6987"/>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w:t>
      </w:r>
      <w:r w:rsidRPr="00590B88">
        <w:rPr>
          <w:rFonts w:ascii="Calibri" w:eastAsia="Calibri" w:hAnsi="Calibri" w:cs="Times New Roman"/>
        </w:rPr>
        <w:t xml:space="preserve"> </w:t>
      </w:r>
      <w:r w:rsidRPr="00590B88">
        <w:rPr>
          <w:rFonts w:ascii="Times New Roman" w:eastAsia="Times New Roman" w:hAnsi="Times New Roman" w:cs="Times New Roman"/>
          <w:sz w:val="24"/>
          <w:szCs w:val="24"/>
          <w:lang w:eastAsia="ar-SA"/>
        </w:rPr>
        <w:t xml:space="preserve">Документации, либо отправить запрос на электронную почту </w:t>
      </w:r>
      <w:hyperlink r:id="rId8" w:history="1">
        <w:r w:rsidR="0091404E" w:rsidRPr="00AE28F3">
          <w:rPr>
            <w:rStyle w:val="af"/>
            <w:rFonts w:ascii="Times New Roman" w:eastAsia="Times New Roman" w:hAnsi="Times New Roman" w:cs="Times New Roman"/>
            <w:sz w:val="24"/>
            <w:szCs w:val="24"/>
            <w:lang w:val="en-US" w:eastAsia="ar-SA"/>
          </w:rPr>
          <w:t>palchikovskayavv</w:t>
        </w:r>
        <w:r w:rsidR="0091404E" w:rsidRPr="00AE28F3">
          <w:rPr>
            <w:rStyle w:val="af"/>
            <w:rFonts w:ascii="Times New Roman" w:eastAsia="Calibri" w:hAnsi="Times New Roman" w:cs="Times New Roman"/>
            <w:sz w:val="24"/>
            <w:szCs w:val="24"/>
          </w:rPr>
          <w:t>@</w:t>
        </w:r>
        <w:r w:rsidR="0091404E" w:rsidRPr="00AE28F3">
          <w:rPr>
            <w:rStyle w:val="af"/>
            <w:rFonts w:ascii="Times New Roman" w:eastAsia="Calibri" w:hAnsi="Times New Roman" w:cs="Times New Roman"/>
            <w:sz w:val="24"/>
            <w:szCs w:val="24"/>
            <w:lang w:val="en-US"/>
          </w:rPr>
          <w:t>mures</w:t>
        </w:r>
        <w:r w:rsidR="0091404E" w:rsidRPr="00AE28F3">
          <w:rPr>
            <w:rStyle w:val="af"/>
            <w:rFonts w:ascii="Times New Roman" w:eastAsia="Calibri" w:hAnsi="Times New Roman" w:cs="Times New Roman"/>
            <w:sz w:val="24"/>
            <w:szCs w:val="24"/>
          </w:rPr>
          <w:t>.</w:t>
        </w:r>
        <w:r w:rsidR="0091404E" w:rsidRPr="00AE28F3">
          <w:rPr>
            <w:rStyle w:val="af"/>
            <w:rFonts w:ascii="Times New Roman" w:eastAsia="Calibri" w:hAnsi="Times New Roman" w:cs="Times New Roman"/>
            <w:sz w:val="24"/>
            <w:szCs w:val="24"/>
            <w:lang w:val="en-US"/>
          </w:rPr>
          <w:t>ru</w:t>
        </w:r>
      </w:hyperlink>
      <w:r w:rsidRPr="00590B88">
        <w:rPr>
          <w:rFonts w:ascii="Times New Roman" w:eastAsia="Times New Roman" w:hAnsi="Times New Roman" w:cs="Times New Roman"/>
          <w:sz w:val="24"/>
          <w:szCs w:val="24"/>
          <w:lang w:eastAsia="ar-SA"/>
        </w:rPr>
        <w:t>, с указанием способа получения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t xml:space="preserve">В </w:t>
      </w:r>
      <w:r w:rsidRPr="00C25BFD">
        <w:rPr>
          <w:rFonts w:ascii="Times New Roman" w:eastAsia="Times New Roman" w:hAnsi="Times New Roman" w:cs="Times New Roman"/>
          <w:sz w:val="24"/>
          <w:szCs w:val="24"/>
          <w:lang w:eastAsia="ar-SA"/>
        </w:rPr>
        <w:t xml:space="preserve">период с </w:t>
      </w:r>
      <w:r w:rsidR="002F4613" w:rsidRPr="00C25BFD">
        <w:rPr>
          <w:rFonts w:ascii="Times New Roman" w:eastAsia="Times New Roman" w:hAnsi="Times New Roman" w:cs="Times New Roman"/>
          <w:b/>
          <w:sz w:val="24"/>
          <w:szCs w:val="24"/>
          <w:lang w:eastAsia="ar-SA"/>
        </w:rPr>
        <w:t>07.12</w:t>
      </w:r>
      <w:r w:rsidR="00E050BB" w:rsidRPr="00C25BFD">
        <w:rPr>
          <w:rFonts w:ascii="Times New Roman" w:eastAsia="Times New Roman" w:hAnsi="Times New Roman" w:cs="Times New Roman"/>
          <w:b/>
          <w:sz w:val="24"/>
          <w:szCs w:val="24"/>
          <w:lang w:eastAsia="ar-SA"/>
        </w:rPr>
        <w:t xml:space="preserve">.2018 </w:t>
      </w:r>
      <w:r w:rsidR="00B566A9" w:rsidRPr="00C25BFD">
        <w:rPr>
          <w:rFonts w:ascii="Times New Roman" w:eastAsia="Times New Roman" w:hAnsi="Times New Roman" w:cs="Times New Roman"/>
          <w:b/>
          <w:sz w:val="24"/>
          <w:szCs w:val="24"/>
          <w:lang w:eastAsia="ar-SA"/>
        </w:rPr>
        <w:t xml:space="preserve">по </w:t>
      </w:r>
      <w:r w:rsidR="002F4613" w:rsidRPr="00C25BFD">
        <w:rPr>
          <w:rFonts w:ascii="Times New Roman" w:eastAsia="Times New Roman" w:hAnsi="Times New Roman" w:cs="Times New Roman"/>
          <w:b/>
          <w:sz w:val="24"/>
          <w:szCs w:val="24"/>
          <w:lang w:eastAsia="ar-SA"/>
        </w:rPr>
        <w:t>18.12</w:t>
      </w:r>
      <w:r w:rsidR="00E050BB" w:rsidRPr="00C25BFD">
        <w:rPr>
          <w:rFonts w:ascii="Times New Roman" w:eastAsia="Times New Roman" w:hAnsi="Times New Roman" w:cs="Times New Roman"/>
          <w:b/>
          <w:sz w:val="24"/>
          <w:szCs w:val="24"/>
          <w:lang w:eastAsia="ar-SA"/>
        </w:rPr>
        <w:t xml:space="preserve">.2018 </w:t>
      </w:r>
      <w:r w:rsidRPr="00C25BFD">
        <w:rPr>
          <w:rFonts w:ascii="Times New Roman" w:eastAsia="Times New Roman" w:hAnsi="Times New Roman" w:cs="Times New Roman"/>
          <w:sz w:val="24"/>
          <w:szCs w:val="24"/>
          <w:lang w:eastAsia="ar-SA"/>
        </w:rPr>
        <w:t>Заказчик в течение двух рабочих дней (кроме выходных и праздничных дней, перерыв 12:30 (М</w:t>
      </w:r>
      <w:r w:rsidRPr="00590B88">
        <w:rPr>
          <w:rFonts w:ascii="Times New Roman" w:eastAsia="Times New Roman" w:hAnsi="Times New Roman" w:cs="Times New Roman"/>
          <w:sz w:val="24"/>
          <w:szCs w:val="24"/>
          <w:lang w:eastAsia="ar-SA"/>
        </w:rPr>
        <w:t>СК)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r w:rsidRPr="00590B88">
        <w:rPr>
          <w:rFonts w:ascii="Times New Roman" w:eastAsia="Times New Roman" w:hAnsi="Times New Roman" w:cs="Times New Roman"/>
          <w:color w:val="0000FF"/>
          <w:sz w:val="24"/>
          <w:szCs w:val="24"/>
          <w:lang w:eastAsia="ar-SA"/>
        </w:rPr>
        <w:t xml:space="preserve"> </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w:t>
      </w:r>
      <w:r w:rsidRPr="00726E88">
        <w:rPr>
          <w:rFonts w:ascii="Times New Roman" w:eastAsia="Times New Roman" w:hAnsi="Times New Roman" w:cs="Times New Roman"/>
          <w:sz w:val="24"/>
          <w:szCs w:val="24"/>
          <w:lang w:eastAsia="ar-SA"/>
        </w:rPr>
        <w:t>согласно</w:t>
      </w:r>
      <w:r w:rsidRPr="00726E88">
        <w:rPr>
          <w:rFonts w:ascii="Times New Roman" w:eastAsia="Times New Roman" w:hAnsi="Times New Roman" w:cs="Times New Roman"/>
          <w:color w:val="FF0000"/>
          <w:sz w:val="24"/>
          <w:szCs w:val="24"/>
          <w:lang w:eastAsia="ar-SA"/>
        </w:rPr>
        <w:t xml:space="preserve"> </w:t>
      </w:r>
      <w:r w:rsidRPr="00726E88">
        <w:rPr>
          <w:rFonts w:ascii="Times New Roman" w:eastAsia="Times New Roman" w:hAnsi="Times New Roman" w:cs="Times New Roman"/>
          <w:sz w:val="24"/>
          <w:szCs w:val="24"/>
          <w:lang w:eastAsia="ar-SA"/>
        </w:rPr>
        <w:t>требованиям к содержанию, оформлению и составу заявки,</w:t>
      </w:r>
      <w:r w:rsidRPr="002E2FC3">
        <w:rPr>
          <w:rFonts w:ascii="Times New Roman" w:eastAsia="Times New Roman" w:hAnsi="Times New Roman" w:cs="Times New Roman"/>
          <w:sz w:val="24"/>
          <w:szCs w:val="24"/>
          <w:lang w:eastAsia="ar-SA"/>
        </w:rPr>
        <w:t xml:space="preserve"> указанным в Документации, в запечатанном конверте, в письменной форме, на бумажном носителе с приложением соответствующих документов по адресу, указанному в пп. 2.3. п. 2. Информационной карты Документации.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п.п. 4.4.6. п. 4.4. Документации и вложена в один непрозрачный конверт. </w:t>
      </w:r>
      <w:r w:rsidRPr="002E2FC3">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2E2FC3">
        <w:rPr>
          <w:rFonts w:ascii="Times New Roman" w:eastAsia="Times New Roman" w:hAnsi="Times New Roman" w:cs="Times New Roman"/>
          <w:sz w:val="24"/>
          <w:szCs w:val="24"/>
          <w:lang w:eastAsia="ar-SA"/>
        </w:rPr>
        <w:t xml:space="preserve">.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Запечатанные конверты с заявками на участие в запросе предложений должны быть предоставлены Заказчику по адресу, указанному в п.п. 2.3. п. 2. Информационной карты Документации.</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2E2FC3">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 с заявками.</w:t>
      </w:r>
    </w:p>
    <w:p w:rsidR="00B566A9" w:rsidRPr="00C25BFD" w:rsidRDefault="00B566A9" w:rsidP="00B566A9">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C25BFD">
        <w:rPr>
          <w:rFonts w:ascii="Times New Roman" w:eastAsia="Times New Roman" w:hAnsi="Times New Roman" w:cs="Times New Roman"/>
          <w:b/>
          <w:sz w:val="24"/>
          <w:szCs w:val="24"/>
          <w:lang w:eastAsia="ar-SA"/>
        </w:rPr>
        <w:t xml:space="preserve">Дата начала и дата и время окончания срока подачи заявок: </w:t>
      </w:r>
      <w:r w:rsidRPr="00C25BFD">
        <w:rPr>
          <w:rFonts w:ascii="Times New Roman" w:eastAsia="Times New Roman" w:hAnsi="Times New Roman" w:cs="Times New Roman"/>
          <w:sz w:val="24"/>
          <w:szCs w:val="24"/>
          <w:lang w:eastAsia="ar-SA"/>
        </w:rPr>
        <w:t xml:space="preserve">с </w:t>
      </w:r>
      <w:r w:rsidR="00486F5E" w:rsidRPr="00C25BFD">
        <w:rPr>
          <w:rFonts w:ascii="Times New Roman" w:eastAsia="Times New Roman" w:hAnsi="Times New Roman" w:cs="Times New Roman"/>
          <w:sz w:val="24"/>
          <w:szCs w:val="24"/>
          <w:lang w:eastAsia="ar-SA"/>
        </w:rPr>
        <w:t>07.12</w:t>
      </w:r>
      <w:r w:rsidRPr="00C25BFD">
        <w:rPr>
          <w:rFonts w:ascii="Times New Roman" w:eastAsia="Times New Roman" w:hAnsi="Times New Roman" w:cs="Times New Roman"/>
          <w:sz w:val="24"/>
          <w:szCs w:val="24"/>
          <w:lang w:eastAsia="ar-SA"/>
        </w:rPr>
        <w:t xml:space="preserve">.2018 по 16:42 (МСК) </w:t>
      </w:r>
      <w:r w:rsidR="00486F5E" w:rsidRPr="00C25BFD">
        <w:rPr>
          <w:rFonts w:ascii="Times New Roman" w:eastAsia="Times New Roman" w:hAnsi="Times New Roman" w:cs="Times New Roman"/>
          <w:sz w:val="24"/>
          <w:szCs w:val="24"/>
          <w:lang w:eastAsia="ar-SA"/>
        </w:rPr>
        <w:t>18.12</w:t>
      </w:r>
      <w:r w:rsidR="00A94E55" w:rsidRPr="00C25BFD">
        <w:rPr>
          <w:rFonts w:ascii="Times New Roman" w:eastAsia="Times New Roman" w:hAnsi="Times New Roman" w:cs="Times New Roman"/>
          <w:sz w:val="24"/>
          <w:szCs w:val="24"/>
          <w:lang w:eastAsia="ar-SA"/>
        </w:rPr>
        <w:t>.2018</w:t>
      </w:r>
      <w:r w:rsidRPr="00C25BFD">
        <w:rPr>
          <w:rFonts w:ascii="Times New Roman" w:eastAsia="Times New Roman" w:hAnsi="Times New Roman" w:cs="Times New Roman"/>
          <w:sz w:val="24"/>
          <w:szCs w:val="24"/>
          <w:lang w:eastAsia="ar-SA"/>
        </w:rPr>
        <w:t>, кроме выходных и праздничных дней, перерыв 12:30 (МСК) – 13:30 (МСК).</w:t>
      </w:r>
    </w:p>
    <w:p w:rsidR="0048220C" w:rsidRPr="00C25BFD"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867CDC"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C25BFD">
        <w:rPr>
          <w:rFonts w:ascii="Times New Roman" w:eastAsia="Times New Roman" w:hAnsi="Times New Roman" w:cs="Times New Roman"/>
          <w:b/>
          <w:sz w:val="24"/>
          <w:szCs w:val="24"/>
          <w:lang w:eastAsia="ar-SA"/>
        </w:rPr>
        <w:t>8. Разъя</w:t>
      </w:r>
      <w:r w:rsidR="00192E27" w:rsidRPr="00C25BFD">
        <w:rPr>
          <w:rFonts w:ascii="Times New Roman" w:eastAsia="Times New Roman" w:hAnsi="Times New Roman" w:cs="Times New Roman"/>
          <w:b/>
          <w:sz w:val="24"/>
          <w:szCs w:val="24"/>
          <w:lang w:eastAsia="ar-SA"/>
        </w:rPr>
        <w:t>снение положений Документации</w:t>
      </w:r>
      <w:r w:rsidR="001D3A65" w:rsidRPr="00C25BFD">
        <w:rPr>
          <w:rFonts w:ascii="Times New Roman" w:eastAsia="Times New Roman" w:hAnsi="Times New Roman" w:cs="Times New Roman"/>
          <w:b/>
          <w:sz w:val="24"/>
          <w:szCs w:val="24"/>
          <w:lang w:eastAsia="ar-SA"/>
        </w:rPr>
        <w:t xml:space="preserve"> и </w:t>
      </w:r>
      <w:r w:rsidR="008C583E" w:rsidRPr="00C25BFD">
        <w:rPr>
          <w:rFonts w:ascii="Times New Roman" w:eastAsia="Times New Roman" w:hAnsi="Times New Roman" w:cs="Times New Roman"/>
          <w:b/>
          <w:sz w:val="24"/>
          <w:szCs w:val="24"/>
          <w:lang w:eastAsia="ar-SA"/>
        </w:rPr>
        <w:t>(</w:t>
      </w:r>
      <w:r w:rsidR="001D3A65" w:rsidRPr="00C25BFD">
        <w:rPr>
          <w:rFonts w:ascii="Times New Roman" w:eastAsia="Times New Roman" w:hAnsi="Times New Roman" w:cs="Times New Roman"/>
          <w:b/>
          <w:sz w:val="24"/>
          <w:szCs w:val="24"/>
          <w:lang w:eastAsia="ar-SA"/>
        </w:rPr>
        <w:t>или</w:t>
      </w:r>
      <w:r w:rsidR="008C583E" w:rsidRPr="00C25BFD">
        <w:rPr>
          <w:rFonts w:ascii="Times New Roman" w:eastAsia="Times New Roman" w:hAnsi="Times New Roman" w:cs="Times New Roman"/>
          <w:b/>
          <w:sz w:val="24"/>
          <w:szCs w:val="24"/>
          <w:lang w:eastAsia="ar-SA"/>
        </w:rPr>
        <w:t>)</w:t>
      </w:r>
      <w:r w:rsidR="001D3A65" w:rsidRPr="00C25BFD">
        <w:rPr>
          <w:rFonts w:ascii="Times New Roman" w:eastAsia="Times New Roman" w:hAnsi="Times New Roman" w:cs="Times New Roman"/>
          <w:b/>
          <w:sz w:val="24"/>
          <w:szCs w:val="24"/>
          <w:lang w:eastAsia="ar-SA"/>
        </w:rPr>
        <w:t xml:space="preserve"> Извещения</w:t>
      </w:r>
    </w:p>
    <w:p w:rsidR="00726E88" w:rsidRPr="0091404E"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867CDC">
        <w:rPr>
          <w:rFonts w:ascii="Times New Roman" w:eastAsia="Times New Roman" w:hAnsi="Times New Roman" w:cs="Times New Roman"/>
          <w:sz w:val="24"/>
          <w:szCs w:val="24"/>
          <w:lang w:eastAsia="ru-RU"/>
        </w:rPr>
        <w:t>Любой Участник закупки вправе направить Заказчику запрос о даче разъяснении положений Документации и (или) извещения</w:t>
      </w:r>
      <w:r w:rsidRPr="00726E88">
        <w:rPr>
          <w:rFonts w:ascii="Times New Roman" w:eastAsia="Times New Roman" w:hAnsi="Times New Roman" w:cs="Times New Roman"/>
          <w:sz w:val="24"/>
          <w:szCs w:val="24"/>
          <w:lang w:eastAsia="ru-RU"/>
        </w:rPr>
        <w:t xml:space="preserve"> за подписью уполномоченн</w:t>
      </w:r>
      <w:r w:rsidRPr="00DD02E1">
        <w:rPr>
          <w:rFonts w:ascii="Times New Roman" w:eastAsia="Times New Roman" w:hAnsi="Times New Roman" w:cs="Times New Roman"/>
          <w:sz w:val="24"/>
          <w:szCs w:val="24"/>
          <w:lang w:eastAsia="ru-RU"/>
        </w:rPr>
        <w:t xml:space="preserve">ого лица Участника закупки по адресу, указанному в п.п. 2.3. п. 2. Информационной карты Документации, либо на электронную почту </w:t>
      </w:r>
      <w:hyperlink r:id="rId9" w:history="1">
        <w:r w:rsidR="0091404E" w:rsidRPr="00AE28F3">
          <w:rPr>
            <w:rStyle w:val="af"/>
            <w:rFonts w:ascii="Times New Roman" w:eastAsia="Times New Roman" w:hAnsi="Times New Roman" w:cs="Times New Roman"/>
            <w:sz w:val="24"/>
            <w:szCs w:val="24"/>
            <w:lang w:val="en-US" w:eastAsia="ar-SA"/>
          </w:rPr>
          <w:t>palchikovskayavv</w:t>
        </w:r>
        <w:r w:rsidR="0091404E" w:rsidRPr="00AE28F3">
          <w:rPr>
            <w:rStyle w:val="af"/>
            <w:rFonts w:ascii="Times New Roman" w:eastAsia="Calibri" w:hAnsi="Times New Roman" w:cs="Times New Roman"/>
            <w:sz w:val="24"/>
            <w:szCs w:val="24"/>
          </w:rPr>
          <w:t>@</w:t>
        </w:r>
        <w:r w:rsidR="0091404E" w:rsidRPr="00AE28F3">
          <w:rPr>
            <w:rStyle w:val="af"/>
            <w:rFonts w:ascii="Times New Roman" w:eastAsia="Calibri" w:hAnsi="Times New Roman" w:cs="Times New Roman"/>
            <w:sz w:val="24"/>
            <w:szCs w:val="24"/>
            <w:lang w:val="en-US"/>
          </w:rPr>
          <w:t>mures</w:t>
        </w:r>
        <w:r w:rsidR="0091404E" w:rsidRPr="00AE28F3">
          <w:rPr>
            <w:rStyle w:val="af"/>
            <w:rFonts w:ascii="Times New Roman" w:eastAsia="Calibri" w:hAnsi="Times New Roman" w:cs="Times New Roman"/>
            <w:sz w:val="24"/>
            <w:szCs w:val="24"/>
          </w:rPr>
          <w:t>.</w:t>
        </w:r>
        <w:r w:rsidR="0091404E" w:rsidRPr="00AE28F3">
          <w:rPr>
            <w:rStyle w:val="af"/>
            <w:rFonts w:ascii="Times New Roman" w:eastAsia="Calibri" w:hAnsi="Times New Roman" w:cs="Times New Roman"/>
            <w:sz w:val="24"/>
            <w:szCs w:val="24"/>
            <w:lang w:val="en-US"/>
          </w:rPr>
          <w:t>ru</w:t>
        </w:r>
      </w:hyperlink>
      <w:r w:rsidR="0091404E">
        <w:rPr>
          <w:rFonts w:ascii="Times New Roman" w:eastAsia="Times New Roman" w:hAnsi="Times New Roman" w:cs="Times New Roman"/>
          <w:sz w:val="24"/>
          <w:szCs w:val="24"/>
          <w:lang w:eastAsia="ar-SA"/>
        </w:rPr>
        <w:t>.</w:t>
      </w:r>
    </w:p>
    <w:p w:rsidR="00DD02E1" w:rsidRPr="00DD02E1"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726E88">
        <w:rPr>
          <w:rFonts w:ascii="Times New Roman" w:eastAsia="Times New Roman" w:hAnsi="Times New Roman" w:cs="Times New Roman"/>
          <w:sz w:val="24"/>
          <w:szCs w:val="24"/>
          <w:lang w:eastAsia="ru-RU"/>
        </w:rPr>
        <w:t>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участие в запросе предложений. Разъяснения положений Документации и (или) извещения не должны изменять предмет закупки и существенные условия проекта договора.</w:t>
      </w:r>
    </w:p>
    <w:p w:rsidR="008D0212" w:rsidRPr="00C25BFD"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55D72">
        <w:rPr>
          <w:rFonts w:ascii="Times New Roman" w:eastAsia="Times New Roman" w:hAnsi="Times New Roman" w:cs="Times New Roman"/>
          <w:b/>
          <w:sz w:val="24"/>
          <w:szCs w:val="24"/>
          <w:lang w:eastAsia="ar-SA"/>
        </w:rPr>
        <w:t xml:space="preserve">Дата начала </w:t>
      </w:r>
      <w:r w:rsidRPr="00955D72">
        <w:rPr>
          <w:rFonts w:ascii="Times New Roman" w:eastAsia="Times New Roman" w:hAnsi="Times New Roman" w:cs="Times New Roman"/>
          <w:b/>
          <w:sz w:val="24"/>
          <w:szCs w:val="24"/>
        </w:rPr>
        <w:t>и дата и время</w:t>
      </w:r>
      <w:r w:rsidRPr="00955D72">
        <w:rPr>
          <w:rFonts w:ascii="Times New Roman" w:eastAsia="Times New Roman" w:hAnsi="Times New Roman" w:cs="Times New Roman"/>
          <w:b/>
          <w:sz w:val="24"/>
          <w:szCs w:val="24"/>
          <w:lang w:eastAsia="ar-SA"/>
        </w:rPr>
        <w:t xml:space="preserve"> окончания приема </w:t>
      </w:r>
      <w:r w:rsidRPr="00C25BFD">
        <w:rPr>
          <w:rFonts w:ascii="Times New Roman" w:eastAsia="Times New Roman" w:hAnsi="Times New Roman" w:cs="Times New Roman"/>
          <w:b/>
          <w:sz w:val="24"/>
          <w:szCs w:val="24"/>
          <w:lang w:eastAsia="ar-SA"/>
        </w:rPr>
        <w:t xml:space="preserve">запросов о разъяснении положений Документации и (или) извещения от Участников закупки: </w:t>
      </w:r>
      <w:r w:rsidR="00B566A9" w:rsidRPr="00C25BFD">
        <w:rPr>
          <w:rFonts w:ascii="Times New Roman" w:eastAsia="Times New Roman" w:hAnsi="Times New Roman" w:cs="Times New Roman"/>
          <w:sz w:val="24"/>
          <w:szCs w:val="24"/>
          <w:lang w:eastAsia="ar-SA"/>
        </w:rPr>
        <w:t xml:space="preserve">с </w:t>
      </w:r>
      <w:r w:rsidR="00486F5E" w:rsidRPr="00C25BFD">
        <w:rPr>
          <w:rFonts w:ascii="Times New Roman" w:eastAsia="Times New Roman" w:hAnsi="Times New Roman" w:cs="Times New Roman"/>
          <w:sz w:val="24"/>
          <w:szCs w:val="24"/>
          <w:lang w:eastAsia="ar-SA"/>
        </w:rPr>
        <w:t>07.12</w:t>
      </w:r>
      <w:r w:rsidR="00B566A9" w:rsidRPr="00C25BFD">
        <w:rPr>
          <w:rFonts w:ascii="Times New Roman" w:eastAsia="Times New Roman" w:hAnsi="Times New Roman" w:cs="Times New Roman"/>
          <w:sz w:val="24"/>
          <w:szCs w:val="24"/>
          <w:lang w:eastAsia="ar-SA"/>
        </w:rPr>
        <w:t xml:space="preserve">.2018 по 16:42 (МСК) </w:t>
      </w:r>
      <w:r w:rsidR="00486F5E" w:rsidRPr="00C25BFD">
        <w:rPr>
          <w:rFonts w:ascii="Times New Roman" w:eastAsia="Times New Roman" w:hAnsi="Times New Roman" w:cs="Times New Roman"/>
          <w:sz w:val="24"/>
          <w:szCs w:val="24"/>
          <w:lang w:eastAsia="ar-SA"/>
        </w:rPr>
        <w:t>12.12</w:t>
      </w:r>
      <w:r w:rsidRPr="00C25BFD">
        <w:rPr>
          <w:rFonts w:ascii="Times New Roman" w:eastAsia="Times New Roman" w:hAnsi="Times New Roman" w:cs="Times New Roman"/>
          <w:sz w:val="24"/>
          <w:szCs w:val="24"/>
          <w:lang w:eastAsia="ar-SA"/>
        </w:rPr>
        <w:t>.2018.</w:t>
      </w:r>
    </w:p>
    <w:p w:rsidR="008D0212" w:rsidRPr="008D0212"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25BFD">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и (или) извещения: </w:t>
      </w:r>
      <w:r w:rsidRPr="00C25BFD">
        <w:rPr>
          <w:rFonts w:ascii="Times New Roman" w:eastAsia="Times New Roman" w:hAnsi="Times New Roman" w:cs="Times New Roman"/>
          <w:sz w:val="24"/>
          <w:szCs w:val="24"/>
          <w:lang w:eastAsia="ar-SA"/>
        </w:rPr>
        <w:t xml:space="preserve">с </w:t>
      </w:r>
      <w:r w:rsidR="00486F5E" w:rsidRPr="00C25BFD">
        <w:rPr>
          <w:rFonts w:ascii="Times New Roman" w:eastAsia="Times New Roman" w:hAnsi="Times New Roman" w:cs="Times New Roman"/>
          <w:sz w:val="24"/>
          <w:szCs w:val="24"/>
          <w:lang w:eastAsia="ar-SA"/>
        </w:rPr>
        <w:t>08.12</w:t>
      </w:r>
      <w:r w:rsidR="00B743B2" w:rsidRPr="00C25BFD">
        <w:rPr>
          <w:rFonts w:ascii="Times New Roman" w:eastAsia="Times New Roman" w:hAnsi="Times New Roman" w:cs="Times New Roman"/>
          <w:sz w:val="24"/>
          <w:szCs w:val="24"/>
          <w:lang w:eastAsia="ar-SA"/>
        </w:rPr>
        <w:t xml:space="preserve">.2018 по </w:t>
      </w:r>
      <w:r w:rsidR="00486F5E" w:rsidRPr="00C25BFD">
        <w:rPr>
          <w:rFonts w:ascii="Times New Roman" w:eastAsia="Times New Roman" w:hAnsi="Times New Roman" w:cs="Times New Roman"/>
          <w:sz w:val="24"/>
          <w:szCs w:val="24"/>
          <w:lang w:eastAsia="ar-SA"/>
        </w:rPr>
        <w:t>17.12</w:t>
      </w:r>
      <w:r w:rsidRPr="00C25BFD">
        <w:rPr>
          <w:rFonts w:ascii="Times New Roman" w:eastAsia="Times New Roman" w:hAnsi="Times New Roman" w:cs="Times New Roman"/>
          <w:sz w:val="24"/>
          <w:szCs w:val="24"/>
          <w:lang w:eastAsia="ar-SA"/>
        </w:rPr>
        <w:t>.2018</w:t>
      </w:r>
      <w:r w:rsidRPr="00D73F10">
        <w:rPr>
          <w:rFonts w:ascii="Times New Roman" w:eastAsia="Times New Roman" w:hAnsi="Times New Roman" w:cs="Times New Roman"/>
          <w:sz w:val="24"/>
          <w:szCs w:val="24"/>
          <w:lang w:eastAsia="ar-SA"/>
        </w:rPr>
        <w:t>.</w:t>
      </w:r>
    </w:p>
    <w:p w:rsidR="008D0212" w:rsidRPr="008D0212" w:rsidRDefault="008D0212" w:rsidP="008D0212">
      <w:pPr>
        <w:spacing w:after="0" w:line="240" w:lineRule="auto"/>
        <w:ind w:firstLine="709"/>
        <w:jc w:val="both"/>
        <w:rPr>
          <w:rFonts w:ascii="Times New Roman" w:eastAsia="Times New Roman" w:hAnsi="Times New Roman" w:cs="Times New Roman"/>
          <w:b/>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r w:rsidRPr="00DD2FAD">
        <w:rPr>
          <w:rFonts w:ascii="Times New Roman" w:eastAsia="Times New Roman" w:hAnsi="Times New Roman" w:cs="Times New Roman"/>
          <w:b/>
          <w:sz w:val="24"/>
          <w:szCs w:val="24"/>
          <w:lang w:eastAsia="ru-RU"/>
        </w:rPr>
        <w:t>Критерии оценки и их значимость</w:t>
      </w:r>
      <w:r>
        <w:rPr>
          <w:rFonts w:ascii="Times New Roman" w:eastAsia="Times New Roman" w:hAnsi="Times New Roman" w:cs="Times New Roman"/>
          <w:b/>
          <w:sz w:val="24"/>
          <w:szCs w:val="24"/>
          <w:lang w:eastAsia="ru-RU"/>
        </w:rPr>
        <w:t>:</w:t>
      </w:r>
    </w:p>
    <w:p w:rsidR="00793970" w:rsidRDefault="00793970" w:rsidP="00793970">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lastRenderedPageBreak/>
        <w:t>В рамках оценочной стадии Комиссия по закупке оценивает и сопоставляет заявки по следующим критериям: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5244"/>
        <w:gridCol w:w="3119"/>
      </w:tblGrid>
      <w:tr w:rsidR="00DD02E1" w:rsidRPr="00DD02E1" w:rsidTr="00DD02E1">
        <w:tc>
          <w:tcPr>
            <w:tcW w:w="1560"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Номер критерия</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Критерии оценки заявки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Значимость критерия, %</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1.</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uppressAutoHyphens/>
              <w:spacing w:after="0"/>
              <w:rPr>
                <w:rFonts w:ascii="Times New Roman" w:eastAsia="Calibri" w:hAnsi="Times New Roman" w:cs="Times New Roman"/>
                <w:sz w:val="24"/>
                <w:szCs w:val="24"/>
                <w:lang w:eastAsia="ar-SA"/>
              </w:rPr>
            </w:pPr>
            <w:r w:rsidRPr="00DD02E1">
              <w:rPr>
                <w:rFonts w:ascii="Times New Roman" w:eastAsia="Calibri" w:hAnsi="Times New Roman" w:cs="Times New Roman"/>
                <w:sz w:val="24"/>
                <w:szCs w:val="24"/>
                <w:lang w:eastAsia="ar-SA"/>
              </w:rPr>
              <w:t>Цена Договора</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DD02E1">
              <w:rPr>
                <w:rFonts w:ascii="Times New Roman" w:eastAsia="Times New Roman" w:hAnsi="Times New Roman" w:cs="Times New Roman"/>
                <w:sz w:val="24"/>
                <w:szCs w:val="24"/>
                <w:lang w:eastAsia="ru-RU"/>
              </w:rPr>
              <w:t>0</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2.</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634FF6">
            <w:pPr>
              <w:suppressAutoHyphens/>
              <w:spacing w:after="0" w:line="240" w:lineRule="auto"/>
              <w:rPr>
                <w:rFonts w:ascii="Times New Roman" w:eastAsia="Calibri" w:hAnsi="Times New Roman" w:cs="Times New Roman"/>
                <w:sz w:val="24"/>
                <w:szCs w:val="24"/>
                <w:lang w:eastAsia="ar-SA"/>
              </w:rPr>
            </w:pPr>
            <w:r w:rsidRPr="00DD02E1">
              <w:rPr>
                <w:rFonts w:ascii="Times New Roman" w:eastAsia="Times New Roman" w:hAnsi="Times New Roman" w:cs="Times New Roman"/>
                <w:sz w:val="24"/>
                <w:szCs w:val="24"/>
                <w:lang w:eastAsia="ar-SA"/>
              </w:rPr>
              <w:t>Наличие у Участника запроса предложений материально-технических ресурсов</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bl>
    <w:p w:rsidR="00DD02E1" w:rsidRPr="00DD02E1" w:rsidRDefault="00DD02E1" w:rsidP="00DD02E1">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D02E1">
        <w:rPr>
          <w:rFonts w:ascii="Times New Roman" w:eastAsia="Times New Roman" w:hAnsi="Times New Roman" w:cs="Times New Roman"/>
          <w:sz w:val="24"/>
          <w:szCs w:val="24"/>
          <w:lang w:eastAsia="ar-SA"/>
        </w:rPr>
        <w:t xml:space="preserve">Порядок оценки заявок по каждому критерию, а также другие условия Договора подробно указаны в Документации. </w:t>
      </w:r>
    </w:p>
    <w:p w:rsidR="00793970" w:rsidRDefault="00793970" w:rsidP="00DD02E1">
      <w:pPr>
        <w:spacing w:after="0" w:line="240" w:lineRule="auto"/>
        <w:rPr>
          <w:rFonts w:ascii="Times New Roman" w:hAnsi="Times New Roman" w:cs="Times New Roman"/>
          <w:b/>
          <w:sz w:val="24"/>
          <w:szCs w:val="24"/>
          <w:lang w:eastAsia="ar-SA"/>
        </w:rPr>
      </w:pPr>
    </w:p>
    <w:p w:rsidR="003A2F0D" w:rsidRPr="00370D17" w:rsidRDefault="00793970" w:rsidP="00370D17">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t>10</w:t>
      </w:r>
      <w:r w:rsidR="003A1353" w:rsidRPr="00CD26EC">
        <w:rPr>
          <w:rFonts w:ascii="Times New Roman" w:hAnsi="Times New Roman" w:cs="Times New Roman"/>
          <w:b/>
          <w:sz w:val="24"/>
          <w:szCs w:val="24"/>
          <w:lang w:eastAsia="ar-SA"/>
        </w:rPr>
        <w:t>. Приоритет</w:t>
      </w:r>
    </w:p>
    <w:p w:rsidR="00370D17" w:rsidRPr="00370D17" w:rsidRDefault="00370D17" w:rsidP="00370D17">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70D17">
        <w:rPr>
          <w:rFonts w:ascii="Times New Roman" w:eastAsia="Times New Roman" w:hAnsi="Times New Roman" w:cs="Times New Roman"/>
          <w:sz w:val="24"/>
          <w:szCs w:val="24"/>
          <w:lang w:eastAsia="ar-SA"/>
        </w:rPr>
        <w:t xml:space="preserve">Согласно Постановления Правительства РФ № 925 </w:t>
      </w:r>
      <w:r w:rsidRPr="00370D17">
        <w:rPr>
          <w:rFonts w:ascii="Times New Roman" w:eastAsia="Calibri" w:hAnsi="Times New Roman" w:cs="Times New Roman"/>
          <w:sz w:val="24"/>
          <w:szCs w:val="24"/>
        </w:rPr>
        <w:t>от 16.09.2016</w:t>
      </w:r>
      <w:r w:rsidRPr="00370D17">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70D17" w:rsidRPr="00AA0109" w:rsidRDefault="00370D17" w:rsidP="003A2F0D">
      <w:pPr>
        <w:suppressAutoHyphens/>
        <w:autoSpaceDE w:val="0"/>
        <w:spacing w:after="0" w:line="240" w:lineRule="auto"/>
        <w:jc w:val="both"/>
        <w:rPr>
          <w:rFonts w:ascii="Times New Roman" w:eastAsia="Times New Roman" w:hAnsi="Times New Roman" w:cs="Times New Roman"/>
          <w:sz w:val="24"/>
          <w:szCs w:val="24"/>
          <w:lang w:eastAsia="ar-SA"/>
        </w:rPr>
        <w:sectPr w:rsidR="00370D17" w:rsidRPr="00AA0109" w:rsidSect="008F2B52">
          <w:headerReference w:type="default" r:id="rId10"/>
          <w:headerReference w:type="first" r:id="rId11"/>
          <w:pgSz w:w="11906" w:h="16838"/>
          <w:pgMar w:top="851" w:right="567" w:bottom="851" w:left="1418" w:header="720" w:footer="646" w:gutter="0"/>
          <w:cols w:space="720"/>
          <w:titlePg/>
          <w:docGrid w:linePitch="600" w:charSpace="36864"/>
        </w:sectPr>
      </w:pPr>
    </w:p>
    <w:p w:rsidR="003A2F0D" w:rsidRPr="00AA0109"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74929115"/>
      <w:r w:rsidRPr="00AA0109">
        <w:rPr>
          <w:rFonts w:ascii="Times New Roman" w:eastAsia="Times New Roman" w:hAnsi="Times New Roman" w:cs="Times New Roman"/>
          <w:iCs/>
          <w:sz w:val="24"/>
          <w:szCs w:val="24"/>
          <w:lang w:val="x-none" w:eastAsia="ar-SA"/>
        </w:rPr>
        <w:lastRenderedPageBreak/>
        <w:t>СОДЕРЖАНИЕ</w:t>
      </w:r>
      <w:bookmarkEnd w:id="3"/>
    </w:p>
    <w:p w:rsidR="003806F2" w:rsidRPr="00AA0109" w:rsidRDefault="003A2F0D">
      <w:pPr>
        <w:pStyle w:val="1fd"/>
        <w:rPr>
          <w:rFonts w:asciiTheme="minorHAnsi" w:eastAsiaTheme="minorEastAsia" w:hAnsiTheme="minorHAnsi" w:cstheme="minorBidi"/>
          <w:b w:val="0"/>
          <w:bCs w:val="0"/>
          <w:caps w:val="0"/>
          <w:noProof/>
          <w:sz w:val="22"/>
          <w:szCs w:val="22"/>
          <w:lang w:eastAsia="ru-RU"/>
        </w:rPr>
      </w:pPr>
      <w:r w:rsidRPr="00AA0109">
        <w:fldChar w:fldCharType="begin"/>
      </w:r>
      <w:r w:rsidRPr="00AA0109">
        <w:instrText xml:space="preserve"> TOC \o "1-3" \h \z \u </w:instrText>
      </w:r>
      <w:r w:rsidRPr="00AA0109">
        <w:fldChar w:fldCharType="separate"/>
      </w:r>
      <w:hyperlink w:anchor="_Toc474929114" w:history="1">
        <w:r w:rsidR="003806F2" w:rsidRPr="00AA0109">
          <w:rPr>
            <w:rStyle w:val="af"/>
            <w:rFonts w:eastAsia="Times New Roman"/>
            <w:iCs/>
            <w:noProof/>
            <w:color w:val="auto"/>
            <w:lang w:val="x-none"/>
          </w:rPr>
          <w:t>Информационная карта</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_Toc474929114 \h </w:instrText>
        </w:r>
        <w:r w:rsidR="003806F2" w:rsidRPr="00AA0109">
          <w:rPr>
            <w:noProof/>
            <w:webHidden/>
          </w:rPr>
        </w:r>
        <w:r w:rsidR="003806F2" w:rsidRPr="00AA0109">
          <w:rPr>
            <w:noProof/>
            <w:webHidden/>
          </w:rPr>
          <w:fldChar w:fldCharType="separate"/>
        </w:r>
        <w:r w:rsidR="00563D3C">
          <w:rPr>
            <w:noProof/>
            <w:webHidden/>
          </w:rPr>
          <w:t>2</w:t>
        </w:r>
        <w:r w:rsidR="003806F2" w:rsidRPr="00AA0109">
          <w:rPr>
            <w:noProof/>
            <w:webHidden/>
          </w:rPr>
          <w:fldChar w:fldCharType="end"/>
        </w:r>
      </w:hyperlink>
    </w:p>
    <w:p w:rsidR="003806F2" w:rsidRPr="00AA0109" w:rsidRDefault="006B4F85">
      <w:pPr>
        <w:pStyle w:val="1fd"/>
        <w:rPr>
          <w:rFonts w:asciiTheme="minorHAnsi" w:eastAsiaTheme="minorEastAsia" w:hAnsiTheme="minorHAnsi" w:cstheme="minorBidi"/>
          <w:b w:val="0"/>
          <w:bCs w:val="0"/>
          <w:caps w:val="0"/>
          <w:noProof/>
          <w:sz w:val="22"/>
          <w:szCs w:val="22"/>
          <w:lang w:eastAsia="ru-RU"/>
        </w:rPr>
      </w:pPr>
      <w:hyperlink w:anchor="_Toc474929115" w:history="1">
        <w:r w:rsidR="003806F2" w:rsidRPr="00AA0109">
          <w:rPr>
            <w:rStyle w:val="af"/>
            <w:rFonts w:eastAsia="Times New Roman"/>
            <w:iCs/>
            <w:noProof/>
            <w:color w:val="auto"/>
            <w:lang w:val="x-none"/>
          </w:rPr>
          <w:t>СОДЕРЖАНИЕ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_Toc474929115 \h </w:instrText>
        </w:r>
        <w:r w:rsidR="003806F2" w:rsidRPr="00AA0109">
          <w:rPr>
            <w:noProof/>
            <w:webHidden/>
          </w:rPr>
        </w:r>
        <w:r w:rsidR="003806F2" w:rsidRPr="00AA0109">
          <w:rPr>
            <w:noProof/>
            <w:webHidden/>
          </w:rPr>
          <w:fldChar w:fldCharType="separate"/>
        </w:r>
        <w:r w:rsidR="00563D3C">
          <w:rPr>
            <w:noProof/>
            <w:webHidden/>
          </w:rPr>
          <w:t>6</w:t>
        </w:r>
        <w:r w:rsidR="003806F2" w:rsidRPr="00AA0109">
          <w:rPr>
            <w:noProof/>
            <w:webHidden/>
          </w:rPr>
          <w:fldChar w:fldCharType="end"/>
        </w:r>
      </w:hyperlink>
    </w:p>
    <w:p w:rsidR="003806F2" w:rsidRPr="00AA0109" w:rsidRDefault="006B4F85">
      <w:pPr>
        <w:pStyle w:val="1fd"/>
        <w:rPr>
          <w:rFonts w:asciiTheme="minorHAnsi" w:eastAsiaTheme="minorEastAsia" w:hAnsiTheme="minorHAnsi" w:cstheme="minorBidi"/>
          <w:b w:val="0"/>
          <w:bCs w:val="0"/>
          <w:caps w:val="0"/>
          <w:noProof/>
          <w:sz w:val="22"/>
          <w:szCs w:val="22"/>
          <w:lang w:eastAsia="ru-RU"/>
        </w:rPr>
      </w:pPr>
      <w:hyperlink w:anchor="_Toc474929116" w:history="1">
        <w:r w:rsidR="003806F2" w:rsidRPr="00AA0109">
          <w:rPr>
            <w:rStyle w:val="af"/>
            <w:rFonts w:eastAsia="Times New Roman"/>
            <w:iCs/>
            <w:noProof/>
            <w:color w:val="auto"/>
          </w:rPr>
          <w:t xml:space="preserve">1. </w:t>
        </w:r>
        <w:r w:rsidR="003806F2" w:rsidRPr="00AA0109">
          <w:rPr>
            <w:rStyle w:val="af"/>
            <w:rFonts w:eastAsia="Times New Roman"/>
            <w:iCs/>
            <w:noProof/>
            <w:color w:val="auto"/>
            <w:lang w:val="x-none"/>
          </w:rPr>
          <w:t>Термины и определения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_Toc474929116 \h </w:instrText>
        </w:r>
        <w:r w:rsidR="003806F2" w:rsidRPr="00AA0109">
          <w:rPr>
            <w:noProof/>
            <w:webHidden/>
          </w:rPr>
        </w:r>
        <w:r w:rsidR="003806F2" w:rsidRPr="00AA0109">
          <w:rPr>
            <w:noProof/>
            <w:webHidden/>
          </w:rPr>
          <w:fldChar w:fldCharType="separate"/>
        </w:r>
        <w:r w:rsidR="00563D3C">
          <w:rPr>
            <w:noProof/>
            <w:webHidden/>
          </w:rPr>
          <w:t>7</w:t>
        </w:r>
        <w:r w:rsidR="003806F2" w:rsidRPr="00AA0109">
          <w:rPr>
            <w:noProof/>
            <w:webHidden/>
          </w:rPr>
          <w:fldChar w:fldCharType="end"/>
        </w:r>
      </w:hyperlink>
    </w:p>
    <w:p w:rsidR="003806F2" w:rsidRPr="00AA0109" w:rsidRDefault="006B4F85">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AA0109">
          <w:rPr>
            <w:rStyle w:val="af"/>
            <w:rFonts w:eastAsia="Times New Roman"/>
            <w:iCs/>
            <w:noProof/>
            <w:color w:val="auto"/>
            <w:lang w:val="x-none"/>
          </w:rPr>
          <w:t>2.</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Общие положения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_Toc474929117 \h </w:instrText>
        </w:r>
        <w:r w:rsidR="003806F2" w:rsidRPr="00AA0109">
          <w:rPr>
            <w:noProof/>
            <w:webHidden/>
          </w:rPr>
        </w:r>
        <w:r w:rsidR="003806F2" w:rsidRPr="00AA0109">
          <w:rPr>
            <w:noProof/>
            <w:webHidden/>
          </w:rPr>
          <w:fldChar w:fldCharType="separate"/>
        </w:r>
        <w:r w:rsidR="00563D3C">
          <w:rPr>
            <w:noProof/>
            <w:webHidden/>
          </w:rPr>
          <w:t>8</w:t>
        </w:r>
        <w:r w:rsidR="003806F2" w:rsidRPr="00AA0109">
          <w:rPr>
            <w:noProof/>
            <w:webHidden/>
          </w:rPr>
          <w:fldChar w:fldCharType="end"/>
        </w:r>
      </w:hyperlink>
    </w:p>
    <w:p w:rsidR="003806F2" w:rsidRPr="00AA0109" w:rsidRDefault="006B4F85">
      <w:pPr>
        <w:pStyle w:val="1fd"/>
        <w:rPr>
          <w:rFonts w:asciiTheme="minorHAnsi" w:eastAsiaTheme="minorEastAsia" w:hAnsiTheme="minorHAnsi" w:cstheme="minorBidi"/>
          <w:b w:val="0"/>
          <w:bCs w:val="0"/>
          <w:caps w:val="0"/>
          <w:noProof/>
          <w:sz w:val="22"/>
          <w:szCs w:val="22"/>
          <w:lang w:eastAsia="ru-RU"/>
        </w:rPr>
      </w:pPr>
      <w:hyperlink w:anchor="_Toc474929118" w:history="1">
        <w:r w:rsidR="003806F2" w:rsidRPr="00AA0109">
          <w:rPr>
            <w:rStyle w:val="af"/>
            <w:rFonts w:eastAsia="Times New Roman"/>
            <w:iCs/>
            <w:noProof/>
            <w:color w:val="auto"/>
            <w:lang w:val="x-none"/>
          </w:rPr>
          <w:t xml:space="preserve">3. Требования к </w:t>
        </w:r>
        <w:r w:rsidR="003806F2" w:rsidRPr="00AA0109">
          <w:rPr>
            <w:rStyle w:val="af"/>
            <w:rFonts w:eastAsia="Times New Roman"/>
            <w:iCs/>
            <w:noProof/>
            <w:color w:val="auto"/>
          </w:rPr>
          <w:t>У</w:t>
        </w:r>
        <w:r w:rsidR="003806F2" w:rsidRPr="00AA0109">
          <w:rPr>
            <w:rStyle w:val="af"/>
            <w:rFonts w:eastAsia="Times New Roman"/>
            <w:iCs/>
            <w:noProof/>
            <w:color w:val="auto"/>
            <w:lang w:val="x-none"/>
          </w:rPr>
          <w:t>частникам закупки. Заявка и прилагаемые к ней документы.</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_Toc474929118 \h </w:instrText>
        </w:r>
        <w:r w:rsidR="003806F2" w:rsidRPr="00AA0109">
          <w:rPr>
            <w:noProof/>
            <w:webHidden/>
          </w:rPr>
        </w:r>
        <w:r w:rsidR="003806F2" w:rsidRPr="00AA0109">
          <w:rPr>
            <w:noProof/>
            <w:webHidden/>
          </w:rPr>
          <w:fldChar w:fldCharType="separate"/>
        </w:r>
        <w:r w:rsidR="00563D3C">
          <w:rPr>
            <w:noProof/>
            <w:webHidden/>
          </w:rPr>
          <w:t>9</w:t>
        </w:r>
        <w:r w:rsidR="003806F2" w:rsidRPr="00AA0109">
          <w:rPr>
            <w:noProof/>
            <w:webHidden/>
          </w:rPr>
          <w:fldChar w:fldCharType="end"/>
        </w:r>
      </w:hyperlink>
    </w:p>
    <w:p w:rsidR="003806F2" w:rsidRPr="00AA0109" w:rsidRDefault="006B4F85">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AA0109">
          <w:rPr>
            <w:rStyle w:val="af"/>
            <w:rFonts w:eastAsia="Times New Roman"/>
            <w:iCs/>
            <w:noProof/>
            <w:color w:val="auto"/>
            <w:lang w:val="x-none"/>
          </w:rPr>
          <w:t>4.</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Порядок проведения запроса предложений</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_Toc474929119 \h </w:instrText>
        </w:r>
        <w:r w:rsidR="003806F2" w:rsidRPr="00AA0109">
          <w:rPr>
            <w:noProof/>
            <w:webHidden/>
          </w:rPr>
        </w:r>
        <w:r w:rsidR="003806F2" w:rsidRPr="00AA0109">
          <w:rPr>
            <w:noProof/>
            <w:webHidden/>
          </w:rPr>
          <w:fldChar w:fldCharType="separate"/>
        </w:r>
        <w:r w:rsidR="00563D3C">
          <w:rPr>
            <w:noProof/>
            <w:webHidden/>
          </w:rPr>
          <w:t>13</w:t>
        </w:r>
        <w:r w:rsidR="003806F2" w:rsidRPr="00AA0109">
          <w:rPr>
            <w:noProof/>
            <w:webHidden/>
          </w:rPr>
          <w:fldChar w:fldCharType="end"/>
        </w:r>
      </w:hyperlink>
    </w:p>
    <w:p w:rsidR="003806F2" w:rsidRPr="00AA0109" w:rsidRDefault="006B4F85">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AA0109">
          <w:rPr>
            <w:rStyle w:val="af"/>
            <w:rFonts w:eastAsia="MS Mincho"/>
            <w:iCs/>
            <w:noProof/>
            <w:snapToGrid w:val="0"/>
            <w:color w:val="auto"/>
          </w:rPr>
          <w:t>5.</w:t>
        </w:r>
        <w:r w:rsidR="006978F8"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lang w:val="x-none"/>
          </w:rPr>
          <w:t>Т</w:t>
        </w:r>
        <w:r w:rsidR="003806F2" w:rsidRPr="00AA0109">
          <w:rPr>
            <w:rStyle w:val="af"/>
            <w:rFonts w:eastAsia="MS Mincho"/>
            <w:iCs/>
            <w:noProof/>
            <w:snapToGrid w:val="0"/>
            <w:color w:val="auto"/>
          </w:rPr>
          <w:t>ехническое</w:t>
        </w:r>
        <w:r w:rsidR="003806F2"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rPr>
          <w:t>задание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_Toc474929136 \h </w:instrText>
        </w:r>
        <w:r w:rsidR="003806F2" w:rsidRPr="00AA0109">
          <w:rPr>
            <w:noProof/>
            <w:webHidden/>
          </w:rPr>
        </w:r>
        <w:r w:rsidR="003806F2" w:rsidRPr="00AA0109">
          <w:rPr>
            <w:noProof/>
            <w:webHidden/>
          </w:rPr>
          <w:fldChar w:fldCharType="separate"/>
        </w:r>
        <w:r w:rsidR="00563D3C">
          <w:rPr>
            <w:noProof/>
            <w:webHidden/>
          </w:rPr>
          <w:t>22</w:t>
        </w:r>
        <w:r w:rsidR="003806F2" w:rsidRPr="00AA0109">
          <w:rPr>
            <w:noProof/>
            <w:webHidden/>
          </w:rPr>
          <w:fldChar w:fldCharType="end"/>
        </w:r>
      </w:hyperlink>
    </w:p>
    <w:p w:rsidR="003806F2" w:rsidRPr="00AA0109" w:rsidRDefault="006B4F85">
      <w:pPr>
        <w:pStyle w:val="1fd"/>
        <w:rPr>
          <w:rFonts w:asciiTheme="minorHAnsi" w:eastAsiaTheme="minorEastAsia" w:hAnsiTheme="minorHAnsi" w:cstheme="minorBidi"/>
          <w:b w:val="0"/>
          <w:bCs w:val="0"/>
          <w:caps w:val="0"/>
          <w:noProof/>
          <w:sz w:val="22"/>
          <w:szCs w:val="22"/>
          <w:lang w:eastAsia="ru-RU"/>
        </w:rPr>
      </w:pPr>
      <w:hyperlink w:anchor="_Toc474929137" w:history="1">
        <w:r w:rsidR="003806F2" w:rsidRPr="00AA0109">
          <w:rPr>
            <w:rStyle w:val="af"/>
            <w:rFonts w:eastAsia="Times New Roman"/>
            <w:noProof/>
            <w:color w:val="auto"/>
            <w:lang w:val="x-none"/>
          </w:rPr>
          <w:t>Приложение № 1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_Toc474929137 \h </w:instrText>
        </w:r>
        <w:r w:rsidR="003806F2" w:rsidRPr="00AA0109">
          <w:rPr>
            <w:noProof/>
            <w:webHidden/>
          </w:rPr>
        </w:r>
        <w:r w:rsidR="003806F2" w:rsidRPr="00AA0109">
          <w:rPr>
            <w:noProof/>
            <w:webHidden/>
          </w:rPr>
          <w:fldChar w:fldCharType="separate"/>
        </w:r>
        <w:r w:rsidR="00563D3C">
          <w:rPr>
            <w:noProof/>
            <w:webHidden/>
          </w:rPr>
          <w:t>23</w:t>
        </w:r>
        <w:r w:rsidR="003806F2" w:rsidRPr="00AA0109">
          <w:rPr>
            <w:noProof/>
            <w:webHidden/>
          </w:rPr>
          <w:fldChar w:fldCharType="end"/>
        </w:r>
      </w:hyperlink>
    </w:p>
    <w:p w:rsidR="003806F2" w:rsidRPr="00AA0109" w:rsidRDefault="006B4F8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AA0109">
          <w:rPr>
            <w:rStyle w:val="af"/>
            <w:rFonts w:ascii="Times New Roman" w:eastAsia="Times New Roman" w:hAnsi="Times New Roman" w:cs="Times New Roman"/>
            <w:b/>
            <w:bCs/>
            <w:iCs/>
            <w:noProof/>
            <w:color w:val="auto"/>
          </w:rPr>
          <w:t>Коммерческое предложение (форма 1)</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_Toc474929138 \h </w:instrText>
        </w:r>
        <w:r w:rsidR="003806F2" w:rsidRPr="00AA0109">
          <w:rPr>
            <w:noProof/>
            <w:webHidden/>
          </w:rPr>
        </w:r>
        <w:r w:rsidR="003806F2" w:rsidRPr="00AA0109">
          <w:rPr>
            <w:noProof/>
            <w:webHidden/>
          </w:rPr>
          <w:fldChar w:fldCharType="separate"/>
        </w:r>
        <w:r w:rsidR="00563D3C">
          <w:rPr>
            <w:noProof/>
            <w:webHidden/>
          </w:rPr>
          <w:t>25</w:t>
        </w:r>
        <w:r w:rsidR="003806F2" w:rsidRPr="00AA0109">
          <w:rPr>
            <w:noProof/>
            <w:webHidden/>
          </w:rPr>
          <w:fldChar w:fldCharType="end"/>
        </w:r>
      </w:hyperlink>
    </w:p>
    <w:p w:rsidR="003806F2" w:rsidRPr="00AA0109" w:rsidRDefault="006B4F8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AA0109">
          <w:rPr>
            <w:rStyle w:val="af"/>
            <w:rFonts w:ascii="Times New Roman" w:eastAsia="Times New Roman" w:hAnsi="Times New Roman" w:cs="Times New Roman"/>
            <w:b/>
            <w:bCs/>
            <w:iCs/>
            <w:noProof/>
            <w:color w:val="auto"/>
          </w:rPr>
          <w:t>Техническое предложение (форма 2)</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_Toc474929139 \h </w:instrText>
        </w:r>
        <w:r w:rsidR="003806F2" w:rsidRPr="00AA0109">
          <w:rPr>
            <w:noProof/>
            <w:webHidden/>
          </w:rPr>
        </w:r>
        <w:r w:rsidR="003806F2" w:rsidRPr="00AA0109">
          <w:rPr>
            <w:noProof/>
            <w:webHidden/>
          </w:rPr>
          <w:fldChar w:fldCharType="separate"/>
        </w:r>
        <w:r w:rsidR="00563D3C">
          <w:rPr>
            <w:noProof/>
            <w:webHidden/>
          </w:rPr>
          <w:t>27</w:t>
        </w:r>
        <w:r w:rsidR="003806F2" w:rsidRPr="00AA0109">
          <w:rPr>
            <w:noProof/>
            <w:webHidden/>
          </w:rPr>
          <w:fldChar w:fldCharType="end"/>
        </w:r>
      </w:hyperlink>
    </w:p>
    <w:p w:rsidR="003806F2" w:rsidRPr="00AA0109" w:rsidRDefault="006B4F8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AA0109">
          <w:rPr>
            <w:rStyle w:val="af"/>
            <w:rFonts w:ascii="Times New Roman" w:eastAsia="Times New Roman" w:hAnsi="Times New Roman" w:cs="Times New Roman"/>
            <w:b/>
            <w:bCs/>
            <w:iCs/>
            <w:noProof/>
            <w:color w:val="auto"/>
          </w:rPr>
          <w:t>Анкета Участника закупки (форма 3)</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_Toc474929140 \h </w:instrText>
        </w:r>
        <w:r w:rsidR="003806F2" w:rsidRPr="00AA0109">
          <w:rPr>
            <w:noProof/>
            <w:webHidden/>
          </w:rPr>
        </w:r>
        <w:r w:rsidR="003806F2" w:rsidRPr="00AA0109">
          <w:rPr>
            <w:noProof/>
            <w:webHidden/>
          </w:rPr>
          <w:fldChar w:fldCharType="separate"/>
        </w:r>
        <w:r w:rsidR="00563D3C">
          <w:rPr>
            <w:noProof/>
            <w:webHidden/>
          </w:rPr>
          <w:t>28</w:t>
        </w:r>
        <w:r w:rsidR="003806F2" w:rsidRPr="00AA0109">
          <w:rPr>
            <w:noProof/>
            <w:webHidden/>
          </w:rPr>
          <w:fldChar w:fldCharType="end"/>
        </w:r>
      </w:hyperlink>
    </w:p>
    <w:p w:rsidR="003806F2" w:rsidRPr="00AA0109" w:rsidRDefault="006B4F8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AA0109">
          <w:rPr>
            <w:rStyle w:val="af"/>
            <w:rFonts w:ascii="Times New Roman" w:eastAsia="Times New Roman" w:hAnsi="Times New Roman" w:cs="Times New Roman"/>
            <w:b/>
            <w:iCs/>
            <w:noProof/>
            <w:color w:val="auto"/>
          </w:rPr>
          <w:t>Д</w:t>
        </w:r>
        <w:r w:rsidR="003806F2" w:rsidRPr="00AA0109">
          <w:rPr>
            <w:rStyle w:val="af"/>
            <w:rFonts w:ascii="Times New Roman" w:eastAsia="Times New Roman" w:hAnsi="Times New Roman" w:cs="Times New Roman"/>
            <w:b/>
            <w:bCs/>
            <w:iCs/>
            <w:noProof/>
            <w:color w:val="auto"/>
          </w:rPr>
          <w:t>еклараци</w:t>
        </w:r>
        <w:r w:rsidR="003806F2" w:rsidRPr="00AA0109">
          <w:rPr>
            <w:rStyle w:val="af"/>
            <w:rFonts w:ascii="Times New Roman" w:eastAsia="Times New Roman" w:hAnsi="Times New Roman" w:cs="Times New Roman"/>
            <w:b/>
            <w:iCs/>
            <w:noProof/>
            <w:color w:val="auto"/>
          </w:rPr>
          <w:t>я</w:t>
        </w:r>
        <w:r w:rsidR="003806F2" w:rsidRPr="00AA0109">
          <w:rPr>
            <w:rStyle w:val="af"/>
            <w:rFonts w:ascii="Times New Roman" w:eastAsia="Times New Roman" w:hAnsi="Times New Roman" w:cs="Times New Roman"/>
            <w:b/>
            <w:bCs/>
            <w:iCs/>
            <w:noProof/>
            <w:color w:val="auto"/>
          </w:rPr>
          <w:t xml:space="preserve"> о соответствии Участника закупки</w:t>
        </w:r>
        <w:r w:rsidR="006D4109">
          <w:rPr>
            <w:rStyle w:val="af"/>
            <w:rFonts w:ascii="Times New Roman" w:eastAsia="Times New Roman" w:hAnsi="Times New Roman" w:cs="Times New Roman"/>
            <w:b/>
            <w:bCs/>
            <w:iCs/>
            <w:noProof/>
            <w:color w:val="auto"/>
          </w:rPr>
          <w:t xml:space="preserve"> </w:t>
        </w:r>
        <w:r w:rsidR="006D4109" w:rsidRPr="006D4109">
          <w:rPr>
            <w:rStyle w:val="af"/>
            <w:rFonts w:ascii="Times New Roman" w:eastAsia="Times New Roman" w:hAnsi="Times New Roman" w:cs="Times New Roman"/>
            <w:b/>
            <w:bCs/>
            <w:iCs/>
            <w:noProof/>
            <w:color w:val="auto"/>
          </w:rPr>
          <w:t>(форма </w:t>
        </w:r>
        <w:r w:rsidR="006D4109">
          <w:rPr>
            <w:rStyle w:val="af"/>
            <w:rFonts w:ascii="Times New Roman" w:eastAsia="Times New Roman" w:hAnsi="Times New Roman" w:cs="Times New Roman"/>
            <w:b/>
            <w:bCs/>
            <w:iCs/>
            <w:noProof/>
            <w:color w:val="auto"/>
          </w:rPr>
          <w:t>4</w:t>
        </w:r>
        <w:r w:rsidR="006D4109" w:rsidRPr="006D4109">
          <w:rPr>
            <w:rStyle w:val="af"/>
            <w:rFonts w:ascii="Times New Roman" w:eastAsia="Times New Roman" w:hAnsi="Times New Roman" w:cs="Times New Roman"/>
            <w:b/>
            <w:bCs/>
            <w:iCs/>
            <w:noProof/>
            <w:color w:val="auto"/>
          </w:rPr>
          <w:t>)</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_Toc474929141 \h </w:instrText>
        </w:r>
        <w:r w:rsidR="003806F2" w:rsidRPr="00AA0109">
          <w:rPr>
            <w:noProof/>
            <w:webHidden/>
          </w:rPr>
        </w:r>
        <w:r w:rsidR="003806F2" w:rsidRPr="00AA0109">
          <w:rPr>
            <w:noProof/>
            <w:webHidden/>
          </w:rPr>
          <w:fldChar w:fldCharType="separate"/>
        </w:r>
        <w:r w:rsidR="00563D3C">
          <w:rPr>
            <w:noProof/>
            <w:webHidden/>
          </w:rPr>
          <w:t>30</w:t>
        </w:r>
        <w:r w:rsidR="003806F2" w:rsidRPr="00AA0109">
          <w:rPr>
            <w:noProof/>
            <w:webHidden/>
          </w:rPr>
          <w:fldChar w:fldCharType="end"/>
        </w:r>
      </w:hyperlink>
    </w:p>
    <w:p w:rsidR="003806F2" w:rsidRPr="00AA0109" w:rsidRDefault="006B4F85">
      <w:pPr>
        <w:pStyle w:val="1fd"/>
        <w:rPr>
          <w:rFonts w:asciiTheme="minorHAnsi" w:eastAsiaTheme="minorEastAsia" w:hAnsiTheme="minorHAnsi" w:cstheme="minorBidi"/>
          <w:b w:val="0"/>
          <w:bCs w:val="0"/>
          <w:caps w:val="0"/>
          <w:noProof/>
          <w:sz w:val="22"/>
          <w:szCs w:val="22"/>
          <w:lang w:eastAsia="ru-RU"/>
        </w:rPr>
      </w:pPr>
      <w:hyperlink w:anchor="_Toc474929142"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2</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_Toc474929142 \h </w:instrText>
        </w:r>
        <w:r w:rsidR="003806F2" w:rsidRPr="00AA0109">
          <w:rPr>
            <w:noProof/>
            <w:webHidden/>
          </w:rPr>
        </w:r>
        <w:r w:rsidR="003806F2" w:rsidRPr="00AA0109">
          <w:rPr>
            <w:noProof/>
            <w:webHidden/>
          </w:rPr>
          <w:fldChar w:fldCharType="separate"/>
        </w:r>
        <w:r w:rsidR="00563D3C">
          <w:rPr>
            <w:noProof/>
            <w:webHidden/>
          </w:rPr>
          <w:t>36</w:t>
        </w:r>
        <w:r w:rsidR="003806F2" w:rsidRPr="00AA0109">
          <w:rPr>
            <w:noProof/>
            <w:webHidden/>
          </w:rPr>
          <w:fldChar w:fldCharType="end"/>
        </w:r>
      </w:hyperlink>
    </w:p>
    <w:p w:rsidR="003806F2" w:rsidRPr="00AA0109" w:rsidRDefault="006B4F85">
      <w:pPr>
        <w:pStyle w:val="1fd"/>
        <w:rPr>
          <w:rFonts w:asciiTheme="minorHAnsi" w:eastAsiaTheme="minorEastAsia" w:hAnsiTheme="minorHAnsi" w:cstheme="minorBidi"/>
          <w:b w:val="0"/>
          <w:bCs w:val="0"/>
          <w:caps w:val="0"/>
          <w:noProof/>
          <w:sz w:val="22"/>
          <w:szCs w:val="22"/>
          <w:lang w:eastAsia="ru-RU"/>
        </w:rPr>
      </w:pPr>
      <w:hyperlink w:anchor="_Toc474929143" w:history="1">
        <w:r w:rsidR="003806F2" w:rsidRPr="00AA0109">
          <w:rPr>
            <w:rStyle w:val="af"/>
            <w:rFonts w:eastAsia="Times New Roman"/>
            <w:iCs/>
            <w:noProof/>
            <w:color w:val="auto"/>
            <w:lang w:val="x-none"/>
          </w:rPr>
          <w:t xml:space="preserve">Приложение № 3 </w:t>
        </w:r>
        <w:r w:rsidR="003806F2" w:rsidRPr="00AA0109">
          <w:rPr>
            <w:rStyle w:val="af"/>
            <w:rFonts w:eastAsia="Times New Roman"/>
            <w:noProof/>
            <w:color w:val="auto"/>
            <w:lang w:val="x-none"/>
          </w:rPr>
          <w:t>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_Toc474929143 \h </w:instrText>
        </w:r>
        <w:r w:rsidR="003806F2" w:rsidRPr="00AA0109">
          <w:rPr>
            <w:noProof/>
            <w:webHidden/>
          </w:rPr>
        </w:r>
        <w:r w:rsidR="003806F2" w:rsidRPr="00AA0109">
          <w:rPr>
            <w:noProof/>
            <w:webHidden/>
          </w:rPr>
          <w:fldChar w:fldCharType="separate"/>
        </w:r>
        <w:r w:rsidR="00563D3C">
          <w:rPr>
            <w:noProof/>
            <w:webHidden/>
          </w:rPr>
          <w:t>38</w:t>
        </w:r>
        <w:r w:rsidR="003806F2" w:rsidRPr="00AA0109">
          <w:rPr>
            <w:noProof/>
            <w:webHidden/>
          </w:rPr>
          <w:fldChar w:fldCharType="end"/>
        </w:r>
      </w:hyperlink>
    </w:p>
    <w:p w:rsidR="003806F2" w:rsidRPr="00AA0109" w:rsidRDefault="006B4F85">
      <w:pPr>
        <w:pStyle w:val="1fd"/>
        <w:rPr>
          <w:rFonts w:asciiTheme="minorHAnsi" w:eastAsiaTheme="minorEastAsia" w:hAnsiTheme="minorHAnsi" w:cstheme="minorBidi"/>
          <w:b w:val="0"/>
          <w:bCs w:val="0"/>
          <w:caps w:val="0"/>
          <w:noProof/>
          <w:sz w:val="22"/>
          <w:szCs w:val="22"/>
          <w:lang w:eastAsia="ru-RU"/>
        </w:rPr>
      </w:pPr>
      <w:hyperlink w:anchor="_Toc474929144"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4</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_Toc474929144 \h </w:instrText>
        </w:r>
        <w:r w:rsidR="003806F2" w:rsidRPr="00AA0109">
          <w:rPr>
            <w:noProof/>
            <w:webHidden/>
          </w:rPr>
        </w:r>
        <w:r w:rsidR="003806F2" w:rsidRPr="00AA0109">
          <w:rPr>
            <w:noProof/>
            <w:webHidden/>
          </w:rPr>
          <w:fldChar w:fldCharType="separate"/>
        </w:r>
        <w:r w:rsidR="00563D3C">
          <w:rPr>
            <w:noProof/>
            <w:webHidden/>
          </w:rPr>
          <w:t>39</w:t>
        </w:r>
        <w:r w:rsidR="003806F2" w:rsidRPr="00AA0109">
          <w:rPr>
            <w:noProof/>
            <w:webHidden/>
          </w:rPr>
          <w:fldChar w:fldCharType="end"/>
        </w:r>
      </w:hyperlink>
    </w:p>
    <w:p w:rsidR="003806F2" w:rsidRPr="00AA0109" w:rsidRDefault="006B4F85">
      <w:pPr>
        <w:pStyle w:val="1fd"/>
        <w:rPr>
          <w:rFonts w:asciiTheme="minorHAnsi" w:eastAsiaTheme="minorEastAsia" w:hAnsiTheme="minorHAnsi" w:cstheme="minorBidi"/>
          <w:b w:val="0"/>
          <w:bCs w:val="0"/>
          <w:caps w:val="0"/>
          <w:noProof/>
          <w:sz w:val="22"/>
          <w:szCs w:val="22"/>
          <w:lang w:eastAsia="ru-RU"/>
        </w:rPr>
      </w:pPr>
      <w:hyperlink w:anchor="_Toc474929145"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5</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_Toc474929145 \h </w:instrText>
        </w:r>
        <w:r w:rsidR="003806F2" w:rsidRPr="00AA0109">
          <w:rPr>
            <w:noProof/>
            <w:webHidden/>
          </w:rPr>
        </w:r>
        <w:r w:rsidR="003806F2" w:rsidRPr="00AA0109">
          <w:rPr>
            <w:noProof/>
            <w:webHidden/>
          </w:rPr>
          <w:fldChar w:fldCharType="separate"/>
        </w:r>
        <w:r w:rsidR="00563D3C">
          <w:rPr>
            <w:noProof/>
            <w:webHidden/>
          </w:rPr>
          <w:t>55</w:t>
        </w:r>
        <w:r w:rsidR="003806F2" w:rsidRPr="00AA0109">
          <w:rPr>
            <w:noProof/>
            <w:webHidden/>
          </w:rPr>
          <w:fldChar w:fldCharType="end"/>
        </w:r>
      </w:hyperlink>
    </w:p>
    <w:p w:rsidR="003A2F0D" w:rsidRPr="00AA0109" w:rsidRDefault="003A2F0D" w:rsidP="003A2F0D">
      <w:pPr>
        <w:suppressAutoHyphens/>
        <w:spacing w:after="0" w:line="240" w:lineRule="auto"/>
        <w:ind w:right="822"/>
        <w:jc w:val="both"/>
        <w:rPr>
          <w:rFonts w:ascii="Times New Roman" w:eastAsia="Times New Roman" w:hAnsi="Times New Roman" w:cs="Times New Roman"/>
          <w:sz w:val="24"/>
          <w:szCs w:val="24"/>
          <w:lang w:eastAsia="ar-SA"/>
        </w:rPr>
      </w:pPr>
      <w:r w:rsidRPr="00AA0109">
        <w:rPr>
          <w:rFonts w:ascii="Calibri" w:eastAsia="Calibri" w:hAnsi="Calibri" w:cs="Times New Roman"/>
          <w:lang w:eastAsia="ar-SA"/>
        </w:rPr>
        <w:fldChar w:fldCharType="end"/>
      </w:r>
      <w:r w:rsidRPr="00AA0109">
        <w:rPr>
          <w:rFonts w:ascii="Times New Roman" w:eastAsia="Times New Roman" w:hAnsi="Times New Roman" w:cs="Times New Roman"/>
          <w:b/>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«Мурманэнергосбыт»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4D561D" w:rsidRDefault="004D561D" w:rsidP="004D561D">
      <w:pPr>
        <w:spacing w:after="0" w:line="240" w:lineRule="auto"/>
        <w:jc w:val="both"/>
        <w:rPr>
          <w:rFonts w:ascii="Times New Roman" w:eastAsia="Calibri" w:hAnsi="Times New Roman" w:cs="Times New Roman"/>
          <w:sz w:val="24"/>
          <w:szCs w:val="24"/>
        </w:rPr>
      </w:pPr>
      <w:r w:rsidRPr="004D561D">
        <w:rPr>
          <w:rFonts w:ascii="Times New Roman" w:eastAsia="Calibri" w:hAnsi="Times New Roman" w:cs="Times New Roman"/>
          <w:b/>
          <w:bCs/>
          <w:sz w:val="24"/>
          <w:szCs w:val="24"/>
        </w:rPr>
        <w:t>Участник закупки</w:t>
      </w:r>
      <w:r w:rsidRPr="004D561D">
        <w:rPr>
          <w:rFonts w:ascii="Times New Roman" w:eastAsia="Calibri" w:hAnsi="Times New Roman" w:cs="Times New Roman"/>
          <w:sz w:val="24"/>
          <w:szCs w:val="24"/>
        </w:rPr>
        <w:t xml:space="preserve"> – </w:t>
      </w:r>
      <w:r w:rsidRPr="00726E88">
        <w:rPr>
          <w:rFonts w:ascii="Times New Roman" w:eastAsia="Calibri" w:hAnsi="Times New Roman" w:cs="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4D561D" w:rsidRPr="004D561D" w:rsidRDefault="004D561D" w:rsidP="004D561D">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00C44DAB">
        <w:rPr>
          <w:rFonts w:ascii="Times New Roman" w:eastAsia="Calibri" w:hAnsi="Times New Roman" w:cs="Times New Roman"/>
          <w:sz w:val="24"/>
          <w:szCs w:val="24"/>
        </w:rPr>
        <w:t>- Победитель</w:t>
      </w:r>
      <w:r w:rsidRPr="00094CC2">
        <w:rPr>
          <w:rFonts w:ascii="Times New Roman" w:eastAsia="Calibri" w:hAnsi="Times New Roman" w:cs="Times New Roman"/>
          <w:sz w:val="24"/>
          <w:szCs w:val="24"/>
        </w:rPr>
        <w:t xml:space="preserve">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4D561D" w:rsidRPr="004D561D" w:rsidRDefault="004D561D" w:rsidP="004D561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4D561D">
        <w:rPr>
          <w:rFonts w:ascii="Times New Roman" w:eastAsia="Times New Roman" w:hAnsi="Times New Roman" w:cs="Times New Roman"/>
          <w:b/>
          <w:bCs/>
          <w:sz w:val="24"/>
          <w:szCs w:val="24"/>
          <w:lang w:eastAsia="ar-SA"/>
        </w:rPr>
        <w:t>Запрос предложений</w:t>
      </w:r>
      <w:r w:rsidRPr="004D561D">
        <w:rPr>
          <w:rFonts w:ascii="Times New Roman" w:eastAsia="Times New Roman" w:hAnsi="Times New Roman" w:cs="Times New Roman"/>
          <w:bCs/>
          <w:sz w:val="24"/>
          <w:szCs w:val="24"/>
          <w:lang w:eastAsia="ar-SA"/>
        </w:rPr>
        <w:t xml:space="preserve"> – </w:t>
      </w:r>
      <w:r w:rsidRPr="00726E88">
        <w:rPr>
          <w:rFonts w:ascii="Times New Roman" w:eastAsia="Times New Roman" w:hAnsi="Times New Roman" w:cs="Times New Roman"/>
          <w:bCs/>
          <w:sz w:val="24"/>
          <w:szCs w:val="24"/>
          <w:lang w:eastAsia="ar-SA"/>
        </w:rPr>
        <w:t>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D561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2"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zakupki</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gov</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ru</w:t>
        </w:r>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w:t>
      </w:r>
      <w:r w:rsidRPr="00A33794">
        <w:rPr>
          <w:rFonts w:ascii="Times New Roman" w:eastAsia="Times New Roman" w:hAnsi="Times New Roman" w:cs="Times New Roman"/>
          <w:sz w:val="24"/>
          <w:szCs w:val="24"/>
          <w:lang w:eastAsia="ar-SA"/>
        </w:rPr>
        <w:lastRenderedPageBreak/>
        <w:t xml:space="preserve">Заказчиком на сайте Заказчика </w:t>
      </w:r>
      <w:hyperlink r:id="rId13"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0B78E3">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B78E3">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74929117"/>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0B78E3">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0B78E3">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0B78E3">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xml:space="preserve">, </w:t>
      </w:r>
      <w:r w:rsidR="00BC4748">
        <w:rPr>
          <w:rFonts w:ascii="Times New Roman" w:eastAsia="Times New Roman" w:hAnsi="Times New Roman" w:cs="Times New Roman"/>
          <w:sz w:val="24"/>
          <w:szCs w:val="24"/>
          <w:lang w:eastAsia="ar-SA"/>
        </w:rPr>
        <w:t>размещенном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BC4748" w:rsidRPr="00D25408" w:rsidRDefault="003A2F0D" w:rsidP="00BC4748">
      <w:pPr>
        <w:numPr>
          <w:ilvl w:val="2"/>
          <w:numId w:val="25"/>
        </w:numPr>
        <w:tabs>
          <w:tab w:val="clear" w:pos="720"/>
          <w:tab w:val="num"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w:t>
      </w:r>
      <w:r w:rsidR="00BC4748" w:rsidRPr="00D25408">
        <w:rPr>
          <w:rFonts w:ascii="Times New Roman" w:eastAsia="Times New Roman" w:hAnsi="Times New Roman" w:cs="Times New Roman"/>
          <w:sz w:val="24"/>
          <w:szCs w:val="24"/>
          <w:lang w:eastAsia="ar-SA"/>
        </w:rPr>
        <w:t xml:space="preserve">Предмет </w:t>
      </w:r>
      <w:r w:rsidR="00BC4748" w:rsidRPr="003A2F0D">
        <w:rPr>
          <w:rFonts w:ascii="Times New Roman" w:eastAsia="Times New Roman" w:hAnsi="Times New Roman" w:cs="Times New Roman"/>
          <w:sz w:val="24"/>
          <w:szCs w:val="24"/>
          <w:lang w:eastAsia="ar-SA"/>
        </w:rPr>
        <w:t xml:space="preserve">запроса предложений </w:t>
      </w:r>
      <w:r w:rsidR="00BC4748" w:rsidRPr="00D25408">
        <w:rPr>
          <w:rFonts w:ascii="Times New Roman" w:eastAsia="Times New Roman" w:hAnsi="Times New Roman" w:cs="Times New Roman"/>
          <w:sz w:val="24"/>
          <w:szCs w:val="24"/>
          <w:lang w:eastAsia="ar-SA"/>
        </w:rPr>
        <w:t>указан в Информационной карте Документации.</w:t>
      </w:r>
      <w:r w:rsidR="00BC4748">
        <w:t xml:space="preserve"> </w:t>
      </w:r>
      <w:r w:rsidR="00BC4748" w:rsidRPr="00BC4748">
        <w:rPr>
          <w:rFonts w:ascii="Times New Roman" w:eastAsia="Times New Roman" w:hAnsi="Times New Roman" w:cs="Times New Roman"/>
          <w:sz w:val="24"/>
          <w:szCs w:val="24"/>
          <w:lang w:eastAsia="ar-SA"/>
        </w:rPr>
        <w:t>Требования к поставляемой Продукции указаны в разделе 5 «Техническое задание»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7353A3" w:rsidP="007353A3">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 xml:space="preserve">Данный </w:t>
      </w:r>
      <w:r w:rsidR="003A2F0D" w:rsidRPr="003A2F0D">
        <w:rPr>
          <w:rFonts w:ascii="Times New Roman" w:eastAsia="Times New Roman" w:hAnsi="Times New Roman" w:cs="Times New Roman"/>
          <w:sz w:val="24"/>
          <w:szCs w:val="24"/>
          <w:lang w:eastAsia="ar-SA"/>
        </w:rPr>
        <w:t>запрос предложений</w:t>
      </w:r>
      <w:r w:rsidR="003A2F0D"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w:t>
      </w:r>
      <w:r w:rsidR="00224EE0">
        <w:rPr>
          <w:rFonts w:ascii="Times New Roman" w:eastAsia="Times New Roman" w:hAnsi="Times New Roman" w:cs="Times New Roman"/>
          <w:bCs/>
          <w:sz w:val="24"/>
          <w:szCs w:val="24"/>
          <w:lang w:eastAsia="ar-SA"/>
        </w:rPr>
        <w:t>.07.</w:t>
      </w:r>
      <w:r w:rsidR="003A2F0D"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003A2F0D"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003A2F0D"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003A2F0D" w:rsidRPr="003A2F0D">
        <w:rPr>
          <w:rFonts w:ascii="Times New Roman" w:eastAsia="Calibri" w:hAnsi="Times New Roman" w:cs="Times New Roman"/>
          <w:bCs/>
          <w:sz w:val="24"/>
          <w:szCs w:val="24"/>
          <w:lang w:eastAsia="ar-SA"/>
        </w:rPr>
        <w:t>1095190009111) в действующей редакции</w:t>
      </w:r>
      <w:r w:rsidR="003A2F0D"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7353A3"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7353A3" w:rsidRPr="003A2F0D" w:rsidRDefault="007353A3" w:rsidP="007353A3">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2422A4" w:rsidRDefault="00040B5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Отмена</w:t>
      </w:r>
      <w:r w:rsidR="003A2F0D" w:rsidRPr="002422A4">
        <w:rPr>
          <w:rFonts w:ascii="Times New Roman" w:eastAsia="Times New Roman" w:hAnsi="Times New Roman" w:cs="Times New Roman"/>
          <w:b/>
          <w:sz w:val="24"/>
          <w:szCs w:val="24"/>
          <w:lang w:eastAsia="ar-SA"/>
        </w:rPr>
        <w:t xml:space="preserve"> запроса предложений</w:t>
      </w:r>
    </w:p>
    <w:p w:rsidR="00D97523" w:rsidRPr="00726E88" w:rsidRDefault="00C640BE" w:rsidP="00726E88">
      <w:pPr>
        <w:pStyle w:val="afff9"/>
        <w:numPr>
          <w:ilvl w:val="2"/>
          <w:numId w:val="25"/>
        </w:numPr>
        <w:tabs>
          <w:tab w:val="clear" w:pos="720"/>
          <w:tab w:val="left" w:pos="0"/>
          <w:tab w:val="num" w:pos="567"/>
          <w:tab w:val="left" w:pos="1134"/>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D97523" w:rsidRPr="00726E88">
        <w:rPr>
          <w:rFonts w:ascii="Times New Roman" w:eastAsia="Times New Roman" w:hAnsi="Times New Roman"/>
          <w:sz w:val="24"/>
          <w:szCs w:val="24"/>
        </w:rPr>
        <w:t>Заказчик вправе отменить запрос предложений до насту</w:t>
      </w:r>
      <w:r w:rsidR="00726E88" w:rsidRPr="00726E88">
        <w:rPr>
          <w:rFonts w:ascii="Times New Roman" w:eastAsia="Times New Roman" w:hAnsi="Times New Roman"/>
          <w:sz w:val="24"/>
          <w:szCs w:val="24"/>
        </w:rPr>
        <w:t xml:space="preserve">пления даты и времени окончания </w:t>
      </w:r>
      <w:r w:rsidR="00D97523" w:rsidRPr="00726E88">
        <w:rPr>
          <w:rFonts w:ascii="Times New Roman" w:eastAsia="Times New Roman" w:hAnsi="Times New Roman"/>
          <w:sz w:val="24"/>
          <w:szCs w:val="24"/>
        </w:rPr>
        <w:t>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726E88" w:rsidRDefault="00D97523" w:rsidP="00726E88">
      <w:pPr>
        <w:tabs>
          <w:tab w:val="left" w:pos="0"/>
          <w:tab w:val="left" w:pos="567"/>
          <w:tab w:val="left" w:pos="1134"/>
        </w:tabs>
        <w:suppressAutoHyphens/>
        <w:spacing w:after="0" w:line="240" w:lineRule="auto"/>
        <w:ind w:firstLine="709"/>
        <w:jc w:val="both"/>
        <w:rPr>
          <w:rFonts w:ascii="Times New Roman" w:eastAsia="Times New Roman" w:hAnsi="Times New Roman"/>
          <w:sz w:val="24"/>
          <w:szCs w:val="24"/>
          <w:lang w:eastAsia="ar-SA"/>
        </w:rPr>
      </w:pPr>
      <w:r w:rsidRPr="00726E88">
        <w:rPr>
          <w:rFonts w:ascii="Times New Roman" w:eastAsia="Times New Roman" w:hAnsi="Times New Roman"/>
          <w:sz w:val="24"/>
          <w:szCs w:val="24"/>
          <w:lang w:eastAsia="ar-SA"/>
        </w:rPr>
        <w:lastRenderedPageBreak/>
        <w:t>Решение об отмене запроса предложений размещается в ЕИС в день принятия этого решения.</w:t>
      </w:r>
    </w:p>
    <w:p w:rsidR="00D97523" w:rsidRPr="00726E88" w:rsidRDefault="00040B5D" w:rsidP="00726E88">
      <w:pPr>
        <w:pStyle w:val="afff9"/>
        <w:numPr>
          <w:ilvl w:val="2"/>
          <w:numId w:val="25"/>
        </w:numPr>
        <w:tabs>
          <w:tab w:val="clear" w:pos="720"/>
          <w:tab w:val="left" w:pos="0"/>
          <w:tab w:val="left" w:pos="567"/>
          <w:tab w:val="left" w:pos="1134"/>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D97523" w:rsidRPr="00726E88">
        <w:rPr>
          <w:rFonts w:ascii="Times New Roman" w:eastAsia="Times New Roman" w:hAnsi="Times New Roman"/>
          <w:sz w:val="24"/>
          <w:szCs w:val="24"/>
        </w:rPr>
        <w:t>По истечении срока отмены запроса предложений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A0710" w:rsidRDefault="00BA0710" w:rsidP="00726E88">
      <w:pPr>
        <w:tabs>
          <w:tab w:val="left" w:pos="0"/>
          <w:tab w:val="left" w:pos="567"/>
          <w:tab w:val="left" w:pos="1134"/>
        </w:tabs>
        <w:suppressAutoHyphens/>
        <w:spacing w:after="0" w:line="240" w:lineRule="auto"/>
        <w:jc w:val="both"/>
        <w:rPr>
          <w:rFonts w:ascii="Times New Roman" w:eastAsia="Times New Roman" w:hAnsi="Times New Roman"/>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0B78E3"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w:t>
      </w:r>
      <w:r w:rsidR="00040B5D">
        <w:rPr>
          <w:rFonts w:ascii="Times New Roman" w:eastAsia="Times New Roman" w:hAnsi="Times New Roman" w:cs="Times New Roman"/>
          <w:sz w:val="24"/>
          <w:szCs w:val="24"/>
          <w:lang w:eastAsia="ar-SA"/>
        </w:rPr>
        <w:t>отмены</w:t>
      </w:r>
      <w:r w:rsidR="003A2F0D" w:rsidRPr="003A2F0D">
        <w:rPr>
          <w:rFonts w:ascii="Times New Roman" w:eastAsia="Times New Roman" w:hAnsi="Times New Roman" w:cs="Times New Roman"/>
          <w:sz w:val="24"/>
          <w:szCs w:val="24"/>
          <w:lang w:eastAsia="ar-SA"/>
        </w:rPr>
        <w:t xml:space="preserve">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BB5921" w:rsidRDefault="003A2F0D" w:rsidP="00015590">
      <w:pPr>
        <w:tabs>
          <w:tab w:val="left" w:pos="425"/>
          <w:tab w:val="left" w:pos="567"/>
          <w:tab w:val="left" w:pos="709"/>
        </w:tabs>
        <w:suppressAutoHyphens/>
        <w:spacing w:after="0" w:line="240" w:lineRule="auto"/>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015590">
      <w:pPr>
        <w:pStyle w:val="afff9"/>
        <w:tabs>
          <w:tab w:val="left" w:pos="540"/>
          <w:tab w:val="left" w:pos="851"/>
        </w:tabs>
        <w:suppressAutoHyphens w:val="0"/>
        <w:spacing w:after="0" w:line="240" w:lineRule="atLeast"/>
        <w:ind w:left="0"/>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015590">
      <w:pPr>
        <w:overflowPunct w:val="0"/>
        <w:autoSpaceDE w:val="0"/>
        <w:spacing w:after="0" w:line="240" w:lineRule="atLeast"/>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CD26EC">
        <w:rPr>
          <w:rFonts w:ascii="Times New Roman" w:hAnsi="Times New Roman" w:cs="Times New Roman"/>
          <w:sz w:val="24"/>
          <w:szCs w:val="24"/>
        </w:rPr>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015590">
      <w:pPr>
        <w:tabs>
          <w:tab w:val="left" w:pos="0"/>
          <w:tab w:val="left" w:pos="426"/>
        </w:tabs>
        <w:suppressAutoHyphens/>
        <w:spacing w:after="0" w:line="240" w:lineRule="auto"/>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lastRenderedPageBreak/>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01559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7B3F30">
        <w:rPr>
          <w:rFonts w:ascii="Times New Roman" w:eastAsia="Times New Roman" w:hAnsi="Times New Roman" w:cs="Arial"/>
          <w:b/>
          <w:iCs/>
          <w:sz w:val="24"/>
          <w:szCs w:val="24"/>
          <w:lang w:eastAsia="ar-SA"/>
        </w:rPr>
        <w:t xml:space="preserve">3.2. </w:t>
      </w:r>
      <w:r w:rsidRPr="007B3F30">
        <w:rPr>
          <w:rFonts w:ascii="Times New Roman" w:eastAsia="Times New Roman" w:hAnsi="Times New Roman" w:cs="Arial"/>
          <w:b/>
          <w:bCs/>
          <w:iCs/>
          <w:sz w:val="24"/>
          <w:szCs w:val="24"/>
          <w:lang w:eastAsia="ar-SA"/>
        </w:rPr>
        <w:t>Формирование заявки</w:t>
      </w:r>
      <w:r w:rsidRPr="003A2F0D">
        <w:rPr>
          <w:rFonts w:ascii="Times New Roman" w:eastAsia="Times New Roman" w:hAnsi="Times New Roman" w:cs="Arial"/>
          <w:b/>
          <w:bCs/>
          <w:iCs/>
          <w:sz w:val="24"/>
          <w:szCs w:val="24"/>
          <w:lang w:eastAsia="ar-SA"/>
        </w:rPr>
        <w:t xml:space="preserve"> Участника закупки</w:t>
      </w:r>
      <w:bookmarkEnd w:id="11"/>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r w:rsidR="00DD2AC8" w:rsidRPr="00DD2AC8">
        <w:rPr>
          <w:rFonts w:ascii="Times New Roman" w:eastAsia="Times New Roman" w:hAnsi="Times New Roman" w:cs="Times New Roman"/>
          <w:bCs/>
          <w:sz w:val="24"/>
          <w:lang w:eastAsia="ar-SA"/>
        </w:rPr>
        <w:t>, с учетом требований п.4.4. Документации</w:t>
      </w:r>
      <w:r w:rsidR="00472513" w:rsidRPr="003A2F0D">
        <w:rPr>
          <w:rFonts w:ascii="Times New Roman" w:eastAsia="Times New Roman" w:hAnsi="Times New Roman" w:cs="Times New Roman"/>
          <w:bCs/>
          <w:sz w:val="24"/>
          <w:lang w:eastAsia="ar-SA"/>
        </w:rPr>
        <w:t>.</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72513"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sidRPr="00E025B7">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6E3523"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должны декларировать в составе заявк</w:t>
      </w:r>
      <w:r w:rsidR="003E684A">
        <w:rPr>
          <w:rFonts w:ascii="Times New Roman" w:eastAsia="Times New Roman" w:hAnsi="Times New Roman" w:cs="Times New Roman"/>
          <w:bCs/>
          <w:sz w:val="24"/>
          <w:lang w:eastAsia="ar-SA"/>
        </w:rPr>
        <w:t>и</w:t>
      </w:r>
      <w:r w:rsidRPr="003E581A">
        <w:rPr>
          <w:rFonts w:ascii="Times New Roman" w:eastAsia="Times New Roman" w:hAnsi="Times New Roman" w:cs="Times New Roman"/>
          <w:bCs/>
          <w:sz w:val="24"/>
          <w:lang w:eastAsia="ar-SA"/>
        </w:rPr>
        <w:t xml:space="preserve"> на участие в закупке свою </w:t>
      </w:r>
      <w:r w:rsidRPr="003E581A">
        <w:rPr>
          <w:rFonts w:ascii="Times New Roman" w:eastAsia="Times New Roman" w:hAnsi="Times New Roman" w:cs="Times New Roman"/>
          <w:bCs/>
          <w:sz w:val="24"/>
          <w:lang w:eastAsia="ar-SA"/>
        </w:rPr>
        <w:lastRenderedPageBreak/>
        <w:t xml:space="preserve">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6E3523">
        <w:rPr>
          <w:rFonts w:ascii="Times New Roman" w:eastAsia="Times New Roman" w:hAnsi="Times New Roman" w:cs="Times New Roman"/>
          <w:bCs/>
          <w:sz w:val="24"/>
          <w:lang w:eastAsia="ar-SA"/>
        </w:rPr>
        <w:t>.</w:t>
      </w:r>
    </w:p>
    <w:p w:rsidR="003A2F0D" w:rsidRPr="003E581A" w:rsidRDefault="006E3523" w:rsidP="006E3523">
      <w:pPr>
        <w:suppressAutoHyphens/>
        <w:spacing w:after="0" w:line="240" w:lineRule="auto"/>
        <w:ind w:firstLine="708"/>
        <w:jc w:val="both"/>
        <w:rPr>
          <w:rFonts w:ascii="Times New Roman" w:eastAsia="Times New Roman" w:hAnsi="Times New Roman" w:cs="Times New Roman"/>
          <w:bCs/>
          <w:sz w:val="24"/>
          <w:lang w:eastAsia="ar-SA"/>
        </w:rPr>
      </w:pPr>
      <w:r w:rsidRPr="006E3523">
        <w:rPr>
          <w:rFonts w:ascii="Times New Roman" w:eastAsia="Times New Roman" w:hAnsi="Times New Roman" w:cs="Times New Roman"/>
          <w:b/>
          <w:bCs/>
          <w:sz w:val="24"/>
          <w:lang w:eastAsia="ar-SA"/>
        </w:rPr>
        <w:t>Форма 5</w:t>
      </w:r>
      <w:r w:rsidRPr="006E3523">
        <w:rPr>
          <w:rFonts w:ascii="Times New Roman" w:eastAsia="Times New Roman" w:hAnsi="Times New Roman" w:cs="Times New Roman"/>
          <w:bCs/>
          <w:sz w:val="24"/>
          <w:lang w:eastAsia="ar-SA"/>
        </w:rPr>
        <w:t xml:space="preserve"> предоставляется на усмотрение Участника закупки для оценки по критерию «Наличие у Участника запроса предложений мат</w:t>
      </w:r>
      <w:r>
        <w:rPr>
          <w:rFonts w:ascii="Times New Roman" w:eastAsia="Times New Roman" w:hAnsi="Times New Roman" w:cs="Times New Roman"/>
          <w:bCs/>
          <w:sz w:val="24"/>
          <w:lang w:eastAsia="ar-SA"/>
        </w:rPr>
        <w:t>ериально-технических ресурсов»</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BA0710" w:rsidRPr="00BA0710" w:rsidRDefault="00BA0710" w:rsidP="00BA07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BA0710">
        <w:rPr>
          <w:rFonts w:ascii="Times New Roman" w:eastAsia="Times New Roman" w:hAnsi="Times New Roman" w:cs="Times New Roman"/>
          <w:bCs/>
          <w:color w:val="FF0000"/>
          <w:sz w:val="24"/>
          <w:lang w:eastAsia="ru-RU"/>
        </w:rPr>
        <w:tab/>
      </w:r>
      <w:r w:rsidRPr="00BA0710">
        <w:rPr>
          <w:rFonts w:ascii="Times New Roman" w:eastAsia="Times New Roman" w:hAnsi="Times New Roman" w:cs="Times New Roman"/>
          <w:bCs/>
          <w:sz w:val="24"/>
          <w:u w:val="single"/>
          <w:lang w:eastAsia="ru-RU"/>
        </w:rPr>
        <w:t>для юридического лица</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BA0710">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BA0710">
        <w:rPr>
          <w:rFonts w:ascii="Times New Roman" w:eastAsia="Times New Roman" w:hAnsi="Times New Roman" w:cs="Times New Roman"/>
          <w:b/>
          <w:bCs/>
          <w:sz w:val="24"/>
          <w:lang w:eastAsia="ru-RU"/>
        </w:rPr>
        <w:t>и срок полномочий такого лица не истек</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BA0710">
        <w:rPr>
          <w:rFonts w:ascii="Times New Roman" w:eastAsia="Times New Roman" w:hAnsi="Times New Roman" w:cs="Times New Roman"/>
          <w:bCs/>
          <w:sz w:val="24"/>
          <w:lang w:eastAsia="ru-RU"/>
        </w:rPr>
        <w:t xml:space="preserve">. </w:t>
      </w:r>
    </w:p>
    <w:p w:rsidR="00BA0710" w:rsidRPr="00BA0710" w:rsidRDefault="00BA0710" w:rsidP="00BA0710">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BA0710">
        <w:rPr>
          <w:rFonts w:ascii="Times New Roman" w:eastAsia="Times New Roman" w:hAnsi="Times New Roman" w:cs="Times New Roman"/>
          <w:sz w:val="24"/>
          <w:szCs w:val="24"/>
          <w:lang w:eastAsia="ar-SA"/>
        </w:rPr>
        <w:tab/>
        <w:t xml:space="preserve">В случае если от имени юридического лица действует иное лицо, не обладающее правом действовать от имени юридического лица, заявка на участие в закупке должна содержать также </w:t>
      </w:r>
      <w:r w:rsidRPr="00BA0710">
        <w:rPr>
          <w:rFonts w:ascii="Times New Roman" w:eastAsia="Times New Roman" w:hAnsi="Times New Roman" w:cs="Times New Roman"/>
          <w:b/>
          <w:sz w:val="24"/>
          <w:szCs w:val="24"/>
          <w:lang w:eastAsia="ar-SA"/>
        </w:rPr>
        <w:t>оригинал доверенности</w:t>
      </w:r>
      <w:r w:rsidRPr="00BA0710">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BA0710">
        <w:rPr>
          <w:rFonts w:ascii="Times New Roman" w:eastAsia="Times New Roman" w:hAnsi="Times New Roman" w:cs="Times New Roman"/>
          <w:b/>
          <w:bCs/>
          <w:sz w:val="24"/>
          <w:lang w:eastAsia="ru-RU"/>
        </w:rPr>
        <w:t>(возможная форма приведена в Приложении № 3 к Документации)</w:t>
      </w:r>
      <w:r w:rsidRPr="00BA07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 xml:space="preserve">учредительных документов Участника закупки </w:t>
      </w:r>
      <w:r w:rsidR="00CD26EC">
        <w:rPr>
          <w:rFonts w:ascii="Times New Roman" w:eastAsia="Times New Roman" w:hAnsi="Times New Roman" w:cs="Times New Roman"/>
          <w:b/>
          <w:sz w:val="24"/>
          <w:szCs w:val="24"/>
          <w:lang w:eastAsia="ru-RU"/>
        </w:rPr>
        <w:t>(Устав) (для юридического лица)</w:t>
      </w:r>
      <w:r w:rsidR="00CD26EC">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lastRenderedPageBreak/>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614595">
        <w:rPr>
          <w:rFonts w:ascii="Times New Roman" w:eastAsia="Times New Roman" w:hAnsi="Times New Roman" w:cs="Times New Roman"/>
          <w:sz w:val="24"/>
          <w:szCs w:val="24"/>
          <w:lang w:eastAsia="ar-SA"/>
        </w:rPr>
        <w:t>Продукции,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614595">
        <w:rPr>
          <w:rFonts w:ascii="Times New Roman" w:eastAsia="Times New Roman" w:hAnsi="Times New Roman" w:cs="Times New Roman"/>
          <w:sz w:val="24"/>
          <w:szCs w:val="24"/>
          <w:u w:val="single"/>
          <w:lang w:eastAsia="ar-SA"/>
        </w:rPr>
        <w:t>Продукции</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Pr="00CD26EC" w:rsidRDefault="0019255A"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19255A">
        <w:rPr>
          <w:rFonts w:ascii="Times New Roman" w:eastAsia="Times New Roman" w:hAnsi="Times New Roman" w:cs="Times New Roman"/>
          <w:bCs/>
          <w:sz w:val="24"/>
          <w:lang w:eastAsia="ar-SA"/>
        </w:rPr>
        <w:t xml:space="preserve">- </w:t>
      </w:r>
      <w:r w:rsidR="00234565" w:rsidRPr="00234565">
        <w:rPr>
          <w:rFonts w:ascii="Times New Roman" w:eastAsia="Times New Roman" w:hAnsi="Times New Roman" w:cs="Times New Roman"/>
          <w:bCs/>
          <w:sz w:val="24"/>
          <w:lang w:eastAsia="ar-SA"/>
        </w:rPr>
        <w:t>заверенные уполномоченным лицом Участника закупки копии бухгалтерского баланса и отчета о финансовых результатах за 2017 год, поданных в установленном порядке в налоговую инспекцию по месту регистрации Участника закупки с отметкой о приеме</w:t>
      </w:r>
      <w:r w:rsidR="00CD26EC" w:rsidRPr="00CD26EC">
        <w:rPr>
          <w:rFonts w:ascii="Times New Roman" w:eastAsia="Times New Roman" w:hAnsi="Times New Roman" w:cs="Times New Roman"/>
          <w:bCs/>
          <w:sz w:val="24"/>
          <w:lang w:eastAsia="ar-SA"/>
        </w:rPr>
        <w:t>.</w:t>
      </w:r>
      <w:r w:rsidR="00CD26EC" w:rsidRPr="00CD26EC">
        <w:rPr>
          <w:rFonts w:ascii="Times New Roman" w:eastAsia="Times New Roman" w:hAnsi="Times New Roman" w:cs="Times New Roman"/>
          <w:b/>
          <w:bCs/>
          <w:sz w:val="24"/>
          <w:lang w:eastAsia="ar-SA"/>
        </w:rPr>
        <w:t xml:space="preserve">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CD26EC">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Некоммерческие организации</w:t>
      </w:r>
      <w:r w:rsidRPr="00CD26EC">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CD26EC">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Организации, зарегистрированные после 1 января 2018 года</w:t>
      </w:r>
      <w:r w:rsidRPr="00CD26EC">
        <w:rPr>
          <w:rFonts w:ascii="Times New Roman" w:eastAsia="Times New Roman" w:hAnsi="Times New Roman" w:cs="Times New Roman"/>
          <w:bCs/>
          <w:sz w:val="24"/>
          <w:lang w:eastAsia="ar-SA"/>
        </w:rPr>
        <w:t xml:space="preserve">,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CD26EC" w:rsidP="00CD26EC">
      <w:pPr>
        <w:tabs>
          <w:tab w:val="left" w:pos="709"/>
        </w:tabs>
        <w:suppressAutoHyphens/>
        <w:spacing w:after="0" w:line="240" w:lineRule="auto"/>
        <w:jc w:val="both"/>
        <w:rPr>
          <w:rFonts w:ascii="Times New Roman" w:eastAsia="Calibri" w:hAnsi="Times New Roman" w:cs="Times New Roman"/>
          <w:bCs/>
          <w:sz w:val="24"/>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Индивидуальные предприниматели</w:t>
      </w:r>
      <w:r w:rsidRPr="00CD26EC">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Pr>
          <w:rFonts w:ascii="Times New Roman" w:eastAsia="Times New Roman" w:hAnsi="Times New Roman" w:cs="Times New Roman"/>
          <w:b/>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w:t>
      </w:r>
      <w:r w:rsidR="0062334F">
        <w:rPr>
          <w:rFonts w:ascii="Times New Roman" w:eastAsia="Times New Roman" w:hAnsi="Times New Roman" w:cs="Times New Roman"/>
          <w:bCs/>
          <w:sz w:val="24"/>
          <w:lang w:eastAsia="ru-RU"/>
        </w:rPr>
        <w:t xml:space="preserve"> </w:t>
      </w:r>
      <w:r w:rsidR="00F80501" w:rsidRPr="007E0141">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A734B7">
        <w:rPr>
          <w:rFonts w:ascii="Times New Roman" w:eastAsia="Times New Roman" w:hAnsi="Times New Roman" w:cs="Times New Roman"/>
          <w:bCs/>
          <w:sz w:val="24"/>
          <w:lang w:eastAsia="ru-RU"/>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606E42"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i/>
          <w:sz w:val="24"/>
          <w:szCs w:val="24"/>
          <w:lang w:eastAsia="x-none"/>
        </w:rPr>
      </w:pPr>
      <w:r w:rsidRPr="007E0141">
        <w:rPr>
          <w:rFonts w:ascii="Times New Roman" w:eastAsia="Times New Roman" w:hAnsi="Times New Roman" w:cs="Times New Roman"/>
          <w:sz w:val="24"/>
          <w:szCs w:val="24"/>
          <w:lang w:eastAsia="x-none"/>
        </w:rPr>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w:t>
      </w:r>
      <w:r w:rsidR="00936C71">
        <w:rPr>
          <w:rFonts w:ascii="Times New Roman" w:eastAsia="Calibri" w:hAnsi="Times New Roman" w:cs="Times New Roman"/>
          <w:b/>
          <w:bCs/>
          <w:sz w:val="24"/>
          <w:szCs w:val="24"/>
          <w:lang w:eastAsia="x-none"/>
        </w:rPr>
        <w:t xml:space="preserve">оров между Участником и </w:t>
      </w:r>
      <w:r w:rsidR="00936C71" w:rsidRPr="005A4995">
        <w:rPr>
          <w:rFonts w:ascii="Times New Roman" w:eastAsia="Calibri" w:hAnsi="Times New Roman" w:cs="Times New Roman"/>
          <w:b/>
          <w:bCs/>
          <w:sz w:val="24"/>
          <w:szCs w:val="24"/>
          <w:lang w:eastAsia="x-none"/>
        </w:rPr>
        <w:t>нефтяными компаниями</w:t>
      </w:r>
      <w:r w:rsidR="001E076F" w:rsidRPr="005A4995">
        <w:rPr>
          <w:rFonts w:ascii="Times New Roman" w:eastAsia="Calibri" w:hAnsi="Times New Roman" w:cs="Times New Roman"/>
          <w:bCs/>
          <w:sz w:val="24"/>
          <w:szCs w:val="24"/>
          <w:lang w:eastAsia="x-none"/>
        </w:rPr>
        <w:t>,</w:t>
      </w:r>
      <w:r w:rsidR="001E076F" w:rsidRPr="007E0141">
        <w:rPr>
          <w:rFonts w:ascii="Times New Roman" w:eastAsia="Calibri" w:hAnsi="Times New Roman" w:cs="Times New Roman"/>
          <w:bCs/>
          <w:sz w:val="24"/>
          <w:szCs w:val="24"/>
          <w:lang w:eastAsia="x-none"/>
        </w:rPr>
        <w:t xml:space="preserve">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w:t>
      </w:r>
      <w:r w:rsidRPr="00606E42">
        <w:rPr>
          <w:rFonts w:ascii="Times New Roman" w:eastAsia="Calibri" w:hAnsi="Times New Roman" w:cs="Times New Roman"/>
          <w:bCs/>
          <w:i/>
          <w:sz w:val="24"/>
          <w:szCs w:val="24"/>
          <w:lang w:eastAsia="x-none"/>
        </w:rPr>
        <w:t>(на усмотрение Участ</w:t>
      </w:r>
      <w:r w:rsidRPr="00606E42">
        <w:rPr>
          <w:rFonts w:ascii="Times New Roman" w:eastAsia="Calibri" w:hAnsi="Times New Roman" w:cs="Times New Roman"/>
          <w:i/>
          <w:sz w:val="24"/>
          <w:szCs w:val="24"/>
        </w:rPr>
        <w:t>ника для оценки заявок по критерию</w:t>
      </w:r>
      <w:r w:rsidRPr="00606E42">
        <w:rPr>
          <w:rFonts w:ascii="Times New Roman" w:eastAsia="Calibri" w:hAnsi="Times New Roman" w:cs="Times New Roman"/>
          <w:b/>
          <w:i/>
          <w:sz w:val="24"/>
          <w:szCs w:val="24"/>
        </w:rPr>
        <w:t xml:space="preserve"> </w:t>
      </w:r>
      <w:r w:rsidRPr="00606E42">
        <w:rPr>
          <w:rFonts w:ascii="Times New Roman" w:eastAsia="Calibri" w:hAnsi="Times New Roman" w:cs="Times New Roman"/>
          <w:i/>
          <w:sz w:val="24"/>
          <w:szCs w:val="24"/>
        </w:rPr>
        <w:t>«</w:t>
      </w:r>
      <w:r w:rsidR="00606E42" w:rsidRPr="00606E42">
        <w:rPr>
          <w:rFonts w:ascii="Times New Roman" w:eastAsia="Calibri" w:hAnsi="Times New Roman" w:cs="Times New Roman"/>
          <w:i/>
          <w:sz w:val="24"/>
          <w:szCs w:val="24"/>
        </w:rPr>
        <w:t>Наличие у Участника запроса предложений материально-технических ресурсов</w:t>
      </w:r>
      <w:r w:rsidRPr="00606E42">
        <w:rPr>
          <w:rFonts w:ascii="Times New Roman" w:eastAsia="Calibri" w:hAnsi="Times New Roman" w:cs="Times New Roman"/>
          <w:i/>
          <w:sz w:val="24"/>
          <w:szCs w:val="24"/>
        </w:rPr>
        <w:t>». В случае не предоставления указанных документов, заявке такого Участника будет при</w:t>
      </w:r>
      <w:r w:rsidR="00A734B7">
        <w:rPr>
          <w:rFonts w:ascii="Times New Roman" w:eastAsia="Calibri" w:hAnsi="Times New Roman" w:cs="Times New Roman"/>
          <w:i/>
          <w:sz w:val="24"/>
          <w:szCs w:val="24"/>
        </w:rPr>
        <w:t>суждаться 0 баллов по критерию);</w:t>
      </w:r>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9"/>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74929119"/>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3" w:name="_Toc386463996"/>
      <w:bookmarkStart w:id="14" w:name="_Toc403634872"/>
      <w:bookmarkStart w:id="15" w:name="_Toc403725256"/>
      <w:bookmarkStart w:id="16" w:name="_Toc403725327"/>
      <w:bookmarkStart w:id="17"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867CDC"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8" w:name="_Toc429667789"/>
      <w:bookmarkStart w:id="19" w:name="_Toc440288203"/>
      <w:bookmarkStart w:id="20" w:name="_Toc454439801"/>
      <w:bookmarkStart w:id="21" w:name="_Toc460939596"/>
      <w:bookmarkStart w:id="22" w:name="_Toc474929121"/>
      <w:r w:rsidRPr="00867CDC">
        <w:rPr>
          <w:rFonts w:ascii="Times New Roman" w:eastAsia="Times New Roman" w:hAnsi="Times New Roman" w:cs="Arial"/>
          <w:b/>
          <w:sz w:val="24"/>
          <w:szCs w:val="24"/>
          <w:lang w:eastAsia="ar-SA"/>
        </w:rPr>
        <w:t>4.2. Разъяснение положений Документации</w:t>
      </w:r>
      <w:bookmarkEnd w:id="13"/>
      <w:bookmarkEnd w:id="14"/>
      <w:bookmarkEnd w:id="15"/>
      <w:bookmarkEnd w:id="16"/>
      <w:bookmarkEnd w:id="17"/>
      <w:bookmarkEnd w:id="18"/>
      <w:bookmarkEnd w:id="19"/>
      <w:bookmarkEnd w:id="20"/>
      <w:bookmarkEnd w:id="21"/>
      <w:bookmarkEnd w:id="22"/>
      <w:r w:rsidR="00F24BFB" w:rsidRPr="00867CDC">
        <w:rPr>
          <w:rFonts w:ascii="Times New Roman" w:eastAsia="Times New Roman" w:hAnsi="Times New Roman" w:cs="Arial"/>
          <w:b/>
          <w:sz w:val="24"/>
          <w:szCs w:val="24"/>
          <w:lang w:eastAsia="ar-SA"/>
        </w:rPr>
        <w:t xml:space="preserve"> </w:t>
      </w:r>
      <w:bookmarkStart w:id="23" w:name="_Hlk521677399"/>
      <w:r w:rsidR="00F24BFB" w:rsidRPr="00867CDC">
        <w:rPr>
          <w:rFonts w:ascii="Times New Roman" w:eastAsia="Times New Roman" w:hAnsi="Times New Roman" w:cs="Arial"/>
          <w:b/>
          <w:sz w:val="24"/>
          <w:szCs w:val="24"/>
          <w:lang w:eastAsia="ar-SA"/>
        </w:rPr>
        <w:t xml:space="preserve">и </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или</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 xml:space="preserve"> извещения</w:t>
      </w:r>
      <w:bookmarkEnd w:id="23"/>
    </w:p>
    <w:p w:rsidR="00D709DE" w:rsidRDefault="00C75ADF" w:rsidP="006978F8">
      <w:pPr>
        <w:pStyle w:val="afff9"/>
        <w:tabs>
          <w:tab w:val="left" w:pos="0"/>
          <w:tab w:val="left" w:pos="567"/>
        </w:tabs>
        <w:spacing w:after="0" w:line="240" w:lineRule="auto"/>
        <w:ind w:left="0" w:firstLine="709"/>
        <w:jc w:val="both"/>
        <w:rPr>
          <w:rFonts w:ascii="Times New Roman" w:eastAsia="Times New Roman" w:hAnsi="Times New Roman"/>
          <w:sz w:val="24"/>
          <w:szCs w:val="24"/>
        </w:rPr>
      </w:pPr>
      <w:r w:rsidRPr="00867CDC">
        <w:rPr>
          <w:rFonts w:ascii="Times New Roman" w:eastAsia="Times New Roman" w:hAnsi="Times New Roman"/>
          <w:sz w:val="24"/>
          <w:szCs w:val="24"/>
        </w:rPr>
        <w:t>Порядок направления запросов о разъя</w:t>
      </w:r>
      <w:r w:rsidR="006978F8" w:rsidRPr="00867CDC">
        <w:rPr>
          <w:rFonts w:ascii="Times New Roman" w:eastAsia="Times New Roman" w:hAnsi="Times New Roman"/>
          <w:sz w:val="24"/>
          <w:szCs w:val="24"/>
        </w:rPr>
        <w:t xml:space="preserve">снении положений Документации </w:t>
      </w:r>
      <w:r w:rsidR="008C583E" w:rsidRPr="00867CDC">
        <w:rPr>
          <w:rFonts w:ascii="Times New Roman" w:eastAsia="Times New Roman" w:hAnsi="Times New Roman" w:cs="Arial"/>
          <w:sz w:val="24"/>
          <w:szCs w:val="24"/>
        </w:rPr>
        <w:t>и (или) извещения</w:t>
      </w:r>
      <w:r w:rsidR="008C583E" w:rsidRPr="00867CDC">
        <w:rPr>
          <w:rFonts w:ascii="Times New Roman" w:eastAsia="Times New Roman" w:hAnsi="Times New Roman"/>
          <w:sz w:val="24"/>
          <w:szCs w:val="24"/>
        </w:rPr>
        <w:t xml:space="preserve"> </w:t>
      </w:r>
      <w:r w:rsidR="006978F8" w:rsidRPr="00867CDC">
        <w:rPr>
          <w:rFonts w:ascii="Times New Roman" w:eastAsia="Times New Roman" w:hAnsi="Times New Roman"/>
          <w:sz w:val="24"/>
          <w:szCs w:val="24"/>
        </w:rPr>
        <w:t>и</w:t>
      </w:r>
      <w:r w:rsidRPr="00867CDC">
        <w:rPr>
          <w:rFonts w:ascii="Times New Roman" w:eastAsia="Times New Roman" w:hAnsi="Times New Roman"/>
          <w:sz w:val="24"/>
          <w:szCs w:val="24"/>
        </w:rPr>
        <w:t xml:space="preserve">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9"/>
        <w:tabs>
          <w:tab w:val="left" w:pos="0"/>
          <w:tab w:val="left" w:pos="567"/>
        </w:tabs>
        <w:spacing w:after="0" w:line="240" w:lineRule="auto"/>
        <w:ind w:left="0"/>
        <w:jc w:val="both"/>
        <w:rPr>
          <w:rFonts w:ascii="Times New Roman" w:eastAsia="Times New Roman" w:hAnsi="Times New Roman"/>
          <w:sz w:val="24"/>
          <w:szCs w:val="24"/>
        </w:rPr>
      </w:pPr>
    </w:p>
    <w:p w:rsidR="003A2F0D" w:rsidRPr="008C583E"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4" w:name="_Toc386463997"/>
      <w:bookmarkStart w:id="25" w:name="_Toc403634873"/>
      <w:bookmarkStart w:id="26" w:name="_Toc403725257"/>
      <w:bookmarkStart w:id="27" w:name="_Toc403725328"/>
      <w:bookmarkStart w:id="28" w:name="_Toc409595055"/>
      <w:bookmarkStart w:id="29" w:name="_Toc440288204"/>
      <w:bookmarkStart w:id="30" w:name="_Toc454439802"/>
      <w:bookmarkStart w:id="31" w:name="_Toc460939597"/>
      <w:bookmarkStart w:id="32" w:name="_Toc474929122"/>
      <w:r w:rsidRPr="008C583E">
        <w:rPr>
          <w:rFonts w:ascii="Times New Roman" w:eastAsia="Times New Roman" w:hAnsi="Times New Roman" w:cs="Arial"/>
          <w:b/>
          <w:sz w:val="24"/>
          <w:szCs w:val="24"/>
          <w:lang w:eastAsia="ar-SA"/>
        </w:rPr>
        <w:t>Внесение изменений в Документацию</w:t>
      </w:r>
      <w:bookmarkEnd w:id="24"/>
      <w:bookmarkEnd w:id="25"/>
      <w:bookmarkEnd w:id="26"/>
      <w:bookmarkEnd w:id="27"/>
      <w:bookmarkEnd w:id="28"/>
      <w:bookmarkEnd w:id="29"/>
      <w:bookmarkEnd w:id="30"/>
      <w:bookmarkEnd w:id="31"/>
      <w:bookmarkEnd w:id="32"/>
    </w:p>
    <w:p w:rsidR="003A2F0D" w:rsidRPr="008C583E"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8C583E"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8C583E">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8C583E">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8C583E">
        <w:rPr>
          <w:rFonts w:ascii="Times New Roman" w:eastAsia="Times New Roman" w:hAnsi="Times New Roman" w:cs="Times New Roman"/>
          <w:sz w:val="24"/>
          <w:szCs w:val="24"/>
          <w:lang w:eastAsia="ar-SA"/>
        </w:rPr>
        <w:t xml:space="preserve"> </w:t>
      </w:r>
      <w:r w:rsidRPr="008C583E">
        <w:rPr>
          <w:rFonts w:ascii="Times New Roman" w:eastAsia="Times New Roman" w:hAnsi="Times New Roman" w:cs="Times New Roman"/>
          <w:sz w:val="24"/>
          <w:szCs w:val="24"/>
          <w:lang w:eastAsia="ar-SA"/>
        </w:rPr>
        <w:t xml:space="preserve">не позднее чем в течение </w:t>
      </w:r>
      <w:r w:rsidR="00BC1C1C" w:rsidRPr="008C583E">
        <w:rPr>
          <w:rFonts w:ascii="Times New Roman" w:eastAsia="Times New Roman" w:hAnsi="Times New Roman" w:cs="Times New Roman"/>
          <w:sz w:val="24"/>
          <w:szCs w:val="24"/>
          <w:lang w:eastAsia="ar-SA"/>
        </w:rPr>
        <w:t xml:space="preserve">3 (Трех) </w:t>
      </w:r>
      <w:r w:rsidRPr="008C583E">
        <w:rPr>
          <w:rFonts w:ascii="Times New Roman" w:eastAsia="Times New Roman" w:hAnsi="Times New Roman" w:cs="Times New Roman"/>
          <w:bCs/>
          <w:sz w:val="24"/>
          <w:szCs w:val="24"/>
          <w:lang w:eastAsia="ar-SA"/>
        </w:rPr>
        <w:t>дней</w:t>
      </w:r>
      <w:r w:rsidRPr="008C583E">
        <w:rPr>
          <w:rFonts w:ascii="Times New Roman" w:eastAsia="Times New Roman" w:hAnsi="Times New Roman" w:cs="Times New Roman"/>
          <w:b/>
          <w:bCs/>
          <w:lang w:eastAsia="ar-SA"/>
        </w:rPr>
        <w:t xml:space="preserve"> </w:t>
      </w:r>
      <w:r w:rsidRPr="008C583E">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BC1C1C" w:rsidRPr="008C583E" w:rsidRDefault="00EF232F" w:rsidP="00BC1C1C">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8C583E">
        <w:rPr>
          <w:rFonts w:ascii="Times New Roman" w:eastAsia="Calibri" w:hAnsi="Times New Roman" w:cs="Times New Roman"/>
          <w:sz w:val="24"/>
          <w:szCs w:val="24"/>
          <w:lang w:eastAsia="ar-SA"/>
        </w:rPr>
        <w:tab/>
      </w:r>
      <w:r w:rsidR="00BC1C1C" w:rsidRPr="008C583E">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w:t>
      </w:r>
      <w:r w:rsidR="00610B67" w:rsidRPr="008C583E">
        <w:rPr>
          <w:rFonts w:ascii="Times New Roman" w:eastAsia="Times New Roman" w:hAnsi="Times New Roman" w:cs="Times New Roman"/>
          <w:sz w:val="24"/>
          <w:szCs w:val="24"/>
          <w:lang w:eastAsia="ar-SA"/>
        </w:rPr>
        <w:t xml:space="preserve">указанных </w:t>
      </w:r>
      <w:r w:rsidR="00BC1C1C" w:rsidRPr="008C583E">
        <w:rPr>
          <w:rFonts w:ascii="Times New Roman" w:eastAsia="Times New Roman" w:hAnsi="Times New Roman" w:cs="Times New Roman"/>
          <w:sz w:val="24"/>
          <w:szCs w:val="24"/>
          <w:lang w:eastAsia="ar-SA"/>
        </w:rPr>
        <w:t xml:space="preserve">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w:t>
      </w:r>
      <w:r w:rsidR="005E430A" w:rsidRPr="005E430A">
        <w:rPr>
          <w:rFonts w:ascii="Times New Roman" w:eastAsia="Times New Roman" w:hAnsi="Times New Roman" w:cs="Times New Roman"/>
          <w:bCs/>
          <w:sz w:val="24"/>
          <w:szCs w:val="24"/>
          <w:lang w:eastAsia="ar-SA"/>
        </w:rPr>
        <w:t>пунктом 7.5.3.2.</w:t>
      </w:r>
      <w:r w:rsidR="005E430A">
        <w:rPr>
          <w:rFonts w:ascii="Times New Roman" w:eastAsia="Times New Roman" w:hAnsi="Times New Roman" w:cs="Times New Roman"/>
          <w:bCs/>
          <w:sz w:val="24"/>
          <w:szCs w:val="24"/>
          <w:lang w:eastAsia="ar-SA"/>
        </w:rPr>
        <w:t xml:space="preserve"> </w:t>
      </w:r>
      <w:r w:rsidR="005E430A" w:rsidRPr="005E430A">
        <w:rPr>
          <w:rFonts w:ascii="Times New Roman" w:eastAsia="Times New Roman" w:hAnsi="Times New Roman" w:cs="Times New Roman"/>
          <w:sz w:val="24"/>
          <w:szCs w:val="24"/>
          <w:lang w:eastAsia="ar-SA"/>
        </w:rPr>
        <w:t>Положени</w:t>
      </w:r>
      <w:r w:rsidR="005E430A">
        <w:rPr>
          <w:rFonts w:ascii="Times New Roman" w:eastAsia="Times New Roman" w:hAnsi="Times New Roman" w:cs="Times New Roman"/>
          <w:sz w:val="24"/>
          <w:szCs w:val="24"/>
          <w:lang w:eastAsia="ar-SA"/>
        </w:rPr>
        <w:t>я</w:t>
      </w:r>
      <w:r w:rsidR="005E430A" w:rsidRPr="005E430A">
        <w:rPr>
          <w:rFonts w:ascii="Times New Roman" w:eastAsia="Times New Roman" w:hAnsi="Times New Roman" w:cs="Times New Roman"/>
          <w:sz w:val="24"/>
          <w:szCs w:val="24"/>
          <w:lang w:eastAsia="ar-SA"/>
        </w:rPr>
        <w:t xml:space="preserve"> о закупке товаров, работ, услуг АО «МЭС» (ИНН 5190907139, ОГРН 1095190009111)</w:t>
      </w:r>
      <w:r w:rsidR="005E430A">
        <w:rPr>
          <w:rFonts w:ascii="Times New Roman" w:eastAsia="Times New Roman" w:hAnsi="Times New Roman" w:cs="Times New Roman"/>
          <w:sz w:val="24"/>
          <w:szCs w:val="24"/>
          <w:lang w:eastAsia="ar-SA"/>
        </w:rPr>
        <w:t xml:space="preserve"> -</w:t>
      </w:r>
      <w:r w:rsidR="005E430A" w:rsidRPr="005E430A">
        <w:rPr>
          <w:rFonts w:ascii="Times New Roman" w:eastAsia="Times New Roman" w:hAnsi="Times New Roman" w:cs="Times New Roman"/>
          <w:sz w:val="24"/>
          <w:szCs w:val="24"/>
          <w:lang w:eastAsia="ru-RU"/>
        </w:rPr>
        <w:t xml:space="preserve"> </w:t>
      </w:r>
      <w:r w:rsidR="005E430A" w:rsidRPr="005E430A">
        <w:rPr>
          <w:rFonts w:ascii="Times New Roman" w:eastAsia="Times New Roman" w:hAnsi="Times New Roman" w:cs="Times New Roman"/>
          <w:sz w:val="24"/>
          <w:szCs w:val="24"/>
          <w:lang w:eastAsia="ar-SA"/>
        </w:rPr>
        <w:t xml:space="preserve">не менее чем </w:t>
      </w:r>
      <w:r w:rsidR="005E430A">
        <w:rPr>
          <w:rFonts w:ascii="Times New Roman" w:eastAsia="Times New Roman" w:hAnsi="Times New Roman" w:cs="Times New Roman"/>
          <w:sz w:val="24"/>
          <w:szCs w:val="24"/>
          <w:lang w:eastAsia="ar-SA"/>
        </w:rPr>
        <w:t>4</w:t>
      </w:r>
      <w:r w:rsidR="005E430A" w:rsidRPr="005E430A">
        <w:rPr>
          <w:rFonts w:ascii="Times New Roman" w:eastAsia="Times New Roman" w:hAnsi="Times New Roman" w:cs="Times New Roman"/>
          <w:sz w:val="24"/>
          <w:szCs w:val="24"/>
          <w:lang w:eastAsia="ar-SA"/>
        </w:rPr>
        <w:t xml:space="preserve"> (</w:t>
      </w:r>
      <w:r w:rsidR="005E430A">
        <w:rPr>
          <w:rFonts w:ascii="Times New Roman" w:eastAsia="Times New Roman" w:hAnsi="Times New Roman" w:cs="Times New Roman"/>
          <w:sz w:val="24"/>
          <w:szCs w:val="24"/>
          <w:lang w:eastAsia="ar-SA"/>
        </w:rPr>
        <w:t>Четыре</w:t>
      </w:r>
      <w:r w:rsidR="005E430A" w:rsidRPr="005E430A">
        <w:rPr>
          <w:rFonts w:ascii="Times New Roman" w:eastAsia="Times New Roman" w:hAnsi="Times New Roman" w:cs="Times New Roman"/>
          <w:sz w:val="24"/>
          <w:szCs w:val="24"/>
          <w:lang w:eastAsia="ar-SA"/>
        </w:rPr>
        <w:t>) рабочих дн</w:t>
      </w:r>
      <w:r w:rsidR="005E430A">
        <w:rPr>
          <w:rFonts w:ascii="Times New Roman" w:eastAsia="Times New Roman" w:hAnsi="Times New Roman" w:cs="Times New Roman"/>
          <w:sz w:val="24"/>
          <w:szCs w:val="24"/>
          <w:lang w:eastAsia="ar-SA"/>
        </w:rPr>
        <w:t>я.</w:t>
      </w:r>
    </w:p>
    <w:p w:rsidR="003A2F0D" w:rsidRPr="008C583E"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b/>
          <w:sz w:val="24"/>
          <w:szCs w:val="24"/>
          <w:lang w:eastAsia="ar-SA"/>
        </w:rPr>
        <w:t>4.3.3.</w:t>
      </w:r>
      <w:r w:rsidRPr="008C583E">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sidRPr="008C583E">
        <w:rPr>
          <w:rFonts w:ascii="Times New Roman" w:eastAsia="Times New Roman" w:hAnsi="Times New Roman" w:cs="Times New Roman"/>
          <w:sz w:val="24"/>
          <w:szCs w:val="24"/>
          <w:lang w:eastAsia="ar-SA"/>
        </w:rPr>
        <w:t xml:space="preserve"> в соответствии с п.п. 4.9.2. п 4.9</w:t>
      </w:r>
      <w:r w:rsidR="00DE267E" w:rsidRPr="008C583E">
        <w:rPr>
          <w:rFonts w:ascii="Times New Roman" w:eastAsia="Times New Roman" w:hAnsi="Times New Roman" w:cs="Times New Roman"/>
          <w:sz w:val="24"/>
          <w:szCs w:val="24"/>
          <w:lang w:eastAsia="ar-SA"/>
        </w:rPr>
        <w:t>.</w:t>
      </w:r>
      <w:r w:rsidR="001D7F04" w:rsidRPr="008C583E">
        <w:rPr>
          <w:rFonts w:ascii="Times New Roman" w:eastAsia="Times New Roman" w:hAnsi="Times New Roman" w:cs="Times New Roman"/>
          <w:sz w:val="24"/>
          <w:szCs w:val="24"/>
          <w:lang w:eastAsia="ar-SA"/>
        </w:rPr>
        <w:t xml:space="preserve"> Документации.  </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3" w:name="_Toc386463998"/>
      <w:bookmarkStart w:id="34" w:name="_Toc403634874"/>
      <w:bookmarkStart w:id="35" w:name="_Toc403725258"/>
      <w:bookmarkStart w:id="36" w:name="_Toc403725329"/>
      <w:bookmarkStart w:id="37" w:name="_Toc409595056"/>
      <w:bookmarkStart w:id="38" w:name="_Toc440288205"/>
      <w:bookmarkStart w:id="39" w:name="_Toc454439803"/>
      <w:bookmarkStart w:id="40" w:name="_Toc460939598"/>
      <w:bookmarkStart w:id="41"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3"/>
      <w:bookmarkEnd w:id="34"/>
      <w:bookmarkEnd w:id="35"/>
      <w:bookmarkEnd w:id="36"/>
      <w:bookmarkEnd w:id="37"/>
      <w:bookmarkEnd w:id="38"/>
      <w:bookmarkEnd w:id="39"/>
      <w:bookmarkEnd w:id="40"/>
      <w:bookmarkEnd w:id="41"/>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4.4.1.</w:t>
      </w:r>
      <w:r w:rsidRPr="00E24C72">
        <w:rPr>
          <w:rFonts w:ascii="Times New Roman" w:eastAsia="Times New Roman" w:hAnsi="Times New Roman" w:cs="Times New Roman"/>
          <w:sz w:val="24"/>
          <w:szCs w:val="24"/>
          <w:lang w:eastAsia="ar-SA"/>
        </w:rPr>
        <w:tab/>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4.4.2.</w:t>
      </w:r>
      <w:r w:rsidRPr="00E24C72">
        <w:rPr>
          <w:rFonts w:ascii="Times New Roman" w:eastAsia="Times New Roman" w:hAnsi="Times New Roman" w:cs="Times New Roman"/>
          <w:sz w:val="24"/>
          <w:szCs w:val="24"/>
          <w:lang w:eastAsia="ar-SA"/>
        </w:rPr>
        <w:tab/>
      </w:r>
      <w:r w:rsidRPr="00680D23">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502FAF" w:rsidRPr="00680D23">
        <w:rPr>
          <w:rFonts w:ascii="Times New Roman" w:eastAsia="Times New Roman" w:hAnsi="Times New Roman" w:cs="Times New Roman"/>
          <w:sz w:val="24"/>
          <w:szCs w:val="24"/>
          <w:lang w:eastAsia="ar-SA"/>
        </w:rPr>
        <w:t>поставляемого Товара</w:t>
      </w:r>
      <w:r w:rsidRPr="00680D23">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 xml:space="preserve"> </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4.4.3.</w:t>
      </w:r>
      <w:r w:rsidRPr="00E24C72">
        <w:rPr>
          <w:rFonts w:ascii="Times New Roman" w:eastAsia="Times New Roman" w:hAnsi="Times New Roman" w:cs="Times New Roman"/>
          <w:sz w:val="24"/>
          <w:szCs w:val="24"/>
          <w:lang w:eastAsia="ar-SA"/>
        </w:rPr>
        <w:tab/>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4.4.4</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4.4.5</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Документы, предусмотренные Документацией в составе заявки, должны содержать достоверные и не противоречащие между собой сведения</w:t>
      </w:r>
      <w:r w:rsidR="00D50CAC">
        <w:rPr>
          <w:rFonts w:ascii="Times New Roman" w:eastAsia="Times New Roman" w:hAnsi="Times New Roman" w:cs="Times New Roman"/>
          <w:sz w:val="24"/>
          <w:szCs w:val="24"/>
          <w:lang w:eastAsia="ar-SA"/>
        </w:rPr>
        <w:t>,</w:t>
      </w:r>
      <w:r w:rsidR="00D50CAC" w:rsidRPr="00D50CAC">
        <w:t xml:space="preserve"> </w:t>
      </w:r>
      <w:r w:rsidR="00D50CAC" w:rsidRPr="00D50CAC">
        <w:rPr>
          <w:rFonts w:ascii="Times New Roman" w:eastAsia="Times New Roman" w:hAnsi="Times New Roman" w:cs="Times New Roman"/>
          <w:sz w:val="24"/>
          <w:szCs w:val="24"/>
          <w:lang w:eastAsia="ar-SA"/>
        </w:rPr>
        <w:t>не должны изменять предмет закупки и существенные условия закупки, указанные в Информационной карте Документации</w:t>
      </w:r>
      <w:r w:rsidRPr="00E24C72">
        <w:rPr>
          <w:rFonts w:ascii="Times New Roman" w:eastAsia="Times New Roman" w:hAnsi="Times New Roman" w:cs="Times New Roman"/>
          <w:sz w:val="24"/>
          <w:szCs w:val="24"/>
          <w:lang w:eastAsia="ar-SA"/>
        </w:rPr>
        <w:t>.</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lastRenderedPageBreak/>
        <w:t>4.4.6.</w:t>
      </w:r>
      <w:r w:rsidRPr="00E24C72">
        <w:rPr>
          <w:rFonts w:ascii="Times New Roman" w:eastAsia="Times New Roman" w:hAnsi="Times New Roman" w:cs="Times New Roman"/>
          <w:sz w:val="24"/>
          <w:szCs w:val="24"/>
          <w:lang w:eastAsia="ar-SA"/>
        </w:rPr>
        <w:tab/>
        <w:t>Все листы заявки на участие в запросе предложений с описью входящих в ее с</w:t>
      </w:r>
      <w:r>
        <w:rPr>
          <w:rFonts w:ascii="Times New Roman" w:eastAsia="Times New Roman" w:hAnsi="Times New Roman" w:cs="Times New Roman"/>
          <w:sz w:val="24"/>
          <w:szCs w:val="24"/>
          <w:lang w:eastAsia="ar-SA"/>
        </w:rPr>
        <w:t>остав документов (Приложение № 5</w:t>
      </w:r>
      <w:r w:rsidRPr="00E24C72">
        <w:rPr>
          <w:rFonts w:ascii="Times New Roman" w:eastAsia="Times New Roman" w:hAnsi="Times New Roman" w:cs="Times New Roman"/>
          <w:sz w:val="24"/>
          <w:szCs w:val="24"/>
          <w:lang w:eastAsia="ar-SA"/>
        </w:rPr>
        <w:t>), а также все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B78E3">
        <w:rPr>
          <w:rFonts w:ascii="Times New Roman" w:eastAsia="Times New Roman" w:hAnsi="Times New Roman" w:cs="Times New Roman"/>
          <w:b/>
          <w:sz w:val="24"/>
          <w:szCs w:val="24"/>
          <w:lang w:eastAsia="ar-SA"/>
        </w:rPr>
        <w:t>4.4.7.</w:t>
      </w:r>
      <w:r w:rsidRPr="000B78E3">
        <w:rPr>
          <w:rFonts w:ascii="Times New Roman" w:eastAsia="Times New Roman" w:hAnsi="Times New Roman" w:cs="Times New Roman"/>
          <w:b/>
          <w:sz w:val="24"/>
          <w:szCs w:val="24"/>
          <w:lang w:eastAsia="ar-SA"/>
        </w:rPr>
        <w:tab/>
      </w:r>
      <w:r w:rsidRPr="00E24C72">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2" w:name="_Toc386463999"/>
      <w:bookmarkStart w:id="43" w:name="_Toc403634875"/>
      <w:bookmarkStart w:id="44" w:name="_Toc403725259"/>
      <w:bookmarkStart w:id="45" w:name="_Toc403725330"/>
      <w:bookmarkStart w:id="46" w:name="_Toc409595057"/>
      <w:bookmarkStart w:id="47" w:name="_Toc440288206"/>
      <w:bookmarkStart w:id="48" w:name="_Toc454439804"/>
      <w:bookmarkStart w:id="49" w:name="_Toc460939599"/>
      <w:bookmarkStart w:id="50"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2"/>
      <w:bookmarkEnd w:id="43"/>
      <w:bookmarkEnd w:id="44"/>
      <w:bookmarkEnd w:id="45"/>
      <w:bookmarkEnd w:id="46"/>
      <w:bookmarkEnd w:id="47"/>
      <w:bookmarkEnd w:id="48"/>
      <w:bookmarkEnd w:id="49"/>
      <w:bookmarkEnd w:id="50"/>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1" w:name="_Toc386464000"/>
      <w:bookmarkStart w:id="52" w:name="_Toc403634876"/>
      <w:bookmarkStart w:id="53" w:name="_Toc403725260"/>
      <w:bookmarkStart w:id="54" w:name="_Toc403725331"/>
      <w:bookmarkStart w:id="55" w:name="_Toc409595058"/>
      <w:bookmarkStart w:id="56" w:name="_Toc440288207"/>
      <w:bookmarkStart w:id="57" w:name="_Toc454439805"/>
      <w:bookmarkStart w:id="58" w:name="_Toc460939600"/>
      <w:bookmarkStart w:id="59"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1"/>
      <w:bookmarkEnd w:id="52"/>
      <w:bookmarkEnd w:id="53"/>
      <w:bookmarkEnd w:id="54"/>
      <w:bookmarkEnd w:id="55"/>
      <w:bookmarkEnd w:id="56"/>
      <w:bookmarkEnd w:id="57"/>
      <w:bookmarkEnd w:id="58"/>
      <w:bookmarkEnd w:id="59"/>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0" w:name="_Toc386464001"/>
      <w:bookmarkStart w:id="61" w:name="_Toc403634877"/>
      <w:bookmarkStart w:id="62" w:name="_Toc403725261"/>
      <w:bookmarkStart w:id="63" w:name="_Toc403725332"/>
      <w:bookmarkStart w:id="64" w:name="_Toc409595059"/>
      <w:bookmarkStart w:id="65" w:name="_Toc440288208"/>
      <w:bookmarkStart w:id="66" w:name="_Toc454439806"/>
      <w:bookmarkStart w:id="67" w:name="_Toc460939601"/>
      <w:bookmarkStart w:id="68" w:name="_Toc474929126"/>
      <w:r w:rsidRPr="00E1315F">
        <w:rPr>
          <w:rFonts w:ascii="Times New Roman" w:eastAsia="Times New Roman" w:hAnsi="Times New Roman" w:cs="Arial"/>
          <w:b/>
          <w:sz w:val="24"/>
          <w:szCs w:val="24"/>
          <w:lang w:eastAsia="ar-SA"/>
        </w:rPr>
        <w:t>Сведения о цене Договора</w:t>
      </w:r>
      <w:bookmarkEnd w:id="60"/>
      <w:bookmarkEnd w:id="61"/>
      <w:bookmarkEnd w:id="62"/>
      <w:bookmarkEnd w:id="63"/>
      <w:bookmarkEnd w:id="64"/>
      <w:bookmarkEnd w:id="65"/>
      <w:bookmarkEnd w:id="66"/>
      <w:bookmarkEnd w:id="67"/>
      <w:bookmarkEnd w:id="68"/>
      <w:r w:rsidRPr="00E1315F">
        <w:rPr>
          <w:rFonts w:ascii="Times New Roman" w:eastAsia="Times New Roman" w:hAnsi="Times New Roman" w:cs="Arial"/>
          <w:b/>
          <w:sz w:val="24"/>
          <w:szCs w:val="24"/>
          <w:lang w:eastAsia="ar-SA"/>
        </w:rPr>
        <w:t xml:space="preserve"> </w:t>
      </w:r>
    </w:p>
    <w:p w:rsidR="009607AA" w:rsidRPr="009607AA" w:rsidRDefault="005A4995" w:rsidP="00F13355">
      <w:pPr>
        <w:pStyle w:val="afff9"/>
        <w:numPr>
          <w:ilvl w:val="2"/>
          <w:numId w:val="22"/>
        </w:numPr>
        <w:spacing w:after="0" w:line="240" w:lineRule="auto"/>
        <w:ind w:left="0" w:firstLine="0"/>
        <w:jc w:val="both"/>
        <w:rPr>
          <w:rFonts w:ascii="Times New Roman" w:eastAsia="Times New Roman" w:hAnsi="Times New Roman"/>
          <w:sz w:val="24"/>
          <w:szCs w:val="24"/>
          <w:lang w:eastAsia="ru-RU"/>
        </w:rPr>
      </w:pPr>
      <w:r w:rsidRPr="0037037B">
        <w:rPr>
          <w:rFonts w:ascii="Times New Roman" w:eastAsia="Times New Roman" w:hAnsi="Times New Roman"/>
          <w:sz w:val="24"/>
          <w:szCs w:val="24"/>
        </w:rPr>
        <w:t>Начальная (максимальная) цена договора составляет</w:t>
      </w:r>
      <w:r w:rsidR="0012708B" w:rsidRPr="0037037B">
        <w:rPr>
          <w:rFonts w:ascii="Times New Roman" w:eastAsia="Times New Roman" w:hAnsi="Times New Roman"/>
          <w:sz w:val="24"/>
          <w:szCs w:val="24"/>
        </w:rPr>
        <w:t xml:space="preserve"> </w:t>
      </w:r>
      <w:r w:rsidR="00F13355" w:rsidRPr="00F13355">
        <w:rPr>
          <w:rFonts w:ascii="Times New Roman" w:eastAsia="Times New Roman" w:hAnsi="Times New Roman"/>
          <w:sz w:val="24"/>
          <w:szCs w:val="24"/>
          <w:lang w:eastAsia="ru-RU"/>
        </w:rPr>
        <w:t>962 602 500 (Девятьсот шестьдесят два миллиона шестьсот две тысячи пятьсот) рублей 00 копеек (19 252,05 руб/тн)</w:t>
      </w:r>
      <w:r w:rsidR="00DF282B" w:rsidRPr="00DF282B">
        <w:rPr>
          <w:rFonts w:ascii="Times New Roman" w:eastAsia="Times New Roman" w:hAnsi="Times New Roman"/>
          <w:sz w:val="24"/>
          <w:szCs w:val="24"/>
          <w:lang w:eastAsia="ru-RU"/>
        </w:rPr>
        <w:t>, в том числе НДС</w:t>
      </w:r>
      <w:r w:rsidR="00B50DD8" w:rsidRPr="00B50DD8">
        <w:rPr>
          <w:rFonts w:ascii="Times New Roman" w:eastAsia="Times New Roman" w:hAnsi="Times New Roman"/>
          <w:sz w:val="24"/>
          <w:szCs w:val="24"/>
          <w:lang w:eastAsia="ru-RU"/>
        </w:rPr>
        <w:t>.</w:t>
      </w:r>
      <w:r w:rsidR="009607AA" w:rsidRPr="009607AA">
        <w:rPr>
          <w:rFonts w:ascii="Times New Roman" w:eastAsia="Times New Roman" w:hAnsi="Times New Roman"/>
          <w:sz w:val="24"/>
          <w:szCs w:val="24"/>
          <w:lang w:eastAsia="ru-RU"/>
        </w:rPr>
        <w:t xml:space="preserve"> </w:t>
      </w:r>
    </w:p>
    <w:p w:rsidR="009607AA" w:rsidRPr="009607AA" w:rsidRDefault="00B50DD8" w:rsidP="009607AA">
      <w:pPr>
        <w:spacing w:after="0" w:line="240" w:lineRule="auto"/>
        <w:ind w:firstLine="708"/>
        <w:jc w:val="both"/>
        <w:rPr>
          <w:rFonts w:ascii="Times New Roman" w:eastAsia="Times New Roman" w:hAnsi="Times New Roman"/>
          <w:sz w:val="24"/>
          <w:szCs w:val="24"/>
          <w:lang w:eastAsia="ru-RU"/>
        </w:rPr>
      </w:pPr>
      <w:r w:rsidRPr="00B50DD8">
        <w:rPr>
          <w:rFonts w:ascii="Times New Roman" w:eastAsia="Times New Roman" w:hAnsi="Times New Roman"/>
          <w:sz w:val="24"/>
          <w:szCs w:val="24"/>
          <w:lang w:eastAsia="ru-RU"/>
        </w:rPr>
        <w:t xml:space="preserve">Цена 1 тонны Продукции составляет </w:t>
      </w:r>
      <w:r w:rsidR="00F13355" w:rsidRPr="00F13355">
        <w:rPr>
          <w:rFonts w:ascii="Times New Roman" w:eastAsia="Times New Roman" w:hAnsi="Times New Roman"/>
          <w:sz w:val="24"/>
          <w:szCs w:val="24"/>
          <w:lang w:eastAsia="ru-RU"/>
        </w:rPr>
        <w:t>13 589 рублей 89 копеек</w:t>
      </w:r>
      <w:r w:rsidRPr="00B50DD8">
        <w:rPr>
          <w:rFonts w:ascii="Times New Roman" w:eastAsia="Times New Roman" w:hAnsi="Times New Roman"/>
          <w:sz w:val="24"/>
          <w:szCs w:val="24"/>
          <w:lang w:eastAsia="ru-RU"/>
        </w:rPr>
        <w:t>, с учетом НДС</w:t>
      </w:r>
      <w:r w:rsidR="009607AA" w:rsidRPr="009607AA">
        <w:rPr>
          <w:rFonts w:ascii="Times New Roman" w:eastAsia="Times New Roman" w:hAnsi="Times New Roman"/>
          <w:sz w:val="24"/>
          <w:szCs w:val="24"/>
          <w:lang w:eastAsia="ru-RU"/>
        </w:rPr>
        <w:t>.</w:t>
      </w:r>
    </w:p>
    <w:p w:rsidR="00424299" w:rsidRPr="009607AA" w:rsidRDefault="00B50DD8" w:rsidP="009607AA">
      <w:pPr>
        <w:spacing w:after="0" w:line="240" w:lineRule="auto"/>
        <w:ind w:firstLine="708"/>
        <w:jc w:val="both"/>
        <w:rPr>
          <w:rFonts w:ascii="Times New Roman" w:eastAsia="Times New Roman" w:hAnsi="Times New Roman" w:cs="Times New Roman"/>
          <w:sz w:val="24"/>
          <w:szCs w:val="24"/>
          <w:lang w:eastAsia="ru-RU"/>
        </w:rPr>
      </w:pPr>
      <w:r w:rsidRPr="00B50DD8">
        <w:rPr>
          <w:rFonts w:ascii="Times New Roman" w:eastAsia="Times New Roman" w:hAnsi="Times New Roman"/>
          <w:sz w:val="24"/>
          <w:szCs w:val="24"/>
          <w:lang w:eastAsia="ru-RU"/>
        </w:rPr>
        <w:t xml:space="preserve">Стоимость транспортных расходов по поставке 1 тонны Продукции железнодорожным транспортом до ж/д станции назначения составляет </w:t>
      </w:r>
      <w:r w:rsidR="00F13355" w:rsidRPr="00F13355">
        <w:rPr>
          <w:rFonts w:ascii="Times New Roman" w:eastAsia="Times New Roman" w:hAnsi="Times New Roman"/>
          <w:sz w:val="24"/>
          <w:szCs w:val="24"/>
          <w:lang w:eastAsia="ru-RU"/>
        </w:rPr>
        <w:t>5 662 рублей 16 копеек</w:t>
      </w:r>
      <w:r w:rsidRPr="00B50DD8">
        <w:rPr>
          <w:rFonts w:ascii="Times New Roman" w:eastAsia="Times New Roman" w:hAnsi="Times New Roman"/>
          <w:sz w:val="24"/>
          <w:szCs w:val="24"/>
          <w:lang w:eastAsia="ru-RU"/>
        </w:rPr>
        <w:t>, с учетом НДС</w:t>
      </w:r>
      <w:r w:rsidR="00424299" w:rsidRPr="009607AA">
        <w:rPr>
          <w:rFonts w:ascii="Times New Roman" w:eastAsia="Times New Roman" w:hAnsi="Times New Roman" w:cs="Times New Roman"/>
          <w:sz w:val="24"/>
          <w:szCs w:val="24"/>
          <w:lang w:eastAsia="ru-RU"/>
        </w:rPr>
        <w:t>.</w:t>
      </w:r>
    </w:p>
    <w:p w:rsidR="0012708B" w:rsidRPr="0037037B" w:rsidRDefault="0012708B" w:rsidP="009607AA">
      <w:pPr>
        <w:pStyle w:val="afff9"/>
        <w:spacing w:after="0" w:line="240" w:lineRule="auto"/>
        <w:ind w:left="0" w:firstLine="708"/>
        <w:jc w:val="both"/>
        <w:rPr>
          <w:rFonts w:ascii="Times New Roman" w:eastAsia="Times New Roman" w:hAnsi="Times New Roman"/>
          <w:sz w:val="24"/>
          <w:szCs w:val="24"/>
        </w:rPr>
      </w:pPr>
      <w:r w:rsidRPr="0037037B">
        <w:rPr>
          <w:rFonts w:ascii="Times New Roman" w:eastAsia="Times New Roman" w:hAnsi="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r w:rsidR="00502FAF" w:rsidRPr="0037037B">
        <w:rPr>
          <w:rFonts w:ascii="Times New Roman" w:eastAsia="Times New Roman" w:hAnsi="Times New Roman"/>
          <w:sz w:val="24"/>
          <w:szCs w:val="24"/>
          <w:lang w:eastAsia="ru-RU"/>
        </w:rPr>
        <w:t>.</w:t>
      </w:r>
    </w:p>
    <w:p w:rsidR="003A2F0D" w:rsidRPr="004C79C7" w:rsidRDefault="00267389"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67389">
        <w:rPr>
          <w:rFonts w:ascii="Times New Roman" w:eastAsia="Times New Roman" w:hAnsi="Times New Roman" w:cs="Times New Roman"/>
          <w:sz w:val="24"/>
          <w:szCs w:val="24"/>
          <w:lang w:eastAsia="ar-SA"/>
        </w:rPr>
        <w:t>Источник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4C79C7">
        <w:rPr>
          <w:rFonts w:ascii="Times New Roman" w:eastAsia="Times New Roman" w:hAnsi="Times New Roman" w:cs="Times New Roman"/>
          <w:sz w:val="24"/>
          <w:szCs w:val="24"/>
          <w:lang w:eastAsia="ar-SA"/>
        </w:rPr>
        <w:t>.</w:t>
      </w:r>
    </w:p>
    <w:p w:rsidR="003A2F0D" w:rsidRPr="00D909D4"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w:t>
      </w:r>
      <w:r w:rsidR="00100644">
        <w:rPr>
          <w:rFonts w:ascii="Times New Roman" w:eastAsia="Times New Roman" w:hAnsi="Times New Roman" w:cs="Times New Roman"/>
          <w:b/>
          <w:sz w:val="24"/>
          <w:szCs w:val="24"/>
          <w:lang w:eastAsia="ar-SA"/>
        </w:rPr>
        <w:t>ядок формирования цены Договора</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bookmarkStart w:id="69" w:name="_Toc386464002"/>
      <w:r w:rsidRPr="0037037B">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lastRenderedPageBreak/>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D844D2"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r w:rsidR="00D844D2" w:rsidRPr="0037037B">
        <w:rPr>
          <w:rFonts w:ascii="Times New Roman" w:eastAsia="Times New Roman" w:hAnsi="Times New Roman" w:cs="Times New Roman"/>
          <w:sz w:val="24"/>
          <w:szCs w:val="24"/>
          <w:lang w:eastAsia="ar-SA"/>
        </w:rPr>
        <w:t>.</w:t>
      </w:r>
    </w:p>
    <w:p w:rsidR="003A2F0D" w:rsidRPr="0037037B" w:rsidRDefault="003A2F0D" w:rsidP="00EF232F">
      <w:pPr>
        <w:spacing w:after="0" w:line="240" w:lineRule="auto"/>
        <w:ind w:firstLine="708"/>
        <w:jc w:val="both"/>
        <w:rPr>
          <w:rFonts w:ascii="Times New Roman" w:eastAsia="Times New Roman" w:hAnsi="Times New Roman" w:cs="Times New Roman"/>
          <w:sz w:val="24"/>
          <w:szCs w:val="24"/>
        </w:rPr>
      </w:pPr>
      <w:r w:rsidRPr="0037037B">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7037B">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7037B">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0" w:name="_Toc403634878"/>
      <w:bookmarkStart w:id="71" w:name="_Toc403725262"/>
      <w:bookmarkStart w:id="72" w:name="_Toc403725333"/>
      <w:bookmarkStart w:id="73" w:name="_Toc409595060"/>
      <w:bookmarkStart w:id="74" w:name="_Toc440288209"/>
      <w:bookmarkStart w:id="75" w:name="_Toc454439807"/>
      <w:bookmarkStart w:id="76" w:name="_Toc460939602"/>
      <w:bookmarkStart w:id="77" w:name="_Toc474929127"/>
      <w:r w:rsidRPr="003A2F0D">
        <w:rPr>
          <w:rFonts w:ascii="Times New Roman" w:eastAsia="Times New Roman" w:hAnsi="Times New Roman" w:cs="Times New Roman"/>
          <w:b/>
          <w:sz w:val="24"/>
          <w:szCs w:val="24"/>
          <w:lang w:eastAsia="ar-SA"/>
        </w:rPr>
        <w:t>4.8. Порядок предоставления заявок</w:t>
      </w:r>
      <w:bookmarkEnd w:id="69"/>
      <w:bookmarkEnd w:id="70"/>
      <w:bookmarkEnd w:id="71"/>
      <w:bookmarkEnd w:id="72"/>
      <w:bookmarkEnd w:id="73"/>
      <w:bookmarkEnd w:id="74"/>
      <w:bookmarkEnd w:id="75"/>
      <w:bookmarkEnd w:id="76"/>
      <w:bookmarkEnd w:id="77"/>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8" w:name="_Toc386464003"/>
      <w:bookmarkStart w:id="79" w:name="_Toc403634879"/>
      <w:bookmarkStart w:id="80" w:name="_Toc403725263"/>
      <w:bookmarkStart w:id="81" w:name="_Toc403725334"/>
      <w:bookmarkStart w:id="82" w:name="_Toc409595061"/>
      <w:bookmarkStart w:id="83" w:name="_Toc440288210"/>
      <w:bookmarkStart w:id="84" w:name="_Toc454439808"/>
      <w:bookmarkStart w:id="85" w:name="_Toc460939603"/>
      <w:bookmarkStart w:id="86" w:name="_Toc474929128"/>
      <w:r w:rsidRPr="003A2F0D">
        <w:rPr>
          <w:rFonts w:ascii="Times New Roman" w:eastAsia="Times New Roman" w:hAnsi="Times New Roman" w:cs="Times New Roman"/>
          <w:b/>
          <w:bCs/>
          <w:iCs/>
          <w:sz w:val="24"/>
          <w:szCs w:val="24"/>
          <w:lang w:eastAsia="ar-SA"/>
        </w:rPr>
        <w:t xml:space="preserve">4.9. </w:t>
      </w:r>
      <w:bookmarkEnd w:id="78"/>
      <w:bookmarkEnd w:id="79"/>
      <w:bookmarkEnd w:id="80"/>
      <w:bookmarkEnd w:id="81"/>
      <w:bookmarkEnd w:id="82"/>
      <w:bookmarkEnd w:id="83"/>
      <w:r w:rsidR="001D7F04" w:rsidRPr="001D7F04">
        <w:rPr>
          <w:rFonts w:ascii="Times New Roman" w:eastAsia="Times New Roman" w:hAnsi="Times New Roman" w:cs="Times New Roman"/>
          <w:b/>
          <w:bCs/>
          <w:iCs/>
          <w:sz w:val="24"/>
          <w:szCs w:val="24"/>
          <w:lang w:eastAsia="ar-SA"/>
        </w:rPr>
        <w:t>Изменение и отзыв заявок</w:t>
      </w:r>
      <w:bookmarkEnd w:id="84"/>
      <w:bookmarkEnd w:id="85"/>
      <w:bookmarkEnd w:id="86"/>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02FAF" w:rsidRPr="00502FAF">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w:t>
      </w:r>
      <w:r w:rsidR="00502FAF" w:rsidRPr="00502FAF">
        <w:rPr>
          <w:rFonts w:ascii="Calibri" w:eastAsia="Calibri" w:hAnsi="Calibri" w:cs="Times New Roman"/>
        </w:rPr>
        <w:t xml:space="preserve"> </w:t>
      </w:r>
      <w:r w:rsidR="00502FAF" w:rsidRPr="00502FAF">
        <w:rPr>
          <w:rFonts w:ascii="Times New Roman" w:eastAsia="Times New Roman" w:hAnsi="Times New Roman" w:cs="Times New Roman"/>
          <w:sz w:val="24"/>
          <w:szCs w:val="24"/>
          <w:lang w:eastAsia="ar-SA"/>
        </w:rPr>
        <w:t xml:space="preserve">на участие в запросе предложений до </w:t>
      </w:r>
      <w:r w:rsidR="00502FAF" w:rsidRPr="00424299">
        <w:rPr>
          <w:rFonts w:ascii="Times New Roman" w:eastAsia="Times New Roman" w:hAnsi="Times New Roman" w:cs="Times New Roman"/>
          <w:sz w:val="24"/>
          <w:szCs w:val="24"/>
          <w:lang w:eastAsia="ar-SA"/>
        </w:rPr>
        <w:t>истечения</w:t>
      </w:r>
      <w:r w:rsidR="00502FAF" w:rsidRPr="00502FAF">
        <w:rPr>
          <w:rFonts w:ascii="Times New Roman" w:eastAsia="Times New Roman" w:hAnsi="Times New Roman" w:cs="Times New Roman"/>
          <w:sz w:val="24"/>
          <w:szCs w:val="24"/>
          <w:lang w:eastAsia="ar-SA"/>
        </w:rPr>
        <w:t xml:space="preserve">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7" w:name="_Toc386464004"/>
      <w:bookmarkStart w:id="88" w:name="_Toc403634880"/>
      <w:bookmarkStart w:id="89" w:name="_Toc403725264"/>
      <w:bookmarkStart w:id="90" w:name="_Toc403725335"/>
      <w:bookmarkStart w:id="91" w:name="_Toc409595062"/>
      <w:bookmarkStart w:id="92" w:name="_Toc440288211"/>
      <w:bookmarkStart w:id="93" w:name="_Toc454439809"/>
      <w:bookmarkStart w:id="94" w:name="_Toc460939604"/>
      <w:bookmarkStart w:id="95"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7"/>
      <w:bookmarkEnd w:id="88"/>
      <w:bookmarkEnd w:id="89"/>
      <w:bookmarkEnd w:id="90"/>
      <w:bookmarkEnd w:id="91"/>
      <w:bookmarkEnd w:id="92"/>
      <w:bookmarkEnd w:id="93"/>
      <w:bookmarkEnd w:id="94"/>
      <w:bookmarkEnd w:id="95"/>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6"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D8560A" w:rsidRPr="00D8560A" w:rsidRDefault="00EF232F" w:rsidP="00D8560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D8560A" w:rsidRPr="00D8560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00D8560A" w:rsidRPr="00D8560A">
        <w:rPr>
          <w:rFonts w:ascii="Times New Roman" w:eastAsia="Times New Roman" w:hAnsi="Times New Roman" w:cs="Times New Roman"/>
          <w:b/>
          <w:sz w:val="24"/>
          <w:szCs w:val="24"/>
          <w:lang w:eastAsia="ar-SA"/>
        </w:rPr>
        <w:t>отклонить</w:t>
      </w:r>
      <w:r w:rsidR="00D8560A" w:rsidRPr="00D8560A">
        <w:rPr>
          <w:rFonts w:ascii="Times New Roman" w:eastAsia="Times New Roman" w:hAnsi="Times New Roman" w:cs="Times New Roman"/>
          <w:sz w:val="24"/>
          <w:szCs w:val="24"/>
          <w:lang w:eastAsia="ar-SA"/>
        </w:rPr>
        <w:t xml:space="preserve"> заявку в случае:</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a) непредставления документов, установленных Документацией </w:t>
      </w:r>
      <w:r w:rsidRPr="00424299">
        <w:rPr>
          <w:rFonts w:ascii="Times New Roman" w:eastAsia="Times New Roman" w:hAnsi="Times New Roman" w:cs="Times New Roman"/>
          <w:sz w:val="24"/>
          <w:szCs w:val="24"/>
          <w:lang w:eastAsia="ar-SA"/>
        </w:rPr>
        <w:t>и (или) извещением, либо наличия в документах недостоверных сведений;</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w:t>
      </w:r>
      <w:r w:rsidRPr="00D8560A">
        <w:rPr>
          <w:rFonts w:ascii="Times New Roman" w:eastAsia="Times New Roman" w:hAnsi="Times New Roman" w:cs="Times New Roman"/>
          <w:sz w:val="24"/>
          <w:szCs w:val="24"/>
          <w:lang w:eastAsia="ar-SA"/>
        </w:rPr>
        <w:t xml:space="preserve"> в том числе наличие в таких заявках предложения о цене договора, превышающей установленную начальную (максимальную) цену договора;</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w:t>
      </w:r>
      <w:r w:rsidRPr="00D8560A">
        <w:rPr>
          <w:rFonts w:ascii="Times New Roman" w:eastAsia="Times New Roman" w:hAnsi="Times New Roman" w:cs="Times New Roman"/>
          <w:sz w:val="24"/>
          <w:szCs w:val="24"/>
          <w:lang w:eastAsia="ar-SA"/>
        </w:rPr>
        <w:lastRenderedPageBreak/>
        <w:t xml:space="preserve">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F746E6" w:rsidRPr="003A2F0D" w:rsidRDefault="00F746E6" w:rsidP="00D8560A">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7" w:name="_Toc386464005"/>
      <w:bookmarkStart w:id="98" w:name="_Toc403634881"/>
      <w:bookmarkStart w:id="99" w:name="_Toc403725265"/>
      <w:bookmarkStart w:id="100" w:name="_Toc403725336"/>
      <w:bookmarkStart w:id="101" w:name="_Toc409595063"/>
      <w:bookmarkStart w:id="102" w:name="_Toc440288212"/>
      <w:bookmarkStart w:id="103" w:name="_Toc454439810"/>
      <w:bookmarkStart w:id="104" w:name="_Toc460939605"/>
      <w:bookmarkStart w:id="105" w:name="_Toc474929130"/>
      <w:bookmarkEnd w:id="96"/>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7"/>
      <w:bookmarkEnd w:id="98"/>
      <w:bookmarkEnd w:id="99"/>
      <w:bookmarkEnd w:id="100"/>
      <w:bookmarkEnd w:id="101"/>
      <w:bookmarkEnd w:id="102"/>
      <w:bookmarkEnd w:id="103"/>
      <w:bookmarkEnd w:id="104"/>
      <w:bookmarkEnd w:id="105"/>
    </w:p>
    <w:p w:rsidR="00C33724" w:rsidRPr="00C33724" w:rsidRDefault="00EF232F" w:rsidP="00C33724">
      <w:pPr>
        <w:tabs>
          <w:tab w:val="left" w:pos="0"/>
          <w:tab w:val="left" w:pos="425"/>
          <w:tab w:val="left" w:pos="567"/>
          <w:tab w:val="left" w:pos="709"/>
        </w:tabs>
        <w:spacing w:after="0" w:line="240" w:lineRule="auto"/>
        <w:ind w:firstLine="426"/>
        <w:jc w:val="both"/>
        <w:rPr>
          <w:rFonts w:ascii="Times New Roman" w:eastAsia="Times New Roman" w:hAnsi="Times New Roman" w:cs="Times New Roman"/>
          <w:sz w:val="24"/>
          <w:szCs w:val="24"/>
        </w:rPr>
      </w:pPr>
      <w:bookmarkStart w:id="106" w:name="_Toc386464006"/>
      <w:bookmarkStart w:id="107"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33724" w:rsidRPr="00C33724">
        <w:rPr>
          <w:rFonts w:ascii="Times New Roman" w:eastAsia="Times New Roman" w:hAnsi="Times New Roman" w:cs="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w:t>
      </w:r>
      <w:r w:rsidR="00C33724" w:rsidRPr="00424299">
        <w:rPr>
          <w:rFonts w:ascii="Times New Roman" w:eastAsia="Times New Roman" w:hAnsi="Times New Roman" w:cs="Times New Roman"/>
          <w:sz w:val="24"/>
          <w:szCs w:val="24"/>
        </w:rPr>
        <w:t>не рассматривается</w:t>
      </w:r>
      <w:r w:rsidR="00C33724" w:rsidRPr="00C33724">
        <w:rPr>
          <w:rFonts w:ascii="Times New Roman" w:eastAsia="Times New Roman" w:hAnsi="Times New Roman" w:cs="Times New Roman"/>
          <w:sz w:val="24"/>
          <w:szCs w:val="24"/>
        </w:rPr>
        <w:t xml:space="preserve">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C33724" w:rsidRPr="00C33724" w:rsidRDefault="00C33724" w:rsidP="00C33724">
      <w:pPr>
        <w:tabs>
          <w:tab w:val="left" w:pos="0"/>
          <w:tab w:val="left" w:pos="709"/>
        </w:tabs>
        <w:suppressAutoHyphens/>
        <w:spacing w:after="0" w:line="240" w:lineRule="auto"/>
        <w:ind w:firstLine="709"/>
        <w:jc w:val="both"/>
        <w:rPr>
          <w:rFonts w:ascii="Times New Roman" w:eastAsia="Times New Roman" w:hAnsi="Times New Roman" w:cs="Times New Roman"/>
          <w:bCs/>
          <w:sz w:val="24"/>
          <w:szCs w:val="24"/>
          <w:lang w:eastAsia="ar-SA"/>
        </w:rPr>
      </w:pPr>
      <w:r w:rsidRPr="00C33724">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r w:rsidRPr="00C33724">
        <w:rPr>
          <w:rFonts w:ascii="Times New Roman" w:eastAsia="Times New Roman" w:hAnsi="Times New Roman" w:cs="Times New Roman"/>
          <w:bCs/>
          <w:sz w:val="24"/>
          <w:szCs w:val="24"/>
          <w:lang w:eastAsia="ar-SA"/>
        </w:rPr>
        <w:t>.</w:t>
      </w:r>
    </w:p>
    <w:p w:rsidR="003A2F0D" w:rsidRPr="003A2F0D" w:rsidRDefault="003A2F0D" w:rsidP="00C33724">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6"/>
      <w:bookmarkEnd w:id="107"/>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AF377D" w:rsidP="003A2F0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Цена договора (</w:t>
            </w:r>
            <w:r w:rsidR="003A2F0D" w:rsidRPr="007E0141">
              <w:rPr>
                <w:rFonts w:ascii="Times New Roman" w:eastAsia="Times New Roman" w:hAnsi="Times New Roman" w:cs="Times New Roman"/>
                <w:sz w:val="24"/>
                <w:szCs w:val="24"/>
              </w:rPr>
              <w:t>80</w:t>
            </w:r>
            <w:r>
              <w:rPr>
                <w:rFonts w:ascii="Times New Roman" w:eastAsia="Times New Roman"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 xml:space="preserve">Цена договора, указанная в заявке Участника </w:t>
            </w:r>
            <w:r w:rsidR="00E011FD">
              <w:rPr>
                <w:rFonts w:ascii="Times New Roman" w:eastAsia="Times New Roman" w:hAnsi="Times New Roman" w:cs="Times New Roman"/>
                <w:sz w:val="24"/>
                <w:szCs w:val="24"/>
              </w:rPr>
              <w:t>запроса предложений</w:t>
            </w:r>
            <w:r w:rsidRPr="007E0141">
              <w:rPr>
                <w:rFonts w:ascii="Times New Roman" w:eastAsia="Times New Roman" w:hAnsi="Times New Roman" w:cs="Times New Roman"/>
                <w:sz w:val="24"/>
                <w:szCs w:val="24"/>
              </w:rPr>
              <w:t>, не должна превышать начальную (максимальную) цену договора, установленную Заказчиком.</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Наличие у Участника запроса предложений м</w:t>
            </w:r>
            <w:r w:rsidR="00AF377D">
              <w:rPr>
                <w:rFonts w:ascii="Times New Roman" w:eastAsia="Calibri" w:hAnsi="Times New Roman" w:cs="Times New Roman"/>
                <w:sz w:val="24"/>
                <w:szCs w:val="24"/>
              </w:rPr>
              <w:t>атериально-</w:t>
            </w:r>
            <w:r w:rsidR="00AF377D">
              <w:rPr>
                <w:rFonts w:ascii="Times New Roman" w:eastAsia="Calibri" w:hAnsi="Times New Roman" w:cs="Times New Roman"/>
                <w:sz w:val="24"/>
                <w:szCs w:val="24"/>
              </w:rPr>
              <w:lastRenderedPageBreak/>
              <w:t>технических ресурсов</w:t>
            </w:r>
            <w:r w:rsidRPr="007E0141">
              <w:rPr>
                <w:rFonts w:ascii="Times New Roman" w:eastAsia="Calibri" w:hAnsi="Times New Roman" w:cs="Times New Roman"/>
                <w:sz w:val="24"/>
                <w:szCs w:val="24"/>
              </w:rPr>
              <w:t xml:space="preserve"> </w:t>
            </w:r>
            <w:r w:rsidR="00AF377D">
              <w:rPr>
                <w:rFonts w:ascii="Times New Roman" w:eastAsia="Calibri" w:hAnsi="Times New Roman" w:cs="Times New Roman"/>
                <w:sz w:val="24"/>
                <w:szCs w:val="24"/>
              </w:rPr>
              <w:t>(</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r w:rsidR="00AF377D">
              <w:rPr>
                <w:rFonts w:ascii="Times New Roman" w:eastAsia="Calibri"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lastRenderedPageBreak/>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 xml:space="preserve">«Наличие у Участника запроса предложений материально-технических ресурсов» осуществляется </w:t>
            </w:r>
            <w:r w:rsidR="005F34B0">
              <w:rPr>
                <w:rFonts w:ascii="Times New Roman" w:eastAsia="Times New Roman" w:hAnsi="Times New Roman" w:cs="Times New Roman"/>
                <w:sz w:val="24"/>
                <w:szCs w:val="24"/>
                <w:lang w:eastAsia="ru-RU"/>
              </w:rPr>
              <w:t>на основании «С</w:t>
            </w:r>
            <w:r w:rsidR="005F34B0" w:rsidRPr="005F34B0">
              <w:rPr>
                <w:rFonts w:ascii="Times New Roman" w:eastAsia="Times New Roman" w:hAnsi="Times New Roman" w:cs="Times New Roman"/>
                <w:sz w:val="24"/>
                <w:szCs w:val="24"/>
                <w:lang w:eastAsia="ru-RU"/>
              </w:rPr>
              <w:t>правк</w:t>
            </w:r>
            <w:r w:rsidR="005F34B0">
              <w:rPr>
                <w:rFonts w:ascii="Times New Roman" w:eastAsia="Times New Roman" w:hAnsi="Times New Roman" w:cs="Times New Roman"/>
                <w:sz w:val="24"/>
                <w:szCs w:val="24"/>
                <w:lang w:eastAsia="ru-RU"/>
              </w:rPr>
              <w:t>и</w:t>
            </w:r>
            <w:r w:rsidR="005F34B0" w:rsidRPr="005F34B0">
              <w:rPr>
                <w:rFonts w:ascii="Times New Roman" w:eastAsia="Times New Roman" w:hAnsi="Times New Roman" w:cs="Times New Roman"/>
                <w:sz w:val="24"/>
                <w:szCs w:val="24"/>
                <w:lang w:eastAsia="ru-RU"/>
              </w:rPr>
              <w:t xml:space="preserve"> о материально-</w:t>
            </w:r>
            <w:r w:rsidR="005F34B0" w:rsidRPr="005F34B0">
              <w:rPr>
                <w:rFonts w:ascii="Times New Roman" w:eastAsia="Times New Roman" w:hAnsi="Times New Roman" w:cs="Times New Roman"/>
                <w:sz w:val="24"/>
                <w:szCs w:val="24"/>
                <w:lang w:eastAsia="ru-RU"/>
              </w:rPr>
              <w:lastRenderedPageBreak/>
              <w:t>технических ресурсах (форма 5)</w:t>
            </w:r>
            <w:r w:rsidR="005F34B0">
              <w:rPr>
                <w:rFonts w:ascii="Times New Roman" w:eastAsia="Times New Roman" w:hAnsi="Times New Roman" w:cs="Times New Roman"/>
                <w:sz w:val="24"/>
                <w:szCs w:val="24"/>
                <w:lang w:eastAsia="ru-RU"/>
              </w:rPr>
              <w:t xml:space="preserve">» </w:t>
            </w:r>
            <w:r w:rsidRPr="007E0141">
              <w:rPr>
                <w:rFonts w:ascii="Times New Roman" w:eastAsia="Times New Roman" w:hAnsi="Times New Roman" w:cs="Times New Roman"/>
                <w:sz w:val="24"/>
                <w:szCs w:val="24"/>
                <w:lang w:eastAsia="ru-RU"/>
              </w:rPr>
              <w:t xml:space="preserve">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06E42" w:rsidRPr="00606E42">
              <w:rPr>
                <w:rFonts w:ascii="Times New Roman" w:eastAsia="Times New Roman" w:hAnsi="Times New Roman" w:cs="Times New Roman"/>
                <w:sz w:val="24"/>
                <w:szCs w:val="24"/>
                <w:lang w:eastAsia="ru-RU"/>
              </w:rPr>
              <w:t>(на усмотрение Участника для оценки по критерию «Наличие у Участника запроса предложений материально-технических ресурсов»</w:t>
            </w:r>
            <w:r w:rsidR="00F92BB3">
              <w:rPr>
                <w:rFonts w:ascii="Times New Roman" w:eastAsia="Times New Roman" w:hAnsi="Times New Roman" w:cs="Times New Roman"/>
                <w:sz w:val="24"/>
                <w:szCs w:val="24"/>
                <w:lang w:eastAsia="ru-RU"/>
              </w:rPr>
              <w:t>)</w:t>
            </w:r>
            <w:r w:rsidRPr="007E0141">
              <w:rPr>
                <w:rFonts w:ascii="Times New Roman" w:eastAsia="Times New Roman" w:hAnsi="Times New Roman" w:cs="Times New Roman"/>
                <w:sz w:val="24"/>
                <w:szCs w:val="24"/>
                <w:lang w:eastAsia="ru-RU"/>
              </w:rPr>
              <w:t>:</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r w:rsidRPr="007E0141">
              <w:rPr>
                <w:rFonts w:ascii="Times New Roman" w:eastAsia="Times New Roman" w:hAnsi="Times New Roman" w:cs="Times New Roman"/>
                <w:sz w:val="24"/>
                <w:szCs w:val="24"/>
                <w:lang w:eastAsia="ru-RU"/>
              </w:rPr>
              <w:t>го действующего договора (справки) между Участником и нефтяной компанией;</w:t>
            </w:r>
          </w:p>
          <w:p w:rsidR="00F92BB3"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r w:rsidR="00F92BB3" w:rsidRPr="007E0141">
              <w:rPr>
                <w:rFonts w:ascii="Times New Roman" w:eastAsia="Times New Roman" w:hAnsi="Times New Roman" w:cs="Times New Roman"/>
                <w:sz w:val="24"/>
                <w:szCs w:val="24"/>
                <w:lang w:eastAsia="ru-RU"/>
              </w:rPr>
              <w:t xml:space="preserve"> </w:t>
            </w:r>
          </w:p>
          <w:p w:rsidR="003A2F0D" w:rsidRPr="007E0141" w:rsidRDefault="00F92BB3"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В случае не предоставления указанных документов, заявке такого Участника запроса предложений будет присуждать</w:t>
            </w:r>
            <w:r w:rsidR="00C273FC">
              <w:rPr>
                <w:rFonts w:ascii="Times New Roman" w:eastAsia="Times New Roman" w:hAnsi="Times New Roman" w:cs="Times New Roman"/>
                <w:sz w:val="24"/>
                <w:szCs w:val="24"/>
                <w:lang w:eastAsia="ru-RU"/>
              </w:rPr>
              <w:t>ся 0 баллов по данному критерию.</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5B01D4">
      <w:pPr>
        <w:tabs>
          <w:tab w:val="left" w:pos="709"/>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lastRenderedPageBreak/>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F377D" w:rsidRPr="00424299" w:rsidRDefault="00AF377D" w:rsidP="00065905">
      <w:pPr>
        <w:suppressAutoHyphens/>
        <w:spacing w:after="0" w:line="240" w:lineRule="auto"/>
        <w:jc w:val="both"/>
        <w:rPr>
          <w:rFonts w:ascii="Times New Roman" w:eastAsia="Times New Roman" w:hAnsi="Times New Roman" w:cs="Times New Roman"/>
          <w:sz w:val="24"/>
          <w:szCs w:val="24"/>
          <w:lang w:eastAsia="ar-SA"/>
        </w:rPr>
      </w:pPr>
      <w:bookmarkStart w:id="108" w:name="_Toc386464007"/>
      <w:bookmarkStart w:id="109" w:name="_Toc403634883"/>
      <w:bookmarkStart w:id="110" w:name="_Toc403725267"/>
      <w:bookmarkStart w:id="111" w:name="_Toc403725338"/>
      <w:bookmarkStart w:id="112" w:name="_Toc409595065"/>
      <w:r w:rsidRPr="00424299">
        <w:rPr>
          <w:rFonts w:ascii="Times New Roman" w:eastAsia="Times New Roman" w:hAnsi="Times New Roman" w:cs="Times New Roman"/>
          <w:b/>
          <w:sz w:val="24"/>
          <w:szCs w:val="24"/>
          <w:lang w:eastAsia="ar-SA"/>
        </w:rPr>
        <w:t>4.12.3. Оформление окончательного решения Комиссии по закупке</w:t>
      </w:r>
    </w:p>
    <w:p w:rsidR="00AF377D" w:rsidRPr="00424299" w:rsidRDefault="00AF377D" w:rsidP="00AF377D">
      <w:pPr>
        <w:suppressAutoHyphens/>
        <w:spacing w:after="0" w:line="240" w:lineRule="auto"/>
        <w:ind w:firstLine="709"/>
        <w:jc w:val="both"/>
        <w:rPr>
          <w:rFonts w:ascii="Times New Roman" w:eastAsia="Calibri" w:hAnsi="Times New Roman" w:cs="Times New Roman"/>
          <w:sz w:val="24"/>
          <w:szCs w:val="24"/>
          <w:lang w:eastAsia="ar-SA"/>
        </w:rPr>
      </w:pPr>
      <w:r w:rsidRPr="00424299">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b/>
          <w:sz w:val="24"/>
          <w:szCs w:val="24"/>
          <w:lang w:eastAsia="ar-SA"/>
        </w:rPr>
      </w:pPr>
      <w:r w:rsidRPr="00424299">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w:t>
      </w:r>
      <w:r w:rsidRPr="00424299">
        <w:rPr>
          <w:rFonts w:ascii="Times New Roman" w:eastAsia="Times New Roman" w:hAnsi="Times New Roman" w:cs="Times New Roman"/>
          <w:sz w:val="24"/>
          <w:szCs w:val="24"/>
          <w:shd w:val="clear" w:color="auto" w:fill="FFFFFF"/>
          <w:lang w:eastAsia="ar-SA"/>
        </w:rPr>
        <w:t xml:space="preserve">подведения итогов </w:t>
      </w:r>
      <w:r w:rsidRPr="00424299">
        <w:rPr>
          <w:rFonts w:ascii="Times New Roman" w:eastAsia="Times New Roman" w:hAnsi="Times New Roman" w:cs="Times New Roman"/>
          <w:sz w:val="24"/>
          <w:szCs w:val="24"/>
          <w:lang w:eastAsia="ar-SA"/>
        </w:rPr>
        <w:t xml:space="preserve">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w:t>
      </w:r>
      <w:r w:rsidRPr="00424299">
        <w:rPr>
          <w:rFonts w:ascii="Times New Roman" w:eastAsia="Times New Roman" w:hAnsi="Times New Roman" w:cs="Times New Roman"/>
          <w:sz w:val="24"/>
          <w:szCs w:val="24"/>
          <w:lang w:eastAsia="ar-SA"/>
        </w:rPr>
        <w:lastRenderedPageBreak/>
        <w:t xml:space="preserve">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424299">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424299">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AF377D" w:rsidRPr="00424299" w:rsidRDefault="00AF377D" w:rsidP="00065905">
      <w:pPr>
        <w:suppressAutoHyphens/>
        <w:spacing w:after="0" w:line="240" w:lineRule="auto"/>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b/>
          <w:sz w:val="24"/>
          <w:szCs w:val="24"/>
          <w:lang w:eastAsia="ar-SA"/>
        </w:rPr>
        <w:t xml:space="preserve">4.12.4. </w:t>
      </w:r>
      <w:r w:rsidRPr="00424299">
        <w:rPr>
          <w:rFonts w:ascii="Times New Roman" w:eastAsia="Times New Roman" w:hAnsi="Times New Roman" w:cs="Times New Roman"/>
          <w:sz w:val="24"/>
          <w:szCs w:val="24"/>
          <w:lang w:eastAsia="ar-SA"/>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w:t>
      </w:r>
      <w:r w:rsidRPr="00424299">
        <w:rPr>
          <w:rFonts w:ascii="Times New Roman" w:eastAsia="Times New Roman" w:hAnsi="Times New Roman" w:cs="Times New Roman"/>
          <w:sz w:val="24"/>
          <w:szCs w:val="24"/>
          <w:shd w:val="clear" w:color="auto" w:fill="FFFFFF"/>
          <w:lang w:eastAsia="ar-SA"/>
        </w:rPr>
        <w:t>рассматривается</w:t>
      </w:r>
      <w:r w:rsidRPr="00424299">
        <w:rPr>
          <w:rFonts w:ascii="Times New Roman" w:eastAsia="Times New Roman" w:hAnsi="Times New Roman" w:cs="Times New Roman"/>
          <w:sz w:val="24"/>
          <w:szCs w:val="24"/>
          <w:lang w:eastAsia="ar-SA"/>
        </w:rPr>
        <w:t xml:space="preserve">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w:t>
      </w:r>
      <w:r w:rsidRPr="00424299">
        <w:rPr>
          <w:rFonts w:ascii="Times New Roman" w:eastAsia="Times New Roman" w:hAnsi="Times New Roman" w:cs="Times New Roman"/>
          <w:sz w:val="24"/>
          <w:szCs w:val="24"/>
          <w:shd w:val="clear" w:color="auto" w:fill="FFFFFF"/>
          <w:lang w:eastAsia="ar-SA"/>
        </w:rPr>
        <w:t>заключает</w:t>
      </w:r>
      <w:r w:rsidRPr="00424299">
        <w:rPr>
          <w:rFonts w:ascii="Times New Roman" w:eastAsia="Times New Roman" w:hAnsi="Times New Roman" w:cs="Times New Roman"/>
          <w:sz w:val="24"/>
          <w:szCs w:val="24"/>
          <w:lang w:eastAsia="ar-SA"/>
        </w:rPr>
        <w:t xml:space="preserve"> Договор. </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3 части 19 статьи 4 Федерального закона от 18.07.2011 № 223-ФЗ «О закупках товаров, работ, услуг отдельными видами юридических лиц».</w:t>
      </w:r>
      <w:r w:rsidRPr="00AF377D">
        <w:rPr>
          <w:rFonts w:ascii="Times New Roman" w:eastAsia="Times New Roman" w:hAnsi="Times New Roman" w:cs="Times New Roman"/>
          <w:sz w:val="24"/>
          <w:szCs w:val="24"/>
          <w:lang w:eastAsia="ar-SA"/>
        </w:rPr>
        <w:t xml:space="preserve"> </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p>
    <w:p w:rsidR="007927D3" w:rsidRPr="00065905" w:rsidRDefault="00100644" w:rsidP="00065905">
      <w:pPr>
        <w:pStyle w:val="afff9"/>
        <w:numPr>
          <w:ilvl w:val="1"/>
          <w:numId w:val="32"/>
        </w:numPr>
        <w:tabs>
          <w:tab w:val="left" w:pos="567"/>
        </w:tabs>
        <w:spacing w:after="0" w:line="240" w:lineRule="auto"/>
        <w:jc w:val="both"/>
        <w:outlineLvl w:val="1"/>
        <w:rPr>
          <w:rFonts w:ascii="Times New Roman" w:eastAsia="Times New Roman" w:hAnsi="Times New Roman"/>
          <w:b/>
          <w:sz w:val="24"/>
          <w:szCs w:val="24"/>
        </w:rPr>
      </w:pPr>
      <w:bookmarkStart w:id="113" w:name="_Toc440288214"/>
      <w:bookmarkStart w:id="114" w:name="_Toc454439812"/>
      <w:bookmarkStart w:id="115" w:name="_Toc460939607"/>
      <w:bookmarkStart w:id="116" w:name="_Toc474929132"/>
      <w:r>
        <w:rPr>
          <w:rFonts w:ascii="Times New Roman" w:eastAsia="Times New Roman" w:hAnsi="Times New Roman"/>
          <w:b/>
          <w:sz w:val="24"/>
          <w:szCs w:val="24"/>
        </w:rPr>
        <w:t xml:space="preserve"> </w:t>
      </w:r>
      <w:r w:rsidR="003A2F0D" w:rsidRPr="00065905">
        <w:rPr>
          <w:rFonts w:ascii="Times New Roman" w:eastAsia="Times New Roman" w:hAnsi="Times New Roman"/>
          <w:b/>
          <w:sz w:val="24"/>
          <w:szCs w:val="24"/>
        </w:rPr>
        <w:t>Заключение Договора</w:t>
      </w:r>
      <w:bookmarkEnd w:id="108"/>
      <w:bookmarkEnd w:id="109"/>
      <w:bookmarkEnd w:id="110"/>
      <w:bookmarkEnd w:id="111"/>
      <w:bookmarkEnd w:id="112"/>
      <w:bookmarkEnd w:id="113"/>
      <w:bookmarkEnd w:id="114"/>
      <w:bookmarkEnd w:id="115"/>
      <w:bookmarkEnd w:id="116"/>
    </w:p>
    <w:p w:rsidR="00065905" w:rsidRDefault="00065905" w:rsidP="00E72598">
      <w:pPr>
        <w:tabs>
          <w:tab w:val="left" w:pos="425"/>
          <w:tab w:val="left" w:pos="567"/>
          <w:tab w:val="left" w:pos="709"/>
          <w:tab w:val="left" w:pos="851"/>
        </w:tabs>
        <w:spacing w:after="0" w:line="240" w:lineRule="auto"/>
        <w:jc w:val="both"/>
        <w:rPr>
          <w:rFonts w:ascii="Times New Roman" w:eastAsia="Times New Roman" w:hAnsi="Times New Roman"/>
          <w:sz w:val="24"/>
          <w:szCs w:val="24"/>
        </w:rPr>
      </w:pPr>
      <w:r w:rsidRPr="000A4017">
        <w:rPr>
          <w:rFonts w:ascii="Times New Roman" w:eastAsia="Times New Roman" w:hAnsi="Times New Roman"/>
          <w:b/>
          <w:sz w:val="24"/>
          <w:szCs w:val="24"/>
        </w:rPr>
        <w:t>4.13.1.</w:t>
      </w:r>
      <w:r w:rsidRPr="00424299">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 xml:space="preserve">4.13.2. </w:t>
      </w:r>
      <w:r w:rsidRPr="00154FF9">
        <w:rPr>
          <w:rFonts w:ascii="Times New Roman" w:hAnsi="Times New Roman" w:cs="Times New Roman"/>
          <w:sz w:val="24"/>
          <w:szCs w:val="24"/>
        </w:rPr>
        <w:t xml:space="preserve">В Договоре </w:t>
      </w:r>
      <w:r w:rsidRPr="00154FF9">
        <w:rPr>
          <w:rFonts w:ascii="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bookmarkStart w:id="117" w:name="_Hlk521916798"/>
      <w:r w:rsidRPr="00154FF9">
        <w:rPr>
          <w:rFonts w:ascii="Times New Roman" w:hAnsi="Times New Roman" w:cs="Times New Roman"/>
          <w:b/>
          <w:sz w:val="24"/>
          <w:szCs w:val="24"/>
        </w:rPr>
        <w:t>4.13.3.</w:t>
      </w:r>
      <w:r w:rsidRPr="00154FF9">
        <w:rPr>
          <w:rFonts w:ascii="Times New Roman" w:hAnsi="Times New Roman" w:cs="Times New Roman"/>
          <w:sz w:val="24"/>
          <w:szCs w:val="24"/>
        </w:rPr>
        <w:t xml:space="preserve"> Участник запроса предложений, признанный Победителем, либо иное лицо, с которым заключается Договор в соответствии с п. 4.12.4., обязан заключить Договор, являющийся приложением № 4 к Документации, с учетом существенных условий, указанных в протоколе Комиссии по закупке.</w:t>
      </w:r>
    </w:p>
    <w:bookmarkEnd w:id="117"/>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rPr>
        <w:t>4.13.4.</w:t>
      </w:r>
      <w:r w:rsidRPr="00154FF9">
        <w:rPr>
          <w:rFonts w:ascii="Times New Roman" w:hAnsi="Times New Roman" w:cs="Times New Roman"/>
          <w:sz w:val="24"/>
          <w:szCs w:val="24"/>
        </w:rPr>
        <w:t xml:space="preserve"> Договор, являющийся приложением № 4 к Документации, заключается между Заказчиком и Участником запроса предложений (согласно п. 4.13.3.) не ранее чем через </w:t>
      </w:r>
      <w:r w:rsidR="00A21526">
        <w:rPr>
          <w:rFonts w:ascii="Times New Roman" w:hAnsi="Times New Roman" w:cs="Times New Roman"/>
          <w:sz w:val="24"/>
          <w:szCs w:val="24"/>
        </w:rPr>
        <w:t>10 (</w:t>
      </w:r>
      <w:r w:rsidRPr="00154FF9">
        <w:rPr>
          <w:rFonts w:ascii="Times New Roman" w:hAnsi="Times New Roman" w:cs="Times New Roman"/>
          <w:sz w:val="24"/>
          <w:szCs w:val="24"/>
        </w:rPr>
        <w:t>десять</w:t>
      </w:r>
      <w:r w:rsidR="00A21526">
        <w:rPr>
          <w:rFonts w:ascii="Times New Roman" w:hAnsi="Times New Roman" w:cs="Times New Roman"/>
          <w:sz w:val="24"/>
          <w:szCs w:val="24"/>
        </w:rPr>
        <w:t>)</w:t>
      </w:r>
      <w:r w:rsidRPr="00154FF9">
        <w:rPr>
          <w:rFonts w:ascii="Times New Roman" w:hAnsi="Times New Roman" w:cs="Times New Roman"/>
          <w:sz w:val="24"/>
          <w:szCs w:val="24"/>
        </w:rPr>
        <w:t xml:space="preserve"> дней с даты размещения в ЕИС протокола, в котором содержатся итоги запроса предложений, и не позднее чем через </w:t>
      </w:r>
      <w:r w:rsidR="00A21526">
        <w:rPr>
          <w:rFonts w:ascii="Times New Roman" w:hAnsi="Times New Roman" w:cs="Times New Roman"/>
          <w:sz w:val="24"/>
          <w:szCs w:val="24"/>
        </w:rPr>
        <w:t>20 (</w:t>
      </w:r>
      <w:r w:rsidRPr="00154FF9">
        <w:rPr>
          <w:rFonts w:ascii="Times New Roman" w:hAnsi="Times New Roman" w:cs="Times New Roman"/>
          <w:sz w:val="24"/>
          <w:szCs w:val="24"/>
        </w:rPr>
        <w:t>двадцать</w:t>
      </w:r>
      <w:r w:rsidR="00A21526">
        <w:rPr>
          <w:rFonts w:ascii="Times New Roman" w:hAnsi="Times New Roman" w:cs="Times New Roman"/>
          <w:sz w:val="24"/>
          <w:szCs w:val="24"/>
        </w:rPr>
        <w:t>)</w:t>
      </w:r>
      <w:r w:rsidRPr="00154FF9">
        <w:rPr>
          <w:rFonts w:ascii="Times New Roman" w:hAnsi="Times New Roman" w:cs="Times New Roman"/>
          <w:sz w:val="24"/>
          <w:szCs w:val="24"/>
        </w:rPr>
        <w:t xml:space="preserve"> дней с даты размещения указанного протокола. Заказчик не позднее 3 (Трех) рабочих дней со дня </w:t>
      </w:r>
      <w:r w:rsidRPr="00154FF9">
        <w:rPr>
          <w:rFonts w:ascii="Times New Roman" w:hAnsi="Times New Roman" w:cs="Times New Roman"/>
          <w:sz w:val="24"/>
          <w:szCs w:val="24"/>
          <w:lang w:eastAsia="ru-RU"/>
        </w:rPr>
        <w:t xml:space="preserve">размещения в ЕИС </w:t>
      </w:r>
      <w:r w:rsidRPr="00154FF9">
        <w:rPr>
          <w:rFonts w:ascii="Times New Roman" w:hAnsi="Times New Roman" w:cs="Times New Roman"/>
          <w:sz w:val="24"/>
          <w:szCs w:val="24"/>
        </w:rPr>
        <w:t>протокола, в котором содержатся итоги закупки, направляет в адрес Участника запроса предложений,</w:t>
      </w:r>
      <w:r w:rsidRPr="00154FF9">
        <w:rPr>
          <w:rFonts w:ascii="Times New Roman" w:eastAsia="Times New Roman" w:hAnsi="Times New Roman" w:cs="Times New Roman"/>
          <w:sz w:val="24"/>
          <w:szCs w:val="24"/>
        </w:rPr>
        <w:t xml:space="preserve"> обязанного заключить Договор</w:t>
      </w:r>
      <w:r w:rsidRPr="00154FF9">
        <w:rPr>
          <w:rFonts w:ascii="Times New Roman" w:hAnsi="Times New Roman" w:cs="Times New Roman"/>
          <w:sz w:val="24"/>
          <w:szCs w:val="24"/>
        </w:rPr>
        <w:t xml:space="preserve"> (согласно п. 4.13.3.), проект Договора посредством факсимильной, электронной и иной связи, позволяющей достоверно установить, что документ исходит от Заказчика.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Участник запроса предложений (согласно п. 4.13.3.),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4.13.3.),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Заказчик не позднее 3 (Трех) рабочих дней со дня получения оригиналов проекта Договора направляет в адрес Участника запроса предложений (согласно п. 4.13.3.), 1 (Один) экземпляр подписанного со своей стороны и скрепленного печатью Договора</w:t>
      </w:r>
      <w:r w:rsidRPr="00154FF9">
        <w:rPr>
          <w:rFonts w:ascii="Times New Roman" w:hAnsi="Times New Roman" w:cs="Times New Roman"/>
          <w:sz w:val="24"/>
          <w:szCs w:val="24"/>
          <w:lang w:eastAsia="ru-RU"/>
        </w:rPr>
        <w:t xml:space="preserve">. </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bookmarkStart w:id="118" w:name="_Hlk521917222"/>
      <w:r w:rsidRPr="00154FF9">
        <w:rPr>
          <w:rFonts w:ascii="Times New Roman" w:hAnsi="Times New Roman" w:cs="Times New Roman"/>
          <w:b/>
          <w:sz w:val="24"/>
          <w:szCs w:val="24"/>
        </w:rPr>
        <w:lastRenderedPageBreak/>
        <w:t>4.13.5.</w:t>
      </w:r>
      <w:r w:rsidRPr="00154FF9">
        <w:rPr>
          <w:rFonts w:ascii="Times New Roman" w:hAnsi="Times New Roman" w:cs="Times New Roman"/>
          <w:sz w:val="24"/>
          <w:szCs w:val="24"/>
        </w:rPr>
        <w:t xml:space="preserve"> В случае, если Участник запроса предложений (согласно п. 4.13.3.) не предоставил Заказчику в срок и в порядке, указанном в п. 4.13.4. Документации, подписанный им Договор, являющийся приложением № 4 к Документации, такой Участник запроса предложений признается Заказчиком уклонившимся от заключения Договора. </w:t>
      </w:r>
    </w:p>
    <w:p w:rsidR="00154FF9" w:rsidRPr="00154FF9" w:rsidRDefault="00154FF9" w:rsidP="00E72598">
      <w:pPr>
        <w:tabs>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В случае если Участник запроса предложений (согласно п. 4.13.3.) предоставил Заказчику в срок, указанный в пункте 4.13.4. Документации, подписанный им договор с протоколом разногласий (кроме случая, предусмотренного пунктом 4.13.9.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запроса предложений (согласно п. 4.13.3.) уклонившимся от заключения договора.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 xml:space="preserve">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 </w:t>
      </w:r>
    </w:p>
    <w:bookmarkEnd w:id="118"/>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rPr>
        <w:t>4.13.6.</w:t>
      </w:r>
      <w:r w:rsidRPr="00154FF9">
        <w:rPr>
          <w:rFonts w:ascii="Times New Roman" w:hAnsi="Times New Roman" w:cs="Times New Roman"/>
          <w:sz w:val="24"/>
          <w:szCs w:val="24"/>
        </w:rPr>
        <w:t xml:space="preserve"> 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154FF9" w:rsidRPr="00154FF9" w:rsidRDefault="00154FF9" w:rsidP="00E72598">
      <w:pPr>
        <w:tabs>
          <w:tab w:val="left" w:pos="284"/>
          <w:tab w:val="left" w:pos="851"/>
        </w:tabs>
        <w:spacing w:line="240" w:lineRule="auto"/>
        <w:contextualSpacing/>
        <w:jc w:val="both"/>
        <w:rPr>
          <w:rFonts w:ascii="Times New Roman" w:eastAsia="Times New Roman" w:hAnsi="Times New Roman" w:cs="Times New Roman"/>
          <w:sz w:val="24"/>
          <w:szCs w:val="24"/>
        </w:rPr>
      </w:pPr>
      <w:r w:rsidRPr="00154FF9">
        <w:rPr>
          <w:rFonts w:ascii="Times New Roman" w:hAnsi="Times New Roman" w:cs="Times New Roman"/>
          <w:b/>
          <w:sz w:val="24"/>
          <w:szCs w:val="24"/>
        </w:rPr>
        <w:t>4.13.</w:t>
      </w:r>
      <w:r w:rsidR="000B78E3">
        <w:rPr>
          <w:rFonts w:ascii="Times New Roman" w:hAnsi="Times New Roman" w:cs="Times New Roman"/>
          <w:b/>
          <w:sz w:val="24"/>
          <w:szCs w:val="24"/>
        </w:rPr>
        <w:t>7</w:t>
      </w:r>
      <w:r w:rsidRPr="00154FF9">
        <w:rPr>
          <w:rFonts w:ascii="Times New Roman" w:hAnsi="Times New Roman" w:cs="Times New Roman"/>
          <w:b/>
          <w:sz w:val="24"/>
          <w:szCs w:val="24"/>
        </w:rPr>
        <w:t>.</w:t>
      </w:r>
      <w:r w:rsidRPr="00154FF9">
        <w:rPr>
          <w:rFonts w:ascii="Times New Roman" w:hAnsi="Times New Roman" w:cs="Times New Roman"/>
          <w:sz w:val="24"/>
          <w:szCs w:val="24"/>
        </w:rPr>
        <w:t xml:space="preserve"> В случае, если Победитель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Участником запроса предложений, обязанным заключить договор </w:t>
      </w:r>
      <w:r w:rsidR="00E72598" w:rsidRPr="005B3C4E">
        <w:rPr>
          <w:rFonts w:ascii="Times New Roman" w:hAnsi="Times New Roman" w:cs="Times New Roman"/>
          <w:sz w:val="24"/>
          <w:szCs w:val="24"/>
        </w:rPr>
        <w:t>(согласно п. 4.13.</w:t>
      </w:r>
      <w:r w:rsidR="005B3C4E" w:rsidRPr="005B3C4E">
        <w:rPr>
          <w:rFonts w:ascii="Times New Roman" w:hAnsi="Times New Roman" w:cs="Times New Roman"/>
          <w:sz w:val="24"/>
          <w:szCs w:val="24"/>
        </w:rPr>
        <w:t>3</w:t>
      </w:r>
      <w:r w:rsidRPr="005B3C4E">
        <w:rPr>
          <w:rFonts w:ascii="Times New Roman" w:hAnsi="Times New Roman" w:cs="Times New Roman"/>
          <w:sz w:val="24"/>
          <w:szCs w:val="24"/>
        </w:rPr>
        <w:t>.).</w:t>
      </w:r>
      <w:r w:rsidRPr="00154FF9">
        <w:rPr>
          <w:rFonts w:ascii="Times New Roman" w:hAnsi="Times New Roman" w:cs="Times New Roman"/>
          <w:sz w:val="24"/>
          <w:szCs w:val="24"/>
        </w:rPr>
        <w:t xml:space="preserve">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lang w:eastAsia="ru-RU"/>
        </w:rPr>
      </w:pPr>
      <w:bookmarkStart w:id="119" w:name="_Hlk521917618"/>
      <w:r w:rsidRPr="00154FF9">
        <w:rPr>
          <w:rFonts w:ascii="Times New Roman" w:hAnsi="Times New Roman" w:cs="Times New Roman"/>
          <w:b/>
          <w:sz w:val="24"/>
          <w:szCs w:val="24"/>
        </w:rPr>
        <w:t>4.13.</w:t>
      </w:r>
      <w:r w:rsidR="000B78E3">
        <w:rPr>
          <w:rFonts w:ascii="Times New Roman" w:hAnsi="Times New Roman" w:cs="Times New Roman"/>
          <w:b/>
          <w:sz w:val="24"/>
          <w:szCs w:val="24"/>
        </w:rPr>
        <w:t>8</w:t>
      </w:r>
      <w:r w:rsidRPr="00154FF9">
        <w:rPr>
          <w:rFonts w:ascii="Times New Roman" w:hAnsi="Times New Roman" w:cs="Times New Roman"/>
          <w:b/>
          <w:sz w:val="24"/>
          <w:szCs w:val="24"/>
        </w:rPr>
        <w:t>.</w:t>
      </w:r>
      <w:r w:rsidRPr="00154FF9">
        <w:rPr>
          <w:rFonts w:ascii="Times New Roman" w:hAnsi="Times New Roman" w:cs="Times New Roman"/>
          <w:sz w:val="24"/>
          <w:szCs w:val="24"/>
        </w:rPr>
        <w:t xml:space="preserve"> </w:t>
      </w:r>
      <w:r w:rsidRPr="00154FF9">
        <w:rPr>
          <w:rFonts w:ascii="Times New Roman" w:hAnsi="Times New Roman" w:cs="Times New Roman"/>
          <w:bCs/>
          <w:sz w:val="24"/>
          <w:szCs w:val="24"/>
        </w:rPr>
        <w:t xml:space="preserve">При исполнении Договора, заключенного с Участником </w:t>
      </w:r>
      <w:r w:rsidRPr="00154FF9">
        <w:rPr>
          <w:rFonts w:ascii="Times New Roman" w:hAnsi="Times New Roman" w:cs="Times New Roman"/>
          <w:sz w:val="24"/>
          <w:szCs w:val="24"/>
        </w:rPr>
        <w:t>запроса предложений</w:t>
      </w:r>
      <w:r w:rsidRPr="00154FF9">
        <w:rPr>
          <w:rFonts w:ascii="Times New Roman" w:hAnsi="Times New Roman" w:cs="Times New Roman"/>
          <w:bCs/>
          <w:sz w:val="24"/>
          <w:szCs w:val="24"/>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bookmarkEnd w:id="119"/>
    <w:p w:rsidR="00154FF9" w:rsidRPr="00154FF9" w:rsidRDefault="00154FF9" w:rsidP="00E72598">
      <w:pPr>
        <w:shd w:val="clear" w:color="auto" w:fill="FFFFFF"/>
        <w:tabs>
          <w:tab w:val="left" w:pos="284"/>
          <w:tab w:val="left" w:pos="851"/>
        </w:tabs>
        <w:spacing w:line="240" w:lineRule="auto"/>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lang w:eastAsia="ru-RU"/>
        </w:rPr>
        <w:t>4.13.</w:t>
      </w:r>
      <w:bookmarkStart w:id="120" w:name="_Hlk521917704"/>
      <w:r w:rsidR="000B78E3">
        <w:rPr>
          <w:rFonts w:ascii="Times New Roman" w:hAnsi="Times New Roman" w:cs="Times New Roman"/>
          <w:b/>
          <w:sz w:val="24"/>
          <w:szCs w:val="24"/>
          <w:lang w:eastAsia="ru-RU"/>
        </w:rPr>
        <w:t>9</w:t>
      </w:r>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bookmarkEnd w:id="120"/>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lang w:eastAsia="ru-RU"/>
        </w:rPr>
        <w:t>4.13.</w:t>
      </w:r>
      <w:r w:rsidR="000B78E3">
        <w:rPr>
          <w:rFonts w:ascii="Times New Roman" w:hAnsi="Times New Roman" w:cs="Times New Roman"/>
          <w:b/>
          <w:sz w:val="24"/>
          <w:szCs w:val="24"/>
          <w:lang w:eastAsia="ru-RU"/>
        </w:rPr>
        <w:t>10</w:t>
      </w:r>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w:t>
      </w:r>
      <w:r w:rsidR="00736710" w:rsidRPr="00736710">
        <w:rPr>
          <w:rFonts w:ascii="Times New Roman" w:hAnsi="Times New Roman" w:cs="Times New Roman"/>
          <w:sz w:val="24"/>
          <w:szCs w:val="24"/>
          <w:lang w:eastAsia="ru-RU"/>
        </w:rPr>
        <w:t xml:space="preserve">При заключении Договора в сроки, указанные в п. 4.13.4. Документации, между Заказчиком и Участником запроса предложений (согласно п. 4.13.3.)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уточнение мелких и несущественных условий Договора. Все изменения Договора должны быть </w:t>
      </w:r>
      <w:r w:rsidR="00736710" w:rsidRPr="00736710">
        <w:rPr>
          <w:rFonts w:ascii="Times New Roman" w:hAnsi="Times New Roman" w:cs="Times New Roman"/>
          <w:sz w:val="24"/>
          <w:szCs w:val="24"/>
          <w:lang w:eastAsia="ru-RU"/>
        </w:rPr>
        <w:lastRenderedPageBreak/>
        <w:t>согласованы Заказчиком, в ином случае Заказчик вправе признать Участника запроса предложений уклонившимся от заключения Договора</w:t>
      </w:r>
      <w:r w:rsidRPr="00154FF9">
        <w:rPr>
          <w:rFonts w:ascii="Times New Roman" w:hAnsi="Times New Roman" w:cs="Times New Roman"/>
          <w:sz w:val="24"/>
          <w:szCs w:val="24"/>
          <w:lang w:eastAsia="ru-RU"/>
        </w:rPr>
        <w:t>.</w:t>
      </w:r>
    </w:p>
    <w:p w:rsidR="00154FF9" w:rsidRPr="00384CF4" w:rsidRDefault="00154FF9"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21" w:name="_Toc386464008"/>
      <w:bookmarkStart w:id="122" w:name="_Toc403634884"/>
      <w:bookmarkStart w:id="123" w:name="_Toc403725268"/>
      <w:bookmarkStart w:id="124" w:name="_Toc403725339"/>
      <w:bookmarkStart w:id="125" w:name="_Toc409595066"/>
      <w:bookmarkStart w:id="126" w:name="_Toc440288215"/>
      <w:bookmarkStart w:id="127" w:name="_Toc454439813"/>
      <w:bookmarkStart w:id="128" w:name="_Toc460939608"/>
      <w:bookmarkStart w:id="129"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30" w:name="_Toc386464009"/>
      <w:bookmarkStart w:id="131" w:name="_Toc403634885"/>
      <w:bookmarkStart w:id="132" w:name="_Toc403725269"/>
      <w:bookmarkStart w:id="133" w:name="_Toc403725340"/>
      <w:bookmarkStart w:id="134" w:name="_Toc409595067"/>
      <w:bookmarkEnd w:id="121"/>
      <w:bookmarkEnd w:id="122"/>
      <w:bookmarkEnd w:id="123"/>
      <w:bookmarkEnd w:id="124"/>
      <w:bookmarkEnd w:id="125"/>
      <w:r w:rsidR="00447A61" w:rsidRPr="00447A61">
        <w:rPr>
          <w:rFonts w:ascii="Times New Roman" w:eastAsia="Times New Roman" w:hAnsi="Times New Roman" w:cs="Times New Roman"/>
          <w:b/>
          <w:sz w:val="24"/>
          <w:szCs w:val="24"/>
          <w:lang w:eastAsia="ar-SA"/>
        </w:rPr>
        <w:t xml:space="preserve">Обеспечение </w:t>
      </w:r>
      <w:bookmarkEnd w:id="126"/>
      <w:bookmarkEnd w:id="127"/>
      <w:bookmarkEnd w:id="128"/>
      <w:bookmarkEnd w:id="129"/>
      <w:bookmarkEnd w:id="130"/>
      <w:bookmarkEnd w:id="131"/>
      <w:bookmarkEnd w:id="132"/>
      <w:bookmarkEnd w:id="133"/>
      <w:bookmarkEnd w:id="134"/>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5" w:name="_Toc386464010"/>
      <w:bookmarkStart w:id="136" w:name="_Toc403634886"/>
      <w:bookmarkStart w:id="137" w:name="_Toc403725270"/>
      <w:bookmarkStart w:id="138" w:name="_Toc403725341"/>
      <w:bookmarkStart w:id="139" w:name="_Toc409595068"/>
      <w:bookmarkStart w:id="140" w:name="_Toc440288216"/>
      <w:bookmarkStart w:id="141" w:name="_Toc454439814"/>
      <w:bookmarkStart w:id="142" w:name="_Toc460939609"/>
      <w:bookmarkStart w:id="143"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5"/>
      <w:bookmarkEnd w:id="136"/>
      <w:bookmarkEnd w:id="137"/>
      <w:bookmarkEnd w:id="138"/>
      <w:bookmarkEnd w:id="139"/>
      <w:bookmarkEnd w:id="140"/>
      <w:bookmarkEnd w:id="141"/>
      <w:bookmarkEnd w:id="142"/>
      <w:bookmarkEnd w:id="143"/>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44" w:name="_Toc474929136"/>
      <w:bookmarkStart w:id="145" w:name="_Ref55336310"/>
      <w:bookmarkStart w:id="146" w:name="_Ref93265116"/>
      <w:bookmarkStart w:id="147" w:name="_Ref93264992"/>
      <w:bookmarkStart w:id="148" w:name="_Ref89649494"/>
      <w:bookmarkStart w:id="149"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44"/>
      <w:r w:rsidR="004A6657">
        <w:rPr>
          <w:rFonts w:ascii="Times New Roman" w:eastAsia="MS Mincho" w:hAnsi="Times New Roman" w:cs="Times New Roman"/>
          <w:b/>
          <w:iCs/>
          <w:snapToGrid w:val="0"/>
          <w:sz w:val="24"/>
          <w:szCs w:val="24"/>
          <w:lang w:eastAsia="ar-SA"/>
        </w:rPr>
        <w:t xml:space="preserve"> </w:t>
      </w:r>
    </w:p>
    <w:p w:rsidR="00EB138E" w:rsidRDefault="001F748F" w:rsidP="00635A50">
      <w:pPr>
        <w:tabs>
          <w:tab w:val="left" w:pos="709"/>
        </w:tabs>
        <w:spacing w:after="0" w:line="240" w:lineRule="auto"/>
        <w:jc w:val="both"/>
        <w:rPr>
          <w:rFonts w:ascii="Times New Roman" w:eastAsia="MS Mincho" w:hAnsi="Times New Roman" w:cs="Times New Roman"/>
          <w:bCs/>
          <w:snapToGrid w:val="0"/>
          <w:sz w:val="24"/>
          <w:szCs w:val="24"/>
          <w:lang w:eastAsia="ar-SA"/>
        </w:rPr>
      </w:pPr>
      <w:bookmarkStart w:id="150" w:name="_Toc348353686"/>
      <w:r>
        <w:rPr>
          <w:rFonts w:ascii="Times New Roman" w:eastAsia="MS Mincho" w:hAnsi="Times New Roman" w:cs="Times New Roman"/>
          <w:b/>
          <w:bCs/>
          <w:snapToGrid w:val="0"/>
          <w:spacing w:val="20"/>
          <w:sz w:val="24"/>
          <w:szCs w:val="24"/>
          <w:lang w:eastAsia="ar-SA"/>
        </w:rPr>
        <w:tab/>
      </w:r>
      <w:r w:rsidR="003A2F0D" w:rsidRPr="009453A2">
        <w:rPr>
          <w:rFonts w:ascii="Times New Roman" w:eastAsia="MS Mincho" w:hAnsi="Times New Roman" w:cs="Times New Roman"/>
          <w:b/>
          <w:bCs/>
          <w:snapToGrid w:val="0"/>
          <w:spacing w:val="20"/>
          <w:sz w:val="24"/>
          <w:szCs w:val="24"/>
          <w:lang w:eastAsia="ar-SA"/>
        </w:rPr>
        <w:t>5.1.</w:t>
      </w:r>
      <w:r w:rsidR="003A2F0D" w:rsidRPr="004A6657">
        <w:rPr>
          <w:rFonts w:ascii="Times New Roman" w:eastAsia="MS Mincho" w:hAnsi="Times New Roman" w:cs="Times New Roman"/>
          <w:bCs/>
          <w:snapToGrid w:val="0"/>
          <w:spacing w:val="20"/>
          <w:sz w:val="24"/>
          <w:szCs w:val="24"/>
          <w:lang w:eastAsia="ar-SA"/>
        </w:rPr>
        <w:t xml:space="preserve"> </w:t>
      </w:r>
      <w:bookmarkEnd w:id="150"/>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635A50" w:rsidRPr="00635A50">
        <w:rPr>
          <w:rFonts w:ascii="Times New Roman" w:eastAsia="MS Mincho" w:hAnsi="Times New Roman" w:cs="Times New Roman"/>
          <w:bCs/>
          <w:snapToGrid w:val="0"/>
          <w:sz w:val="24"/>
          <w:szCs w:val="24"/>
          <w:lang w:eastAsia="ar-SA"/>
        </w:rPr>
        <w:t>температура вспышки в открытом тигле не ниже 110</w:t>
      </w:r>
      <w:r w:rsidR="00635A50" w:rsidRPr="00635A50">
        <w:rPr>
          <w:rFonts w:ascii="Times New Roman" w:eastAsia="MS Mincho" w:hAnsi="Times New Roman" w:cs="Times New Roman"/>
          <w:bCs/>
          <w:snapToGrid w:val="0"/>
          <w:sz w:val="24"/>
          <w:szCs w:val="24"/>
          <w:vertAlign w:val="superscript"/>
          <w:lang w:eastAsia="ar-SA"/>
        </w:rPr>
        <w:t>0</w:t>
      </w:r>
      <w:r w:rsidR="00635A50" w:rsidRPr="00635A50">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635A50" w:rsidRPr="00635A50">
        <w:rPr>
          <w:rFonts w:ascii="Times New Roman" w:eastAsia="MS Mincho" w:hAnsi="Times New Roman" w:cs="Times New Roman"/>
          <w:bCs/>
          <w:snapToGrid w:val="0"/>
          <w:sz w:val="24"/>
          <w:szCs w:val="24"/>
          <w:vertAlign w:val="superscript"/>
          <w:lang w:eastAsia="ar-SA"/>
        </w:rPr>
        <w:t>0</w:t>
      </w:r>
      <w:r w:rsidR="00635A50" w:rsidRPr="00635A50">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635A50" w:rsidRPr="00635A50">
        <w:rPr>
          <w:rFonts w:ascii="Times New Roman" w:eastAsia="MS Mincho" w:hAnsi="Times New Roman" w:cs="Times New Roman"/>
          <w:bCs/>
          <w:snapToGrid w:val="0"/>
          <w:sz w:val="24"/>
          <w:szCs w:val="24"/>
          <w:vertAlign w:val="superscript"/>
          <w:lang w:eastAsia="ar-SA"/>
        </w:rPr>
        <w:t>0</w:t>
      </w:r>
      <w:r w:rsidR="00635A50" w:rsidRPr="00635A50">
        <w:rPr>
          <w:rFonts w:ascii="Times New Roman" w:eastAsia="MS Mincho" w:hAnsi="Times New Roman" w:cs="Times New Roman"/>
          <w:bCs/>
          <w:snapToGrid w:val="0"/>
          <w:sz w:val="24"/>
          <w:szCs w:val="24"/>
          <w:lang w:eastAsia="ar-SA"/>
        </w:rPr>
        <w:t>С, массовая доля воды, не более 1%, зольность, не более 0,14%, массовая доля мех.примесей, не более 1,0%</w:t>
      </w:r>
      <w:r w:rsidR="00EB138E" w:rsidRPr="00635A50">
        <w:rPr>
          <w:rFonts w:ascii="Times New Roman" w:eastAsia="MS Mincho" w:hAnsi="Times New Roman" w:cs="Times New Roman"/>
          <w:bCs/>
          <w:snapToGrid w:val="0"/>
          <w:sz w:val="24"/>
          <w:szCs w:val="24"/>
          <w:lang w:eastAsia="ar-SA"/>
        </w:rPr>
        <w:t>.</w:t>
      </w:r>
    </w:p>
    <w:p w:rsidR="00386A2E" w:rsidRPr="007C7B9A" w:rsidRDefault="001F748F" w:rsidP="001F748F">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4A6657" w:rsidRPr="007C7B9A">
        <w:rPr>
          <w:rFonts w:ascii="Times New Roman" w:eastAsia="Times New Roman" w:hAnsi="Times New Roman" w:cs="Times New Roman"/>
          <w:b/>
          <w:sz w:val="24"/>
          <w:szCs w:val="24"/>
          <w:lang w:eastAsia="ru-RU"/>
        </w:rPr>
        <w:t>5.2.</w:t>
      </w:r>
      <w:r w:rsidR="00D3777A">
        <w:rPr>
          <w:rFonts w:ascii="Times New Roman" w:eastAsia="Times New Roman" w:hAnsi="Times New Roman" w:cs="Times New Roman"/>
          <w:sz w:val="24"/>
          <w:szCs w:val="24"/>
          <w:lang w:eastAsia="ru-RU"/>
        </w:rPr>
        <w:t>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EB138E" w:rsidRDefault="00DF43E8" w:rsidP="001F748F">
      <w:pPr>
        <w:spacing w:after="0" w:line="240" w:lineRule="auto"/>
        <w:ind w:firstLine="708"/>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p>
    <w:p w:rsidR="00255699" w:rsidRDefault="007927D3" w:rsidP="001F748F">
      <w:pPr>
        <w:spacing w:after="0" w:line="240" w:lineRule="auto"/>
        <w:ind w:firstLine="708"/>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007B5337">
        <w:rPr>
          <w:rFonts w:ascii="Times New Roman" w:eastAsia="Times New Roman" w:hAnsi="Times New Roman" w:cs="Times New Roman"/>
          <w:b/>
          <w:sz w:val="24"/>
          <w:szCs w:val="24"/>
          <w:lang w:eastAsia="ru-RU"/>
        </w:rPr>
        <w:t xml:space="preserve"> </w:t>
      </w:r>
      <w:r w:rsidR="00AC601C" w:rsidRPr="00AC601C">
        <w:rPr>
          <w:rFonts w:ascii="Times New Roman" w:eastAsia="Times New Roman" w:hAnsi="Times New Roman" w:cs="Times New Roman"/>
          <w:sz w:val="24"/>
          <w:szCs w:val="24"/>
          <w:lang w:eastAsia="ru-RU"/>
        </w:rPr>
        <w:t>с 10.01.2019г. по 31.01.2019г</w:t>
      </w:r>
      <w:r w:rsidR="004A57AF">
        <w:rPr>
          <w:rFonts w:ascii="Times New Roman" w:eastAsia="Calibri" w:hAnsi="Times New Roman" w:cs="Times New Roman"/>
          <w:bCs/>
          <w:sz w:val="24"/>
          <w:szCs w:val="24"/>
          <w:lang w:eastAsia="ru-RU"/>
        </w:rPr>
        <w:t>.</w:t>
      </w:r>
      <w:r w:rsidR="004A57AF" w:rsidRPr="004A57AF">
        <w:rPr>
          <w:rFonts w:ascii="Times New Roman" w:eastAsia="Calibri" w:hAnsi="Times New Roman" w:cs="Times New Roman"/>
          <w:bCs/>
          <w:sz w:val="24"/>
          <w:szCs w:val="24"/>
          <w:lang w:eastAsia="ru-RU"/>
        </w:rPr>
        <w:t xml:space="preserve"> </w:t>
      </w:r>
      <w:r w:rsidR="001F748F" w:rsidRPr="001F748F">
        <w:rPr>
          <w:rFonts w:ascii="Times New Roman" w:eastAsia="Times New Roman" w:hAnsi="Times New Roman" w:cs="Times New Roman"/>
          <w:sz w:val="24"/>
          <w:szCs w:val="24"/>
          <w:lang w:eastAsia="ru-RU"/>
        </w:rPr>
        <w:t>включительно</w:t>
      </w:r>
      <w:r w:rsidR="00E43C10" w:rsidRPr="00E43C10">
        <w:rPr>
          <w:rFonts w:ascii="Times New Roman" w:eastAsia="Times New Roman" w:hAnsi="Times New Roman" w:cs="Times New Roman"/>
          <w:sz w:val="24"/>
          <w:szCs w:val="24"/>
          <w:lang w:eastAsia="ru-RU"/>
        </w:rPr>
        <w:t>.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00EB138E" w:rsidRPr="00EB138E">
        <w:rPr>
          <w:rFonts w:ascii="Times New Roman" w:eastAsia="Times New Roman" w:hAnsi="Times New Roman" w:cs="Times New Roman"/>
          <w:sz w:val="24"/>
          <w:szCs w:val="24"/>
          <w:lang w:eastAsia="ru-RU"/>
        </w:rPr>
        <w:t>.</w:t>
      </w:r>
      <w:r w:rsidR="009453A2" w:rsidRPr="00B35C85">
        <w:rPr>
          <w:rFonts w:ascii="Times New Roman" w:eastAsia="Times New Roman" w:hAnsi="Times New Roman" w:cs="Times New Roman"/>
          <w:sz w:val="24"/>
          <w:szCs w:val="24"/>
          <w:lang w:eastAsia="ru-RU"/>
        </w:rPr>
        <w:tab/>
      </w:r>
    </w:p>
    <w:p w:rsidR="00306C56" w:rsidRPr="00B35C85" w:rsidRDefault="001F748F" w:rsidP="001F748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306C56" w:rsidRPr="00FA216A">
        <w:rPr>
          <w:rFonts w:ascii="Times New Roman" w:eastAsia="Times New Roman" w:hAnsi="Times New Roman" w:cs="Times New Roman"/>
          <w:b/>
          <w:sz w:val="24"/>
          <w:szCs w:val="24"/>
          <w:lang w:eastAsia="ru-RU"/>
        </w:rPr>
        <w:t>5.4</w:t>
      </w:r>
      <w:r w:rsidR="00306C56" w:rsidRPr="007C7B9A">
        <w:rPr>
          <w:rFonts w:ascii="Times New Roman" w:eastAsia="Times New Roman" w:hAnsi="Times New Roman" w:cs="Times New Roman"/>
          <w:sz w:val="24"/>
          <w:szCs w:val="24"/>
          <w:lang w:eastAsia="ru-RU"/>
        </w:rPr>
        <w:t>.</w:t>
      </w:r>
      <w:r w:rsidR="00306C56" w:rsidRPr="00B35C85">
        <w:rPr>
          <w:rFonts w:ascii="Times New Roman" w:hAnsi="Times New Roman" w:cs="Times New Roman"/>
          <w:sz w:val="24"/>
          <w:szCs w:val="24"/>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r w:rsidR="00306C56" w:rsidRPr="00B35C85">
        <w:rPr>
          <w:rFonts w:ascii="Times New Roman" w:eastAsia="Times New Roman" w:hAnsi="Times New Roman" w:cs="Times New Roman"/>
          <w:sz w:val="24"/>
          <w:szCs w:val="24"/>
          <w:lang w:eastAsia="ru-RU"/>
        </w:rPr>
        <w:tab/>
      </w:r>
    </w:p>
    <w:p w:rsidR="00306C56" w:rsidRPr="00955D72" w:rsidRDefault="001F748F" w:rsidP="001F748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b/>
          <w:sz w:val="24"/>
          <w:szCs w:val="24"/>
        </w:rPr>
        <w:tab/>
      </w:r>
      <w:r w:rsidR="00306C56" w:rsidRPr="00955D72">
        <w:rPr>
          <w:rFonts w:ascii="Times New Roman" w:hAnsi="Times New Roman" w:cs="Times New Roman"/>
          <w:b/>
          <w:sz w:val="24"/>
          <w:szCs w:val="24"/>
        </w:rPr>
        <w:t>5.5.</w:t>
      </w:r>
      <w:r w:rsidR="00306C56" w:rsidRPr="00955D72">
        <w:rPr>
          <w:rFonts w:ascii="Times New Roman" w:hAnsi="Times New Roman" w:cs="Times New Roman"/>
          <w:sz w:val="24"/>
          <w:szCs w:val="24"/>
        </w:rPr>
        <w:t xml:space="preserve"> </w:t>
      </w:r>
      <w:bookmarkStart w:id="151" w:name="_Hlk516739395"/>
      <w:r w:rsidR="00306C56" w:rsidRPr="00955D72">
        <w:rPr>
          <w:rFonts w:ascii="Times New Roman" w:eastAsia="Times New Roman" w:hAnsi="Times New Roman" w:cs="Times New Roman"/>
          <w:b/>
          <w:sz w:val="24"/>
          <w:szCs w:val="24"/>
          <w:lang w:eastAsia="ru-RU"/>
        </w:rPr>
        <w:t>ВНИМАНИЕ!</w:t>
      </w:r>
      <w:r w:rsidR="00306C56" w:rsidRPr="00955D72">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ОСНЫХ ЦИСТЕРНАХ!!!</w:t>
      </w:r>
      <w:bookmarkEnd w:id="151"/>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6978F8"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52" w:name="_Toc474929137"/>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52"/>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53" w:name="_Приложение_№_1_1"/>
            <w:bookmarkEnd w:id="153"/>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w:t>
      </w:r>
      <w:r w:rsidR="00E011FD">
        <w:rPr>
          <w:rFonts w:ascii="Times New Roman" w:eastAsia="Times New Roman" w:hAnsi="Times New Roman" w:cs="Times New Roman"/>
          <w:sz w:val="24"/>
          <w:szCs w:val="24"/>
          <w:lang w:eastAsia="ar-SA"/>
        </w:rPr>
        <w:t>м</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4"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zakupki</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gov</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ru</w:t>
        </w:r>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w:t>
            </w:r>
            <w:r>
              <w:rPr>
                <w:rFonts w:ascii="Times New Roman" w:eastAsia="Times New Roman" w:hAnsi="Times New Roman" w:cs="Times New Roman"/>
                <w:b/>
                <w:bCs/>
                <w:sz w:val="24"/>
                <w:szCs w:val="24"/>
                <w:lang w:eastAsia="ar-SA"/>
              </w:rPr>
              <w:t>вая стоимость</w:t>
            </w:r>
            <w:r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Pr="009B59BB">
              <w:rPr>
                <w:rFonts w:ascii="Times New Roman" w:eastAsia="Times New Roman" w:hAnsi="Times New Roman" w:cs="Times New Roman"/>
                <w:b/>
                <w:bCs/>
                <w:sz w:val="24"/>
                <w:szCs w:val="24"/>
                <w:lang w:eastAsia="ar-SA"/>
              </w:rPr>
              <w:t>с НДС</w:t>
            </w:r>
            <w:r w:rsidR="00D24693">
              <w:rPr>
                <w:rFonts w:ascii="Times New Roman" w:eastAsia="Times New Roman" w:hAnsi="Times New Roman" w:cs="Times New Roman"/>
                <w:b/>
                <w:bCs/>
                <w:sz w:val="24"/>
                <w:szCs w:val="24"/>
                <w:lang w:eastAsia="ar-SA"/>
              </w:rPr>
              <w:t>*</w:t>
            </w:r>
            <w:r w:rsidRPr="009B59BB">
              <w:rPr>
                <w:rFonts w:ascii="Times New Roman" w:eastAsia="Times New Roman" w:hAnsi="Times New Roman" w:cs="Times New Roman"/>
                <w:b/>
                <w:bCs/>
                <w:sz w:val="24"/>
                <w:szCs w:val="24"/>
                <w:lang w:eastAsia="ar-SA"/>
              </w:rPr>
              <w:t>,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4"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54"/>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55"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DA5B96" w:rsidRDefault="00A24EF6" w:rsidP="00606E42">
      <w:pPr>
        <w:pStyle w:val="afff9"/>
        <w:numPr>
          <w:ilvl w:val="0"/>
          <w:numId w:val="14"/>
        </w:numPr>
        <w:tabs>
          <w:tab w:val="clear" w:pos="927"/>
          <w:tab w:val="num" w:pos="567"/>
          <w:tab w:val="left" w:pos="851"/>
        </w:tabs>
        <w:spacing w:after="0" w:line="240" w:lineRule="auto"/>
        <w:ind w:left="0" w:firstLine="567"/>
        <w:jc w:val="both"/>
        <w:rPr>
          <w:rFonts w:ascii="Times New Roman" w:hAnsi="Times New Roman"/>
          <w:sz w:val="24"/>
          <w:szCs w:val="24"/>
        </w:rPr>
      </w:pPr>
      <w:r w:rsidRPr="00DA5B96">
        <w:rPr>
          <w:rFonts w:ascii="Times New Roman" w:hAnsi="Times New Roman"/>
          <w:sz w:val="24"/>
          <w:szCs w:val="24"/>
        </w:rPr>
        <w:t>Справка о материально-технических ресурсах (форма 5)</w:t>
      </w:r>
      <w:r w:rsidR="00606E42" w:rsidRPr="00606E42">
        <w:t xml:space="preserve"> </w:t>
      </w:r>
      <w:r w:rsidR="00606E42" w:rsidRPr="00606E42">
        <w:rPr>
          <w:rFonts w:ascii="Times New Roman" w:hAnsi="Times New Roman"/>
          <w:sz w:val="24"/>
          <w:szCs w:val="24"/>
        </w:rPr>
        <w:t xml:space="preserve">(на усмотрение Участника закупки для оценки по критерию «Наличие у Участника запроса предложений материально-технических ресурсов») </w:t>
      </w:r>
      <w:r w:rsidRPr="00DA5B96">
        <w:rPr>
          <w:sz w:val="24"/>
          <w:szCs w:val="24"/>
        </w:rPr>
        <w:t xml:space="preserve"> </w:t>
      </w:r>
      <w:r w:rsidRPr="00DA5B96">
        <w:rPr>
          <w:rFonts w:ascii="Times New Roman" w:hAnsi="Times New Roman"/>
          <w:sz w:val="24"/>
          <w:szCs w:val="24"/>
        </w:rPr>
        <w:t>– на ____ л.;</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6" w:name="_Ref55336334"/>
      <w:bookmarkStart w:id="157" w:name="_Ref55335818"/>
      <w:bookmarkEnd w:id="155"/>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lastRenderedPageBreak/>
        <w:t>Инструкции по заполнению</w:t>
      </w:r>
    </w:p>
    <w:bookmarkEnd w:id="156"/>
    <w:bookmarkEnd w:id="157"/>
    <w:p w:rsidR="003A2F0D" w:rsidRPr="003A2F0D" w:rsidRDefault="003A2F0D" w:rsidP="001E6A62">
      <w:pPr>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1E6A62">
      <w:pPr>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1E6A62">
      <w:pPr>
        <w:suppressAutoHyphens/>
        <w:spacing w:after="0" w:line="240" w:lineRule="auto"/>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 </w:t>
      </w:r>
      <w:r w:rsidRPr="00D24693">
        <w:rPr>
          <w:rFonts w:ascii="Times New Roman" w:eastAsia="Times New Roman" w:hAnsi="Times New Roman" w:cs="Times New Roman"/>
          <w:b/>
          <w:sz w:val="20"/>
          <w:szCs w:val="20"/>
          <w:lang w:eastAsia="ar-SA"/>
        </w:rPr>
        <w:t>Цена не должна превышать значение начальной (максимальной) ц</w:t>
      </w:r>
      <w:r w:rsidR="00384CF4" w:rsidRPr="00D24693">
        <w:rPr>
          <w:rFonts w:ascii="Times New Roman" w:eastAsia="Times New Roman" w:hAnsi="Times New Roman" w:cs="Times New Roman"/>
          <w:b/>
          <w:sz w:val="20"/>
          <w:szCs w:val="20"/>
          <w:lang w:eastAsia="ar-SA"/>
        </w:rPr>
        <w:t>ены, указанной в Документации.</w:t>
      </w:r>
      <w:r w:rsidR="00384CF4">
        <w:rPr>
          <w:rFonts w:ascii="Times New Roman" w:eastAsia="Times New Roman" w:hAnsi="Times New Roman" w:cs="Times New Roman"/>
          <w:b/>
          <w:sz w:val="20"/>
          <w:szCs w:val="20"/>
          <w:u w:val="single"/>
          <w:lang w:eastAsia="ar-SA"/>
        </w:rPr>
        <w:t xml:space="preserve"> </w:t>
      </w:r>
    </w:p>
    <w:p w:rsidR="003A2F0D" w:rsidRPr="00FE557E" w:rsidRDefault="00384CF4" w:rsidP="001E6A62">
      <w:pPr>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1E6A62">
      <w:pPr>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D24693" w:rsidRPr="00D24693" w:rsidRDefault="00D24693" w:rsidP="001E6A62">
      <w:pPr>
        <w:suppressAutoHyphens/>
        <w:spacing w:after="0" w:line="240" w:lineRule="auto"/>
        <w:jc w:val="both"/>
        <w:rPr>
          <w:rFonts w:ascii="Times New Roman" w:eastAsia="Times New Roman" w:hAnsi="Times New Roman" w:cs="Times New Roman"/>
          <w:b/>
          <w:sz w:val="20"/>
          <w:szCs w:val="20"/>
          <w:highlight w:val="yellow"/>
          <w:lang w:eastAsia="ar-SA"/>
        </w:rPr>
      </w:pPr>
      <w:r w:rsidRPr="00D24693">
        <w:rPr>
          <w:rFonts w:ascii="Times New Roman" w:eastAsia="Times New Roman" w:hAnsi="Times New Roman" w:cs="Times New Roman"/>
          <w:b/>
          <w:sz w:val="20"/>
          <w:szCs w:val="20"/>
          <w:lang w:eastAsia="ar-SA"/>
        </w:rPr>
        <w:t>* НДС должен быть исчислен в соответствии с п. 3 ст.164 и п.п. 1 п. 1 ст. 167 НК РФ по ставке, установленной на день поставки Товара, принимая во внимание вступление в силу с 01.01.2019 отдельных положений Федерального закона от 03.08.2018 № 303-ФЗ «О внесении изменений в отдельные законодательные акты Российской Федерации о налогах и сборах»</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6B4F85" w:rsidRDefault="006B4F85" w:rsidP="003A2F0D">
      <w:pPr>
        <w:rPr>
          <w:rFonts w:ascii="Calibri" w:eastAsia="Calibri" w:hAnsi="Calibri" w:cs="Times New Roman"/>
          <w:lang w:eastAsia="ar-SA"/>
        </w:rPr>
      </w:pPr>
    </w:p>
    <w:p w:rsidR="006B4F85" w:rsidRDefault="006B4F85" w:rsidP="003A2F0D">
      <w:pPr>
        <w:rPr>
          <w:rFonts w:ascii="Calibri" w:eastAsia="Calibri" w:hAnsi="Calibri" w:cs="Times New Roman"/>
          <w:lang w:eastAsia="ar-SA"/>
        </w:rPr>
      </w:pPr>
      <w:bookmarkStart w:id="158" w:name="_GoBack"/>
      <w:bookmarkEnd w:id="158"/>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9" w:name="_Toc370824159"/>
      <w:bookmarkStart w:id="160" w:name="_Toc411497392"/>
      <w:bookmarkStart w:id="161" w:name="_Toc474929138"/>
      <w:bookmarkStart w:id="162" w:name="_Toc366762388"/>
      <w:bookmarkStart w:id="163" w:name="_Toc368061897"/>
      <w:bookmarkStart w:id="164"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65" w:name="_Ref214868178"/>
      <w:bookmarkEnd w:id="159"/>
      <w:bookmarkEnd w:id="160"/>
      <w:bookmarkEnd w:id="161"/>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66"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62"/>
      <w:bookmarkEnd w:id="163"/>
      <w:bookmarkEnd w:id="164"/>
      <w:bookmarkEnd w:id="165"/>
      <w:bookmarkEnd w:id="166"/>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575"/>
        <w:gridCol w:w="2922"/>
      </w:tblGrid>
      <w:tr w:rsidR="00B250F9" w:rsidRPr="00810294" w:rsidTr="00B250F9">
        <w:trPr>
          <w:cantSplit/>
          <w:trHeight w:val="1622"/>
        </w:trPr>
        <w:tc>
          <w:tcPr>
            <w:tcW w:w="710" w:type="dxa"/>
            <w:tcBorders>
              <w:top w:val="single" w:sz="4" w:space="0" w:color="auto"/>
              <w:left w:val="single" w:sz="4" w:space="0" w:color="auto"/>
              <w:bottom w:val="single" w:sz="4" w:space="0" w:color="auto"/>
              <w:right w:val="single" w:sz="4" w:space="0" w:color="auto"/>
            </w:tcBorders>
            <w:vAlign w:val="center"/>
            <w:hideMark/>
          </w:tcPr>
          <w:p w:rsidR="00B250F9" w:rsidRPr="00810294" w:rsidRDefault="00B250F9" w:rsidP="002C58C2">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поз.</w:t>
            </w:r>
          </w:p>
        </w:tc>
        <w:tc>
          <w:tcPr>
            <w:tcW w:w="2480" w:type="dxa"/>
            <w:tcBorders>
              <w:top w:val="single" w:sz="4" w:space="0" w:color="auto"/>
              <w:left w:val="single" w:sz="4" w:space="0" w:color="auto"/>
              <w:bottom w:val="single" w:sz="4" w:space="0" w:color="auto"/>
              <w:right w:val="single" w:sz="4" w:space="0" w:color="auto"/>
            </w:tcBorders>
            <w:vAlign w:val="center"/>
            <w:hideMark/>
          </w:tcPr>
          <w:p w:rsidR="00B250F9" w:rsidRPr="00810294" w:rsidRDefault="00B250F9"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нефтепродуктов</w:t>
            </w:r>
          </w:p>
        </w:tc>
        <w:tc>
          <w:tcPr>
            <w:tcW w:w="1489" w:type="dxa"/>
            <w:tcBorders>
              <w:top w:val="single" w:sz="4" w:space="0" w:color="auto"/>
              <w:left w:val="single" w:sz="4" w:space="0" w:color="auto"/>
              <w:right w:val="single" w:sz="4" w:space="0" w:color="auto"/>
            </w:tcBorders>
          </w:tcPr>
          <w:p w:rsidR="00B250F9" w:rsidRPr="00810294" w:rsidRDefault="00B250F9" w:rsidP="001D735A">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страны происхождения Продукции</w:t>
            </w:r>
          </w:p>
        </w:tc>
        <w:tc>
          <w:tcPr>
            <w:tcW w:w="1260" w:type="dxa"/>
            <w:tcBorders>
              <w:top w:val="single" w:sz="4" w:space="0" w:color="auto"/>
              <w:left w:val="single" w:sz="4" w:space="0" w:color="auto"/>
              <w:bottom w:val="single" w:sz="4" w:space="0" w:color="auto"/>
              <w:right w:val="single" w:sz="4" w:space="0" w:color="auto"/>
            </w:tcBorders>
            <w:vAlign w:val="center"/>
            <w:hideMark/>
          </w:tcPr>
          <w:p w:rsidR="00B250F9" w:rsidRPr="00810294" w:rsidRDefault="00B250F9"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Количество (тонны)</w:t>
            </w:r>
          </w:p>
        </w:tc>
        <w:tc>
          <w:tcPr>
            <w:tcW w:w="1575" w:type="dxa"/>
            <w:tcBorders>
              <w:top w:val="single" w:sz="4" w:space="0" w:color="auto"/>
              <w:left w:val="single" w:sz="4" w:space="0" w:color="auto"/>
              <w:right w:val="single" w:sz="4" w:space="0" w:color="auto"/>
            </w:tcBorders>
            <w:vAlign w:val="center"/>
            <w:hideMark/>
          </w:tcPr>
          <w:p w:rsidR="00B250F9" w:rsidRPr="00810294" w:rsidRDefault="00B250F9" w:rsidP="005E430A">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Цена </w:t>
            </w:r>
            <w:r w:rsidRPr="00810294">
              <w:rPr>
                <w:rFonts w:ascii="Times New Roman" w:eastAsia="Times New Roman" w:hAnsi="Times New Roman" w:cs="Times New Roman"/>
                <w:b/>
                <w:lang w:eastAsia="ru-RU"/>
              </w:rPr>
              <w:br/>
              <w:t>за 1 тонну</w:t>
            </w:r>
            <w:r w:rsidR="005E430A">
              <w:rPr>
                <w:rFonts w:ascii="Times New Roman" w:eastAsia="Times New Roman" w:hAnsi="Times New Roman" w:cs="Times New Roman"/>
                <w:b/>
                <w:lang w:eastAsia="ru-RU"/>
              </w:rPr>
              <w:t>, руб. с учетом</w:t>
            </w:r>
            <w:r w:rsidRPr="00810294">
              <w:rPr>
                <w:rFonts w:ascii="Times New Roman" w:eastAsia="Times New Roman" w:hAnsi="Times New Roman" w:cs="Times New Roman"/>
                <w:lang w:eastAsia="ru-RU"/>
              </w:rPr>
              <w:t xml:space="preserve"> </w:t>
            </w:r>
            <w:r w:rsidRPr="005E430A">
              <w:rPr>
                <w:rFonts w:ascii="Times New Roman" w:eastAsia="Times New Roman" w:hAnsi="Times New Roman" w:cs="Times New Roman"/>
                <w:b/>
                <w:lang w:eastAsia="ru-RU"/>
              </w:rPr>
              <w:t>НДС</w:t>
            </w:r>
            <w:r>
              <w:rPr>
                <w:rFonts w:ascii="Times New Roman" w:eastAsia="Times New Roman" w:hAnsi="Times New Roman" w:cs="Times New Roman"/>
                <w:lang w:eastAsia="ru-RU"/>
              </w:rPr>
              <w:t>*</w:t>
            </w:r>
          </w:p>
        </w:tc>
        <w:tc>
          <w:tcPr>
            <w:tcW w:w="2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50F9" w:rsidRPr="00810294" w:rsidRDefault="00B250F9" w:rsidP="005E430A">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Общая стоимость</w:t>
            </w:r>
            <w:r w:rsidR="005E430A">
              <w:rPr>
                <w:rFonts w:ascii="Times New Roman" w:eastAsia="Times New Roman" w:hAnsi="Times New Roman" w:cs="Times New Roman"/>
                <w:b/>
                <w:lang w:eastAsia="ru-RU"/>
              </w:rPr>
              <w:t xml:space="preserve">, </w:t>
            </w:r>
            <w:r w:rsidRPr="00810294">
              <w:rPr>
                <w:rFonts w:ascii="Times New Roman" w:eastAsia="Times New Roman" w:hAnsi="Times New Roman" w:cs="Times New Roman"/>
                <w:b/>
                <w:lang w:eastAsia="ru-RU"/>
              </w:rPr>
              <w:t>руб</w:t>
            </w:r>
            <w:r w:rsidR="005E430A">
              <w:rPr>
                <w:rFonts w:ascii="Times New Roman" w:eastAsia="Times New Roman" w:hAnsi="Times New Roman" w:cs="Times New Roman"/>
                <w:b/>
                <w:lang w:eastAsia="ru-RU"/>
              </w:rPr>
              <w:t>.</w:t>
            </w:r>
            <w:r w:rsidRPr="00810294">
              <w:rPr>
                <w:rFonts w:ascii="Times New Roman" w:eastAsia="Times New Roman" w:hAnsi="Times New Roman" w:cs="Times New Roman"/>
                <w:b/>
                <w:lang w:eastAsia="ru-RU"/>
              </w:rPr>
              <w:t xml:space="preserve"> с</w:t>
            </w:r>
            <w:r w:rsidR="005E430A">
              <w:rPr>
                <w:rFonts w:ascii="Times New Roman" w:eastAsia="Times New Roman" w:hAnsi="Times New Roman" w:cs="Times New Roman"/>
                <w:b/>
                <w:lang w:eastAsia="ru-RU"/>
              </w:rPr>
              <w:t xml:space="preserve"> учетом</w:t>
            </w:r>
            <w:r w:rsidRPr="00810294">
              <w:rPr>
                <w:rFonts w:ascii="Times New Roman" w:eastAsia="Times New Roman" w:hAnsi="Times New Roman" w:cs="Times New Roman"/>
                <w:b/>
                <w:lang w:eastAsia="ru-RU"/>
              </w:rPr>
              <w:t xml:space="preserve"> НДС</w:t>
            </w:r>
            <w:r>
              <w:rPr>
                <w:rFonts w:ascii="Times New Roman" w:eastAsia="Times New Roman" w:hAnsi="Times New Roman" w:cs="Times New Roman"/>
                <w:b/>
                <w:lang w:eastAsia="ru-RU"/>
              </w:rPr>
              <w:t>*</w:t>
            </w:r>
          </w:p>
        </w:tc>
      </w:tr>
      <w:tr w:rsidR="00B250F9" w:rsidRPr="00810294" w:rsidTr="00B250F9">
        <w:trPr>
          <w:cantSplit/>
          <w:trHeight w:hRule="exact" w:val="1718"/>
        </w:trPr>
        <w:tc>
          <w:tcPr>
            <w:tcW w:w="710" w:type="dxa"/>
            <w:tcBorders>
              <w:top w:val="single" w:sz="4" w:space="0" w:color="auto"/>
              <w:left w:val="single" w:sz="4" w:space="0" w:color="auto"/>
              <w:bottom w:val="single" w:sz="4" w:space="0" w:color="auto"/>
              <w:right w:val="single" w:sz="4" w:space="0" w:color="auto"/>
            </w:tcBorders>
            <w:vAlign w:val="center"/>
            <w:hideMark/>
          </w:tcPr>
          <w:p w:rsidR="00B250F9" w:rsidRPr="00810294" w:rsidRDefault="00B250F9"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B250F9" w:rsidRPr="00810294" w:rsidRDefault="00B250F9" w:rsidP="00887BA6">
            <w:pPr>
              <w:spacing w:before="120" w:after="0" w:line="240" w:lineRule="auto"/>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Мазут топочный 100 ГОСТ 10585-2013</w:t>
            </w:r>
          </w:p>
          <w:p w:rsidR="00B250F9" w:rsidRPr="003E715A" w:rsidRDefault="00B250F9" w:rsidP="00887BA6">
            <w:pPr>
              <w:spacing w:after="0" w:line="240" w:lineRule="auto"/>
              <w:rPr>
                <w:rFonts w:ascii="Times New Roman" w:eastAsia="Calibri" w:hAnsi="Times New Roman" w:cs="Times New Roman"/>
                <w:color w:val="A6A6A6" w:themeColor="background1" w:themeShade="A6"/>
                <w:lang w:eastAsia="ru-RU"/>
              </w:rPr>
            </w:pPr>
            <w:r w:rsidRPr="003E715A">
              <w:rPr>
                <w:rFonts w:ascii="Times New Roman" w:eastAsia="Times New Roman" w:hAnsi="Times New Roman" w:cs="Times New Roman"/>
                <w:i/>
                <w:color w:val="A6A6A6" w:themeColor="background1" w:themeShade="A6"/>
                <w:lang w:eastAsia="ru-RU"/>
              </w:rPr>
              <w:t>(или указать нефтепродукты аналогичного или лучшего качества</w:t>
            </w:r>
            <w:r w:rsidRPr="003E715A">
              <w:rPr>
                <w:rFonts w:ascii="Times New Roman" w:eastAsia="Times New Roman" w:hAnsi="Times New Roman" w:cs="Times New Roman"/>
                <w:color w:val="A6A6A6" w:themeColor="background1" w:themeShade="A6"/>
                <w:lang w:eastAsia="ru-RU"/>
              </w:rPr>
              <w:t>)</w:t>
            </w:r>
            <w:r w:rsidRPr="003E715A">
              <w:rPr>
                <w:rFonts w:ascii="Times New Roman" w:eastAsia="Calibri" w:hAnsi="Times New Roman" w:cs="Times New Roman"/>
                <w:color w:val="A6A6A6" w:themeColor="background1" w:themeShade="A6"/>
                <w:lang w:eastAsia="ru-RU"/>
              </w:rPr>
              <w:t xml:space="preserve"> </w:t>
            </w:r>
          </w:p>
          <w:p w:rsidR="00B250F9" w:rsidRPr="00810294" w:rsidRDefault="00B250F9" w:rsidP="00887BA6">
            <w:pPr>
              <w:spacing w:before="120" w:after="120" w:line="240" w:lineRule="auto"/>
              <w:rPr>
                <w:rFonts w:ascii="Times New Roman" w:eastAsia="Times New Roman" w:hAnsi="Times New Roman" w:cs="Times New Roman"/>
                <w:lang w:eastAsia="ru-RU"/>
              </w:rPr>
            </w:pPr>
          </w:p>
        </w:tc>
        <w:tc>
          <w:tcPr>
            <w:tcW w:w="1489" w:type="dxa"/>
            <w:tcBorders>
              <w:top w:val="single" w:sz="4" w:space="0" w:color="auto"/>
              <w:left w:val="single" w:sz="4" w:space="0" w:color="auto"/>
              <w:bottom w:val="single" w:sz="4" w:space="0" w:color="auto"/>
              <w:right w:val="single" w:sz="4" w:space="0" w:color="auto"/>
            </w:tcBorders>
          </w:tcPr>
          <w:p w:rsidR="00B250F9" w:rsidRPr="00810294" w:rsidRDefault="00B250F9" w:rsidP="001D735A">
            <w:pPr>
              <w:spacing w:before="120" w:after="120" w:line="240" w:lineRule="auto"/>
              <w:jc w:val="center"/>
              <w:rPr>
                <w:rFonts w:ascii="Times New Roman" w:eastAsia="Times New Roman" w:hAnsi="Times New Roman" w:cs="Times New Roman"/>
                <w:i/>
                <w:lang w:eastAsia="ru-RU"/>
              </w:rPr>
            </w:pPr>
            <w:r w:rsidRPr="003E715A">
              <w:rPr>
                <w:rFonts w:ascii="Times New Roman" w:eastAsia="Times New Roman" w:hAnsi="Times New Roman" w:cs="Times New Roman"/>
                <w:i/>
                <w:color w:val="A6A6A6" w:themeColor="background1" w:themeShade="A6"/>
                <w:lang w:eastAsia="ru-RU"/>
              </w:rPr>
              <w:t>Указать наименование страны происхождения Продукции</w:t>
            </w:r>
          </w:p>
        </w:tc>
        <w:tc>
          <w:tcPr>
            <w:tcW w:w="1260" w:type="dxa"/>
            <w:tcBorders>
              <w:top w:val="single" w:sz="4" w:space="0" w:color="auto"/>
              <w:left w:val="single" w:sz="4" w:space="0" w:color="auto"/>
              <w:bottom w:val="single" w:sz="4" w:space="0" w:color="auto"/>
              <w:right w:val="single" w:sz="4" w:space="0" w:color="auto"/>
            </w:tcBorders>
            <w:vAlign w:val="center"/>
          </w:tcPr>
          <w:p w:rsidR="00B250F9" w:rsidRPr="00810294" w:rsidRDefault="00B250F9" w:rsidP="005B4182">
            <w:pPr>
              <w:spacing w:before="120" w:after="120" w:line="240" w:lineRule="auto"/>
              <w:jc w:val="center"/>
              <w:rPr>
                <w:rFonts w:ascii="Times New Roman" w:eastAsia="Times New Roman" w:hAnsi="Times New Roman" w:cs="Times New Roman"/>
                <w:lang w:eastAsia="ru-RU"/>
              </w:rPr>
            </w:pPr>
          </w:p>
        </w:tc>
        <w:tc>
          <w:tcPr>
            <w:tcW w:w="1575" w:type="dxa"/>
            <w:tcBorders>
              <w:top w:val="single" w:sz="4" w:space="0" w:color="auto"/>
              <w:left w:val="single" w:sz="4" w:space="0" w:color="auto"/>
              <w:bottom w:val="single" w:sz="4" w:space="0" w:color="auto"/>
              <w:right w:val="single" w:sz="4" w:space="0" w:color="auto"/>
            </w:tcBorders>
            <w:vAlign w:val="center"/>
          </w:tcPr>
          <w:p w:rsidR="00B250F9" w:rsidRPr="00810294" w:rsidRDefault="00B250F9" w:rsidP="00887BA6">
            <w:pPr>
              <w:spacing w:before="120" w:after="120" w:line="240" w:lineRule="auto"/>
              <w:jc w:val="center"/>
              <w:rPr>
                <w:rFonts w:ascii="Times New Roman" w:eastAsia="Times New Roman" w:hAnsi="Times New Roman" w:cs="Times New Roman"/>
                <w:lang w:eastAsia="ru-RU"/>
              </w:rPr>
            </w:pPr>
          </w:p>
        </w:tc>
        <w:tc>
          <w:tcPr>
            <w:tcW w:w="2922" w:type="dxa"/>
            <w:tcBorders>
              <w:top w:val="single" w:sz="4" w:space="0" w:color="auto"/>
              <w:left w:val="single" w:sz="4" w:space="0" w:color="auto"/>
              <w:bottom w:val="single" w:sz="4" w:space="0" w:color="auto"/>
              <w:right w:val="single" w:sz="4" w:space="0" w:color="auto"/>
            </w:tcBorders>
            <w:vAlign w:val="center"/>
          </w:tcPr>
          <w:p w:rsidR="00B250F9" w:rsidRPr="00810294" w:rsidRDefault="00B250F9" w:rsidP="00887BA6">
            <w:pPr>
              <w:spacing w:before="120" w:after="120" w:line="240" w:lineRule="auto"/>
              <w:jc w:val="center"/>
              <w:rPr>
                <w:rFonts w:ascii="Times New Roman" w:eastAsia="Times New Roman" w:hAnsi="Times New Roman" w:cs="Times New Roman"/>
                <w:lang w:eastAsia="ru-RU"/>
              </w:rPr>
            </w:pPr>
          </w:p>
        </w:tc>
      </w:tr>
      <w:tr w:rsidR="00AB0EBB" w:rsidRPr="00810294" w:rsidTr="00B250F9">
        <w:trPr>
          <w:cantSplit/>
          <w:trHeight w:hRule="exact" w:val="683"/>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4C3EBA"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2.</w:t>
            </w:r>
          </w:p>
        </w:tc>
        <w:tc>
          <w:tcPr>
            <w:tcW w:w="6804" w:type="dxa"/>
            <w:gridSpan w:val="4"/>
            <w:tcBorders>
              <w:top w:val="single" w:sz="4" w:space="0" w:color="auto"/>
              <w:left w:val="single" w:sz="4" w:space="0" w:color="auto"/>
              <w:bottom w:val="single" w:sz="4" w:space="0" w:color="auto"/>
              <w:right w:val="single" w:sz="4" w:space="0" w:color="auto"/>
            </w:tcBorders>
          </w:tcPr>
          <w:p w:rsidR="00AB0EBB" w:rsidRPr="00810294" w:rsidRDefault="00AB0EBB" w:rsidP="00EF005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Стоимость транспортных расходов по поставке Продукции железнодорожным транспортом до ж/д станции назначения</w:t>
            </w:r>
          </w:p>
        </w:tc>
        <w:tc>
          <w:tcPr>
            <w:tcW w:w="2922"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r w:rsidR="00AB0EBB" w:rsidRPr="00810294" w:rsidTr="00B250F9">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rPr>
                <w:rFonts w:ascii="Times New Roman" w:eastAsia="Times New Roman" w:hAnsi="Times New Roman" w:cs="Times New Roman"/>
                <w:lang w:eastAsia="ru-RU"/>
              </w:rPr>
            </w:pPr>
          </w:p>
        </w:tc>
        <w:tc>
          <w:tcPr>
            <w:tcW w:w="6804" w:type="dxa"/>
            <w:gridSpan w:val="4"/>
            <w:tcBorders>
              <w:top w:val="single" w:sz="4" w:space="0" w:color="auto"/>
              <w:left w:val="single" w:sz="4" w:space="0" w:color="auto"/>
              <w:bottom w:val="single" w:sz="4" w:space="0" w:color="auto"/>
              <w:right w:val="single" w:sz="4" w:space="0" w:color="auto"/>
            </w:tcBorders>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ИТОГО:</w:t>
            </w:r>
          </w:p>
        </w:tc>
        <w:tc>
          <w:tcPr>
            <w:tcW w:w="2922"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bl>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3A2F0D" w:rsidRPr="003A2F0D" w:rsidRDefault="003A2F0D" w:rsidP="001C3734">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lastRenderedPageBreak/>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595F4B">
        <w:rPr>
          <w:rFonts w:ascii="Times New Roman" w:eastAsia="Calibri" w:hAnsi="Times New Roman" w:cs="Times New Roman"/>
          <w:sz w:val="20"/>
          <w:szCs w:val="20"/>
        </w:rPr>
        <w:t>3</w:t>
      </w:r>
      <w:r w:rsidRPr="008D0F22">
        <w:rPr>
          <w:rFonts w:ascii="Times New Roman" w:eastAsia="Calibri" w:hAnsi="Times New Roman" w:cs="Times New Roman"/>
          <w:sz w:val="20"/>
          <w:szCs w:val="20"/>
        </w:rPr>
        <w:t xml:space="preserve">. Информационной карты Документации. </w:t>
      </w:r>
    </w:p>
    <w:p w:rsidR="00772C34" w:rsidRDefault="00772C34" w:rsidP="00954A44">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772C34">
        <w:rPr>
          <w:rFonts w:ascii="Times New Roman" w:eastAsia="Calibri" w:hAnsi="Times New Roman" w:cs="Times New Roman"/>
          <w:sz w:val="20"/>
          <w:szCs w:val="20"/>
        </w:rPr>
        <w:t>Участник закупки указывает конкретное на</w:t>
      </w:r>
      <w:r>
        <w:rPr>
          <w:rFonts w:ascii="Times New Roman" w:eastAsia="Calibri" w:hAnsi="Times New Roman" w:cs="Times New Roman"/>
          <w:sz w:val="20"/>
          <w:szCs w:val="20"/>
        </w:rPr>
        <w:t>именование и марку предлагаемой Продукции</w:t>
      </w:r>
      <w:r w:rsidRPr="00772C34">
        <w:rPr>
          <w:rFonts w:ascii="Times New Roman" w:eastAsia="Calibri" w:hAnsi="Times New Roman" w:cs="Times New Roman"/>
          <w:sz w:val="20"/>
          <w:szCs w:val="20"/>
        </w:rPr>
        <w:t xml:space="preserve">. </w:t>
      </w:r>
    </w:p>
    <w:p w:rsidR="001E6A62" w:rsidRDefault="0060119E" w:rsidP="001E6A62">
      <w:pPr>
        <w:numPr>
          <w:ilvl w:val="0"/>
          <w:numId w:val="13"/>
        </w:numPr>
        <w:tabs>
          <w:tab w:val="clear" w:pos="1134"/>
          <w:tab w:val="num" w:pos="0"/>
          <w:tab w:val="left" w:pos="284"/>
        </w:tabs>
        <w:spacing w:after="0" w:line="240" w:lineRule="auto"/>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w:t>
      </w:r>
      <w:r w:rsidR="001D735A">
        <w:rPr>
          <w:rFonts w:ascii="Times New Roman" w:eastAsia="Calibri" w:hAnsi="Times New Roman" w:cs="Times New Roman"/>
          <w:b/>
          <w:bCs/>
          <w:sz w:val="20"/>
          <w:szCs w:val="20"/>
        </w:rPr>
        <w:t>й</w:t>
      </w:r>
      <w:r w:rsidRPr="0060119E">
        <w:rPr>
          <w:rFonts w:ascii="Times New Roman" w:eastAsia="Calibri" w:hAnsi="Times New Roman" w:cs="Times New Roman"/>
          <w:b/>
          <w:bCs/>
          <w:sz w:val="20"/>
          <w:szCs w:val="20"/>
        </w:rPr>
        <w:t xml:space="preserve"> </w:t>
      </w:r>
      <w:r w:rsidR="001D735A">
        <w:rPr>
          <w:rFonts w:ascii="Times New Roman" w:eastAsia="Calibri" w:hAnsi="Times New Roman" w:cs="Times New Roman"/>
          <w:b/>
          <w:bCs/>
          <w:sz w:val="20"/>
          <w:szCs w:val="20"/>
        </w:rPr>
        <w:t>Продукции</w:t>
      </w:r>
      <w:r w:rsidRPr="0060119E">
        <w:rPr>
          <w:rFonts w:ascii="Times New Roman" w:eastAsia="Calibri" w:hAnsi="Times New Roman" w:cs="Times New Roman"/>
          <w:b/>
          <w:bCs/>
          <w:sz w:val="20"/>
          <w:szCs w:val="20"/>
        </w:rPr>
        <w:t xml:space="preserve">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E6A62" w:rsidRDefault="001E6A62" w:rsidP="001E6A62">
      <w:pPr>
        <w:tabs>
          <w:tab w:val="left" w:pos="284"/>
          <w:tab w:val="left" w:pos="709"/>
          <w:tab w:val="left" w:pos="851"/>
        </w:tabs>
        <w:suppressAutoHyphens/>
        <w:spacing w:after="0" w:line="240" w:lineRule="auto"/>
        <w:contextualSpacing/>
        <w:jc w:val="both"/>
        <w:rPr>
          <w:rFonts w:ascii="Times New Roman" w:eastAsia="Times New Roman" w:hAnsi="Times New Roman"/>
          <w:b/>
          <w:bCs/>
          <w:sz w:val="20"/>
          <w:szCs w:val="20"/>
          <w:lang w:eastAsia="ar-SA"/>
        </w:rPr>
      </w:pPr>
      <w:r>
        <w:rPr>
          <w:rFonts w:ascii="Times New Roman" w:eastAsia="Times New Roman" w:hAnsi="Times New Roman"/>
          <w:b/>
          <w:bCs/>
          <w:sz w:val="20"/>
          <w:szCs w:val="20"/>
          <w:lang w:eastAsia="ar-SA"/>
        </w:rPr>
        <w:t>* НДС должен быть исчислен в соответствии с п. 3 ст.164 и п.п. 1 п. 1 ст. 167 НК РФ по ставке, установленной на день поставки Товара, принимая во внимание вступление в силу с 01.01.2019 отдельных положений Федерального закона от 03.08.2018 № 303-ФЗ «О внесении изменений в отдельные законодательные акты Российской Федерации о налогах и сборах».</w:t>
      </w:r>
    </w:p>
    <w:p w:rsidR="001E6A62" w:rsidRPr="001E6A62" w:rsidRDefault="001E6A62" w:rsidP="001E6A62">
      <w:pPr>
        <w:tabs>
          <w:tab w:val="left" w:pos="284"/>
        </w:tabs>
        <w:spacing w:after="0" w:line="240" w:lineRule="auto"/>
        <w:jc w:val="both"/>
        <w:rPr>
          <w:rFonts w:ascii="Times New Roman" w:eastAsia="Calibri" w:hAnsi="Times New Roman" w:cs="Times New Roman"/>
          <w:sz w:val="20"/>
          <w:szCs w:val="20"/>
        </w:rPr>
      </w:pPr>
    </w:p>
    <w:p w:rsidR="00D92A97" w:rsidRDefault="00D92A97" w:rsidP="00A55FAB">
      <w:pPr>
        <w:rPr>
          <w:rFonts w:ascii="Times New Roman" w:eastAsia="Times New Roman" w:hAnsi="Times New Roman" w:cs="Times New Roman"/>
          <w:b/>
          <w:bCs/>
          <w:iCs/>
          <w:sz w:val="24"/>
          <w:szCs w:val="24"/>
          <w:lang w:eastAsia="ar-SA"/>
        </w:rPr>
      </w:pPr>
      <w:bookmarkStart w:id="167" w:name="_Ref55336345"/>
      <w:bookmarkStart w:id="168" w:name="_Ref55335821"/>
      <w:bookmarkStart w:id="169" w:name="_Toc386464020"/>
      <w:bookmarkStart w:id="170"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E7E71" w:rsidRDefault="001E7E71" w:rsidP="00A55FAB">
      <w:pPr>
        <w:rPr>
          <w:rFonts w:ascii="Times New Roman" w:eastAsia="Times New Roman" w:hAnsi="Times New Roman" w:cs="Times New Roman"/>
          <w:b/>
          <w:bCs/>
          <w:iCs/>
          <w:sz w:val="24"/>
          <w:szCs w:val="24"/>
          <w:lang w:eastAsia="ar-SA"/>
        </w:rPr>
      </w:pPr>
    </w:p>
    <w:p w:rsidR="005B3C4E" w:rsidRDefault="005B3C4E" w:rsidP="00A55FAB">
      <w:pPr>
        <w:rPr>
          <w:rFonts w:ascii="Times New Roman" w:eastAsia="Times New Roman" w:hAnsi="Times New Roman" w:cs="Times New Roman"/>
          <w:b/>
          <w:bCs/>
          <w:iCs/>
          <w:sz w:val="24"/>
          <w:szCs w:val="24"/>
          <w:lang w:eastAsia="ar-SA"/>
        </w:rPr>
      </w:pPr>
    </w:p>
    <w:p w:rsidR="005B3C4E" w:rsidRDefault="005B3C4E"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1" w:name="_Toc474929139"/>
      <w:r w:rsidRPr="003A2F0D">
        <w:rPr>
          <w:rFonts w:ascii="Times New Roman" w:eastAsia="Times New Roman" w:hAnsi="Times New Roman" w:cs="Times New Roman"/>
          <w:b/>
          <w:bCs/>
          <w:iCs/>
          <w:sz w:val="24"/>
          <w:szCs w:val="24"/>
          <w:lang w:eastAsia="ar-SA"/>
        </w:rPr>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7"/>
      <w:bookmarkEnd w:id="168"/>
      <w:bookmarkEnd w:id="169"/>
      <w:bookmarkEnd w:id="170"/>
      <w:bookmarkEnd w:id="171"/>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003A2F0D" w:rsidRPr="009C6B97">
        <w:rPr>
          <w:rFonts w:ascii="Times New Roman" w:eastAsia="Calibri" w:hAnsi="Times New Roman" w:cs="Times New Roman"/>
          <w:sz w:val="24"/>
          <w:szCs w:val="24"/>
        </w:rPr>
        <w:t xml:space="preserve"> а</w:t>
      </w:r>
      <w:r w:rsidR="003A2F0D" w:rsidRPr="003A2F0D">
        <w:rPr>
          <w:rFonts w:ascii="Times New Roman" w:eastAsia="Calibri" w:hAnsi="Times New Roman" w:cs="Times New Roman"/>
          <w:sz w:val="24"/>
          <w:szCs w:val="24"/>
        </w:rPr>
        <w:t xml:space="preserve">налогичного или лучшего качества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Default="00CF322E" w:rsidP="005371E0">
            <w:pPr>
              <w:tabs>
                <w:tab w:val="left" w:pos="6987"/>
              </w:tabs>
              <w:spacing w:after="0" w:line="240" w:lineRule="auto"/>
              <w:jc w:val="both"/>
              <w:rPr>
                <w:rFonts w:ascii="Times New Roman" w:eastAsia="Times New Roman" w:hAnsi="Times New Roman" w:cs="Times New Roman"/>
                <w:sz w:val="24"/>
                <w:szCs w:val="24"/>
                <w:lang w:eastAsia="ru-RU"/>
              </w:rPr>
            </w:pPr>
            <w:r w:rsidRPr="00CF322E">
              <w:rPr>
                <w:rFonts w:ascii="Times New Roman" w:eastAsia="MS Mincho" w:hAnsi="Times New Roman" w:cs="Times New Roman"/>
                <w:bCs/>
                <w:snapToGrid w:val="0"/>
                <w:sz w:val="24"/>
                <w:szCs w:val="24"/>
                <w:lang w:eastAsia="ar-SA"/>
              </w:rPr>
              <w:t xml:space="preserve">Мазут </w:t>
            </w:r>
            <w:r w:rsidR="001F273B">
              <w:rPr>
                <w:rFonts w:ascii="Times New Roman" w:eastAsia="MS Mincho" w:hAnsi="Times New Roman" w:cs="Times New Roman"/>
                <w:bCs/>
                <w:snapToGrid w:val="0"/>
                <w:sz w:val="24"/>
                <w:szCs w:val="24"/>
                <w:lang w:eastAsia="ar-SA"/>
              </w:rPr>
              <w:t xml:space="preserve">топочный </w:t>
            </w:r>
            <w:r w:rsidRPr="00CF322E">
              <w:rPr>
                <w:rFonts w:ascii="Times New Roman" w:eastAsia="MS Mincho" w:hAnsi="Times New Roman" w:cs="Times New Roman"/>
                <w:bCs/>
                <w:snapToGrid w:val="0"/>
                <w:sz w:val="24"/>
                <w:szCs w:val="24"/>
                <w:lang w:eastAsia="ar-SA"/>
              </w:rPr>
              <w:t>100 ГОСТ 10585-2013</w:t>
            </w:r>
            <w:r w:rsidR="005371E0" w:rsidRPr="005371E0">
              <w:rPr>
                <w:rFonts w:ascii="Times New Roman" w:eastAsia="Times New Roman" w:hAnsi="Times New Roman" w:cs="Times New Roman"/>
                <w:sz w:val="24"/>
                <w:szCs w:val="24"/>
                <w:lang w:eastAsia="ru-RU"/>
              </w:rPr>
              <w:t xml:space="preserve"> </w:t>
            </w:r>
          </w:p>
          <w:p w:rsidR="00516D88" w:rsidRPr="00D92A97" w:rsidRDefault="00394289" w:rsidP="005371E0">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635A50">
              <w:rPr>
                <w:rFonts w:ascii="Times New Roman" w:eastAsia="MS Mincho" w:hAnsi="Times New Roman" w:cs="Times New Roman"/>
                <w:bCs/>
                <w:snapToGrid w:val="0"/>
                <w:sz w:val="24"/>
                <w:szCs w:val="24"/>
                <w:lang w:eastAsia="ar-SA"/>
              </w:rPr>
              <w:t>температура вспышки в открытом тигле не ниже 110</w:t>
            </w:r>
            <w:r w:rsidRPr="00635A50">
              <w:rPr>
                <w:rFonts w:ascii="Times New Roman" w:eastAsia="MS Mincho" w:hAnsi="Times New Roman" w:cs="Times New Roman"/>
                <w:bCs/>
                <w:snapToGrid w:val="0"/>
                <w:sz w:val="24"/>
                <w:szCs w:val="24"/>
                <w:vertAlign w:val="superscript"/>
                <w:lang w:eastAsia="ar-SA"/>
              </w:rPr>
              <w:t>0</w:t>
            </w:r>
            <w:r w:rsidRPr="00635A50">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Pr="00635A50">
              <w:rPr>
                <w:rFonts w:ascii="Times New Roman" w:eastAsia="MS Mincho" w:hAnsi="Times New Roman" w:cs="Times New Roman"/>
                <w:bCs/>
                <w:snapToGrid w:val="0"/>
                <w:sz w:val="24"/>
                <w:szCs w:val="24"/>
                <w:vertAlign w:val="superscript"/>
                <w:lang w:eastAsia="ar-SA"/>
              </w:rPr>
              <w:t>0</w:t>
            </w:r>
            <w:r w:rsidRPr="00635A50">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Pr="00635A50">
              <w:rPr>
                <w:rFonts w:ascii="Times New Roman" w:eastAsia="MS Mincho" w:hAnsi="Times New Roman" w:cs="Times New Roman"/>
                <w:bCs/>
                <w:snapToGrid w:val="0"/>
                <w:sz w:val="24"/>
                <w:szCs w:val="24"/>
                <w:vertAlign w:val="superscript"/>
                <w:lang w:eastAsia="ar-SA"/>
              </w:rPr>
              <w:t>0</w:t>
            </w:r>
            <w:r w:rsidRPr="00635A50">
              <w:rPr>
                <w:rFonts w:ascii="Times New Roman" w:eastAsia="MS Mincho" w:hAnsi="Times New Roman" w:cs="Times New Roman"/>
                <w:bCs/>
                <w:snapToGrid w:val="0"/>
                <w:sz w:val="24"/>
                <w:szCs w:val="24"/>
                <w:lang w:eastAsia="ar-SA"/>
              </w:rPr>
              <w:t>С, массовая доля воды, не более 1%, зольность, не более 0,14%, массовая доля мех.примесей,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72" w:name="_Ref214869550"/>
      <w:bookmarkStart w:id="173" w:name="_Toc386464021"/>
      <w:bookmarkStart w:id="174"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5"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72"/>
      <w:bookmarkEnd w:id="173"/>
      <w:bookmarkEnd w:id="174"/>
      <w:bookmarkEnd w:id="175"/>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CF105B"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1. </w:t>
      </w:r>
      <w:r w:rsidR="003A2F0D" w:rsidRPr="003A2F0D">
        <w:rPr>
          <w:rFonts w:ascii="Times New Roman" w:eastAsia="Times New Roman" w:hAnsi="Times New Roman" w:cs="Times New Roman"/>
          <w:sz w:val="20"/>
          <w:szCs w:val="20"/>
          <w:lang w:eastAsia="ar-SA"/>
        </w:rPr>
        <w:t>Участник закупки приводит номер и дату письма о подаче оферты, приложением к которому является данная анкета.</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CF105B">
      <w:pPr>
        <w:tabs>
          <w:tab w:val="left" w:pos="0"/>
        </w:tabs>
        <w:suppressAutoHyphens/>
        <w:spacing w:after="0" w:line="240" w:lineRule="auto"/>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C53C0A" w:rsidRDefault="00C53C0A" w:rsidP="00340C98">
      <w:pPr>
        <w:spacing w:after="0" w:line="240" w:lineRule="auto"/>
        <w:rPr>
          <w:rFonts w:ascii="Times New Roman" w:eastAsia="Calibri" w:hAnsi="Times New Roman" w:cs="Times New Roman"/>
          <w:sz w:val="20"/>
          <w:szCs w:val="20"/>
          <w:lang w:eastAsia="ar-SA"/>
        </w:rPr>
      </w:pPr>
    </w:p>
    <w:p w:rsidR="00C53C0A" w:rsidRDefault="00C53C0A" w:rsidP="00340C98">
      <w:pPr>
        <w:spacing w:after="0" w:line="240" w:lineRule="auto"/>
        <w:rPr>
          <w:rFonts w:ascii="Times New Roman" w:eastAsia="Calibri" w:hAnsi="Times New Roman" w:cs="Times New Roman"/>
          <w:sz w:val="20"/>
          <w:szCs w:val="20"/>
          <w:lang w:eastAsia="ar-SA"/>
        </w:rPr>
      </w:pPr>
    </w:p>
    <w:p w:rsidR="00C53C0A" w:rsidRDefault="00C53C0A"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76" w:name="_Toc440288222"/>
      <w:bookmarkStart w:id="177" w:name="_Toc447784679"/>
      <w:bookmarkStart w:id="178" w:name="_Toc448824807"/>
      <w:bookmarkStart w:id="179" w:name="_Toc466622514"/>
      <w:bookmarkStart w:id="180"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76"/>
      <w:bookmarkEnd w:id="177"/>
      <w:bookmarkEnd w:id="178"/>
      <w:bookmarkEnd w:id="179"/>
      <w:bookmarkEnd w:id="180"/>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15 – микропред</w:t>
            </w:r>
            <w:r w:rsidRPr="00FF0167">
              <w:rPr>
                <w:rFonts w:ascii="Times New Roman" w:eastAsia="Times New Roman" w:hAnsi="Times New Roman" w:cs="Times New Roman"/>
                <w:lang w:eastAsia="ru-RU"/>
              </w:rPr>
              <w:softHyphen/>
              <w:t>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120 в год – микро</w:t>
            </w:r>
            <w:r w:rsidRPr="00FF0167">
              <w:rPr>
                <w:rFonts w:ascii="Times New Roman" w:eastAsia="Times New Roman" w:hAnsi="Times New Roman" w:cs="Times New Roman"/>
                <w:lang w:eastAsia="ru-RU"/>
              </w:rPr>
              <w:softHyphen/>
              <w:t>предприятие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5"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6"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7"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8"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lastRenderedPageBreak/>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81" w:name="_Ref55336389"/>
      <w:bookmarkStart w:id="182" w:name="_Toc57314677"/>
      <w:bookmarkStart w:id="183" w:name="_Toc69728991"/>
      <w:bookmarkStart w:id="184" w:name="_Toc176240332"/>
      <w:bookmarkStart w:id="185" w:name="_Toc306106360"/>
      <w:bookmarkStart w:id="186" w:name="_Toc379967956"/>
      <w:bookmarkStart w:id="187" w:name="_Toc440887384"/>
      <w:bookmarkStart w:id="188"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81"/>
      <w:bookmarkEnd w:id="182"/>
      <w:bookmarkEnd w:id="183"/>
      <w:bookmarkEnd w:id="184"/>
      <w:bookmarkEnd w:id="185"/>
      <w:bookmarkEnd w:id="186"/>
      <w:bookmarkEnd w:id="187"/>
      <w:bookmarkEnd w:id="188"/>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89"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89"/>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«____»_____________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r w:rsidR="003E40C2">
              <w:rPr>
                <w:rFonts w:ascii="Times New Roman" w:eastAsia="Times New Roman" w:hAnsi="Times New Roman" w:cs="Times New Roman"/>
                <w:snapToGrid w:val="0"/>
                <w:lang w:eastAsia="ru-RU"/>
              </w:rPr>
              <w:t>*</w:t>
            </w:r>
          </w:p>
        </w:tc>
      </w:tr>
      <w:tr w:rsidR="00E5566A" w:rsidRPr="00572943" w:rsidTr="000C06FB">
        <w:trPr>
          <w:cantSplit/>
        </w:trPr>
        <w:tc>
          <w:tcPr>
            <w:tcW w:w="1277" w:type="dxa"/>
          </w:tcPr>
          <w:p w:rsidR="00E5566A" w:rsidRPr="00572943" w:rsidRDefault="00E5566A" w:rsidP="00BA0710">
            <w:pPr>
              <w:numPr>
                <w:ilvl w:val="0"/>
                <w:numId w:val="46"/>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2. Участник закупки указывает свое фирменное наименование (в т.ч.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003E40C2">
        <w:rPr>
          <w:rFonts w:ascii="Times New Roman" w:eastAsia="Times New Roman" w:hAnsi="Times New Roman" w:cs="Times New Roman"/>
          <w:sz w:val="20"/>
          <w:szCs w:val="20"/>
          <w:lang w:eastAsia="ar-SA"/>
        </w:rPr>
        <w:t xml:space="preserve"> *</w:t>
      </w:r>
      <w:r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Pr="00AB58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AB58B1">
        <w:rPr>
          <w:rFonts w:ascii="Times New Roman" w:eastAsia="Times New Roman" w:hAnsi="Times New Roman" w:cs="Times New Roman"/>
          <w:sz w:val="20"/>
          <w:szCs w:val="20"/>
          <w:lang w:eastAsia="ru-RU"/>
        </w:rPr>
        <w:t>копи</w:t>
      </w:r>
      <w:r>
        <w:rPr>
          <w:rFonts w:ascii="Times New Roman" w:eastAsia="Times New Roman" w:hAnsi="Times New Roman" w:cs="Times New Roman"/>
          <w:sz w:val="20"/>
          <w:szCs w:val="20"/>
          <w:lang w:eastAsia="ru-RU"/>
        </w:rPr>
        <w:t>и</w:t>
      </w:r>
      <w:r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Pr>
          <w:rFonts w:ascii="Times New Roman" w:eastAsia="Times New Roman" w:hAnsi="Times New Roman" w:cs="Times New Roman"/>
          <w:sz w:val="20"/>
          <w:szCs w:val="20"/>
          <w:lang w:eastAsia="ru-RU"/>
        </w:rPr>
        <w:t>ки</w:t>
      </w:r>
      <w:r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Pr="00AB58B1">
        <w:rPr>
          <w:rFonts w:ascii="Times New Roman" w:eastAsia="Times New Roman" w:hAnsi="Times New Roman" w:cs="Times New Roman"/>
          <w:sz w:val="20"/>
          <w:szCs w:val="20"/>
          <w:lang w:eastAsia="ru-RU"/>
        </w:rPr>
        <w:t xml:space="preserve"> Участника запроса предложений</w:t>
      </w:r>
      <w:r w:rsidR="00F6638A">
        <w:rPr>
          <w:rFonts w:ascii="Times New Roman" w:eastAsia="Times New Roman" w:hAnsi="Times New Roman" w:cs="Times New Roman"/>
          <w:sz w:val="20"/>
          <w:szCs w:val="20"/>
          <w:lang w:eastAsia="ru-RU"/>
        </w:rPr>
        <w:t xml:space="preserve"> для оценки по критерию </w:t>
      </w:r>
      <w:r w:rsidR="00F6638A" w:rsidRPr="00F6638A">
        <w:rPr>
          <w:rFonts w:ascii="Times New Roman" w:eastAsia="Times New Roman" w:hAnsi="Times New Roman" w:cs="Times New Roman"/>
          <w:sz w:val="20"/>
          <w:szCs w:val="20"/>
          <w:lang w:eastAsia="ru-RU"/>
        </w:rPr>
        <w:t>«Наличие у Участника запроса предложений материально-технических ресурсов»</w:t>
      </w:r>
      <w:r>
        <w:rPr>
          <w:rFonts w:ascii="Times New Roman" w:eastAsia="Times New Roman" w:hAnsi="Times New Roman" w:cs="Times New Roman"/>
          <w:sz w:val="20"/>
          <w:szCs w:val="20"/>
          <w:lang w:eastAsia="ru-RU"/>
        </w:rPr>
        <w:t>)</w:t>
      </w:r>
      <w:r w:rsidR="00BC1437">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0"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91" w:name="_Приложение_№_2"/>
      <w:bookmarkEnd w:id="145"/>
      <w:bookmarkEnd w:id="146"/>
      <w:bookmarkEnd w:id="147"/>
      <w:bookmarkEnd w:id="148"/>
      <w:bookmarkEnd w:id="149"/>
      <w:bookmarkEnd w:id="191"/>
      <w:r w:rsidR="00386A2E" w:rsidRPr="00386A2E">
        <w:rPr>
          <w:rFonts w:ascii="Times New Roman" w:eastAsia="Times New Roman" w:hAnsi="Times New Roman" w:cs="Times New Roman"/>
          <w:sz w:val="24"/>
          <w:szCs w:val="24"/>
          <w:lang w:val="x-none" w:eastAsia="ar-SA"/>
        </w:rPr>
        <w:t>к Документации о проведении</w:t>
      </w:r>
      <w:bookmarkEnd w:id="190"/>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w:t>
      </w:r>
      <w:r w:rsidR="002C1998">
        <w:rPr>
          <w:rFonts w:ascii="Times New Roman" w:eastAsia="Times New Roman" w:hAnsi="Times New Roman"/>
          <w:snapToGrid w:val="0"/>
          <w:sz w:val="24"/>
          <w:szCs w:val="24"/>
          <w:lang w:eastAsia="ru-RU"/>
        </w:rPr>
        <w:lastRenderedPageBreak/>
        <w:t>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сведения</w:t>
      </w:r>
      <w:r w:rsidR="00865499">
        <w:rPr>
          <w:rFonts w:ascii="Times New Roman" w:eastAsia="Times New Roman" w:hAnsi="Times New Roman" w:cs="Times New Roman"/>
          <w:snapToGrid w:val="0"/>
          <w:sz w:val="24"/>
          <w:szCs w:val="24"/>
          <w:lang w:eastAsia="ru-RU"/>
        </w:rPr>
        <w:t xml:space="preserve"> о </w:t>
      </w:r>
      <w:r w:rsidRPr="003A2F0D">
        <w:rPr>
          <w:rFonts w:ascii="Times New Roman" w:eastAsia="Times New Roman" w:hAnsi="Times New Roman" w:cs="Times New Roman"/>
          <w:snapToGrid w:val="0"/>
          <w:sz w:val="24"/>
          <w:szCs w:val="24"/>
          <w:lang w:eastAsia="ru-RU"/>
        </w:rPr>
        <w:t xml:space="preserve">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92"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92"/>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Е Н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3"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3"/>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 xml:space="preserve">ДОГОВОР ПОСТАВКИ № </w:t>
      </w:r>
    </w:p>
    <w:p w:rsidR="005A007A" w:rsidRPr="005A007A" w:rsidRDefault="005A007A" w:rsidP="005A007A">
      <w:pPr>
        <w:spacing w:after="0" w:line="240" w:lineRule="auto"/>
        <w:ind w:firstLine="567"/>
        <w:jc w:val="center"/>
        <w:rPr>
          <w:rFonts w:ascii="Times New Roman" w:eastAsia="Times New Roman" w:hAnsi="Times New Roman" w:cs="Times New Roman"/>
          <w:bCs/>
          <w:sz w:val="24"/>
          <w:szCs w:val="24"/>
          <w:lang w:eastAsia="ru-RU"/>
        </w:rPr>
      </w:pPr>
    </w:p>
    <w:tbl>
      <w:tblPr>
        <w:tblW w:w="0" w:type="dxa"/>
        <w:tblInd w:w="-106" w:type="dxa"/>
        <w:tblLayout w:type="fixed"/>
        <w:tblLook w:val="04A0" w:firstRow="1" w:lastRow="0" w:firstColumn="1" w:lastColumn="0" w:noHBand="0" w:noVBand="1"/>
      </w:tblPr>
      <w:tblGrid>
        <w:gridCol w:w="4536"/>
        <w:gridCol w:w="5743"/>
      </w:tblGrid>
      <w:tr w:rsidR="005A007A" w:rsidRPr="005A007A" w:rsidTr="005A007A">
        <w:trPr>
          <w:trHeight w:val="492"/>
        </w:trPr>
        <w:tc>
          <w:tcPr>
            <w:tcW w:w="4536" w:type="dxa"/>
            <w:hideMark/>
          </w:tcPr>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г. Мурманск</w:t>
            </w:r>
          </w:p>
        </w:tc>
        <w:tc>
          <w:tcPr>
            <w:tcW w:w="5743" w:type="dxa"/>
            <w:tcMar>
              <w:top w:w="28" w:type="dxa"/>
              <w:left w:w="28" w:type="dxa"/>
              <w:bottom w:w="28" w:type="dxa"/>
              <w:right w:w="28" w:type="dxa"/>
            </w:tcMar>
            <w:hideMark/>
          </w:tcPr>
          <w:p w:rsidR="005A007A" w:rsidRPr="005A007A" w:rsidRDefault="005A007A" w:rsidP="005A007A">
            <w:pPr>
              <w:spacing w:after="0" w:line="240" w:lineRule="auto"/>
              <w:ind w:firstLine="567"/>
              <w:jc w:val="right"/>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 ___________  г.</w:t>
            </w:r>
          </w:p>
        </w:tc>
      </w:tr>
    </w:tbl>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___ «     » ( _ «      »)</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в лице ___________    ____________, действующего на основании __________</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5A007A">
        <w:rPr>
          <w:rFonts w:ascii="Times New Roman" w:eastAsia="Times New Roman" w:hAnsi="Times New Roman" w:cs="Times New Roman"/>
          <w:b/>
          <w:sz w:val="24"/>
          <w:szCs w:val="24"/>
          <w:lang w:eastAsia="ru-RU"/>
        </w:rPr>
        <w:t>А</w:t>
      </w:r>
      <w:r w:rsidRPr="005A007A">
        <w:rPr>
          <w:rFonts w:ascii="Times New Roman" w:eastAsia="Times New Roman" w:hAnsi="Times New Roman" w:cs="Times New Roman"/>
          <w:b/>
          <w:bCs/>
          <w:sz w:val="24"/>
          <w:szCs w:val="24"/>
          <w:lang w:eastAsia="ru-RU"/>
        </w:rPr>
        <w:t>кционерное общество «Мурманэнергосбыт» (АО «МЭС»),</w:t>
      </w:r>
      <w:r w:rsidRPr="005A007A">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1. ПРЕДМЕТ ДОГОВОРА</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5A007A">
        <w:rPr>
          <w:rFonts w:ascii="Times New Roman" w:eastAsia="Times New Roman" w:hAnsi="Times New Roman" w:cs="Times New Roman"/>
          <w:i/>
          <w:sz w:val="24"/>
          <w:szCs w:val="24"/>
          <w:lang w:eastAsia="ru-RU"/>
        </w:rPr>
        <w:t>(или нефтепродукты аналогичного или лучшего качества)</w:t>
      </w:r>
      <w:r w:rsidRPr="005A007A">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серы не более 3,5 %; вязкость условная при 100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градусы ВУ, не более 6,8; температура застывания не выше 25</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Существенные условия Договора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BA0710">
      <w:pPr>
        <w:numPr>
          <w:ilvl w:val="2"/>
          <w:numId w:val="37"/>
        </w:numPr>
        <w:tabs>
          <w:tab w:val="clear" w:pos="2214"/>
          <w:tab w:val="num" w:pos="1080"/>
          <w:tab w:val="num" w:pos="1418"/>
        </w:tabs>
        <w:spacing w:after="0" w:line="240" w:lineRule="auto"/>
        <w:ind w:left="567" w:firstLine="0"/>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Общее количество поставляемой Продукции: ____ тонн.</w:t>
      </w:r>
    </w:p>
    <w:p w:rsidR="005A007A" w:rsidRPr="005A007A" w:rsidRDefault="005A007A" w:rsidP="00BA0710">
      <w:pPr>
        <w:numPr>
          <w:ilvl w:val="2"/>
          <w:numId w:val="37"/>
        </w:numPr>
        <w:tabs>
          <w:tab w:val="clear" w:pos="2214"/>
          <w:tab w:val="num" w:pos="1080"/>
          <w:tab w:val="num" w:pos="1418"/>
        </w:tabs>
        <w:spacing w:after="0" w:line="240" w:lineRule="auto"/>
        <w:ind w:left="1418" w:hanging="851"/>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w:t>
      </w:r>
    </w:p>
    <w:p w:rsidR="005A007A" w:rsidRPr="005A007A" w:rsidRDefault="005A007A" w:rsidP="00BA0710">
      <w:pPr>
        <w:numPr>
          <w:ilvl w:val="3"/>
          <w:numId w:val="37"/>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1 тонны Продукции определяется согласно п. 4.2.1.1. и составляет ____ (____) рублей 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3"/>
          <w:numId w:val="37"/>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5A007A">
        <w:rPr>
          <w:rFonts w:ascii="Times New Roman" w:eastAsia="Times New Roman" w:hAnsi="Times New Roman" w:cs="Times New Roman"/>
          <w:sz w:val="24"/>
          <w:szCs w:val="24"/>
          <w:lang w:eastAsia="ru-RU"/>
        </w:rPr>
        <w:t xml:space="preserve">, указанной в заявке Покупателя на предварительную сумму________________() рублей ____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3"/>
          <w:numId w:val="37"/>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Максимальная цена общего количества поставляемой Продукции (цена Договора) составляет ______ ( _____) рублей 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w:t>
      </w:r>
      <w:r w:rsidR="00F722BC">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ru-RU"/>
        </w:rPr>
        <w:t>и фактических затрат, в части  транспортных расходов по поставке Продукции (п.1.5.2.2. настоящего Договора).</w:t>
      </w:r>
    </w:p>
    <w:p w:rsidR="005A007A" w:rsidRPr="005A007A" w:rsidRDefault="005A007A" w:rsidP="00BA0710">
      <w:pPr>
        <w:numPr>
          <w:ilvl w:val="2"/>
          <w:numId w:val="37"/>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5A007A" w:rsidRPr="005A007A" w:rsidRDefault="005A007A" w:rsidP="00BA0710">
      <w:pPr>
        <w:numPr>
          <w:ilvl w:val="2"/>
          <w:numId w:val="37"/>
        </w:numPr>
        <w:tabs>
          <w:tab w:val="clear" w:pos="2214"/>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Место поставки </w:t>
      </w:r>
      <w:r w:rsidRPr="005A007A">
        <w:rPr>
          <w:rFonts w:ascii="Times New Roman" w:eastAsia="Times New Roman" w:hAnsi="Times New Roman" w:cs="Times New Roman"/>
          <w:i/>
          <w:sz w:val="24"/>
          <w:szCs w:val="24"/>
          <w:lang w:eastAsia="ru-RU"/>
        </w:rPr>
        <w:t>(в случае необходимости дополнительно указывается количество Продукции по местам поставки)</w:t>
      </w:r>
      <w:r w:rsidRPr="005A007A">
        <w:rPr>
          <w:rFonts w:ascii="Times New Roman" w:eastAsia="Times New Roman" w:hAnsi="Times New Roman" w:cs="Times New Roman"/>
          <w:sz w:val="24"/>
          <w:szCs w:val="24"/>
          <w:lang w:eastAsia="ru-RU"/>
        </w:rPr>
        <w:t xml:space="preserve"> ___________________.</w:t>
      </w:r>
    </w:p>
    <w:p w:rsidR="005A007A" w:rsidRDefault="005A007A" w:rsidP="00BA0710">
      <w:pPr>
        <w:numPr>
          <w:ilvl w:val="2"/>
          <w:numId w:val="37"/>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Особые условия: Покупатель производит оплату Продукции и транспортных расходов по поставке Продукции в течение _______ (_______) календарных дней с даты поставки Продукции.</w:t>
      </w:r>
    </w:p>
    <w:p w:rsidR="009A79D8" w:rsidRPr="005A007A" w:rsidRDefault="009A79D8" w:rsidP="009A79D8">
      <w:pPr>
        <w:tabs>
          <w:tab w:val="num" w:pos="1080"/>
          <w:tab w:val="num" w:pos="1418"/>
        </w:tabs>
        <w:spacing w:after="0" w:line="240" w:lineRule="auto"/>
        <w:ind w:left="567"/>
        <w:jc w:val="both"/>
        <w:rPr>
          <w:rFonts w:ascii="Times New Roman" w:eastAsia="Times New Roman" w:hAnsi="Times New Roman" w:cs="Times New Roman"/>
          <w:sz w:val="24"/>
          <w:szCs w:val="24"/>
          <w:lang w:eastAsia="ru-RU"/>
        </w:rPr>
      </w:pPr>
      <w:r w:rsidRPr="009A79D8">
        <w:rPr>
          <w:rFonts w:ascii="Times New Roman" w:eastAsia="Times New Roman" w:hAnsi="Times New Roman" w:cs="Times New Roman"/>
          <w:sz w:val="24"/>
          <w:szCs w:val="24"/>
          <w:lang w:eastAsia="ru-RU"/>
        </w:rPr>
        <w:t>Страна происхождения Продукции</w:t>
      </w:r>
      <w:r>
        <w:rPr>
          <w:rFonts w:ascii="Times New Roman" w:eastAsia="Times New Roman" w:hAnsi="Times New Roman" w:cs="Times New Roman"/>
          <w:sz w:val="24"/>
          <w:szCs w:val="24"/>
          <w:lang w:eastAsia="ru-RU"/>
        </w:rPr>
        <w:t>______________________.</w:t>
      </w:r>
    </w:p>
    <w:p w:rsidR="005A007A" w:rsidRPr="005A007A" w:rsidRDefault="005A007A" w:rsidP="005A007A">
      <w:pPr>
        <w:tabs>
          <w:tab w:val="num" w:pos="1418"/>
        </w:tabs>
        <w:spacing w:after="0" w:line="240" w:lineRule="auto"/>
        <w:ind w:left="567"/>
        <w:jc w:val="both"/>
        <w:rPr>
          <w:rFonts w:ascii="Times New Roman" w:eastAsia="Times New Roman" w:hAnsi="Times New Roman" w:cs="Times New Roman"/>
          <w:sz w:val="24"/>
          <w:szCs w:val="24"/>
          <w:lang w:eastAsia="ru-RU"/>
        </w:rPr>
      </w:pP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2. СРОКИ И ПОРЯДОК ИСПОЛНЕНИЯ ОБЯЗАТЕЛЬСТВ</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39"/>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5A007A">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5A007A" w:rsidRPr="005A007A" w:rsidRDefault="005A007A" w:rsidP="005A007A">
      <w:pPr>
        <w:tabs>
          <w:tab w:val="left" w:pos="1134"/>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2.2.  Факт поставки мазута топочного удостоверяется: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w:t>
      </w:r>
      <w:r w:rsidRPr="005A007A">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5A007A">
        <w:rPr>
          <w:rFonts w:ascii="Times New Roman" w:eastAsia="Times New Roman" w:hAnsi="Times New Roman" w:cs="Times New Roman"/>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раскредитования транспортной железнодорожной накладной);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w:t>
      </w:r>
      <w:r w:rsidRPr="005A007A">
        <w:rPr>
          <w:rFonts w:ascii="EuropeCond" w:eastAsia="Times New Roman" w:hAnsi="EuropeCond" w:cs="EuropeCond"/>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транспортом</w:t>
      </w:r>
      <w:r w:rsidRPr="005A007A">
        <w:rPr>
          <w:rFonts w:ascii="Times New Roman" w:eastAsia="Times New Roman" w:hAnsi="Times New Roman" w:cs="Times New Roman"/>
          <w:sz w:val="24"/>
          <w:szCs w:val="24"/>
          <w:lang w:eastAsia="ar-SA"/>
        </w:rPr>
        <w:t xml:space="preserve"> – датой подписания Сторонами бункеровочной расписки.</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Поставщик передает представителю Покупателю (грузополучателю) оригинал бункеровочной расписки и паспорт на каждую партию Продукции перед началом выгрузки Продукции на резервуар/склад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5A007A">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5A007A">
        <w:rPr>
          <w:rFonts w:ascii="Times New Roman" w:eastAsia="Times New Roman" w:hAnsi="Times New Roman" w:cs="Times New Roman"/>
          <w:bCs/>
          <w:sz w:val="24"/>
          <w:szCs w:val="24"/>
          <w:lang w:eastAsia="ar-SA"/>
        </w:rPr>
        <w:t xml:space="preserve"> (далее – транспортная накладная)</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lastRenderedPageBreak/>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5A007A" w:rsidRPr="005A007A" w:rsidRDefault="005A007A" w:rsidP="00BA0710">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5A007A" w:rsidRPr="005A007A" w:rsidRDefault="005A007A" w:rsidP="00BA0710">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5A007A" w:rsidRPr="005A007A" w:rsidRDefault="005A007A" w:rsidP="005A007A">
      <w:pPr>
        <w:tabs>
          <w:tab w:val="left" w:pos="1134"/>
        </w:tabs>
        <w:spacing w:after="0" w:line="240" w:lineRule="auto"/>
        <w:ind w:left="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  Заявка Покупателя может содержать следующие сведения:</w:t>
      </w:r>
    </w:p>
    <w:p w:rsidR="005A007A" w:rsidRPr="005A007A" w:rsidRDefault="005A007A" w:rsidP="005A007A">
      <w:pPr>
        <w:tabs>
          <w:tab w:val="left" w:pos="141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количество и наименование Продукции;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дата поставки;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Договора, на основании которого делается заявка;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станция назначения и ее код, наименование железной дороги;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фактического 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юридический адрес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ж/д. код грузополучателя, ОКПО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и ОКПО плательщика;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5A007A" w:rsidRPr="005A007A" w:rsidRDefault="005A007A" w:rsidP="005A007A">
      <w:pPr>
        <w:tabs>
          <w:tab w:val="left" w:pos="8172"/>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банка грузополучателя, адрес банка (полный);</w:t>
      </w:r>
      <w:r w:rsidRPr="005A007A">
        <w:rPr>
          <w:rFonts w:ascii="Times New Roman" w:eastAsia="Times New Roman" w:hAnsi="Times New Roman" w:cs="Times New Roman"/>
          <w:sz w:val="24"/>
          <w:szCs w:val="24"/>
          <w:lang w:eastAsia="ru-RU"/>
        </w:rPr>
        <w:tab/>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банка, БИК банка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расч.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корр.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ФИО и контактный телефон представителя грузополучателя.</w:t>
      </w:r>
    </w:p>
    <w:p w:rsidR="005A007A" w:rsidRPr="005A007A" w:rsidRDefault="005A007A" w:rsidP="005A007A">
      <w:pPr>
        <w:spacing w:after="0" w:line="240" w:lineRule="auto"/>
        <w:ind w:firstLine="709"/>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5A007A" w:rsidRPr="005A007A" w:rsidRDefault="005A007A" w:rsidP="005A007A">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наименование Продукции;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количество Продукции;</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способ поставки (вид транспортного средства);</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срок поставки;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особые отметки (</w:t>
      </w:r>
      <w:r w:rsidRPr="005A007A">
        <w:rPr>
          <w:rFonts w:ascii="Times New Roman" w:eastAsia="Times New Roman" w:hAnsi="Times New Roman" w:cs="Times New Roman"/>
          <w:i/>
          <w:sz w:val="24"/>
          <w:szCs w:val="24"/>
          <w:lang w:eastAsia="ar-SA"/>
        </w:rPr>
        <w:t>в случае необходимости)</w:t>
      </w:r>
      <w:r w:rsidRPr="005A007A">
        <w:rPr>
          <w:rFonts w:ascii="Times New Roman" w:eastAsia="Times New Roman" w:hAnsi="Times New Roman" w:cs="Times New Roman"/>
          <w:sz w:val="24"/>
          <w:szCs w:val="24"/>
          <w:lang w:eastAsia="ar-SA"/>
        </w:rPr>
        <w:t>.</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2.6. Досрочная поставка Продукции производится Поставщиком только с письменного согласия Покупателя.</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2.8. Допускается поставка Продукции менее или сверх количества, указанного в заявке на поставку, если это связано с полной загрузкой вагоноцистерны/судна/автоцистерны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5A007A" w:rsidRPr="005A007A" w:rsidRDefault="005A007A" w:rsidP="005A007A">
      <w:pPr>
        <w:tabs>
          <w:tab w:val="left" w:pos="1134"/>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 </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т.ч.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2.9.4. После выгрузки Продукции из вагонов, Покупатель предъявляет ОАО «РЖД» порожние «в/цистерны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00F722BC">
        <w:rPr>
          <w:rFonts w:ascii="Times New Roman" w:eastAsia="Times New Roman" w:hAnsi="Times New Roman" w:cs="Times New Roman"/>
          <w:sz w:val="24"/>
          <w:szCs w:val="24"/>
          <w:lang w:eastAsia="ar-SA"/>
        </w:rPr>
        <w:t xml:space="preserve">(форма ГУ-45 ВЦ, </w:t>
      </w:r>
      <w:r w:rsidRPr="005A007A">
        <w:rPr>
          <w:rFonts w:ascii="Times New Roman" w:eastAsia="Times New Roman" w:hAnsi="Times New Roman" w:cs="Times New Roman"/>
          <w:sz w:val="24"/>
          <w:szCs w:val="24"/>
          <w:lang w:eastAsia="ar-SA"/>
        </w:rPr>
        <w:t>утверждена ОАО «РЖД» в 2004 г.), или уведомления о выгрузке-сливе топлива (форма № 20-ОТО, утверждена Приказом Общества)</w:t>
      </w:r>
      <w:r w:rsidRPr="005A007A">
        <w:rPr>
          <w:rFonts w:ascii="Times New Roman" w:eastAsia="Times New Roman" w:hAnsi="Times New Roman" w:cs="Times New Roman"/>
          <w:sz w:val="24"/>
          <w:szCs w:val="24"/>
          <w:lang w:eastAsia="ru-RU"/>
        </w:rPr>
        <w:t>.</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w:t>
      </w:r>
      <w:r w:rsidR="00F722BC">
        <w:rPr>
          <w:rFonts w:ascii="Times New Roman" w:eastAsia="Times New Roman" w:hAnsi="Times New Roman" w:cs="Times New Roman"/>
          <w:sz w:val="24"/>
          <w:szCs w:val="24"/>
          <w:lang w:eastAsia="ru-RU"/>
        </w:rPr>
        <w:t xml:space="preserve">рма ГУ-2б ВЦ, утверждена МПС в </w:t>
      </w:r>
      <w:r w:rsidRPr="005A007A">
        <w:rPr>
          <w:rFonts w:ascii="Times New Roman" w:eastAsia="Times New Roman" w:hAnsi="Times New Roman" w:cs="Times New Roman"/>
          <w:sz w:val="24"/>
          <w:szCs w:val="24"/>
          <w:lang w:eastAsia="ru-RU"/>
        </w:rPr>
        <w:t>1998 г.) на основании книги регистрации уведомлений и памятки приемосдатчика.</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Calibri" w:hAnsi="Times New Roman" w:cs="Times New Roman"/>
          <w:color w:val="000000"/>
          <w:sz w:val="24"/>
          <w:szCs w:val="24"/>
          <w:lang w:eastAsia="ru-RU"/>
        </w:rPr>
        <w:t xml:space="preserve">С момента получения </w:t>
      </w:r>
      <w:r w:rsidRPr="005A007A">
        <w:rPr>
          <w:rFonts w:ascii="Times New Roman" w:eastAsia="Times New Roman" w:hAnsi="Times New Roman" w:cs="Times New Roman"/>
          <w:sz w:val="24"/>
          <w:szCs w:val="24"/>
          <w:lang w:eastAsia="ru-RU"/>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5A007A">
        <w:rPr>
          <w:rFonts w:ascii="Times New Roman" w:eastAsia="Calibri" w:hAnsi="Times New Roman" w:cs="Times New Roman"/>
          <w:color w:val="000000"/>
          <w:sz w:val="24"/>
          <w:szCs w:val="24"/>
          <w:lang w:eastAsia="ru-RU"/>
        </w:rPr>
        <w:t xml:space="preserve"> обязанности Покупателя по возврату порожнего вагона считаются исполненными.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2.9.5.</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В случае оформления</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порожняя «в/цистерна грузоперевозчика» из-под какой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железнодорожной накладной, по которой получена «в/цистерна грузоперевозчика» грузополучателем;</w:t>
      </w:r>
    </w:p>
    <w:p w:rsidR="005A007A" w:rsidRPr="005A007A" w:rsidRDefault="005A007A" w:rsidP="005A007A">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дата и время поступления «в/цистерн грузоперевозчика» на подъездной путь и возврата ОАО «РЖД».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2.10.</w:t>
      </w:r>
      <w:r w:rsidRPr="005A007A">
        <w:rPr>
          <w:rFonts w:ascii="Times New Roman" w:eastAsia="Times New Roman" w:hAnsi="Times New Roman" w:cs="Times New Roman"/>
          <w:sz w:val="24"/>
          <w:szCs w:val="24"/>
          <w:lang w:eastAsia="ar-SA"/>
        </w:rPr>
        <w:t xml:space="preserve"> Если Поставщик допустил недопоставку (не поставку) Продукции в отдельном периоде поставки в соответствии с заявкой,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10 (Десяти) календарных дней по истечению первоначального срока поставки.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5A007A">
        <w:rPr>
          <w:rFonts w:ascii="Times New Roman" w:eastAsia="Times New Roman" w:hAnsi="Times New Roman" w:cs="Times New Roman"/>
          <w:sz w:val="24"/>
          <w:szCs w:val="24"/>
          <w:shd w:val="clear" w:color="auto" w:fill="FFFFFF"/>
          <w:lang w:eastAsia="ru-RU"/>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0"/>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СДАЧА-ПРИЕМКА ПРОДУКЦИИ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w:t>
      </w:r>
      <w:r w:rsidRPr="005A007A">
        <w:rPr>
          <w:rFonts w:ascii="Times New Roman" w:eastAsia="Times New Roman" w:hAnsi="Times New Roman" w:cs="Times New Roman"/>
          <w:sz w:val="24"/>
          <w:szCs w:val="24"/>
          <w:lang w:eastAsia="ar-SA"/>
        </w:rPr>
        <w:lastRenderedPageBreak/>
        <w:t xml:space="preserve">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b/>
          <w:sz w:val="24"/>
          <w:szCs w:val="24"/>
          <w:lang w:eastAsia="ar-SA"/>
        </w:rPr>
      </w:pPr>
      <w:r w:rsidRPr="005A007A">
        <w:rPr>
          <w:rFonts w:ascii="Times New Roman" w:eastAsia="Times New Roman" w:hAnsi="Times New Roman" w:cs="Times New Roman"/>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5A007A">
        <w:rPr>
          <w:rFonts w:ascii="Times New Roman" w:eastAsia="Times New Roman" w:hAnsi="Times New Roman" w:cs="Times New Roman"/>
          <w:b/>
          <w:sz w:val="24"/>
          <w:szCs w:val="24"/>
          <w:lang w:eastAsia="ar-SA"/>
        </w:rPr>
        <w:t xml:space="preserve"> </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ab/>
      </w:r>
      <w:r w:rsidRPr="005A007A">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p>
    <w:p w:rsidR="005A007A" w:rsidRPr="005A007A" w:rsidRDefault="005A007A" w:rsidP="00BA0710">
      <w:pPr>
        <w:numPr>
          <w:ilvl w:val="1"/>
          <w:numId w:val="41"/>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В случае </w:t>
      </w:r>
      <w:r w:rsidRPr="005A007A">
        <w:rPr>
          <w:rFonts w:ascii="Times New Roman" w:eastAsia="Times New Roman" w:hAnsi="Times New Roman" w:cs="Times New Roman"/>
          <w:sz w:val="24"/>
          <w:szCs w:val="24"/>
          <w:lang w:val="x-none" w:eastAsia="ar-SA"/>
        </w:rPr>
        <w:t>выявления Покупателем (</w:t>
      </w:r>
      <w:r w:rsidRPr="005A007A">
        <w:rPr>
          <w:rFonts w:ascii="Times New Roman" w:eastAsia="Times New Roman" w:hAnsi="Times New Roman" w:cs="Times New Roman"/>
          <w:sz w:val="24"/>
          <w:szCs w:val="24"/>
          <w:lang w:eastAsia="ar-SA"/>
        </w:rPr>
        <w:t>г</w:t>
      </w:r>
      <w:r w:rsidRPr="005A007A">
        <w:rPr>
          <w:rFonts w:ascii="Times New Roman" w:eastAsia="Times New Roman" w:hAnsi="Times New Roman" w:cs="Times New Roman"/>
          <w:sz w:val="24"/>
          <w:szCs w:val="24"/>
          <w:lang w:val="x-none" w:eastAsia="ar-SA"/>
        </w:rPr>
        <w:t>рузополучателем) во время приемки Продукции недостачи и/или несоответствия качеству, требования к которому указаны в п</w:t>
      </w:r>
      <w:r w:rsidRPr="005A007A">
        <w:rPr>
          <w:rFonts w:ascii="Times New Roman" w:eastAsia="Times New Roman" w:hAnsi="Times New Roman" w:cs="Times New Roman"/>
          <w:sz w:val="24"/>
          <w:szCs w:val="24"/>
          <w:lang w:eastAsia="ar-SA"/>
        </w:rPr>
        <w:t xml:space="preserve">унктах 1.1., </w:t>
      </w:r>
      <w:r w:rsidRPr="005A007A">
        <w:rPr>
          <w:rFonts w:ascii="Times New Roman" w:eastAsia="Times New Roman" w:hAnsi="Times New Roman" w:cs="Times New Roman"/>
          <w:sz w:val="24"/>
          <w:szCs w:val="24"/>
          <w:lang w:val="x-none" w:eastAsia="ar-SA"/>
        </w:rPr>
        <w:t>3.</w:t>
      </w:r>
      <w:r w:rsidRPr="005A007A">
        <w:rPr>
          <w:rFonts w:ascii="Times New Roman" w:eastAsia="Times New Roman" w:hAnsi="Times New Roman" w:cs="Times New Roman"/>
          <w:sz w:val="24"/>
          <w:szCs w:val="24"/>
          <w:lang w:eastAsia="ar-SA"/>
        </w:rPr>
        <w:t>1</w:t>
      </w:r>
      <w:r w:rsidRPr="005A007A">
        <w:rPr>
          <w:rFonts w:ascii="Times New Roman" w:eastAsia="Times New Roman" w:hAnsi="Times New Roman" w:cs="Times New Roman"/>
          <w:sz w:val="24"/>
          <w:szCs w:val="24"/>
          <w:lang w:val="x-none" w:eastAsia="ar-SA"/>
        </w:rPr>
        <w:t>. настоящего Договора,</w:t>
      </w:r>
      <w:r w:rsidRPr="005A007A">
        <w:rPr>
          <w:rFonts w:ascii="Times New Roman" w:eastAsia="Times New Roman" w:hAnsi="Times New Roman" w:cs="Times New Roman"/>
          <w:sz w:val="24"/>
          <w:szCs w:val="24"/>
          <w:lang w:eastAsia="ar-SA"/>
        </w:rPr>
        <w:t xml:space="preserve"> осуществляется </w:t>
      </w:r>
      <w:r w:rsidRPr="005A007A">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5A007A">
        <w:rPr>
          <w:rFonts w:ascii="Times New Roman" w:eastAsia="Times New Roman" w:hAnsi="Times New Roman" w:cs="Times New Roman"/>
          <w:b/>
          <w:bCs/>
          <w:sz w:val="24"/>
          <w:szCs w:val="24"/>
          <w:lang w:eastAsia="ar-SA"/>
        </w:rPr>
        <w:t>______________</w:t>
      </w:r>
      <w:r w:rsidRPr="005A007A">
        <w:rPr>
          <w:rFonts w:ascii="Times New Roman" w:eastAsia="Times New Roman" w:hAnsi="Times New Roman" w:cs="Times New Roman"/>
          <w:sz w:val="24"/>
          <w:szCs w:val="24"/>
          <w:lang w:val="x-none" w:eastAsia="ar-SA"/>
        </w:rPr>
        <w:t xml:space="preserve"> </w:t>
      </w:r>
      <w:r w:rsidRPr="005A007A">
        <w:rPr>
          <w:rFonts w:ascii="Times New Roman" w:eastAsia="Times New Roman" w:hAnsi="Times New Roman" w:cs="Times New Roman"/>
          <w:bCs/>
          <w:sz w:val="24"/>
          <w:szCs w:val="24"/>
          <w:lang w:eastAsia="ru-RU"/>
        </w:rPr>
        <w:t>.</w:t>
      </w:r>
    </w:p>
    <w:p w:rsidR="005A007A" w:rsidRPr="005A007A" w:rsidRDefault="005A007A" w:rsidP="005A007A">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5A007A" w:rsidRPr="005A007A" w:rsidRDefault="005A007A" w:rsidP="00BA0710">
      <w:pPr>
        <w:numPr>
          <w:ilvl w:val="1"/>
          <w:numId w:val="42"/>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5A007A">
        <w:rPr>
          <w:rFonts w:ascii="Times New Roman" w:eastAsia="Times New Roman" w:hAnsi="Times New Roman" w:cs="Times New Roman"/>
          <w:sz w:val="24"/>
          <w:szCs w:val="24"/>
          <w:lang w:eastAsia="ru-RU"/>
        </w:rPr>
        <w:t>склад (эстакада слива)/резервуар/склад Покупателя (грузополучателя))</w:t>
      </w:r>
      <w:r w:rsidRPr="005A007A">
        <w:rPr>
          <w:rFonts w:ascii="Times New Roman" w:eastAsia="Times New Roman" w:hAnsi="Times New Roman" w:cs="Times New Roman"/>
          <w:sz w:val="24"/>
          <w:szCs w:val="24"/>
          <w:lang w:eastAsia="ar-SA"/>
        </w:rPr>
        <w:t xml:space="preserve"> Продукции. </w:t>
      </w:r>
    </w:p>
    <w:p w:rsidR="005A007A" w:rsidRPr="005A007A" w:rsidRDefault="005A007A" w:rsidP="00BA0710">
      <w:pPr>
        <w:numPr>
          <w:ilvl w:val="1"/>
          <w:numId w:val="42"/>
        </w:numPr>
        <w:tabs>
          <w:tab w:val="left" w:pos="1134"/>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5A007A" w:rsidRPr="005A007A" w:rsidRDefault="005A007A" w:rsidP="005A007A">
      <w:pPr>
        <w:tabs>
          <w:tab w:val="left" w:pos="993"/>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EuropeCond"/>
          <w:sz w:val="24"/>
          <w:szCs w:val="24"/>
          <w:lang w:eastAsia="ar-SA"/>
        </w:rPr>
        <w:tab/>
        <w:t xml:space="preserve"> - </w:t>
      </w:r>
      <w:r w:rsidRPr="005A007A">
        <w:rPr>
          <w:rFonts w:ascii="Times New Roman" w:eastAsia="Times New Roman" w:hAnsi="Times New Roman" w:cs="Times New Roman"/>
          <w:sz w:val="24"/>
          <w:szCs w:val="24"/>
          <w:lang w:eastAsia="ru-RU"/>
        </w:rPr>
        <w:t xml:space="preserve">при транспортировке </w:t>
      </w:r>
      <w:r w:rsidRPr="005A007A">
        <w:rPr>
          <w:rFonts w:ascii="Times New Roman" w:eastAsia="Times New Roman" w:hAnsi="Times New Roman" w:cs="EuropeCond"/>
          <w:sz w:val="24"/>
          <w:szCs w:val="24"/>
          <w:lang w:eastAsia="ar-SA"/>
        </w:rPr>
        <w:t>железнодорожным транспортом –</w:t>
      </w:r>
      <w:r w:rsidRPr="005A007A">
        <w:rPr>
          <w:rFonts w:ascii="Times New Roman" w:eastAsia="Times New Roman" w:hAnsi="Times New Roman" w:cs="Times New Roman"/>
          <w:sz w:val="24"/>
          <w:szCs w:val="24"/>
          <w:lang w:eastAsia="ru-RU"/>
        </w:rPr>
        <w:t xml:space="preserve"> из цистерн на склад (эстакаду слива) Покупателя (грузополучателя),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при транспортировке водным/автомобильным транспортом - из судна/автотранспорта в резервуар/на склад Покупателя (грузополучателя).  </w:t>
      </w:r>
    </w:p>
    <w:p w:rsidR="005A007A" w:rsidRPr="005A007A" w:rsidRDefault="005A007A" w:rsidP="005A007A">
      <w:pPr>
        <w:spacing w:after="0" w:line="240" w:lineRule="auto"/>
        <w:jc w:val="both"/>
        <w:rPr>
          <w:rFonts w:ascii="Times New Roman" w:eastAsia="Times New Roman" w:hAnsi="Times New Roman" w:cs="Times New Roman"/>
          <w:b/>
          <w:sz w:val="24"/>
          <w:szCs w:val="24"/>
          <w:lang w:eastAsia="ru-RU"/>
        </w:rPr>
      </w:pPr>
    </w:p>
    <w:p w:rsidR="005A007A" w:rsidRPr="005A007A" w:rsidRDefault="005A007A" w:rsidP="00BA0710">
      <w:pPr>
        <w:numPr>
          <w:ilvl w:val="0"/>
          <w:numId w:val="42"/>
        </w:numPr>
        <w:spacing w:after="0" w:line="240" w:lineRule="auto"/>
        <w:jc w:val="center"/>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
          <w:bCs/>
          <w:sz w:val="24"/>
          <w:szCs w:val="24"/>
          <w:lang w:eastAsia="ru-RU"/>
        </w:rPr>
        <w:t>ПОРЯДОК РАСЧЕТОВ</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Сведения о цене Договора предусмотрены п.п. 1.5.2.</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 1.5. настоящего Договора.</w:t>
      </w:r>
    </w:p>
    <w:p w:rsidR="005A007A" w:rsidRPr="005A007A" w:rsidRDefault="005A007A" w:rsidP="00BA0710">
      <w:pPr>
        <w:numPr>
          <w:ilvl w:val="2"/>
          <w:numId w:val="43"/>
        </w:numPr>
        <w:tabs>
          <w:tab w:val="left"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5A007A" w:rsidRPr="005A007A" w:rsidRDefault="005A007A" w:rsidP="00BA0710">
      <w:pPr>
        <w:numPr>
          <w:ilvl w:val="0"/>
          <w:numId w:val="47"/>
        </w:numPr>
        <w:spacing w:after="0" w:line="240" w:lineRule="auto"/>
        <w:ind w:firstLine="20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5A007A" w:rsidRPr="005A007A" w:rsidRDefault="005A007A" w:rsidP="00BA0710">
      <w:pPr>
        <w:numPr>
          <w:ilvl w:val="0"/>
          <w:numId w:val="48"/>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Цена Договора при транспортировке водным/автомобильным транспортом включает в себя:</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изменения ценообразующих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5A007A">
        <w:rPr>
          <w:rFonts w:ascii="Times New Roman" w:eastAsia="Times New Roman" w:hAnsi="Times New Roman" w:cs="Times New Roman"/>
          <w:bCs/>
          <w:i/>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bCs/>
          <w:i/>
          <w:sz w:val="24"/>
          <w:szCs w:val="24"/>
          <w:lang w:eastAsia="ru-RU"/>
        </w:rPr>
        <w:t>и  счет на оплату</w:t>
      </w:r>
      <w:r w:rsidRPr="005A007A">
        <w:rPr>
          <w:rFonts w:ascii="Times New Roman" w:eastAsia="Times New Roman" w:hAnsi="Times New Roman" w:cs="Times New Roman"/>
          <w:bCs/>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5A007A">
        <w:rPr>
          <w:rFonts w:ascii="Times New Roman" w:eastAsia="Times New Roman" w:hAnsi="Times New Roman" w:cs="Times New Roman"/>
          <w:bCs/>
          <w:sz w:val="24"/>
          <w:szCs w:val="24"/>
          <w:lang w:val="x-none" w:eastAsia="ru-RU"/>
        </w:rPr>
        <w:t xml:space="preserve">не позднее </w:t>
      </w:r>
      <w:r w:rsidRPr="005A007A">
        <w:rPr>
          <w:rFonts w:ascii="Times New Roman" w:eastAsia="Times New Roman" w:hAnsi="Times New Roman" w:cs="Times New Roman"/>
          <w:bCs/>
          <w:sz w:val="24"/>
          <w:szCs w:val="24"/>
          <w:lang w:eastAsia="ru-RU"/>
        </w:rPr>
        <w:t>5 (Пяти) календарных дней с даты поставки Продукции, с обязательным последующим направлением оригиналов по почте.</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lastRenderedPageBreak/>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___ (     ) календарных дней с </w:t>
      </w:r>
      <w:r w:rsidRPr="005A007A">
        <w:rPr>
          <w:rFonts w:ascii="Times New Roman" w:eastAsia="Times New Roman" w:hAnsi="Times New Roman" w:cs="Times New Roman"/>
          <w:bCs/>
          <w:sz w:val="24"/>
          <w:szCs w:val="24"/>
          <w:lang w:eastAsia="ru-RU"/>
        </w:rPr>
        <w:t>даты поставки</w:t>
      </w:r>
      <w:r w:rsidRPr="005A007A">
        <w:rPr>
          <w:rFonts w:ascii="Times New Roman" w:eastAsia="Times New Roman" w:hAnsi="Times New Roman" w:cs="Times New Roman"/>
          <w:sz w:val="24"/>
          <w:szCs w:val="24"/>
          <w:lang w:eastAsia="ru-RU"/>
        </w:rPr>
        <w:t xml:space="preserve"> Продукции. Срок оплаты начинает исчисляться от даты, следующей за днем фактической </w:t>
      </w:r>
      <w:r w:rsidRPr="005A007A">
        <w:rPr>
          <w:rFonts w:ascii="Times New Roman" w:eastAsia="Times New Roman" w:hAnsi="Times New Roman" w:cs="Times New Roman"/>
          <w:bCs/>
          <w:sz w:val="24"/>
          <w:szCs w:val="24"/>
          <w:lang w:eastAsia="ru-RU"/>
        </w:rPr>
        <w:t>поставки</w:t>
      </w:r>
      <w:r w:rsidRPr="005A007A">
        <w:rPr>
          <w:rFonts w:ascii="Times New Roman" w:eastAsia="Times New Roman" w:hAnsi="Times New Roman" w:cs="Times New Roman"/>
          <w:sz w:val="24"/>
          <w:szCs w:val="24"/>
          <w:lang w:eastAsia="ru-RU"/>
        </w:rPr>
        <w:t xml:space="preserve"> Продукции. За Продукцию, не прибывшую на склад (эстакаду слива)/резервуар/склад,  оплата Покупателем не производится.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предоставляет Покупателю Отчет на организацию транспортировки Продукции и счет – фактуру, выставленную от лица компании, оказавшей фактические услуги, указанные в п. 4.2.1.2. Договора с приложением заверенных копий документов, подтверждающих расходы Поставщика по организации транспортировки (актов выполненных работ, оказанных услуг и т.д.) не позднее 15-го числа месяца, следующего за месяцем фактического оказания услуг по доставке и прочих транспортных расходов.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оплаты по настоящему Договору является дата списания денежных средств с расчетного счета Покупателя.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т.ч. НДС»</w:t>
      </w:r>
      <w:r w:rsidRPr="005A007A">
        <w:rPr>
          <w:rFonts w:ascii="Times New Roman" w:eastAsia="Times New Roman" w:hAnsi="Times New Roman" w:cs="Times New Roman"/>
          <w:i/>
          <w:sz w:val="24"/>
          <w:szCs w:val="24"/>
          <w:lang w:eastAsia="ar-SA"/>
        </w:rPr>
        <w:t xml:space="preserve">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ОТВЕТСТВЕННОСТЬ СТОРОН</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w:t>
      </w:r>
      <w:r w:rsidRPr="005A007A">
        <w:rPr>
          <w:rFonts w:ascii="Times New Roman" w:eastAsia="Times New Roman" w:hAnsi="Times New Roman" w:cs="Times New Roman"/>
          <w:sz w:val="24"/>
          <w:szCs w:val="24"/>
          <w:lang w:eastAsia="ru-RU"/>
        </w:rPr>
        <w:lastRenderedPageBreak/>
        <w:t xml:space="preserve">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5A007A" w:rsidRPr="005A007A" w:rsidRDefault="005A007A" w:rsidP="00BA0710">
      <w:pPr>
        <w:numPr>
          <w:ilvl w:val="2"/>
          <w:numId w:val="43"/>
        </w:numPr>
        <w:tabs>
          <w:tab w:val="left" w:pos="1276"/>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5A007A">
        <w:rPr>
          <w:rFonts w:ascii="Times New Roman" w:eastAsia="Times New Roman" w:hAnsi="Times New Roman" w:cs="Times New Roman"/>
          <w:b/>
          <w:sz w:val="24"/>
          <w:szCs w:val="24"/>
          <w:lang w:eastAsia="ru-RU"/>
        </w:rPr>
        <w:t>.</w:t>
      </w:r>
      <w:r w:rsidRPr="005A007A">
        <w:rPr>
          <w:rFonts w:ascii="Times New Roman" w:eastAsia="Times New Roman" w:hAnsi="Times New Roman" w:cs="Times New Roman"/>
          <w:sz w:val="24"/>
          <w:szCs w:val="24"/>
          <w:lang w:eastAsia="ru-RU"/>
        </w:rPr>
        <w:t xml:space="preserve">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рассматривает претензию Поставщика в течение 30 (Тридцати) календарных дней с даты получения претензии от Поставщика.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 перевыставляется Поставщику и возмещается Поставщиком;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стоимости непоставленной/недопоставленной                                               в срок, установленный заявкой Покупателя на поставку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5A007A" w:rsidRPr="005A007A" w:rsidRDefault="005A007A" w:rsidP="005A007A">
      <w:pPr>
        <w:tabs>
          <w:tab w:val="left" w:pos="851"/>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5A007A" w:rsidRPr="005A007A" w:rsidRDefault="005A007A" w:rsidP="005A007A">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5A007A">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5A007A">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5.11. В случае непоставки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w:t>
      </w:r>
      <w:r w:rsidRPr="005A007A">
        <w:rPr>
          <w:rFonts w:ascii="Times New Roman" w:eastAsia="Times New Roman" w:hAnsi="Times New Roman" w:cs="Times New Roman"/>
          <w:sz w:val="24"/>
          <w:szCs w:val="24"/>
          <w:lang w:eastAsia="ru-RU"/>
        </w:rPr>
        <w:lastRenderedPageBreak/>
        <w:t xml:space="preserve">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uppressAutoHyphens/>
        <w:spacing w:after="0" w:line="240" w:lineRule="auto"/>
        <w:jc w:val="center"/>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АНТИКОРРУПЦИОННАЯ ОГОВОРКА</w:t>
      </w:r>
    </w:p>
    <w:p w:rsidR="005A007A" w:rsidRPr="005A007A" w:rsidRDefault="005A007A" w:rsidP="005A007A">
      <w:pPr>
        <w:spacing w:after="0" w:line="240" w:lineRule="auto"/>
        <w:ind w:left="408"/>
        <w:rPr>
          <w:rFonts w:ascii="Times New Roman" w:eastAsia="Times New Roman" w:hAnsi="Times New Roman" w:cs="Times New Roman"/>
          <w:b/>
          <w:bCs/>
          <w:sz w:val="24"/>
          <w:szCs w:val="24"/>
          <w:lang w:eastAsia="ru-RU"/>
        </w:rPr>
      </w:pP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A007A" w:rsidRPr="005A007A" w:rsidRDefault="005A007A" w:rsidP="005A007A">
      <w:pPr>
        <w:tabs>
          <w:tab w:val="left" w:pos="567"/>
        </w:tabs>
        <w:spacing w:after="0" w:line="240" w:lineRule="auto"/>
        <w:ind w:firstLine="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5A007A" w:rsidRPr="005A007A" w:rsidRDefault="005A007A" w:rsidP="005A007A">
      <w:pPr>
        <w:spacing w:after="0" w:line="240" w:lineRule="auto"/>
        <w:ind w:left="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Каналы связи «Телефон доверия» АО «МЭС»: (8152) 69-15-45.</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6.4.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ФОРС-МАЖОР</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Неуведомление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w:t>
      </w:r>
      <w:r w:rsidRPr="005A007A">
        <w:rPr>
          <w:rFonts w:ascii="Times New Roman" w:eastAsia="Times New Roman" w:hAnsi="Times New Roman" w:cs="Times New Roman"/>
          <w:sz w:val="24"/>
          <w:szCs w:val="24"/>
          <w:lang w:eastAsia="ru-RU"/>
        </w:rPr>
        <w:lastRenderedPageBreak/>
        <w:t xml:space="preserve">когда само это обстоятельство явилось причиной, указанного неуведомления или задержки уведомления. </w:t>
      </w: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ПРОЧИЕ УСЛОВИЯ</w:t>
      </w:r>
    </w:p>
    <w:p w:rsidR="005A007A" w:rsidRPr="005A007A" w:rsidRDefault="005A007A" w:rsidP="005A007A">
      <w:pPr>
        <w:spacing w:after="0" w:line="240" w:lineRule="auto"/>
        <w:ind w:left="390"/>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5A007A">
        <w:rPr>
          <w:rFonts w:ascii="Times New Roman" w:eastAsia="Times New Roman" w:hAnsi="Times New Roman" w:cs="Times New Roman"/>
          <w:b/>
          <w:sz w:val="24"/>
          <w:szCs w:val="24"/>
          <w:lang w:eastAsia="ru-RU"/>
        </w:rPr>
        <w:t xml:space="preserve">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sz w:val="24"/>
          <w:szCs w:val="24"/>
          <w:lang w:eastAsia="ru-RU"/>
        </w:rPr>
        <w:t xml:space="preserve">дней           </w:t>
      </w:r>
      <w:r w:rsidRPr="005A007A">
        <w:rPr>
          <w:rFonts w:ascii="Times New Roman" w:eastAsia="Times New Roman" w:hAnsi="Times New Roman" w:cs="Times New Roman"/>
          <w:sz w:val="24"/>
          <w:szCs w:val="24"/>
          <w:lang w:eastAsia="ru-RU"/>
        </w:rPr>
        <w:lastRenderedPageBreak/>
        <w:t>с даты их получения (без учета пробега почты),</w:t>
      </w:r>
      <w:r w:rsidRPr="005A007A">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5A007A">
        <w:rPr>
          <w:rFonts w:ascii="Times New Roman" w:eastAsia="Times New Roman" w:hAnsi="Times New Roman" w:cs="Times New Roman"/>
          <w:i/>
          <w:sz w:val="24"/>
          <w:szCs w:val="24"/>
          <w:lang w:eastAsia="ru-RU"/>
        </w:rPr>
        <w:t>(УПД),</w:t>
      </w:r>
      <w:r w:rsidRPr="005A007A">
        <w:rPr>
          <w:rFonts w:ascii="Times New Roman" w:eastAsia="Times New Roman" w:hAnsi="Times New Roman" w:cs="Times New Roman"/>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При недостижении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5A007A" w:rsidRPr="005A007A" w:rsidRDefault="005A007A" w:rsidP="00BA0710">
      <w:pPr>
        <w:numPr>
          <w:ilvl w:val="1"/>
          <w:numId w:val="43"/>
        </w:numPr>
        <w:tabs>
          <w:tab w:val="num"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настоящему Договору прилагаются:</w:t>
      </w:r>
    </w:p>
    <w:p w:rsidR="005A007A" w:rsidRPr="005A007A" w:rsidRDefault="005A007A" w:rsidP="00BA0710">
      <w:pPr>
        <w:numPr>
          <w:ilvl w:val="0"/>
          <w:numId w:val="44"/>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Форма заявки на поставку Продукции железнодорожным транспортом </w:t>
      </w:r>
    </w:p>
    <w:p w:rsidR="005A007A" w:rsidRPr="005A007A" w:rsidRDefault="005A007A" w:rsidP="005A007A">
      <w:pPr>
        <w:tabs>
          <w:tab w:val="left" w:pos="851"/>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1)</w:t>
      </w:r>
    </w:p>
    <w:p w:rsidR="005A007A" w:rsidRPr="005A007A" w:rsidRDefault="005A007A" w:rsidP="00BA0710">
      <w:pPr>
        <w:numPr>
          <w:ilvl w:val="0"/>
          <w:numId w:val="44"/>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5A007A" w:rsidRPr="005A007A" w:rsidRDefault="005A007A" w:rsidP="005A007A">
      <w:pPr>
        <w:tabs>
          <w:tab w:val="left" w:pos="567"/>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2).</w:t>
      </w: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АДРЕСА, БАНКОВСКИЕ РЕКВИЗИТЫ И ПОДПИСИ СТОРОН</w:t>
      </w:r>
    </w:p>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5245"/>
      </w:tblGrid>
      <w:tr w:rsidR="005A007A" w:rsidRPr="005A007A" w:rsidTr="005A007A">
        <w:trPr>
          <w:trHeight w:val="650"/>
        </w:trPr>
        <w:tc>
          <w:tcPr>
            <w:tcW w:w="4820" w:type="dxa"/>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Поставщик:</w:t>
            </w:r>
          </w:p>
          <w:p w:rsidR="005A007A" w:rsidRPr="005A007A" w:rsidRDefault="005A007A" w:rsidP="005A007A">
            <w:pPr>
              <w:spacing w:after="0" w:line="240" w:lineRule="auto"/>
              <w:jc w:val="both"/>
              <w:rPr>
                <w:rFonts w:ascii="Times New Roman" w:eastAsia="Times New Roman" w:hAnsi="Times New Roman" w:cs="Times New Roman"/>
                <w:sz w:val="24"/>
                <w:szCs w:val="24"/>
                <w:lang w:eastAsia="ru-RU"/>
              </w:rPr>
            </w:pPr>
          </w:p>
        </w:tc>
        <w:tc>
          <w:tcPr>
            <w:tcW w:w="5245" w:type="dxa"/>
            <w:hideMark/>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Покупатель:</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Акционерное общество «Мурманэнергосбыт» (АО «МЭС»)</w:t>
            </w:r>
          </w:p>
        </w:tc>
      </w:tr>
      <w:tr w:rsidR="005A007A" w:rsidRPr="005A007A" w:rsidTr="005A007A">
        <w:trPr>
          <w:trHeight w:val="732"/>
        </w:trPr>
        <w:tc>
          <w:tcPr>
            <w:tcW w:w="4820"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c>
          <w:tcPr>
            <w:tcW w:w="5245"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r>
    </w:tbl>
    <w:p w:rsidR="00B02D80" w:rsidRDefault="00B02D80"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sectPr w:rsidR="00B02D80" w:rsidSect="0083226A">
          <w:headerReference w:type="default" r:id="rId19"/>
          <w:pgSz w:w="11906" w:h="16838"/>
          <w:pgMar w:top="851" w:right="567" w:bottom="851" w:left="1418" w:header="567" w:footer="62" w:gutter="0"/>
          <w:cols w:space="720"/>
          <w:docGrid w:linePitch="600" w:charSpace="36864"/>
        </w:sectPr>
      </w:pPr>
    </w:p>
    <w:p w:rsidR="00826ED8" w:rsidRPr="00A761FE" w:rsidRDefault="00826ED8"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lastRenderedPageBreak/>
        <w:t>Приложение № 1</w:t>
      </w:r>
    </w:p>
    <w:p w:rsidR="00826ED8" w:rsidRPr="00A761FE" w:rsidRDefault="00826ED8"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к Договору поставки № ___________ от ____________ г.</w:t>
      </w:r>
    </w:p>
    <w:p w:rsidR="00496C1E" w:rsidRPr="00A761FE" w:rsidRDefault="00496C1E"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p>
    <w:p w:rsidR="00496C1E" w:rsidRPr="00A761FE" w:rsidRDefault="00496C1E" w:rsidP="00496C1E">
      <w:pPr>
        <w:tabs>
          <w:tab w:val="left" w:pos="0"/>
        </w:tabs>
        <w:suppressAutoHyphens/>
        <w:spacing w:after="0" w:line="240" w:lineRule="auto"/>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 xml:space="preserve">                 «____»________ 20___  № ______________</w:t>
      </w:r>
      <w:r w:rsidRPr="00A761FE">
        <w:rPr>
          <w:rFonts w:ascii="Times New Roman" w:eastAsia="Times New Roman" w:hAnsi="Times New Roman" w:cs="Times New Roman"/>
          <w:snapToGrid w:val="0"/>
          <w:sz w:val="24"/>
          <w:szCs w:val="24"/>
          <w:lang w:eastAsia="ru-RU"/>
        </w:rPr>
        <w:tab/>
      </w:r>
    </w:p>
    <w:p w:rsidR="00496C1E" w:rsidRPr="00A761FE" w:rsidRDefault="00496C1E" w:rsidP="00496C1E">
      <w:pPr>
        <w:tabs>
          <w:tab w:val="left" w:pos="0"/>
        </w:tabs>
        <w:suppressAutoHyphens/>
        <w:spacing w:after="0" w:line="240" w:lineRule="auto"/>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p>
    <w:p w:rsidR="00496C1E" w:rsidRPr="00A761FE" w:rsidRDefault="00496C1E" w:rsidP="00496C1E">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ЗАЯВКА НА ПОСТАВКУ (железнодорожным транспортом)</w:t>
      </w:r>
    </w:p>
    <w:p w:rsidR="00496C1E" w:rsidRPr="00A761FE" w:rsidRDefault="00496C1E" w:rsidP="00496C1E">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9D458F" w:rsidRPr="009D458F" w:rsidRDefault="00496C1E" w:rsidP="009D458F">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 xml:space="preserve">   </w:t>
      </w:r>
      <w:r w:rsidRPr="009D458F">
        <w:rPr>
          <w:rFonts w:ascii="Times New Roman" w:eastAsia="Times New Roman" w:hAnsi="Times New Roman" w:cs="Times New Roman"/>
          <w:snapToGrid w:val="0"/>
          <w:sz w:val="24"/>
          <w:szCs w:val="24"/>
          <w:lang w:eastAsia="ru-RU"/>
        </w:rPr>
        <w:t>В рамках договора поставки № __________ от  __________201__ г. просим произв</w:t>
      </w:r>
      <w:r w:rsidR="00FF02D5" w:rsidRPr="009D458F">
        <w:rPr>
          <w:rFonts w:ascii="Times New Roman" w:eastAsia="Times New Roman" w:hAnsi="Times New Roman" w:cs="Times New Roman"/>
          <w:snapToGrid w:val="0"/>
          <w:sz w:val="24"/>
          <w:szCs w:val="24"/>
          <w:lang w:eastAsia="ru-RU"/>
        </w:rPr>
        <w:t xml:space="preserve">ести поставку Продукции  </w:t>
      </w:r>
      <w:r w:rsidR="009D458F" w:rsidRPr="009D458F">
        <w:rPr>
          <w:rFonts w:ascii="Times New Roman" w:eastAsia="Times New Roman" w:hAnsi="Times New Roman" w:cs="Times New Roman"/>
          <w:snapToGrid w:val="0"/>
          <w:sz w:val="24"/>
          <w:szCs w:val="24"/>
          <w:lang w:eastAsia="ru-RU"/>
        </w:rPr>
        <w:t>с 10.01.2019г. по 31.01.2019г.,</w:t>
      </w:r>
    </w:p>
    <w:p w:rsidR="00836452" w:rsidRDefault="009D458F" w:rsidP="009D458F">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r w:rsidRPr="009D458F">
        <w:rPr>
          <w:rFonts w:ascii="Times New Roman" w:eastAsia="Times New Roman" w:hAnsi="Times New Roman" w:cs="Times New Roman"/>
          <w:snapToGrid w:val="0"/>
          <w:sz w:val="24"/>
          <w:szCs w:val="24"/>
          <w:lang w:eastAsia="ru-RU"/>
        </w:rPr>
        <w:t xml:space="preserve"> в количестве 50 000 тонн по сроку и месту поставки:</w:t>
      </w:r>
    </w:p>
    <w:p w:rsidR="006460C5" w:rsidRPr="00F46DD7" w:rsidRDefault="006460C5" w:rsidP="009D458F">
      <w:pPr>
        <w:tabs>
          <w:tab w:val="left" w:pos="924"/>
        </w:tabs>
        <w:suppressAutoHyphens/>
        <w:spacing w:after="0" w:line="240" w:lineRule="auto"/>
        <w:jc w:val="center"/>
        <w:rPr>
          <w:rFonts w:ascii="Times New Roman" w:eastAsia="Times New Roman" w:hAnsi="Times New Roman" w:cs="Times New Roman"/>
          <w:sz w:val="18"/>
          <w:szCs w:val="18"/>
          <w:highlight w:val="yellow"/>
          <w:lang w:eastAsia="ru-RU"/>
        </w:rPr>
      </w:pPr>
    </w:p>
    <w:tbl>
      <w:tblPr>
        <w:tblStyle w:val="afffffa"/>
        <w:tblW w:w="15493" w:type="dxa"/>
        <w:jc w:val="center"/>
        <w:tblLook w:val="04A0" w:firstRow="1" w:lastRow="0" w:firstColumn="1" w:lastColumn="0" w:noHBand="0" w:noVBand="1"/>
      </w:tblPr>
      <w:tblGrid>
        <w:gridCol w:w="823"/>
        <w:gridCol w:w="4972"/>
        <w:gridCol w:w="1155"/>
        <w:gridCol w:w="997"/>
        <w:gridCol w:w="954"/>
        <w:gridCol w:w="824"/>
        <w:gridCol w:w="824"/>
        <w:gridCol w:w="824"/>
        <w:gridCol w:w="824"/>
        <w:gridCol w:w="824"/>
        <w:gridCol w:w="824"/>
        <w:gridCol w:w="824"/>
        <w:gridCol w:w="824"/>
      </w:tblGrid>
      <w:tr w:rsidR="00836452" w:rsidRPr="00F46DD7" w:rsidTr="000C0C73">
        <w:trPr>
          <w:trHeight w:val="203"/>
          <w:jc w:val="center"/>
        </w:trPr>
        <w:tc>
          <w:tcPr>
            <w:tcW w:w="823" w:type="dxa"/>
            <w:vMerge w:val="restart"/>
            <w:hideMark/>
          </w:tcPr>
          <w:p w:rsidR="00836452" w:rsidRPr="006460C5" w:rsidRDefault="00836452" w:rsidP="00836452">
            <w:pPr>
              <w:tabs>
                <w:tab w:val="left" w:pos="8700"/>
              </w:tabs>
              <w:rPr>
                <w:rFonts w:ascii="Times New Roman" w:eastAsia="Times New Roman" w:hAnsi="Times New Roman"/>
                <w:b/>
                <w:bCs/>
                <w:sz w:val="18"/>
                <w:szCs w:val="18"/>
              </w:rPr>
            </w:pPr>
            <w:r w:rsidRPr="006460C5">
              <w:rPr>
                <w:rFonts w:ascii="Times New Roman" w:eastAsia="Times New Roman" w:hAnsi="Times New Roman"/>
                <w:b/>
                <w:bCs/>
                <w:sz w:val="18"/>
                <w:szCs w:val="18"/>
              </w:rPr>
              <w:t>Кол-во (тонн)</w:t>
            </w:r>
          </w:p>
        </w:tc>
        <w:tc>
          <w:tcPr>
            <w:tcW w:w="4972" w:type="dxa"/>
            <w:vMerge w:val="restart"/>
            <w:noWrap/>
            <w:hideMark/>
          </w:tcPr>
          <w:p w:rsidR="00836452" w:rsidRPr="006460C5" w:rsidRDefault="00836452" w:rsidP="006460C5">
            <w:pPr>
              <w:tabs>
                <w:tab w:val="left" w:pos="8700"/>
              </w:tabs>
              <w:jc w:val="center"/>
              <w:rPr>
                <w:rFonts w:ascii="Times New Roman" w:eastAsia="Times New Roman" w:hAnsi="Times New Roman"/>
                <w:b/>
                <w:bCs/>
                <w:sz w:val="18"/>
                <w:szCs w:val="18"/>
              </w:rPr>
            </w:pPr>
            <w:r w:rsidRPr="006460C5">
              <w:rPr>
                <w:rFonts w:ascii="Times New Roman" w:eastAsia="Times New Roman" w:hAnsi="Times New Roman"/>
                <w:b/>
                <w:bCs/>
                <w:sz w:val="18"/>
                <w:szCs w:val="18"/>
              </w:rPr>
              <w:t>Место поставки</w:t>
            </w:r>
          </w:p>
        </w:tc>
        <w:tc>
          <w:tcPr>
            <w:tcW w:w="9698" w:type="dxa"/>
            <w:gridSpan w:val="11"/>
            <w:noWrap/>
            <w:hideMark/>
          </w:tcPr>
          <w:p w:rsidR="00836452" w:rsidRPr="006460C5" w:rsidRDefault="00836452" w:rsidP="00494D31">
            <w:pPr>
              <w:tabs>
                <w:tab w:val="left" w:pos="8700"/>
              </w:tabs>
              <w:jc w:val="center"/>
              <w:rPr>
                <w:rFonts w:ascii="Times New Roman" w:eastAsia="Times New Roman" w:hAnsi="Times New Roman"/>
                <w:b/>
                <w:bCs/>
                <w:sz w:val="18"/>
                <w:szCs w:val="18"/>
              </w:rPr>
            </w:pPr>
            <w:r w:rsidRPr="006460C5">
              <w:rPr>
                <w:rFonts w:ascii="Times New Roman" w:eastAsia="Times New Roman" w:hAnsi="Times New Roman"/>
                <w:b/>
                <w:bCs/>
                <w:sz w:val="18"/>
                <w:szCs w:val="18"/>
              </w:rPr>
              <w:t>Поставка в тоннах, по датам</w:t>
            </w:r>
          </w:p>
        </w:tc>
      </w:tr>
      <w:tr w:rsidR="00836452" w:rsidRPr="00F46DD7" w:rsidTr="000C0C73">
        <w:trPr>
          <w:trHeight w:val="263"/>
          <w:jc w:val="center"/>
        </w:trPr>
        <w:tc>
          <w:tcPr>
            <w:tcW w:w="823" w:type="dxa"/>
            <w:vMerge/>
            <w:hideMark/>
          </w:tcPr>
          <w:p w:rsidR="00836452" w:rsidRPr="006460C5" w:rsidRDefault="00836452" w:rsidP="00836452">
            <w:pPr>
              <w:tabs>
                <w:tab w:val="left" w:pos="8700"/>
              </w:tabs>
              <w:rPr>
                <w:rFonts w:ascii="Times New Roman" w:eastAsia="Times New Roman" w:hAnsi="Times New Roman"/>
                <w:b/>
                <w:bCs/>
                <w:sz w:val="18"/>
                <w:szCs w:val="18"/>
              </w:rPr>
            </w:pPr>
          </w:p>
        </w:tc>
        <w:tc>
          <w:tcPr>
            <w:tcW w:w="4972" w:type="dxa"/>
            <w:vMerge/>
            <w:hideMark/>
          </w:tcPr>
          <w:p w:rsidR="00836452" w:rsidRPr="006460C5" w:rsidRDefault="00836452" w:rsidP="00836452">
            <w:pPr>
              <w:tabs>
                <w:tab w:val="left" w:pos="8700"/>
              </w:tabs>
              <w:rPr>
                <w:rFonts w:ascii="Times New Roman" w:eastAsia="Times New Roman" w:hAnsi="Times New Roman"/>
                <w:b/>
                <w:bCs/>
                <w:sz w:val="18"/>
                <w:szCs w:val="18"/>
              </w:rPr>
            </w:pPr>
          </w:p>
        </w:tc>
        <w:tc>
          <w:tcPr>
            <w:tcW w:w="9698" w:type="dxa"/>
            <w:gridSpan w:val="11"/>
            <w:noWrap/>
            <w:hideMark/>
          </w:tcPr>
          <w:p w:rsidR="00836452" w:rsidRPr="006460C5" w:rsidRDefault="006460C5" w:rsidP="00494D31">
            <w:pPr>
              <w:tabs>
                <w:tab w:val="left" w:pos="8700"/>
              </w:tabs>
              <w:jc w:val="center"/>
              <w:rPr>
                <w:rFonts w:ascii="Times New Roman" w:eastAsia="Times New Roman" w:hAnsi="Times New Roman"/>
                <w:b/>
                <w:bCs/>
                <w:sz w:val="18"/>
                <w:szCs w:val="18"/>
              </w:rPr>
            </w:pPr>
            <w:r w:rsidRPr="006460C5">
              <w:rPr>
                <w:rFonts w:ascii="Times New Roman" w:eastAsia="Times New Roman" w:hAnsi="Times New Roman"/>
                <w:b/>
                <w:bCs/>
                <w:sz w:val="18"/>
                <w:szCs w:val="18"/>
              </w:rPr>
              <w:t>январь 2019</w:t>
            </w:r>
            <w:r w:rsidR="00494D31" w:rsidRPr="006460C5">
              <w:rPr>
                <w:rFonts w:ascii="Times New Roman" w:eastAsia="Times New Roman" w:hAnsi="Times New Roman"/>
                <w:b/>
                <w:bCs/>
                <w:sz w:val="18"/>
                <w:szCs w:val="18"/>
              </w:rPr>
              <w:t>г.</w:t>
            </w:r>
          </w:p>
        </w:tc>
      </w:tr>
      <w:tr w:rsidR="0085264A" w:rsidRPr="00F46DD7" w:rsidTr="006460C5">
        <w:trPr>
          <w:trHeight w:val="281"/>
          <w:jc w:val="center"/>
        </w:trPr>
        <w:tc>
          <w:tcPr>
            <w:tcW w:w="823" w:type="dxa"/>
            <w:vMerge/>
            <w:tcBorders>
              <w:bottom w:val="single" w:sz="4" w:space="0" w:color="auto"/>
            </w:tcBorders>
            <w:hideMark/>
          </w:tcPr>
          <w:p w:rsidR="0085264A" w:rsidRPr="00F46DD7" w:rsidRDefault="0085264A" w:rsidP="0085264A">
            <w:pPr>
              <w:tabs>
                <w:tab w:val="left" w:pos="8700"/>
              </w:tabs>
              <w:rPr>
                <w:rFonts w:ascii="Times New Roman" w:eastAsia="Times New Roman" w:hAnsi="Times New Roman"/>
                <w:b/>
                <w:bCs/>
                <w:sz w:val="18"/>
                <w:szCs w:val="18"/>
                <w:highlight w:val="yellow"/>
              </w:rPr>
            </w:pPr>
          </w:p>
        </w:tc>
        <w:tc>
          <w:tcPr>
            <w:tcW w:w="4972" w:type="dxa"/>
            <w:vMerge/>
            <w:tcBorders>
              <w:bottom w:val="single" w:sz="4" w:space="0" w:color="auto"/>
            </w:tcBorders>
            <w:hideMark/>
          </w:tcPr>
          <w:p w:rsidR="0085264A" w:rsidRPr="00F46DD7" w:rsidRDefault="0085264A" w:rsidP="0085264A">
            <w:pPr>
              <w:tabs>
                <w:tab w:val="left" w:pos="8700"/>
              </w:tabs>
              <w:rPr>
                <w:rFonts w:ascii="Times New Roman" w:eastAsia="Times New Roman" w:hAnsi="Times New Roman"/>
                <w:b/>
                <w:bCs/>
                <w:sz w:val="18"/>
                <w:szCs w:val="18"/>
                <w:highlight w:val="yellow"/>
              </w:rPr>
            </w:pPr>
          </w:p>
        </w:tc>
        <w:tc>
          <w:tcPr>
            <w:tcW w:w="1155" w:type="dxa"/>
            <w:tcBorders>
              <w:bottom w:val="single" w:sz="4" w:space="0" w:color="auto"/>
            </w:tcBorders>
            <w:shd w:val="clear" w:color="auto" w:fill="auto"/>
            <w:noWrap/>
            <w:vAlign w:val="center"/>
            <w:hideMark/>
          </w:tcPr>
          <w:p w:rsidR="0085264A" w:rsidRPr="00EA598C" w:rsidRDefault="0085264A" w:rsidP="0085264A">
            <w:pPr>
              <w:jc w:val="center"/>
              <w:rPr>
                <w:rFonts w:ascii="Times New Roman" w:hAnsi="Times New Roman"/>
                <w:b/>
                <w:bCs/>
                <w:color w:val="000000"/>
                <w:sz w:val="18"/>
                <w:szCs w:val="18"/>
              </w:rPr>
            </w:pPr>
            <w:r w:rsidRPr="00EA598C">
              <w:rPr>
                <w:rFonts w:ascii="Times New Roman" w:hAnsi="Times New Roman"/>
                <w:b/>
                <w:bCs/>
                <w:color w:val="000000"/>
                <w:sz w:val="18"/>
                <w:szCs w:val="18"/>
              </w:rPr>
              <w:t>10-11</w:t>
            </w:r>
          </w:p>
        </w:tc>
        <w:tc>
          <w:tcPr>
            <w:tcW w:w="997" w:type="dxa"/>
            <w:tcBorders>
              <w:bottom w:val="single" w:sz="4" w:space="0" w:color="auto"/>
            </w:tcBorders>
            <w:shd w:val="clear" w:color="auto" w:fill="auto"/>
            <w:noWrap/>
            <w:vAlign w:val="center"/>
            <w:hideMark/>
          </w:tcPr>
          <w:p w:rsidR="0085264A" w:rsidRPr="00EA598C" w:rsidRDefault="0085264A" w:rsidP="0085264A">
            <w:pPr>
              <w:jc w:val="center"/>
              <w:rPr>
                <w:rFonts w:ascii="Times New Roman" w:hAnsi="Times New Roman"/>
                <w:b/>
                <w:bCs/>
                <w:color w:val="000000"/>
                <w:sz w:val="18"/>
                <w:szCs w:val="18"/>
              </w:rPr>
            </w:pPr>
            <w:r w:rsidRPr="00EA598C">
              <w:rPr>
                <w:rFonts w:ascii="Times New Roman" w:hAnsi="Times New Roman"/>
                <w:b/>
                <w:bCs/>
                <w:color w:val="000000"/>
                <w:sz w:val="18"/>
                <w:szCs w:val="18"/>
              </w:rPr>
              <w:t>12-13</w:t>
            </w:r>
          </w:p>
        </w:tc>
        <w:tc>
          <w:tcPr>
            <w:tcW w:w="954" w:type="dxa"/>
            <w:tcBorders>
              <w:bottom w:val="single" w:sz="4" w:space="0" w:color="auto"/>
            </w:tcBorders>
            <w:shd w:val="clear" w:color="auto" w:fill="auto"/>
            <w:noWrap/>
            <w:vAlign w:val="center"/>
            <w:hideMark/>
          </w:tcPr>
          <w:p w:rsidR="0085264A" w:rsidRPr="00EA598C" w:rsidRDefault="0085264A" w:rsidP="0085264A">
            <w:pPr>
              <w:jc w:val="center"/>
              <w:rPr>
                <w:rFonts w:ascii="Times New Roman" w:hAnsi="Times New Roman"/>
                <w:b/>
                <w:bCs/>
                <w:color w:val="000000"/>
                <w:sz w:val="18"/>
                <w:szCs w:val="18"/>
              </w:rPr>
            </w:pPr>
            <w:r w:rsidRPr="00EA598C">
              <w:rPr>
                <w:rFonts w:ascii="Times New Roman" w:hAnsi="Times New Roman"/>
                <w:b/>
                <w:bCs/>
                <w:color w:val="000000"/>
                <w:sz w:val="18"/>
                <w:szCs w:val="18"/>
              </w:rPr>
              <w:t>14-15</w:t>
            </w:r>
          </w:p>
        </w:tc>
        <w:tc>
          <w:tcPr>
            <w:tcW w:w="824" w:type="dxa"/>
            <w:tcBorders>
              <w:bottom w:val="single" w:sz="4" w:space="0" w:color="auto"/>
            </w:tcBorders>
            <w:shd w:val="clear" w:color="auto" w:fill="auto"/>
            <w:noWrap/>
            <w:vAlign w:val="center"/>
            <w:hideMark/>
          </w:tcPr>
          <w:p w:rsidR="0085264A" w:rsidRPr="00EA598C" w:rsidRDefault="0085264A" w:rsidP="0085264A">
            <w:pPr>
              <w:jc w:val="center"/>
              <w:rPr>
                <w:rFonts w:ascii="Times New Roman" w:hAnsi="Times New Roman"/>
                <w:b/>
                <w:bCs/>
                <w:color w:val="000000"/>
                <w:sz w:val="18"/>
                <w:szCs w:val="18"/>
              </w:rPr>
            </w:pPr>
            <w:r w:rsidRPr="00EA598C">
              <w:rPr>
                <w:rFonts w:ascii="Times New Roman" w:hAnsi="Times New Roman"/>
                <w:b/>
                <w:bCs/>
                <w:color w:val="000000"/>
                <w:sz w:val="18"/>
                <w:szCs w:val="18"/>
              </w:rPr>
              <w:t>16-17</w:t>
            </w:r>
          </w:p>
        </w:tc>
        <w:tc>
          <w:tcPr>
            <w:tcW w:w="824" w:type="dxa"/>
            <w:tcBorders>
              <w:bottom w:val="single" w:sz="4" w:space="0" w:color="auto"/>
            </w:tcBorders>
            <w:shd w:val="clear" w:color="auto" w:fill="auto"/>
            <w:noWrap/>
            <w:vAlign w:val="bottom"/>
            <w:hideMark/>
          </w:tcPr>
          <w:p w:rsidR="0085264A" w:rsidRPr="00EA598C" w:rsidRDefault="0085264A" w:rsidP="0085264A">
            <w:pPr>
              <w:jc w:val="center"/>
              <w:rPr>
                <w:rFonts w:ascii="Times New Roman" w:hAnsi="Times New Roman"/>
                <w:b/>
                <w:bCs/>
                <w:color w:val="000000"/>
                <w:sz w:val="18"/>
                <w:szCs w:val="18"/>
              </w:rPr>
            </w:pPr>
            <w:r w:rsidRPr="00EA598C">
              <w:rPr>
                <w:rFonts w:ascii="Times New Roman" w:hAnsi="Times New Roman"/>
                <w:b/>
                <w:bCs/>
                <w:color w:val="000000"/>
                <w:sz w:val="18"/>
                <w:szCs w:val="18"/>
              </w:rPr>
              <w:t>18-19</w:t>
            </w:r>
          </w:p>
        </w:tc>
        <w:tc>
          <w:tcPr>
            <w:tcW w:w="824" w:type="dxa"/>
            <w:tcBorders>
              <w:bottom w:val="single" w:sz="4" w:space="0" w:color="auto"/>
            </w:tcBorders>
            <w:shd w:val="clear" w:color="auto" w:fill="auto"/>
            <w:noWrap/>
            <w:vAlign w:val="center"/>
            <w:hideMark/>
          </w:tcPr>
          <w:p w:rsidR="0085264A" w:rsidRPr="00EA598C" w:rsidRDefault="0085264A" w:rsidP="0085264A">
            <w:pPr>
              <w:jc w:val="center"/>
              <w:rPr>
                <w:rFonts w:ascii="Times New Roman" w:hAnsi="Times New Roman"/>
                <w:b/>
                <w:bCs/>
                <w:color w:val="000000"/>
                <w:sz w:val="18"/>
                <w:szCs w:val="18"/>
              </w:rPr>
            </w:pPr>
            <w:r w:rsidRPr="00EA598C">
              <w:rPr>
                <w:rFonts w:ascii="Times New Roman" w:hAnsi="Times New Roman"/>
                <w:b/>
                <w:bCs/>
                <w:color w:val="000000"/>
                <w:sz w:val="18"/>
                <w:szCs w:val="18"/>
              </w:rPr>
              <w:t>20-21</w:t>
            </w:r>
          </w:p>
        </w:tc>
        <w:tc>
          <w:tcPr>
            <w:tcW w:w="824" w:type="dxa"/>
            <w:tcBorders>
              <w:bottom w:val="single" w:sz="4" w:space="0" w:color="auto"/>
            </w:tcBorders>
            <w:shd w:val="clear" w:color="auto" w:fill="auto"/>
            <w:noWrap/>
            <w:vAlign w:val="center"/>
            <w:hideMark/>
          </w:tcPr>
          <w:p w:rsidR="0085264A" w:rsidRPr="00EA598C" w:rsidRDefault="0085264A" w:rsidP="0085264A">
            <w:pPr>
              <w:jc w:val="center"/>
              <w:rPr>
                <w:rFonts w:ascii="Times New Roman" w:hAnsi="Times New Roman"/>
                <w:b/>
                <w:bCs/>
                <w:color w:val="000000"/>
                <w:sz w:val="18"/>
                <w:szCs w:val="18"/>
              </w:rPr>
            </w:pPr>
            <w:r w:rsidRPr="00EA598C">
              <w:rPr>
                <w:rFonts w:ascii="Times New Roman" w:hAnsi="Times New Roman"/>
                <w:b/>
                <w:bCs/>
                <w:color w:val="000000"/>
                <w:sz w:val="18"/>
                <w:szCs w:val="18"/>
              </w:rPr>
              <w:t>22-23</w:t>
            </w:r>
          </w:p>
        </w:tc>
        <w:tc>
          <w:tcPr>
            <w:tcW w:w="824" w:type="dxa"/>
            <w:tcBorders>
              <w:bottom w:val="single" w:sz="4" w:space="0" w:color="auto"/>
            </w:tcBorders>
            <w:shd w:val="clear" w:color="auto" w:fill="auto"/>
            <w:noWrap/>
            <w:vAlign w:val="center"/>
            <w:hideMark/>
          </w:tcPr>
          <w:p w:rsidR="0085264A" w:rsidRPr="00EA598C" w:rsidRDefault="0085264A" w:rsidP="0085264A">
            <w:pPr>
              <w:jc w:val="center"/>
              <w:rPr>
                <w:rFonts w:ascii="Times New Roman" w:hAnsi="Times New Roman"/>
                <w:b/>
                <w:bCs/>
                <w:color w:val="000000"/>
                <w:sz w:val="18"/>
                <w:szCs w:val="18"/>
              </w:rPr>
            </w:pPr>
            <w:r w:rsidRPr="00EA598C">
              <w:rPr>
                <w:rFonts w:ascii="Times New Roman" w:hAnsi="Times New Roman"/>
                <w:b/>
                <w:bCs/>
                <w:color w:val="000000"/>
                <w:sz w:val="18"/>
                <w:szCs w:val="18"/>
              </w:rPr>
              <w:t>24-25</w:t>
            </w:r>
          </w:p>
        </w:tc>
        <w:tc>
          <w:tcPr>
            <w:tcW w:w="824" w:type="dxa"/>
            <w:tcBorders>
              <w:bottom w:val="single" w:sz="4" w:space="0" w:color="auto"/>
            </w:tcBorders>
            <w:shd w:val="clear" w:color="auto" w:fill="auto"/>
            <w:noWrap/>
            <w:vAlign w:val="center"/>
            <w:hideMark/>
          </w:tcPr>
          <w:p w:rsidR="0085264A" w:rsidRPr="00EA598C" w:rsidRDefault="0085264A" w:rsidP="0085264A">
            <w:pPr>
              <w:jc w:val="center"/>
              <w:rPr>
                <w:rFonts w:ascii="Times New Roman" w:hAnsi="Times New Roman"/>
                <w:b/>
                <w:bCs/>
                <w:color w:val="000000"/>
                <w:sz w:val="18"/>
                <w:szCs w:val="18"/>
              </w:rPr>
            </w:pPr>
            <w:r w:rsidRPr="00EA598C">
              <w:rPr>
                <w:rFonts w:ascii="Times New Roman" w:hAnsi="Times New Roman"/>
                <w:b/>
                <w:bCs/>
                <w:color w:val="000000"/>
                <w:sz w:val="18"/>
                <w:szCs w:val="18"/>
              </w:rPr>
              <w:t>26-27</w:t>
            </w:r>
          </w:p>
        </w:tc>
        <w:tc>
          <w:tcPr>
            <w:tcW w:w="824" w:type="dxa"/>
            <w:tcBorders>
              <w:bottom w:val="single" w:sz="4" w:space="0" w:color="auto"/>
            </w:tcBorders>
            <w:shd w:val="clear" w:color="auto" w:fill="auto"/>
            <w:noWrap/>
            <w:vAlign w:val="center"/>
            <w:hideMark/>
          </w:tcPr>
          <w:p w:rsidR="0085264A" w:rsidRPr="00EA598C" w:rsidRDefault="0085264A" w:rsidP="0085264A">
            <w:pPr>
              <w:jc w:val="center"/>
              <w:rPr>
                <w:rFonts w:ascii="Times New Roman" w:hAnsi="Times New Roman"/>
                <w:b/>
                <w:bCs/>
                <w:color w:val="000000"/>
                <w:sz w:val="18"/>
                <w:szCs w:val="18"/>
              </w:rPr>
            </w:pPr>
            <w:r w:rsidRPr="00EA598C">
              <w:rPr>
                <w:rFonts w:ascii="Times New Roman" w:hAnsi="Times New Roman"/>
                <w:b/>
                <w:bCs/>
                <w:color w:val="000000"/>
                <w:sz w:val="18"/>
                <w:szCs w:val="18"/>
              </w:rPr>
              <w:t>28-29</w:t>
            </w:r>
          </w:p>
        </w:tc>
        <w:tc>
          <w:tcPr>
            <w:tcW w:w="824" w:type="dxa"/>
            <w:tcBorders>
              <w:bottom w:val="single" w:sz="4" w:space="0" w:color="auto"/>
            </w:tcBorders>
            <w:shd w:val="clear" w:color="auto" w:fill="auto"/>
            <w:noWrap/>
            <w:vAlign w:val="center"/>
            <w:hideMark/>
          </w:tcPr>
          <w:p w:rsidR="0085264A" w:rsidRPr="00EA598C" w:rsidRDefault="0085264A" w:rsidP="0085264A">
            <w:pPr>
              <w:jc w:val="center"/>
              <w:rPr>
                <w:rFonts w:ascii="Times New Roman" w:hAnsi="Times New Roman"/>
                <w:b/>
                <w:bCs/>
                <w:color w:val="000000"/>
                <w:sz w:val="18"/>
                <w:szCs w:val="18"/>
              </w:rPr>
            </w:pPr>
            <w:r w:rsidRPr="00EA598C">
              <w:rPr>
                <w:rFonts w:ascii="Times New Roman" w:hAnsi="Times New Roman"/>
                <w:b/>
                <w:bCs/>
                <w:color w:val="000000"/>
                <w:sz w:val="18"/>
                <w:szCs w:val="18"/>
              </w:rPr>
              <w:t>30-31</w:t>
            </w:r>
          </w:p>
        </w:tc>
      </w:tr>
      <w:tr w:rsidR="006460C5" w:rsidRPr="00F46DD7" w:rsidTr="006460C5">
        <w:trPr>
          <w:trHeight w:val="1122"/>
          <w:jc w:val="center"/>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15500</w:t>
            </w:r>
          </w:p>
        </w:tc>
        <w:tc>
          <w:tcPr>
            <w:tcW w:w="4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rPr>
                <w:rFonts w:ascii="Times New Roman" w:hAnsi="Times New Roman"/>
                <w:color w:val="000000"/>
                <w:sz w:val="18"/>
                <w:szCs w:val="18"/>
              </w:rPr>
            </w:pPr>
            <w:r w:rsidRPr="006460C5">
              <w:rPr>
                <w:rFonts w:ascii="Times New Roman" w:hAnsi="Times New Roman"/>
                <w:b/>
                <w:bCs/>
                <w:color w:val="000000"/>
                <w:sz w:val="18"/>
                <w:szCs w:val="18"/>
              </w:rPr>
              <w:t>Ст. Комсомольск-Мурманский Октябрьской ж/д, код: 018606</w:t>
            </w:r>
            <w:r w:rsidRPr="006460C5">
              <w:rPr>
                <w:rFonts w:ascii="Times New Roman" w:hAnsi="Times New Roman"/>
                <w:color w:val="000000"/>
                <w:sz w:val="18"/>
                <w:szCs w:val="18"/>
              </w:rPr>
              <w:t xml:space="preserve"> (п/п грузополучателя)</w:t>
            </w:r>
            <w:r w:rsidRPr="006460C5">
              <w:rPr>
                <w:rFonts w:ascii="Times New Roman" w:hAnsi="Times New Roman"/>
                <w:color w:val="000000"/>
                <w:sz w:val="18"/>
                <w:szCs w:val="18"/>
              </w:rPr>
              <w:br/>
              <w:t>Получатель: Акционерное общество «Мурманэнергосбыт», код 6396, ОКПО 88036460</w:t>
            </w:r>
            <w:r w:rsidRPr="006460C5">
              <w:rPr>
                <w:rFonts w:ascii="Times New Roman" w:hAnsi="Times New Roman"/>
                <w:color w:val="000000"/>
                <w:sz w:val="18"/>
                <w:szCs w:val="18"/>
              </w:rPr>
              <w:br/>
              <w:t>183034, г. Мурманск, Свердлова, 39., корп.1</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1500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1500</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1500</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1000</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1500</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1500</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1500</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1000</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1500</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1500</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1500</w:t>
            </w:r>
          </w:p>
        </w:tc>
      </w:tr>
      <w:tr w:rsidR="006460C5" w:rsidRPr="00403659" w:rsidTr="006460C5">
        <w:trPr>
          <w:trHeight w:val="1110"/>
          <w:jc w:val="center"/>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7500</w:t>
            </w:r>
          </w:p>
        </w:tc>
        <w:tc>
          <w:tcPr>
            <w:tcW w:w="4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rPr>
                <w:rFonts w:ascii="Times New Roman" w:hAnsi="Times New Roman"/>
                <w:color w:val="000000"/>
                <w:sz w:val="18"/>
                <w:szCs w:val="18"/>
              </w:rPr>
            </w:pPr>
            <w:r w:rsidRPr="006460C5">
              <w:rPr>
                <w:rFonts w:ascii="Times New Roman" w:hAnsi="Times New Roman"/>
                <w:b/>
                <w:bCs/>
                <w:color w:val="000000"/>
                <w:sz w:val="18"/>
                <w:szCs w:val="18"/>
              </w:rPr>
              <w:t>Ст. Мурманск  Октябрьской ж/д, код: 018409 (п/п «35 СРЗ» АО «Звездочка»)</w:t>
            </w:r>
            <w:r w:rsidRPr="006460C5">
              <w:rPr>
                <w:rFonts w:ascii="Times New Roman" w:hAnsi="Times New Roman"/>
                <w:color w:val="000000"/>
                <w:sz w:val="18"/>
                <w:szCs w:val="18"/>
              </w:rPr>
              <w:br/>
              <w:t>Получатель: Акционерное общество «Мурманэнергосбыт», код 6396, ОКПО 88036460</w:t>
            </w:r>
            <w:r w:rsidRPr="006460C5">
              <w:rPr>
                <w:rFonts w:ascii="Times New Roman" w:hAnsi="Times New Roman"/>
                <w:color w:val="000000"/>
                <w:sz w:val="18"/>
                <w:szCs w:val="18"/>
              </w:rPr>
              <w:br/>
              <w:t>183034, г. Мурманск, Свердлова, 39, корп. 1</w:t>
            </w:r>
            <w:r w:rsidRPr="006460C5">
              <w:rPr>
                <w:rFonts w:ascii="Times New Roman" w:hAnsi="Times New Roman"/>
                <w:color w:val="000000"/>
                <w:sz w:val="18"/>
                <w:szCs w:val="18"/>
              </w:rPr>
              <w:br/>
              <w:t>(ПРИНИМАЮТ ТОЛЬКО В 4-Х ОСНЫХ ЦИСТЕРНАХ)</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500</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1000</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500</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1000</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500</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1000</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1000</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1000</w:t>
            </w:r>
          </w:p>
        </w:tc>
      </w:tr>
      <w:tr w:rsidR="006460C5" w:rsidRPr="00403659" w:rsidTr="006460C5">
        <w:trPr>
          <w:trHeight w:val="1000"/>
          <w:jc w:val="center"/>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3000</w:t>
            </w:r>
          </w:p>
        </w:tc>
        <w:tc>
          <w:tcPr>
            <w:tcW w:w="4972"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rPr>
                <w:rFonts w:ascii="Times New Roman" w:hAnsi="Times New Roman"/>
                <w:color w:val="000000"/>
                <w:sz w:val="18"/>
                <w:szCs w:val="18"/>
              </w:rPr>
            </w:pPr>
            <w:r w:rsidRPr="006460C5">
              <w:rPr>
                <w:rFonts w:ascii="Times New Roman" w:hAnsi="Times New Roman"/>
                <w:b/>
                <w:bCs/>
                <w:color w:val="000000"/>
                <w:sz w:val="18"/>
                <w:szCs w:val="18"/>
              </w:rPr>
              <w:t>Ст.Оленегорск Октябрьской ж/д,код: 016308</w:t>
            </w:r>
            <w:r w:rsidRPr="006460C5">
              <w:rPr>
                <w:rFonts w:ascii="Times New Roman" w:hAnsi="Times New Roman"/>
                <w:color w:val="000000"/>
                <w:sz w:val="18"/>
                <w:szCs w:val="18"/>
              </w:rPr>
              <w:t xml:space="preserve">  (п/п грузополучателя)</w:t>
            </w:r>
            <w:r w:rsidRPr="006460C5">
              <w:rPr>
                <w:rFonts w:ascii="Times New Roman" w:hAnsi="Times New Roman"/>
                <w:color w:val="000000"/>
                <w:sz w:val="18"/>
                <w:szCs w:val="18"/>
              </w:rPr>
              <w:br/>
              <w:t>Получатель: Акционерное общество «Мурманэнергосбыт», код 6396, ОКПО 88036460</w:t>
            </w:r>
            <w:r w:rsidRPr="006460C5">
              <w:rPr>
                <w:rFonts w:ascii="Times New Roman" w:hAnsi="Times New Roman"/>
                <w:color w:val="000000"/>
                <w:sz w:val="18"/>
                <w:szCs w:val="18"/>
              </w:rPr>
              <w:br/>
              <w:t>183034, г. Мурманск, Свердлова, 39, корп. 1</w:t>
            </w:r>
            <w:r w:rsidRPr="006460C5">
              <w:rPr>
                <w:rFonts w:ascii="Times New Roman" w:hAnsi="Times New Roman"/>
                <w:color w:val="000000"/>
                <w:sz w:val="18"/>
                <w:szCs w:val="18"/>
              </w:rPr>
              <w:br/>
            </w:r>
            <w:r w:rsidRPr="006460C5">
              <w:rPr>
                <w:rFonts w:ascii="Times New Roman" w:hAnsi="Times New Roman"/>
                <w:sz w:val="18"/>
                <w:szCs w:val="18"/>
              </w:rPr>
              <w:t>(ПРИНИМАЮТ ТОЛЬКО В 4-Х ОСНЫХ ЦИСТЕРНАХ)</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500</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954"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500</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500</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500</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500</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500</w:t>
            </w:r>
          </w:p>
        </w:tc>
      </w:tr>
      <w:tr w:rsidR="006460C5" w:rsidRPr="00403659" w:rsidTr="006460C5">
        <w:trPr>
          <w:trHeight w:val="1032"/>
          <w:jc w:val="center"/>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12500</w:t>
            </w:r>
          </w:p>
        </w:tc>
        <w:tc>
          <w:tcPr>
            <w:tcW w:w="4972"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rPr>
                <w:rFonts w:ascii="Times New Roman" w:hAnsi="Times New Roman"/>
                <w:color w:val="000000"/>
                <w:sz w:val="18"/>
                <w:szCs w:val="18"/>
              </w:rPr>
            </w:pPr>
            <w:r w:rsidRPr="006460C5">
              <w:rPr>
                <w:rFonts w:ascii="Times New Roman" w:hAnsi="Times New Roman"/>
                <w:b/>
                <w:bCs/>
                <w:color w:val="000000"/>
                <w:sz w:val="18"/>
                <w:szCs w:val="18"/>
              </w:rPr>
              <w:t>Ст. Ваенга Октябрьской ж/д, код: 019007</w:t>
            </w:r>
            <w:r w:rsidRPr="006460C5">
              <w:rPr>
                <w:rFonts w:ascii="Times New Roman" w:hAnsi="Times New Roman"/>
                <w:color w:val="000000"/>
                <w:sz w:val="18"/>
                <w:szCs w:val="18"/>
              </w:rPr>
              <w:t xml:space="preserve"> (п/п грузополучателя)</w:t>
            </w:r>
            <w:r w:rsidRPr="006460C5">
              <w:rPr>
                <w:rFonts w:ascii="Times New Roman" w:hAnsi="Times New Roman"/>
                <w:color w:val="000000"/>
                <w:sz w:val="18"/>
                <w:szCs w:val="18"/>
              </w:rPr>
              <w:br/>
              <w:t>Получатель: Акционерное общество «Мурманэнергосбыт», код 6396, ОКПО 88036460</w:t>
            </w:r>
            <w:r w:rsidRPr="006460C5">
              <w:rPr>
                <w:rFonts w:ascii="Times New Roman" w:hAnsi="Times New Roman"/>
                <w:color w:val="000000"/>
                <w:sz w:val="18"/>
                <w:szCs w:val="18"/>
              </w:rPr>
              <w:br/>
              <w:t>183034, г. Мурманск, Свердлова, 39, корп. 1</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2500</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954"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2000</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2000</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2000</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2000</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2000</w:t>
            </w:r>
          </w:p>
        </w:tc>
      </w:tr>
      <w:tr w:rsidR="006460C5" w:rsidRPr="00403659" w:rsidTr="006460C5">
        <w:trPr>
          <w:trHeight w:val="1416"/>
          <w:jc w:val="center"/>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3000</w:t>
            </w:r>
          </w:p>
        </w:tc>
        <w:tc>
          <w:tcPr>
            <w:tcW w:w="4972"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rPr>
                <w:rFonts w:ascii="Times New Roman" w:hAnsi="Times New Roman"/>
                <w:color w:val="000000"/>
                <w:sz w:val="18"/>
                <w:szCs w:val="18"/>
              </w:rPr>
            </w:pPr>
            <w:r w:rsidRPr="006460C5">
              <w:rPr>
                <w:rFonts w:ascii="Times New Roman" w:hAnsi="Times New Roman"/>
                <w:b/>
                <w:bCs/>
                <w:color w:val="000000"/>
                <w:sz w:val="18"/>
                <w:szCs w:val="18"/>
              </w:rPr>
              <w:t xml:space="preserve">Ст. Никель-Мурманский Октябрьской ж/д, код: 018201 </w:t>
            </w:r>
            <w:r w:rsidRPr="006460C5">
              <w:rPr>
                <w:rFonts w:ascii="Times New Roman" w:hAnsi="Times New Roman"/>
                <w:color w:val="000000"/>
                <w:sz w:val="18"/>
                <w:szCs w:val="18"/>
              </w:rPr>
              <w:t>(п/п грузополучателя)</w:t>
            </w:r>
            <w:r w:rsidRPr="006460C5">
              <w:rPr>
                <w:rFonts w:ascii="Times New Roman" w:hAnsi="Times New Roman"/>
                <w:color w:val="000000"/>
                <w:sz w:val="18"/>
                <w:szCs w:val="18"/>
              </w:rPr>
              <w:br w:type="page"/>
              <w:t>Получатель: АО «КГМК», код 4810, ОКПО 48200234 (для нужд Акционерного общества «Мурманэнергосбыт», ОКПО 88036460)</w:t>
            </w:r>
            <w:r w:rsidRPr="006460C5">
              <w:rPr>
                <w:rFonts w:ascii="Times New Roman" w:hAnsi="Times New Roman"/>
                <w:color w:val="000000"/>
                <w:sz w:val="18"/>
                <w:szCs w:val="18"/>
              </w:rPr>
              <w:br w:type="page"/>
              <w:t>184507, Мурманская область, г. Мончегорск, территория Промплощадка ГМК</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500</w:t>
            </w:r>
          </w:p>
        </w:tc>
        <w:tc>
          <w:tcPr>
            <w:tcW w:w="997" w:type="dxa"/>
            <w:tcBorders>
              <w:top w:val="single" w:sz="4" w:space="0" w:color="auto"/>
              <w:left w:val="nil"/>
              <w:bottom w:val="single" w:sz="4" w:space="0" w:color="auto"/>
              <w:right w:val="single" w:sz="4" w:space="0" w:color="auto"/>
            </w:tcBorders>
            <w:shd w:val="clear" w:color="auto" w:fill="auto"/>
            <w:vAlign w:val="center"/>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954" w:type="dxa"/>
            <w:tcBorders>
              <w:top w:val="single" w:sz="4" w:space="0" w:color="auto"/>
              <w:left w:val="nil"/>
              <w:bottom w:val="single" w:sz="4" w:space="0" w:color="auto"/>
              <w:right w:val="single" w:sz="4" w:space="0" w:color="auto"/>
            </w:tcBorders>
            <w:shd w:val="clear" w:color="auto" w:fill="auto"/>
            <w:vAlign w:val="center"/>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500</w:t>
            </w:r>
          </w:p>
        </w:tc>
        <w:tc>
          <w:tcPr>
            <w:tcW w:w="824" w:type="dxa"/>
            <w:tcBorders>
              <w:top w:val="single" w:sz="4" w:space="0" w:color="auto"/>
              <w:left w:val="nil"/>
              <w:bottom w:val="single" w:sz="4" w:space="0" w:color="auto"/>
              <w:right w:val="single" w:sz="4" w:space="0" w:color="auto"/>
            </w:tcBorders>
            <w:shd w:val="clear" w:color="auto" w:fill="auto"/>
            <w:vAlign w:val="center"/>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824" w:type="dxa"/>
            <w:tcBorders>
              <w:top w:val="single" w:sz="4" w:space="0" w:color="auto"/>
              <w:left w:val="nil"/>
              <w:bottom w:val="single" w:sz="4" w:space="0" w:color="auto"/>
              <w:right w:val="single" w:sz="4" w:space="0" w:color="auto"/>
            </w:tcBorders>
            <w:shd w:val="clear" w:color="auto" w:fill="auto"/>
            <w:vAlign w:val="center"/>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500</w:t>
            </w:r>
          </w:p>
        </w:tc>
        <w:tc>
          <w:tcPr>
            <w:tcW w:w="824" w:type="dxa"/>
            <w:tcBorders>
              <w:top w:val="single" w:sz="4" w:space="0" w:color="auto"/>
              <w:left w:val="nil"/>
              <w:bottom w:val="single" w:sz="4" w:space="0" w:color="auto"/>
              <w:right w:val="single" w:sz="4" w:space="0" w:color="auto"/>
            </w:tcBorders>
            <w:shd w:val="clear" w:color="auto" w:fill="auto"/>
            <w:vAlign w:val="center"/>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500</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500</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824" w:type="dxa"/>
            <w:tcBorders>
              <w:top w:val="single" w:sz="4" w:space="0" w:color="auto"/>
              <w:left w:val="nil"/>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500</w:t>
            </w:r>
          </w:p>
        </w:tc>
      </w:tr>
      <w:tr w:rsidR="006460C5" w:rsidRPr="00403659" w:rsidTr="006460C5">
        <w:trPr>
          <w:trHeight w:val="991"/>
          <w:jc w:val="center"/>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lastRenderedPageBreak/>
              <w:t>8500</w:t>
            </w:r>
          </w:p>
        </w:tc>
        <w:tc>
          <w:tcPr>
            <w:tcW w:w="4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rPr>
                <w:rFonts w:ascii="Times New Roman" w:hAnsi="Times New Roman"/>
                <w:color w:val="000000"/>
                <w:sz w:val="18"/>
                <w:szCs w:val="18"/>
              </w:rPr>
            </w:pPr>
            <w:r w:rsidRPr="006460C5">
              <w:rPr>
                <w:rFonts w:ascii="Times New Roman" w:hAnsi="Times New Roman"/>
                <w:b/>
                <w:bCs/>
                <w:color w:val="000000"/>
                <w:sz w:val="18"/>
                <w:szCs w:val="18"/>
              </w:rPr>
              <w:t>Ст. Кандалакша Октябрьской ж/д, код: 014906</w:t>
            </w:r>
            <w:r w:rsidRPr="006460C5">
              <w:rPr>
                <w:rFonts w:ascii="Times New Roman" w:hAnsi="Times New Roman"/>
                <w:color w:val="000000"/>
                <w:sz w:val="18"/>
                <w:szCs w:val="18"/>
              </w:rPr>
              <w:t xml:space="preserve"> (п/п грузополучателя)</w:t>
            </w:r>
            <w:r w:rsidRPr="006460C5">
              <w:rPr>
                <w:rFonts w:ascii="Times New Roman" w:hAnsi="Times New Roman"/>
                <w:color w:val="000000"/>
                <w:sz w:val="18"/>
                <w:szCs w:val="18"/>
              </w:rPr>
              <w:br/>
              <w:t>Получатель: Акционерное общество «Мурманэнергосбыт», код 6396, ОКПО 88036460</w:t>
            </w:r>
            <w:r w:rsidRPr="006460C5">
              <w:rPr>
                <w:rFonts w:ascii="Times New Roman" w:hAnsi="Times New Roman"/>
                <w:color w:val="000000"/>
                <w:sz w:val="18"/>
                <w:szCs w:val="18"/>
              </w:rPr>
              <w:br/>
              <w:t>183034, г. Мурманск, Свердлова, 39, корп.1</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500</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1000</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500</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1000</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500</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1000</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500</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1000</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500</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60C5" w:rsidRPr="006460C5" w:rsidRDefault="006460C5" w:rsidP="006460C5">
            <w:pPr>
              <w:jc w:val="center"/>
              <w:rPr>
                <w:rFonts w:ascii="Times New Roman" w:hAnsi="Times New Roman"/>
                <w:b/>
                <w:bCs/>
                <w:color w:val="000000"/>
                <w:sz w:val="18"/>
                <w:szCs w:val="18"/>
              </w:rPr>
            </w:pPr>
            <w:r w:rsidRPr="006460C5">
              <w:rPr>
                <w:rFonts w:ascii="Times New Roman" w:hAnsi="Times New Roman"/>
                <w:b/>
                <w:bCs/>
                <w:color w:val="000000"/>
                <w:sz w:val="18"/>
                <w:szCs w:val="18"/>
              </w:rPr>
              <w:t>1000</w:t>
            </w:r>
          </w:p>
        </w:tc>
      </w:tr>
      <w:tr w:rsidR="006460C5" w:rsidRPr="00403659" w:rsidTr="006460C5">
        <w:trPr>
          <w:trHeight w:val="315"/>
          <w:jc w:val="center"/>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60C5" w:rsidRPr="006460C5" w:rsidRDefault="006460C5" w:rsidP="006460C5">
            <w:pPr>
              <w:rPr>
                <w:rFonts w:ascii="Times New Roman" w:hAnsi="Times New Roman"/>
                <w:b/>
                <w:bCs/>
                <w:color w:val="000000"/>
                <w:sz w:val="18"/>
                <w:szCs w:val="18"/>
              </w:rPr>
            </w:pPr>
            <w:r w:rsidRPr="006460C5">
              <w:rPr>
                <w:rFonts w:ascii="Times New Roman" w:hAnsi="Times New Roman"/>
                <w:b/>
                <w:bCs/>
                <w:color w:val="000000"/>
                <w:sz w:val="18"/>
                <w:szCs w:val="18"/>
              </w:rPr>
              <w:t>Итого</w:t>
            </w:r>
          </w:p>
        </w:tc>
        <w:tc>
          <w:tcPr>
            <w:tcW w:w="4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60C5" w:rsidRPr="006460C5" w:rsidRDefault="006460C5" w:rsidP="006460C5">
            <w:pPr>
              <w:rPr>
                <w:rFonts w:ascii="Times New Roman" w:hAnsi="Times New Roman"/>
                <w:b/>
                <w:bCs/>
                <w:color w:val="000000"/>
                <w:sz w:val="18"/>
                <w:szCs w:val="18"/>
              </w:rPr>
            </w:pPr>
            <w:r w:rsidRPr="006460C5">
              <w:rPr>
                <w:rFonts w:ascii="Times New Roman" w:hAnsi="Times New Roman"/>
                <w:b/>
                <w:bCs/>
                <w:color w:val="000000"/>
                <w:sz w:val="18"/>
                <w:szCs w:val="18"/>
              </w:rPr>
              <w:t>50000</w:t>
            </w:r>
          </w:p>
        </w:tc>
        <w:tc>
          <w:tcPr>
            <w:tcW w:w="1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60C5" w:rsidRPr="006460C5" w:rsidRDefault="006460C5" w:rsidP="006460C5">
            <w:pP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60C5" w:rsidRPr="006460C5" w:rsidRDefault="006460C5" w:rsidP="006460C5">
            <w:pP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60C5" w:rsidRPr="006460C5" w:rsidRDefault="006460C5" w:rsidP="006460C5">
            <w:pP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60C5" w:rsidRPr="006460C5" w:rsidRDefault="006460C5" w:rsidP="006460C5">
            <w:pP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60C5" w:rsidRPr="006460C5" w:rsidRDefault="006460C5" w:rsidP="006460C5">
            <w:pP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60C5" w:rsidRPr="006460C5" w:rsidRDefault="006460C5" w:rsidP="006460C5">
            <w:pP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60C5" w:rsidRPr="006460C5" w:rsidRDefault="006460C5" w:rsidP="006460C5">
            <w:pP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60C5" w:rsidRPr="006460C5" w:rsidRDefault="006460C5" w:rsidP="006460C5">
            <w:pP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60C5" w:rsidRPr="006460C5" w:rsidRDefault="006460C5" w:rsidP="006460C5">
            <w:pP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60C5" w:rsidRPr="006460C5" w:rsidRDefault="006460C5" w:rsidP="006460C5">
            <w:pPr>
              <w:rPr>
                <w:rFonts w:ascii="Times New Roman" w:hAnsi="Times New Roman"/>
                <w:b/>
                <w:bCs/>
                <w:color w:val="000000"/>
                <w:sz w:val="18"/>
                <w:szCs w:val="18"/>
              </w:rPr>
            </w:pPr>
            <w:r w:rsidRPr="006460C5">
              <w:rPr>
                <w:rFonts w:ascii="Times New Roman" w:hAnsi="Times New Roman"/>
                <w:b/>
                <w:bCs/>
                <w:color w:val="000000"/>
                <w:sz w:val="18"/>
                <w:szCs w:val="18"/>
              </w:rPr>
              <w:t> </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60C5" w:rsidRPr="006460C5" w:rsidRDefault="006460C5" w:rsidP="006460C5">
            <w:pPr>
              <w:rPr>
                <w:rFonts w:ascii="Times New Roman" w:hAnsi="Times New Roman"/>
                <w:b/>
                <w:bCs/>
                <w:color w:val="000000"/>
                <w:sz w:val="18"/>
                <w:szCs w:val="18"/>
              </w:rPr>
            </w:pPr>
            <w:r w:rsidRPr="006460C5">
              <w:rPr>
                <w:rFonts w:ascii="Times New Roman" w:hAnsi="Times New Roman"/>
                <w:b/>
                <w:bCs/>
                <w:color w:val="000000"/>
                <w:sz w:val="18"/>
                <w:szCs w:val="18"/>
              </w:rPr>
              <w:t> </w:t>
            </w:r>
          </w:p>
        </w:tc>
      </w:tr>
    </w:tbl>
    <w:p w:rsidR="00B0170B" w:rsidRPr="009A4911" w:rsidRDefault="00B0170B" w:rsidP="00B07594">
      <w:pPr>
        <w:tabs>
          <w:tab w:val="left" w:pos="8700"/>
        </w:tabs>
        <w:rPr>
          <w:rFonts w:ascii="Times New Roman" w:eastAsia="Times New Roman" w:hAnsi="Times New Roman" w:cs="Times New Roman"/>
          <w:sz w:val="18"/>
          <w:szCs w:val="18"/>
          <w:highlight w:val="red"/>
          <w:lang w:eastAsia="ru-RU"/>
        </w:rPr>
      </w:pPr>
    </w:p>
    <w:p w:rsidR="00F868AB" w:rsidRPr="008628B9" w:rsidRDefault="00FF03DB" w:rsidP="00B07594">
      <w:pPr>
        <w:tabs>
          <w:tab w:val="left" w:pos="8700"/>
        </w:tabs>
        <w:rPr>
          <w:rFonts w:ascii="Times New Roman" w:eastAsia="Times New Roman" w:hAnsi="Times New Roman" w:cs="Times New Roman"/>
          <w:b/>
          <w:sz w:val="18"/>
          <w:szCs w:val="18"/>
          <w:lang w:eastAsia="ru-RU"/>
        </w:rPr>
      </w:pPr>
      <w:r w:rsidRPr="008628B9">
        <w:rPr>
          <w:rFonts w:ascii="Times New Roman" w:eastAsia="Times New Roman" w:hAnsi="Times New Roman" w:cs="Times New Roman"/>
          <w:b/>
          <w:sz w:val="18"/>
          <w:szCs w:val="18"/>
          <w:lang w:eastAsia="ru-RU"/>
        </w:rPr>
        <w:t>ВНИМАНИЕ! На станцию Мурманск, Оленегорск, отгрузки производить ТОЛЬКО В 4-Х ОСНЫХ ЦИСТЕРНАХ!!!</w:t>
      </w:r>
    </w:p>
    <w:tbl>
      <w:tblPr>
        <w:tblW w:w="23583" w:type="dxa"/>
        <w:tblInd w:w="392" w:type="dxa"/>
        <w:tblLayout w:type="fixed"/>
        <w:tblLook w:val="04A0" w:firstRow="1" w:lastRow="0" w:firstColumn="1" w:lastColumn="0" w:noHBand="0" w:noVBand="1"/>
      </w:tblPr>
      <w:tblGrid>
        <w:gridCol w:w="5127"/>
        <w:gridCol w:w="964"/>
        <w:gridCol w:w="821"/>
        <w:gridCol w:w="963"/>
        <w:gridCol w:w="963"/>
        <w:gridCol w:w="1106"/>
        <w:gridCol w:w="964"/>
        <w:gridCol w:w="1105"/>
        <w:gridCol w:w="963"/>
        <w:gridCol w:w="964"/>
        <w:gridCol w:w="855"/>
        <w:gridCol w:w="711"/>
        <w:gridCol w:w="713"/>
        <w:gridCol w:w="713"/>
        <w:gridCol w:w="713"/>
        <w:gridCol w:w="237"/>
        <w:gridCol w:w="2469"/>
        <w:gridCol w:w="808"/>
        <w:gridCol w:w="808"/>
        <w:gridCol w:w="808"/>
        <w:gridCol w:w="808"/>
      </w:tblGrid>
      <w:tr w:rsidR="003111D6" w:rsidRPr="008628B9" w:rsidTr="001D36E7">
        <w:trPr>
          <w:trHeight w:val="147"/>
        </w:trPr>
        <w:tc>
          <w:tcPr>
            <w:tcW w:w="5103"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b/>
                <w:bCs/>
                <w:color w:val="000000"/>
                <w:sz w:val="18"/>
                <w:szCs w:val="18"/>
                <w:lang w:eastAsia="ru-RU"/>
              </w:rPr>
            </w:pPr>
            <w:r w:rsidRPr="008628B9">
              <w:rPr>
                <w:rFonts w:ascii="Times New Roman" w:eastAsia="Times New Roman" w:hAnsi="Times New Roman" w:cs="Times New Roman"/>
                <w:b/>
                <w:bCs/>
                <w:color w:val="000000"/>
                <w:sz w:val="18"/>
                <w:szCs w:val="18"/>
                <w:lang w:eastAsia="ru-RU"/>
              </w:rPr>
              <w:t>БАНКОВСКИЕ  реквизиты грузополучателей:</w:t>
            </w:r>
          </w:p>
        </w:tc>
        <w:tc>
          <w:tcPr>
            <w:tcW w:w="959"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b/>
                <w:bCs/>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1101"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1100"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vAlign w:val="center"/>
            <w:hideMark/>
          </w:tcPr>
          <w:p w:rsidR="003111D6" w:rsidRPr="008628B9" w:rsidRDefault="003111D6" w:rsidP="001D36E7">
            <w:pPr>
              <w:spacing w:after="0" w:line="240" w:lineRule="auto"/>
              <w:jc w:val="center"/>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51"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2457"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jc w:val="center"/>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r>
      <w:tr w:rsidR="003111D6" w:rsidRPr="008628B9" w:rsidTr="001D36E7">
        <w:trPr>
          <w:trHeight w:val="337"/>
        </w:trPr>
        <w:tc>
          <w:tcPr>
            <w:tcW w:w="23467" w:type="dxa"/>
            <w:gridSpan w:val="21"/>
            <w:tcBorders>
              <w:top w:val="nil"/>
              <w:left w:val="nil"/>
              <w:bottom w:val="nil"/>
              <w:right w:val="nil"/>
            </w:tcBorders>
            <w:shd w:val="clear" w:color="auto" w:fill="auto"/>
            <w:hideMark/>
          </w:tcPr>
          <w:p w:rsidR="003111D6" w:rsidRPr="008628B9" w:rsidRDefault="003111D6" w:rsidP="001D36E7">
            <w:pPr>
              <w:spacing w:after="0" w:line="240" w:lineRule="auto"/>
              <w:rPr>
                <w:rFonts w:ascii="Times New Roman" w:eastAsia="Times New Roman" w:hAnsi="Times New Roman" w:cs="Times New Roman"/>
                <w:color w:val="000000"/>
                <w:sz w:val="18"/>
                <w:szCs w:val="18"/>
                <w:lang w:eastAsia="ru-RU"/>
              </w:rPr>
            </w:pPr>
            <w:r w:rsidRPr="008628B9">
              <w:rPr>
                <w:rFonts w:ascii="Times New Roman" w:eastAsia="Times New Roman" w:hAnsi="Times New Roman" w:cs="Times New Roman"/>
                <w:color w:val="000000"/>
                <w:sz w:val="18"/>
                <w:szCs w:val="18"/>
                <w:lang w:eastAsia="ru-RU"/>
              </w:rPr>
              <w:t xml:space="preserve"> 1. Акционерное общество «Мурманэнергосбыт»:  № р/с 407 028 103 000 010 03 064, Филиал ГПБ (АО) «Северо-Западный» г. Санкт- Петербург; БИК банка: 044030827;  № к/с 301 018 102 000 000 00 827                                                                                                                                                                                                                                                                                                                                                                                    </w:t>
            </w:r>
          </w:p>
        </w:tc>
      </w:tr>
      <w:tr w:rsidR="003111D6" w:rsidRPr="009228C7" w:rsidTr="001D36E7">
        <w:trPr>
          <w:trHeight w:val="339"/>
        </w:trPr>
        <w:tc>
          <w:tcPr>
            <w:tcW w:w="23467" w:type="dxa"/>
            <w:gridSpan w:val="21"/>
            <w:tcBorders>
              <w:top w:val="nil"/>
              <w:left w:val="nil"/>
              <w:bottom w:val="nil"/>
              <w:right w:val="nil"/>
            </w:tcBorders>
            <w:shd w:val="clear" w:color="auto" w:fill="auto"/>
            <w:vAlign w:val="center"/>
            <w:hideMark/>
          </w:tcPr>
          <w:p w:rsidR="003111D6" w:rsidRPr="009228C7" w:rsidRDefault="003111D6" w:rsidP="001D36E7">
            <w:pPr>
              <w:spacing w:after="0" w:line="240" w:lineRule="auto"/>
              <w:rPr>
                <w:rFonts w:ascii="Times New Roman" w:eastAsia="Times New Roman" w:hAnsi="Times New Roman" w:cs="Times New Roman"/>
                <w:color w:val="000000"/>
                <w:sz w:val="18"/>
                <w:szCs w:val="18"/>
                <w:lang w:eastAsia="ru-RU"/>
              </w:rPr>
            </w:pPr>
            <w:r w:rsidRPr="008628B9">
              <w:rPr>
                <w:rFonts w:ascii="Times New Roman" w:eastAsia="Times New Roman" w:hAnsi="Times New Roman" w:cs="Times New Roman"/>
                <w:color w:val="000000"/>
                <w:sz w:val="18"/>
                <w:szCs w:val="18"/>
                <w:lang w:eastAsia="ru-RU"/>
              </w:rPr>
              <w:t xml:space="preserve"> 2. АО «КГМК»: № р/с 407 028 101 936 100 000 17 в ОО "Мончегорск" Северо-Западного филиала ПАО «РОСБАНК» г. Санкт-Петербург; БИК банка: 0044030778; № к/с 301 018 101 000 000 00 778</w:t>
            </w:r>
            <w:r w:rsidRPr="009228C7">
              <w:rPr>
                <w:rFonts w:ascii="Times New Roman" w:eastAsia="Times New Roman" w:hAnsi="Times New Roman" w:cs="Times New Roman"/>
                <w:color w:val="000000"/>
                <w:sz w:val="18"/>
                <w:szCs w:val="18"/>
                <w:lang w:eastAsia="ru-RU"/>
              </w:rPr>
              <w:t xml:space="preserve">  </w:t>
            </w:r>
          </w:p>
        </w:tc>
      </w:tr>
    </w:tbl>
    <w:p w:rsidR="00F868AB" w:rsidRDefault="00F868AB" w:rsidP="00B07594">
      <w:pPr>
        <w:tabs>
          <w:tab w:val="left" w:pos="8700"/>
        </w:tabs>
        <w:rPr>
          <w:rFonts w:ascii="Times New Roman" w:eastAsia="Times New Roman" w:hAnsi="Times New Roman" w:cs="Times New Roman"/>
          <w:sz w:val="18"/>
          <w:szCs w:val="18"/>
          <w:lang w:eastAsia="ru-RU"/>
        </w:rPr>
      </w:pPr>
    </w:p>
    <w:p w:rsidR="004E1966" w:rsidRPr="004E1966" w:rsidRDefault="004E1966" w:rsidP="004E1966">
      <w:pPr>
        <w:tabs>
          <w:tab w:val="left" w:pos="8700"/>
        </w:tabs>
        <w:rPr>
          <w:rFonts w:ascii="Times New Roman" w:eastAsia="Times New Roman" w:hAnsi="Times New Roman" w:cs="Times New Roman"/>
          <w:sz w:val="20"/>
          <w:szCs w:val="20"/>
          <w:lang w:eastAsia="ru-RU"/>
        </w:rPr>
      </w:pPr>
      <w:r w:rsidRPr="004E1966">
        <w:rPr>
          <w:rFonts w:ascii="Times New Roman" w:eastAsia="Times New Roman" w:hAnsi="Times New Roman" w:cs="Times New Roman"/>
          <w:sz w:val="20"/>
          <w:szCs w:val="20"/>
          <w:lang w:eastAsia="ru-RU"/>
        </w:rPr>
        <w:t xml:space="preserve">От имени Поставщика:                                             </w:t>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t xml:space="preserve">От имени Покупателя:                                             </w:t>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r>
    </w:p>
    <w:p w:rsidR="004E1966" w:rsidRPr="004E1966" w:rsidRDefault="004E1966" w:rsidP="004E1966">
      <w:pPr>
        <w:tabs>
          <w:tab w:val="left" w:pos="8700"/>
        </w:tabs>
        <w:rPr>
          <w:rFonts w:ascii="Times New Roman" w:eastAsia="Times New Roman" w:hAnsi="Times New Roman" w:cs="Times New Roman"/>
          <w:sz w:val="20"/>
          <w:szCs w:val="20"/>
          <w:lang w:eastAsia="ru-RU"/>
        </w:rPr>
      </w:pPr>
      <w:r w:rsidRPr="004E1966">
        <w:rPr>
          <w:rFonts w:ascii="Times New Roman" w:eastAsia="Times New Roman" w:hAnsi="Times New Roman" w:cs="Times New Roman"/>
          <w:sz w:val="20"/>
          <w:szCs w:val="20"/>
          <w:lang w:eastAsia="ru-RU"/>
        </w:rPr>
        <w:tab/>
      </w:r>
    </w:p>
    <w:p w:rsidR="00F868AB" w:rsidRDefault="004E1966" w:rsidP="004E1966">
      <w:pPr>
        <w:tabs>
          <w:tab w:val="left" w:pos="8700"/>
        </w:tabs>
        <w:rPr>
          <w:rFonts w:ascii="Times New Roman" w:eastAsia="Times New Roman" w:hAnsi="Times New Roman" w:cs="Times New Roman"/>
          <w:sz w:val="18"/>
          <w:szCs w:val="18"/>
          <w:lang w:eastAsia="ru-RU"/>
        </w:rPr>
      </w:pPr>
      <w:r w:rsidRPr="004E1966">
        <w:rPr>
          <w:rFonts w:ascii="Times New Roman" w:eastAsia="Times New Roman" w:hAnsi="Times New Roman" w:cs="Times New Roman"/>
          <w:sz w:val="20"/>
          <w:szCs w:val="20"/>
          <w:lang w:eastAsia="ru-RU"/>
        </w:rPr>
        <w:t>_______________________/</w:t>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t>_______________________/</w:t>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p>
    <w:p w:rsidR="00F868AB" w:rsidRPr="005A77C7" w:rsidRDefault="00F868AB" w:rsidP="00B07594">
      <w:pPr>
        <w:tabs>
          <w:tab w:val="left" w:pos="8700"/>
        </w:tabs>
        <w:rPr>
          <w:rFonts w:ascii="Times New Roman" w:eastAsia="Times New Roman" w:hAnsi="Times New Roman" w:cs="Times New Roman"/>
          <w:sz w:val="18"/>
          <w:szCs w:val="18"/>
          <w:lang w:eastAsia="ru-RU"/>
        </w:rPr>
        <w:sectPr w:rsidR="00F868AB" w:rsidRPr="005A77C7" w:rsidSect="00E57B8B">
          <w:pgSz w:w="16838" w:h="11906" w:orient="landscape"/>
          <w:pgMar w:top="1418" w:right="1135" w:bottom="567" w:left="426" w:header="567" w:footer="62" w:gutter="0"/>
          <w:cols w:space="720"/>
          <w:docGrid w:linePitch="600" w:charSpace="36864"/>
        </w:sectPr>
      </w:pP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Приложение № 2</w:t>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к Договору поставки № ___________ от ____________ г.</w:t>
      </w:r>
    </w:p>
    <w:p w:rsidR="00CE4AA8" w:rsidRPr="00CE4AA8" w:rsidRDefault="00CE4AA8" w:rsidP="00CE4AA8">
      <w:pPr>
        <w:tabs>
          <w:tab w:val="left" w:pos="4152"/>
        </w:tabs>
        <w:spacing w:after="0" w:line="240" w:lineRule="auto"/>
        <w:ind w:left="-709"/>
        <w:rPr>
          <w:rFonts w:ascii="Times New Roman" w:eastAsia="Times New Roman" w:hAnsi="Times New Roman" w:cs="Times New Roman"/>
          <w:sz w:val="24"/>
          <w:szCs w:val="24"/>
          <w:lang w:eastAsia="ru-RU"/>
        </w:rPr>
      </w:pPr>
      <w:r w:rsidRPr="00CE4AA8">
        <w:rPr>
          <w:rFonts w:ascii="Times New Roman" w:eastAsia="Times New Roman" w:hAnsi="Times New Roman" w:cs="Times New Roman"/>
          <w:noProof/>
          <w:sz w:val="24"/>
          <w:szCs w:val="24"/>
          <w:lang w:eastAsia="ru-RU"/>
        </w:rPr>
        <w:drawing>
          <wp:inline distT="0" distB="0" distL="0" distR="0" wp14:anchorId="64018B40" wp14:editId="48E00FD2">
            <wp:extent cx="6972300" cy="15925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Calibri" w:hAnsi="Times New Roman" w:cs="Times New Roman"/>
          <w:b/>
          <w:i/>
          <w:sz w:val="28"/>
          <w:szCs w:val="28"/>
          <w:lang w:eastAsia="ru-RU"/>
        </w:rPr>
      </w:pPr>
      <w:r w:rsidRPr="00CE4AA8">
        <w:rPr>
          <w:rFonts w:ascii="Times New Roman" w:eastAsia="Calibri" w:hAnsi="Times New Roman" w:cs="Times New Roman"/>
          <w:sz w:val="24"/>
          <w:szCs w:val="24"/>
          <w:lang w:eastAsia="ru-RU"/>
        </w:rPr>
        <w:t xml:space="preserve">   </w:t>
      </w:r>
      <w:r w:rsidRPr="00CE4AA8">
        <w:rPr>
          <w:rFonts w:ascii="Times New Roman" w:eastAsia="Calibri" w:hAnsi="Times New Roman" w:cs="Times New Roman"/>
          <w:b/>
          <w:i/>
          <w:sz w:val="28"/>
          <w:szCs w:val="28"/>
          <w:lang w:eastAsia="ru-RU"/>
        </w:rPr>
        <w:t>Форма заявки на поставку Продукции водным/автомобильным транспортом</w:t>
      </w:r>
    </w:p>
    <w:tbl>
      <w:tblPr>
        <w:tblpPr w:leftFromText="180" w:rightFromText="180" w:vertAnchor="text" w:horzAnchor="margin" w:tblpX="-1404" w:tblpY="152"/>
        <w:tblW w:w="0" w:type="dxa"/>
        <w:tblLayout w:type="fixed"/>
        <w:tblLook w:val="01E0" w:firstRow="1" w:lastRow="1" w:firstColumn="1" w:lastColumn="1" w:noHBand="0" w:noVBand="0"/>
      </w:tblPr>
      <w:tblGrid>
        <w:gridCol w:w="6543"/>
        <w:gridCol w:w="5159"/>
      </w:tblGrid>
      <w:tr w:rsidR="00CE4AA8" w:rsidRPr="00CE4AA8" w:rsidTr="00CE4AA8">
        <w:trPr>
          <w:trHeight w:val="42"/>
        </w:trPr>
        <w:tc>
          <w:tcPr>
            <w:tcW w:w="6543" w:type="dxa"/>
            <w:vAlign w:val="bottom"/>
            <w:hideMark/>
          </w:tcPr>
          <w:p w:rsidR="00CE4AA8" w:rsidRPr="00CE4AA8" w:rsidRDefault="00CE4AA8" w:rsidP="00CE4AA8">
            <w:pPr>
              <w:spacing w:after="240"/>
              <w:contextualSpacing/>
              <w:rPr>
                <w:rFonts w:ascii="Times New Roman" w:eastAsia="Calibri" w:hAnsi="Times New Roman" w:cs="Times New Roman"/>
                <w:sz w:val="24"/>
                <w:szCs w:val="24"/>
              </w:rPr>
            </w:pPr>
            <w:r w:rsidRPr="00CE4AA8">
              <w:rPr>
                <w:rFonts w:ascii="Times New Roman" w:eastAsia="Calibri" w:hAnsi="Times New Roman" w:cs="Times New Roman"/>
                <w:sz w:val="24"/>
                <w:szCs w:val="24"/>
              </w:rPr>
              <w:t xml:space="preserve">                      «____»________ 20___  № ___________</w:t>
            </w:r>
          </w:p>
        </w:tc>
        <w:tc>
          <w:tcPr>
            <w:tcW w:w="5159" w:type="dxa"/>
          </w:tcPr>
          <w:p w:rsidR="00CE4AA8" w:rsidRPr="00CE4AA8" w:rsidRDefault="00CE4AA8" w:rsidP="00CE4AA8">
            <w:pPr>
              <w:spacing w:after="0" w:line="240" w:lineRule="auto"/>
              <w:jc w:val="center"/>
              <w:rPr>
                <w:rFonts w:ascii="Times New Roman" w:eastAsia="Calibri" w:hAnsi="Times New Roman" w:cs="Times New Roman"/>
                <w:b/>
                <w:sz w:val="28"/>
                <w:szCs w:val="24"/>
              </w:rPr>
            </w:pPr>
            <w:r w:rsidRPr="00CE4AA8">
              <w:rPr>
                <w:rFonts w:ascii="Times New Roman" w:eastAsia="Calibri" w:hAnsi="Times New Roman" w:cs="Times New Roman"/>
                <w:b/>
                <w:sz w:val="28"/>
                <w:szCs w:val="24"/>
              </w:rPr>
              <w:t>Контрагент</w:t>
            </w:r>
          </w:p>
          <w:p w:rsidR="00CE4AA8" w:rsidRPr="00CE4AA8" w:rsidRDefault="00CE4AA8" w:rsidP="00CE4AA8">
            <w:pPr>
              <w:spacing w:after="0" w:line="240" w:lineRule="auto"/>
              <w:jc w:val="center"/>
              <w:rPr>
                <w:rFonts w:ascii="Times New Roman" w:eastAsia="Calibri" w:hAnsi="Times New Roman" w:cs="Times New Roman"/>
                <w:b/>
                <w:sz w:val="24"/>
                <w:szCs w:val="24"/>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p w:rsidR="00CE4AA8" w:rsidRPr="00CE4AA8" w:rsidRDefault="00CE4AA8" w:rsidP="00CE4AA8">
      <w:pPr>
        <w:tabs>
          <w:tab w:val="left" w:pos="4152"/>
        </w:tabs>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ЗАЯВКА НА ПОСТАВКУ</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(водным/автомобильным транспортом)</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CE4AA8" w:rsidRPr="00CE4AA8" w:rsidTr="00CE4AA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№/дата договора</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Количество, ед.изм.</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Срок поставки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Особые отметки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gridAfter w:val="1"/>
          <w:wAfter w:w="25" w:type="dxa"/>
        </w:trPr>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4961"/>
      </w:tblGrid>
      <w:tr w:rsidR="00CE4AA8" w:rsidRPr="00CE4AA8" w:rsidTr="00CE4AA8">
        <w:trPr>
          <w:trHeight w:val="94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4961" w:type="dxa"/>
            <w:hideMark/>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«Мурманэнергосбыт» (АО «МЭС»)</w:t>
            </w:r>
          </w:p>
        </w:tc>
      </w:tr>
      <w:tr w:rsidR="00CE4AA8" w:rsidRPr="00CE4AA8" w:rsidTr="00CE4AA8">
        <w:trPr>
          <w:trHeight w:val="90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4961"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4900C5"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4" w:name="_Toc474929145"/>
      <w:r>
        <w:rPr>
          <w:rFonts w:ascii="Times New Roman" w:eastAsia="Times New Roman" w:hAnsi="Times New Roman" w:cs="Times New Roman"/>
          <w:b/>
          <w:sz w:val="24"/>
          <w:szCs w:val="24"/>
          <w:lang w:eastAsia="ar-SA"/>
        </w:rPr>
        <w:lastRenderedPageBreak/>
        <w:t>П</w:t>
      </w:r>
      <w:r w:rsidRPr="00AA5967">
        <w:rPr>
          <w:rFonts w:ascii="Times New Roman" w:eastAsia="Times New Roman" w:hAnsi="Times New Roman" w:cs="Times New Roman"/>
          <w:b/>
          <w:sz w:val="24"/>
          <w:szCs w:val="24"/>
          <w:lang w:val="x-none" w:eastAsia="ar-SA"/>
        </w:rPr>
        <w:t>риложение</w:t>
      </w:r>
      <w:r w:rsidR="00AA5967" w:rsidRPr="00AA5967">
        <w:rPr>
          <w:rFonts w:ascii="Times New Roman" w:eastAsia="Times New Roman" w:hAnsi="Times New Roman" w:cs="Times New Roman"/>
          <w:b/>
          <w:sz w:val="24"/>
          <w:szCs w:val="24"/>
          <w:lang w:val="x-none" w:eastAsia="ar-SA"/>
        </w:rPr>
        <w:t xml:space="preserve">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4"/>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95" w:name="_Toc394314190"/>
      <w:bookmarkStart w:id="196"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95"/>
      <w:bookmarkEnd w:id="196"/>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Сведения из единого реестра субъектов малого и среднего предпринимательства или Декларация (Форма 4) </w:t>
            </w:r>
            <w:r w:rsidRPr="00EC4D50">
              <w:rPr>
                <w:rFonts w:ascii="Times New Roman" w:eastAsia="Times New Roman" w:hAnsi="Times New Roman" w:cs="Times New Roman"/>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FD3F94">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r w:rsidR="00FD3F94">
              <w:t xml:space="preserve"> </w:t>
            </w:r>
            <w:r w:rsidR="00FD3F94" w:rsidRPr="00786FCC">
              <w:rPr>
                <w:rFonts w:ascii="Times New Roman" w:eastAsia="Times New Roman" w:hAnsi="Times New Roman" w:cs="Times New Roman"/>
                <w:i/>
                <w:sz w:val="24"/>
                <w:szCs w:val="24"/>
              </w:rPr>
              <w:t>(на усмотрение Участника закупки для оценки по критерию «Наличие у Участника запроса предложений материально-технических ресурсов»)</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110686">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7" w:name="ОтчетностьЗаПрошлый2"/>
            <w:r w:rsidRPr="0013695A">
              <w:rPr>
                <w:rFonts w:ascii="Times New Roman" w:eastAsia="Times New Roman" w:hAnsi="Times New Roman" w:cs="Times New Roman"/>
                <w:sz w:val="24"/>
                <w:szCs w:val="24"/>
              </w:rPr>
              <w:instrText xml:space="preserve"> FORMTEXT </w:instrText>
            </w:r>
            <w:r w:rsidR="006B4F85">
              <w:rPr>
                <w:rFonts w:ascii="Times New Roman" w:eastAsia="Times New Roman" w:hAnsi="Times New Roman" w:cs="Times New Roman"/>
                <w:sz w:val="24"/>
                <w:szCs w:val="24"/>
              </w:rPr>
            </w:r>
            <w:r w:rsidR="006B4F85">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7"/>
            <w:r w:rsidRPr="0013695A">
              <w:rPr>
                <w:rFonts w:ascii="Times New Roman" w:eastAsia="Times New Roman" w:hAnsi="Times New Roman" w:cs="Times New Roman"/>
                <w:sz w:val="24"/>
                <w:szCs w:val="24"/>
              </w:rPr>
              <w:t xml:space="preserve"> 201</w:t>
            </w:r>
            <w:r>
              <w:rPr>
                <w:rFonts w:ascii="Times New Roman" w:eastAsia="Times New Roman" w:hAnsi="Times New Roman" w:cs="Times New Roman"/>
                <w:sz w:val="24"/>
                <w:szCs w:val="24"/>
              </w:rPr>
              <w:t>7</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w:t>
            </w:r>
            <w:r w:rsidR="002C652D" w:rsidRPr="00CD26EC">
              <w:rPr>
                <w:rFonts w:ascii="Times New Roman" w:eastAsia="Times New Roman" w:hAnsi="Times New Roman" w:cs="Times New Roman"/>
                <w:bCs/>
                <w:sz w:val="24"/>
                <w:lang w:eastAsia="ar-SA"/>
              </w:rPr>
              <w:t>о приеме</w:t>
            </w:r>
            <w:r w:rsidR="00110686">
              <w:rPr>
                <w:rFonts w:ascii="Times New Roman" w:eastAsia="Times New Roman" w:hAnsi="Times New Roman" w:cs="Times New Roman"/>
                <w:bCs/>
                <w:sz w:val="24"/>
                <w:lang w:eastAsia="ar-SA"/>
              </w:rPr>
              <w:t xml:space="preserve"> (квитанцией 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E78F4">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 xml:space="preserve">Копии документов, подтверждающих соответствие Продукции требованиям, установленным в соответствии </w:t>
            </w:r>
            <w:r w:rsidRPr="00AA5967">
              <w:rPr>
                <w:rFonts w:ascii="Times New Roman" w:eastAsia="Times New Roman" w:hAnsi="Times New Roman" w:cs="Times New Roman"/>
                <w:bCs/>
                <w:sz w:val="24"/>
                <w:szCs w:val="24"/>
              </w:rPr>
              <w:lastRenderedPageBreak/>
              <w:t>с законодательством РФ</w:t>
            </w:r>
            <w:r>
              <w:rPr>
                <w:rFonts w:ascii="Times New Roman" w:eastAsia="Times New Roman" w:hAnsi="Times New Roman" w:cs="Times New Roman"/>
                <w:bCs/>
                <w:sz w:val="24"/>
                <w:szCs w:val="24"/>
              </w:rPr>
              <w:t>,</w:t>
            </w:r>
            <w:r w:rsidRPr="0013695A">
              <w:rPr>
                <w:rFonts w:ascii="Times New Roman" w:eastAsia="Times New Roman" w:hAnsi="Times New Roman" w:cs="Times New Roman"/>
                <w:sz w:val="24"/>
                <w:szCs w:val="24"/>
              </w:rPr>
              <w:t xml:space="preserve">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94843" w:rsidP="00941B1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К</w:t>
            </w:r>
            <w:r w:rsidR="00A068C0" w:rsidRPr="00AA5967">
              <w:rPr>
                <w:rFonts w:ascii="Times New Roman" w:eastAsia="Times New Roman" w:hAnsi="Times New Roman" w:cs="Times New Roman"/>
                <w:sz w:val="24"/>
                <w:szCs w:val="24"/>
                <w:lang w:eastAsia="ru-RU"/>
              </w:rPr>
              <w:t xml:space="preserve">опии </w:t>
            </w:r>
            <w:r w:rsidR="00A068C0" w:rsidRPr="00AA5967">
              <w:rPr>
                <w:rFonts w:ascii="Times New Roman" w:eastAsia="Calibri" w:hAnsi="Times New Roman" w:cs="Times New Roman"/>
                <w:bCs/>
                <w:sz w:val="24"/>
                <w:szCs w:val="24"/>
                <w:lang w:eastAsia="x-none"/>
              </w:rPr>
              <w:t>догов</w:t>
            </w:r>
            <w:r w:rsidR="00BC1437">
              <w:rPr>
                <w:rFonts w:ascii="Times New Roman" w:eastAsia="Calibri" w:hAnsi="Times New Roman" w:cs="Times New Roman"/>
                <w:bCs/>
                <w:sz w:val="24"/>
                <w:szCs w:val="24"/>
                <w:lang w:eastAsia="x-none"/>
              </w:rPr>
              <w:t xml:space="preserve">оров между Участником и </w:t>
            </w:r>
            <w:r w:rsidR="00BC1437" w:rsidRPr="005A4995">
              <w:rPr>
                <w:rFonts w:ascii="Times New Roman" w:eastAsia="Calibri" w:hAnsi="Times New Roman" w:cs="Times New Roman"/>
                <w:bCs/>
                <w:sz w:val="24"/>
                <w:szCs w:val="24"/>
                <w:lang w:eastAsia="x-none"/>
              </w:rPr>
              <w:t>нефтяными компаниями</w:t>
            </w:r>
            <w:r w:rsidR="00A068C0" w:rsidRPr="005A4995">
              <w:rPr>
                <w:rFonts w:ascii="Times New Roman" w:eastAsia="Calibri" w:hAnsi="Times New Roman" w:cs="Times New Roman"/>
                <w:bCs/>
                <w:sz w:val="24"/>
                <w:szCs w:val="24"/>
                <w:lang w:eastAsia="x-none"/>
              </w:rPr>
              <w:t>, а также справок от нефтяных компаний</w:t>
            </w:r>
            <w:r w:rsidR="00A068C0" w:rsidRPr="00AA5967">
              <w:rPr>
                <w:rFonts w:ascii="Times New Roman" w:eastAsia="Calibri" w:hAnsi="Times New Roman" w:cs="Times New Roman"/>
                <w:bCs/>
                <w:sz w:val="24"/>
                <w:szCs w:val="24"/>
                <w:lang w:eastAsia="x-none"/>
              </w:rPr>
              <w:t xml:space="preserve"> о готовности предоставить мазут топочный 100 ГОСТ 10585-2013 или нефтепродуктов аналогичного или лучшего качества Участнику</w:t>
            </w:r>
            <w:r>
              <w:rPr>
                <w:rFonts w:ascii="Times New Roman" w:eastAsia="Calibri" w:hAnsi="Times New Roman" w:cs="Times New Roman"/>
                <w:bCs/>
                <w:sz w:val="24"/>
                <w:szCs w:val="24"/>
                <w:lang w:eastAsia="x-none"/>
              </w:rPr>
              <w:t xml:space="preserve"> закупки</w:t>
            </w:r>
            <w:r w:rsidR="00A068C0" w:rsidRPr="00AA5967">
              <w:rPr>
                <w:rFonts w:ascii="Times New Roman" w:eastAsia="Calibri" w:hAnsi="Times New Roman" w:cs="Times New Roman"/>
                <w:bCs/>
                <w:sz w:val="24"/>
                <w:szCs w:val="24"/>
                <w:lang w:eastAsia="x-none"/>
              </w:rPr>
              <w:t xml:space="preserve">, </w:t>
            </w:r>
            <w:r w:rsidR="00A068C0" w:rsidRPr="00AA5967">
              <w:rPr>
                <w:rFonts w:ascii="Times New Roman" w:eastAsia="Times New Roman" w:hAnsi="Times New Roman" w:cs="Times New Roman"/>
                <w:sz w:val="24"/>
                <w:szCs w:val="24"/>
              </w:rPr>
              <w:t xml:space="preserve">заверены уполномоченным лицом Участника </w:t>
            </w:r>
            <w:r w:rsidR="00A068C0" w:rsidRPr="00786FCC">
              <w:rPr>
                <w:rFonts w:ascii="Times New Roman" w:eastAsia="Times New Roman" w:hAnsi="Times New Roman" w:cs="Times New Roman"/>
                <w:sz w:val="24"/>
                <w:szCs w:val="24"/>
              </w:rPr>
              <w:t>закупки</w:t>
            </w:r>
            <w:r w:rsidR="00A068C0" w:rsidRPr="00786FCC">
              <w:rPr>
                <w:rFonts w:ascii="Times New Roman" w:eastAsia="Calibri" w:hAnsi="Times New Roman" w:cs="Times New Roman"/>
                <w:bCs/>
                <w:i/>
                <w:sz w:val="24"/>
                <w:szCs w:val="24"/>
                <w:lang w:eastAsia="x-none"/>
              </w:rPr>
              <w:t xml:space="preserve"> </w:t>
            </w:r>
            <w:r w:rsidR="00786FCC" w:rsidRPr="00786FCC">
              <w:rPr>
                <w:rFonts w:ascii="Times New Roman" w:eastAsia="Times New Roman" w:hAnsi="Times New Roman" w:cs="Times New Roman"/>
                <w:i/>
                <w:sz w:val="24"/>
                <w:szCs w:val="24"/>
              </w:rPr>
              <w:t>(на усмотрение Участника закупки для оценки по критерию «Наличие у Участника запроса предложений материально-технических ресурсов»)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5B7BD5" w:rsidRPr="00AA5967" w:rsidTr="00E47C40">
        <w:trPr>
          <w:gridAfter w:val="1"/>
          <w:wAfter w:w="8071" w:type="dxa"/>
          <w:trHeight w:val="1137"/>
        </w:trPr>
        <w:tc>
          <w:tcPr>
            <w:tcW w:w="675" w:type="dxa"/>
            <w:tcBorders>
              <w:top w:val="single" w:sz="4" w:space="0" w:color="000000"/>
              <w:left w:val="single" w:sz="4" w:space="0" w:color="000000"/>
              <w:bottom w:val="single" w:sz="4" w:space="0" w:color="000000"/>
            </w:tcBorders>
            <w:shd w:val="clear" w:color="auto" w:fill="auto"/>
          </w:tcPr>
          <w:p w:rsidR="005B7BD5" w:rsidRPr="00AA5967" w:rsidRDefault="005B7BD5"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5B7BD5" w:rsidRDefault="005B7BD5" w:rsidP="00E47C4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5A4995">
              <w:rPr>
                <w:rFonts w:ascii="Times New Roman" w:eastAsia="Times New Roman" w:hAnsi="Times New Roman" w:cs="Times New Roman"/>
                <w:sz w:val="24"/>
                <w:szCs w:val="24"/>
                <w:lang w:eastAsia="x-none"/>
              </w:rPr>
              <w:t>Письмо в произвольной форме об использовании универсального передаточного документа в качестве первичного документа и счета-фа</w:t>
            </w:r>
            <w:r w:rsidR="00EB569A">
              <w:rPr>
                <w:rFonts w:ascii="Times New Roman" w:eastAsia="Times New Roman" w:hAnsi="Times New Roman" w:cs="Times New Roman"/>
                <w:sz w:val="24"/>
                <w:szCs w:val="24"/>
                <w:lang w:eastAsia="x-none"/>
              </w:rPr>
              <w:t xml:space="preserve">ктуры </w:t>
            </w:r>
            <w:r w:rsidR="00EB569A" w:rsidRPr="006D56D2">
              <w:rPr>
                <w:rFonts w:ascii="Times New Roman" w:eastAsia="Times New Roman" w:hAnsi="Times New Roman" w:cs="Times New Roman"/>
                <w:i/>
                <w:sz w:val="24"/>
                <w:szCs w:val="24"/>
                <w:lang w:eastAsia="x-none"/>
              </w:rPr>
              <w:t>(в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5B7BD5"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44070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BA0710">
      <w:pPr>
        <w:pStyle w:val="afff9"/>
        <w:numPr>
          <w:ilvl w:val="0"/>
          <w:numId w:val="45"/>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526A19" w:rsidRDefault="00526A19" w:rsidP="00526A19">
      <w:pPr>
        <w:tabs>
          <w:tab w:val="left" w:pos="0"/>
          <w:tab w:val="left" w:pos="284"/>
        </w:tabs>
        <w:spacing w:after="0" w:line="240" w:lineRule="auto"/>
        <w:jc w:val="both"/>
        <w:rPr>
          <w:rFonts w:ascii="Times New Roman" w:eastAsia="Times New Roman" w:hAnsi="Times New Roman"/>
        </w:rPr>
      </w:pPr>
      <w:r w:rsidRPr="00526A19">
        <w:rPr>
          <w:rFonts w:ascii="Times New Roman" w:eastAsia="Times New Roman" w:hAnsi="Times New Roman"/>
        </w:rPr>
        <w:t>2)</w:t>
      </w:r>
      <w:r w:rsidRPr="00526A19">
        <w:rPr>
          <w:rFonts w:ascii="Times New Roman" w:eastAsia="Times New Roman" w:hAnsi="Times New Roman"/>
        </w:rPr>
        <w:tab/>
      </w:r>
      <w:r w:rsidR="00694843">
        <w:rPr>
          <w:rFonts w:ascii="Times New Roman" w:eastAsia="Times New Roman" w:hAnsi="Times New Roman"/>
        </w:rPr>
        <w:t>Н</w:t>
      </w:r>
      <w:r w:rsidRPr="00526A19">
        <w:rPr>
          <w:rFonts w:ascii="Times New Roman" w:eastAsia="Times New Roman" w:hAnsi="Times New Roman"/>
        </w:rPr>
        <w:t>екоммерческие организации, индивидуальные предприниматели и организации, зарегистрированные после 1 января 2018 года, указывают в п.1</w:t>
      </w:r>
      <w:r w:rsidR="00694843">
        <w:rPr>
          <w:rFonts w:ascii="Times New Roman" w:eastAsia="Times New Roman" w:hAnsi="Times New Roman"/>
        </w:rPr>
        <w:t>4</w:t>
      </w:r>
      <w:r w:rsidRPr="00526A19">
        <w:rPr>
          <w:rFonts w:ascii="Times New Roman" w:eastAsia="Times New Roman" w:hAnsi="Times New Roman"/>
        </w:rPr>
        <w:t xml:space="preserve"> описи сведения с учетом требований п. 3.3. настоящей Документации</w:t>
      </w:r>
      <w:r w:rsidR="00E97DC4" w:rsidRPr="00526A19">
        <w:rPr>
          <w:rFonts w:ascii="Times New Roman" w:eastAsia="Times New Roman" w:hAnsi="Times New Roman"/>
        </w:rPr>
        <w:t>.</w:t>
      </w:r>
    </w:p>
    <w:p w:rsidR="00AA5967" w:rsidRDefault="00E97DC4" w:rsidP="00AA5967">
      <w:pPr>
        <w:spacing w:after="0"/>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Документы должны быть подшиты в том (требование п.п.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p w:rsidR="00684979" w:rsidRPr="00E97DC4" w:rsidRDefault="00684979" w:rsidP="00AA5967">
      <w:pPr>
        <w:spacing w:after="0"/>
        <w:jc w:val="both"/>
        <w:rPr>
          <w:rFonts w:ascii="Calibri" w:eastAsia="Calibri" w:hAnsi="Calibri" w:cs="Times New Roman"/>
        </w:rPr>
      </w:pPr>
    </w:p>
    <w:sectPr w:rsidR="00684979" w:rsidRPr="00E97DC4" w:rsidSect="00FA74E8">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622" w:rsidRDefault="001F3622" w:rsidP="003A2F0D">
      <w:pPr>
        <w:spacing w:after="0" w:line="240" w:lineRule="auto"/>
      </w:pPr>
      <w:r>
        <w:separator/>
      </w:r>
    </w:p>
  </w:endnote>
  <w:endnote w:type="continuationSeparator" w:id="0">
    <w:p w:rsidR="001F3622" w:rsidRDefault="001F3622"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622" w:rsidRDefault="001F3622" w:rsidP="003A2F0D">
      <w:pPr>
        <w:spacing w:after="0" w:line="240" w:lineRule="auto"/>
      </w:pPr>
      <w:r>
        <w:separator/>
      </w:r>
    </w:p>
  </w:footnote>
  <w:footnote w:type="continuationSeparator" w:id="0">
    <w:p w:rsidR="001F3622" w:rsidRDefault="001F3622" w:rsidP="003A2F0D">
      <w:pPr>
        <w:spacing w:after="0" w:line="240" w:lineRule="auto"/>
      </w:pPr>
      <w:r>
        <w:continuationSeparator/>
      </w:r>
    </w:p>
  </w:footnote>
  <w:footnote w:id="1">
    <w:p w:rsidR="00B250F9" w:rsidRPr="00390286" w:rsidRDefault="00B250F9" w:rsidP="003A2F0D">
      <w:pPr>
        <w:pStyle w:val="afff2"/>
        <w:spacing w:line="240" w:lineRule="auto"/>
        <w:rPr>
          <w:sz w:val="20"/>
        </w:rPr>
      </w:pPr>
      <w:r w:rsidRPr="00390286">
        <w:rPr>
          <w:rStyle w:val="afffffb"/>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EndPr/>
    <w:sdtContent>
      <w:p w:rsidR="00B250F9" w:rsidRDefault="00B250F9">
        <w:pPr>
          <w:pStyle w:val="aff8"/>
          <w:jc w:val="center"/>
        </w:pPr>
        <w:r>
          <w:fldChar w:fldCharType="begin"/>
        </w:r>
        <w:r>
          <w:instrText>PAGE   \* MERGEFORMAT</w:instrText>
        </w:r>
        <w:r>
          <w:fldChar w:fldCharType="separate"/>
        </w:r>
        <w:r w:rsidR="006B4F85">
          <w:rPr>
            <w:noProof/>
          </w:rPr>
          <w:t>6</w:t>
        </w:r>
        <w:r>
          <w:fldChar w:fldCharType="end"/>
        </w:r>
      </w:p>
    </w:sdtContent>
  </w:sdt>
  <w:p w:rsidR="00B250F9" w:rsidRDefault="00B250F9" w:rsidP="00340C98">
    <w:pPr>
      <w:pStyle w:val="aff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0F9" w:rsidRDefault="00B250F9">
    <w:pPr>
      <w:pStyle w:val="aff8"/>
      <w:jc w:val="center"/>
    </w:pPr>
  </w:p>
  <w:p w:rsidR="00B250F9" w:rsidRDefault="00B250F9">
    <w:pPr>
      <w:pStyle w:val="af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EndPr/>
    <w:sdtContent>
      <w:p w:rsidR="00B250F9" w:rsidRDefault="00B250F9" w:rsidP="00B831C4">
        <w:pPr>
          <w:pStyle w:val="aff8"/>
          <w:jc w:val="center"/>
        </w:pPr>
        <w:r>
          <w:fldChar w:fldCharType="begin"/>
        </w:r>
        <w:r>
          <w:instrText>PAGE   \* MERGEFORMAT</w:instrText>
        </w:r>
        <w:r>
          <w:fldChar w:fldCharType="separate"/>
        </w:r>
        <w:r w:rsidR="006B4F85">
          <w:rPr>
            <w:noProof/>
          </w:rPr>
          <w:t>53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000002C"/>
    <w:multiLevelType w:val="multilevel"/>
    <w:tmpl w:val="0000002C"/>
    <w:lvl w:ilvl="0">
      <w:start w:val="4"/>
      <w:numFmt w:val="decimal"/>
      <w:lvlText w:val="%1."/>
      <w:lvlJc w:val="left"/>
      <w:pPr>
        <w:tabs>
          <w:tab w:val="num" w:pos="720"/>
        </w:tabs>
        <w:ind w:left="720" w:hanging="360"/>
      </w:pPr>
      <w:rPr>
        <w:b/>
        <w:bCs/>
      </w:rPr>
    </w:lvl>
    <w:lvl w:ilvl="1">
      <w:start w:val="13"/>
      <w:numFmt w:val="decimal"/>
      <w:lvlText w:val="%1.%2."/>
      <w:lvlJc w:val="left"/>
      <w:pPr>
        <w:tabs>
          <w:tab w:val="num" w:pos="1080"/>
        </w:tabs>
        <w:ind w:left="1080" w:hanging="360"/>
      </w:pPr>
      <w:rPr>
        <w:b/>
        <w:bCs/>
      </w:rPr>
    </w:lvl>
    <w:lvl w:ilvl="2">
      <w:start w:val="3"/>
      <w:numFmt w:val="decimal"/>
      <w:lvlText w:val="%1.%2.%3."/>
      <w:lvlJc w:val="left"/>
      <w:pPr>
        <w:tabs>
          <w:tab w:val="num" w:pos="1440"/>
        </w:tabs>
        <w:ind w:left="1440" w:hanging="360"/>
      </w:pPr>
      <w:rPr>
        <w:b/>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4"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6"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8"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9" w15:restartNumberingAfterBreak="0">
    <w:nsid w:val="20DE2811"/>
    <w:multiLevelType w:val="multilevel"/>
    <w:tmpl w:val="9C782930"/>
    <w:lvl w:ilvl="0">
      <w:start w:val="2"/>
      <w:numFmt w:val="decimal"/>
      <w:lvlText w:val="%1."/>
      <w:lvlJc w:val="left"/>
      <w:pPr>
        <w:ind w:left="540" w:hanging="540"/>
      </w:pPr>
    </w:lvl>
    <w:lvl w:ilvl="1">
      <w:start w:val="3"/>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1"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2"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3" w15:restartNumberingAfterBreak="0">
    <w:nsid w:val="31C21D85"/>
    <w:multiLevelType w:val="multilevel"/>
    <w:tmpl w:val="E9E22316"/>
    <w:lvl w:ilvl="0">
      <w:start w:val="2"/>
      <w:numFmt w:val="decimal"/>
      <w:lvlText w:val="%1."/>
      <w:lvlJc w:val="left"/>
      <w:pPr>
        <w:ind w:left="540" w:hanging="540"/>
      </w:pPr>
    </w:lvl>
    <w:lvl w:ilvl="1">
      <w:start w:val="2"/>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6"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7"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8"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A104E58"/>
    <w:multiLevelType w:val="multilevel"/>
    <w:tmpl w:val="86165854"/>
    <w:lvl w:ilvl="0">
      <w:start w:val="4"/>
      <w:numFmt w:val="decimal"/>
      <w:lvlText w:val="%1."/>
      <w:lvlJc w:val="left"/>
      <w:pPr>
        <w:tabs>
          <w:tab w:val="num" w:pos="360"/>
        </w:tabs>
        <w:ind w:left="360" w:hanging="360"/>
      </w:pPr>
    </w:lvl>
    <w:lvl w:ilvl="1">
      <w:start w:val="1"/>
      <w:numFmt w:val="decimal"/>
      <w:lvlText w:val="%1.%2."/>
      <w:lvlJc w:val="left"/>
      <w:pPr>
        <w:tabs>
          <w:tab w:val="num" w:pos="1996"/>
        </w:tabs>
        <w:ind w:left="1996" w:hanging="720"/>
      </w:pPr>
      <w:rPr>
        <w:b/>
        <w:i w:val="0"/>
        <w:sz w:val="24"/>
        <w:szCs w:val="24"/>
      </w:rPr>
    </w:lvl>
    <w:lvl w:ilvl="2">
      <w:start w:val="1"/>
      <w:numFmt w:val="decimal"/>
      <w:lvlText w:val="%1.%2.%3."/>
      <w:lvlJc w:val="left"/>
      <w:pPr>
        <w:tabs>
          <w:tab w:val="num" w:pos="2564"/>
        </w:tabs>
        <w:ind w:left="2564" w:hanging="720"/>
      </w:pPr>
      <w:rPr>
        <w:rFonts w:ascii="Times New Roman" w:hAnsi="Times New Roman" w:cs="Times New Roman" w:hint="default"/>
        <w:b/>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50"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1"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52"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6"/>
  </w:num>
  <w:num w:numId="33">
    <w:abstractNumId w:val="40"/>
  </w:num>
  <w:num w:numId="34">
    <w:abstractNumId w:val="52"/>
  </w:num>
  <w:num w:numId="35">
    <w:abstractNumId w:val="34"/>
  </w:num>
  <w:num w:numId="36">
    <w:abstractNumId w:val="41"/>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5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num>
  <w:num w:numId="46">
    <w:abstractNumId w:val="44"/>
  </w:num>
  <w:num w:numId="47">
    <w:abstractNumId w:val="50"/>
  </w:num>
  <w:num w:numId="48">
    <w:abstractNumId w:val="38"/>
  </w:num>
  <w:num w:numId="49">
    <w:abstractNumId w:val="4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lvlOverride w:ilvl="0">
      <w:startOverride w:val="4"/>
    </w:lvlOverride>
    <w:lvlOverride w:ilvl="1">
      <w:startOverride w:val="1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608D"/>
    <w:rsid w:val="000075D0"/>
    <w:rsid w:val="0001367B"/>
    <w:rsid w:val="000138AD"/>
    <w:rsid w:val="000149A0"/>
    <w:rsid w:val="00014B71"/>
    <w:rsid w:val="00015590"/>
    <w:rsid w:val="00020B7A"/>
    <w:rsid w:val="00023C4E"/>
    <w:rsid w:val="00026547"/>
    <w:rsid w:val="00031EA0"/>
    <w:rsid w:val="00034112"/>
    <w:rsid w:val="00034413"/>
    <w:rsid w:val="000350B5"/>
    <w:rsid w:val="0003646B"/>
    <w:rsid w:val="00037A1E"/>
    <w:rsid w:val="00040B5D"/>
    <w:rsid w:val="000411B1"/>
    <w:rsid w:val="0004143F"/>
    <w:rsid w:val="00041F4E"/>
    <w:rsid w:val="0004274E"/>
    <w:rsid w:val="00044622"/>
    <w:rsid w:val="00044C7B"/>
    <w:rsid w:val="00046FE7"/>
    <w:rsid w:val="0005213E"/>
    <w:rsid w:val="000538B8"/>
    <w:rsid w:val="00054BAD"/>
    <w:rsid w:val="00056705"/>
    <w:rsid w:val="00056A67"/>
    <w:rsid w:val="00061C70"/>
    <w:rsid w:val="000633FB"/>
    <w:rsid w:val="00063491"/>
    <w:rsid w:val="0006509C"/>
    <w:rsid w:val="00065905"/>
    <w:rsid w:val="0006606F"/>
    <w:rsid w:val="00070C32"/>
    <w:rsid w:val="00072C68"/>
    <w:rsid w:val="000751F0"/>
    <w:rsid w:val="00075724"/>
    <w:rsid w:val="00080B64"/>
    <w:rsid w:val="00081051"/>
    <w:rsid w:val="0008155B"/>
    <w:rsid w:val="000819C4"/>
    <w:rsid w:val="00081D7B"/>
    <w:rsid w:val="000835BB"/>
    <w:rsid w:val="00084C0A"/>
    <w:rsid w:val="000861EA"/>
    <w:rsid w:val="00086C23"/>
    <w:rsid w:val="000873A9"/>
    <w:rsid w:val="00093708"/>
    <w:rsid w:val="000938E6"/>
    <w:rsid w:val="0009390E"/>
    <w:rsid w:val="00094B29"/>
    <w:rsid w:val="00094CC2"/>
    <w:rsid w:val="000A0C6C"/>
    <w:rsid w:val="000A4017"/>
    <w:rsid w:val="000B2380"/>
    <w:rsid w:val="000B3C88"/>
    <w:rsid w:val="000B4196"/>
    <w:rsid w:val="000B78E3"/>
    <w:rsid w:val="000C0156"/>
    <w:rsid w:val="000C06FB"/>
    <w:rsid w:val="000C0C73"/>
    <w:rsid w:val="000C1744"/>
    <w:rsid w:val="000C41FD"/>
    <w:rsid w:val="000C6107"/>
    <w:rsid w:val="000C70E6"/>
    <w:rsid w:val="000D0104"/>
    <w:rsid w:val="000D12A0"/>
    <w:rsid w:val="000D137B"/>
    <w:rsid w:val="000D4EEA"/>
    <w:rsid w:val="000E0514"/>
    <w:rsid w:val="000E46AC"/>
    <w:rsid w:val="000E650E"/>
    <w:rsid w:val="000E7D6A"/>
    <w:rsid w:val="000F082D"/>
    <w:rsid w:val="000F1F37"/>
    <w:rsid w:val="000F2A23"/>
    <w:rsid w:val="000F3C42"/>
    <w:rsid w:val="000F45E4"/>
    <w:rsid w:val="00100644"/>
    <w:rsid w:val="00102FA0"/>
    <w:rsid w:val="00105E15"/>
    <w:rsid w:val="00110686"/>
    <w:rsid w:val="00110CBC"/>
    <w:rsid w:val="00111521"/>
    <w:rsid w:val="00114400"/>
    <w:rsid w:val="00114A6A"/>
    <w:rsid w:val="00120649"/>
    <w:rsid w:val="0012069F"/>
    <w:rsid w:val="00121BEA"/>
    <w:rsid w:val="0012330C"/>
    <w:rsid w:val="00124986"/>
    <w:rsid w:val="00125BD6"/>
    <w:rsid w:val="0012629D"/>
    <w:rsid w:val="00126CE3"/>
    <w:rsid w:val="0012708B"/>
    <w:rsid w:val="0012767C"/>
    <w:rsid w:val="00130819"/>
    <w:rsid w:val="00136358"/>
    <w:rsid w:val="0013695A"/>
    <w:rsid w:val="001370AB"/>
    <w:rsid w:val="00137646"/>
    <w:rsid w:val="00140328"/>
    <w:rsid w:val="00141129"/>
    <w:rsid w:val="00141C63"/>
    <w:rsid w:val="00142301"/>
    <w:rsid w:val="00142321"/>
    <w:rsid w:val="0014475F"/>
    <w:rsid w:val="00146076"/>
    <w:rsid w:val="00146507"/>
    <w:rsid w:val="00147ECF"/>
    <w:rsid w:val="00152D0A"/>
    <w:rsid w:val="00154FF9"/>
    <w:rsid w:val="00157A29"/>
    <w:rsid w:val="0016230C"/>
    <w:rsid w:val="0016235B"/>
    <w:rsid w:val="00162A97"/>
    <w:rsid w:val="00162E88"/>
    <w:rsid w:val="00163EEE"/>
    <w:rsid w:val="00164F7E"/>
    <w:rsid w:val="00165A85"/>
    <w:rsid w:val="00171926"/>
    <w:rsid w:val="001737F8"/>
    <w:rsid w:val="00176DE5"/>
    <w:rsid w:val="0017717D"/>
    <w:rsid w:val="00181CFD"/>
    <w:rsid w:val="00182044"/>
    <w:rsid w:val="00182627"/>
    <w:rsid w:val="001836A2"/>
    <w:rsid w:val="00184FE2"/>
    <w:rsid w:val="00190845"/>
    <w:rsid w:val="00191740"/>
    <w:rsid w:val="0019255A"/>
    <w:rsid w:val="00192A74"/>
    <w:rsid w:val="00192D1D"/>
    <w:rsid w:val="00192E27"/>
    <w:rsid w:val="001956F3"/>
    <w:rsid w:val="001A4E72"/>
    <w:rsid w:val="001A637A"/>
    <w:rsid w:val="001B19FF"/>
    <w:rsid w:val="001B576F"/>
    <w:rsid w:val="001B7581"/>
    <w:rsid w:val="001C1193"/>
    <w:rsid w:val="001C1307"/>
    <w:rsid w:val="001C15DF"/>
    <w:rsid w:val="001C301A"/>
    <w:rsid w:val="001C3734"/>
    <w:rsid w:val="001C6DD7"/>
    <w:rsid w:val="001D04FD"/>
    <w:rsid w:val="001D107D"/>
    <w:rsid w:val="001D17A7"/>
    <w:rsid w:val="001D36E7"/>
    <w:rsid w:val="001D3A65"/>
    <w:rsid w:val="001D5787"/>
    <w:rsid w:val="001D5BFF"/>
    <w:rsid w:val="001D735A"/>
    <w:rsid w:val="001D7F04"/>
    <w:rsid w:val="001E076F"/>
    <w:rsid w:val="001E221D"/>
    <w:rsid w:val="001E36F2"/>
    <w:rsid w:val="001E3EA4"/>
    <w:rsid w:val="001E5320"/>
    <w:rsid w:val="001E5F58"/>
    <w:rsid w:val="001E6A62"/>
    <w:rsid w:val="001E79FD"/>
    <w:rsid w:val="001E7E71"/>
    <w:rsid w:val="001F096F"/>
    <w:rsid w:val="001F19FB"/>
    <w:rsid w:val="001F1D1F"/>
    <w:rsid w:val="001F1E46"/>
    <w:rsid w:val="001F273B"/>
    <w:rsid w:val="001F28F1"/>
    <w:rsid w:val="001F3622"/>
    <w:rsid w:val="001F413B"/>
    <w:rsid w:val="001F56D9"/>
    <w:rsid w:val="001F748F"/>
    <w:rsid w:val="001F7C34"/>
    <w:rsid w:val="00200646"/>
    <w:rsid w:val="00204104"/>
    <w:rsid w:val="00204DAB"/>
    <w:rsid w:val="00204F3F"/>
    <w:rsid w:val="00206720"/>
    <w:rsid w:val="002069EF"/>
    <w:rsid w:val="002076ED"/>
    <w:rsid w:val="00210EA3"/>
    <w:rsid w:val="002203F1"/>
    <w:rsid w:val="00222830"/>
    <w:rsid w:val="002233ED"/>
    <w:rsid w:val="002237A9"/>
    <w:rsid w:val="00224EE0"/>
    <w:rsid w:val="00232161"/>
    <w:rsid w:val="00234378"/>
    <w:rsid w:val="00234565"/>
    <w:rsid w:val="00236669"/>
    <w:rsid w:val="002422A4"/>
    <w:rsid w:val="00242E95"/>
    <w:rsid w:val="002466AA"/>
    <w:rsid w:val="002469CF"/>
    <w:rsid w:val="00251CF5"/>
    <w:rsid w:val="002521D1"/>
    <w:rsid w:val="00253DCE"/>
    <w:rsid w:val="00254AB7"/>
    <w:rsid w:val="00255216"/>
    <w:rsid w:val="00255699"/>
    <w:rsid w:val="00255862"/>
    <w:rsid w:val="00255FE3"/>
    <w:rsid w:val="002571B4"/>
    <w:rsid w:val="00263B8E"/>
    <w:rsid w:val="0026461A"/>
    <w:rsid w:val="002649A9"/>
    <w:rsid w:val="00267389"/>
    <w:rsid w:val="0026744C"/>
    <w:rsid w:val="0027498A"/>
    <w:rsid w:val="00274FF6"/>
    <w:rsid w:val="002801B2"/>
    <w:rsid w:val="00281CCD"/>
    <w:rsid w:val="00282A8C"/>
    <w:rsid w:val="00290FF5"/>
    <w:rsid w:val="002942B9"/>
    <w:rsid w:val="00294C7B"/>
    <w:rsid w:val="00295CD1"/>
    <w:rsid w:val="00296CC8"/>
    <w:rsid w:val="00297774"/>
    <w:rsid w:val="002A0152"/>
    <w:rsid w:val="002A4AB2"/>
    <w:rsid w:val="002A6B76"/>
    <w:rsid w:val="002B3784"/>
    <w:rsid w:val="002B4AA3"/>
    <w:rsid w:val="002B4CF2"/>
    <w:rsid w:val="002B55CB"/>
    <w:rsid w:val="002B64EA"/>
    <w:rsid w:val="002C1998"/>
    <w:rsid w:val="002C2709"/>
    <w:rsid w:val="002C400E"/>
    <w:rsid w:val="002C58C2"/>
    <w:rsid w:val="002C6277"/>
    <w:rsid w:val="002C652D"/>
    <w:rsid w:val="002D09CE"/>
    <w:rsid w:val="002D1D61"/>
    <w:rsid w:val="002D66A2"/>
    <w:rsid w:val="002D723C"/>
    <w:rsid w:val="002E0DEF"/>
    <w:rsid w:val="002E2C38"/>
    <w:rsid w:val="002E2FC3"/>
    <w:rsid w:val="002E37CA"/>
    <w:rsid w:val="002E78F4"/>
    <w:rsid w:val="002F2B0E"/>
    <w:rsid w:val="002F4613"/>
    <w:rsid w:val="002F595F"/>
    <w:rsid w:val="002F6631"/>
    <w:rsid w:val="00301428"/>
    <w:rsid w:val="00304673"/>
    <w:rsid w:val="003051E8"/>
    <w:rsid w:val="00306376"/>
    <w:rsid w:val="00306C56"/>
    <w:rsid w:val="00310E9A"/>
    <w:rsid w:val="003111D6"/>
    <w:rsid w:val="00312378"/>
    <w:rsid w:val="003134BF"/>
    <w:rsid w:val="00314384"/>
    <w:rsid w:val="003146E2"/>
    <w:rsid w:val="00323459"/>
    <w:rsid w:val="0032660B"/>
    <w:rsid w:val="00326EE8"/>
    <w:rsid w:val="003270D4"/>
    <w:rsid w:val="00330E6A"/>
    <w:rsid w:val="00331970"/>
    <w:rsid w:val="003323D1"/>
    <w:rsid w:val="00332778"/>
    <w:rsid w:val="0033404D"/>
    <w:rsid w:val="0033446C"/>
    <w:rsid w:val="00336C65"/>
    <w:rsid w:val="0033729E"/>
    <w:rsid w:val="00340C98"/>
    <w:rsid w:val="003465A6"/>
    <w:rsid w:val="00346610"/>
    <w:rsid w:val="0035032D"/>
    <w:rsid w:val="003512B1"/>
    <w:rsid w:val="00356633"/>
    <w:rsid w:val="00357329"/>
    <w:rsid w:val="00361419"/>
    <w:rsid w:val="00362D78"/>
    <w:rsid w:val="003631CB"/>
    <w:rsid w:val="0036424B"/>
    <w:rsid w:val="0036472A"/>
    <w:rsid w:val="0036595A"/>
    <w:rsid w:val="0037037B"/>
    <w:rsid w:val="00370D17"/>
    <w:rsid w:val="00372F4F"/>
    <w:rsid w:val="003735B4"/>
    <w:rsid w:val="00375094"/>
    <w:rsid w:val="003758A2"/>
    <w:rsid w:val="003806F2"/>
    <w:rsid w:val="00381311"/>
    <w:rsid w:val="00384CF4"/>
    <w:rsid w:val="00384D8F"/>
    <w:rsid w:val="00385A0E"/>
    <w:rsid w:val="00386A2E"/>
    <w:rsid w:val="00386E25"/>
    <w:rsid w:val="00394289"/>
    <w:rsid w:val="003A00CD"/>
    <w:rsid w:val="003A1353"/>
    <w:rsid w:val="003A2F0D"/>
    <w:rsid w:val="003A453B"/>
    <w:rsid w:val="003A49B4"/>
    <w:rsid w:val="003A5FAE"/>
    <w:rsid w:val="003A6EE5"/>
    <w:rsid w:val="003A7117"/>
    <w:rsid w:val="003B2221"/>
    <w:rsid w:val="003C2487"/>
    <w:rsid w:val="003C2B70"/>
    <w:rsid w:val="003C34C7"/>
    <w:rsid w:val="003C4F30"/>
    <w:rsid w:val="003C5942"/>
    <w:rsid w:val="003D0BFD"/>
    <w:rsid w:val="003D3EF7"/>
    <w:rsid w:val="003D696A"/>
    <w:rsid w:val="003E40C2"/>
    <w:rsid w:val="003E581A"/>
    <w:rsid w:val="003E684A"/>
    <w:rsid w:val="003E715A"/>
    <w:rsid w:val="003F0B6B"/>
    <w:rsid w:val="003F27A3"/>
    <w:rsid w:val="003F3649"/>
    <w:rsid w:val="003F3D63"/>
    <w:rsid w:val="003F424E"/>
    <w:rsid w:val="003F502D"/>
    <w:rsid w:val="003F648E"/>
    <w:rsid w:val="003F6A60"/>
    <w:rsid w:val="00401DA4"/>
    <w:rsid w:val="004033AE"/>
    <w:rsid w:val="00403659"/>
    <w:rsid w:val="00404BFB"/>
    <w:rsid w:val="00411647"/>
    <w:rsid w:val="00411B82"/>
    <w:rsid w:val="00415C7D"/>
    <w:rsid w:val="00416C29"/>
    <w:rsid w:val="00416F97"/>
    <w:rsid w:val="0042011B"/>
    <w:rsid w:val="00423F1C"/>
    <w:rsid w:val="00424299"/>
    <w:rsid w:val="00424606"/>
    <w:rsid w:val="0042770A"/>
    <w:rsid w:val="00427DA2"/>
    <w:rsid w:val="00432F7C"/>
    <w:rsid w:val="00436562"/>
    <w:rsid w:val="0043708A"/>
    <w:rsid w:val="00440707"/>
    <w:rsid w:val="00441081"/>
    <w:rsid w:val="00447A61"/>
    <w:rsid w:val="00447F50"/>
    <w:rsid w:val="0045090B"/>
    <w:rsid w:val="004518FA"/>
    <w:rsid w:val="00451F5C"/>
    <w:rsid w:val="0045320B"/>
    <w:rsid w:val="004556B8"/>
    <w:rsid w:val="00455DA4"/>
    <w:rsid w:val="00455DE6"/>
    <w:rsid w:val="004602DA"/>
    <w:rsid w:val="00462FD3"/>
    <w:rsid w:val="00464100"/>
    <w:rsid w:val="00466A36"/>
    <w:rsid w:val="00472513"/>
    <w:rsid w:val="00472D95"/>
    <w:rsid w:val="004737CE"/>
    <w:rsid w:val="00475180"/>
    <w:rsid w:val="00476055"/>
    <w:rsid w:val="0047782F"/>
    <w:rsid w:val="0048220C"/>
    <w:rsid w:val="00482D65"/>
    <w:rsid w:val="0048411A"/>
    <w:rsid w:val="00484606"/>
    <w:rsid w:val="00485C1B"/>
    <w:rsid w:val="00486F5E"/>
    <w:rsid w:val="00487DEA"/>
    <w:rsid w:val="004900C5"/>
    <w:rsid w:val="00491405"/>
    <w:rsid w:val="0049175B"/>
    <w:rsid w:val="004938EB"/>
    <w:rsid w:val="00494547"/>
    <w:rsid w:val="004945A4"/>
    <w:rsid w:val="00494D31"/>
    <w:rsid w:val="00495075"/>
    <w:rsid w:val="00496685"/>
    <w:rsid w:val="00496C1E"/>
    <w:rsid w:val="004A57AF"/>
    <w:rsid w:val="004A5AE7"/>
    <w:rsid w:val="004A6657"/>
    <w:rsid w:val="004B06D0"/>
    <w:rsid w:val="004B188D"/>
    <w:rsid w:val="004B3DDD"/>
    <w:rsid w:val="004B62CE"/>
    <w:rsid w:val="004B7664"/>
    <w:rsid w:val="004C3142"/>
    <w:rsid w:val="004C32E9"/>
    <w:rsid w:val="004C3EBA"/>
    <w:rsid w:val="004C7684"/>
    <w:rsid w:val="004C79C7"/>
    <w:rsid w:val="004D003F"/>
    <w:rsid w:val="004D3AD3"/>
    <w:rsid w:val="004D50E0"/>
    <w:rsid w:val="004D561D"/>
    <w:rsid w:val="004D782D"/>
    <w:rsid w:val="004E0B18"/>
    <w:rsid w:val="004E1966"/>
    <w:rsid w:val="004E1AC1"/>
    <w:rsid w:val="004E21EB"/>
    <w:rsid w:val="004E2D47"/>
    <w:rsid w:val="004E323F"/>
    <w:rsid w:val="004E50DC"/>
    <w:rsid w:val="004E6115"/>
    <w:rsid w:val="004E7173"/>
    <w:rsid w:val="004F3305"/>
    <w:rsid w:val="004F4F10"/>
    <w:rsid w:val="004F539A"/>
    <w:rsid w:val="00500951"/>
    <w:rsid w:val="00501886"/>
    <w:rsid w:val="005021CF"/>
    <w:rsid w:val="00502FAF"/>
    <w:rsid w:val="00503DB5"/>
    <w:rsid w:val="0050608D"/>
    <w:rsid w:val="00506F39"/>
    <w:rsid w:val="0051079F"/>
    <w:rsid w:val="00516D88"/>
    <w:rsid w:val="00520829"/>
    <w:rsid w:val="005230E8"/>
    <w:rsid w:val="005231CB"/>
    <w:rsid w:val="0052513A"/>
    <w:rsid w:val="00526A19"/>
    <w:rsid w:val="0052782D"/>
    <w:rsid w:val="005371E0"/>
    <w:rsid w:val="005415B0"/>
    <w:rsid w:val="0054409D"/>
    <w:rsid w:val="00546471"/>
    <w:rsid w:val="00546AE9"/>
    <w:rsid w:val="00551C0A"/>
    <w:rsid w:val="0055637A"/>
    <w:rsid w:val="00557928"/>
    <w:rsid w:val="00561220"/>
    <w:rsid w:val="005632A8"/>
    <w:rsid w:val="00563D3C"/>
    <w:rsid w:val="00563D70"/>
    <w:rsid w:val="00563E73"/>
    <w:rsid w:val="00570277"/>
    <w:rsid w:val="0058165D"/>
    <w:rsid w:val="00582437"/>
    <w:rsid w:val="00583746"/>
    <w:rsid w:val="00583950"/>
    <w:rsid w:val="00584636"/>
    <w:rsid w:val="00585414"/>
    <w:rsid w:val="0059086F"/>
    <w:rsid w:val="00590B88"/>
    <w:rsid w:val="00595D5D"/>
    <w:rsid w:val="00595F4B"/>
    <w:rsid w:val="005A007A"/>
    <w:rsid w:val="005A0893"/>
    <w:rsid w:val="005A4513"/>
    <w:rsid w:val="005A4995"/>
    <w:rsid w:val="005A616C"/>
    <w:rsid w:val="005A64C3"/>
    <w:rsid w:val="005A6ECC"/>
    <w:rsid w:val="005A6EEB"/>
    <w:rsid w:val="005A77C7"/>
    <w:rsid w:val="005B01D4"/>
    <w:rsid w:val="005B1F11"/>
    <w:rsid w:val="005B29BE"/>
    <w:rsid w:val="005B3C4E"/>
    <w:rsid w:val="005B4182"/>
    <w:rsid w:val="005B49E3"/>
    <w:rsid w:val="005B52E2"/>
    <w:rsid w:val="005B76DC"/>
    <w:rsid w:val="005B7BD5"/>
    <w:rsid w:val="005C0A19"/>
    <w:rsid w:val="005C44DC"/>
    <w:rsid w:val="005C4D6B"/>
    <w:rsid w:val="005C4DA6"/>
    <w:rsid w:val="005D0E89"/>
    <w:rsid w:val="005D1D5A"/>
    <w:rsid w:val="005D26D1"/>
    <w:rsid w:val="005D297F"/>
    <w:rsid w:val="005D2EF3"/>
    <w:rsid w:val="005D32AB"/>
    <w:rsid w:val="005D4709"/>
    <w:rsid w:val="005E1605"/>
    <w:rsid w:val="005E3C0F"/>
    <w:rsid w:val="005E430A"/>
    <w:rsid w:val="005E7199"/>
    <w:rsid w:val="005F08D3"/>
    <w:rsid w:val="005F2344"/>
    <w:rsid w:val="005F25F0"/>
    <w:rsid w:val="005F34B0"/>
    <w:rsid w:val="0060119E"/>
    <w:rsid w:val="00604AED"/>
    <w:rsid w:val="00604BE0"/>
    <w:rsid w:val="006067B0"/>
    <w:rsid w:val="00606E42"/>
    <w:rsid w:val="00607D75"/>
    <w:rsid w:val="00610B67"/>
    <w:rsid w:val="00612A4A"/>
    <w:rsid w:val="00613328"/>
    <w:rsid w:val="00614595"/>
    <w:rsid w:val="006211F1"/>
    <w:rsid w:val="0062299B"/>
    <w:rsid w:val="0062334F"/>
    <w:rsid w:val="00623575"/>
    <w:rsid w:val="00624F86"/>
    <w:rsid w:val="006259DD"/>
    <w:rsid w:val="006325CC"/>
    <w:rsid w:val="0063383B"/>
    <w:rsid w:val="00633F40"/>
    <w:rsid w:val="00634A91"/>
    <w:rsid w:val="00634FF6"/>
    <w:rsid w:val="00635A50"/>
    <w:rsid w:val="00635EA0"/>
    <w:rsid w:val="00636F5F"/>
    <w:rsid w:val="00643F49"/>
    <w:rsid w:val="006460C5"/>
    <w:rsid w:val="00647783"/>
    <w:rsid w:val="006542FA"/>
    <w:rsid w:val="006562BB"/>
    <w:rsid w:val="00657F19"/>
    <w:rsid w:val="006602E0"/>
    <w:rsid w:val="00660D6E"/>
    <w:rsid w:val="0066204C"/>
    <w:rsid w:val="00663584"/>
    <w:rsid w:val="00665128"/>
    <w:rsid w:val="0066673F"/>
    <w:rsid w:val="00667AEB"/>
    <w:rsid w:val="006742C0"/>
    <w:rsid w:val="00675666"/>
    <w:rsid w:val="00675F9F"/>
    <w:rsid w:val="00676AD5"/>
    <w:rsid w:val="00680D23"/>
    <w:rsid w:val="006815CA"/>
    <w:rsid w:val="006818FB"/>
    <w:rsid w:val="006848EE"/>
    <w:rsid w:val="00684979"/>
    <w:rsid w:val="00684A1C"/>
    <w:rsid w:val="00685611"/>
    <w:rsid w:val="00686844"/>
    <w:rsid w:val="0068712A"/>
    <w:rsid w:val="00694843"/>
    <w:rsid w:val="00696027"/>
    <w:rsid w:val="006978F8"/>
    <w:rsid w:val="006A0186"/>
    <w:rsid w:val="006A232A"/>
    <w:rsid w:val="006A3C14"/>
    <w:rsid w:val="006A3E4F"/>
    <w:rsid w:val="006A4E0A"/>
    <w:rsid w:val="006B10D4"/>
    <w:rsid w:val="006B10F7"/>
    <w:rsid w:val="006B29AA"/>
    <w:rsid w:val="006B302B"/>
    <w:rsid w:val="006B32A6"/>
    <w:rsid w:val="006B4F85"/>
    <w:rsid w:val="006B525F"/>
    <w:rsid w:val="006B602A"/>
    <w:rsid w:val="006B6399"/>
    <w:rsid w:val="006B7D60"/>
    <w:rsid w:val="006C3CA4"/>
    <w:rsid w:val="006C4043"/>
    <w:rsid w:val="006C5223"/>
    <w:rsid w:val="006C5AF5"/>
    <w:rsid w:val="006C5C76"/>
    <w:rsid w:val="006C6767"/>
    <w:rsid w:val="006C7D3F"/>
    <w:rsid w:val="006D1F9B"/>
    <w:rsid w:val="006D4109"/>
    <w:rsid w:val="006D518A"/>
    <w:rsid w:val="006D53BB"/>
    <w:rsid w:val="006D56D2"/>
    <w:rsid w:val="006E1540"/>
    <w:rsid w:val="006E1F30"/>
    <w:rsid w:val="006E2828"/>
    <w:rsid w:val="006E3523"/>
    <w:rsid w:val="006E3527"/>
    <w:rsid w:val="006E6D30"/>
    <w:rsid w:val="006E783B"/>
    <w:rsid w:val="006F104B"/>
    <w:rsid w:val="006F2685"/>
    <w:rsid w:val="006F2E0F"/>
    <w:rsid w:val="006F38F1"/>
    <w:rsid w:val="006F3E7C"/>
    <w:rsid w:val="006F5615"/>
    <w:rsid w:val="00700ABD"/>
    <w:rsid w:val="0070126E"/>
    <w:rsid w:val="00703DFA"/>
    <w:rsid w:val="00705A8A"/>
    <w:rsid w:val="00705EE7"/>
    <w:rsid w:val="00705F2D"/>
    <w:rsid w:val="00705FB2"/>
    <w:rsid w:val="00706857"/>
    <w:rsid w:val="00707186"/>
    <w:rsid w:val="00711ED9"/>
    <w:rsid w:val="00711F5E"/>
    <w:rsid w:val="00713DE9"/>
    <w:rsid w:val="00715327"/>
    <w:rsid w:val="007173AA"/>
    <w:rsid w:val="007217CE"/>
    <w:rsid w:val="007229B6"/>
    <w:rsid w:val="00723AAF"/>
    <w:rsid w:val="00726E88"/>
    <w:rsid w:val="00730A41"/>
    <w:rsid w:val="00730D70"/>
    <w:rsid w:val="007353A3"/>
    <w:rsid w:val="00735BA7"/>
    <w:rsid w:val="00736171"/>
    <w:rsid w:val="00736710"/>
    <w:rsid w:val="00745E68"/>
    <w:rsid w:val="00746705"/>
    <w:rsid w:val="007475BD"/>
    <w:rsid w:val="0075067B"/>
    <w:rsid w:val="007507CA"/>
    <w:rsid w:val="0075084E"/>
    <w:rsid w:val="007519F2"/>
    <w:rsid w:val="00755DE0"/>
    <w:rsid w:val="0076265F"/>
    <w:rsid w:val="0076413E"/>
    <w:rsid w:val="007656EC"/>
    <w:rsid w:val="00772797"/>
    <w:rsid w:val="00772C34"/>
    <w:rsid w:val="00773BB3"/>
    <w:rsid w:val="00780C0E"/>
    <w:rsid w:val="00782655"/>
    <w:rsid w:val="00782BBB"/>
    <w:rsid w:val="00782BEF"/>
    <w:rsid w:val="00783229"/>
    <w:rsid w:val="00786FCC"/>
    <w:rsid w:val="0079023E"/>
    <w:rsid w:val="007902C0"/>
    <w:rsid w:val="0079211B"/>
    <w:rsid w:val="007927D3"/>
    <w:rsid w:val="00793970"/>
    <w:rsid w:val="00795570"/>
    <w:rsid w:val="007956AE"/>
    <w:rsid w:val="00795945"/>
    <w:rsid w:val="007A25D9"/>
    <w:rsid w:val="007A2C51"/>
    <w:rsid w:val="007A4963"/>
    <w:rsid w:val="007A6AEA"/>
    <w:rsid w:val="007A7022"/>
    <w:rsid w:val="007A7526"/>
    <w:rsid w:val="007B3F30"/>
    <w:rsid w:val="007B4C2F"/>
    <w:rsid w:val="007B5337"/>
    <w:rsid w:val="007B6B9D"/>
    <w:rsid w:val="007C04EF"/>
    <w:rsid w:val="007C206A"/>
    <w:rsid w:val="007C5585"/>
    <w:rsid w:val="007C7B9A"/>
    <w:rsid w:val="007D4446"/>
    <w:rsid w:val="007D706F"/>
    <w:rsid w:val="007E0141"/>
    <w:rsid w:val="007E0274"/>
    <w:rsid w:val="007E17DD"/>
    <w:rsid w:val="007E2409"/>
    <w:rsid w:val="007E3903"/>
    <w:rsid w:val="007E3ADD"/>
    <w:rsid w:val="007E7C7A"/>
    <w:rsid w:val="007F0086"/>
    <w:rsid w:val="007F06A1"/>
    <w:rsid w:val="007F2059"/>
    <w:rsid w:val="007F214B"/>
    <w:rsid w:val="007F3560"/>
    <w:rsid w:val="007F457E"/>
    <w:rsid w:val="007F5765"/>
    <w:rsid w:val="007F6D16"/>
    <w:rsid w:val="0080224B"/>
    <w:rsid w:val="00804A56"/>
    <w:rsid w:val="00804A85"/>
    <w:rsid w:val="00805834"/>
    <w:rsid w:val="00810294"/>
    <w:rsid w:val="0081135D"/>
    <w:rsid w:val="00811D14"/>
    <w:rsid w:val="008120ED"/>
    <w:rsid w:val="008152E8"/>
    <w:rsid w:val="008173B1"/>
    <w:rsid w:val="008204BA"/>
    <w:rsid w:val="00822C29"/>
    <w:rsid w:val="00822E0F"/>
    <w:rsid w:val="008251BC"/>
    <w:rsid w:val="00826ED8"/>
    <w:rsid w:val="00830B18"/>
    <w:rsid w:val="0083226A"/>
    <w:rsid w:val="0083241A"/>
    <w:rsid w:val="0083302D"/>
    <w:rsid w:val="00833977"/>
    <w:rsid w:val="008352B2"/>
    <w:rsid w:val="00836452"/>
    <w:rsid w:val="008379B1"/>
    <w:rsid w:val="00842439"/>
    <w:rsid w:val="0084251A"/>
    <w:rsid w:val="00842C17"/>
    <w:rsid w:val="00843EB0"/>
    <w:rsid w:val="00845E74"/>
    <w:rsid w:val="00846019"/>
    <w:rsid w:val="00847D3B"/>
    <w:rsid w:val="0085264A"/>
    <w:rsid w:val="0085390C"/>
    <w:rsid w:val="00854496"/>
    <w:rsid w:val="00854D6B"/>
    <w:rsid w:val="00856459"/>
    <w:rsid w:val="00857610"/>
    <w:rsid w:val="008628B9"/>
    <w:rsid w:val="00864A28"/>
    <w:rsid w:val="00865499"/>
    <w:rsid w:val="00865AF7"/>
    <w:rsid w:val="00867CDC"/>
    <w:rsid w:val="00870992"/>
    <w:rsid w:val="008727EC"/>
    <w:rsid w:val="008730D0"/>
    <w:rsid w:val="00874B82"/>
    <w:rsid w:val="00875615"/>
    <w:rsid w:val="0088077B"/>
    <w:rsid w:val="00885369"/>
    <w:rsid w:val="00887BA6"/>
    <w:rsid w:val="008903EF"/>
    <w:rsid w:val="008919C0"/>
    <w:rsid w:val="00894B43"/>
    <w:rsid w:val="008965D7"/>
    <w:rsid w:val="008A3EFC"/>
    <w:rsid w:val="008B188D"/>
    <w:rsid w:val="008B2667"/>
    <w:rsid w:val="008B2685"/>
    <w:rsid w:val="008B44E2"/>
    <w:rsid w:val="008B65CF"/>
    <w:rsid w:val="008C0AC6"/>
    <w:rsid w:val="008C3D02"/>
    <w:rsid w:val="008C583E"/>
    <w:rsid w:val="008C5879"/>
    <w:rsid w:val="008C5A6B"/>
    <w:rsid w:val="008C5CEF"/>
    <w:rsid w:val="008C783F"/>
    <w:rsid w:val="008D0212"/>
    <w:rsid w:val="008D0F22"/>
    <w:rsid w:val="008D70F6"/>
    <w:rsid w:val="008E2A5E"/>
    <w:rsid w:val="008E33FA"/>
    <w:rsid w:val="008E38AA"/>
    <w:rsid w:val="008E4F71"/>
    <w:rsid w:val="008E6BEC"/>
    <w:rsid w:val="008E73B8"/>
    <w:rsid w:val="008F0CCD"/>
    <w:rsid w:val="008F2B52"/>
    <w:rsid w:val="008F43FB"/>
    <w:rsid w:val="00901D2C"/>
    <w:rsid w:val="00906BAB"/>
    <w:rsid w:val="00907AC5"/>
    <w:rsid w:val="0091094A"/>
    <w:rsid w:val="00910D7F"/>
    <w:rsid w:val="009119B9"/>
    <w:rsid w:val="0091404E"/>
    <w:rsid w:val="00914570"/>
    <w:rsid w:val="00917B72"/>
    <w:rsid w:val="00917C83"/>
    <w:rsid w:val="009228C7"/>
    <w:rsid w:val="00924767"/>
    <w:rsid w:val="00926308"/>
    <w:rsid w:val="00927148"/>
    <w:rsid w:val="00932749"/>
    <w:rsid w:val="00933CAE"/>
    <w:rsid w:val="00936C71"/>
    <w:rsid w:val="00937CFD"/>
    <w:rsid w:val="00941B15"/>
    <w:rsid w:val="009453A2"/>
    <w:rsid w:val="00950BBC"/>
    <w:rsid w:val="00953452"/>
    <w:rsid w:val="00954223"/>
    <w:rsid w:val="00954A44"/>
    <w:rsid w:val="00955B09"/>
    <w:rsid w:val="00955D72"/>
    <w:rsid w:val="0096051A"/>
    <w:rsid w:val="009607AA"/>
    <w:rsid w:val="00963480"/>
    <w:rsid w:val="009660E0"/>
    <w:rsid w:val="00966542"/>
    <w:rsid w:val="009675F5"/>
    <w:rsid w:val="00972547"/>
    <w:rsid w:val="00972BCB"/>
    <w:rsid w:val="00973599"/>
    <w:rsid w:val="009744CA"/>
    <w:rsid w:val="00991BE4"/>
    <w:rsid w:val="00993354"/>
    <w:rsid w:val="00995D2A"/>
    <w:rsid w:val="009A1151"/>
    <w:rsid w:val="009A1C8B"/>
    <w:rsid w:val="009A4911"/>
    <w:rsid w:val="009A6D59"/>
    <w:rsid w:val="009A77DB"/>
    <w:rsid w:val="009A79D8"/>
    <w:rsid w:val="009B13C3"/>
    <w:rsid w:val="009B154B"/>
    <w:rsid w:val="009B1BAC"/>
    <w:rsid w:val="009B5462"/>
    <w:rsid w:val="009C5C82"/>
    <w:rsid w:val="009C6B97"/>
    <w:rsid w:val="009C7B08"/>
    <w:rsid w:val="009D3D76"/>
    <w:rsid w:val="009D458F"/>
    <w:rsid w:val="009D7629"/>
    <w:rsid w:val="009E2C23"/>
    <w:rsid w:val="009E36EF"/>
    <w:rsid w:val="009F0D66"/>
    <w:rsid w:val="009F2529"/>
    <w:rsid w:val="009F2B31"/>
    <w:rsid w:val="009F40E5"/>
    <w:rsid w:val="009F6FE3"/>
    <w:rsid w:val="00A02EB9"/>
    <w:rsid w:val="00A0399B"/>
    <w:rsid w:val="00A068C0"/>
    <w:rsid w:val="00A0742B"/>
    <w:rsid w:val="00A12335"/>
    <w:rsid w:val="00A137F5"/>
    <w:rsid w:val="00A14618"/>
    <w:rsid w:val="00A21526"/>
    <w:rsid w:val="00A23480"/>
    <w:rsid w:val="00A24E75"/>
    <w:rsid w:val="00A24EF6"/>
    <w:rsid w:val="00A26C9E"/>
    <w:rsid w:val="00A32277"/>
    <w:rsid w:val="00A32ED9"/>
    <w:rsid w:val="00A36A85"/>
    <w:rsid w:val="00A37678"/>
    <w:rsid w:val="00A379D7"/>
    <w:rsid w:val="00A4091B"/>
    <w:rsid w:val="00A45FCF"/>
    <w:rsid w:val="00A47138"/>
    <w:rsid w:val="00A55FAB"/>
    <w:rsid w:val="00A63694"/>
    <w:rsid w:val="00A660EE"/>
    <w:rsid w:val="00A66523"/>
    <w:rsid w:val="00A7206C"/>
    <w:rsid w:val="00A72657"/>
    <w:rsid w:val="00A734B7"/>
    <w:rsid w:val="00A761FE"/>
    <w:rsid w:val="00A7781D"/>
    <w:rsid w:val="00A80930"/>
    <w:rsid w:val="00A80BAC"/>
    <w:rsid w:val="00A85FD9"/>
    <w:rsid w:val="00A871DD"/>
    <w:rsid w:val="00A90171"/>
    <w:rsid w:val="00A90D05"/>
    <w:rsid w:val="00A90DA4"/>
    <w:rsid w:val="00A912B4"/>
    <w:rsid w:val="00A94708"/>
    <w:rsid w:val="00A94E55"/>
    <w:rsid w:val="00A9522C"/>
    <w:rsid w:val="00AA0109"/>
    <w:rsid w:val="00AA4B22"/>
    <w:rsid w:val="00AA514D"/>
    <w:rsid w:val="00AA5967"/>
    <w:rsid w:val="00AA7BDF"/>
    <w:rsid w:val="00AB0EBB"/>
    <w:rsid w:val="00AB5610"/>
    <w:rsid w:val="00AB58B1"/>
    <w:rsid w:val="00AC2F8A"/>
    <w:rsid w:val="00AC32B3"/>
    <w:rsid w:val="00AC5380"/>
    <w:rsid w:val="00AC601C"/>
    <w:rsid w:val="00AC6B75"/>
    <w:rsid w:val="00AC6EF2"/>
    <w:rsid w:val="00AD4F10"/>
    <w:rsid w:val="00AD5491"/>
    <w:rsid w:val="00AD6E1B"/>
    <w:rsid w:val="00AE1C90"/>
    <w:rsid w:val="00AE43D4"/>
    <w:rsid w:val="00AE4BC2"/>
    <w:rsid w:val="00AE59FB"/>
    <w:rsid w:val="00AE7088"/>
    <w:rsid w:val="00AF2E86"/>
    <w:rsid w:val="00AF356B"/>
    <w:rsid w:val="00AF377D"/>
    <w:rsid w:val="00AF3C19"/>
    <w:rsid w:val="00AF451C"/>
    <w:rsid w:val="00AF655D"/>
    <w:rsid w:val="00AF787D"/>
    <w:rsid w:val="00B0170B"/>
    <w:rsid w:val="00B019DC"/>
    <w:rsid w:val="00B02D80"/>
    <w:rsid w:val="00B04297"/>
    <w:rsid w:val="00B0506E"/>
    <w:rsid w:val="00B07594"/>
    <w:rsid w:val="00B077CE"/>
    <w:rsid w:val="00B114D1"/>
    <w:rsid w:val="00B1172B"/>
    <w:rsid w:val="00B12361"/>
    <w:rsid w:val="00B12599"/>
    <w:rsid w:val="00B176C8"/>
    <w:rsid w:val="00B23B38"/>
    <w:rsid w:val="00B24564"/>
    <w:rsid w:val="00B2459E"/>
    <w:rsid w:val="00B250F9"/>
    <w:rsid w:val="00B30731"/>
    <w:rsid w:val="00B31185"/>
    <w:rsid w:val="00B35C85"/>
    <w:rsid w:val="00B41070"/>
    <w:rsid w:val="00B4112C"/>
    <w:rsid w:val="00B437A4"/>
    <w:rsid w:val="00B4414B"/>
    <w:rsid w:val="00B44AFA"/>
    <w:rsid w:val="00B45777"/>
    <w:rsid w:val="00B45E26"/>
    <w:rsid w:val="00B46681"/>
    <w:rsid w:val="00B46CC4"/>
    <w:rsid w:val="00B5042F"/>
    <w:rsid w:val="00B50DD8"/>
    <w:rsid w:val="00B540C1"/>
    <w:rsid w:val="00B55DC1"/>
    <w:rsid w:val="00B566A9"/>
    <w:rsid w:val="00B676B5"/>
    <w:rsid w:val="00B676F6"/>
    <w:rsid w:val="00B70965"/>
    <w:rsid w:val="00B7269C"/>
    <w:rsid w:val="00B728F0"/>
    <w:rsid w:val="00B743B2"/>
    <w:rsid w:val="00B7581B"/>
    <w:rsid w:val="00B80976"/>
    <w:rsid w:val="00B831C4"/>
    <w:rsid w:val="00B87D7B"/>
    <w:rsid w:val="00B93CC3"/>
    <w:rsid w:val="00BA0710"/>
    <w:rsid w:val="00BA0FD3"/>
    <w:rsid w:val="00BA1D95"/>
    <w:rsid w:val="00BA21C6"/>
    <w:rsid w:val="00BA41B2"/>
    <w:rsid w:val="00BA5334"/>
    <w:rsid w:val="00BA7036"/>
    <w:rsid w:val="00BA7074"/>
    <w:rsid w:val="00BB10C0"/>
    <w:rsid w:val="00BB12A5"/>
    <w:rsid w:val="00BB1F46"/>
    <w:rsid w:val="00BB2120"/>
    <w:rsid w:val="00BB2531"/>
    <w:rsid w:val="00BB38F8"/>
    <w:rsid w:val="00BB4BF6"/>
    <w:rsid w:val="00BB5921"/>
    <w:rsid w:val="00BB688A"/>
    <w:rsid w:val="00BB6B22"/>
    <w:rsid w:val="00BC1437"/>
    <w:rsid w:val="00BC1C1C"/>
    <w:rsid w:val="00BC3630"/>
    <w:rsid w:val="00BC4748"/>
    <w:rsid w:val="00BD2BDD"/>
    <w:rsid w:val="00BD41E0"/>
    <w:rsid w:val="00BD641C"/>
    <w:rsid w:val="00BD70E2"/>
    <w:rsid w:val="00BE1C8C"/>
    <w:rsid w:val="00BE59C5"/>
    <w:rsid w:val="00BE5BE9"/>
    <w:rsid w:val="00BE6625"/>
    <w:rsid w:val="00BF3611"/>
    <w:rsid w:val="00BF5BDD"/>
    <w:rsid w:val="00C024A0"/>
    <w:rsid w:val="00C041B7"/>
    <w:rsid w:val="00C05DD6"/>
    <w:rsid w:val="00C067E6"/>
    <w:rsid w:val="00C06D35"/>
    <w:rsid w:val="00C105DE"/>
    <w:rsid w:val="00C10C23"/>
    <w:rsid w:val="00C12396"/>
    <w:rsid w:val="00C1320D"/>
    <w:rsid w:val="00C13661"/>
    <w:rsid w:val="00C13E60"/>
    <w:rsid w:val="00C172A2"/>
    <w:rsid w:val="00C174DB"/>
    <w:rsid w:val="00C21F22"/>
    <w:rsid w:val="00C252AB"/>
    <w:rsid w:val="00C25BFD"/>
    <w:rsid w:val="00C273FC"/>
    <w:rsid w:val="00C27F2A"/>
    <w:rsid w:val="00C3087C"/>
    <w:rsid w:val="00C33724"/>
    <w:rsid w:val="00C34B29"/>
    <w:rsid w:val="00C41D14"/>
    <w:rsid w:val="00C44DAB"/>
    <w:rsid w:val="00C46094"/>
    <w:rsid w:val="00C51A99"/>
    <w:rsid w:val="00C53309"/>
    <w:rsid w:val="00C53C0A"/>
    <w:rsid w:val="00C55A54"/>
    <w:rsid w:val="00C6092F"/>
    <w:rsid w:val="00C63D5F"/>
    <w:rsid w:val="00C640BE"/>
    <w:rsid w:val="00C6759D"/>
    <w:rsid w:val="00C67A15"/>
    <w:rsid w:val="00C67E11"/>
    <w:rsid w:val="00C73B3F"/>
    <w:rsid w:val="00C7594A"/>
    <w:rsid w:val="00C75ADF"/>
    <w:rsid w:val="00C808CD"/>
    <w:rsid w:val="00C84925"/>
    <w:rsid w:val="00C84C13"/>
    <w:rsid w:val="00C854B0"/>
    <w:rsid w:val="00C91011"/>
    <w:rsid w:val="00C923F0"/>
    <w:rsid w:val="00C93E29"/>
    <w:rsid w:val="00C94AA9"/>
    <w:rsid w:val="00C95410"/>
    <w:rsid w:val="00C95AB3"/>
    <w:rsid w:val="00CA7A65"/>
    <w:rsid w:val="00CB0B3B"/>
    <w:rsid w:val="00CB1045"/>
    <w:rsid w:val="00CB176E"/>
    <w:rsid w:val="00CB339F"/>
    <w:rsid w:val="00CB3ADA"/>
    <w:rsid w:val="00CB559D"/>
    <w:rsid w:val="00CC2815"/>
    <w:rsid w:val="00CC38A2"/>
    <w:rsid w:val="00CC50E6"/>
    <w:rsid w:val="00CC5C31"/>
    <w:rsid w:val="00CD26EC"/>
    <w:rsid w:val="00CD30C2"/>
    <w:rsid w:val="00CD4479"/>
    <w:rsid w:val="00CD6806"/>
    <w:rsid w:val="00CD6BBB"/>
    <w:rsid w:val="00CD7659"/>
    <w:rsid w:val="00CE134D"/>
    <w:rsid w:val="00CE4616"/>
    <w:rsid w:val="00CE4767"/>
    <w:rsid w:val="00CE490A"/>
    <w:rsid w:val="00CE4AA8"/>
    <w:rsid w:val="00CF105B"/>
    <w:rsid w:val="00CF23FD"/>
    <w:rsid w:val="00CF322E"/>
    <w:rsid w:val="00CF32F6"/>
    <w:rsid w:val="00D00F4D"/>
    <w:rsid w:val="00D06191"/>
    <w:rsid w:val="00D10D90"/>
    <w:rsid w:val="00D1161B"/>
    <w:rsid w:val="00D12246"/>
    <w:rsid w:val="00D12452"/>
    <w:rsid w:val="00D12669"/>
    <w:rsid w:val="00D16090"/>
    <w:rsid w:val="00D16095"/>
    <w:rsid w:val="00D16A02"/>
    <w:rsid w:val="00D202C2"/>
    <w:rsid w:val="00D208EC"/>
    <w:rsid w:val="00D21FB1"/>
    <w:rsid w:val="00D22E68"/>
    <w:rsid w:val="00D24693"/>
    <w:rsid w:val="00D24B7B"/>
    <w:rsid w:val="00D2728E"/>
    <w:rsid w:val="00D3126C"/>
    <w:rsid w:val="00D3777A"/>
    <w:rsid w:val="00D401FE"/>
    <w:rsid w:val="00D405AC"/>
    <w:rsid w:val="00D423E3"/>
    <w:rsid w:val="00D4436B"/>
    <w:rsid w:val="00D4552F"/>
    <w:rsid w:val="00D50884"/>
    <w:rsid w:val="00D50CAC"/>
    <w:rsid w:val="00D50F2B"/>
    <w:rsid w:val="00D51B21"/>
    <w:rsid w:val="00D528A7"/>
    <w:rsid w:val="00D55327"/>
    <w:rsid w:val="00D56E75"/>
    <w:rsid w:val="00D611E2"/>
    <w:rsid w:val="00D6241F"/>
    <w:rsid w:val="00D63BB8"/>
    <w:rsid w:val="00D640F2"/>
    <w:rsid w:val="00D64DDB"/>
    <w:rsid w:val="00D67693"/>
    <w:rsid w:val="00D709DE"/>
    <w:rsid w:val="00D73F10"/>
    <w:rsid w:val="00D77FBC"/>
    <w:rsid w:val="00D8253D"/>
    <w:rsid w:val="00D827D7"/>
    <w:rsid w:val="00D844D2"/>
    <w:rsid w:val="00D84BA7"/>
    <w:rsid w:val="00D8560A"/>
    <w:rsid w:val="00D875E2"/>
    <w:rsid w:val="00D900BC"/>
    <w:rsid w:val="00D90890"/>
    <w:rsid w:val="00D90986"/>
    <w:rsid w:val="00D909D4"/>
    <w:rsid w:val="00D90F2F"/>
    <w:rsid w:val="00D92A97"/>
    <w:rsid w:val="00D92FB2"/>
    <w:rsid w:val="00D93B90"/>
    <w:rsid w:val="00D946C5"/>
    <w:rsid w:val="00D9714C"/>
    <w:rsid w:val="00D97523"/>
    <w:rsid w:val="00D97589"/>
    <w:rsid w:val="00DA5B96"/>
    <w:rsid w:val="00DB0024"/>
    <w:rsid w:val="00DB2676"/>
    <w:rsid w:val="00DB3CC9"/>
    <w:rsid w:val="00DB4AAE"/>
    <w:rsid w:val="00DB5D57"/>
    <w:rsid w:val="00DB645B"/>
    <w:rsid w:val="00DB7E93"/>
    <w:rsid w:val="00DC0A52"/>
    <w:rsid w:val="00DC126A"/>
    <w:rsid w:val="00DC3E03"/>
    <w:rsid w:val="00DC63CB"/>
    <w:rsid w:val="00DC6987"/>
    <w:rsid w:val="00DC6F77"/>
    <w:rsid w:val="00DC7E1D"/>
    <w:rsid w:val="00DD02E1"/>
    <w:rsid w:val="00DD2AC8"/>
    <w:rsid w:val="00DD2FAD"/>
    <w:rsid w:val="00DD4BB9"/>
    <w:rsid w:val="00DD5726"/>
    <w:rsid w:val="00DD5943"/>
    <w:rsid w:val="00DD6C5E"/>
    <w:rsid w:val="00DE1CC0"/>
    <w:rsid w:val="00DE267E"/>
    <w:rsid w:val="00DE4283"/>
    <w:rsid w:val="00DE5E0C"/>
    <w:rsid w:val="00DE6F5A"/>
    <w:rsid w:val="00DE7CDC"/>
    <w:rsid w:val="00DF282B"/>
    <w:rsid w:val="00DF43E8"/>
    <w:rsid w:val="00DF6DFC"/>
    <w:rsid w:val="00DF7A55"/>
    <w:rsid w:val="00E011FD"/>
    <w:rsid w:val="00E025B7"/>
    <w:rsid w:val="00E03F87"/>
    <w:rsid w:val="00E050BB"/>
    <w:rsid w:val="00E06882"/>
    <w:rsid w:val="00E10171"/>
    <w:rsid w:val="00E1117E"/>
    <w:rsid w:val="00E1243D"/>
    <w:rsid w:val="00E124A4"/>
    <w:rsid w:val="00E13055"/>
    <w:rsid w:val="00E1315F"/>
    <w:rsid w:val="00E13A04"/>
    <w:rsid w:val="00E1604A"/>
    <w:rsid w:val="00E165F1"/>
    <w:rsid w:val="00E2100D"/>
    <w:rsid w:val="00E22D9B"/>
    <w:rsid w:val="00E24C72"/>
    <w:rsid w:val="00E346F3"/>
    <w:rsid w:val="00E361EF"/>
    <w:rsid w:val="00E415E8"/>
    <w:rsid w:val="00E41994"/>
    <w:rsid w:val="00E43611"/>
    <w:rsid w:val="00E43C10"/>
    <w:rsid w:val="00E44A1E"/>
    <w:rsid w:val="00E451FD"/>
    <w:rsid w:val="00E45F2F"/>
    <w:rsid w:val="00E47C40"/>
    <w:rsid w:val="00E50CCA"/>
    <w:rsid w:val="00E50DE5"/>
    <w:rsid w:val="00E510E4"/>
    <w:rsid w:val="00E521CD"/>
    <w:rsid w:val="00E5378A"/>
    <w:rsid w:val="00E54552"/>
    <w:rsid w:val="00E5566A"/>
    <w:rsid w:val="00E5596E"/>
    <w:rsid w:val="00E5649E"/>
    <w:rsid w:val="00E567CC"/>
    <w:rsid w:val="00E56BDE"/>
    <w:rsid w:val="00E576D8"/>
    <w:rsid w:val="00E579E9"/>
    <w:rsid w:val="00E57B8B"/>
    <w:rsid w:val="00E61C85"/>
    <w:rsid w:val="00E61FB9"/>
    <w:rsid w:val="00E62A1A"/>
    <w:rsid w:val="00E64DA2"/>
    <w:rsid w:val="00E65A18"/>
    <w:rsid w:val="00E70DE4"/>
    <w:rsid w:val="00E71552"/>
    <w:rsid w:val="00E72598"/>
    <w:rsid w:val="00E76108"/>
    <w:rsid w:val="00E76E82"/>
    <w:rsid w:val="00E77887"/>
    <w:rsid w:val="00E80822"/>
    <w:rsid w:val="00E814EB"/>
    <w:rsid w:val="00E84F8E"/>
    <w:rsid w:val="00E97586"/>
    <w:rsid w:val="00E9774D"/>
    <w:rsid w:val="00E97DC4"/>
    <w:rsid w:val="00EA050A"/>
    <w:rsid w:val="00EA2015"/>
    <w:rsid w:val="00EA598C"/>
    <w:rsid w:val="00EA749F"/>
    <w:rsid w:val="00EB138E"/>
    <w:rsid w:val="00EB175D"/>
    <w:rsid w:val="00EB569A"/>
    <w:rsid w:val="00EB6CDD"/>
    <w:rsid w:val="00EB7761"/>
    <w:rsid w:val="00EB7C92"/>
    <w:rsid w:val="00EB7CF3"/>
    <w:rsid w:val="00EC1637"/>
    <w:rsid w:val="00EC1DF7"/>
    <w:rsid w:val="00EC2869"/>
    <w:rsid w:val="00EC4D50"/>
    <w:rsid w:val="00EC6627"/>
    <w:rsid w:val="00EC7F9C"/>
    <w:rsid w:val="00ED1A4B"/>
    <w:rsid w:val="00ED228F"/>
    <w:rsid w:val="00ED4B81"/>
    <w:rsid w:val="00ED4D45"/>
    <w:rsid w:val="00ED61BF"/>
    <w:rsid w:val="00EE0D69"/>
    <w:rsid w:val="00EF0056"/>
    <w:rsid w:val="00EF232F"/>
    <w:rsid w:val="00EF28EE"/>
    <w:rsid w:val="00EF39B3"/>
    <w:rsid w:val="00EF6C98"/>
    <w:rsid w:val="00F00BC2"/>
    <w:rsid w:val="00F00C44"/>
    <w:rsid w:val="00F01103"/>
    <w:rsid w:val="00F0369B"/>
    <w:rsid w:val="00F100F7"/>
    <w:rsid w:val="00F13355"/>
    <w:rsid w:val="00F1382E"/>
    <w:rsid w:val="00F21262"/>
    <w:rsid w:val="00F224A9"/>
    <w:rsid w:val="00F2336E"/>
    <w:rsid w:val="00F23DC5"/>
    <w:rsid w:val="00F2428A"/>
    <w:rsid w:val="00F24BFB"/>
    <w:rsid w:val="00F262CD"/>
    <w:rsid w:val="00F264E5"/>
    <w:rsid w:val="00F30B2A"/>
    <w:rsid w:val="00F35795"/>
    <w:rsid w:val="00F3607A"/>
    <w:rsid w:val="00F3747D"/>
    <w:rsid w:val="00F404F9"/>
    <w:rsid w:val="00F41799"/>
    <w:rsid w:val="00F424CD"/>
    <w:rsid w:val="00F42751"/>
    <w:rsid w:val="00F46DD7"/>
    <w:rsid w:val="00F51A41"/>
    <w:rsid w:val="00F526DF"/>
    <w:rsid w:val="00F5362E"/>
    <w:rsid w:val="00F539BE"/>
    <w:rsid w:val="00F55C7A"/>
    <w:rsid w:val="00F601ED"/>
    <w:rsid w:val="00F603E6"/>
    <w:rsid w:val="00F6158F"/>
    <w:rsid w:val="00F63DBF"/>
    <w:rsid w:val="00F6413F"/>
    <w:rsid w:val="00F650AA"/>
    <w:rsid w:val="00F651C0"/>
    <w:rsid w:val="00F6638A"/>
    <w:rsid w:val="00F678D3"/>
    <w:rsid w:val="00F71E57"/>
    <w:rsid w:val="00F722BC"/>
    <w:rsid w:val="00F74103"/>
    <w:rsid w:val="00F746E6"/>
    <w:rsid w:val="00F76405"/>
    <w:rsid w:val="00F7681D"/>
    <w:rsid w:val="00F77DA2"/>
    <w:rsid w:val="00F80501"/>
    <w:rsid w:val="00F80C23"/>
    <w:rsid w:val="00F81539"/>
    <w:rsid w:val="00F82473"/>
    <w:rsid w:val="00F83C08"/>
    <w:rsid w:val="00F84B6C"/>
    <w:rsid w:val="00F868AB"/>
    <w:rsid w:val="00F87C7D"/>
    <w:rsid w:val="00F91092"/>
    <w:rsid w:val="00F920D0"/>
    <w:rsid w:val="00F92BB3"/>
    <w:rsid w:val="00F93CED"/>
    <w:rsid w:val="00F97274"/>
    <w:rsid w:val="00FA15DB"/>
    <w:rsid w:val="00FA216A"/>
    <w:rsid w:val="00FA4F02"/>
    <w:rsid w:val="00FA66DA"/>
    <w:rsid w:val="00FA74E8"/>
    <w:rsid w:val="00FB4444"/>
    <w:rsid w:val="00FB51CD"/>
    <w:rsid w:val="00FB53B7"/>
    <w:rsid w:val="00FB6A14"/>
    <w:rsid w:val="00FB77FF"/>
    <w:rsid w:val="00FC089E"/>
    <w:rsid w:val="00FC0C47"/>
    <w:rsid w:val="00FC2134"/>
    <w:rsid w:val="00FC658B"/>
    <w:rsid w:val="00FD10E9"/>
    <w:rsid w:val="00FD3052"/>
    <w:rsid w:val="00FD3F94"/>
    <w:rsid w:val="00FE06E3"/>
    <w:rsid w:val="00FE22E7"/>
    <w:rsid w:val="00FE343B"/>
    <w:rsid w:val="00FE36AD"/>
    <w:rsid w:val="00FE50FC"/>
    <w:rsid w:val="00FE557E"/>
    <w:rsid w:val="00FE61D2"/>
    <w:rsid w:val="00FE768A"/>
    <w:rsid w:val="00FE7991"/>
    <w:rsid w:val="00FF0167"/>
    <w:rsid w:val="00FF02D5"/>
    <w:rsid w:val="00FF03DB"/>
    <w:rsid w:val="00FF24F1"/>
    <w:rsid w:val="00FF2C9E"/>
    <w:rsid w:val="00FF4414"/>
    <w:rsid w:val="00FF4979"/>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E2D73C4-B176-45EB-B65C-BB47837D0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D97523"/>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0">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5"/>
    <w:next w:val="1f5"/>
    <w:link w:val="1f6"/>
    <w:rsid w:val="003A2F0D"/>
    <w:rPr>
      <w:b/>
      <w:bCs/>
    </w:rPr>
  </w:style>
  <w:style w:type="character" w:customStyle="1" w:styleId="1f6">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7"/>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7">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8">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9"/>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9">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b">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c">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d">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e">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5"/>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0"/>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1">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1ff2"/>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2">
    <w:name w:val="Название Знак1"/>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3"/>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3">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4">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9">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5">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a">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b">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6">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c">
    <w:name w:val="index heading"/>
    <w:basedOn w:val="a4"/>
    <w:next w:val="1ff6"/>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d">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e">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0">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1">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2">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3">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4">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5">
    <w:name w:val="Заголовок таблицы"/>
    <w:basedOn w:val="afffff4"/>
    <w:rsid w:val="003A2F0D"/>
    <w:pPr>
      <w:jc w:val="center"/>
    </w:pPr>
    <w:rPr>
      <w:b/>
      <w:bCs/>
    </w:rPr>
  </w:style>
  <w:style w:type="paragraph" w:customStyle="1" w:styleId="100">
    <w:name w:val="Оглавление 10"/>
    <w:basedOn w:val="1f1"/>
    <w:rsid w:val="003A2F0D"/>
    <w:pPr>
      <w:tabs>
        <w:tab w:val="right" w:leader="dot" w:pos="7091"/>
      </w:tabs>
      <w:ind w:left="2547"/>
    </w:pPr>
  </w:style>
  <w:style w:type="paragraph" w:customStyle="1" w:styleId="afffff6">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7">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8">
    <w:name w:val="Основной текст_"/>
    <w:link w:val="3e"/>
    <w:locked/>
    <w:rsid w:val="003A2F0D"/>
    <w:rPr>
      <w:shd w:val="clear" w:color="auto" w:fill="FFFFFF"/>
    </w:rPr>
  </w:style>
  <w:style w:type="paragraph" w:customStyle="1" w:styleId="3e">
    <w:name w:val="Основной текст3"/>
    <w:basedOn w:val="a4"/>
    <w:link w:val="afffff8"/>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9">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a">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8">
    <w:name w:val="Сетка таблицы1"/>
    <w:basedOn w:val="a6"/>
    <w:next w:val="afffffa"/>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6"/>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a"/>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a"/>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a"/>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a"/>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8"/>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a"/>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a"/>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9">
    <w:name w:val="Неразрешенное упоминание1"/>
    <w:basedOn w:val="a5"/>
    <w:uiPriority w:val="99"/>
    <w:semiHidden/>
    <w:unhideWhenUsed/>
    <w:rsid w:val="00B12599"/>
    <w:rPr>
      <w:color w:val="808080"/>
      <w:shd w:val="clear" w:color="auto" w:fill="E6E6E6"/>
    </w:rPr>
  </w:style>
  <w:style w:type="character" w:customStyle="1" w:styleId="2f5">
    <w:name w:val="Неразрешенное упоминание2"/>
    <w:basedOn w:val="a5"/>
    <w:uiPriority w:val="99"/>
    <w:semiHidden/>
    <w:unhideWhenUsed/>
    <w:rsid w:val="00F84B6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24640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78989693">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6655824">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70141589">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08961238">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27639945">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23841338">
      <w:bodyDiv w:val="1"/>
      <w:marLeft w:val="0"/>
      <w:marRight w:val="0"/>
      <w:marTop w:val="0"/>
      <w:marBottom w:val="0"/>
      <w:divBdr>
        <w:top w:val="none" w:sz="0" w:space="0" w:color="auto"/>
        <w:left w:val="none" w:sz="0" w:space="0" w:color="auto"/>
        <w:bottom w:val="none" w:sz="0" w:space="0" w:color="auto"/>
        <w:right w:val="none" w:sz="0" w:space="0" w:color="auto"/>
      </w:divBdr>
    </w:div>
    <w:div w:id="429206972">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67287370">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74751540">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24646348">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763460062">
      <w:bodyDiv w:val="1"/>
      <w:marLeft w:val="0"/>
      <w:marRight w:val="0"/>
      <w:marTop w:val="0"/>
      <w:marBottom w:val="0"/>
      <w:divBdr>
        <w:top w:val="none" w:sz="0" w:space="0" w:color="auto"/>
        <w:left w:val="none" w:sz="0" w:space="0" w:color="auto"/>
        <w:bottom w:val="none" w:sz="0" w:space="0" w:color="auto"/>
        <w:right w:val="none" w:sz="0" w:space="0" w:color="auto"/>
      </w:divBdr>
    </w:div>
    <w:div w:id="782312423">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5534310">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6999277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0309402">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05154624">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66885488">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289701566">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18533763">
      <w:bodyDiv w:val="1"/>
      <w:marLeft w:val="0"/>
      <w:marRight w:val="0"/>
      <w:marTop w:val="0"/>
      <w:marBottom w:val="0"/>
      <w:divBdr>
        <w:top w:val="none" w:sz="0" w:space="0" w:color="auto"/>
        <w:left w:val="none" w:sz="0" w:space="0" w:color="auto"/>
        <w:bottom w:val="none" w:sz="0" w:space="0" w:color="auto"/>
        <w:right w:val="none" w:sz="0" w:space="0" w:color="auto"/>
      </w:divBdr>
    </w:div>
    <w:div w:id="1325861343">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0197601">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35466189">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879929389">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44135772">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3015295">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073964387">
      <w:bodyDiv w:val="1"/>
      <w:marLeft w:val="0"/>
      <w:marRight w:val="0"/>
      <w:marTop w:val="0"/>
      <w:marBottom w:val="0"/>
      <w:divBdr>
        <w:top w:val="none" w:sz="0" w:space="0" w:color="auto"/>
        <w:left w:val="none" w:sz="0" w:space="0" w:color="auto"/>
        <w:bottom w:val="none" w:sz="0" w:space="0" w:color="auto"/>
        <w:right w:val="none" w:sz="0" w:space="0" w:color="auto"/>
      </w:divBdr>
    </w:div>
    <w:div w:id="2101490406">
      <w:bodyDiv w:val="1"/>
      <w:marLeft w:val="0"/>
      <w:marRight w:val="0"/>
      <w:marTop w:val="0"/>
      <w:marBottom w:val="0"/>
      <w:divBdr>
        <w:top w:val="none" w:sz="0" w:space="0" w:color="auto"/>
        <w:left w:val="none" w:sz="0" w:space="0" w:color="auto"/>
        <w:bottom w:val="none" w:sz="0" w:space="0" w:color="auto"/>
        <w:right w:val="none" w:sz="0" w:space="0" w:color="auto"/>
      </w:divBdr>
    </w:div>
    <w:div w:id="2110807683">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17942952">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D63E38E4BC176B2CDs2w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E69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palchikovskayavv@mures.ru" TargetMode="External"/><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AFE46-46CD-4AE8-B879-86AD718A2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55</Pages>
  <Words>22686</Words>
  <Characters>129316</Characters>
  <Application>Microsoft Office Word</Application>
  <DocSecurity>0</DocSecurity>
  <Lines>1077</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192</cp:revision>
  <cp:lastPrinted>2016-07-25T13:52:00Z</cp:lastPrinted>
  <dcterms:created xsi:type="dcterms:W3CDTF">2018-07-12T12:15:00Z</dcterms:created>
  <dcterms:modified xsi:type="dcterms:W3CDTF">2018-12-07T11:59:00Z</dcterms:modified>
</cp:coreProperties>
</file>