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Default="00E439F3" w:rsidP="00DA77BC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8C457F" w:rsidRDefault="008C457F" w:rsidP="008C457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1.1. Предмет договора: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мазута топочного 100 ГОСТ 10585-2013 или нефтепродуктов аналогичного или лучшего качества (далее также – Продукция, Товар). </w:t>
      </w:r>
    </w:p>
    <w:p w:rsidR="008C457F" w:rsidRDefault="008C457F" w:rsidP="008C457F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1.2. Общее количество поставляемой Продукции: </w:t>
      </w:r>
      <w:r w:rsidR="002A6E71" w:rsidRPr="002A6E7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32 500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тонн.</w:t>
      </w:r>
    </w:p>
    <w:p w:rsidR="002A6E71" w:rsidRPr="002A6E71" w:rsidRDefault="008C457F" w:rsidP="002A6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1.3.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Сведения о начальной (максимальной) цене договора: </w:t>
      </w:r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807 748 825 (Восемьсот семь миллионов семьсот сорок восемь тысяч восемьсот двадцать пять) рублей 00 копеек (24</w:t>
      </w:r>
      <w:r w:rsidR="00D23CB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853,81 </w:t>
      </w:r>
      <w:proofErr w:type="spellStart"/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тн</w:t>
      </w:r>
      <w:proofErr w:type="spellEnd"/>
      <w:r w:rsidR="002A6E71"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том числе НДС. </w:t>
      </w:r>
    </w:p>
    <w:p w:rsidR="002A6E71" w:rsidRPr="002A6E71" w:rsidRDefault="002A6E71" w:rsidP="002A6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1 тонны Продукции составляет 19 198 рублей 88 копеек, с учетом НДС.</w:t>
      </w:r>
    </w:p>
    <w:p w:rsidR="008C457F" w:rsidRDefault="002A6E71" w:rsidP="002A6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5 654 рубля 93 копейки, с учетом НДС</w:t>
      </w:r>
      <w:r w:rsid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расходы по наливу, подаче и уборке вагонов на станции отправления;</w:t>
      </w:r>
    </w:p>
    <w:p w:rsidR="008C457F" w:rsidRDefault="008C457F" w:rsidP="008C457F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все транспортные и иные дополнительные расходы на станции отправления.</w:t>
      </w:r>
    </w:p>
    <w:p w:rsidR="008C457F" w:rsidRDefault="008C457F" w:rsidP="008C457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1.4. Срок поставки:</w:t>
      </w:r>
      <w:r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 xml:space="preserve"> </w:t>
      </w:r>
      <w:r w:rsidR="002A6E71" w:rsidRPr="002A6E7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 10.10.2018г. по 01.11.2018г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Продукции. </w:t>
      </w:r>
    </w:p>
    <w:p w:rsidR="008C457F" w:rsidRDefault="008C457F" w:rsidP="008C457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1.5. Место поставки: </w:t>
      </w:r>
    </w:p>
    <w:p w:rsidR="008C457F" w:rsidRDefault="008C457F" w:rsidP="008C45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2A6E71" w:rsidRPr="002A6E71" w:rsidRDefault="002A6E71" w:rsidP="002A6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Комсомольск-Мурманский Октябрьской ж/д </w:t>
      </w:r>
      <w:r w:rsidR="00E2310A" w:rsidRPr="002A6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2A6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11 000 тонн,</w:t>
      </w:r>
    </w:p>
    <w:p w:rsidR="002A6E71" w:rsidRPr="002A6E71" w:rsidRDefault="002A6E71" w:rsidP="002A6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Мурманск Октябрьской ж/д </w:t>
      </w:r>
      <w:r w:rsidR="00E2310A" w:rsidRPr="002A6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2A6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4 000 тонн,</w:t>
      </w:r>
    </w:p>
    <w:p w:rsidR="002A6E71" w:rsidRPr="002A6E71" w:rsidRDefault="002A6E71" w:rsidP="002A6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Оленегорск Октябрьской ж/д – 2 500 тонн,</w:t>
      </w:r>
    </w:p>
    <w:p w:rsidR="002A6E71" w:rsidRPr="002A6E71" w:rsidRDefault="002A6E71" w:rsidP="002A6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ст. </w:t>
      </w:r>
      <w:proofErr w:type="spellStart"/>
      <w:r w:rsidRPr="002A6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Ваенга</w:t>
      </w:r>
      <w:proofErr w:type="spellEnd"/>
      <w:r w:rsidRPr="002A6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Октябрьской ж/д – 9 000 тонн,</w:t>
      </w:r>
    </w:p>
    <w:p w:rsidR="002A6E71" w:rsidRPr="002A6E71" w:rsidRDefault="002A6E71" w:rsidP="002A6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ст. Никель-Мурманский Октябрьской ж/д </w:t>
      </w:r>
      <w:r w:rsidR="00CE5B5F" w:rsidRPr="002A6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2A6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3 000 тонн,</w:t>
      </w:r>
    </w:p>
    <w:p w:rsidR="008C457F" w:rsidRDefault="002A6E71" w:rsidP="002A6E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6E7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ст. Кандалакша Октябрьской ж/д – 3 000 тонн</w:t>
      </w:r>
      <w:r w:rsidR="008C45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C457F" w:rsidRDefault="008C457F" w:rsidP="008C45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Особые условия: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</w:t>
      </w:r>
    </w:p>
    <w:p w:rsidR="008C457F" w:rsidRDefault="008C457F" w:rsidP="008C45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Продукции указывается в п. 1.5.5. проекта Договора.</w:t>
      </w:r>
    </w:p>
    <w:p w:rsidR="008C457F" w:rsidRDefault="008C457F" w:rsidP="008C457F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1.7. Иные условия:</w:t>
      </w:r>
      <w:r>
        <w:rPr>
          <w:rFonts w:ascii="Times New Roman" w:hAnsi="Times New Roman" w:cs="Times New Roman"/>
          <w:sz w:val="24"/>
          <w:szCs w:val="24"/>
        </w:rPr>
        <w:t xml:space="preserve"> 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8C457F" w:rsidRDefault="008C457F" w:rsidP="008C457F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1.8. Условия оплаты: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Покупатель производит оплату Продукции и транспортных расходов по поставке Продукции в течение 90 (Девяносто)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слива)/</w:t>
      </w:r>
      <w:proofErr w:type="gramEnd"/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резервуар/склад,  оплата Покупателем не производится.</w:t>
      </w:r>
    </w:p>
    <w:p w:rsidR="00B90CEA" w:rsidRPr="00B90CEA" w:rsidRDefault="00E20FD0" w:rsidP="00B90CEA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8075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Технические требования к продукции</w:t>
      </w:r>
      <w:r w:rsidRPr="00086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086C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0CEA" w:rsidRPr="00B90CEA">
        <w:rPr>
          <w:rFonts w:ascii="Times New Roman" w:hAnsi="Times New Roman"/>
          <w:sz w:val="24"/>
          <w:szCs w:val="24"/>
        </w:rPr>
        <w:t>температура вспышки в открытом тигле не ниже 110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массовая доля серы не более 3,5 %, вязкость условная при 100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>С, градусы ВУ, не более 6,8, температура застывания, не выше 25</w:t>
      </w:r>
      <w:r w:rsidR="00B90CEA" w:rsidRPr="00B90CEA">
        <w:rPr>
          <w:rFonts w:ascii="Times New Roman" w:hAnsi="Times New Roman"/>
          <w:sz w:val="24"/>
          <w:szCs w:val="24"/>
          <w:vertAlign w:val="superscript"/>
        </w:rPr>
        <w:t>0</w:t>
      </w:r>
      <w:r w:rsidR="00B90CEA" w:rsidRPr="00B90CEA">
        <w:rPr>
          <w:rFonts w:ascii="Times New Roman" w:hAnsi="Times New Roman"/>
          <w:sz w:val="24"/>
          <w:szCs w:val="24"/>
        </w:rPr>
        <w:t xml:space="preserve">С, массовая доля воды, не более 1%, зольность, не более 0,14%, массовая доля </w:t>
      </w:r>
      <w:proofErr w:type="spellStart"/>
      <w:r w:rsidR="00B90CEA" w:rsidRPr="00B90CEA">
        <w:rPr>
          <w:rFonts w:ascii="Times New Roman" w:hAnsi="Times New Roman"/>
          <w:sz w:val="24"/>
          <w:szCs w:val="24"/>
        </w:rPr>
        <w:t>мех.примесей</w:t>
      </w:r>
      <w:proofErr w:type="spellEnd"/>
      <w:r w:rsidR="00B90CEA" w:rsidRPr="00B90CEA">
        <w:rPr>
          <w:rFonts w:ascii="Times New Roman" w:hAnsi="Times New Roman"/>
          <w:sz w:val="24"/>
          <w:szCs w:val="24"/>
        </w:rPr>
        <w:t>, не более 1,0%.</w:t>
      </w:r>
    </w:p>
    <w:p w:rsidR="008059EB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9F3" w:rsidRPr="001747A6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153019" w:rsidRPr="00153019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53019" w:rsidRPr="001530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53019" w:rsidRPr="00153019" w:rsidRDefault="00153019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:rsidR="00153019" w:rsidRPr="00153019" w:rsidRDefault="00153019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15301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8C457F" w:rsidRPr="008C457F" w:rsidRDefault="008C457F" w:rsidP="00336546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" w:name="_Hlk522699283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</w:t>
      </w:r>
      <w:r w:rsidR="00B12E92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ar-SA"/>
        </w:rPr>
        <w:t>Островский –</w:t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 управления материально-технического обеспечения АО «МЭС»;</w:t>
      </w:r>
    </w:p>
    <w:p w:rsidR="008C457F" w:rsidRPr="008C457F" w:rsidRDefault="002A6E71" w:rsidP="0033654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Г.В.</w:t>
      </w:r>
      <w:r w:rsidR="00B12E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Михейко</w:t>
      </w:r>
      <w:proofErr w:type="spellEnd"/>
      <w:r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8C457F" w:rsidRPr="008C457F" w:rsidRDefault="008C457F" w:rsidP="008C45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_Hlk521913483"/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</w:t>
      </w:r>
      <w:r w:rsidR="00B12E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Ларионов </w:t>
      </w:r>
      <w:bookmarkEnd w:id="9"/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начальник отдела </w:t>
      </w:r>
      <w:proofErr w:type="spellStart"/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«МЭС»;</w:t>
      </w:r>
    </w:p>
    <w:p w:rsidR="008C457F" w:rsidRPr="008C457F" w:rsidRDefault="002A6E71" w:rsidP="008C45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Е.Я.</w:t>
      </w:r>
      <w:r w:rsidR="00B12E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10" w:name="_GoBack"/>
      <w:bookmarkEnd w:id="10"/>
      <w:r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Федорова – ведущий специалист по </w:t>
      </w:r>
      <w:proofErr w:type="spellStart"/>
      <w:r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2A6E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</w:t>
      </w:r>
      <w:r w:rsidR="008C457F"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8"/>
    <w:p w:rsidR="00E439F3" w:rsidRPr="00FB672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B6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3E0AF0" w:rsidRDefault="00DA1228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1212CB" w:rsidRPr="001212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3A0B85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F28C0" w:rsidRPr="00EF28C0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28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03122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53A0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23B0E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3122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53A0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23B0E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 Мурманск, ул.</w:t>
      </w:r>
      <w:r w:rsidR="003F0134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Свердлова, д. 39, </w:t>
      </w:r>
      <w:r w:rsidR="003F0134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корп. 1, </w:t>
      </w:r>
      <w:proofErr w:type="spellStart"/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E9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24E91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0 </w:t>
      </w:r>
      <w:r w:rsidR="00F2744C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(МСК)</w:t>
      </w:r>
      <w:r w:rsidR="00E439F3" w:rsidRPr="00EF28C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EF28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EF28C0" w:rsidRDefault="00E439F3" w:rsidP="00EF28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 заявок на участие в закупке, оценки, сопоставления и подведения итогов закупки 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(далее – процедура)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CA2B42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ов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аналогичного или лучшего качества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(далее</w:t>
      </w:r>
      <w:r w:rsidR="003601FF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81774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– запрос предложений)</w:t>
      </w:r>
      <w:r w:rsidR="006F79DB"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F28C0">
        <w:rPr>
          <w:rFonts w:ascii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38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BD38B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EC43CD" w:rsidRDefault="00EC43CD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:rsidR="000A2BD5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</w:p>
    <w:p w:rsidR="00E439F3" w:rsidRPr="003541B2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несостоявшим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</w:t>
      </w:r>
      <w:r w:rsidRPr="00080D05">
        <w:rPr>
          <w:rFonts w:ascii="Times New Roman" w:eastAsia="Times New Roman" w:hAnsi="Times New Roman" w:cs="Times New Roman"/>
          <w:sz w:val="24"/>
          <w:szCs w:val="24"/>
          <w:lang w:eastAsia="ru-RU"/>
        </w:rPr>
        <w:t>. 7.5.3.11. Положения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запроса предложений на право заключения договора 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поставк</w:t>
      </w:r>
      <w:r w:rsidR="006F03C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F03C3"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мазута топочного 100 ГОСТ 10585-2013 или нефтепродуктов аналогичного или лучшего качества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2F9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534819" w:rsidRPr="00DC5129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4819" w:rsidRPr="00534819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Председатель Комиссии </w:t>
      </w:r>
      <w:r w:rsidR="00534819" w:rsidRPr="005348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закупке:</w:t>
      </w:r>
    </w:p>
    <w:p w:rsidR="00B365B7" w:rsidRDefault="001530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5301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А.Ю. Филиппов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534819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34819" w:rsidRPr="00A80788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07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:rsidR="00B365B7" w:rsidRDefault="00CE303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30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Островский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4A2E" w:rsidRDefault="002B770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2B7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2B770A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Михейко</w:t>
      </w:r>
      <w:proofErr w:type="spellEnd"/>
      <w:r w:rsidR="00D84A2E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D84A2E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94C3C" w:rsidRDefault="0020015D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8C457F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</w:t>
      </w:r>
      <w:r w:rsidR="00894C3C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894C3C" w:rsidRPr="00894C3C">
        <w:rPr>
          <w:rFonts w:ascii="Times New Roman" w:eastAsia="Calibri" w:hAnsi="Times New Roman" w:cs="Times New Roman"/>
          <w:iCs/>
          <w:sz w:val="24"/>
          <w:szCs w:val="24"/>
        </w:rPr>
        <w:t>___________________</w:t>
      </w:r>
    </w:p>
    <w:p w:rsidR="00894C3C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365B7" w:rsidRDefault="002B770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B770A">
        <w:rPr>
          <w:rFonts w:ascii="Times New Roman" w:eastAsia="Times New Roman" w:hAnsi="Times New Roman" w:cs="Times New Roman"/>
          <w:sz w:val="24"/>
          <w:szCs w:val="24"/>
          <w:lang w:eastAsia="ru-RU"/>
        </w:rPr>
        <w:t>Е.Я. Федорова</w:t>
      </w:r>
      <w:r w:rsidR="00B365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B365B7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365B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20015D" w:rsidRDefault="002B770A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011B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B365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20015D" w:rsidRDefault="0020015D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ECC" w:rsidRPr="00A80788" w:rsidRDefault="00B365B7" w:rsidP="00C44D46">
      <w:pPr>
        <w:tabs>
          <w:tab w:val="left" w:pos="6237"/>
        </w:tabs>
        <w:spacing w:after="0" w:line="240" w:lineRule="auto"/>
        <w:rPr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812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</w:p>
    <w:sectPr w:rsidR="00F57ECC" w:rsidRPr="00A80788" w:rsidSect="00A41241">
      <w:headerReference w:type="even" r:id="rId8"/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B12E92" w:rsidP="00B53A01">
    <w:pPr>
      <w:pStyle w:val="a3"/>
      <w:jc w:val="center"/>
    </w:pPr>
    <w:sdt>
      <w:sdtPr>
        <w:id w:val="679472610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193744754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</w:t>
        </w:r>
      </w:p>
      <w:p w:rsidR="00B53A01" w:rsidRDefault="00B53A01" w:rsidP="00B53A0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7628E7" w:rsidRPr="00B53A01" w:rsidRDefault="00B53A01" w:rsidP="00B53A01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  <w:r w:rsidRPr="00B53A01">
          <w:t xml:space="preserve"> </w:t>
        </w:r>
        <w:r w:rsidRPr="00B53A01">
          <w:rPr>
            <w:rFonts w:ascii="Times New Roman" w:eastAsia="Calibri" w:hAnsi="Times New Roman" w:cs="Times New Roman"/>
            <w:sz w:val="16"/>
            <w:szCs w:val="16"/>
          </w:rPr>
          <w:t>от 2</w:t>
        </w:r>
        <w:r>
          <w:rPr>
            <w:rFonts w:ascii="Times New Roman" w:eastAsia="Calibri" w:hAnsi="Times New Roman" w:cs="Times New Roman"/>
            <w:sz w:val="16"/>
            <w:szCs w:val="16"/>
          </w:rPr>
          <w:t>7</w:t>
        </w:r>
        <w:r w:rsidRPr="00B53A01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Pr="00B53A01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1107400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E92">
          <w:rPr>
            <w:noProof/>
          </w:rPr>
          <w:t>3</w:t>
        </w:r>
        <w:r>
          <w:fldChar w:fldCharType="end"/>
        </w:r>
      </w:p>
      <w:sdt>
        <w:sdtPr>
          <w:id w:val="-2011672421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качества</w:t>
            </w:r>
            <w:r w:rsidRPr="00B53A01">
              <w:t xml:space="preserve"> </w:t>
            </w:r>
            <w:r w:rsidRPr="00B53A01">
              <w:rPr>
                <w:rFonts w:ascii="Times New Roman" w:eastAsia="Calibri" w:hAnsi="Times New Roman" w:cs="Times New Roman"/>
                <w:sz w:val="16"/>
                <w:szCs w:val="16"/>
              </w:rPr>
              <w:t>от 2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  <w:r w:rsidRPr="00B53A01">
              <w:rPr>
                <w:rFonts w:ascii="Times New Roman" w:eastAsia="Calibri" w:hAnsi="Times New Roman" w:cs="Times New Roman"/>
                <w:sz w:val="16"/>
                <w:szCs w:val="16"/>
              </w:rPr>
              <w:t>.0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  <w:r w:rsidRPr="00B53A01">
              <w:rPr>
                <w:rFonts w:ascii="Times New Roman" w:eastAsia="Calibri" w:hAnsi="Times New Roman" w:cs="Times New Roman"/>
                <w:sz w:val="16"/>
                <w:szCs w:val="16"/>
              </w:rPr>
              <w:t>.2018</w:t>
            </w:r>
          </w:p>
          <w:p w:rsidR="007628E7" w:rsidRPr="00EF28C0" w:rsidRDefault="00B12E92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A2803"/>
    <w:rsid w:val="000A2BD5"/>
    <w:rsid w:val="00103608"/>
    <w:rsid w:val="001212CB"/>
    <w:rsid w:val="00131FAA"/>
    <w:rsid w:val="001374B1"/>
    <w:rsid w:val="0014397E"/>
    <w:rsid w:val="00153019"/>
    <w:rsid w:val="001706A3"/>
    <w:rsid w:val="00170D11"/>
    <w:rsid w:val="001747A6"/>
    <w:rsid w:val="00177667"/>
    <w:rsid w:val="001921A2"/>
    <w:rsid w:val="001A28C9"/>
    <w:rsid w:val="001A4C8F"/>
    <w:rsid w:val="001B3DBE"/>
    <w:rsid w:val="001C2EA6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3A74"/>
    <w:rsid w:val="003541B2"/>
    <w:rsid w:val="003601FF"/>
    <w:rsid w:val="003A0B85"/>
    <w:rsid w:val="003E0AF0"/>
    <w:rsid w:val="003F0134"/>
    <w:rsid w:val="00406E53"/>
    <w:rsid w:val="0043538A"/>
    <w:rsid w:val="0044626D"/>
    <w:rsid w:val="0045160E"/>
    <w:rsid w:val="00463910"/>
    <w:rsid w:val="00466698"/>
    <w:rsid w:val="00486510"/>
    <w:rsid w:val="004A1414"/>
    <w:rsid w:val="004A247F"/>
    <w:rsid w:val="004B4798"/>
    <w:rsid w:val="004D0CD4"/>
    <w:rsid w:val="004D3206"/>
    <w:rsid w:val="004E7446"/>
    <w:rsid w:val="00531F0F"/>
    <w:rsid w:val="00534819"/>
    <w:rsid w:val="00572172"/>
    <w:rsid w:val="00572D7D"/>
    <w:rsid w:val="005976A4"/>
    <w:rsid w:val="005C0CDE"/>
    <w:rsid w:val="005D597F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628E7"/>
    <w:rsid w:val="00776566"/>
    <w:rsid w:val="0078377D"/>
    <w:rsid w:val="00793358"/>
    <w:rsid w:val="007A6D94"/>
    <w:rsid w:val="007B2E55"/>
    <w:rsid w:val="007C53A5"/>
    <w:rsid w:val="008059EB"/>
    <w:rsid w:val="00805B16"/>
    <w:rsid w:val="008075CB"/>
    <w:rsid w:val="00815A11"/>
    <w:rsid w:val="00815C3F"/>
    <w:rsid w:val="00824E91"/>
    <w:rsid w:val="00826506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21BCC"/>
    <w:rsid w:val="00A324C9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34A9"/>
    <w:rsid w:val="00AE6C3D"/>
    <w:rsid w:val="00AF5FC8"/>
    <w:rsid w:val="00AF7600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CEA"/>
    <w:rsid w:val="00BD1439"/>
    <w:rsid w:val="00BD38BA"/>
    <w:rsid w:val="00BD45EC"/>
    <w:rsid w:val="00BF341C"/>
    <w:rsid w:val="00C10304"/>
    <w:rsid w:val="00C27AF5"/>
    <w:rsid w:val="00C44D46"/>
    <w:rsid w:val="00C812DA"/>
    <w:rsid w:val="00C8265F"/>
    <w:rsid w:val="00CA2B42"/>
    <w:rsid w:val="00CB3A40"/>
    <w:rsid w:val="00CE3030"/>
    <w:rsid w:val="00CE5B5F"/>
    <w:rsid w:val="00CE7C9C"/>
    <w:rsid w:val="00CF0A14"/>
    <w:rsid w:val="00CF3FB0"/>
    <w:rsid w:val="00D001E8"/>
    <w:rsid w:val="00D23CB0"/>
    <w:rsid w:val="00D24FF5"/>
    <w:rsid w:val="00D2608B"/>
    <w:rsid w:val="00D51ECD"/>
    <w:rsid w:val="00D60499"/>
    <w:rsid w:val="00D66988"/>
    <w:rsid w:val="00D84A2E"/>
    <w:rsid w:val="00D904D3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41C0"/>
    <w:rsid w:val="00EB559D"/>
    <w:rsid w:val="00EC0FED"/>
    <w:rsid w:val="00EC18AA"/>
    <w:rsid w:val="00EC43CD"/>
    <w:rsid w:val="00EF28C0"/>
    <w:rsid w:val="00F16A10"/>
    <w:rsid w:val="00F24B18"/>
    <w:rsid w:val="00F26195"/>
    <w:rsid w:val="00F2744C"/>
    <w:rsid w:val="00F57ECC"/>
    <w:rsid w:val="00F85B56"/>
    <w:rsid w:val="00FA460C"/>
    <w:rsid w:val="00FB13E1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40453-1D51-46BF-8C46-3E9BE7AFC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3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243</cp:revision>
  <cp:lastPrinted>2018-05-23T12:18:00Z</cp:lastPrinted>
  <dcterms:created xsi:type="dcterms:W3CDTF">2016-08-26T13:02:00Z</dcterms:created>
  <dcterms:modified xsi:type="dcterms:W3CDTF">2018-09-26T13:12:00Z</dcterms:modified>
</cp:coreProperties>
</file>