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13B" w:rsidRPr="006B0B28" w:rsidRDefault="0076013B" w:rsidP="0076013B">
      <w:pPr>
        <w:jc w:val="right"/>
      </w:pPr>
      <w:r w:rsidRPr="006B0B28">
        <w:rPr>
          <w:bCs/>
          <w:lang w:eastAsia="ar-SA"/>
        </w:rPr>
        <w:t>Приложение №</w:t>
      </w:r>
      <w:r w:rsidR="00640D49">
        <w:rPr>
          <w:bCs/>
          <w:lang w:eastAsia="ar-SA"/>
        </w:rPr>
        <w:t xml:space="preserve"> </w:t>
      </w:r>
      <w:r w:rsidRPr="006B0B28">
        <w:rPr>
          <w:bCs/>
          <w:lang w:eastAsia="ar-SA"/>
        </w:rPr>
        <w:t xml:space="preserve">1 к </w:t>
      </w:r>
      <w:r w:rsidR="00F124B4">
        <w:rPr>
          <w:bCs/>
          <w:lang w:eastAsia="ar-SA"/>
        </w:rPr>
        <w:t>П</w:t>
      </w:r>
      <w:r w:rsidRPr="006B0B28">
        <w:rPr>
          <w:bCs/>
          <w:lang w:eastAsia="ar-SA"/>
        </w:rPr>
        <w:t xml:space="preserve">риказу № </w:t>
      </w:r>
      <w:r w:rsidR="0087177C">
        <w:rPr>
          <w:bCs/>
          <w:lang w:eastAsia="ar-SA"/>
        </w:rPr>
        <w:t>188</w:t>
      </w:r>
      <w:bookmarkStart w:id="0" w:name="_GoBack"/>
      <w:bookmarkEnd w:id="0"/>
      <w:r w:rsidRPr="006B0B28">
        <w:rPr>
          <w:bCs/>
          <w:lang w:eastAsia="ar-SA"/>
        </w:rPr>
        <w:t xml:space="preserve">-з от </w:t>
      </w:r>
      <w:r w:rsidR="00D97D47">
        <w:rPr>
          <w:bCs/>
          <w:lang w:eastAsia="ar-SA"/>
        </w:rPr>
        <w:t>1</w:t>
      </w:r>
      <w:r w:rsidR="0087177C">
        <w:rPr>
          <w:bCs/>
          <w:lang w:eastAsia="ar-SA"/>
        </w:rPr>
        <w:t>5</w:t>
      </w:r>
      <w:r w:rsidRPr="006B0B28">
        <w:rPr>
          <w:bCs/>
          <w:lang w:eastAsia="ar-SA"/>
        </w:rPr>
        <w:t>.</w:t>
      </w:r>
      <w:r w:rsidR="00D97D47">
        <w:rPr>
          <w:bCs/>
          <w:lang w:eastAsia="ar-SA"/>
        </w:rPr>
        <w:t>05</w:t>
      </w:r>
      <w:r w:rsidR="002461A8">
        <w:rPr>
          <w:bCs/>
          <w:lang w:eastAsia="ar-SA"/>
        </w:rPr>
        <w:t>.2018</w:t>
      </w:r>
      <w:r w:rsidRPr="006B0B28">
        <w:rPr>
          <w:bCs/>
          <w:lang w:eastAsia="ar-SA"/>
        </w:rPr>
        <w:t>г.</w:t>
      </w:r>
    </w:p>
    <w:p w:rsidR="0076013B" w:rsidRPr="006B0B28" w:rsidRDefault="0076013B" w:rsidP="0076013B">
      <w:pPr>
        <w:outlineLvl w:val="0"/>
        <w:rPr>
          <w:b/>
        </w:rPr>
      </w:pPr>
    </w:p>
    <w:p w:rsidR="003238DD" w:rsidRDefault="003238DD" w:rsidP="003238DD">
      <w:pPr>
        <w:jc w:val="center"/>
        <w:outlineLvl w:val="0"/>
        <w:rPr>
          <w:b/>
        </w:rPr>
      </w:pPr>
      <w:r w:rsidRPr="0002291F">
        <w:rPr>
          <w:b/>
        </w:rPr>
        <w:t xml:space="preserve">Изменения </w:t>
      </w:r>
      <w:r w:rsidRPr="00F35641">
        <w:rPr>
          <w:b/>
        </w:rPr>
        <w:t xml:space="preserve">в Документацию </w:t>
      </w:r>
      <w:r w:rsidRPr="003861B4">
        <w:rPr>
          <w:b/>
        </w:rPr>
        <w:t xml:space="preserve">о проведении запроса предложений в электронной форме на право заключения договора на </w:t>
      </w:r>
      <w:r w:rsidRPr="007270AA">
        <w:rPr>
          <w:b/>
        </w:rPr>
        <w:t>выполнение комплекса работ по капитальному ремонту деаэраторов №1 и №2, ДА-50/15 (участниками закупки являются только субъекты малого и среднего предпринимательства)</w:t>
      </w:r>
      <w:r>
        <w:rPr>
          <w:b/>
        </w:rPr>
        <w:t>,</w:t>
      </w:r>
      <w:r w:rsidRPr="000513D3">
        <w:rPr>
          <w:b/>
        </w:rPr>
        <w:t xml:space="preserve"> утвержде</w:t>
      </w:r>
      <w:r>
        <w:rPr>
          <w:b/>
        </w:rPr>
        <w:t>нную</w:t>
      </w:r>
      <w:r w:rsidRPr="000513D3">
        <w:rPr>
          <w:b/>
        </w:rPr>
        <w:t xml:space="preserve"> Приказом </w:t>
      </w:r>
      <w:r>
        <w:rPr>
          <w:b/>
        </w:rPr>
        <w:t>№ </w:t>
      </w:r>
      <w:r w:rsidRPr="00354AB5">
        <w:rPr>
          <w:b/>
        </w:rPr>
        <w:t>1</w:t>
      </w:r>
      <w:r>
        <w:rPr>
          <w:b/>
        </w:rPr>
        <w:t>63</w:t>
      </w:r>
      <w:r w:rsidRPr="00354AB5">
        <w:rPr>
          <w:b/>
        </w:rPr>
        <w:t>-з от 2</w:t>
      </w:r>
      <w:r>
        <w:rPr>
          <w:b/>
        </w:rPr>
        <w:t>7</w:t>
      </w:r>
      <w:r w:rsidRPr="00354AB5">
        <w:rPr>
          <w:b/>
        </w:rPr>
        <w:t>.04.2018</w:t>
      </w:r>
    </w:p>
    <w:p w:rsidR="003238DD" w:rsidRDefault="003238DD" w:rsidP="003238DD">
      <w:pPr>
        <w:jc w:val="center"/>
        <w:outlineLvl w:val="0"/>
        <w:rPr>
          <w:b/>
        </w:rPr>
      </w:pPr>
      <w:r>
        <w:rPr>
          <w:b/>
        </w:rPr>
        <w:t>(далее – Документация)</w:t>
      </w:r>
    </w:p>
    <w:p w:rsidR="003238DD" w:rsidRDefault="003238DD" w:rsidP="003238DD">
      <w:pPr>
        <w:outlineLvl w:val="0"/>
      </w:pPr>
      <w:r>
        <w:t xml:space="preserve">    </w:t>
      </w:r>
    </w:p>
    <w:p w:rsidR="003238DD" w:rsidRPr="00BB5D89" w:rsidRDefault="003238DD" w:rsidP="003238DD">
      <w:pPr>
        <w:numPr>
          <w:ilvl w:val="0"/>
          <w:numId w:val="42"/>
        </w:numPr>
        <w:tabs>
          <w:tab w:val="left" w:pos="709"/>
          <w:tab w:val="left" w:pos="993"/>
        </w:tabs>
        <w:ind w:left="0" w:firstLine="709"/>
        <w:contextualSpacing/>
        <w:jc w:val="both"/>
        <w:rPr>
          <w:lang w:eastAsia="ar-SA"/>
        </w:rPr>
      </w:pPr>
      <w:r w:rsidRPr="00BB5D89">
        <w:rPr>
          <w:lang w:eastAsia="ar-SA"/>
        </w:rPr>
        <w:t>П. 4 Информационной карты Документации изложить в следующей редакции:</w:t>
      </w:r>
    </w:p>
    <w:p w:rsidR="003238DD" w:rsidRPr="00905652" w:rsidRDefault="003238DD" w:rsidP="003238DD">
      <w:pPr>
        <w:tabs>
          <w:tab w:val="left" w:pos="633"/>
          <w:tab w:val="left" w:pos="709"/>
          <w:tab w:val="left" w:pos="1134"/>
        </w:tabs>
        <w:ind w:firstLine="709"/>
        <w:contextualSpacing/>
        <w:jc w:val="both"/>
        <w:rPr>
          <w:lang w:eastAsia="ar-SA"/>
        </w:rPr>
      </w:pPr>
      <w:r w:rsidRPr="00BB5D89">
        <w:rPr>
          <w:lang w:eastAsia="ar-SA"/>
        </w:rPr>
        <w:t>«4</w:t>
      </w:r>
      <w:r>
        <w:rPr>
          <w:lang w:eastAsia="ar-SA"/>
        </w:rPr>
        <w:t>.</w:t>
      </w:r>
      <w:r w:rsidRPr="00403C70">
        <w:t xml:space="preserve"> </w:t>
      </w:r>
      <w:r w:rsidRPr="007270AA">
        <w:rPr>
          <w:lang w:eastAsia="ar-SA"/>
        </w:rPr>
        <w:t xml:space="preserve">Дата, время и место рассмотрения, оценки и сопоставления заявок и подведения итогов: </w:t>
      </w:r>
      <w:r>
        <w:rPr>
          <w:lang w:eastAsia="ar-SA"/>
        </w:rPr>
        <w:t>24</w:t>
      </w:r>
      <w:r w:rsidRPr="007270AA">
        <w:rPr>
          <w:lang w:eastAsia="ar-SA"/>
        </w:rPr>
        <w:t xml:space="preserve">.05.2018 в </w:t>
      </w:r>
      <w:r>
        <w:rPr>
          <w:lang w:eastAsia="ar-SA"/>
        </w:rPr>
        <w:t>09</w:t>
      </w:r>
      <w:r w:rsidRPr="007270AA">
        <w:rPr>
          <w:lang w:eastAsia="ar-SA"/>
        </w:rPr>
        <w:t>:</w:t>
      </w:r>
      <w:r>
        <w:rPr>
          <w:lang w:eastAsia="ar-SA"/>
        </w:rPr>
        <w:t>3</w:t>
      </w:r>
      <w:r w:rsidRPr="007270AA">
        <w:rPr>
          <w:lang w:eastAsia="ar-SA"/>
        </w:rPr>
        <w:t>0 (МСК) по адресу: г. Мурманск, ул. Промышленная, д. 15, каб. 17.</w:t>
      </w:r>
      <w:r w:rsidRPr="00905652">
        <w:rPr>
          <w:lang w:eastAsia="ar-SA"/>
        </w:rPr>
        <w:t xml:space="preserve">». </w:t>
      </w:r>
    </w:p>
    <w:p w:rsidR="003238DD" w:rsidRPr="00905652" w:rsidRDefault="003238DD" w:rsidP="003238DD">
      <w:pPr>
        <w:numPr>
          <w:ilvl w:val="0"/>
          <w:numId w:val="42"/>
        </w:numPr>
        <w:tabs>
          <w:tab w:val="left" w:pos="633"/>
          <w:tab w:val="left" w:pos="709"/>
          <w:tab w:val="left" w:pos="993"/>
        </w:tabs>
        <w:ind w:left="0" w:firstLine="709"/>
        <w:contextualSpacing/>
        <w:jc w:val="both"/>
        <w:rPr>
          <w:lang w:eastAsia="ar-SA"/>
        </w:rPr>
      </w:pPr>
      <w:r w:rsidRPr="00905652">
        <w:rPr>
          <w:lang w:eastAsia="ar-SA"/>
        </w:rPr>
        <w:t>Абзац 2 п. 6 Информационной карты Документации изложить в следующей редакции:</w:t>
      </w:r>
    </w:p>
    <w:p w:rsidR="003238DD" w:rsidRPr="00905652" w:rsidRDefault="003238DD" w:rsidP="003238DD">
      <w:pPr>
        <w:tabs>
          <w:tab w:val="left" w:pos="633"/>
          <w:tab w:val="left" w:pos="709"/>
          <w:tab w:val="left" w:pos="993"/>
        </w:tabs>
        <w:ind w:firstLine="709"/>
        <w:contextualSpacing/>
        <w:jc w:val="both"/>
        <w:rPr>
          <w:lang w:eastAsia="ar-SA"/>
        </w:rPr>
      </w:pPr>
      <w:r w:rsidRPr="00905652">
        <w:rPr>
          <w:lang w:eastAsia="ar-SA"/>
        </w:rPr>
        <w:t>«</w:t>
      </w:r>
      <w:r w:rsidRPr="003861B4">
        <w:rPr>
          <w:lang w:eastAsia="ar-SA"/>
        </w:rPr>
        <w:t xml:space="preserve">В период с 28.04.2018 по </w:t>
      </w:r>
      <w:r>
        <w:rPr>
          <w:lang w:eastAsia="ar-SA"/>
        </w:rPr>
        <w:t>23</w:t>
      </w:r>
      <w:r w:rsidRPr="003861B4">
        <w:rPr>
          <w:lang w:eastAsia="ar-SA"/>
        </w:rPr>
        <w:t>.05.2018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Pr="00905652">
        <w:rPr>
          <w:lang w:eastAsia="ar-SA"/>
        </w:rPr>
        <w:t>».</w:t>
      </w:r>
    </w:p>
    <w:p w:rsidR="003238DD" w:rsidRPr="00905652" w:rsidRDefault="003238DD" w:rsidP="003238DD">
      <w:pPr>
        <w:numPr>
          <w:ilvl w:val="0"/>
          <w:numId w:val="42"/>
        </w:numPr>
        <w:tabs>
          <w:tab w:val="left" w:pos="633"/>
          <w:tab w:val="left" w:pos="709"/>
          <w:tab w:val="left" w:pos="993"/>
        </w:tabs>
        <w:ind w:left="0" w:firstLine="709"/>
        <w:contextualSpacing/>
        <w:jc w:val="both"/>
        <w:rPr>
          <w:lang w:eastAsia="ar-SA"/>
        </w:rPr>
      </w:pPr>
      <w:r w:rsidRPr="00905652">
        <w:rPr>
          <w:lang w:eastAsia="ar-SA"/>
        </w:rPr>
        <w:t>Абзац 4 п. 7 Информационной карты Документации изложить в следующей редакции:</w:t>
      </w:r>
    </w:p>
    <w:p w:rsidR="003238DD" w:rsidRPr="00905652" w:rsidRDefault="003238DD" w:rsidP="003238DD">
      <w:pPr>
        <w:tabs>
          <w:tab w:val="left" w:pos="633"/>
          <w:tab w:val="left" w:pos="709"/>
          <w:tab w:val="left" w:pos="993"/>
        </w:tabs>
        <w:ind w:firstLine="709"/>
        <w:contextualSpacing/>
        <w:jc w:val="both"/>
        <w:rPr>
          <w:lang w:eastAsia="ar-SA"/>
        </w:rPr>
      </w:pPr>
      <w:r w:rsidRPr="00905652">
        <w:rPr>
          <w:lang w:eastAsia="ar-SA"/>
        </w:rPr>
        <w:t>«</w:t>
      </w:r>
      <w:r w:rsidRPr="0081690B">
        <w:rPr>
          <w:lang w:eastAsia="ar-SA"/>
        </w:rPr>
        <w:t xml:space="preserve">Дата и время начала/окончания срока подачи заявок: с 08:30 (МСК) 28.04.2018 по 16:42 (МСК) </w:t>
      </w:r>
      <w:r>
        <w:rPr>
          <w:lang w:eastAsia="ar-SA"/>
        </w:rPr>
        <w:t>23</w:t>
      </w:r>
      <w:r w:rsidRPr="0081690B">
        <w:rPr>
          <w:lang w:eastAsia="ar-SA"/>
        </w:rPr>
        <w:t>.05.2018.</w:t>
      </w:r>
      <w:r w:rsidRPr="00905652">
        <w:rPr>
          <w:lang w:eastAsia="ar-SA"/>
        </w:rPr>
        <w:t>».</w:t>
      </w:r>
    </w:p>
    <w:p w:rsidR="003238DD" w:rsidRPr="00905652" w:rsidRDefault="003238DD" w:rsidP="003238DD">
      <w:pPr>
        <w:numPr>
          <w:ilvl w:val="0"/>
          <w:numId w:val="42"/>
        </w:numPr>
        <w:tabs>
          <w:tab w:val="left" w:pos="633"/>
          <w:tab w:val="left" w:pos="709"/>
          <w:tab w:val="left" w:pos="993"/>
        </w:tabs>
        <w:ind w:left="0" w:firstLine="709"/>
        <w:contextualSpacing/>
        <w:jc w:val="both"/>
        <w:rPr>
          <w:lang w:eastAsia="ar-SA"/>
        </w:rPr>
      </w:pPr>
      <w:r w:rsidRPr="00905652">
        <w:rPr>
          <w:lang w:eastAsia="ar-SA"/>
        </w:rPr>
        <w:t>Абзац 3, 4 п. 8 Информационной карты Документации изложить в следующей редакции:</w:t>
      </w:r>
    </w:p>
    <w:p w:rsidR="003238DD" w:rsidRDefault="003238DD" w:rsidP="003238DD">
      <w:pPr>
        <w:tabs>
          <w:tab w:val="left" w:pos="633"/>
          <w:tab w:val="left" w:pos="709"/>
          <w:tab w:val="left" w:pos="993"/>
        </w:tabs>
        <w:ind w:firstLine="709"/>
        <w:contextualSpacing/>
        <w:jc w:val="both"/>
        <w:rPr>
          <w:lang w:eastAsia="ar-SA"/>
        </w:rPr>
      </w:pPr>
      <w:r w:rsidRPr="00905652">
        <w:rPr>
          <w:lang w:eastAsia="ar-SA"/>
        </w:rPr>
        <w:t>«</w:t>
      </w:r>
      <w:r>
        <w:rPr>
          <w:lang w:eastAsia="ar-SA"/>
        </w:rPr>
        <w:t>Дата и время начала/окончания приема запросов о разъяснении положений Документации от Участников закупки: с 08:30 (МСК) 28.04.2018 по 16:42 (МСК) 21.05.2018.</w:t>
      </w:r>
    </w:p>
    <w:p w:rsidR="003238DD" w:rsidRPr="00905652" w:rsidRDefault="003238DD" w:rsidP="003238DD">
      <w:pPr>
        <w:tabs>
          <w:tab w:val="left" w:pos="633"/>
          <w:tab w:val="left" w:pos="709"/>
          <w:tab w:val="left" w:pos="993"/>
        </w:tabs>
        <w:ind w:firstLine="709"/>
        <w:contextualSpacing/>
        <w:jc w:val="both"/>
        <w:rPr>
          <w:lang w:eastAsia="ar-SA"/>
        </w:rPr>
      </w:pPr>
      <w:r>
        <w:rPr>
          <w:lang w:eastAsia="ar-SA"/>
        </w:rPr>
        <w:t>Дата начала/окончания срока предоставления Участникам закупки разъяснений положений Документации: с 28.04.2018 по 22.05.2018.</w:t>
      </w:r>
      <w:r w:rsidRPr="00905652">
        <w:rPr>
          <w:lang w:eastAsia="ar-SA"/>
        </w:rPr>
        <w:t>».</w:t>
      </w:r>
    </w:p>
    <w:p w:rsidR="00EE6115" w:rsidRPr="00905652" w:rsidRDefault="003238DD" w:rsidP="003238DD">
      <w:pPr>
        <w:numPr>
          <w:ilvl w:val="0"/>
          <w:numId w:val="42"/>
        </w:numPr>
        <w:tabs>
          <w:tab w:val="left" w:pos="709"/>
          <w:tab w:val="left" w:pos="993"/>
        </w:tabs>
        <w:contextualSpacing/>
        <w:jc w:val="both"/>
        <w:rPr>
          <w:lang w:eastAsia="ar-SA"/>
        </w:rPr>
      </w:pPr>
      <w:r w:rsidRPr="00905652">
        <w:rPr>
          <w:lang w:eastAsia="ar-SA"/>
        </w:rPr>
        <w:t>В остальной части Документацию оставить без изменений.</w:t>
      </w: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sectPr w:rsidR="002A10EB" w:rsidSect="009C7C71">
      <w:headerReference w:type="default" r:id="rId8"/>
      <w:pgSz w:w="11906" w:h="16838"/>
      <w:pgMar w:top="851" w:right="567" w:bottom="851" w:left="1418"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456" w:rsidRDefault="00875456" w:rsidP="00996567">
      <w:r>
        <w:separator/>
      </w:r>
    </w:p>
  </w:endnote>
  <w:endnote w:type="continuationSeparator" w:id="0">
    <w:p w:rsidR="00875456" w:rsidRDefault="00875456" w:rsidP="0099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swiss"/>
    <w:pitch w:val="variable"/>
  </w:font>
  <w:font w:name="DejaVu Sans">
    <w:charset w:val="01"/>
    <w:family w:val="auto"/>
    <w:pitch w:val="variable"/>
  </w:font>
  <w:font w:name="Lohit Hindi">
    <w:altName w:val="Times New Roman"/>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456" w:rsidRDefault="00875456" w:rsidP="00996567">
      <w:r>
        <w:separator/>
      </w:r>
    </w:p>
  </w:footnote>
  <w:footnote w:type="continuationSeparator" w:id="0">
    <w:p w:rsidR="00875456" w:rsidRDefault="00875456" w:rsidP="0099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A3C" w:rsidRDefault="00675A3C" w:rsidP="001F1282">
    <w:pPr>
      <w:pStyle w:val="af3"/>
      <w:jc w:val="center"/>
    </w:pPr>
    <w:r>
      <w:fldChar w:fldCharType="begin"/>
    </w:r>
    <w:r>
      <w:instrText>PAGE   \* MERGEFORMAT</w:instrText>
    </w:r>
    <w:r>
      <w:fldChar w:fldCharType="separate"/>
    </w:r>
    <w:r w:rsidR="002A10EB">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8"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B64BC1"/>
    <w:multiLevelType w:val="hybridMultilevel"/>
    <w:tmpl w:val="DF6AA67A"/>
    <w:lvl w:ilvl="0" w:tplc="0E4CC7D4">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2CC46A0"/>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14BA4C55"/>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3" w15:restartNumberingAfterBreak="0">
    <w:nsid w:val="23A34B03"/>
    <w:multiLevelType w:val="hybridMultilevel"/>
    <w:tmpl w:val="4366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59630E"/>
    <w:multiLevelType w:val="multilevel"/>
    <w:tmpl w:val="DC6CC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15:restartNumberingAfterBreak="0">
    <w:nsid w:val="3A992DB7"/>
    <w:multiLevelType w:val="hybridMultilevel"/>
    <w:tmpl w:val="4386DA12"/>
    <w:lvl w:ilvl="0" w:tplc="4C7C936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D3732A9"/>
    <w:multiLevelType w:val="hybridMultilevel"/>
    <w:tmpl w:val="90C09BB0"/>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13413E"/>
    <w:multiLevelType w:val="hybridMultilevel"/>
    <w:tmpl w:val="B088F31E"/>
    <w:lvl w:ilvl="0" w:tplc="152EC9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5D3B7BFF"/>
    <w:multiLevelType w:val="hybridMultilevel"/>
    <w:tmpl w:val="0332F8C8"/>
    <w:lvl w:ilvl="0" w:tplc="BE1CB52C">
      <w:start w:val="1"/>
      <w:numFmt w:val="decimal"/>
      <w:lvlText w:val="%1."/>
      <w:lvlJc w:val="left"/>
      <w:pPr>
        <w:ind w:left="1789" w:hanging="10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2D25FD9"/>
    <w:multiLevelType w:val="hybridMultilevel"/>
    <w:tmpl w:val="A87C0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D221DD"/>
    <w:multiLevelType w:val="hybridMultilevel"/>
    <w:tmpl w:val="C9B49C2E"/>
    <w:lvl w:ilvl="0" w:tplc="3094E5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986180F"/>
    <w:multiLevelType w:val="hybridMultilevel"/>
    <w:tmpl w:val="4D3C6964"/>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4" w15:restartNumberingAfterBreak="0">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73CC1FB1"/>
    <w:multiLevelType w:val="hybridMultilevel"/>
    <w:tmpl w:val="FE9A0B24"/>
    <w:lvl w:ilvl="0" w:tplc="64CA19B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65B58BD"/>
    <w:multiLevelType w:val="hybridMultilevel"/>
    <w:tmpl w:val="DF6AA67A"/>
    <w:lvl w:ilvl="0" w:tplc="0E4CC7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9C07BD4"/>
    <w:multiLevelType w:val="multilevel"/>
    <w:tmpl w:val="702CD5D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36"/>
  </w:num>
  <w:num w:numId="2">
    <w:abstractNumId w:val="13"/>
  </w:num>
  <w:num w:numId="3">
    <w:abstractNumId w:val="17"/>
  </w:num>
  <w:num w:numId="4">
    <w:abstractNumId w:val="46"/>
  </w:num>
  <w:num w:numId="5">
    <w:abstractNumId w:val="45"/>
  </w:num>
  <w:num w:numId="6">
    <w:abstractNumId w:val="20"/>
  </w:num>
  <w:num w:numId="7">
    <w:abstractNumId w:val="14"/>
  </w:num>
  <w:num w:numId="8">
    <w:abstractNumId w:val="29"/>
  </w:num>
  <w:num w:numId="9">
    <w:abstractNumId w:val="31"/>
  </w:num>
  <w:num w:numId="10">
    <w:abstractNumId w:val="51"/>
  </w:num>
  <w:num w:numId="11">
    <w:abstractNumId w:val="30"/>
  </w:num>
  <w:num w:numId="12">
    <w:abstractNumId w:val="44"/>
  </w:num>
  <w:num w:numId="13">
    <w:abstractNumId w:val="34"/>
  </w:num>
  <w:num w:numId="14">
    <w:abstractNumId w:val="15"/>
  </w:num>
  <w:num w:numId="15">
    <w:abstractNumId w:val="39"/>
  </w:num>
  <w:num w:numId="16">
    <w:abstractNumId w:val="10"/>
  </w:num>
  <w:num w:numId="17">
    <w:abstractNumId w:val="50"/>
  </w:num>
  <w:num w:numId="18">
    <w:abstractNumId w:val="27"/>
  </w:num>
  <w:num w:numId="19">
    <w:abstractNumId w:val="35"/>
  </w:num>
  <w:num w:numId="20">
    <w:abstractNumId w:val="22"/>
  </w:num>
  <w:num w:numId="21">
    <w:abstractNumId w:val="21"/>
  </w:num>
  <w:num w:numId="22">
    <w:abstractNumId w:val="33"/>
  </w:num>
  <w:num w:numId="23">
    <w:abstractNumId w:val="49"/>
  </w:num>
  <w:num w:numId="24">
    <w:abstractNumId w:val="41"/>
  </w:num>
  <w:num w:numId="25">
    <w:abstractNumId w:val="7"/>
  </w:num>
  <w:num w:numId="26">
    <w:abstractNumId w:val="18"/>
  </w:num>
  <w:num w:numId="27">
    <w:abstractNumId w:val="37"/>
  </w:num>
  <w:num w:numId="28">
    <w:abstractNumId w:val="47"/>
  </w:num>
  <w:num w:numId="29">
    <w:abstractNumId w:val="38"/>
  </w:num>
  <w:num w:numId="30">
    <w:abstractNumId w:val="28"/>
  </w:num>
  <w:num w:numId="31">
    <w:abstractNumId w:val="40"/>
  </w:num>
  <w:num w:numId="32">
    <w:abstractNumId w:val="43"/>
  </w:num>
  <w:num w:numId="33">
    <w:abstractNumId w:val="16"/>
  </w:num>
  <w:num w:numId="34">
    <w:abstractNumId w:val="19"/>
  </w:num>
  <w:num w:numId="35">
    <w:abstractNumId w:val="24"/>
  </w:num>
  <w:num w:numId="36">
    <w:abstractNumId w:val="4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23"/>
  </w:num>
  <w:num w:numId="40">
    <w:abstractNumId w:val="26"/>
  </w:num>
  <w:num w:numId="41">
    <w:abstractNumId w:val="18"/>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2"/>
  </w:num>
  <w:num w:numId="45">
    <w:abstractNumId w:val="12"/>
  </w:num>
  <w:num w:numId="46">
    <w:abstractNumId w:val="25"/>
  </w:num>
  <w:num w:numId="4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CB"/>
    <w:rsid w:val="0000013B"/>
    <w:rsid w:val="00001209"/>
    <w:rsid w:val="00002E18"/>
    <w:rsid w:val="00003A1E"/>
    <w:rsid w:val="00005B19"/>
    <w:rsid w:val="00006076"/>
    <w:rsid w:val="0000706C"/>
    <w:rsid w:val="000120D3"/>
    <w:rsid w:val="000140A5"/>
    <w:rsid w:val="0001558D"/>
    <w:rsid w:val="00021F37"/>
    <w:rsid w:val="0002291F"/>
    <w:rsid w:val="000229A2"/>
    <w:rsid w:val="000329B6"/>
    <w:rsid w:val="00035AAB"/>
    <w:rsid w:val="00037550"/>
    <w:rsid w:val="0003778D"/>
    <w:rsid w:val="000442FD"/>
    <w:rsid w:val="00045146"/>
    <w:rsid w:val="00047CED"/>
    <w:rsid w:val="000513D3"/>
    <w:rsid w:val="00051897"/>
    <w:rsid w:val="00056211"/>
    <w:rsid w:val="000650EE"/>
    <w:rsid w:val="00065EE1"/>
    <w:rsid w:val="000700F0"/>
    <w:rsid w:val="000752BC"/>
    <w:rsid w:val="00077E1B"/>
    <w:rsid w:val="00080E45"/>
    <w:rsid w:val="000873A1"/>
    <w:rsid w:val="00087738"/>
    <w:rsid w:val="000879C8"/>
    <w:rsid w:val="000904AE"/>
    <w:rsid w:val="000904B0"/>
    <w:rsid w:val="00093287"/>
    <w:rsid w:val="000962C8"/>
    <w:rsid w:val="00096E7B"/>
    <w:rsid w:val="000A3956"/>
    <w:rsid w:val="000A3D22"/>
    <w:rsid w:val="000A4EA0"/>
    <w:rsid w:val="000A50D7"/>
    <w:rsid w:val="000A53A1"/>
    <w:rsid w:val="000A76D2"/>
    <w:rsid w:val="000B067A"/>
    <w:rsid w:val="000B4DD7"/>
    <w:rsid w:val="000B5B45"/>
    <w:rsid w:val="000B7319"/>
    <w:rsid w:val="000B73CB"/>
    <w:rsid w:val="000C33E8"/>
    <w:rsid w:val="000C518E"/>
    <w:rsid w:val="000D0123"/>
    <w:rsid w:val="000D1B80"/>
    <w:rsid w:val="000D332F"/>
    <w:rsid w:val="000D3F49"/>
    <w:rsid w:val="000D664D"/>
    <w:rsid w:val="000D6CA7"/>
    <w:rsid w:val="000D6EE5"/>
    <w:rsid w:val="000E050A"/>
    <w:rsid w:val="000E6AC0"/>
    <w:rsid w:val="000E7849"/>
    <w:rsid w:val="000F2798"/>
    <w:rsid w:val="000F34CE"/>
    <w:rsid w:val="000F60CD"/>
    <w:rsid w:val="000F6565"/>
    <w:rsid w:val="000F79BB"/>
    <w:rsid w:val="00100869"/>
    <w:rsid w:val="001017FC"/>
    <w:rsid w:val="00103663"/>
    <w:rsid w:val="001104D9"/>
    <w:rsid w:val="00110C61"/>
    <w:rsid w:val="00110CC8"/>
    <w:rsid w:val="00112B30"/>
    <w:rsid w:val="001130E2"/>
    <w:rsid w:val="00113C0C"/>
    <w:rsid w:val="001157BD"/>
    <w:rsid w:val="00117F34"/>
    <w:rsid w:val="00125751"/>
    <w:rsid w:val="00126775"/>
    <w:rsid w:val="00126862"/>
    <w:rsid w:val="00127D96"/>
    <w:rsid w:val="001312E3"/>
    <w:rsid w:val="00132ACD"/>
    <w:rsid w:val="00132F05"/>
    <w:rsid w:val="00133ECF"/>
    <w:rsid w:val="00140597"/>
    <w:rsid w:val="0015538E"/>
    <w:rsid w:val="0015560E"/>
    <w:rsid w:val="001558F9"/>
    <w:rsid w:val="00156F61"/>
    <w:rsid w:val="00162617"/>
    <w:rsid w:val="0016332F"/>
    <w:rsid w:val="00163A3D"/>
    <w:rsid w:val="00164F76"/>
    <w:rsid w:val="0016563A"/>
    <w:rsid w:val="00166920"/>
    <w:rsid w:val="00171213"/>
    <w:rsid w:val="00172AB8"/>
    <w:rsid w:val="001739E9"/>
    <w:rsid w:val="00175231"/>
    <w:rsid w:val="00180F80"/>
    <w:rsid w:val="001820DE"/>
    <w:rsid w:val="00183942"/>
    <w:rsid w:val="00186806"/>
    <w:rsid w:val="00187E6E"/>
    <w:rsid w:val="0019096A"/>
    <w:rsid w:val="00191000"/>
    <w:rsid w:val="0019438B"/>
    <w:rsid w:val="0019673E"/>
    <w:rsid w:val="001A1028"/>
    <w:rsid w:val="001A348C"/>
    <w:rsid w:val="001A7C60"/>
    <w:rsid w:val="001A7E6D"/>
    <w:rsid w:val="001B0762"/>
    <w:rsid w:val="001B0E59"/>
    <w:rsid w:val="001B1DB2"/>
    <w:rsid w:val="001B75EB"/>
    <w:rsid w:val="001B7A0A"/>
    <w:rsid w:val="001C178E"/>
    <w:rsid w:val="001C480A"/>
    <w:rsid w:val="001C54B5"/>
    <w:rsid w:val="001C60C2"/>
    <w:rsid w:val="001C6A93"/>
    <w:rsid w:val="001D43E3"/>
    <w:rsid w:val="001D7CD7"/>
    <w:rsid w:val="001E0A80"/>
    <w:rsid w:val="001E219F"/>
    <w:rsid w:val="001E3431"/>
    <w:rsid w:val="001E38C5"/>
    <w:rsid w:val="001E4FED"/>
    <w:rsid w:val="001E6A22"/>
    <w:rsid w:val="001E77E0"/>
    <w:rsid w:val="001F1282"/>
    <w:rsid w:val="001F2B3E"/>
    <w:rsid w:val="001F2B6E"/>
    <w:rsid w:val="0020298F"/>
    <w:rsid w:val="0020537C"/>
    <w:rsid w:val="002054D8"/>
    <w:rsid w:val="002067A1"/>
    <w:rsid w:val="0021098C"/>
    <w:rsid w:val="0021115C"/>
    <w:rsid w:val="00212125"/>
    <w:rsid w:val="002127B1"/>
    <w:rsid w:val="00213361"/>
    <w:rsid w:val="002140DF"/>
    <w:rsid w:val="00214414"/>
    <w:rsid w:val="0021469B"/>
    <w:rsid w:val="00215623"/>
    <w:rsid w:val="0021604D"/>
    <w:rsid w:val="00216613"/>
    <w:rsid w:val="002207E1"/>
    <w:rsid w:val="00222CF5"/>
    <w:rsid w:val="002238CA"/>
    <w:rsid w:val="00223CE0"/>
    <w:rsid w:val="00225A8E"/>
    <w:rsid w:val="00226E3E"/>
    <w:rsid w:val="0022768C"/>
    <w:rsid w:val="00233409"/>
    <w:rsid w:val="002339D9"/>
    <w:rsid w:val="002347D0"/>
    <w:rsid w:val="00237448"/>
    <w:rsid w:val="00240B3A"/>
    <w:rsid w:val="00244240"/>
    <w:rsid w:val="0024493F"/>
    <w:rsid w:val="00245316"/>
    <w:rsid w:val="002461A8"/>
    <w:rsid w:val="0025366E"/>
    <w:rsid w:val="002538C2"/>
    <w:rsid w:val="00253E4C"/>
    <w:rsid w:val="002601F3"/>
    <w:rsid w:val="00263CF3"/>
    <w:rsid w:val="00267EBC"/>
    <w:rsid w:val="00273161"/>
    <w:rsid w:val="00273C03"/>
    <w:rsid w:val="0027430F"/>
    <w:rsid w:val="00275170"/>
    <w:rsid w:val="00275708"/>
    <w:rsid w:val="00275F44"/>
    <w:rsid w:val="00277212"/>
    <w:rsid w:val="0028143C"/>
    <w:rsid w:val="002817CF"/>
    <w:rsid w:val="00283E8E"/>
    <w:rsid w:val="00284DE6"/>
    <w:rsid w:val="002932D7"/>
    <w:rsid w:val="00297BD4"/>
    <w:rsid w:val="002A00C1"/>
    <w:rsid w:val="002A10EB"/>
    <w:rsid w:val="002A2C7E"/>
    <w:rsid w:val="002A7E69"/>
    <w:rsid w:val="002B04FA"/>
    <w:rsid w:val="002B271E"/>
    <w:rsid w:val="002B48EF"/>
    <w:rsid w:val="002B526B"/>
    <w:rsid w:val="002B6078"/>
    <w:rsid w:val="002C079B"/>
    <w:rsid w:val="002C1237"/>
    <w:rsid w:val="002C3137"/>
    <w:rsid w:val="002C6038"/>
    <w:rsid w:val="002C6BBC"/>
    <w:rsid w:val="002D15BF"/>
    <w:rsid w:val="002D4D64"/>
    <w:rsid w:val="002D6AC3"/>
    <w:rsid w:val="002E00F7"/>
    <w:rsid w:val="002E1969"/>
    <w:rsid w:val="002E56A1"/>
    <w:rsid w:val="002E66C8"/>
    <w:rsid w:val="002E7814"/>
    <w:rsid w:val="002F6C33"/>
    <w:rsid w:val="00300E3D"/>
    <w:rsid w:val="0030309B"/>
    <w:rsid w:val="00305EB9"/>
    <w:rsid w:val="00306895"/>
    <w:rsid w:val="003119CA"/>
    <w:rsid w:val="00312BDD"/>
    <w:rsid w:val="00313765"/>
    <w:rsid w:val="00320FF2"/>
    <w:rsid w:val="00321D10"/>
    <w:rsid w:val="003238DD"/>
    <w:rsid w:val="00323B66"/>
    <w:rsid w:val="0032555A"/>
    <w:rsid w:val="00330E93"/>
    <w:rsid w:val="00331351"/>
    <w:rsid w:val="003318DF"/>
    <w:rsid w:val="0033481B"/>
    <w:rsid w:val="00334BB0"/>
    <w:rsid w:val="00343ED2"/>
    <w:rsid w:val="00345EB3"/>
    <w:rsid w:val="00346722"/>
    <w:rsid w:val="00346C7E"/>
    <w:rsid w:val="003521F3"/>
    <w:rsid w:val="0035364C"/>
    <w:rsid w:val="003537F4"/>
    <w:rsid w:val="00354AB5"/>
    <w:rsid w:val="00354CB7"/>
    <w:rsid w:val="00354F7A"/>
    <w:rsid w:val="00355443"/>
    <w:rsid w:val="003579D8"/>
    <w:rsid w:val="003608A2"/>
    <w:rsid w:val="00363C0E"/>
    <w:rsid w:val="00364980"/>
    <w:rsid w:val="003649BC"/>
    <w:rsid w:val="00364D9A"/>
    <w:rsid w:val="003711A3"/>
    <w:rsid w:val="00372EA4"/>
    <w:rsid w:val="0037395B"/>
    <w:rsid w:val="00374F6E"/>
    <w:rsid w:val="00376B71"/>
    <w:rsid w:val="00377C66"/>
    <w:rsid w:val="00382634"/>
    <w:rsid w:val="0038556F"/>
    <w:rsid w:val="003861B4"/>
    <w:rsid w:val="00386942"/>
    <w:rsid w:val="00386DD4"/>
    <w:rsid w:val="003942BC"/>
    <w:rsid w:val="00397314"/>
    <w:rsid w:val="003A03C4"/>
    <w:rsid w:val="003A2334"/>
    <w:rsid w:val="003A37F7"/>
    <w:rsid w:val="003A43F3"/>
    <w:rsid w:val="003A7C9E"/>
    <w:rsid w:val="003B627B"/>
    <w:rsid w:val="003B69B8"/>
    <w:rsid w:val="003B787F"/>
    <w:rsid w:val="003C0FE8"/>
    <w:rsid w:val="003C1E30"/>
    <w:rsid w:val="003C42E3"/>
    <w:rsid w:val="003C4824"/>
    <w:rsid w:val="003C49E7"/>
    <w:rsid w:val="003C5B9C"/>
    <w:rsid w:val="003C5C0C"/>
    <w:rsid w:val="003C5C4D"/>
    <w:rsid w:val="003C5E2E"/>
    <w:rsid w:val="003D020D"/>
    <w:rsid w:val="003D1096"/>
    <w:rsid w:val="003D288E"/>
    <w:rsid w:val="003D377F"/>
    <w:rsid w:val="003D3918"/>
    <w:rsid w:val="003D4593"/>
    <w:rsid w:val="003D69D8"/>
    <w:rsid w:val="003D6EAE"/>
    <w:rsid w:val="003E67A8"/>
    <w:rsid w:val="003E7183"/>
    <w:rsid w:val="003E7697"/>
    <w:rsid w:val="003F3FA6"/>
    <w:rsid w:val="003F40FD"/>
    <w:rsid w:val="003F51C4"/>
    <w:rsid w:val="003F6513"/>
    <w:rsid w:val="00404743"/>
    <w:rsid w:val="004115D6"/>
    <w:rsid w:val="00411A92"/>
    <w:rsid w:val="00413352"/>
    <w:rsid w:val="00413520"/>
    <w:rsid w:val="00413879"/>
    <w:rsid w:val="00414E45"/>
    <w:rsid w:val="0041592A"/>
    <w:rsid w:val="0042149B"/>
    <w:rsid w:val="0042229E"/>
    <w:rsid w:val="00427737"/>
    <w:rsid w:val="0043177D"/>
    <w:rsid w:val="00433478"/>
    <w:rsid w:val="00433F1E"/>
    <w:rsid w:val="00434C06"/>
    <w:rsid w:val="00435D3E"/>
    <w:rsid w:val="004366C8"/>
    <w:rsid w:val="0044061B"/>
    <w:rsid w:val="00443928"/>
    <w:rsid w:val="00443972"/>
    <w:rsid w:val="00446254"/>
    <w:rsid w:val="00447388"/>
    <w:rsid w:val="0044777A"/>
    <w:rsid w:val="00455A61"/>
    <w:rsid w:val="00455E1D"/>
    <w:rsid w:val="004576D0"/>
    <w:rsid w:val="00463455"/>
    <w:rsid w:val="00463793"/>
    <w:rsid w:val="004639EA"/>
    <w:rsid w:val="00467D0A"/>
    <w:rsid w:val="004728B9"/>
    <w:rsid w:val="00474D7D"/>
    <w:rsid w:val="0047765E"/>
    <w:rsid w:val="004779B8"/>
    <w:rsid w:val="00477C22"/>
    <w:rsid w:val="0048029A"/>
    <w:rsid w:val="004831FF"/>
    <w:rsid w:val="004832C3"/>
    <w:rsid w:val="0048346E"/>
    <w:rsid w:val="004851BB"/>
    <w:rsid w:val="0048547C"/>
    <w:rsid w:val="00495166"/>
    <w:rsid w:val="00496604"/>
    <w:rsid w:val="00497130"/>
    <w:rsid w:val="004A07A6"/>
    <w:rsid w:val="004A1AC1"/>
    <w:rsid w:val="004A1E2B"/>
    <w:rsid w:val="004A4452"/>
    <w:rsid w:val="004A4F97"/>
    <w:rsid w:val="004A707F"/>
    <w:rsid w:val="004B3B2B"/>
    <w:rsid w:val="004C0077"/>
    <w:rsid w:val="004C100B"/>
    <w:rsid w:val="004C40DD"/>
    <w:rsid w:val="004C68F7"/>
    <w:rsid w:val="004C6D79"/>
    <w:rsid w:val="004D2F81"/>
    <w:rsid w:val="004D6DAB"/>
    <w:rsid w:val="004E2EFE"/>
    <w:rsid w:val="004E3338"/>
    <w:rsid w:val="004E4D73"/>
    <w:rsid w:val="004E4F91"/>
    <w:rsid w:val="004E79D8"/>
    <w:rsid w:val="004E7BD2"/>
    <w:rsid w:val="004F00A2"/>
    <w:rsid w:val="004F0CD4"/>
    <w:rsid w:val="004F2B0C"/>
    <w:rsid w:val="004F4ABA"/>
    <w:rsid w:val="004F75D6"/>
    <w:rsid w:val="004F79EA"/>
    <w:rsid w:val="005030BB"/>
    <w:rsid w:val="00503366"/>
    <w:rsid w:val="00505D62"/>
    <w:rsid w:val="00512773"/>
    <w:rsid w:val="005127C7"/>
    <w:rsid w:val="00512E71"/>
    <w:rsid w:val="00513F76"/>
    <w:rsid w:val="005150FD"/>
    <w:rsid w:val="00515EBA"/>
    <w:rsid w:val="005163D7"/>
    <w:rsid w:val="0052034D"/>
    <w:rsid w:val="00520B02"/>
    <w:rsid w:val="00521212"/>
    <w:rsid w:val="00521BDE"/>
    <w:rsid w:val="00524308"/>
    <w:rsid w:val="00525326"/>
    <w:rsid w:val="0054098F"/>
    <w:rsid w:val="00540C4E"/>
    <w:rsid w:val="005435FD"/>
    <w:rsid w:val="00544C32"/>
    <w:rsid w:val="0054505D"/>
    <w:rsid w:val="00552010"/>
    <w:rsid w:val="005522A1"/>
    <w:rsid w:val="005616DD"/>
    <w:rsid w:val="00564648"/>
    <w:rsid w:val="0056590A"/>
    <w:rsid w:val="00565E0F"/>
    <w:rsid w:val="005663D7"/>
    <w:rsid w:val="005675BA"/>
    <w:rsid w:val="00571394"/>
    <w:rsid w:val="0057258B"/>
    <w:rsid w:val="0057377C"/>
    <w:rsid w:val="005746ED"/>
    <w:rsid w:val="00575CFE"/>
    <w:rsid w:val="00576397"/>
    <w:rsid w:val="005812D7"/>
    <w:rsid w:val="00581CE1"/>
    <w:rsid w:val="00584BB7"/>
    <w:rsid w:val="00584D9A"/>
    <w:rsid w:val="005869FA"/>
    <w:rsid w:val="00587F8D"/>
    <w:rsid w:val="0059004E"/>
    <w:rsid w:val="00592F02"/>
    <w:rsid w:val="00595172"/>
    <w:rsid w:val="005951E4"/>
    <w:rsid w:val="00596396"/>
    <w:rsid w:val="00596AF7"/>
    <w:rsid w:val="00597CE8"/>
    <w:rsid w:val="005A363E"/>
    <w:rsid w:val="005A3CAE"/>
    <w:rsid w:val="005B0542"/>
    <w:rsid w:val="005B17E3"/>
    <w:rsid w:val="005B4407"/>
    <w:rsid w:val="005B471D"/>
    <w:rsid w:val="005B4E1F"/>
    <w:rsid w:val="005B766C"/>
    <w:rsid w:val="005C0E34"/>
    <w:rsid w:val="005C453C"/>
    <w:rsid w:val="005C542A"/>
    <w:rsid w:val="005C66C3"/>
    <w:rsid w:val="005C73CB"/>
    <w:rsid w:val="005C7B57"/>
    <w:rsid w:val="005D2270"/>
    <w:rsid w:val="005D27CC"/>
    <w:rsid w:val="005D5544"/>
    <w:rsid w:val="005E08E5"/>
    <w:rsid w:val="005E1263"/>
    <w:rsid w:val="005E1397"/>
    <w:rsid w:val="005E2E30"/>
    <w:rsid w:val="005E5F87"/>
    <w:rsid w:val="005E6937"/>
    <w:rsid w:val="005F4E71"/>
    <w:rsid w:val="005F77AC"/>
    <w:rsid w:val="005F7B22"/>
    <w:rsid w:val="006018B5"/>
    <w:rsid w:val="00603417"/>
    <w:rsid w:val="00604A4C"/>
    <w:rsid w:val="006113E3"/>
    <w:rsid w:val="00613DDF"/>
    <w:rsid w:val="00616247"/>
    <w:rsid w:val="00616DDC"/>
    <w:rsid w:val="0062065E"/>
    <w:rsid w:val="0062103F"/>
    <w:rsid w:val="0062332F"/>
    <w:rsid w:val="00623B24"/>
    <w:rsid w:val="00624389"/>
    <w:rsid w:val="00624C55"/>
    <w:rsid w:val="006252A2"/>
    <w:rsid w:val="0062685E"/>
    <w:rsid w:val="006303FE"/>
    <w:rsid w:val="0063066D"/>
    <w:rsid w:val="006315BD"/>
    <w:rsid w:val="00631D2F"/>
    <w:rsid w:val="00633F47"/>
    <w:rsid w:val="00634CC3"/>
    <w:rsid w:val="00637824"/>
    <w:rsid w:val="00637DE8"/>
    <w:rsid w:val="00637F83"/>
    <w:rsid w:val="00640D49"/>
    <w:rsid w:val="00644FA6"/>
    <w:rsid w:val="0064640C"/>
    <w:rsid w:val="006505D8"/>
    <w:rsid w:val="00651FB7"/>
    <w:rsid w:val="0065438D"/>
    <w:rsid w:val="0065658D"/>
    <w:rsid w:val="0066123E"/>
    <w:rsid w:val="006616D1"/>
    <w:rsid w:val="00662B87"/>
    <w:rsid w:val="00663363"/>
    <w:rsid w:val="00664138"/>
    <w:rsid w:val="006672F3"/>
    <w:rsid w:val="00667BBD"/>
    <w:rsid w:val="00674EF1"/>
    <w:rsid w:val="006755D1"/>
    <w:rsid w:val="00675A3C"/>
    <w:rsid w:val="00677408"/>
    <w:rsid w:val="006778CA"/>
    <w:rsid w:val="00681E77"/>
    <w:rsid w:val="00691B61"/>
    <w:rsid w:val="00693891"/>
    <w:rsid w:val="0069605F"/>
    <w:rsid w:val="0069616A"/>
    <w:rsid w:val="006A10C3"/>
    <w:rsid w:val="006A22DE"/>
    <w:rsid w:val="006A46C7"/>
    <w:rsid w:val="006B0B28"/>
    <w:rsid w:val="006B16F0"/>
    <w:rsid w:val="006B2B3F"/>
    <w:rsid w:val="006B3D9D"/>
    <w:rsid w:val="006C45C5"/>
    <w:rsid w:val="006C6B31"/>
    <w:rsid w:val="006C70DA"/>
    <w:rsid w:val="006C7A33"/>
    <w:rsid w:val="006D00F8"/>
    <w:rsid w:val="006D05C4"/>
    <w:rsid w:val="006D1248"/>
    <w:rsid w:val="006D4F64"/>
    <w:rsid w:val="006D6E29"/>
    <w:rsid w:val="006D78AC"/>
    <w:rsid w:val="006E4EB9"/>
    <w:rsid w:val="006E7A90"/>
    <w:rsid w:val="006F0FD1"/>
    <w:rsid w:val="006F1698"/>
    <w:rsid w:val="006F3ED2"/>
    <w:rsid w:val="006F4617"/>
    <w:rsid w:val="006F5EDF"/>
    <w:rsid w:val="006F6B73"/>
    <w:rsid w:val="00701550"/>
    <w:rsid w:val="00702A5B"/>
    <w:rsid w:val="007037AB"/>
    <w:rsid w:val="00704350"/>
    <w:rsid w:val="00704565"/>
    <w:rsid w:val="00704C59"/>
    <w:rsid w:val="00705B62"/>
    <w:rsid w:val="00710D7C"/>
    <w:rsid w:val="00713845"/>
    <w:rsid w:val="00715A16"/>
    <w:rsid w:val="007174AC"/>
    <w:rsid w:val="00717696"/>
    <w:rsid w:val="007227F7"/>
    <w:rsid w:val="007245F6"/>
    <w:rsid w:val="00724AD2"/>
    <w:rsid w:val="00727495"/>
    <w:rsid w:val="00727A82"/>
    <w:rsid w:val="007401E0"/>
    <w:rsid w:val="007412F6"/>
    <w:rsid w:val="00742748"/>
    <w:rsid w:val="007466F2"/>
    <w:rsid w:val="0074698E"/>
    <w:rsid w:val="00746B8B"/>
    <w:rsid w:val="00747144"/>
    <w:rsid w:val="00747551"/>
    <w:rsid w:val="007478A3"/>
    <w:rsid w:val="00747FE2"/>
    <w:rsid w:val="007523CA"/>
    <w:rsid w:val="00753AA7"/>
    <w:rsid w:val="00756034"/>
    <w:rsid w:val="0076013B"/>
    <w:rsid w:val="00765091"/>
    <w:rsid w:val="007706A8"/>
    <w:rsid w:val="00775A72"/>
    <w:rsid w:val="00777F5E"/>
    <w:rsid w:val="007804C2"/>
    <w:rsid w:val="00786128"/>
    <w:rsid w:val="00786366"/>
    <w:rsid w:val="00792896"/>
    <w:rsid w:val="007942AD"/>
    <w:rsid w:val="0079603D"/>
    <w:rsid w:val="007969CD"/>
    <w:rsid w:val="00796B60"/>
    <w:rsid w:val="00796C3E"/>
    <w:rsid w:val="007A1560"/>
    <w:rsid w:val="007A1FBC"/>
    <w:rsid w:val="007A654A"/>
    <w:rsid w:val="007B0F0F"/>
    <w:rsid w:val="007B2004"/>
    <w:rsid w:val="007B7903"/>
    <w:rsid w:val="007C308D"/>
    <w:rsid w:val="007D17CB"/>
    <w:rsid w:val="007D23DA"/>
    <w:rsid w:val="007D2B6C"/>
    <w:rsid w:val="007E02F8"/>
    <w:rsid w:val="007E06A1"/>
    <w:rsid w:val="007E4976"/>
    <w:rsid w:val="007F0749"/>
    <w:rsid w:val="007F0901"/>
    <w:rsid w:val="007F1C30"/>
    <w:rsid w:val="007F265B"/>
    <w:rsid w:val="007F3C9A"/>
    <w:rsid w:val="007F41B9"/>
    <w:rsid w:val="007F5BB9"/>
    <w:rsid w:val="00802623"/>
    <w:rsid w:val="00804B15"/>
    <w:rsid w:val="00805BA3"/>
    <w:rsid w:val="00806E61"/>
    <w:rsid w:val="008103BF"/>
    <w:rsid w:val="00814A44"/>
    <w:rsid w:val="0081690B"/>
    <w:rsid w:val="00816B32"/>
    <w:rsid w:val="00816F20"/>
    <w:rsid w:val="00817F22"/>
    <w:rsid w:val="00820F0B"/>
    <w:rsid w:val="00823F01"/>
    <w:rsid w:val="00825305"/>
    <w:rsid w:val="00826030"/>
    <w:rsid w:val="00826AE2"/>
    <w:rsid w:val="00831542"/>
    <w:rsid w:val="00831897"/>
    <w:rsid w:val="00831B40"/>
    <w:rsid w:val="00832B0D"/>
    <w:rsid w:val="00834A87"/>
    <w:rsid w:val="00835180"/>
    <w:rsid w:val="0083569E"/>
    <w:rsid w:val="008363B1"/>
    <w:rsid w:val="008363CB"/>
    <w:rsid w:val="00836FE2"/>
    <w:rsid w:val="00837291"/>
    <w:rsid w:val="008373A1"/>
    <w:rsid w:val="00840B57"/>
    <w:rsid w:val="00847F3E"/>
    <w:rsid w:val="00851712"/>
    <w:rsid w:val="00851AEB"/>
    <w:rsid w:val="008530D0"/>
    <w:rsid w:val="008534FE"/>
    <w:rsid w:val="00853814"/>
    <w:rsid w:val="00862AEC"/>
    <w:rsid w:val="00862B0C"/>
    <w:rsid w:val="00865C0E"/>
    <w:rsid w:val="00866B3B"/>
    <w:rsid w:val="0087177C"/>
    <w:rsid w:val="00873763"/>
    <w:rsid w:val="00875412"/>
    <w:rsid w:val="00875456"/>
    <w:rsid w:val="00882131"/>
    <w:rsid w:val="00885454"/>
    <w:rsid w:val="00891A62"/>
    <w:rsid w:val="00892D8C"/>
    <w:rsid w:val="00893605"/>
    <w:rsid w:val="008A14F2"/>
    <w:rsid w:val="008A323C"/>
    <w:rsid w:val="008A4EC7"/>
    <w:rsid w:val="008A502F"/>
    <w:rsid w:val="008A5BBE"/>
    <w:rsid w:val="008A6757"/>
    <w:rsid w:val="008A7A6E"/>
    <w:rsid w:val="008B1A44"/>
    <w:rsid w:val="008B78C2"/>
    <w:rsid w:val="008C1C6D"/>
    <w:rsid w:val="008C3526"/>
    <w:rsid w:val="008C40CA"/>
    <w:rsid w:val="008C4FCF"/>
    <w:rsid w:val="008C59E9"/>
    <w:rsid w:val="008C6148"/>
    <w:rsid w:val="008C7701"/>
    <w:rsid w:val="008D027E"/>
    <w:rsid w:val="008D04BC"/>
    <w:rsid w:val="008D512C"/>
    <w:rsid w:val="008D5B67"/>
    <w:rsid w:val="008D6121"/>
    <w:rsid w:val="008D62FD"/>
    <w:rsid w:val="008D7FB8"/>
    <w:rsid w:val="008E2EDE"/>
    <w:rsid w:val="008E6FCC"/>
    <w:rsid w:val="008F3523"/>
    <w:rsid w:val="008F467E"/>
    <w:rsid w:val="008F5480"/>
    <w:rsid w:val="008F5E0E"/>
    <w:rsid w:val="009005EA"/>
    <w:rsid w:val="00900C5A"/>
    <w:rsid w:val="00900EEF"/>
    <w:rsid w:val="00904044"/>
    <w:rsid w:val="00905652"/>
    <w:rsid w:val="00906104"/>
    <w:rsid w:val="00910E9B"/>
    <w:rsid w:val="0091204C"/>
    <w:rsid w:val="0091226C"/>
    <w:rsid w:val="00915D1E"/>
    <w:rsid w:val="00916A06"/>
    <w:rsid w:val="00917B61"/>
    <w:rsid w:val="009237D7"/>
    <w:rsid w:val="00924227"/>
    <w:rsid w:val="009248ED"/>
    <w:rsid w:val="009268C1"/>
    <w:rsid w:val="00926A51"/>
    <w:rsid w:val="00927343"/>
    <w:rsid w:val="009279CB"/>
    <w:rsid w:val="00930D47"/>
    <w:rsid w:val="00930E6C"/>
    <w:rsid w:val="009320D6"/>
    <w:rsid w:val="00933A9A"/>
    <w:rsid w:val="00933E1A"/>
    <w:rsid w:val="0093467E"/>
    <w:rsid w:val="00934C9F"/>
    <w:rsid w:val="00934DEB"/>
    <w:rsid w:val="0094110B"/>
    <w:rsid w:val="00950643"/>
    <w:rsid w:val="009514B8"/>
    <w:rsid w:val="00952C06"/>
    <w:rsid w:val="00960303"/>
    <w:rsid w:val="009660FE"/>
    <w:rsid w:val="0097255E"/>
    <w:rsid w:val="00972D35"/>
    <w:rsid w:val="00973BEF"/>
    <w:rsid w:val="00973E68"/>
    <w:rsid w:val="009745BB"/>
    <w:rsid w:val="00977F39"/>
    <w:rsid w:val="009811DD"/>
    <w:rsid w:val="0098325E"/>
    <w:rsid w:val="009858B6"/>
    <w:rsid w:val="00987F3C"/>
    <w:rsid w:val="0099229A"/>
    <w:rsid w:val="00996567"/>
    <w:rsid w:val="00996BC9"/>
    <w:rsid w:val="0099758E"/>
    <w:rsid w:val="009A0DF3"/>
    <w:rsid w:val="009A4560"/>
    <w:rsid w:val="009A55AC"/>
    <w:rsid w:val="009A6B88"/>
    <w:rsid w:val="009B04DD"/>
    <w:rsid w:val="009B0D94"/>
    <w:rsid w:val="009B0E3A"/>
    <w:rsid w:val="009B5565"/>
    <w:rsid w:val="009B5F97"/>
    <w:rsid w:val="009B696F"/>
    <w:rsid w:val="009B75FE"/>
    <w:rsid w:val="009C3404"/>
    <w:rsid w:val="009C39F8"/>
    <w:rsid w:val="009C6DC6"/>
    <w:rsid w:val="009C7C71"/>
    <w:rsid w:val="009D2CE5"/>
    <w:rsid w:val="009D77EF"/>
    <w:rsid w:val="009E0717"/>
    <w:rsid w:val="009E1BD2"/>
    <w:rsid w:val="009F0DB5"/>
    <w:rsid w:val="009F219F"/>
    <w:rsid w:val="009F2E28"/>
    <w:rsid w:val="009F422C"/>
    <w:rsid w:val="009F4E48"/>
    <w:rsid w:val="009F68E6"/>
    <w:rsid w:val="00A000B1"/>
    <w:rsid w:val="00A0024D"/>
    <w:rsid w:val="00A01680"/>
    <w:rsid w:val="00A01A9E"/>
    <w:rsid w:val="00A02166"/>
    <w:rsid w:val="00A022AB"/>
    <w:rsid w:val="00A023DF"/>
    <w:rsid w:val="00A07171"/>
    <w:rsid w:val="00A0734F"/>
    <w:rsid w:val="00A1159C"/>
    <w:rsid w:val="00A11D30"/>
    <w:rsid w:val="00A123CC"/>
    <w:rsid w:val="00A14038"/>
    <w:rsid w:val="00A15EE1"/>
    <w:rsid w:val="00A1613F"/>
    <w:rsid w:val="00A22A0D"/>
    <w:rsid w:val="00A23402"/>
    <w:rsid w:val="00A2418C"/>
    <w:rsid w:val="00A24D99"/>
    <w:rsid w:val="00A272D8"/>
    <w:rsid w:val="00A2742D"/>
    <w:rsid w:val="00A32824"/>
    <w:rsid w:val="00A37197"/>
    <w:rsid w:val="00A43062"/>
    <w:rsid w:val="00A476EE"/>
    <w:rsid w:val="00A519C2"/>
    <w:rsid w:val="00A51A08"/>
    <w:rsid w:val="00A51DB4"/>
    <w:rsid w:val="00A52FEC"/>
    <w:rsid w:val="00A56529"/>
    <w:rsid w:val="00A56EAC"/>
    <w:rsid w:val="00A60A2A"/>
    <w:rsid w:val="00A64AB0"/>
    <w:rsid w:val="00A65BB7"/>
    <w:rsid w:val="00A6751A"/>
    <w:rsid w:val="00A733BD"/>
    <w:rsid w:val="00A74C41"/>
    <w:rsid w:val="00A76F67"/>
    <w:rsid w:val="00A80503"/>
    <w:rsid w:val="00A81395"/>
    <w:rsid w:val="00A81FED"/>
    <w:rsid w:val="00A8340D"/>
    <w:rsid w:val="00A8423C"/>
    <w:rsid w:val="00A8472E"/>
    <w:rsid w:val="00A8553B"/>
    <w:rsid w:val="00A86602"/>
    <w:rsid w:val="00A86777"/>
    <w:rsid w:val="00A96BD5"/>
    <w:rsid w:val="00AA5406"/>
    <w:rsid w:val="00AA653C"/>
    <w:rsid w:val="00AB75CD"/>
    <w:rsid w:val="00AC38CE"/>
    <w:rsid w:val="00AC5C8F"/>
    <w:rsid w:val="00AC6289"/>
    <w:rsid w:val="00AC7007"/>
    <w:rsid w:val="00AC74EF"/>
    <w:rsid w:val="00AD0D93"/>
    <w:rsid w:val="00AD11A2"/>
    <w:rsid w:val="00AD14EB"/>
    <w:rsid w:val="00AD40DA"/>
    <w:rsid w:val="00AD42CA"/>
    <w:rsid w:val="00AD4D94"/>
    <w:rsid w:val="00AD4DD3"/>
    <w:rsid w:val="00AD5D36"/>
    <w:rsid w:val="00AD78F7"/>
    <w:rsid w:val="00AD7CC3"/>
    <w:rsid w:val="00AE16A1"/>
    <w:rsid w:val="00AE2531"/>
    <w:rsid w:val="00AE2A0C"/>
    <w:rsid w:val="00AE44A5"/>
    <w:rsid w:val="00AE564E"/>
    <w:rsid w:val="00AE5673"/>
    <w:rsid w:val="00AE64FF"/>
    <w:rsid w:val="00AF1435"/>
    <w:rsid w:val="00AF15BB"/>
    <w:rsid w:val="00AF1B01"/>
    <w:rsid w:val="00AF26E5"/>
    <w:rsid w:val="00B06365"/>
    <w:rsid w:val="00B07CC7"/>
    <w:rsid w:val="00B11F39"/>
    <w:rsid w:val="00B1317E"/>
    <w:rsid w:val="00B149EE"/>
    <w:rsid w:val="00B14E71"/>
    <w:rsid w:val="00B17C13"/>
    <w:rsid w:val="00B31749"/>
    <w:rsid w:val="00B373CE"/>
    <w:rsid w:val="00B434A9"/>
    <w:rsid w:val="00B46789"/>
    <w:rsid w:val="00B471AA"/>
    <w:rsid w:val="00B55DB1"/>
    <w:rsid w:val="00B5648B"/>
    <w:rsid w:val="00B618C5"/>
    <w:rsid w:val="00B705AD"/>
    <w:rsid w:val="00B7074D"/>
    <w:rsid w:val="00B7200D"/>
    <w:rsid w:val="00B75AA8"/>
    <w:rsid w:val="00B75FCE"/>
    <w:rsid w:val="00B7628A"/>
    <w:rsid w:val="00B76F81"/>
    <w:rsid w:val="00B802D2"/>
    <w:rsid w:val="00B82D8D"/>
    <w:rsid w:val="00B831F3"/>
    <w:rsid w:val="00B853D3"/>
    <w:rsid w:val="00B87452"/>
    <w:rsid w:val="00B90F4D"/>
    <w:rsid w:val="00B9541D"/>
    <w:rsid w:val="00B95BC1"/>
    <w:rsid w:val="00BA20EA"/>
    <w:rsid w:val="00BA77A3"/>
    <w:rsid w:val="00BB2392"/>
    <w:rsid w:val="00BB4215"/>
    <w:rsid w:val="00BB48E2"/>
    <w:rsid w:val="00BB60C5"/>
    <w:rsid w:val="00BB740D"/>
    <w:rsid w:val="00BB774C"/>
    <w:rsid w:val="00BC2B62"/>
    <w:rsid w:val="00BC7ABC"/>
    <w:rsid w:val="00BD0A96"/>
    <w:rsid w:val="00BD1660"/>
    <w:rsid w:val="00BD3C12"/>
    <w:rsid w:val="00BD4C5F"/>
    <w:rsid w:val="00BD6D2E"/>
    <w:rsid w:val="00BD72B1"/>
    <w:rsid w:val="00BE310C"/>
    <w:rsid w:val="00BE4B87"/>
    <w:rsid w:val="00BF2596"/>
    <w:rsid w:val="00C05DB0"/>
    <w:rsid w:val="00C10637"/>
    <w:rsid w:val="00C10F8C"/>
    <w:rsid w:val="00C17FBB"/>
    <w:rsid w:val="00C26EA5"/>
    <w:rsid w:val="00C270A1"/>
    <w:rsid w:val="00C27D41"/>
    <w:rsid w:val="00C34DD4"/>
    <w:rsid w:val="00C377F4"/>
    <w:rsid w:val="00C40DF3"/>
    <w:rsid w:val="00C41868"/>
    <w:rsid w:val="00C42CC2"/>
    <w:rsid w:val="00C509F2"/>
    <w:rsid w:val="00C52A40"/>
    <w:rsid w:val="00C5352C"/>
    <w:rsid w:val="00C5783C"/>
    <w:rsid w:val="00C64844"/>
    <w:rsid w:val="00C65E91"/>
    <w:rsid w:val="00C70DB8"/>
    <w:rsid w:val="00C71AF1"/>
    <w:rsid w:val="00C726E7"/>
    <w:rsid w:val="00C734C7"/>
    <w:rsid w:val="00C7440C"/>
    <w:rsid w:val="00C74C89"/>
    <w:rsid w:val="00C75423"/>
    <w:rsid w:val="00C76B8E"/>
    <w:rsid w:val="00C80884"/>
    <w:rsid w:val="00C82493"/>
    <w:rsid w:val="00C832E1"/>
    <w:rsid w:val="00C842B8"/>
    <w:rsid w:val="00C87995"/>
    <w:rsid w:val="00C87D1A"/>
    <w:rsid w:val="00C90D60"/>
    <w:rsid w:val="00C9121C"/>
    <w:rsid w:val="00C94D49"/>
    <w:rsid w:val="00CA2ECD"/>
    <w:rsid w:val="00CB0999"/>
    <w:rsid w:val="00CB4912"/>
    <w:rsid w:val="00CC0D9A"/>
    <w:rsid w:val="00CC12B7"/>
    <w:rsid w:val="00CD1B05"/>
    <w:rsid w:val="00CD221B"/>
    <w:rsid w:val="00CD6188"/>
    <w:rsid w:val="00CD7078"/>
    <w:rsid w:val="00CE0222"/>
    <w:rsid w:val="00CE0D47"/>
    <w:rsid w:val="00CE43BB"/>
    <w:rsid w:val="00CE63FE"/>
    <w:rsid w:val="00CF118D"/>
    <w:rsid w:val="00CF1536"/>
    <w:rsid w:val="00CF37C1"/>
    <w:rsid w:val="00CF76DB"/>
    <w:rsid w:val="00D026CD"/>
    <w:rsid w:val="00D0497E"/>
    <w:rsid w:val="00D063AB"/>
    <w:rsid w:val="00D10386"/>
    <w:rsid w:val="00D12226"/>
    <w:rsid w:val="00D12A45"/>
    <w:rsid w:val="00D13403"/>
    <w:rsid w:val="00D14071"/>
    <w:rsid w:val="00D141D4"/>
    <w:rsid w:val="00D145DE"/>
    <w:rsid w:val="00D15009"/>
    <w:rsid w:val="00D21541"/>
    <w:rsid w:val="00D2239A"/>
    <w:rsid w:val="00D23CBF"/>
    <w:rsid w:val="00D24B2B"/>
    <w:rsid w:val="00D24E90"/>
    <w:rsid w:val="00D2540D"/>
    <w:rsid w:val="00D254EF"/>
    <w:rsid w:val="00D348CE"/>
    <w:rsid w:val="00D35441"/>
    <w:rsid w:val="00D3565D"/>
    <w:rsid w:val="00D3669F"/>
    <w:rsid w:val="00D40844"/>
    <w:rsid w:val="00D40B26"/>
    <w:rsid w:val="00D41B8D"/>
    <w:rsid w:val="00D41D70"/>
    <w:rsid w:val="00D43D49"/>
    <w:rsid w:val="00D506DA"/>
    <w:rsid w:val="00D51268"/>
    <w:rsid w:val="00D54811"/>
    <w:rsid w:val="00D54D59"/>
    <w:rsid w:val="00D560C2"/>
    <w:rsid w:val="00D56166"/>
    <w:rsid w:val="00D563FE"/>
    <w:rsid w:val="00D5645E"/>
    <w:rsid w:val="00D5741E"/>
    <w:rsid w:val="00D60127"/>
    <w:rsid w:val="00D62A06"/>
    <w:rsid w:val="00D635B0"/>
    <w:rsid w:val="00D63716"/>
    <w:rsid w:val="00D6409C"/>
    <w:rsid w:val="00D65BEC"/>
    <w:rsid w:val="00D65E6F"/>
    <w:rsid w:val="00D664F1"/>
    <w:rsid w:val="00D6760C"/>
    <w:rsid w:val="00D67A00"/>
    <w:rsid w:val="00D71FF7"/>
    <w:rsid w:val="00D777AB"/>
    <w:rsid w:val="00D77848"/>
    <w:rsid w:val="00D8003A"/>
    <w:rsid w:val="00D90916"/>
    <w:rsid w:val="00D9230F"/>
    <w:rsid w:val="00D934B1"/>
    <w:rsid w:val="00D9627C"/>
    <w:rsid w:val="00D97967"/>
    <w:rsid w:val="00D97D47"/>
    <w:rsid w:val="00DA0877"/>
    <w:rsid w:val="00DA1A7F"/>
    <w:rsid w:val="00DA71D2"/>
    <w:rsid w:val="00DB21BF"/>
    <w:rsid w:val="00DB3547"/>
    <w:rsid w:val="00DB44C6"/>
    <w:rsid w:val="00DB45E5"/>
    <w:rsid w:val="00DB488B"/>
    <w:rsid w:val="00DB4982"/>
    <w:rsid w:val="00DB5B9B"/>
    <w:rsid w:val="00DC0BD5"/>
    <w:rsid w:val="00DC10E6"/>
    <w:rsid w:val="00DC2250"/>
    <w:rsid w:val="00DC5786"/>
    <w:rsid w:val="00DC57C2"/>
    <w:rsid w:val="00DD0D6A"/>
    <w:rsid w:val="00DD5C97"/>
    <w:rsid w:val="00DD620F"/>
    <w:rsid w:val="00DE5B6E"/>
    <w:rsid w:val="00DE62D0"/>
    <w:rsid w:val="00DF22B6"/>
    <w:rsid w:val="00DF39B1"/>
    <w:rsid w:val="00DF7B30"/>
    <w:rsid w:val="00E0057F"/>
    <w:rsid w:val="00E02AA1"/>
    <w:rsid w:val="00E05C63"/>
    <w:rsid w:val="00E07B67"/>
    <w:rsid w:val="00E105F1"/>
    <w:rsid w:val="00E11756"/>
    <w:rsid w:val="00E13C73"/>
    <w:rsid w:val="00E16F95"/>
    <w:rsid w:val="00E17B85"/>
    <w:rsid w:val="00E210B0"/>
    <w:rsid w:val="00E233BC"/>
    <w:rsid w:val="00E2434E"/>
    <w:rsid w:val="00E25DA2"/>
    <w:rsid w:val="00E3436B"/>
    <w:rsid w:val="00E3783E"/>
    <w:rsid w:val="00E41E80"/>
    <w:rsid w:val="00E42D18"/>
    <w:rsid w:val="00E43831"/>
    <w:rsid w:val="00E43B2D"/>
    <w:rsid w:val="00E449AC"/>
    <w:rsid w:val="00E51AC6"/>
    <w:rsid w:val="00E52765"/>
    <w:rsid w:val="00E52858"/>
    <w:rsid w:val="00E5703F"/>
    <w:rsid w:val="00E603F5"/>
    <w:rsid w:val="00E61CCA"/>
    <w:rsid w:val="00E65BDA"/>
    <w:rsid w:val="00E66E96"/>
    <w:rsid w:val="00E721EB"/>
    <w:rsid w:val="00E74CF3"/>
    <w:rsid w:val="00E800D3"/>
    <w:rsid w:val="00E80F8B"/>
    <w:rsid w:val="00E813C9"/>
    <w:rsid w:val="00E825A6"/>
    <w:rsid w:val="00E83E34"/>
    <w:rsid w:val="00E91AA5"/>
    <w:rsid w:val="00E91AD0"/>
    <w:rsid w:val="00E96813"/>
    <w:rsid w:val="00EA0F5F"/>
    <w:rsid w:val="00EA16ED"/>
    <w:rsid w:val="00EA2813"/>
    <w:rsid w:val="00EA28F4"/>
    <w:rsid w:val="00EB10EA"/>
    <w:rsid w:val="00EB45BB"/>
    <w:rsid w:val="00EB4CAE"/>
    <w:rsid w:val="00EB6E6D"/>
    <w:rsid w:val="00EC11D0"/>
    <w:rsid w:val="00EC13C0"/>
    <w:rsid w:val="00EC2884"/>
    <w:rsid w:val="00EC5DF6"/>
    <w:rsid w:val="00EC6B01"/>
    <w:rsid w:val="00ED23A6"/>
    <w:rsid w:val="00ED3139"/>
    <w:rsid w:val="00ED5A12"/>
    <w:rsid w:val="00ED5A67"/>
    <w:rsid w:val="00ED5D98"/>
    <w:rsid w:val="00ED6EDF"/>
    <w:rsid w:val="00ED709E"/>
    <w:rsid w:val="00EE0268"/>
    <w:rsid w:val="00EE1F95"/>
    <w:rsid w:val="00EE2C5C"/>
    <w:rsid w:val="00EE493B"/>
    <w:rsid w:val="00EE6115"/>
    <w:rsid w:val="00EE6CB1"/>
    <w:rsid w:val="00EF12A2"/>
    <w:rsid w:val="00EF37FC"/>
    <w:rsid w:val="00EF4F78"/>
    <w:rsid w:val="00EF5876"/>
    <w:rsid w:val="00F00FAD"/>
    <w:rsid w:val="00F020F2"/>
    <w:rsid w:val="00F04279"/>
    <w:rsid w:val="00F07205"/>
    <w:rsid w:val="00F124B4"/>
    <w:rsid w:val="00F12BDD"/>
    <w:rsid w:val="00F15418"/>
    <w:rsid w:val="00F1592E"/>
    <w:rsid w:val="00F176E1"/>
    <w:rsid w:val="00F223D2"/>
    <w:rsid w:val="00F2247D"/>
    <w:rsid w:val="00F2255D"/>
    <w:rsid w:val="00F32846"/>
    <w:rsid w:val="00F3514D"/>
    <w:rsid w:val="00F35641"/>
    <w:rsid w:val="00F3590A"/>
    <w:rsid w:val="00F419FD"/>
    <w:rsid w:val="00F4334A"/>
    <w:rsid w:val="00F433EB"/>
    <w:rsid w:val="00F44189"/>
    <w:rsid w:val="00F477A1"/>
    <w:rsid w:val="00F479DB"/>
    <w:rsid w:val="00F5132E"/>
    <w:rsid w:val="00F537C6"/>
    <w:rsid w:val="00F72458"/>
    <w:rsid w:val="00F73066"/>
    <w:rsid w:val="00F75413"/>
    <w:rsid w:val="00F75776"/>
    <w:rsid w:val="00F760A0"/>
    <w:rsid w:val="00F76210"/>
    <w:rsid w:val="00F80C55"/>
    <w:rsid w:val="00F85367"/>
    <w:rsid w:val="00F85419"/>
    <w:rsid w:val="00F902E8"/>
    <w:rsid w:val="00F94F43"/>
    <w:rsid w:val="00F97DBC"/>
    <w:rsid w:val="00FA3E64"/>
    <w:rsid w:val="00FA72C6"/>
    <w:rsid w:val="00FA7529"/>
    <w:rsid w:val="00FA7D7E"/>
    <w:rsid w:val="00FB3A28"/>
    <w:rsid w:val="00FB63FF"/>
    <w:rsid w:val="00FB6973"/>
    <w:rsid w:val="00FB69B2"/>
    <w:rsid w:val="00FB75A2"/>
    <w:rsid w:val="00FC1A77"/>
    <w:rsid w:val="00FC62A5"/>
    <w:rsid w:val="00FC6AA8"/>
    <w:rsid w:val="00FC77EC"/>
    <w:rsid w:val="00FD015D"/>
    <w:rsid w:val="00FD0647"/>
    <w:rsid w:val="00FD1B0B"/>
    <w:rsid w:val="00FD1E97"/>
    <w:rsid w:val="00FD5202"/>
    <w:rsid w:val="00FD6AC3"/>
    <w:rsid w:val="00FE0F52"/>
    <w:rsid w:val="00FE26A3"/>
    <w:rsid w:val="00FE4565"/>
    <w:rsid w:val="00FE7E4B"/>
    <w:rsid w:val="00FF211F"/>
    <w:rsid w:val="00FF23A6"/>
    <w:rsid w:val="00FF6BED"/>
    <w:rsid w:val="00FF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0C99D62B-91C5-426D-8084-ECA57E69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9CB"/>
    <w:rPr>
      <w:rFonts w:ascii="Times New Roman" w:eastAsia="Times New Roman" w:hAnsi="Times New Roman"/>
      <w:sz w:val="24"/>
      <w:szCs w:val="24"/>
    </w:rPr>
  </w:style>
  <w:style w:type="paragraph" w:styleId="10">
    <w:name w:val="heading 1"/>
    <w:basedOn w:val="a"/>
    <w:next w:val="a"/>
    <w:link w:val="11"/>
    <w:qFormat/>
    <w:rsid w:val="00906104"/>
    <w:pPr>
      <w:keepNext/>
      <w:keepLines/>
      <w:numPr>
        <w:numId w:val="17"/>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1"/>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79CB"/>
    <w:rPr>
      <w:color w:val="0000FF"/>
      <w:u w:val="single"/>
    </w:rPr>
  </w:style>
  <w:style w:type="paragraph" w:styleId="a4">
    <w:name w:val="Balloon Text"/>
    <w:basedOn w:val="a"/>
    <w:link w:val="a5"/>
    <w:uiPriority w:val="99"/>
    <w:unhideWhenUsed/>
    <w:rsid w:val="00926A51"/>
    <w:rPr>
      <w:rFonts w:ascii="Tahoma" w:hAnsi="Tahoma" w:cs="Tahoma"/>
      <w:sz w:val="16"/>
      <w:szCs w:val="16"/>
    </w:rPr>
  </w:style>
  <w:style w:type="character" w:customStyle="1" w:styleId="a5">
    <w:name w:val="Текст выноски Знак"/>
    <w:link w:val="a4"/>
    <w:uiPriority w:val="99"/>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6"/>
    <w:rsid w:val="004F79EA"/>
    <w:rPr>
      <w:rFonts w:ascii="Calibri" w:eastAsia="Times New Roman" w:hAnsi="Calibri" w:cs="Calibri"/>
      <w:sz w:val="24"/>
      <w:szCs w:val="24"/>
      <w:lang w:eastAsia="ar-SA"/>
    </w:rPr>
  </w:style>
  <w:style w:type="character" w:styleId="a8">
    <w:name w:val="Strong"/>
    <w:uiPriority w:val="22"/>
    <w:qFormat/>
    <w:rsid w:val="004F79EA"/>
    <w:rPr>
      <w:b/>
      <w:bCs/>
    </w:rPr>
  </w:style>
  <w:style w:type="character" w:customStyle="1" w:styleId="apple-converted-space">
    <w:name w:val="apple-converted-space"/>
    <w:basedOn w:val="a0"/>
    <w:rsid w:val="004F79EA"/>
  </w:style>
  <w:style w:type="paragraph" w:styleId="a9">
    <w:name w:val="List Paragraph"/>
    <w:basedOn w:val="a"/>
    <w:link w:val="aa"/>
    <w:uiPriority w:val="34"/>
    <w:qFormat/>
    <w:rsid w:val="009660FE"/>
    <w:pPr>
      <w:ind w:left="720"/>
      <w:contextualSpacing/>
    </w:pPr>
  </w:style>
  <w:style w:type="character" w:customStyle="1" w:styleId="22">
    <w:name w:val="Заголовок 2 Знак"/>
    <w:link w:val="20"/>
    <w:rsid w:val="000A3D22"/>
    <w:rPr>
      <w:rFonts w:ascii="Times New Roman" w:eastAsia="Times New Roman" w:hAnsi="Times New Roman"/>
      <w:b/>
      <w:bCs/>
      <w:sz w:val="24"/>
      <w:szCs w:val="26"/>
      <w:lang w:eastAsia="ar-SA"/>
    </w:rPr>
  </w:style>
  <w:style w:type="character" w:customStyle="1" w:styleId="11">
    <w:name w:val="Заголовок 1 Знак"/>
    <w:link w:val="10"/>
    <w:rsid w:val="00906104"/>
    <w:rPr>
      <w:rFonts w:ascii="Times New Roman" w:eastAsia="Times New Roman" w:hAnsi="Times New Roman"/>
      <w:b/>
      <w:bCs/>
      <w:sz w:val="24"/>
      <w:szCs w:val="28"/>
      <w:lang w:eastAsia="ar-SA"/>
    </w:rPr>
  </w:style>
  <w:style w:type="character" w:customStyle="1" w:styleId="32">
    <w:name w:val="Заголовок 3 Знак"/>
    <w:link w:val="30"/>
    <w:rsid w:val="00906104"/>
    <w:rPr>
      <w:rFonts w:ascii="Times New Roman" w:eastAsia="Times New Roman" w:hAnsi="Times New Roman" w:cs="Times New Roman"/>
      <w:b/>
      <w:bCs/>
      <w:sz w:val="24"/>
      <w:szCs w:val="24"/>
      <w:lang w:eastAsia="ar-SA"/>
    </w:rPr>
  </w:style>
  <w:style w:type="character" w:customStyle="1" w:styleId="40">
    <w:name w:val="Заголовок 4 Знак"/>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2"/>
      </w:numPr>
    </w:pPr>
  </w:style>
  <w:style w:type="paragraph" w:styleId="ab">
    <w:name w:val="endnote text"/>
    <w:basedOn w:val="a"/>
    <w:link w:val="ac"/>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c">
    <w:name w:val="Текст концевой сноски Знак"/>
    <w:link w:val="ab"/>
    <w:uiPriority w:val="99"/>
    <w:semiHidden/>
    <w:rsid w:val="00906104"/>
    <w:rPr>
      <w:rFonts w:ascii="Times New Roman" w:eastAsia="Times New Roman" w:hAnsi="Times New Roman" w:cs="Times New Roman"/>
      <w:sz w:val="20"/>
      <w:szCs w:val="20"/>
      <w:lang w:eastAsia="ar-SA"/>
    </w:rPr>
  </w:style>
  <w:style w:type="character" w:styleId="ad">
    <w:name w:val="endnote reference"/>
    <w:uiPriority w:val="99"/>
    <w:semiHidden/>
    <w:unhideWhenUsed/>
    <w:rsid w:val="00906104"/>
    <w:rPr>
      <w:vertAlign w:val="superscript"/>
    </w:rPr>
  </w:style>
  <w:style w:type="character" w:styleId="ae">
    <w:name w:val="annotation reference"/>
    <w:uiPriority w:val="99"/>
    <w:semiHidden/>
    <w:unhideWhenUsed/>
    <w:rsid w:val="00906104"/>
    <w:rPr>
      <w:sz w:val="16"/>
      <w:szCs w:val="16"/>
    </w:rPr>
  </w:style>
  <w:style w:type="paragraph" w:styleId="af">
    <w:name w:val="annotation text"/>
    <w:basedOn w:val="a"/>
    <w:link w:val="af0"/>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0">
    <w:name w:val="Текст примечания Знак"/>
    <w:link w:val="af"/>
    <w:uiPriority w:val="99"/>
    <w:semiHidden/>
    <w:rsid w:val="00906104"/>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906104"/>
    <w:rPr>
      <w:b/>
      <w:bCs/>
    </w:rPr>
  </w:style>
  <w:style w:type="character" w:customStyle="1" w:styleId="af2">
    <w:name w:val="Тема примечания Знак"/>
    <w:link w:val="af1"/>
    <w:uiPriority w:val="99"/>
    <w:semiHidden/>
    <w:rsid w:val="00906104"/>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4">
    <w:name w:val="Верхний колонтитул Знак"/>
    <w:link w:val="af3"/>
    <w:uiPriority w:val="99"/>
    <w:rsid w:val="00906104"/>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6">
    <w:name w:val="Нижний колонтитул Знак"/>
    <w:link w:val="af5"/>
    <w:uiPriority w:val="99"/>
    <w:rsid w:val="00906104"/>
    <w:rPr>
      <w:rFonts w:ascii="Times New Roman" w:eastAsia="Times New Roman" w:hAnsi="Times New Roman" w:cs="Times New Roman"/>
      <w:sz w:val="24"/>
      <w:szCs w:val="24"/>
      <w:lang w:eastAsia="ar-SA"/>
    </w:rPr>
  </w:style>
  <w:style w:type="table" w:styleId="af7">
    <w:name w:val="Table Grid"/>
    <w:basedOn w:val="a1"/>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3"/>
      </w:numPr>
    </w:pPr>
  </w:style>
  <w:style w:type="numbering" w:customStyle="1" w:styleId="3">
    <w:name w:val="Стиль3"/>
    <w:uiPriority w:val="99"/>
    <w:rsid w:val="00906104"/>
    <w:pPr>
      <w:numPr>
        <w:numId w:val="4"/>
      </w:numPr>
    </w:pPr>
  </w:style>
  <w:style w:type="paragraph" w:styleId="af9">
    <w:name w:val="Title"/>
    <w:basedOn w:val="a"/>
    <w:next w:val="a"/>
    <w:link w:val="afa"/>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a">
    <w:name w:val="Название Знак"/>
    <w:link w:val="af9"/>
    <w:uiPriority w:val="10"/>
    <w:rsid w:val="00906104"/>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c">
    <w:name w:val="Подзаголовок Знак"/>
    <w:link w:val="afb"/>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6"/>
      </w:numPr>
    </w:pPr>
  </w:style>
  <w:style w:type="numbering" w:customStyle="1" w:styleId="6">
    <w:name w:val="Стиль6"/>
    <w:uiPriority w:val="99"/>
    <w:rsid w:val="00906104"/>
    <w:pPr>
      <w:numPr>
        <w:numId w:val="7"/>
      </w:numPr>
    </w:pPr>
  </w:style>
  <w:style w:type="numbering" w:customStyle="1" w:styleId="7">
    <w:name w:val="Стиль7"/>
    <w:uiPriority w:val="99"/>
    <w:rsid w:val="00906104"/>
    <w:pPr>
      <w:numPr>
        <w:numId w:val="8"/>
      </w:numPr>
    </w:pPr>
  </w:style>
  <w:style w:type="character" w:styleId="afd">
    <w:name w:val="Book Title"/>
    <w:uiPriority w:val="33"/>
    <w:rsid w:val="00906104"/>
    <w:rPr>
      <w:b/>
      <w:bCs/>
      <w:smallCaps/>
      <w:spacing w:val="5"/>
    </w:rPr>
  </w:style>
  <w:style w:type="paragraph" w:styleId="afe">
    <w:name w:val="No Spacing"/>
    <w:next w:val="a"/>
    <w:qFormat/>
    <w:rsid w:val="00906104"/>
    <w:pPr>
      <w:suppressAutoHyphens/>
      <w:spacing w:before="120" w:after="120"/>
    </w:pPr>
    <w:rPr>
      <w:rFonts w:ascii="Times New Roman" w:eastAsia="Times New Roman" w:hAnsi="Times New Roman"/>
      <w:sz w:val="24"/>
      <w:szCs w:val="24"/>
      <w:lang w:eastAsia="ar-SA"/>
    </w:rPr>
  </w:style>
  <w:style w:type="character" w:styleId="aff">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5"/>
      </w:numPr>
    </w:pPr>
  </w:style>
  <w:style w:type="numbering" w:customStyle="1" w:styleId="15">
    <w:name w:val="Стиль15"/>
    <w:uiPriority w:val="99"/>
    <w:rsid w:val="00906104"/>
    <w:pPr>
      <w:numPr>
        <w:numId w:val="16"/>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0">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1"/>
    <w:uiPriority w:val="99"/>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2">
    <w:name w:val="Body Text Indent"/>
    <w:basedOn w:val="a"/>
    <w:link w:val="aff3"/>
    <w:rsid w:val="00906104"/>
    <w:pPr>
      <w:tabs>
        <w:tab w:val="left" w:pos="425"/>
        <w:tab w:val="left" w:pos="567"/>
        <w:tab w:val="left" w:pos="709"/>
      </w:tabs>
      <w:ind w:firstLine="567"/>
      <w:jc w:val="both"/>
    </w:pPr>
    <w:rPr>
      <w:rFonts w:ascii="Arial" w:hAnsi="Arial"/>
      <w:szCs w:val="20"/>
    </w:rPr>
  </w:style>
  <w:style w:type="character" w:customStyle="1" w:styleId="aff3">
    <w:name w:val="Основной текст с отступом Знак"/>
    <w:link w:val="aff2"/>
    <w:rsid w:val="00906104"/>
    <w:rPr>
      <w:rFonts w:ascii="Arial" w:eastAsia="Times New Roman" w:hAnsi="Arial" w:cs="Times New Roman"/>
      <w:sz w:val="24"/>
      <w:szCs w:val="20"/>
      <w:lang w:eastAsia="ru-RU"/>
    </w:rPr>
  </w:style>
  <w:style w:type="character" w:styleId="aff4">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link w:val="35"/>
    <w:rsid w:val="00906104"/>
    <w:rPr>
      <w:rFonts w:ascii="Arial" w:eastAsia="Times New Roman" w:hAnsi="Arial" w:cs="Times New Roman"/>
      <w:szCs w:val="20"/>
      <w:lang w:eastAsia="ru-RU"/>
    </w:rPr>
  </w:style>
  <w:style w:type="paragraph" w:customStyle="1" w:styleId="aff5">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6">
    <w:name w:val="Revision"/>
    <w:hidden/>
    <w:uiPriority w:val="99"/>
    <w:semiHidden/>
    <w:rsid w:val="00906104"/>
    <w:rPr>
      <w:rFonts w:ascii="Times New Roman" w:eastAsia="Times New Roman" w:hAnsi="Times New Roman"/>
      <w:sz w:val="24"/>
      <w:szCs w:val="24"/>
      <w:lang w:eastAsia="ar-SA"/>
    </w:rPr>
  </w:style>
  <w:style w:type="table" w:customStyle="1" w:styleId="1a">
    <w:name w:val="Сетка таблицы1"/>
    <w:basedOn w:val="a1"/>
    <w:next w:val="af7"/>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Текущий список11"/>
    <w:rsid w:val="00906104"/>
  </w:style>
  <w:style w:type="paragraph" w:styleId="aff7">
    <w:name w:val="footnote text"/>
    <w:basedOn w:val="a"/>
    <w:link w:val="aff8"/>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8">
    <w:name w:val="Текст сноски Знак"/>
    <w:link w:val="aff7"/>
    <w:uiPriority w:val="99"/>
    <w:semiHidden/>
    <w:rsid w:val="00906104"/>
    <w:rPr>
      <w:rFonts w:ascii="Times New Roman" w:eastAsia="Times New Roman" w:hAnsi="Times New Roman" w:cs="Times New Roman"/>
      <w:sz w:val="20"/>
      <w:szCs w:val="20"/>
      <w:lang w:eastAsia="ar-SA"/>
    </w:rPr>
  </w:style>
  <w:style w:type="character" w:styleId="aff9">
    <w:name w:val="footnote reference"/>
    <w:uiPriority w:val="99"/>
    <w:semiHidden/>
    <w:unhideWhenUsed/>
    <w:rsid w:val="00906104"/>
    <w:rPr>
      <w:vertAlign w:val="superscript"/>
    </w:rPr>
  </w:style>
  <w:style w:type="table" w:customStyle="1" w:styleId="27">
    <w:name w:val="Сетка таблицы2"/>
    <w:basedOn w:val="a1"/>
    <w:next w:val="af7"/>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1"/>
      </w:numPr>
    </w:pPr>
  </w:style>
  <w:style w:type="numbering" w:customStyle="1" w:styleId="21">
    <w:name w:val="Стиль21"/>
    <w:uiPriority w:val="99"/>
    <w:rsid w:val="0057258B"/>
    <w:pPr>
      <w:numPr>
        <w:numId w:val="5"/>
      </w:numPr>
    </w:pPr>
  </w:style>
  <w:style w:type="numbering" w:customStyle="1" w:styleId="31">
    <w:name w:val="Стиль31"/>
    <w:uiPriority w:val="99"/>
    <w:rsid w:val="0057258B"/>
    <w:pPr>
      <w:numPr>
        <w:numId w:val="9"/>
      </w:numPr>
    </w:pPr>
  </w:style>
  <w:style w:type="numbering" w:customStyle="1" w:styleId="41">
    <w:name w:val="Стиль41"/>
    <w:uiPriority w:val="99"/>
    <w:rsid w:val="0057258B"/>
    <w:pPr>
      <w:numPr>
        <w:numId w:val="10"/>
      </w:numPr>
    </w:pPr>
  </w:style>
  <w:style w:type="numbering" w:customStyle="1" w:styleId="51">
    <w:name w:val="Стиль51"/>
    <w:uiPriority w:val="99"/>
    <w:rsid w:val="0057258B"/>
    <w:pPr>
      <w:numPr>
        <w:numId w:val="11"/>
      </w:numPr>
    </w:pPr>
  </w:style>
  <w:style w:type="numbering" w:customStyle="1" w:styleId="61">
    <w:name w:val="Стиль61"/>
    <w:uiPriority w:val="99"/>
    <w:rsid w:val="0057258B"/>
    <w:pPr>
      <w:numPr>
        <w:numId w:val="12"/>
      </w:numPr>
    </w:pPr>
  </w:style>
  <w:style w:type="numbering" w:customStyle="1" w:styleId="71">
    <w:name w:val="Стиль71"/>
    <w:uiPriority w:val="99"/>
    <w:rsid w:val="0057258B"/>
    <w:pPr>
      <w:numPr>
        <w:numId w:val="13"/>
      </w:numPr>
    </w:pPr>
  </w:style>
  <w:style w:type="numbering" w:customStyle="1" w:styleId="81">
    <w:name w:val="Стиль81"/>
    <w:uiPriority w:val="99"/>
    <w:rsid w:val="0057258B"/>
    <w:pPr>
      <w:numPr>
        <w:numId w:val="14"/>
      </w:numPr>
    </w:pPr>
  </w:style>
  <w:style w:type="numbering" w:customStyle="1" w:styleId="91">
    <w:name w:val="Стиль91"/>
    <w:uiPriority w:val="99"/>
    <w:rsid w:val="0057258B"/>
    <w:pPr>
      <w:numPr>
        <w:numId w:val="18"/>
      </w:numPr>
    </w:pPr>
  </w:style>
  <w:style w:type="numbering" w:customStyle="1" w:styleId="101">
    <w:name w:val="Стиль101"/>
    <w:uiPriority w:val="99"/>
    <w:rsid w:val="0057258B"/>
    <w:pPr>
      <w:numPr>
        <w:numId w:val="19"/>
      </w:numPr>
    </w:pPr>
  </w:style>
  <w:style w:type="numbering" w:customStyle="1" w:styleId="111">
    <w:name w:val="Стиль111"/>
    <w:uiPriority w:val="99"/>
    <w:rsid w:val="0057258B"/>
    <w:pPr>
      <w:numPr>
        <w:numId w:val="20"/>
      </w:numPr>
    </w:pPr>
  </w:style>
  <w:style w:type="numbering" w:customStyle="1" w:styleId="121">
    <w:name w:val="Стиль121"/>
    <w:uiPriority w:val="99"/>
    <w:rsid w:val="0057258B"/>
    <w:pPr>
      <w:numPr>
        <w:numId w:val="21"/>
      </w:numPr>
    </w:pPr>
  </w:style>
  <w:style w:type="numbering" w:customStyle="1" w:styleId="131">
    <w:name w:val="Стиль131"/>
    <w:uiPriority w:val="99"/>
    <w:rsid w:val="0057258B"/>
    <w:pPr>
      <w:numPr>
        <w:numId w:val="22"/>
      </w:numPr>
    </w:pPr>
  </w:style>
  <w:style w:type="numbering" w:customStyle="1" w:styleId="141">
    <w:name w:val="Стиль141"/>
    <w:uiPriority w:val="99"/>
    <w:rsid w:val="0057258B"/>
    <w:pPr>
      <w:numPr>
        <w:numId w:val="23"/>
      </w:numPr>
    </w:pPr>
  </w:style>
  <w:style w:type="numbering" w:customStyle="1" w:styleId="151">
    <w:name w:val="Стиль151"/>
    <w:uiPriority w:val="99"/>
    <w:rsid w:val="0057258B"/>
    <w:pPr>
      <w:numPr>
        <w:numId w:val="24"/>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5"/>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b">
    <w:name w:val="Placeholder Text"/>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c">
    <w:name w:val="Содержимое таблицы"/>
    <w:basedOn w:val="a"/>
    <w:rsid w:val="008C6148"/>
    <w:pPr>
      <w:suppressLineNumbers/>
      <w:suppressAutoHyphens/>
    </w:pPr>
    <w:rPr>
      <w:lang w:eastAsia="ar-SA"/>
    </w:rPr>
  </w:style>
  <w:style w:type="numbering" w:customStyle="1" w:styleId="44">
    <w:name w:val="Нет списка4"/>
    <w:next w:val="a2"/>
    <w:uiPriority w:val="99"/>
    <w:semiHidden/>
    <w:unhideWhenUsed/>
    <w:rsid w:val="006C7A33"/>
  </w:style>
  <w:style w:type="character" w:customStyle="1" w:styleId="WW8Num1z0">
    <w:name w:val="WW8Num1z0"/>
    <w:rsid w:val="006C7A33"/>
  </w:style>
  <w:style w:type="character" w:customStyle="1" w:styleId="WW8Num1z1">
    <w:name w:val="WW8Num1z1"/>
    <w:rsid w:val="006C7A33"/>
  </w:style>
  <w:style w:type="character" w:customStyle="1" w:styleId="WW8Num1z2">
    <w:name w:val="WW8Num1z2"/>
    <w:rsid w:val="006C7A33"/>
  </w:style>
  <w:style w:type="character" w:customStyle="1" w:styleId="WW8Num1z3">
    <w:name w:val="WW8Num1z3"/>
    <w:rsid w:val="006C7A33"/>
  </w:style>
  <w:style w:type="character" w:customStyle="1" w:styleId="WW8Num1z4">
    <w:name w:val="WW8Num1z4"/>
    <w:rsid w:val="006C7A33"/>
  </w:style>
  <w:style w:type="character" w:customStyle="1" w:styleId="WW8Num1z5">
    <w:name w:val="WW8Num1z5"/>
    <w:rsid w:val="006C7A33"/>
  </w:style>
  <w:style w:type="character" w:customStyle="1" w:styleId="WW8Num1z6">
    <w:name w:val="WW8Num1z6"/>
    <w:rsid w:val="006C7A33"/>
  </w:style>
  <w:style w:type="character" w:customStyle="1" w:styleId="WW8Num1z7">
    <w:name w:val="WW8Num1z7"/>
    <w:rsid w:val="006C7A33"/>
  </w:style>
  <w:style w:type="character" w:customStyle="1" w:styleId="WW8Num1z8">
    <w:name w:val="WW8Num1z8"/>
    <w:rsid w:val="006C7A33"/>
  </w:style>
  <w:style w:type="character" w:customStyle="1" w:styleId="2a">
    <w:name w:val="Основной шрифт абзаца2"/>
    <w:rsid w:val="006C7A33"/>
  </w:style>
  <w:style w:type="character" w:customStyle="1" w:styleId="1c">
    <w:name w:val="Основной шрифт абзаца1"/>
    <w:rsid w:val="006C7A33"/>
  </w:style>
  <w:style w:type="character" w:customStyle="1" w:styleId="1d">
    <w:name w:val="Знак Знак1"/>
    <w:rsid w:val="006C7A33"/>
    <w:rPr>
      <w:b/>
      <w:bCs/>
      <w:sz w:val="24"/>
      <w:szCs w:val="24"/>
    </w:rPr>
  </w:style>
  <w:style w:type="character" w:customStyle="1" w:styleId="affd">
    <w:name w:val="Знак Знак"/>
    <w:rsid w:val="006C7A33"/>
    <w:rPr>
      <w:sz w:val="24"/>
      <w:szCs w:val="24"/>
    </w:rPr>
  </w:style>
  <w:style w:type="paragraph" w:customStyle="1" w:styleId="affe">
    <w:name w:val="Заголовок"/>
    <w:basedOn w:val="a"/>
    <w:next w:val="a6"/>
    <w:rsid w:val="006C7A33"/>
    <w:pPr>
      <w:keepNext/>
      <w:suppressAutoHyphens/>
      <w:spacing w:before="240" w:after="120"/>
    </w:pPr>
    <w:rPr>
      <w:rFonts w:ascii="Liberation Sans" w:eastAsia="DejaVu Sans" w:hAnsi="Liberation Sans" w:cs="Lohit Hindi"/>
      <w:sz w:val="28"/>
      <w:szCs w:val="28"/>
      <w:lang w:eastAsia="zh-CN"/>
    </w:rPr>
  </w:style>
  <w:style w:type="paragraph" w:styleId="afff">
    <w:name w:val="List"/>
    <w:basedOn w:val="a6"/>
    <w:rsid w:val="006C7A33"/>
    <w:pPr>
      <w:spacing w:after="120"/>
      <w:jc w:val="left"/>
    </w:pPr>
    <w:rPr>
      <w:rFonts w:ascii="Times New Roman" w:hAnsi="Times New Roman" w:cs="Lohit Hindi"/>
      <w:lang w:eastAsia="zh-CN"/>
    </w:rPr>
  </w:style>
  <w:style w:type="paragraph" w:styleId="afff0">
    <w:name w:val="caption"/>
    <w:basedOn w:val="a"/>
    <w:qFormat/>
    <w:rsid w:val="006C7A33"/>
    <w:pPr>
      <w:suppressLineNumbers/>
      <w:suppressAutoHyphens/>
      <w:spacing w:before="120" w:after="120"/>
    </w:pPr>
    <w:rPr>
      <w:rFonts w:cs="Lohit Hindi"/>
      <w:i/>
      <w:iCs/>
      <w:lang w:eastAsia="zh-CN"/>
    </w:rPr>
  </w:style>
  <w:style w:type="paragraph" w:customStyle="1" w:styleId="2b">
    <w:name w:val="Указатель2"/>
    <w:basedOn w:val="a"/>
    <w:rsid w:val="006C7A33"/>
    <w:pPr>
      <w:suppressLineNumbers/>
      <w:suppressAutoHyphens/>
    </w:pPr>
    <w:rPr>
      <w:rFonts w:cs="Lohit Hindi"/>
      <w:lang w:eastAsia="zh-CN"/>
    </w:rPr>
  </w:style>
  <w:style w:type="paragraph" w:customStyle="1" w:styleId="1e">
    <w:name w:val="Название объекта1"/>
    <w:basedOn w:val="a"/>
    <w:rsid w:val="006C7A33"/>
    <w:pPr>
      <w:suppressLineNumbers/>
      <w:suppressAutoHyphens/>
      <w:spacing w:before="120" w:after="120"/>
    </w:pPr>
    <w:rPr>
      <w:rFonts w:cs="Lohit Hindi"/>
      <w:i/>
      <w:iCs/>
      <w:lang w:eastAsia="zh-CN"/>
    </w:rPr>
  </w:style>
  <w:style w:type="paragraph" w:customStyle="1" w:styleId="1f">
    <w:name w:val="Указатель1"/>
    <w:basedOn w:val="a"/>
    <w:rsid w:val="006C7A33"/>
    <w:pPr>
      <w:suppressLineNumbers/>
      <w:suppressAutoHyphens/>
    </w:pPr>
    <w:rPr>
      <w:rFonts w:cs="Lohit Hindi"/>
      <w:lang w:eastAsia="zh-CN"/>
    </w:rPr>
  </w:style>
  <w:style w:type="paragraph" w:customStyle="1" w:styleId="afff1">
    <w:name w:val="Заголовок таблицы"/>
    <w:basedOn w:val="affc"/>
    <w:rsid w:val="006C7A33"/>
    <w:pPr>
      <w:jc w:val="center"/>
    </w:pPr>
    <w:rPr>
      <w:b/>
      <w:bCs/>
      <w:lang w:eastAsia="zh-CN"/>
    </w:rPr>
  </w:style>
  <w:style w:type="paragraph" w:customStyle="1" w:styleId="ConsPlusCell">
    <w:name w:val="ConsPlusCell"/>
    <w:uiPriority w:val="99"/>
    <w:rsid w:val="006C7A33"/>
    <w:pPr>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6C7A33"/>
    <w:pPr>
      <w:widowControl w:val="0"/>
      <w:autoSpaceDE w:val="0"/>
      <w:autoSpaceDN w:val="0"/>
      <w:adjustRightInd w:val="0"/>
      <w:ind w:firstLine="720"/>
    </w:pPr>
    <w:rPr>
      <w:rFonts w:ascii="Arial" w:eastAsia="Times New Roman" w:hAnsi="Arial" w:cs="Arial"/>
    </w:rPr>
  </w:style>
  <w:style w:type="character" w:customStyle="1" w:styleId="aff1">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0"/>
    <w:uiPriority w:val="99"/>
    <w:locked/>
    <w:rsid w:val="006C7A33"/>
    <w:rPr>
      <w:rFonts w:ascii="Times New Roman" w:eastAsia="Times New Roman" w:hAnsi="Times New Roman" w:cs="Times New Roman"/>
      <w:sz w:val="24"/>
      <w:szCs w:val="24"/>
      <w:lang w:eastAsia="ar-SA"/>
    </w:rPr>
  </w:style>
  <w:style w:type="paragraph" w:customStyle="1" w:styleId="ConsPlusNonformat">
    <w:name w:val="ConsPlusNonformat"/>
    <w:rsid w:val="006C7A33"/>
    <w:pPr>
      <w:widowControl w:val="0"/>
      <w:autoSpaceDE w:val="0"/>
      <w:autoSpaceDN w:val="0"/>
      <w:adjustRightInd w:val="0"/>
    </w:pPr>
    <w:rPr>
      <w:rFonts w:ascii="Courier New" w:eastAsia="Times New Roman" w:hAnsi="Courier New" w:cs="Courier New"/>
    </w:rPr>
  </w:style>
  <w:style w:type="paragraph" w:customStyle="1" w:styleId="afff2">
    <w:name w:val="Знак Знак Знак Знак"/>
    <w:basedOn w:val="a"/>
    <w:rsid w:val="006C7A33"/>
    <w:pPr>
      <w:widowControl w:val="0"/>
      <w:adjustRightInd w:val="0"/>
      <w:spacing w:after="160" w:line="240" w:lineRule="exact"/>
      <w:jc w:val="right"/>
    </w:pPr>
    <w:rPr>
      <w:rFonts w:ascii="Arial" w:hAnsi="Arial" w:cs="Arial"/>
      <w:sz w:val="20"/>
      <w:szCs w:val="20"/>
      <w:lang w:val="en-GB" w:eastAsia="en-US"/>
    </w:rPr>
  </w:style>
  <w:style w:type="numbering" w:customStyle="1" w:styleId="54">
    <w:name w:val="Нет списка5"/>
    <w:next w:val="a2"/>
    <w:uiPriority w:val="99"/>
    <w:semiHidden/>
    <w:unhideWhenUsed/>
    <w:rsid w:val="00E105F1"/>
  </w:style>
  <w:style w:type="paragraph" w:customStyle="1" w:styleId="2c">
    <w:name w:val="Цитата2"/>
    <w:basedOn w:val="a"/>
    <w:rsid w:val="005746ED"/>
    <w:pPr>
      <w:tabs>
        <w:tab w:val="left" w:pos="6804"/>
      </w:tabs>
      <w:suppressAutoHyphens/>
      <w:ind w:left="2268" w:right="709" w:hanging="1417"/>
      <w:jc w:val="both"/>
    </w:pPr>
    <w:rPr>
      <w:lang w:eastAsia="ar-SA"/>
    </w:rPr>
  </w:style>
  <w:style w:type="character" w:customStyle="1" w:styleId="aa">
    <w:name w:val="Абзац списка Знак"/>
    <w:link w:val="a9"/>
    <w:uiPriority w:val="34"/>
    <w:locked/>
    <w:rsid w:val="00613DDF"/>
    <w:rPr>
      <w:rFonts w:ascii="Times New Roman" w:eastAsia="Times New Roman" w:hAnsi="Times New Roman"/>
      <w:sz w:val="24"/>
      <w:szCs w:val="24"/>
    </w:rPr>
  </w:style>
  <w:style w:type="paragraph" w:customStyle="1" w:styleId="Default">
    <w:name w:val="Default"/>
    <w:rsid w:val="00613DDF"/>
    <w:pPr>
      <w:autoSpaceDE w:val="0"/>
      <w:autoSpaceDN w:val="0"/>
      <w:adjustRightInd w:val="0"/>
    </w:pPr>
    <w:rPr>
      <w:rFonts w:cs="Calibri"/>
      <w:color w:val="000000"/>
      <w:sz w:val="24"/>
      <w:szCs w:val="24"/>
      <w:lang w:eastAsia="en-US"/>
    </w:rPr>
  </w:style>
  <w:style w:type="character" w:customStyle="1" w:styleId="info-blockchars-list-item-value">
    <w:name w:val="info-block__chars-list-item-value"/>
    <w:rsid w:val="00BD3C12"/>
  </w:style>
  <w:style w:type="character" w:styleId="afff3">
    <w:name w:val="Emphasis"/>
    <w:uiPriority w:val="20"/>
    <w:qFormat/>
    <w:rsid w:val="00BD3C12"/>
    <w:rPr>
      <w:i/>
      <w:iCs/>
    </w:rPr>
  </w:style>
  <w:style w:type="numbering" w:customStyle="1" w:styleId="1121">
    <w:name w:val="Стиль112"/>
    <w:uiPriority w:val="99"/>
    <w:rsid w:val="00D15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18450">
      <w:bodyDiv w:val="1"/>
      <w:marLeft w:val="0"/>
      <w:marRight w:val="0"/>
      <w:marTop w:val="0"/>
      <w:marBottom w:val="0"/>
      <w:divBdr>
        <w:top w:val="none" w:sz="0" w:space="0" w:color="auto"/>
        <w:left w:val="none" w:sz="0" w:space="0" w:color="auto"/>
        <w:bottom w:val="none" w:sz="0" w:space="0" w:color="auto"/>
        <w:right w:val="none" w:sz="0" w:space="0" w:color="auto"/>
      </w:divBdr>
    </w:div>
    <w:div w:id="110975441">
      <w:bodyDiv w:val="1"/>
      <w:marLeft w:val="0"/>
      <w:marRight w:val="0"/>
      <w:marTop w:val="0"/>
      <w:marBottom w:val="0"/>
      <w:divBdr>
        <w:top w:val="none" w:sz="0" w:space="0" w:color="auto"/>
        <w:left w:val="none" w:sz="0" w:space="0" w:color="auto"/>
        <w:bottom w:val="none" w:sz="0" w:space="0" w:color="auto"/>
        <w:right w:val="none" w:sz="0" w:space="0" w:color="auto"/>
      </w:divBdr>
    </w:div>
    <w:div w:id="530655835">
      <w:bodyDiv w:val="1"/>
      <w:marLeft w:val="0"/>
      <w:marRight w:val="0"/>
      <w:marTop w:val="0"/>
      <w:marBottom w:val="0"/>
      <w:divBdr>
        <w:top w:val="none" w:sz="0" w:space="0" w:color="auto"/>
        <w:left w:val="none" w:sz="0" w:space="0" w:color="auto"/>
        <w:bottom w:val="none" w:sz="0" w:space="0" w:color="auto"/>
        <w:right w:val="none" w:sz="0" w:space="0" w:color="auto"/>
      </w:divBdr>
    </w:div>
    <w:div w:id="708796383">
      <w:bodyDiv w:val="1"/>
      <w:marLeft w:val="0"/>
      <w:marRight w:val="0"/>
      <w:marTop w:val="0"/>
      <w:marBottom w:val="0"/>
      <w:divBdr>
        <w:top w:val="none" w:sz="0" w:space="0" w:color="auto"/>
        <w:left w:val="none" w:sz="0" w:space="0" w:color="auto"/>
        <w:bottom w:val="none" w:sz="0" w:space="0" w:color="auto"/>
        <w:right w:val="none" w:sz="0" w:space="0" w:color="auto"/>
      </w:divBdr>
    </w:div>
    <w:div w:id="710107334">
      <w:bodyDiv w:val="1"/>
      <w:marLeft w:val="0"/>
      <w:marRight w:val="0"/>
      <w:marTop w:val="0"/>
      <w:marBottom w:val="0"/>
      <w:divBdr>
        <w:top w:val="none" w:sz="0" w:space="0" w:color="auto"/>
        <w:left w:val="none" w:sz="0" w:space="0" w:color="auto"/>
        <w:bottom w:val="none" w:sz="0" w:space="0" w:color="auto"/>
        <w:right w:val="none" w:sz="0" w:space="0" w:color="auto"/>
      </w:divBdr>
    </w:div>
    <w:div w:id="992180248">
      <w:bodyDiv w:val="1"/>
      <w:marLeft w:val="0"/>
      <w:marRight w:val="0"/>
      <w:marTop w:val="0"/>
      <w:marBottom w:val="0"/>
      <w:divBdr>
        <w:top w:val="none" w:sz="0" w:space="0" w:color="auto"/>
        <w:left w:val="none" w:sz="0" w:space="0" w:color="auto"/>
        <w:bottom w:val="none" w:sz="0" w:space="0" w:color="auto"/>
        <w:right w:val="none" w:sz="0" w:space="0" w:color="auto"/>
      </w:divBdr>
    </w:div>
    <w:div w:id="998196363">
      <w:bodyDiv w:val="1"/>
      <w:marLeft w:val="0"/>
      <w:marRight w:val="0"/>
      <w:marTop w:val="0"/>
      <w:marBottom w:val="0"/>
      <w:divBdr>
        <w:top w:val="none" w:sz="0" w:space="0" w:color="auto"/>
        <w:left w:val="none" w:sz="0" w:space="0" w:color="auto"/>
        <w:bottom w:val="none" w:sz="0" w:space="0" w:color="auto"/>
        <w:right w:val="none" w:sz="0" w:space="0" w:color="auto"/>
      </w:divBdr>
    </w:div>
    <w:div w:id="1134786459">
      <w:bodyDiv w:val="1"/>
      <w:marLeft w:val="0"/>
      <w:marRight w:val="0"/>
      <w:marTop w:val="0"/>
      <w:marBottom w:val="0"/>
      <w:divBdr>
        <w:top w:val="none" w:sz="0" w:space="0" w:color="auto"/>
        <w:left w:val="none" w:sz="0" w:space="0" w:color="auto"/>
        <w:bottom w:val="none" w:sz="0" w:space="0" w:color="auto"/>
        <w:right w:val="none" w:sz="0" w:space="0" w:color="auto"/>
      </w:divBdr>
    </w:div>
    <w:div w:id="1245603382">
      <w:bodyDiv w:val="1"/>
      <w:marLeft w:val="0"/>
      <w:marRight w:val="0"/>
      <w:marTop w:val="0"/>
      <w:marBottom w:val="0"/>
      <w:divBdr>
        <w:top w:val="none" w:sz="0" w:space="0" w:color="auto"/>
        <w:left w:val="none" w:sz="0" w:space="0" w:color="auto"/>
        <w:bottom w:val="none" w:sz="0" w:space="0" w:color="auto"/>
        <w:right w:val="none" w:sz="0" w:space="0" w:color="auto"/>
      </w:divBdr>
    </w:div>
    <w:div w:id="1297832243">
      <w:bodyDiv w:val="1"/>
      <w:marLeft w:val="0"/>
      <w:marRight w:val="0"/>
      <w:marTop w:val="0"/>
      <w:marBottom w:val="0"/>
      <w:divBdr>
        <w:top w:val="none" w:sz="0" w:space="0" w:color="auto"/>
        <w:left w:val="none" w:sz="0" w:space="0" w:color="auto"/>
        <w:bottom w:val="none" w:sz="0" w:space="0" w:color="auto"/>
        <w:right w:val="none" w:sz="0" w:space="0" w:color="auto"/>
      </w:divBdr>
    </w:div>
    <w:div w:id="1365911563">
      <w:bodyDiv w:val="1"/>
      <w:marLeft w:val="0"/>
      <w:marRight w:val="0"/>
      <w:marTop w:val="0"/>
      <w:marBottom w:val="0"/>
      <w:divBdr>
        <w:top w:val="none" w:sz="0" w:space="0" w:color="auto"/>
        <w:left w:val="none" w:sz="0" w:space="0" w:color="auto"/>
        <w:bottom w:val="none" w:sz="0" w:space="0" w:color="auto"/>
        <w:right w:val="none" w:sz="0" w:space="0" w:color="auto"/>
      </w:divBdr>
    </w:div>
    <w:div w:id="1409186968">
      <w:bodyDiv w:val="1"/>
      <w:marLeft w:val="0"/>
      <w:marRight w:val="0"/>
      <w:marTop w:val="0"/>
      <w:marBottom w:val="0"/>
      <w:divBdr>
        <w:top w:val="none" w:sz="0" w:space="0" w:color="auto"/>
        <w:left w:val="none" w:sz="0" w:space="0" w:color="auto"/>
        <w:bottom w:val="none" w:sz="0" w:space="0" w:color="auto"/>
        <w:right w:val="none" w:sz="0" w:space="0" w:color="auto"/>
      </w:divBdr>
    </w:div>
    <w:div w:id="1455557679">
      <w:bodyDiv w:val="1"/>
      <w:marLeft w:val="0"/>
      <w:marRight w:val="0"/>
      <w:marTop w:val="0"/>
      <w:marBottom w:val="0"/>
      <w:divBdr>
        <w:top w:val="none" w:sz="0" w:space="0" w:color="auto"/>
        <w:left w:val="none" w:sz="0" w:space="0" w:color="auto"/>
        <w:bottom w:val="none" w:sz="0" w:space="0" w:color="auto"/>
        <w:right w:val="none" w:sz="0" w:space="0" w:color="auto"/>
      </w:divBdr>
    </w:div>
    <w:div w:id="1473058881">
      <w:bodyDiv w:val="1"/>
      <w:marLeft w:val="0"/>
      <w:marRight w:val="0"/>
      <w:marTop w:val="0"/>
      <w:marBottom w:val="0"/>
      <w:divBdr>
        <w:top w:val="none" w:sz="0" w:space="0" w:color="auto"/>
        <w:left w:val="none" w:sz="0" w:space="0" w:color="auto"/>
        <w:bottom w:val="none" w:sz="0" w:space="0" w:color="auto"/>
        <w:right w:val="none" w:sz="0" w:space="0" w:color="auto"/>
      </w:divBdr>
    </w:div>
    <w:div w:id="1626545275">
      <w:bodyDiv w:val="1"/>
      <w:marLeft w:val="0"/>
      <w:marRight w:val="0"/>
      <w:marTop w:val="0"/>
      <w:marBottom w:val="0"/>
      <w:divBdr>
        <w:top w:val="none" w:sz="0" w:space="0" w:color="auto"/>
        <w:left w:val="none" w:sz="0" w:space="0" w:color="auto"/>
        <w:bottom w:val="none" w:sz="0" w:space="0" w:color="auto"/>
        <w:right w:val="none" w:sz="0" w:space="0" w:color="auto"/>
      </w:divBdr>
    </w:div>
    <w:div w:id="1801192269">
      <w:bodyDiv w:val="1"/>
      <w:marLeft w:val="0"/>
      <w:marRight w:val="0"/>
      <w:marTop w:val="0"/>
      <w:marBottom w:val="0"/>
      <w:divBdr>
        <w:top w:val="none" w:sz="0" w:space="0" w:color="auto"/>
        <w:left w:val="none" w:sz="0" w:space="0" w:color="auto"/>
        <w:bottom w:val="none" w:sz="0" w:space="0" w:color="auto"/>
        <w:right w:val="none" w:sz="0" w:space="0" w:color="auto"/>
      </w:divBdr>
    </w:div>
    <w:div w:id="18270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3DC2-B685-4AB6-B9CB-148D9C48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cp:lastModifiedBy>Дмитрий А. Геращенко</cp:lastModifiedBy>
  <cp:revision>4</cp:revision>
  <cp:lastPrinted>2018-05-11T10:53:00Z</cp:lastPrinted>
  <dcterms:created xsi:type="dcterms:W3CDTF">2018-05-11T13:28:00Z</dcterms:created>
  <dcterms:modified xsi:type="dcterms:W3CDTF">2018-05-15T13:06:00Z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