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F0D" w:rsidRPr="0004143F" w:rsidRDefault="003A2F0D" w:rsidP="00D16095">
      <w:pPr>
        <w:tabs>
          <w:tab w:val="left" w:pos="6237"/>
        </w:tabs>
        <w:spacing w:after="0" w:line="240" w:lineRule="auto"/>
        <w:ind w:left="6237"/>
        <w:rPr>
          <w:rFonts w:ascii="Times New Roman" w:hAnsi="Times New Roman" w:cs="Times New Roman"/>
          <w:sz w:val="24"/>
          <w:szCs w:val="24"/>
        </w:rPr>
      </w:pPr>
      <w:r w:rsidRPr="0004143F">
        <w:rPr>
          <w:rFonts w:ascii="Times New Roman" w:hAnsi="Times New Roman" w:cs="Times New Roman"/>
          <w:sz w:val="24"/>
          <w:szCs w:val="24"/>
        </w:rPr>
        <w:t>УТВЕРЖДЕНО:</w:t>
      </w:r>
    </w:p>
    <w:p w:rsidR="003A2F0D" w:rsidRPr="003A2F0D" w:rsidRDefault="008F0CCD" w:rsidP="00D16095">
      <w:pPr>
        <w:tabs>
          <w:tab w:val="left" w:pos="425"/>
          <w:tab w:val="left" w:pos="567"/>
          <w:tab w:val="left" w:pos="709"/>
          <w:tab w:val="left" w:pos="6237"/>
        </w:tabs>
        <w:suppressAutoHyphens/>
        <w:spacing w:after="0" w:line="240" w:lineRule="auto"/>
        <w:ind w:left="6237" w:right="-144"/>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636F5F">
        <w:rPr>
          <w:rFonts w:ascii="Times New Roman" w:eastAsia="Times New Roman" w:hAnsi="Times New Roman" w:cs="Times New Roman"/>
          <w:sz w:val="24"/>
          <w:szCs w:val="24"/>
          <w:lang w:eastAsia="ar-SA"/>
        </w:rPr>
        <w:t>енеральн</w:t>
      </w:r>
      <w:r>
        <w:rPr>
          <w:rFonts w:ascii="Times New Roman" w:eastAsia="Times New Roman" w:hAnsi="Times New Roman" w:cs="Times New Roman"/>
          <w:sz w:val="24"/>
          <w:szCs w:val="24"/>
          <w:lang w:eastAsia="ar-SA"/>
        </w:rPr>
        <w:t>ый</w:t>
      </w:r>
      <w:r w:rsidR="00636F5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директор</w:t>
      </w:r>
      <w:r w:rsidR="00234378">
        <w:rPr>
          <w:rFonts w:ascii="Times New Roman" w:eastAsia="Times New Roman" w:hAnsi="Times New Roman" w:cs="Times New Roman"/>
          <w:sz w:val="24"/>
          <w:szCs w:val="24"/>
          <w:lang w:eastAsia="ar-SA"/>
        </w:rPr>
        <w:t xml:space="preserve"> </w:t>
      </w:r>
      <w:r w:rsidR="003C2B70">
        <w:rPr>
          <w:rFonts w:ascii="Times New Roman" w:eastAsia="Times New Roman" w:hAnsi="Times New Roman" w:cs="Times New Roman"/>
          <w:sz w:val="24"/>
          <w:szCs w:val="24"/>
          <w:lang w:eastAsia="ar-SA"/>
        </w:rPr>
        <w:t>АО</w:t>
      </w:r>
      <w:r w:rsidR="00234378">
        <w:rPr>
          <w:rFonts w:ascii="Times New Roman" w:eastAsia="Times New Roman" w:hAnsi="Times New Roman" w:cs="Times New Roman"/>
          <w:sz w:val="24"/>
          <w:szCs w:val="24"/>
          <w:lang w:eastAsia="ar-SA"/>
        </w:rPr>
        <w:t> </w:t>
      </w:r>
      <w:r w:rsidR="003C2B70">
        <w:rPr>
          <w:rFonts w:ascii="Times New Roman" w:eastAsia="Times New Roman" w:hAnsi="Times New Roman" w:cs="Times New Roman"/>
          <w:sz w:val="24"/>
          <w:szCs w:val="24"/>
          <w:lang w:eastAsia="ar-SA"/>
        </w:rPr>
        <w:t>«МЭС»</w:t>
      </w:r>
    </w:p>
    <w:p w:rsidR="003A2F0D" w:rsidRPr="003A2F0D" w:rsidRDefault="008F0CCD" w:rsidP="00D16095">
      <w:pPr>
        <w:tabs>
          <w:tab w:val="left" w:pos="425"/>
          <w:tab w:val="left" w:pos="567"/>
          <w:tab w:val="left" w:pos="709"/>
          <w:tab w:val="left" w:pos="6237"/>
        </w:tabs>
        <w:suppressAutoHyphens/>
        <w:spacing w:after="0" w:line="240" w:lineRule="auto"/>
        <w:ind w:left="623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А.Ю. Филиппов</w:t>
      </w:r>
    </w:p>
    <w:p w:rsidR="003A2F0D" w:rsidRPr="003A2F0D" w:rsidRDefault="0051079F" w:rsidP="00D16095">
      <w:pPr>
        <w:tabs>
          <w:tab w:val="left" w:pos="6237"/>
        </w:tabs>
        <w:suppressAutoHyphens/>
        <w:spacing w:after="0" w:line="240" w:lineRule="auto"/>
        <w:ind w:left="6237"/>
        <w:rPr>
          <w:rFonts w:ascii="Times New Roman" w:eastAsia="Times New Roman" w:hAnsi="Times New Roman" w:cs="Times New Roman"/>
          <w:sz w:val="24"/>
          <w:szCs w:val="24"/>
          <w:lang w:eastAsia="ar-SA"/>
        </w:rPr>
      </w:pPr>
      <w:r w:rsidRPr="0051079F">
        <w:rPr>
          <w:rFonts w:ascii="Times New Roman" w:eastAsia="Times New Roman" w:hAnsi="Times New Roman" w:cs="Times New Roman"/>
          <w:sz w:val="24"/>
          <w:szCs w:val="24"/>
          <w:lang w:eastAsia="ar-SA"/>
        </w:rPr>
        <w:t xml:space="preserve">Приказ </w:t>
      </w:r>
      <w:r w:rsidRPr="009A6D59">
        <w:rPr>
          <w:rFonts w:ascii="Times New Roman" w:eastAsia="Times New Roman" w:hAnsi="Times New Roman" w:cs="Times New Roman"/>
          <w:sz w:val="24"/>
          <w:szCs w:val="24"/>
          <w:lang w:eastAsia="ar-SA"/>
        </w:rPr>
        <w:t xml:space="preserve">№ </w:t>
      </w:r>
      <w:r w:rsidR="000C1744">
        <w:rPr>
          <w:rFonts w:ascii="Times New Roman" w:eastAsia="Times New Roman" w:hAnsi="Times New Roman" w:cs="Times New Roman"/>
          <w:sz w:val="24"/>
          <w:szCs w:val="24"/>
          <w:lang w:eastAsia="ar-SA"/>
        </w:rPr>
        <w:t>148</w:t>
      </w:r>
      <w:r w:rsidRPr="009A6D59">
        <w:rPr>
          <w:rFonts w:ascii="Times New Roman" w:eastAsia="Times New Roman" w:hAnsi="Times New Roman" w:cs="Times New Roman"/>
          <w:sz w:val="24"/>
          <w:szCs w:val="24"/>
          <w:lang w:eastAsia="ar-SA"/>
        </w:rPr>
        <w:t xml:space="preserve">-з от </w:t>
      </w:r>
      <w:r w:rsidR="00C1320D" w:rsidRPr="00093708">
        <w:rPr>
          <w:rFonts w:ascii="Times New Roman" w:eastAsia="Times New Roman" w:hAnsi="Times New Roman" w:cs="Times New Roman"/>
          <w:sz w:val="24"/>
          <w:szCs w:val="24"/>
          <w:lang w:eastAsia="ar-SA"/>
        </w:rPr>
        <w:t>1</w:t>
      </w:r>
      <w:r w:rsidR="002C6277">
        <w:rPr>
          <w:rFonts w:ascii="Times New Roman" w:eastAsia="Times New Roman" w:hAnsi="Times New Roman" w:cs="Times New Roman"/>
          <w:sz w:val="24"/>
          <w:szCs w:val="24"/>
          <w:lang w:eastAsia="ar-SA"/>
        </w:rPr>
        <w:t>7</w:t>
      </w:r>
      <w:r w:rsidR="002C2709" w:rsidRPr="00093708">
        <w:rPr>
          <w:rFonts w:ascii="Times New Roman" w:eastAsia="Times New Roman" w:hAnsi="Times New Roman" w:cs="Times New Roman"/>
          <w:sz w:val="24"/>
          <w:szCs w:val="24"/>
          <w:lang w:eastAsia="ar-SA"/>
        </w:rPr>
        <w:t>.</w:t>
      </w:r>
      <w:r w:rsidR="00BC3630" w:rsidRPr="00093708">
        <w:rPr>
          <w:rFonts w:ascii="Times New Roman" w:eastAsia="Times New Roman" w:hAnsi="Times New Roman" w:cs="Times New Roman"/>
          <w:sz w:val="24"/>
          <w:szCs w:val="24"/>
          <w:lang w:eastAsia="ar-SA"/>
        </w:rPr>
        <w:t>0</w:t>
      </w:r>
      <w:r w:rsidR="002C6277">
        <w:rPr>
          <w:rFonts w:ascii="Times New Roman" w:eastAsia="Times New Roman" w:hAnsi="Times New Roman" w:cs="Times New Roman"/>
          <w:sz w:val="24"/>
          <w:szCs w:val="24"/>
          <w:lang w:eastAsia="ar-SA"/>
        </w:rPr>
        <w:t>4</w:t>
      </w:r>
      <w:r w:rsidRPr="00093708">
        <w:rPr>
          <w:rFonts w:ascii="Times New Roman" w:eastAsia="Times New Roman" w:hAnsi="Times New Roman" w:cs="Times New Roman"/>
          <w:sz w:val="24"/>
          <w:szCs w:val="24"/>
          <w:lang w:eastAsia="ar-SA"/>
        </w:rPr>
        <w:t>.</w:t>
      </w:r>
      <w:r w:rsidR="00BC3630">
        <w:rPr>
          <w:rFonts w:ascii="Times New Roman" w:eastAsia="Times New Roman" w:hAnsi="Times New Roman" w:cs="Times New Roman"/>
          <w:sz w:val="24"/>
          <w:szCs w:val="24"/>
          <w:lang w:eastAsia="ar-SA"/>
        </w:rPr>
        <w:t>2018</w:t>
      </w:r>
    </w:p>
    <w:p w:rsidR="003A2F0D" w:rsidRPr="003A2F0D" w:rsidRDefault="003A2F0D" w:rsidP="00D16095">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1353" w:rsidRPr="003A2F0D" w:rsidRDefault="003A1353"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suppressAutoHyphens/>
        <w:jc w:val="center"/>
        <w:rPr>
          <w:rFonts w:ascii="Times New Roman" w:eastAsia="Calibri" w:hAnsi="Times New Roman" w:cs="Times New Roman"/>
          <w:b/>
          <w:sz w:val="28"/>
          <w:szCs w:val="28"/>
          <w:lang w:eastAsia="ar-SA"/>
        </w:rPr>
      </w:pPr>
      <w:r w:rsidRPr="003A2F0D">
        <w:rPr>
          <w:rFonts w:ascii="Times New Roman" w:eastAsia="Calibri" w:hAnsi="Times New Roman" w:cs="Times New Roman"/>
          <w:b/>
          <w:sz w:val="28"/>
          <w:szCs w:val="28"/>
          <w:lang w:eastAsia="ar-SA"/>
        </w:rPr>
        <w:t>ДОКУМЕНТАЦИЯ</w:t>
      </w:r>
    </w:p>
    <w:p w:rsidR="003A2F0D" w:rsidRPr="003A2F0D" w:rsidRDefault="003A2F0D" w:rsidP="003A2F0D">
      <w:pPr>
        <w:suppressAutoHyphens/>
        <w:jc w:val="center"/>
        <w:rPr>
          <w:rFonts w:ascii="Times New Roman" w:eastAsia="Times New Roman" w:hAnsi="Times New Roman" w:cs="Times New Roman"/>
          <w:b/>
          <w:sz w:val="28"/>
          <w:szCs w:val="28"/>
          <w:lang w:eastAsia="ar-SA"/>
        </w:rPr>
      </w:pP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3A2F0D">
        <w:rPr>
          <w:rFonts w:ascii="Times New Roman" w:eastAsia="Times New Roman" w:hAnsi="Times New Roman" w:cs="Times New Roman"/>
          <w:b/>
          <w:sz w:val="28"/>
          <w:szCs w:val="28"/>
          <w:lang w:eastAsia="ar-SA"/>
        </w:rPr>
        <w:t xml:space="preserve">о проведении запроса предложений </w:t>
      </w:r>
      <w:r w:rsidR="00842439" w:rsidRPr="00842439">
        <w:rPr>
          <w:rFonts w:ascii="Times New Roman" w:eastAsia="Calibri" w:hAnsi="Times New Roman" w:cs="Times New Roman"/>
          <w:b/>
          <w:bCs/>
          <w:sz w:val="28"/>
          <w:szCs w:val="28"/>
        </w:rPr>
        <w:t>на право заключения договор</w:t>
      </w:r>
      <w:r w:rsidR="00DC6F77">
        <w:rPr>
          <w:rFonts w:ascii="Times New Roman" w:eastAsia="Calibri" w:hAnsi="Times New Roman" w:cs="Times New Roman"/>
          <w:b/>
          <w:bCs/>
          <w:sz w:val="28"/>
          <w:szCs w:val="28"/>
        </w:rPr>
        <w:t>а</w:t>
      </w:r>
      <w:r w:rsidR="00842439" w:rsidRPr="00842439">
        <w:rPr>
          <w:rFonts w:ascii="Times New Roman" w:eastAsia="Calibri" w:hAnsi="Times New Roman" w:cs="Times New Roman"/>
          <w:b/>
          <w:bCs/>
          <w:sz w:val="28"/>
          <w:szCs w:val="28"/>
        </w:rPr>
        <w:t xml:space="preserve"> поставки мазута топочного 100 ГОСТ 10585-2013 или нефтепродукт</w:t>
      </w:r>
      <w:r w:rsidR="00B114D1">
        <w:rPr>
          <w:rFonts w:ascii="Times New Roman" w:eastAsia="Calibri" w:hAnsi="Times New Roman" w:cs="Times New Roman"/>
          <w:b/>
          <w:bCs/>
          <w:sz w:val="28"/>
          <w:szCs w:val="28"/>
        </w:rPr>
        <w:t>ов</w:t>
      </w:r>
      <w:r w:rsidR="00842439" w:rsidRPr="00842439">
        <w:rPr>
          <w:rFonts w:ascii="Times New Roman" w:eastAsia="Calibri" w:hAnsi="Times New Roman" w:cs="Times New Roman"/>
          <w:b/>
          <w:bCs/>
          <w:sz w:val="28"/>
          <w:szCs w:val="28"/>
        </w:rPr>
        <w:t xml:space="preserve"> аналогичного или лучшего качества</w:t>
      </w: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b/>
          <w:sz w:val="28"/>
          <w:szCs w:val="28"/>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Pr="003A2F0D"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1353" w:rsidRDefault="003A1353"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Pr="003A2F0D"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8F2B52" w:rsidRPr="003A2F0D" w:rsidRDefault="008F2B5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40" w:lineRule="auto"/>
        <w:ind w:right="3161"/>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0"/>
          <w:szCs w:val="20"/>
          <w:lang w:eastAsia="ar-SA"/>
        </w:rPr>
        <w:t xml:space="preserve">                                                                                       </w:t>
      </w:r>
      <w:r w:rsidRPr="003A2F0D">
        <w:rPr>
          <w:rFonts w:ascii="Times New Roman" w:eastAsia="Times New Roman" w:hAnsi="Times New Roman" w:cs="Times New Roman"/>
          <w:spacing w:val="-1"/>
          <w:sz w:val="24"/>
          <w:szCs w:val="24"/>
          <w:lang w:eastAsia="ar-SA"/>
        </w:rPr>
        <w:t>г</w:t>
      </w:r>
      <w:r w:rsidRPr="003A2F0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pacing w:val="-2"/>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3"/>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2"/>
          <w:sz w:val="24"/>
          <w:szCs w:val="24"/>
          <w:lang w:eastAsia="ar-SA"/>
        </w:rPr>
        <w:t xml:space="preserve"> </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3A2F0D">
        <w:rPr>
          <w:rFonts w:ascii="Times New Roman" w:eastAsia="Times New Roman" w:hAnsi="Times New Roman" w:cs="Times New Roman"/>
          <w:sz w:val="24"/>
          <w:szCs w:val="24"/>
          <w:lang w:eastAsia="ar-SA"/>
        </w:rPr>
        <w:fldChar w:fldCharType="begin">
          <w:ffData>
            <w:name w:val="Год"/>
            <w:enabled/>
            <w:calcOnExit w:val="0"/>
            <w:textInput>
              <w:default w:val="Год"/>
            </w:textInput>
          </w:ffData>
        </w:fldChar>
      </w:r>
      <w:bookmarkStart w:id="0" w:name="Год"/>
      <w:r w:rsidRPr="003A2F0D">
        <w:rPr>
          <w:rFonts w:ascii="Times New Roman" w:eastAsia="Times New Roman" w:hAnsi="Times New Roman" w:cs="Times New Roman"/>
          <w:sz w:val="24"/>
          <w:szCs w:val="24"/>
          <w:lang w:eastAsia="ar-SA"/>
        </w:rPr>
        <w:instrText xml:space="preserve"> FORMTEXT </w:instrText>
      </w:r>
      <w:r w:rsidR="006742C0">
        <w:rPr>
          <w:rFonts w:ascii="Times New Roman" w:eastAsia="Times New Roman" w:hAnsi="Times New Roman" w:cs="Times New Roman"/>
          <w:sz w:val="24"/>
          <w:szCs w:val="24"/>
          <w:lang w:eastAsia="ar-SA"/>
        </w:rPr>
      </w:r>
      <w:r w:rsidR="006742C0">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fldChar w:fldCharType="end"/>
      </w:r>
      <w:bookmarkEnd w:id="0"/>
      <w:r w:rsidRPr="003A2F0D">
        <w:rPr>
          <w:rFonts w:ascii="Times New Roman" w:eastAsia="Times New Roman" w:hAnsi="Times New Roman" w:cs="Times New Roman"/>
          <w:sz w:val="24"/>
          <w:szCs w:val="24"/>
          <w:lang w:eastAsia="ar-SA"/>
        </w:rPr>
        <w:t xml:space="preserve"> 201</w:t>
      </w:r>
      <w:r w:rsidR="00BC3630">
        <w:rPr>
          <w:rFonts w:ascii="Times New Roman" w:eastAsia="Times New Roman" w:hAnsi="Times New Roman" w:cs="Times New Roman"/>
          <w:sz w:val="24"/>
          <w:szCs w:val="24"/>
          <w:lang w:eastAsia="ar-SA"/>
        </w:rPr>
        <w:t>8</w:t>
      </w:r>
      <w:r w:rsidRPr="003A2F0D">
        <w:rPr>
          <w:rFonts w:ascii="Times New Roman" w:eastAsia="Times New Roman" w:hAnsi="Times New Roman" w:cs="Times New Roman"/>
          <w:spacing w:val="-1"/>
          <w:w w:val="99"/>
          <w:sz w:val="24"/>
          <w:szCs w:val="24"/>
          <w:lang w:eastAsia="ar-SA"/>
        </w:rPr>
        <w:t>г.</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1" w:name="_Toc474929114"/>
      <w:r w:rsidRPr="003A2F0D">
        <w:rPr>
          <w:rFonts w:ascii="Times New Roman" w:eastAsia="Times New Roman" w:hAnsi="Times New Roman" w:cs="Times New Roman"/>
          <w:b/>
          <w:iCs/>
          <w:sz w:val="24"/>
          <w:szCs w:val="24"/>
          <w:lang w:val="x-none" w:eastAsia="ar-SA"/>
        </w:rPr>
        <w:lastRenderedPageBreak/>
        <w:t>Информационная карта</w:t>
      </w:r>
      <w:bookmarkEnd w:id="1"/>
    </w:p>
    <w:p w:rsidR="003A2F0D" w:rsidRDefault="003A2F0D" w:rsidP="003A2F0D">
      <w:pPr>
        <w:tabs>
          <w:tab w:val="left" w:pos="851"/>
        </w:tabs>
        <w:suppressAutoHyphens/>
        <w:spacing w:after="0" w:line="240" w:lineRule="auto"/>
        <w:jc w:val="center"/>
        <w:rPr>
          <w:rFonts w:ascii="Times New Roman" w:eastAsia="Calibri" w:hAnsi="Times New Roman" w:cs="Times New Roman"/>
          <w:b/>
          <w:bCs/>
          <w:sz w:val="24"/>
          <w:szCs w:val="24"/>
        </w:rPr>
      </w:pPr>
      <w:r w:rsidRPr="003A2F0D">
        <w:rPr>
          <w:rFonts w:ascii="Times New Roman" w:eastAsia="Times New Roman" w:hAnsi="Times New Roman" w:cs="Times New Roman"/>
          <w:b/>
          <w:sz w:val="24"/>
          <w:szCs w:val="24"/>
          <w:lang w:eastAsia="ar-SA"/>
        </w:rPr>
        <w:t xml:space="preserve">о проведении запроса предложений </w:t>
      </w:r>
      <w:r w:rsidR="00842439" w:rsidRPr="00842439">
        <w:rPr>
          <w:rFonts w:ascii="Times New Roman" w:eastAsia="Calibri" w:hAnsi="Times New Roman" w:cs="Times New Roman"/>
          <w:b/>
          <w:bCs/>
          <w:sz w:val="24"/>
          <w:szCs w:val="24"/>
        </w:rPr>
        <w:t>на право заключения договор</w:t>
      </w:r>
      <w:r w:rsidR="00DC6F77">
        <w:rPr>
          <w:rFonts w:ascii="Times New Roman" w:eastAsia="Calibri" w:hAnsi="Times New Roman" w:cs="Times New Roman"/>
          <w:b/>
          <w:bCs/>
          <w:sz w:val="24"/>
          <w:szCs w:val="24"/>
        </w:rPr>
        <w:t>а</w:t>
      </w:r>
      <w:r w:rsidR="00842439" w:rsidRPr="00842439">
        <w:rPr>
          <w:rFonts w:ascii="Times New Roman" w:eastAsia="Calibri" w:hAnsi="Times New Roman" w:cs="Times New Roman"/>
          <w:b/>
          <w:bCs/>
          <w:sz w:val="24"/>
          <w:szCs w:val="24"/>
        </w:rPr>
        <w:t xml:space="preserve"> поставки мазута топочного 100 ГОСТ 10585-2013 или нефтепродукт</w:t>
      </w:r>
      <w:r w:rsidR="00B114D1">
        <w:rPr>
          <w:rFonts w:ascii="Times New Roman" w:eastAsia="Calibri" w:hAnsi="Times New Roman" w:cs="Times New Roman"/>
          <w:b/>
          <w:bCs/>
          <w:sz w:val="24"/>
          <w:szCs w:val="24"/>
        </w:rPr>
        <w:t>ов</w:t>
      </w:r>
      <w:r w:rsidR="00842439" w:rsidRPr="00842439">
        <w:rPr>
          <w:rFonts w:ascii="Times New Roman" w:eastAsia="Calibri" w:hAnsi="Times New Roman" w:cs="Times New Roman"/>
          <w:b/>
          <w:bCs/>
          <w:sz w:val="24"/>
          <w:szCs w:val="24"/>
        </w:rPr>
        <w:t xml:space="preserve"> аналогичного или лучшего качества</w:t>
      </w:r>
      <w:r w:rsidR="00191740">
        <w:rPr>
          <w:rFonts w:ascii="Times New Roman" w:eastAsia="Calibri" w:hAnsi="Times New Roman" w:cs="Times New Roman"/>
          <w:b/>
          <w:bCs/>
          <w:sz w:val="24"/>
          <w:szCs w:val="24"/>
        </w:rPr>
        <w:t xml:space="preserve"> </w:t>
      </w:r>
    </w:p>
    <w:p w:rsidR="007956AE" w:rsidRDefault="007956AE" w:rsidP="003A2F0D">
      <w:pPr>
        <w:tabs>
          <w:tab w:val="left" w:pos="6987"/>
        </w:tabs>
        <w:suppressAutoHyphens/>
        <w:spacing w:after="0" w:line="240" w:lineRule="auto"/>
        <w:jc w:val="both"/>
        <w:rPr>
          <w:rFonts w:ascii="Times New Roman" w:eastAsia="Times New Roman" w:hAnsi="Times New Roman" w:cs="Times New Roman"/>
          <w:iCs/>
          <w:sz w:val="24"/>
          <w:szCs w:val="24"/>
          <w:lang w:eastAsia="ar-SA"/>
        </w:rPr>
      </w:pP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1. Способ проведения закупки:</w:t>
      </w:r>
      <w:r w:rsidRPr="003A2F0D">
        <w:rPr>
          <w:rFonts w:ascii="Times New Roman" w:eastAsia="Times New Roman" w:hAnsi="Times New Roman" w:cs="Times New Roman"/>
          <w:sz w:val="24"/>
          <w:szCs w:val="24"/>
          <w:lang w:eastAsia="ar-SA"/>
        </w:rPr>
        <w:t xml:space="preserve"> запрос предложен</w:t>
      </w:r>
      <w:r w:rsidR="00192E27">
        <w:rPr>
          <w:rFonts w:ascii="Times New Roman" w:eastAsia="Times New Roman" w:hAnsi="Times New Roman" w:cs="Times New Roman"/>
          <w:sz w:val="24"/>
          <w:szCs w:val="24"/>
          <w:lang w:eastAsia="ar-SA"/>
        </w:rPr>
        <w:t>ий (далее – запрос предложений)</w:t>
      </w: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 </w:t>
      </w: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 Сведения</w:t>
      </w:r>
      <w:r w:rsidR="00192E27">
        <w:rPr>
          <w:rFonts w:ascii="Times New Roman" w:eastAsia="Times New Roman" w:hAnsi="Times New Roman" w:cs="Times New Roman"/>
          <w:b/>
          <w:sz w:val="24"/>
          <w:szCs w:val="24"/>
          <w:lang w:eastAsia="ar-SA"/>
        </w:rPr>
        <w:t xml:space="preserve"> о Заказчике проведения закупки</w:t>
      </w:r>
      <w:r w:rsidR="0062299B">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2.1</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Наименование:</w:t>
      </w:r>
      <w:r w:rsidRPr="003A2F0D">
        <w:rPr>
          <w:rFonts w:ascii="Times New Roman" w:eastAsia="Times New Roman" w:hAnsi="Times New Roman" w:cs="Times New Roman"/>
          <w:sz w:val="24"/>
          <w:szCs w:val="24"/>
          <w:lang w:eastAsia="ar-SA"/>
        </w:rPr>
        <w:t xml:space="preserve"> Акционерное общество «Мурманэнергосбыт» (АО «МЭС»).</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Место нахождения:</w:t>
      </w:r>
      <w:r w:rsidRPr="003A2F0D">
        <w:rPr>
          <w:rFonts w:ascii="Times New Roman" w:eastAsia="Times New Roman" w:hAnsi="Times New Roman" w:cs="Times New Roman"/>
          <w:sz w:val="24"/>
          <w:szCs w:val="24"/>
          <w:lang w:eastAsia="ar-SA"/>
        </w:rPr>
        <w:t xml:space="preserve"> 183034, г. Мурманск, ул. Свердлова, д. 39</w:t>
      </w:r>
      <w:r w:rsidR="00041F4E">
        <w:rPr>
          <w:rFonts w:ascii="Times New Roman" w:eastAsia="Times New Roman" w:hAnsi="Times New Roman" w:cs="Times New Roman"/>
          <w:sz w:val="24"/>
          <w:szCs w:val="24"/>
          <w:lang w:eastAsia="ar-SA"/>
        </w:rPr>
        <w:t>, корп.1</w:t>
      </w:r>
      <w:r w:rsidRPr="003A2F0D">
        <w:rPr>
          <w:rFonts w:ascii="Times New Roman" w:eastAsia="Times New Roman" w:hAnsi="Times New Roman" w:cs="Times New Roman"/>
          <w:sz w:val="24"/>
          <w:szCs w:val="24"/>
          <w:lang w:eastAsia="ar-SA"/>
        </w:rPr>
        <w:t>.</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2.3.</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Адрес предоставления</w:t>
      </w:r>
      <w:r w:rsidRPr="003A2F0D">
        <w:rPr>
          <w:rFonts w:ascii="Times New Roman" w:eastAsia="Times New Roman" w:hAnsi="Times New Roman" w:cs="Times New Roman"/>
          <w:sz w:val="24"/>
          <w:szCs w:val="24"/>
          <w:lang w:eastAsia="ar-SA"/>
        </w:rPr>
        <w:t xml:space="preserve"> </w:t>
      </w:r>
      <w:r w:rsidR="0001367B" w:rsidRPr="007519F2">
        <w:rPr>
          <w:rFonts w:ascii="Times New Roman" w:eastAsia="Times New Roman" w:hAnsi="Times New Roman" w:cs="Times New Roman"/>
          <w:b/>
          <w:sz w:val="24"/>
          <w:szCs w:val="24"/>
          <w:lang w:eastAsia="ar-SA"/>
        </w:rPr>
        <w:t>заявок</w:t>
      </w:r>
      <w:r w:rsidR="00251CF5">
        <w:rPr>
          <w:rFonts w:ascii="Times New Roman" w:eastAsia="Times New Roman" w:hAnsi="Times New Roman" w:cs="Times New Roman"/>
          <w:b/>
          <w:sz w:val="24"/>
          <w:szCs w:val="24"/>
          <w:lang w:eastAsia="ar-SA"/>
        </w:rPr>
        <w:t xml:space="preserve"> на участие</w:t>
      </w:r>
      <w:r w:rsidRPr="007519F2">
        <w:rPr>
          <w:rFonts w:ascii="Times New Roman" w:eastAsia="Times New Roman" w:hAnsi="Times New Roman" w:cs="Times New Roman"/>
          <w:b/>
          <w:sz w:val="24"/>
          <w:szCs w:val="24"/>
          <w:lang w:eastAsia="ar-SA"/>
        </w:rPr>
        <w:t>:</w:t>
      </w:r>
      <w:r w:rsidRPr="007519F2">
        <w:rPr>
          <w:rFonts w:ascii="Times New Roman" w:eastAsia="Times New Roman" w:hAnsi="Times New Roman" w:cs="Times New Roman"/>
          <w:sz w:val="24"/>
          <w:szCs w:val="24"/>
          <w:lang w:eastAsia="ar-SA"/>
        </w:rPr>
        <w:t xml:space="preserve"> </w:t>
      </w:r>
      <w:r w:rsidR="00E415E8" w:rsidRPr="00E415E8">
        <w:rPr>
          <w:rFonts w:ascii="Times New Roman" w:eastAsia="Times New Roman" w:hAnsi="Times New Roman" w:cs="Times New Roman"/>
          <w:sz w:val="24"/>
          <w:szCs w:val="24"/>
          <w:lang w:eastAsia="ar-SA"/>
        </w:rPr>
        <w:t>183034, г. Мурманск, ул.</w:t>
      </w:r>
      <w:r w:rsidR="001B19FF">
        <w:rPr>
          <w:rFonts w:ascii="Times New Roman" w:eastAsia="Times New Roman" w:hAnsi="Times New Roman" w:cs="Times New Roman"/>
          <w:sz w:val="24"/>
          <w:szCs w:val="24"/>
          <w:lang w:eastAsia="ar-SA"/>
        </w:rPr>
        <w:t> </w:t>
      </w:r>
      <w:r w:rsidR="00E415E8" w:rsidRPr="00E415E8">
        <w:rPr>
          <w:rFonts w:ascii="Times New Roman" w:eastAsia="Times New Roman" w:hAnsi="Times New Roman" w:cs="Times New Roman"/>
          <w:sz w:val="24"/>
          <w:szCs w:val="24"/>
          <w:lang w:eastAsia="ar-SA"/>
        </w:rPr>
        <w:t>Промышленная, д. 15, каб. 15.  (Центральное КПП - № 1 заезд со стороны ул. Свердлова, при себе иметь документ удостоверяющий личность)</w:t>
      </w:r>
      <w:r w:rsidR="00694843">
        <w:rPr>
          <w:rFonts w:ascii="Times New Roman" w:eastAsia="Times New Roman" w:hAnsi="Times New Roman" w:cs="Times New Roman"/>
          <w:sz w:val="24"/>
          <w:szCs w:val="24"/>
          <w:lang w:eastAsia="ar-SA"/>
        </w:rPr>
        <w:t>,</w:t>
      </w:r>
      <w:r w:rsidR="00694843" w:rsidRPr="00694843">
        <w:t xml:space="preserve"> </w:t>
      </w:r>
      <w:r w:rsidR="00694843" w:rsidRPr="00694843">
        <w:rPr>
          <w:rFonts w:ascii="Times New Roman" w:eastAsia="Times New Roman" w:hAnsi="Times New Roman" w:cs="Times New Roman"/>
          <w:sz w:val="24"/>
          <w:szCs w:val="24"/>
          <w:lang w:eastAsia="ar-SA"/>
        </w:rPr>
        <w:t>кроме выходных и праздничных дней, перерыв 12:30 (МСК) – 13:30 (МСК)</w:t>
      </w:r>
      <w:r w:rsidRPr="007519F2">
        <w:rPr>
          <w:rFonts w:ascii="Times New Roman" w:eastAsia="Times New Roman" w:hAnsi="Times New Roman" w:cs="Times New Roman"/>
          <w:sz w:val="24"/>
          <w:szCs w:val="24"/>
          <w:lang w:eastAsia="ar-SA"/>
        </w:rPr>
        <w:t>.</w:t>
      </w:r>
    </w:p>
    <w:p w:rsidR="00DC6987" w:rsidRPr="00DC6987" w:rsidRDefault="003A2F0D" w:rsidP="005632A8">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AD4F10">
        <w:rPr>
          <w:rFonts w:ascii="Times New Roman" w:eastAsia="Times New Roman" w:hAnsi="Times New Roman" w:cs="Times New Roman"/>
          <w:b/>
          <w:sz w:val="24"/>
          <w:szCs w:val="24"/>
          <w:lang w:eastAsia="ar-SA"/>
        </w:rPr>
        <w:t>2.4.</w:t>
      </w:r>
      <w:r w:rsidRPr="00AD4F10">
        <w:rPr>
          <w:rFonts w:ascii="Times New Roman" w:eastAsia="Times New Roman" w:hAnsi="Times New Roman" w:cs="Times New Roman"/>
          <w:sz w:val="24"/>
          <w:szCs w:val="24"/>
          <w:lang w:eastAsia="ar-SA"/>
        </w:rPr>
        <w:t xml:space="preserve"> </w:t>
      </w:r>
      <w:r w:rsidRPr="00AD4F10">
        <w:rPr>
          <w:rFonts w:ascii="Times New Roman" w:eastAsia="Times New Roman" w:hAnsi="Times New Roman" w:cs="Times New Roman"/>
          <w:b/>
          <w:sz w:val="24"/>
          <w:szCs w:val="24"/>
          <w:lang w:eastAsia="ar-SA"/>
        </w:rPr>
        <w:t>Телефон:</w:t>
      </w:r>
      <w:r w:rsidR="00CD6BBB">
        <w:rPr>
          <w:rFonts w:ascii="Times New Roman" w:eastAsia="Times New Roman" w:hAnsi="Times New Roman" w:cs="Times New Roman"/>
          <w:sz w:val="24"/>
          <w:szCs w:val="24"/>
          <w:lang w:eastAsia="ar-SA"/>
        </w:rPr>
        <w:t xml:space="preserve"> </w:t>
      </w:r>
      <w:r w:rsidR="00DC6987" w:rsidRPr="00DC6987">
        <w:rPr>
          <w:rFonts w:ascii="Times New Roman" w:eastAsia="Times New Roman" w:hAnsi="Times New Roman" w:cs="Times New Roman"/>
          <w:sz w:val="24"/>
          <w:szCs w:val="24"/>
          <w:lang w:eastAsia="ar-SA"/>
        </w:rPr>
        <w:t>8(8152) 68 63 95 доб. 522;</w:t>
      </w:r>
      <w:r w:rsidR="00BC3630">
        <w:rPr>
          <w:rFonts w:ascii="Times New Roman" w:eastAsia="Times New Roman" w:hAnsi="Times New Roman" w:cs="Times New Roman"/>
          <w:sz w:val="24"/>
          <w:szCs w:val="24"/>
          <w:lang w:eastAsia="ar-SA"/>
        </w:rPr>
        <w:t xml:space="preserve"> </w:t>
      </w:r>
      <w:r w:rsidR="00DC6987" w:rsidRPr="00DC6987">
        <w:rPr>
          <w:rFonts w:ascii="Times New Roman" w:eastAsia="Times New Roman" w:hAnsi="Times New Roman" w:cs="Times New Roman"/>
          <w:sz w:val="24"/>
          <w:szCs w:val="24"/>
          <w:lang w:eastAsia="ar-SA"/>
        </w:rPr>
        <w:t>+7 (953) 753 06 95.</w:t>
      </w:r>
    </w:p>
    <w:p w:rsidR="00DC6987" w:rsidRPr="00DC6987" w:rsidRDefault="00DC6987" w:rsidP="00BC3630">
      <w:pPr>
        <w:tabs>
          <w:tab w:val="left" w:pos="425"/>
          <w:tab w:val="left" w:pos="567"/>
          <w:tab w:val="left" w:pos="709"/>
          <w:tab w:val="left" w:pos="6987"/>
        </w:tabs>
        <w:suppressAutoHyphens/>
        <w:spacing w:after="0" w:line="240" w:lineRule="auto"/>
        <w:ind w:firstLine="709"/>
        <w:jc w:val="both"/>
        <w:rPr>
          <w:rFonts w:ascii="Times New Roman" w:eastAsia="Calibri" w:hAnsi="Times New Roman" w:cs="Times New Roman"/>
          <w:sz w:val="24"/>
          <w:szCs w:val="24"/>
        </w:rPr>
      </w:pPr>
      <w:r w:rsidRPr="00DC6987">
        <w:rPr>
          <w:rFonts w:ascii="Times New Roman" w:eastAsia="Times New Roman" w:hAnsi="Times New Roman" w:cs="Times New Roman"/>
          <w:b/>
          <w:sz w:val="24"/>
          <w:szCs w:val="24"/>
          <w:lang w:eastAsia="ar-SA"/>
        </w:rPr>
        <w:t>2.5. Е-</w:t>
      </w:r>
      <w:r w:rsidRPr="00DC6987">
        <w:rPr>
          <w:rFonts w:ascii="Times New Roman" w:eastAsia="Times New Roman" w:hAnsi="Times New Roman" w:cs="Times New Roman"/>
          <w:b/>
          <w:sz w:val="24"/>
          <w:szCs w:val="24"/>
          <w:lang w:val="en-US" w:eastAsia="ar-SA"/>
        </w:rPr>
        <w:t>mail</w:t>
      </w:r>
      <w:r w:rsidRPr="00DC6987">
        <w:rPr>
          <w:rFonts w:ascii="Times New Roman" w:eastAsia="Times New Roman" w:hAnsi="Times New Roman" w:cs="Times New Roman"/>
          <w:b/>
          <w:sz w:val="24"/>
          <w:szCs w:val="24"/>
          <w:lang w:eastAsia="ar-SA"/>
        </w:rPr>
        <w:t xml:space="preserve">: </w:t>
      </w:r>
      <w:hyperlink r:id="rId8" w:history="1">
        <w:r w:rsidRPr="00DC6987">
          <w:rPr>
            <w:rFonts w:ascii="Times New Roman" w:eastAsia="Times New Roman" w:hAnsi="Times New Roman" w:cs="Times New Roman"/>
            <w:color w:val="0000FF"/>
            <w:sz w:val="24"/>
            <w:szCs w:val="24"/>
            <w:u w:val="single"/>
            <w:lang w:val="en-US" w:eastAsia="ar-SA"/>
          </w:rPr>
          <w:t>palchikovskayavv</w:t>
        </w:r>
        <w:r w:rsidRPr="00DC6987">
          <w:rPr>
            <w:rFonts w:ascii="Times New Roman" w:eastAsia="Calibri" w:hAnsi="Times New Roman" w:cs="Times New Roman"/>
            <w:color w:val="0000FF"/>
            <w:sz w:val="24"/>
            <w:szCs w:val="24"/>
            <w:u w:val="single"/>
          </w:rPr>
          <w:t>@</w:t>
        </w:r>
        <w:r w:rsidRPr="00DC6987">
          <w:rPr>
            <w:rFonts w:ascii="Times New Roman" w:eastAsia="Calibri" w:hAnsi="Times New Roman" w:cs="Times New Roman"/>
            <w:color w:val="0000FF"/>
            <w:sz w:val="24"/>
            <w:szCs w:val="24"/>
            <w:u w:val="single"/>
            <w:lang w:val="en-US"/>
          </w:rPr>
          <w:t>mures</w:t>
        </w:r>
        <w:r w:rsidRPr="00DC6987">
          <w:rPr>
            <w:rFonts w:ascii="Times New Roman" w:eastAsia="Calibri" w:hAnsi="Times New Roman" w:cs="Times New Roman"/>
            <w:color w:val="0000FF"/>
            <w:sz w:val="24"/>
            <w:szCs w:val="24"/>
            <w:u w:val="single"/>
          </w:rPr>
          <w:t>.</w:t>
        </w:r>
        <w:r w:rsidRPr="00DC6987">
          <w:rPr>
            <w:rFonts w:ascii="Times New Roman" w:eastAsia="Calibri" w:hAnsi="Times New Roman" w:cs="Times New Roman"/>
            <w:color w:val="0000FF"/>
            <w:sz w:val="24"/>
            <w:szCs w:val="24"/>
            <w:u w:val="single"/>
            <w:lang w:val="en-US"/>
          </w:rPr>
          <w:t>ru</w:t>
        </w:r>
      </w:hyperlink>
      <w:r w:rsidRPr="00DC6987">
        <w:rPr>
          <w:rFonts w:ascii="Calibri" w:eastAsia="Calibri" w:hAnsi="Calibri" w:cs="Times New Roman"/>
        </w:rPr>
        <w:t xml:space="preserve"> </w:t>
      </w:r>
    </w:p>
    <w:p w:rsidR="001E5320" w:rsidRPr="0062299B" w:rsidRDefault="001E5320" w:rsidP="0062299B">
      <w:pPr>
        <w:tabs>
          <w:tab w:val="left" w:pos="425"/>
          <w:tab w:val="left" w:pos="567"/>
          <w:tab w:val="left" w:pos="709"/>
          <w:tab w:val="left" w:pos="6987"/>
        </w:tabs>
        <w:suppressAutoHyphens/>
        <w:spacing w:after="0" w:line="240" w:lineRule="auto"/>
        <w:ind w:firstLine="709"/>
        <w:jc w:val="both"/>
        <w:rPr>
          <w:rFonts w:ascii="Times New Roman" w:eastAsia="Calibri" w:hAnsi="Times New Roman" w:cs="Times New Roman"/>
          <w:sz w:val="24"/>
          <w:szCs w:val="24"/>
        </w:rPr>
      </w:pPr>
    </w:p>
    <w:p w:rsidR="007956AE" w:rsidRPr="00F35795" w:rsidRDefault="003A2F0D" w:rsidP="008E73B8">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b/>
          <w:sz w:val="24"/>
          <w:szCs w:val="24"/>
          <w:lang w:eastAsia="ar-SA"/>
        </w:rPr>
        <w:t xml:space="preserve">3. </w:t>
      </w:r>
      <w:r w:rsidR="007956AE" w:rsidRPr="00F35795">
        <w:rPr>
          <w:rFonts w:ascii="Times New Roman" w:eastAsia="Times New Roman" w:hAnsi="Times New Roman" w:cs="Times New Roman"/>
          <w:b/>
          <w:sz w:val="24"/>
          <w:szCs w:val="24"/>
          <w:lang w:eastAsia="ar-SA"/>
        </w:rPr>
        <w:t>Предмет запроса предложений</w:t>
      </w:r>
      <w:r w:rsidR="008173B1">
        <w:rPr>
          <w:rFonts w:ascii="Times New Roman" w:eastAsia="Times New Roman" w:hAnsi="Times New Roman" w:cs="Times New Roman"/>
          <w:b/>
          <w:sz w:val="24"/>
          <w:szCs w:val="24"/>
          <w:lang w:eastAsia="ar-SA"/>
        </w:rPr>
        <w:t>:</w:t>
      </w:r>
      <w:r w:rsidR="007956AE" w:rsidRPr="00F35795">
        <w:rPr>
          <w:rFonts w:ascii="Times New Roman" w:eastAsia="Times New Roman" w:hAnsi="Times New Roman" w:cs="Times New Roman"/>
          <w:sz w:val="24"/>
          <w:szCs w:val="24"/>
          <w:lang w:eastAsia="ar-SA"/>
        </w:rPr>
        <w:t xml:space="preserve"> </w:t>
      </w:r>
    </w:p>
    <w:p w:rsidR="006D1F9B" w:rsidRPr="006D1F9B" w:rsidRDefault="006D1F9B" w:rsidP="0068712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1. Предмет запроса предложений: </w:t>
      </w:r>
      <w:r w:rsidR="00BA7074" w:rsidRPr="00BA7074">
        <w:rPr>
          <w:rFonts w:ascii="Times New Roman" w:eastAsia="Times New Roman" w:hAnsi="Times New Roman" w:cs="Times New Roman"/>
          <w:sz w:val="24"/>
          <w:szCs w:val="24"/>
          <w:lang w:eastAsia="ru-RU"/>
        </w:rPr>
        <w:t xml:space="preserve">поставка мазута топочного 100 ГОСТ 10585-2013 или нефтепродуктов аналогичного или лучшего качества (далее также </w:t>
      </w:r>
      <w:r w:rsidR="00F3607A">
        <w:rPr>
          <w:rFonts w:ascii="Times New Roman" w:eastAsia="Times New Roman" w:hAnsi="Times New Roman" w:cs="Times New Roman"/>
          <w:sz w:val="24"/>
          <w:szCs w:val="24"/>
          <w:lang w:eastAsia="ru-RU"/>
        </w:rPr>
        <w:t>–</w:t>
      </w:r>
      <w:r w:rsidR="00BA7074" w:rsidRPr="00BA7074">
        <w:rPr>
          <w:rFonts w:ascii="Times New Roman" w:eastAsia="Times New Roman" w:hAnsi="Times New Roman" w:cs="Times New Roman"/>
          <w:sz w:val="24"/>
          <w:szCs w:val="24"/>
          <w:lang w:eastAsia="ru-RU"/>
        </w:rPr>
        <w:t xml:space="preserve"> Продукция</w:t>
      </w:r>
      <w:r w:rsidR="00F3607A">
        <w:rPr>
          <w:rFonts w:ascii="Times New Roman" w:eastAsia="Times New Roman" w:hAnsi="Times New Roman" w:cs="Times New Roman"/>
          <w:sz w:val="24"/>
          <w:szCs w:val="24"/>
          <w:lang w:eastAsia="ru-RU"/>
        </w:rPr>
        <w:t>, Товар</w:t>
      </w:r>
      <w:r w:rsidR="00BA7074" w:rsidRPr="00BA7074">
        <w:rPr>
          <w:rFonts w:ascii="Times New Roman" w:eastAsia="Times New Roman" w:hAnsi="Times New Roman" w:cs="Times New Roman"/>
          <w:sz w:val="24"/>
          <w:szCs w:val="24"/>
          <w:lang w:eastAsia="ru-RU"/>
        </w:rPr>
        <w:t>)</w:t>
      </w:r>
      <w:r w:rsidRPr="006D1F9B">
        <w:rPr>
          <w:rFonts w:ascii="Times New Roman" w:eastAsia="Times New Roman" w:hAnsi="Times New Roman" w:cs="Times New Roman"/>
          <w:sz w:val="24"/>
          <w:szCs w:val="24"/>
          <w:lang w:eastAsia="ru-RU"/>
        </w:rPr>
        <w:t xml:space="preserve">. </w:t>
      </w:r>
    </w:p>
    <w:p w:rsidR="006D1F9B" w:rsidRPr="006D1F9B" w:rsidRDefault="006D1F9B"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2.</w:t>
      </w:r>
      <w:r w:rsidR="00F82473">
        <w:rPr>
          <w:rFonts w:ascii="Times New Roman" w:eastAsia="Times New Roman" w:hAnsi="Times New Roman" w:cs="Times New Roman"/>
          <w:b/>
          <w:snapToGrid w:val="0"/>
          <w:sz w:val="24"/>
          <w:szCs w:val="24"/>
          <w:lang w:eastAsia="ru-RU"/>
        </w:rPr>
        <w:t xml:space="preserve"> Общее количество поставляемой П</w:t>
      </w:r>
      <w:r w:rsidRPr="006D1F9B">
        <w:rPr>
          <w:rFonts w:ascii="Times New Roman" w:eastAsia="Times New Roman" w:hAnsi="Times New Roman" w:cs="Times New Roman"/>
          <w:b/>
          <w:snapToGrid w:val="0"/>
          <w:sz w:val="24"/>
          <w:szCs w:val="24"/>
          <w:lang w:eastAsia="ru-RU"/>
        </w:rPr>
        <w:t xml:space="preserve">родукции: </w:t>
      </w:r>
      <w:r w:rsidR="002C6277">
        <w:rPr>
          <w:rFonts w:ascii="Times New Roman" w:eastAsia="Times New Roman" w:hAnsi="Times New Roman" w:cs="Times New Roman"/>
          <w:snapToGrid w:val="0"/>
          <w:sz w:val="24"/>
          <w:szCs w:val="24"/>
          <w:lang w:eastAsia="ru-RU"/>
        </w:rPr>
        <w:t>25 0</w:t>
      </w:r>
      <w:r w:rsidR="001B19FF" w:rsidRPr="001B19FF">
        <w:rPr>
          <w:rFonts w:ascii="Times New Roman" w:eastAsia="Times New Roman" w:hAnsi="Times New Roman" w:cs="Times New Roman"/>
          <w:snapToGrid w:val="0"/>
          <w:sz w:val="24"/>
          <w:szCs w:val="24"/>
          <w:lang w:eastAsia="ru-RU"/>
        </w:rPr>
        <w:t>00 тонн</w:t>
      </w:r>
      <w:r w:rsidR="002A6B76" w:rsidRPr="00E71552">
        <w:rPr>
          <w:rFonts w:ascii="Times New Roman" w:eastAsia="Times New Roman" w:hAnsi="Times New Roman" w:cs="Times New Roman"/>
          <w:snapToGrid w:val="0"/>
          <w:sz w:val="24"/>
          <w:szCs w:val="24"/>
          <w:lang w:eastAsia="ru-RU"/>
        </w:rPr>
        <w:t>.</w:t>
      </w:r>
    </w:p>
    <w:p w:rsidR="002C6277" w:rsidRPr="002C6277" w:rsidRDefault="006D1F9B" w:rsidP="002C6277">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3. </w:t>
      </w:r>
      <w:r w:rsidRPr="006D1F9B">
        <w:rPr>
          <w:rFonts w:ascii="Times New Roman" w:eastAsia="Times New Roman" w:hAnsi="Times New Roman" w:cs="Times New Roman"/>
          <w:b/>
          <w:sz w:val="24"/>
          <w:szCs w:val="24"/>
          <w:lang w:eastAsia="ru-RU"/>
        </w:rPr>
        <w:t xml:space="preserve">Сведения о начальной (максимальной) цене договора: </w:t>
      </w:r>
      <w:r w:rsidR="002C6277" w:rsidRPr="002C6277">
        <w:rPr>
          <w:rFonts w:ascii="Times New Roman" w:eastAsia="Times New Roman" w:hAnsi="Times New Roman" w:cs="Times New Roman"/>
          <w:sz w:val="24"/>
          <w:szCs w:val="24"/>
          <w:lang w:eastAsia="ru-RU"/>
        </w:rPr>
        <w:t xml:space="preserve">405 711 000 (Четыреста пять миллионов семьсот одиннадцать тысяч) рублей 00 копеек (16 228,44руб/тн), в том числе НДС. </w:t>
      </w:r>
    </w:p>
    <w:p w:rsidR="002C6277" w:rsidRPr="002C6277" w:rsidRDefault="002C6277" w:rsidP="002C6277">
      <w:pPr>
        <w:spacing w:after="0" w:line="240" w:lineRule="auto"/>
        <w:ind w:firstLine="708"/>
        <w:jc w:val="both"/>
        <w:rPr>
          <w:rFonts w:ascii="Times New Roman" w:eastAsia="Times New Roman" w:hAnsi="Times New Roman" w:cs="Times New Roman"/>
          <w:sz w:val="24"/>
          <w:szCs w:val="24"/>
          <w:lang w:eastAsia="ru-RU"/>
        </w:rPr>
      </w:pPr>
      <w:r w:rsidRPr="002C6277">
        <w:rPr>
          <w:rFonts w:ascii="Times New Roman" w:eastAsia="Times New Roman" w:hAnsi="Times New Roman" w:cs="Times New Roman"/>
          <w:sz w:val="24"/>
          <w:szCs w:val="24"/>
          <w:lang w:eastAsia="ru-RU"/>
        </w:rPr>
        <w:t>Цена 1 тонны Продукции составляет 10 759 рублей 48 копеек, с учетом НДС.</w:t>
      </w:r>
    </w:p>
    <w:p w:rsidR="001B19FF" w:rsidRPr="001B19FF" w:rsidRDefault="002C6277" w:rsidP="002C6277">
      <w:pPr>
        <w:spacing w:after="0" w:line="240" w:lineRule="auto"/>
        <w:ind w:firstLine="708"/>
        <w:jc w:val="both"/>
        <w:rPr>
          <w:rFonts w:ascii="Times New Roman" w:eastAsia="Times New Roman" w:hAnsi="Times New Roman" w:cs="Times New Roman"/>
          <w:sz w:val="24"/>
          <w:szCs w:val="24"/>
          <w:lang w:eastAsia="ru-RU"/>
        </w:rPr>
      </w:pPr>
      <w:r w:rsidRPr="002C6277">
        <w:rPr>
          <w:rFonts w:ascii="Times New Roman" w:eastAsia="Times New Roman" w:hAnsi="Times New Roman" w:cs="Times New Roman"/>
          <w:sz w:val="24"/>
          <w:szCs w:val="24"/>
          <w:lang w:eastAsia="ru-RU"/>
        </w:rPr>
        <w:t>Стоимость транспортных расходов по поставке 1 тонны Продукции железнодорожным транспортом до ж/д станции назначения составляет 5 468 рублей 96 копейки, с учетом НДС</w:t>
      </w:r>
      <w:r w:rsidR="001B19FF" w:rsidRPr="001B19FF">
        <w:rPr>
          <w:rFonts w:ascii="Times New Roman" w:eastAsia="Times New Roman" w:hAnsi="Times New Roman" w:cs="Times New Roman"/>
          <w:sz w:val="24"/>
          <w:szCs w:val="24"/>
          <w:lang w:eastAsia="ru-RU"/>
        </w:rPr>
        <w:t>.</w:t>
      </w:r>
    </w:p>
    <w:p w:rsidR="001B19FF" w:rsidRPr="001B19FF" w:rsidRDefault="001B19FF" w:rsidP="001B19FF">
      <w:pPr>
        <w:spacing w:after="0" w:line="240" w:lineRule="auto"/>
        <w:ind w:firstLine="708"/>
        <w:jc w:val="both"/>
        <w:rPr>
          <w:rFonts w:ascii="Times New Roman" w:eastAsia="Times New Roman" w:hAnsi="Times New Roman" w:cs="Times New Roman"/>
          <w:sz w:val="24"/>
          <w:szCs w:val="24"/>
          <w:lang w:eastAsia="ru-RU"/>
        </w:rPr>
      </w:pPr>
      <w:r w:rsidRPr="001B19FF">
        <w:rPr>
          <w:rFonts w:ascii="Times New Roman" w:eastAsia="Times New Roman" w:hAnsi="Times New Roman" w:cs="Times New Roman"/>
          <w:sz w:val="24"/>
          <w:szCs w:val="24"/>
          <w:lang w:eastAsia="ru-RU"/>
        </w:rPr>
        <w:t>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умноженной на общее количество фактически поставленной Продукции, и фактических затрат, в части транспортных расходов по поставке Продукции.</w:t>
      </w:r>
    </w:p>
    <w:p w:rsidR="001B19FF" w:rsidRPr="001B19FF" w:rsidRDefault="001B19FF" w:rsidP="001B19FF">
      <w:pPr>
        <w:spacing w:after="0" w:line="240" w:lineRule="auto"/>
        <w:ind w:firstLine="708"/>
        <w:jc w:val="both"/>
        <w:rPr>
          <w:rFonts w:ascii="Times New Roman" w:eastAsia="Times New Roman" w:hAnsi="Times New Roman" w:cs="Times New Roman"/>
          <w:sz w:val="24"/>
          <w:szCs w:val="24"/>
          <w:lang w:eastAsia="ru-RU"/>
        </w:rPr>
      </w:pPr>
      <w:r w:rsidRPr="001B19FF">
        <w:rPr>
          <w:rFonts w:ascii="Times New Roman" w:eastAsia="Times New Roman" w:hAnsi="Times New Roman" w:cs="Times New Roman"/>
          <w:sz w:val="24"/>
          <w:szCs w:val="24"/>
          <w:lang w:eastAsia="ru-RU"/>
        </w:rPr>
        <w:t xml:space="preserve">Цена Договора при транспортировке железнодорожным транспортом включает в себя: </w:t>
      </w:r>
    </w:p>
    <w:p w:rsidR="001B19FF" w:rsidRPr="001B19FF" w:rsidRDefault="006542FA" w:rsidP="001B19FF">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w:t>
      </w:r>
      <w:r w:rsidR="001B19FF" w:rsidRPr="001B19FF">
        <w:rPr>
          <w:rFonts w:ascii="Times New Roman" w:eastAsia="Times New Roman" w:hAnsi="Times New Roman" w:cs="Times New Roman"/>
          <w:sz w:val="24"/>
          <w:szCs w:val="24"/>
          <w:lang w:eastAsia="ru-RU"/>
        </w:rPr>
        <w:t>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Pr>
          <w:rFonts w:ascii="Times New Roman" w:eastAsia="Times New Roman" w:hAnsi="Times New Roman" w:cs="Times New Roman"/>
          <w:sz w:val="24"/>
          <w:szCs w:val="24"/>
          <w:lang w:eastAsia="ru-RU"/>
        </w:rPr>
        <w:t>;</w:t>
      </w:r>
      <w:r w:rsidR="001B19FF" w:rsidRPr="001B19FF">
        <w:rPr>
          <w:rFonts w:ascii="Times New Roman" w:eastAsia="Times New Roman" w:hAnsi="Times New Roman" w:cs="Times New Roman"/>
          <w:sz w:val="24"/>
          <w:szCs w:val="24"/>
          <w:lang w:eastAsia="ru-RU"/>
        </w:rPr>
        <w:t xml:space="preserve"> </w:t>
      </w:r>
    </w:p>
    <w:p w:rsidR="001B19FF" w:rsidRPr="001B19FF" w:rsidRDefault="006542FA" w:rsidP="001B19FF">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001B19FF" w:rsidRPr="001B19FF">
        <w:rPr>
          <w:rFonts w:ascii="Times New Roman" w:eastAsia="Times New Roman" w:hAnsi="Times New Roman" w:cs="Times New Roman"/>
          <w:sz w:val="24"/>
          <w:szCs w:val="24"/>
          <w:lang w:eastAsia="ru-RU"/>
        </w:rPr>
        <w:t xml:space="preserve">тоимость транспортных расходов по поставке Продукции железнодорожным транспортом до ж/д станции назначения, указанной в заявке Покупателя. </w:t>
      </w:r>
    </w:p>
    <w:p w:rsidR="001B19FF" w:rsidRPr="001B19FF" w:rsidRDefault="001B19FF" w:rsidP="001B19FF">
      <w:pPr>
        <w:spacing w:after="0" w:line="240" w:lineRule="auto"/>
        <w:ind w:firstLine="708"/>
        <w:jc w:val="both"/>
        <w:rPr>
          <w:rFonts w:ascii="Times New Roman" w:eastAsia="Times New Roman" w:hAnsi="Times New Roman" w:cs="Times New Roman"/>
          <w:sz w:val="24"/>
          <w:szCs w:val="24"/>
          <w:lang w:eastAsia="ru-RU"/>
        </w:rPr>
      </w:pPr>
      <w:r w:rsidRPr="001B19FF">
        <w:rPr>
          <w:rFonts w:ascii="Times New Roman" w:eastAsia="Times New Roman" w:hAnsi="Times New Roman" w:cs="Times New Roman"/>
          <w:sz w:val="24"/>
          <w:szCs w:val="24"/>
          <w:lang w:eastAsia="ru-RU"/>
        </w:rPr>
        <w:t>Под транспортными расходами при поставке Продукции на условиях ж/д станция назначения понимается:</w:t>
      </w:r>
    </w:p>
    <w:p w:rsidR="001B19FF" w:rsidRPr="001B19FF" w:rsidRDefault="001B19FF" w:rsidP="001B19FF">
      <w:pPr>
        <w:spacing w:after="0" w:line="240" w:lineRule="auto"/>
        <w:ind w:firstLine="708"/>
        <w:jc w:val="both"/>
        <w:rPr>
          <w:rFonts w:ascii="Times New Roman" w:eastAsia="Times New Roman" w:hAnsi="Times New Roman" w:cs="Times New Roman"/>
          <w:sz w:val="24"/>
          <w:szCs w:val="24"/>
          <w:lang w:eastAsia="ru-RU"/>
        </w:rPr>
      </w:pPr>
      <w:r w:rsidRPr="001B19FF">
        <w:rPr>
          <w:rFonts w:ascii="Times New Roman" w:eastAsia="Times New Roman" w:hAnsi="Times New Roman" w:cs="Times New Roman"/>
          <w:sz w:val="24"/>
          <w:szCs w:val="24"/>
          <w:lang w:eastAsia="ru-RU"/>
        </w:rPr>
        <w:t>• 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1B19FF" w:rsidRPr="001B19FF" w:rsidRDefault="001B19FF" w:rsidP="001B19FF">
      <w:pPr>
        <w:spacing w:after="0" w:line="240" w:lineRule="auto"/>
        <w:ind w:firstLine="708"/>
        <w:jc w:val="both"/>
        <w:rPr>
          <w:rFonts w:ascii="Times New Roman" w:eastAsia="Times New Roman" w:hAnsi="Times New Roman" w:cs="Times New Roman"/>
          <w:sz w:val="24"/>
          <w:szCs w:val="24"/>
          <w:lang w:eastAsia="ru-RU"/>
        </w:rPr>
      </w:pPr>
      <w:r w:rsidRPr="001B19FF">
        <w:rPr>
          <w:rFonts w:ascii="Times New Roman" w:eastAsia="Times New Roman" w:hAnsi="Times New Roman" w:cs="Times New Roman"/>
          <w:sz w:val="24"/>
          <w:szCs w:val="24"/>
          <w:lang w:eastAsia="ru-RU"/>
        </w:rPr>
        <w:t>• 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1B19FF" w:rsidRPr="001B19FF" w:rsidRDefault="001B19FF" w:rsidP="001B19FF">
      <w:pPr>
        <w:spacing w:after="0" w:line="240" w:lineRule="auto"/>
        <w:ind w:firstLine="708"/>
        <w:jc w:val="both"/>
        <w:rPr>
          <w:rFonts w:ascii="Times New Roman" w:eastAsia="Times New Roman" w:hAnsi="Times New Roman" w:cs="Times New Roman"/>
          <w:sz w:val="24"/>
          <w:szCs w:val="24"/>
          <w:lang w:eastAsia="ru-RU"/>
        </w:rPr>
      </w:pPr>
      <w:r w:rsidRPr="001B19FF">
        <w:rPr>
          <w:rFonts w:ascii="Times New Roman" w:eastAsia="Times New Roman" w:hAnsi="Times New Roman" w:cs="Times New Roman"/>
          <w:sz w:val="24"/>
          <w:szCs w:val="24"/>
          <w:lang w:eastAsia="ru-RU"/>
        </w:rPr>
        <w:t>• стоимость услуг Поставщика либо третьих лиц по предоставлению Вагонов (если отгрузка осуществляется в Вагонах, предоставляемых Поставщиком);</w:t>
      </w:r>
    </w:p>
    <w:p w:rsidR="001B19FF" w:rsidRPr="001B19FF" w:rsidRDefault="001B19FF" w:rsidP="001B19FF">
      <w:pPr>
        <w:spacing w:after="0" w:line="240" w:lineRule="auto"/>
        <w:ind w:firstLine="708"/>
        <w:jc w:val="both"/>
        <w:rPr>
          <w:rFonts w:ascii="Times New Roman" w:eastAsia="Times New Roman" w:hAnsi="Times New Roman" w:cs="Times New Roman"/>
          <w:sz w:val="24"/>
          <w:szCs w:val="24"/>
          <w:lang w:eastAsia="ru-RU"/>
        </w:rPr>
      </w:pPr>
      <w:r w:rsidRPr="001B19FF">
        <w:rPr>
          <w:rFonts w:ascii="Times New Roman" w:eastAsia="Times New Roman" w:hAnsi="Times New Roman" w:cs="Times New Roman"/>
          <w:sz w:val="24"/>
          <w:szCs w:val="24"/>
          <w:lang w:eastAsia="ru-RU"/>
        </w:rPr>
        <w:t>• ставку услуг транспортного экспедитора, предусмотренную договором Поставщика;</w:t>
      </w:r>
    </w:p>
    <w:p w:rsidR="001B19FF" w:rsidRPr="001B19FF" w:rsidRDefault="001B19FF" w:rsidP="001B19FF">
      <w:pPr>
        <w:spacing w:after="0" w:line="240" w:lineRule="auto"/>
        <w:ind w:firstLine="708"/>
        <w:jc w:val="both"/>
        <w:rPr>
          <w:rFonts w:ascii="Times New Roman" w:eastAsia="Times New Roman" w:hAnsi="Times New Roman" w:cs="Times New Roman"/>
          <w:sz w:val="24"/>
          <w:szCs w:val="24"/>
          <w:lang w:eastAsia="ru-RU"/>
        </w:rPr>
      </w:pPr>
      <w:r w:rsidRPr="001B19FF">
        <w:rPr>
          <w:rFonts w:ascii="Times New Roman" w:eastAsia="Times New Roman" w:hAnsi="Times New Roman" w:cs="Times New Roman"/>
          <w:sz w:val="24"/>
          <w:szCs w:val="24"/>
          <w:lang w:eastAsia="ru-RU"/>
        </w:rPr>
        <w:t>• сборы и тарифы, уплачиваемые отправителем при отправлении груза в прямом железнодорожном сообщении;</w:t>
      </w:r>
    </w:p>
    <w:p w:rsidR="001B19FF" w:rsidRPr="001B19FF" w:rsidRDefault="001B19FF" w:rsidP="001B19FF">
      <w:pPr>
        <w:spacing w:after="0" w:line="240" w:lineRule="auto"/>
        <w:ind w:firstLine="708"/>
        <w:jc w:val="both"/>
        <w:rPr>
          <w:rFonts w:ascii="Times New Roman" w:eastAsia="Times New Roman" w:hAnsi="Times New Roman" w:cs="Times New Roman"/>
          <w:sz w:val="24"/>
          <w:szCs w:val="24"/>
          <w:lang w:eastAsia="ru-RU"/>
        </w:rPr>
      </w:pPr>
      <w:r w:rsidRPr="001B19FF">
        <w:rPr>
          <w:rFonts w:ascii="Times New Roman" w:eastAsia="Times New Roman" w:hAnsi="Times New Roman" w:cs="Times New Roman"/>
          <w:sz w:val="24"/>
          <w:szCs w:val="24"/>
          <w:lang w:eastAsia="ru-RU"/>
        </w:rPr>
        <w:t>• расходы по наливу, подаче и уборке вагонов на станции отправления;</w:t>
      </w:r>
    </w:p>
    <w:p w:rsidR="008E2A5E" w:rsidRPr="008E2A5E" w:rsidRDefault="001B19FF" w:rsidP="001B19FF">
      <w:pPr>
        <w:spacing w:after="0" w:line="240" w:lineRule="auto"/>
        <w:ind w:firstLine="708"/>
        <w:jc w:val="both"/>
        <w:rPr>
          <w:rFonts w:ascii="Times New Roman" w:hAnsi="Times New Roman" w:cs="Times New Roman"/>
          <w:sz w:val="24"/>
          <w:szCs w:val="24"/>
          <w:lang w:eastAsia="ar-SA"/>
        </w:rPr>
      </w:pPr>
      <w:r w:rsidRPr="001B19FF">
        <w:rPr>
          <w:rFonts w:ascii="Times New Roman" w:eastAsia="Times New Roman" w:hAnsi="Times New Roman" w:cs="Times New Roman"/>
          <w:sz w:val="24"/>
          <w:szCs w:val="24"/>
          <w:lang w:eastAsia="ru-RU"/>
        </w:rPr>
        <w:lastRenderedPageBreak/>
        <w:t>• все транспортные и иные дополнительные расходы на станции отправления</w:t>
      </w:r>
      <w:r w:rsidR="008E2A5E" w:rsidRPr="008E2A5E">
        <w:rPr>
          <w:rFonts w:ascii="Times New Roman" w:hAnsi="Times New Roman" w:cs="Times New Roman"/>
          <w:sz w:val="24"/>
          <w:szCs w:val="24"/>
          <w:lang w:eastAsia="ar-SA"/>
        </w:rPr>
        <w:t>.</w:t>
      </w:r>
    </w:p>
    <w:p w:rsidR="008E2A5E" w:rsidRPr="008E2A5E" w:rsidRDefault="008E2A5E" w:rsidP="008E2A5E">
      <w:pPr>
        <w:suppressAutoHyphens/>
        <w:spacing w:after="0" w:line="240" w:lineRule="auto"/>
        <w:ind w:firstLine="709"/>
        <w:jc w:val="both"/>
        <w:rPr>
          <w:rFonts w:ascii="Times New Roman" w:eastAsia="Calibri" w:hAnsi="Times New Roman" w:cs="Times New Roman"/>
          <w:bCs/>
          <w:sz w:val="24"/>
          <w:szCs w:val="24"/>
          <w:lang w:eastAsia="ru-RU"/>
        </w:rPr>
      </w:pPr>
      <w:r>
        <w:rPr>
          <w:rFonts w:ascii="Times New Roman" w:eastAsia="Times New Roman" w:hAnsi="Times New Roman" w:cs="Times New Roman"/>
          <w:b/>
          <w:snapToGrid w:val="0"/>
          <w:sz w:val="24"/>
          <w:szCs w:val="24"/>
          <w:lang w:eastAsia="ru-RU"/>
        </w:rPr>
        <w:t>3.4.</w:t>
      </w:r>
      <w:r w:rsidR="00991BE4">
        <w:rPr>
          <w:rFonts w:ascii="Times New Roman" w:eastAsia="Times New Roman" w:hAnsi="Times New Roman" w:cs="Times New Roman"/>
          <w:b/>
          <w:snapToGrid w:val="0"/>
          <w:sz w:val="24"/>
          <w:szCs w:val="24"/>
          <w:lang w:eastAsia="ru-RU"/>
        </w:rPr>
        <w:t> </w:t>
      </w:r>
      <w:r w:rsidRPr="006D1F9B">
        <w:rPr>
          <w:rFonts w:ascii="Times New Roman" w:eastAsia="Times New Roman" w:hAnsi="Times New Roman" w:cs="Times New Roman"/>
          <w:b/>
          <w:snapToGrid w:val="0"/>
          <w:sz w:val="24"/>
          <w:szCs w:val="24"/>
          <w:lang w:eastAsia="ru-RU"/>
        </w:rPr>
        <w:t>Срок поставки:</w:t>
      </w:r>
      <w:r w:rsidRPr="006D1F9B">
        <w:rPr>
          <w:rFonts w:ascii="Times New Roman" w:eastAsia="Times New Roman" w:hAnsi="Times New Roman" w:cs="Times New Roman"/>
          <w:spacing w:val="14"/>
          <w:sz w:val="24"/>
          <w:szCs w:val="24"/>
          <w:lang w:eastAsia="ru-RU"/>
        </w:rPr>
        <w:t xml:space="preserve"> </w:t>
      </w:r>
      <w:r w:rsidR="002C6277" w:rsidRPr="002C6277">
        <w:rPr>
          <w:rFonts w:ascii="Times New Roman" w:eastAsia="Calibri" w:hAnsi="Times New Roman" w:cs="Times New Roman"/>
          <w:bCs/>
          <w:sz w:val="24"/>
          <w:szCs w:val="24"/>
          <w:lang w:eastAsia="ru-RU"/>
        </w:rPr>
        <w:t>с 10.05.2018г. по 01.06.2018г</w:t>
      </w:r>
      <w:r w:rsidR="001B19FF" w:rsidRPr="001B19FF">
        <w:rPr>
          <w:rFonts w:ascii="Times New Roman" w:eastAsia="Calibri" w:hAnsi="Times New Roman" w:cs="Times New Roman"/>
          <w:bCs/>
          <w:sz w:val="24"/>
          <w:szCs w:val="24"/>
          <w:lang w:eastAsia="ru-RU"/>
        </w:rPr>
        <w:t>. включительно.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w:t>
      </w:r>
      <w:r w:rsidRPr="008E2A5E">
        <w:rPr>
          <w:rFonts w:ascii="Times New Roman" w:eastAsia="Calibri" w:hAnsi="Times New Roman" w:cs="Times New Roman"/>
          <w:bCs/>
          <w:sz w:val="24"/>
          <w:szCs w:val="24"/>
          <w:lang w:eastAsia="ru-RU"/>
        </w:rPr>
        <w:t xml:space="preserve">. </w:t>
      </w:r>
    </w:p>
    <w:p w:rsidR="006D1F9B" w:rsidRPr="00A12335" w:rsidRDefault="006D1F9B" w:rsidP="00C94AA9">
      <w:pPr>
        <w:suppressAutoHyphens/>
        <w:spacing w:after="0" w:line="240" w:lineRule="auto"/>
        <w:ind w:firstLine="708"/>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3.</w:t>
      </w:r>
      <w:r w:rsidRPr="006D1F9B">
        <w:rPr>
          <w:rFonts w:ascii="Times New Roman" w:eastAsia="Times New Roman" w:hAnsi="Times New Roman" w:cs="Times New Roman"/>
          <w:b/>
          <w:snapToGrid w:val="0"/>
          <w:sz w:val="24"/>
          <w:szCs w:val="24"/>
          <w:lang w:eastAsia="ru-RU"/>
        </w:rPr>
        <w:t xml:space="preserve">5. </w:t>
      </w:r>
      <w:r w:rsidRPr="00A12335">
        <w:rPr>
          <w:rFonts w:ascii="Times New Roman" w:eastAsia="Times New Roman" w:hAnsi="Times New Roman" w:cs="Times New Roman"/>
          <w:b/>
          <w:snapToGrid w:val="0"/>
          <w:sz w:val="24"/>
          <w:szCs w:val="24"/>
          <w:lang w:eastAsia="ru-RU"/>
        </w:rPr>
        <w:t xml:space="preserve">Место поставки: </w:t>
      </w:r>
    </w:p>
    <w:p w:rsidR="00BC3630" w:rsidRPr="00BC3630" w:rsidRDefault="00BC3630" w:rsidP="00BC3630">
      <w:pPr>
        <w:spacing w:after="0" w:line="240" w:lineRule="auto"/>
        <w:jc w:val="both"/>
        <w:rPr>
          <w:rFonts w:ascii="Times New Roman" w:eastAsia="Times New Roman" w:hAnsi="Times New Roman" w:cs="Times New Roman"/>
          <w:bCs/>
          <w:sz w:val="24"/>
          <w:szCs w:val="24"/>
          <w:lang w:eastAsia="ru-RU"/>
        </w:rPr>
      </w:pPr>
      <w:r w:rsidRPr="00BC3630">
        <w:rPr>
          <w:rFonts w:ascii="Times New Roman" w:eastAsia="Times New Roman" w:hAnsi="Times New Roman" w:cs="Times New Roman"/>
          <w:bCs/>
          <w:sz w:val="24"/>
          <w:szCs w:val="24"/>
          <w:lang w:eastAsia="ru-RU"/>
        </w:rPr>
        <w:t xml:space="preserve">поставка осуществляется ж/д транспортом: </w:t>
      </w:r>
    </w:p>
    <w:p w:rsidR="002C6277" w:rsidRPr="002C6277" w:rsidRDefault="002C6277" w:rsidP="002C6277">
      <w:pPr>
        <w:spacing w:after="0" w:line="240" w:lineRule="auto"/>
        <w:jc w:val="both"/>
        <w:rPr>
          <w:rFonts w:ascii="Times New Roman" w:eastAsia="Times New Roman" w:hAnsi="Times New Roman" w:cs="Times New Roman"/>
          <w:bCs/>
          <w:sz w:val="24"/>
          <w:szCs w:val="24"/>
          <w:lang w:eastAsia="ru-RU"/>
        </w:rPr>
      </w:pPr>
      <w:r w:rsidRPr="002C6277">
        <w:rPr>
          <w:rFonts w:ascii="Times New Roman" w:eastAsia="Times New Roman" w:hAnsi="Times New Roman" w:cs="Times New Roman"/>
          <w:bCs/>
          <w:sz w:val="24"/>
          <w:szCs w:val="24"/>
          <w:lang w:eastAsia="ru-RU"/>
        </w:rPr>
        <w:t>ст. Комсомольск-Мурманский Октябрьской ж/д - 9 000 тонн,</w:t>
      </w:r>
    </w:p>
    <w:p w:rsidR="002C6277" w:rsidRPr="002C6277" w:rsidRDefault="002C6277" w:rsidP="002C6277">
      <w:pPr>
        <w:spacing w:after="0" w:line="240" w:lineRule="auto"/>
        <w:jc w:val="both"/>
        <w:rPr>
          <w:rFonts w:ascii="Times New Roman" w:eastAsia="Times New Roman" w:hAnsi="Times New Roman" w:cs="Times New Roman"/>
          <w:bCs/>
          <w:sz w:val="24"/>
          <w:szCs w:val="24"/>
          <w:lang w:eastAsia="ru-RU"/>
        </w:rPr>
      </w:pPr>
      <w:r w:rsidRPr="002C6277">
        <w:rPr>
          <w:rFonts w:ascii="Times New Roman" w:eastAsia="Times New Roman" w:hAnsi="Times New Roman" w:cs="Times New Roman"/>
          <w:bCs/>
          <w:sz w:val="24"/>
          <w:szCs w:val="24"/>
          <w:lang w:eastAsia="ru-RU"/>
        </w:rPr>
        <w:t>ст. Мурманск Октябрьской ж/д – 1 500 тонн,</w:t>
      </w:r>
    </w:p>
    <w:p w:rsidR="002C6277" w:rsidRPr="002C6277" w:rsidRDefault="002C6277" w:rsidP="002C6277">
      <w:pPr>
        <w:spacing w:after="0" w:line="240" w:lineRule="auto"/>
        <w:jc w:val="both"/>
        <w:rPr>
          <w:rFonts w:ascii="Times New Roman" w:eastAsia="Times New Roman" w:hAnsi="Times New Roman" w:cs="Times New Roman"/>
          <w:bCs/>
          <w:sz w:val="24"/>
          <w:szCs w:val="24"/>
          <w:lang w:eastAsia="ru-RU"/>
        </w:rPr>
      </w:pPr>
      <w:r w:rsidRPr="002C6277">
        <w:rPr>
          <w:rFonts w:ascii="Times New Roman" w:eastAsia="Times New Roman" w:hAnsi="Times New Roman" w:cs="Times New Roman"/>
          <w:bCs/>
          <w:sz w:val="24"/>
          <w:szCs w:val="24"/>
          <w:lang w:eastAsia="ru-RU"/>
        </w:rPr>
        <w:t>ст. Оленегорск Октябрьской ж/д – 1 500 тонн,</w:t>
      </w:r>
    </w:p>
    <w:p w:rsidR="002C6277" w:rsidRPr="002C6277" w:rsidRDefault="002C6277" w:rsidP="002C6277">
      <w:pPr>
        <w:spacing w:after="0" w:line="240" w:lineRule="auto"/>
        <w:jc w:val="both"/>
        <w:rPr>
          <w:rFonts w:ascii="Times New Roman" w:eastAsia="Times New Roman" w:hAnsi="Times New Roman" w:cs="Times New Roman"/>
          <w:bCs/>
          <w:sz w:val="24"/>
          <w:szCs w:val="24"/>
          <w:lang w:eastAsia="ru-RU"/>
        </w:rPr>
      </w:pPr>
      <w:r w:rsidRPr="002C6277">
        <w:rPr>
          <w:rFonts w:ascii="Times New Roman" w:eastAsia="Times New Roman" w:hAnsi="Times New Roman" w:cs="Times New Roman"/>
          <w:bCs/>
          <w:sz w:val="24"/>
          <w:szCs w:val="24"/>
          <w:lang w:eastAsia="ru-RU"/>
        </w:rPr>
        <w:t>ст. Ваенга Октябрьской ж/д – 7 500 тонн,</w:t>
      </w:r>
    </w:p>
    <w:p w:rsidR="002C6277" w:rsidRPr="002C6277" w:rsidRDefault="002C6277" w:rsidP="002C6277">
      <w:pPr>
        <w:spacing w:after="0" w:line="240" w:lineRule="auto"/>
        <w:jc w:val="both"/>
        <w:rPr>
          <w:rFonts w:ascii="Times New Roman" w:eastAsia="Times New Roman" w:hAnsi="Times New Roman" w:cs="Times New Roman"/>
          <w:bCs/>
          <w:sz w:val="24"/>
          <w:szCs w:val="24"/>
          <w:lang w:eastAsia="ru-RU"/>
        </w:rPr>
      </w:pPr>
      <w:r w:rsidRPr="002C6277">
        <w:rPr>
          <w:rFonts w:ascii="Times New Roman" w:eastAsia="Times New Roman" w:hAnsi="Times New Roman" w:cs="Times New Roman"/>
          <w:bCs/>
          <w:sz w:val="24"/>
          <w:szCs w:val="24"/>
          <w:lang w:eastAsia="ru-RU"/>
        </w:rPr>
        <w:t>ст. Никель-Мурманский Октябрьской ж/д - 1 500 тонн,</w:t>
      </w:r>
    </w:p>
    <w:p w:rsidR="008E2A5E" w:rsidRDefault="002C6277" w:rsidP="002C6277">
      <w:pPr>
        <w:spacing w:after="0" w:line="240" w:lineRule="auto"/>
        <w:jc w:val="both"/>
        <w:rPr>
          <w:rFonts w:ascii="Times New Roman" w:eastAsia="Times New Roman" w:hAnsi="Times New Roman" w:cs="Times New Roman"/>
          <w:sz w:val="24"/>
          <w:szCs w:val="24"/>
          <w:lang w:eastAsia="ru-RU"/>
        </w:rPr>
      </w:pPr>
      <w:r w:rsidRPr="002C6277">
        <w:rPr>
          <w:rFonts w:ascii="Times New Roman" w:eastAsia="Times New Roman" w:hAnsi="Times New Roman" w:cs="Times New Roman"/>
          <w:bCs/>
          <w:sz w:val="24"/>
          <w:szCs w:val="24"/>
          <w:lang w:eastAsia="ru-RU"/>
        </w:rPr>
        <w:t>ст. Кандалакша Октябрьской ж/д – 4 000 тонн</w:t>
      </w:r>
      <w:r w:rsidR="008E2A5E" w:rsidRPr="008E2A5E">
        <w:rPr>
          <w:rFonts w:ascii="Times New Roman" w:eastAsia="Times New Roman" w:hAnsi="Times New Roman" w:cs="Times New Roman"/>
          <w:sz w:val="24"/>
          <w:szCs w:val="24"/>
          <w:lang w:eastAsia="ru-RU"/>
        </w:rPr>
        <w:t>.</w:t>
      </w:r>
    </w:p>
    <w:p w:rsidR="001B19FF" w:rsidRPr="001B19FF" w:rsidRDefault="001B19FF" w:rsidP="001B19FF">
      <w:pPr>
        <w:spacing w:after="0" w:line="240" w:lineRule="auto"/>
        <w:ind w:firstLine="708"/>
        <w:jc w:val="both"/>
        <w:rPr>
          <w:rFonts w:ascii="Times New Roman" w:eastAsia="Times New Roman" w:hAnsi="Times New Roman" w:cs="Times New Roman"/>
          <w:sz w:val="24"/>
          <w:szCs w:val="24"/>
          <w:lang w:eastAsia="ru-RU"/>
        </w:rPr>
      </w:pPr>
      <w:r w:rsidRPr="001B19FF">
        <w:rPr>
          <w:rFonts w:ascii="Times New Roman" w:eastAsia="Times New Roman" w:hAnsi="Times New Roman" w:cs="Times New Roman"/>
          <w:b/>
          <w:sz w:val="24"/>
          <w:szCs w:val="24"/>
          <w:lang w:eastAsia="ru-RU"/>
        </w:rPr>
        <w:t xml:space="preserve">3.6. Особые условия: </w:t>
      </w:r>
      <w:r w:rsidRPr="001B19FF">
        <w:rPr>
          <w:rFonts w:ascii="Times New Roman" w:eastAsia="Times New Roman" w:hAnsi="Times New Roman" w:cs="Times New Roman"/>
          <w:sz w:val="24"/>
          <w:szCs w:val="24"/>
          <w:lang w:eastAsia="ru-RU"/>
        </w:rPr>
        <w:t xml:space="preserve">Покупатель производит оплату Продукции и транспортных расходов по поставке Продукции в течение 90 (Девяносто) календарных дней с даты поставки Продукции. </w:t>
      </w:r>
    </w:p>
    <w:p w:rsidR="001B19FF" w:rsidRPr="008E2A5E" w:rsidRDefault="001B19FF" w:rsidP="001B19FF">
      <w:pPr>
        <w:spacing w:after="0" w:line="240" w:lineRule="auto"/>
        <w:ind w:firstLine="708"/>
        <w:jc w:val="both"/>
        <w:rPr>
          <w:rFonts w:ascii="Times New Roman" w:eastAsia="Times New Roman" w:hAnsi="Times New Roman" w:cs="Times New Roman"/>
          <w:sz w:val="24"/>
          <w:szCs w:val="24"/>
          <w:lang w:eastAsia="ru-RU"/>
        </w:rPr>
      </w:pPr>
      <w:r w:rsidRPr="001B19FF">
        <w:rPr>
          <w:rFonts w:ascii="Times New Roman" w:eastAsia="Times New Roman" w:hAnsi="Times New Roman" w:cs="Times New Roman"/>
          <w:sz w:val="24"/>
          <w:szCs w:val="24"/>
          <w:lang w:eastAsia="ru-RU"/>
        </w:rPr>
        <w:t>Страна происхождения Продукции указывается в п. 1.5.5. проекта Договора</w:t>
      </w:r>
      <w:r>
        <w:rPr>
          <w:rFonts w:ascii="Times New Roman" w:eastAsia="Times New Roman" w:hAnsi="Times New Roman" w:cs="Times New Roman"/>
          <w:sz w:val="24"/>
          <w:szCs w:val="24"/>
          <w:lang w:eastAsia="ru-RU"/>
        </w:rPr>
        <w:t>.</w:t>
      </w:r>
    </w:p>
    <w:p w:rsidR="00BC3630" w:rsidRPr="008B2667" w:rsidRDefault="00BC3630" w:rsidP="00BC3630">
      <w:pPr>
        <w:tabs>
          <w:tab w:val="left" w:pos="6987"/>
        </w:tabs>
        <w:spacing w:after="0" w:line="240" w:lineRule="atLeast"/>
        <w:ind w:firstLine="709"/>
        <w:jc w:val="both"/>
        <w:rPr>
          <w:rFonts w:ascii="Times New Roman" w:hAnsi="Times New Roman" w:cs="Times New Roman"/>
          <w:sz w:val="24"/>
          <w:szCs w:val="24"/>
        </w:rPr>
      </w:pPr>
      <w:r>
        <w:rPr>
          <w:rFonts w:ascii="Times New Roman" w:hAnsi="Times New Roman" w:cs="Times New Roman"/>
          <w:b/>
          <w:sz w:val="24"/>
          <w:szCs w:val="24"/>
        </w:rPr>
        <w:t>3.</w:t>
      </w:r>
      <w:r w:rsidR="001B19FF">
        <w:rPr>
          <w:rFonts w:ascii="Times New Roman" w:hAnsi="Times New Roman" w:cs="Times New Roman"/>
          <w:b/>
          <w:sz w:val="24"/>
          <w:szCs w:val="24"/>
        </w:rPr>
        <w:t>7</w:t>
      </w:r>
      <w:r w:rsidRPr="008B2667">
        <w:rPr>
          <w:rFonts w:ascii="Times New Roman" w:hAnsi="Times New Roman" w:cs="Times New Roman"/>
          <w:b/>
          <w:sz w:val="24"/>
          <w:szCs w:val="24"/>
        </w:rPr>
        <w:t>. Иные условия:</w:t>
      </w:r>
      <w:r w:rsidRPr="008B2667">
        <w:rPr>
          <w:rFonts w:ascii="Times New Roman" w:hAnsi="Times New Roman" w:cs="Times New Roman"/>
          <w:sz w:val="24"/>
          <w:szCs w:val="24"/>
        </w:rPr>
        <w:t xml:space="preserve"> </w:t>
      </w:r>
      <w:r w:rsidR="001B19FF" w:rsidRPr="001B19FF">
        <w:rPr>
          <w:rFonts w:ascii="Times New Roman" w:hAnsi="Times New Roman" w:cs="Times New Roman"/>
          <w:sz w:val="24"/>
          <w:szCs w:val="24"/>
        </w:rPr>
        <w:t>Поставщик обязан возместить Покупателю расходы на приобретение ЗПУ (запорно-пломбировочных устройств), знаков опасности, знаков номер ООН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r w:rsidRPr="008B2667">
        <w:rPr>
          <w:rFonts w:ascii="Times New Roman" w:hAnsi="Times New Roman" w:cs="Times New Roman"/>
          <w:sz w:val="24"/>
          <w:szCs w:val="24"/>
        </w:rPr>
        <w:t>.</w:t>
      </w:r>
    </w:p>
    <w:p w:rsidR="00711ED9" w:rsidRDefault="006D1F9B" w:rsidP="00BA7074">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w:t>
      </w:r>
      <w:r w:rsidR="001B19FF">
        <w:rPr>
          <w:rFonts w:ascii="Times New Roman" w:eastAsia="Times New Roman" w:hAnsi="Times New Roman" w:cs="Times New Roman"/>
          <w:b/>
          <w:snapToGrid w:val="0"/>
          <w:sz w:val="24"/>
          <w:szCs w:val="24"/>
          <w:lang w:eastAsia="ru-RU"/>
        </w:rPr>
        <w:t>8</w:t>
      </w:r>
      <w:r>
        <w:rPr>
          <w:rFonts w:ascii="Times New Roman" w:eastAsia="Times New Roman" w:hAnsi="Times New Roman" w:cs="Times New Roman"/>
          <w:b/>
          <w:snapToGrid w:val="0"/>
          <w:sz w:val="24"/>
          <w:szCs w:val="24"/>
          <w:lang w:eastAsia="ru-RU"/>
        </w:rPr>
        <w:t>.</w:t>
      </w:r>
      <w:r w:rsidRPr="006D1F9B">
        <w:rPr>
          <w:rFonts w:ascii="Times New Roman" w:eastAsia="Times New Roman" w:hAnsi="Times New Roman" w:cs="Times New Roman"/>
          <w:b/>
          <w:snapToGrid w:val="0"/>
          <w:sz w:val="24"/>
          <w:szCs w:val="24"/>
          <w:lang w:eastAsia="ru-RU"/>
        </w:rPr>
        <w:t xml:space="preserve"> </w:t>
      </w:r>
      <w:r w:rsidR="00BC3630">
        <w:rPr>
          <w:rFonts w:ascii="Times New Roman" w:eastAsia="Times New Roman" w:hAnsi="Times New Roman" w:cs="Times New Roman"/>
          <w:b/>
          <w:snapToGrid w:val="0"/>
          <w:sz w:val="24"/>
          <w:szCs w:val="24"/>
          <w:lang w:eastAsia="ru-RU"/>
        </w:rPr>
        <w:t>Условия</w:t>
      </w:r>
      <w:r w:rsidRPr="006D1F9B">
        <w:rPr>
          <w:rFonts w:ascii="Times New Roman" w:eastAsia="Times New Roman" w:hAnsi="Times New Roman" w:cs="Times New Roman"/>
          <w:b/>
          <w:snapToGrid w:val="0"/>
          <w:sz w:val="24"/>
          <w:szCs w:val="24"/>
          <w:lang w:eastAsia="ru-RU"/>
        </w:rPr>
        <w:t xml:space="preserve"> оплаты:</w:t>
      </w:r>
      <w:r w:rsidRPr="006D1F9B">
        <w:rPr>
          <w:rFonts w:ascii="Times New Roman" w:eastAsia="Times New Roman" w:hAnsi="Times New Roman" w:cs="Times New Roman"/>
          <w:snapToGrid w:val="0"/>
          <w:sz w:val="24"/>
          <w:szCs w:val="24"/>
          <w:lang w:eastAsia="ru-RU"/>
        </w:rPr>
        <w:t xml:space="preserve"> </w:t>
      </w:r>
      <w:r w:rsidR="001B19FF" w:rsidRPr="001B19FF">
        <w:rPr>
          <w:rFonts w:ascii="Times New Roman" w:eastAsia="Times New Roman" w:hAnsi="Times New Roman" w:cs="Times New Roman"/>
          <w:snapToGrid w:val="0"/>
          <w:sz w:val="24"/>
          <w:szCs w:val="24"/>
          <w:lang w:eastAsia="ru-RU"/>
        </w:rPr>
        <w:t>Покупатель производит оплату Продукции и транспортных расходов по поставке Продукции в течение 90 (Девяносто) календарных дней с даты поставки Продукции. Срок оплаты начинает исчисляться от даты, следующей за днем фактической поставки Продукции. За Продукцию, не прибывшую на склад (эстакаду слива)/резервуар/склад,  оплата Покупателем не производится</w:t>
      </w:r>
      <w:r w:rsidR="008E2A5E">
        <w:rPr>
          <w:rFonts w:ascii="Times New Roman" w:eastAsia="Times New Roman" w:hAnsi="Times New Roman" w:cs="Times New Roman"/>
          <w:snapToGrid w:val="0"/>
          <w:sz w:val="24"/>
          <w:szCs w:val="24"/>
          <w:lang w:eastAsia="ru-RU"/>
        </w:rPr>
        <w:t>.</w:t>
      </w:r>
    </w:p>
    <w:p w:rsidR="008B2667" w:rsidRPr="008B2667" w:rsidRDefault="006D1F9B" w:rsidP="008B2667">
      <w:pPr>
        <w:tabs>
          <w:tab w:val="left" w:pos="6987"/>
        </w:tabs>
        <w:spacing w:after="0" w:line="240" w:lineRule="atLeast"/>
        <w:ind w:firstLine="709"/>
        <w:jc w:val="both"/>
        <w:rPr>
          <w:rFonts w:ascii="Times New Roman" w:hAnsi="Times New Roman" w:cs="Times New Roman"/>
          <w:sz w:val="24"/>
          <w:szCs w:val="24"/>
        </w:rPr>
      </w:pPr>
      <w:r>
        <w:rPr>
          <w:rFonts w:ascii="Times New Roman" w:eastAsia="Times New Roman" w:hAnsi="Times New Roman" w:cs="Times New Roman"/>
          <w:b/>
          <w:sz w:val="24"/>
          <w:szCs w:val="24"/>
          <w:lang w:eastAsia="ru-RU"/>
        </w:rPr>
        <w:t>3.</w:t>
      </w:r>
      <w:r w:rsidR="001B19FF">
        <w:rPr>
          <w:rFonts w:ascii="Times New Roman" w:eastAsia="Times New Roman" w:hAnsi="Times New Roman" w:cs="Times New Roman"/>
          <w:b/>
          <w:sz w:val="24"/>
          <w:szCs w:val="24"/>
          <w:lang w:eastAsia="ru-RU"/>
        </w:rPr>
        <w:t>9</w:t>
      </w:r>
      <w:r>
        <w:rPr>
          <w:rFonts w:ascii="Times New Roman" w:eastAsia="Times New Roman" w:hAnsi="Times New Roman" w:cs="Times New Roman"/>
          <w:b/>
          <w:sz w:val="24"/>
          <w:szCs w:val="24"/>
          <w:lang w:eastAsia="ru-RU"/>
        </w:rPr>
        <w:t>.</w:t>
      </w:r>
      <w:r w:rsidRPr="006D1F9B">
        <w:rPr>
          <w:rFonts w:ascii="Times New Roman" w:eastAsia="Times New Roman" w:hAnsi="Times New Roman" w:cs="Times New Roman"/>
          <w:b/>
          <w:sz w:val="24"/>
          <w:szCs w:val="24"/>
          <w:lang w:eastAsia="ru-RU"/>
        </w:rPr>
        <w:t xml:space="preserve"> Технические требования к продукции</w:t>
      </w:r>
      <w:r w:rsidRPr="00086C23">
        <w:rPr>
          <w:rFonts w:ascii="Times New Roman" w:eastAsia="Times New Roman" w:hAnsi="Times New Roman" w:cs="Times New Roman"/>
          <w:b/>
          <w:sz w:val="24"/>
          <w:szCs w:val="24"/>
          <w:lang w:eastAsia="ru-RU"/>
        </w:rPr>
        <w:t>:</w:t>
      </w:r>
      <w:r w:rsidRPr="00086C23">
        <w:rPr>
          <w:rFonts w:ascii="Times New Roman" w:eastAsia="Times New Roman" w:hAnsi="Times New Roman" w:cs="Times New Roman"/>
          <w:sz w:val="24"/>
          <w:szCs w:val="24"/>
          <w:lang w:eastAsia="ru-RU"/>
        </w:rPr>
        <w:t xml:space="preserve"> </w:t>
      </w:r>
      <w:r w:rsidR="008B2667" w:rsidRPr="008B2667">
        <w:rPr>
          <w:rFonts w:ascii="Times New Roman" w:hAnsi="Times New Roman" w:cs="Times New Roman"/>
          <w:sz w:val="24"/>
          <w:szCs w:val="24"/>
        </w:rPr>
        <w:t>температура вспышки в открытом тигле не ниже 110</w:t>
      </w:r>
      <w:r w:rsidR="008B2667" w:rsidRPr="008B2667">
        <w:rPr>
          <w:rFonts w:ascii="Times New Roman" w:hAnsi="Times New Roman" w:cs="Times New Roman"/>
          <w:sz w:val="24"/>
          <w:szCs w:val="24"/>
          <w:vertAlign w:val="superscript"/>
        </w:rPr>
        <w:t>0</w:t>
      </w:r>
      <w:r w:rsidR="008B2667" w:rsidRPr="008B2667">
        <w:rPr>
          <w:rFonts w:ascii="Times New Roman" w:hAnsi="Times New Roman" w:cs="Times New Roman"/>
          <w:sz w:val="24"/>
          <w:szCs w:val="24"/>
        </w:rPr>
        <w:t>С, массовая доля серы не более 3,5 %, вязкость условная при 100</w:t>
      </w:r>
      <w:r w:rsidR="008B2667" w:rsidRPr="008B2667">
        <w:rPr>
          <w:rFonts w:ascii="Times New Roman" w:hAnsi="Times New Roman" w:cs="Times New Roman"/>
          <w:sz w:val="24"/>
          <w:szCs w:val="24"/>
          <w:vertAlign w:val="superscript"/>
        </w:rPr>
        <w:t>0</w:t>
      </w:r>
      <w:r w:rsidR="008B2667" w:rsidRPr="008B2667">
        <w:rPr>
          <w:rFonts w:ascii="Times New Roman" w:hAnsi="Times New Roman" w:cs="Times New Roman"/>
          <w:sz w:val="24"/>
          <w:szCs w:val="24"/>
        </w:rPr>
        <w:t>С, градусы ВУ, не более 6,8, температура застывания, не выше 25</w:t>
      </w:r>
      <w:r w:rsidR="008B2667" w:rsidRPr="008B2667">
        <w:rPr>
          <w:rFonts w:ascii="Times New Roman" w:hAnsi="Times New Roman" w:cs="Times New Roman"/>
          <w:sz w:val="24"/>
          <w:szCs w:val="24"/>
          <w:vertAlign w:val="superscript"/>
        </w:rPr>
        <w:t>0</w:t>
      </w:r>
      <w:r w:rsidR="008B2667" w:rsidRPr="008B2667">
        <w:rPr>
          <w:rFonts w:ascii="Times New Roman" w:hAnsi="Times New Roman" w:cs="Times New Roman"/>
          <w:sz w:val="24"/>
          <w:szCs w:val="24"/>
        </w:rPr>
        <w:t>С, массовая доля воды, не более 1%, зольность, не более 0,14%, массовая доля мех.примесей, не более 1,0%.</w:t>
      </w:r>
    </w:p>
    <w:p w:rsidR="00DD2FAD" w:rsidRDefault="006D1F9B" w:rsidP="0068712A">
      <w:pPr>
        <w:tabs>
          <w:tab w:val="left" w:pos="6987"/>
        </w:tabs>
        <w:spacing w:after="0" w:line="240" w:lineRule="auto"/>
        <w:ind w:firstLine="709"/>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3.</w:t>
      </w:r>
      <w:r w:rsidR="001B19FF">
        <w:rPr>
          <w:rFonts w:ascii="Times New Roman" w:eastAsia="Times New Roman" w:hAnsi="Times New Roman" w:cs="Times New Roman"/>
          <w:b/>
          <w:snapToGrid w:val="0"/>
          <w:sz w:val="24"/>
          <w:szCs w:val="24"/>
          <w:lang w:eastAsia="ru-RU"/>
        </w:rPr>
        <w:t>10</w:t>
      </w:r>
      <w:r>
        <w:rPr>
          <w:rFonts w:ascii="Times New Roman" w:eastAsia="Times New Roman" w:hAnsi="Times New Roman" w:cs="Times New Roman"/>
          <w:b/>
          <w:snapToGrid w:val="0"/>
          <w:sz w:val="24"/>
          <w:szCs w:val="24"/>
          <w:lang w:eastAsia="ru-RU"/>
        </w:rPr>
        <w:t>.</w:t>
      </w:r>
      <w:r w:rsidR="00711ED9" w:rsidRPr="00711ED9">
        <w:t xml:space="preserve"> </w:t>
      </w:r>
      <w:r w:rsidR="00711ED9" w:rsidRPr="00711ED9">
        <w:rPr>
          <w:rFonts w:ascii="Times New Roman" w:eastAsia="Times New Roman" w:hAnsi="Times New Roman" w:cs="Times New Roman"/>
          <w:b/>
          <w:snapToGrid w:val="0"/>
          <w:sz w:val="24"/>
          <w:szCs w:val="24"/>
          <w:lang w:eastAsia="ru-RU"/>
        </w:rPr>
        <w:t xml:space="preserve">Обеспечение заявки, исполнения договора: </w:t>
      </w:r>
    </w:p>
    <w:p w:rsidR="006D1F9B" w:rsidRPr="00711ED9" w:rsidRDefault="00711ED9"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711ED9">
        <w:rPr>
          <w:rFonts w:ascii="Times New Roman" w:eastAsia="Times New Roman" w:hAnsi="Times New Roman" w:cs="Times New Roman"/>
          <w:snapToGrid w:val="0"/>
          <w:sz w:val="24"/>
          <w:szCs w:val="24"/>
          <w:lang w:eastAsia="ru-RU"/>
        </w:rPr>
        <w:t>Заказчиком не устанавливается требование обеспечения заявки</w:t>
      </w:r>
      <w:r w:rsidR="004B3DDD">
        <w:rPr>
          <w:rFonts w:ascii="Times New Roman" w:eastAsia="Times New Roman" w:hAnsi="Times New Roman" w:cs="Times New Roman"/>
          <w:snapToGrid w:val="0"/>
          <w:sz w:val="24"/>
          <w:szCs w:val="24"/>
          <w:lang w:eastAsia="ru-RU"/>
        </w:rPr>
        <w:t xml:space="preserve"> на участие</w:t>
      </w:r>
      <w:r w:rsidRPr="00711ED9">
        <w:rPr>
          <w:rFonts w:ascii="Times New Roman" w:eastAsia="Times New Roman" w:hAnsi="Times New Roman" w:cs="Times New Roman"/>
          <w:snapToGrid w:val="0"/>
          <w:sz w:val="24"/>
          <w:szCs w:val="24"/>
          <w:lang w:eastAsia="ru-RU"/>
        </w:rPr>
        <w:t xml:space="preserve"> и исполнения Договора, заключаемого по результатам проведения запроса предложений</w:t>
      </w:r>
      <w:r>
        <w:rPr>
          <w:rFonts w:ascii="Times New Roman" w:eastAsia="Times New Roman" w:hAnsi="Times New Roman" w:cs="Times New Roman"/>
          <w:snapToGrid w:val="0"/>
          <w:sz w:val="24"/>
          <w:szCs w:val="24"/>
          <w:lang w:eastAsia="ru-RU"/>
        </w:rPr>
        <w:t>.</w:t>
      </w:r>
    </w:p>
    <w:p w:rsidR="00963480" w:rsidRDefault="001B19FF" w:rsidP="0068712A">
      <w:pPr>
        <w:tabs>
          <w:tab w:val="left" w:pos="6987"/>
        </w:tabs>
        <w:spacing w:after="0" w:line="240" w:lineRule="auto"/>
        <w:ind w:firstLine="709"/>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3.11</w:t>
      </w:r>
      <w:r w:rsidR="00793970" w:rsidRPr="008D70F6">
        <w:rPr>
          <w:rFonts w:ascii="Times New Roman" w:eastAsia="Times New Roman" w:hAnsi="Times New Roman" w:cs="Times New Roman"/>
          <w:b/>
          <w:sz w:val="24"/>
          <w:szCs w:val="24"/>
          <w:lang w:eastAsia="ar-SA"/>
        </w:rPr>
        <w:t>. Переторжка</w:t>
      </w:r>
      <w:r w:rsidR="00793970">
        <w:rPr>
          <w:rFonts w:ascii="Times New Roman" w:eastAsia="Times New Roman" w:hAnsi="Times New Roman" w:cs="Times New Roman"/>
          <w:b/>
          <w:sz w:val="24"/>
          <w:szCs w:val="24"/>
          <w:lang w:eastAsia="ar-SA"/>
        </w:rPr>
        <w:t xml:space="preserve"> </w:t>
      </w:r>
      <w:r w:rsidR="008D70F6" w:rsidRPr="008D70F6">
        <w:rPr>
          <w:rFonts w:ascii="Times New Roman" w:eastAsia="Times New Roman" w:hAnsi="Times New Roman" w:cs="Times New Roman"/>
          <w:sz w:val="24"/>
          <w:szCs w:val="24"/>
          <w:lang w:eastAsia="ar-SA"/>
        </w:rPr>
        <w:t>не предусмотрена</w:t>
      </w:r>
      <w:r w:rsidR="009119B9">
        <w:rPr>
          <w:rFonts w:ascii="Times New Roman" w:eastAsia="Times New Roman" w:hAnsi="Times New Roman" w:cs="Times New Roman"/>
          <w:sz w:val="24"/>
          <w:szCs w:val="24"/>
          <w:lang w:eastAsia="ar-SA"/>
        </w:rPr>
        <w:t>.</w:t>
      </w:r>
    </w:p>
    <w:p w:rsidR="00793970" w:rsidRDefault="00793970" w:rsidP="0068712A">
      <w:pPr>
        <w:tabs>
          <w:tab w:val="left" w:pos="6987"/>
        </w:tabs>
        <w:spacing w:after="0" w:line="240" w:lineRule="auto"/>
        <w:ind w:firstLine="709"/>
        <w:jc w:val="both"/>
        <w:rPr>
          <w:rFonts w:ascii="Times New Roman" w:eastAsia="Times New Roman" w:hAnsi="Times New Roman" w:cs="Times New Roman"/>
          <w:b/>
          <w:sz w:val="24"/>
          <w:szCs w:val="24"/>
          <w:lang w:eastAsia="ar-SA"/>
        </w:rPr>
      </w:pPr>
    </w:p>
    <w:p w:rsidR="003A2F0D" w:rsidRPr="00C21F22" w:rsidRDefault="003A2F0D" w:rsidP="0068712A">
      <w:pPr>
        <w:tabs>
          <w:tab w:val="left" w:pos="6987"/>
        </w:tabs>
        <w:spacing w:after="0" w:line="240" w:lineRule="auto"/>
        <w:ind w:firstLine="709"/>
        <w:jc w:val="both"/>
        <w:rPr>
          <w:rFonts w:ascii="Times New Roman" w:eastAsia="Times New Roman" w:hAnsi="Times New Roman" w:cs="Times New Roman"/>
          <w:sz w:val="24"/>
          <w:szCs w:val="24"/>
          <w:u w:val="single"/>
          <w:lang w:eastAsia="ar-SA"/>
        </w:rPr>
      </w:pPr>
      <w:r w:rsidRPr="00FB51CD">
        <w:rPr>
          <w:rFonts w:ascii="Times New Roman" w:eastAsia="Times New Roman" w:hAnsi="Times New Roman" w:cs="Times New Roman"/>
          <w:b/>
          <w:sz w:val="24"/>
          <w:szCs w:val="24"/>
          <w:lang w:eastAsia="ar-SA"/>
        </w:rPr>
        <w:t xml:space="preserve">4. </w:t>
      </w:r>
      <w:r w:rsidRPr="00FB51CD">
        <w:rPr>
          <w:rFonts w:ascii="Times New Roman" w:eastAsia="Calibri" w:hAnsi="Times New Roman" w:cs="Times New Roman"/>
          <w:b/>
          <w:sz w:val="24"/>
          <w:szCs w:val="24"/>
          <w:lang w:eastAsia="ar-SA"/>
        </w:rPr>
        <w:t>Дата, время и место</w:t>
      </w:r>
      <w:r w:rsidRPr="00FB51CD">
        <w:rPr>
          <w:rFonts w:ascii="Times New Roman" w:eastAsia="Calibri" w:hAnsi="Times New Roman" w:cs="Times New Roman"/>
          <w:sz w:val="24"/>
          <w:szCs w:val="24"/>
          <w:lang w:eastAsia="ar-SA"/>
        </w:rPr>
        <w:t xml:space="preserve"> </w:t>
      </w:r>
      <w:r w:rsidRPr="00FB51CD">
        <w:rPr>
          <w:rFonts w:ascii="Times New Roman" w:eastAsia="Calibri" w:hAnsi="Times New Roman" w:cs="Times New Roman"/>
          <w:b/>
          <w:sz w:val="24"/>
          <w:szCs w:val="24"/>
          <w:lang w:eastAsia="ar-SA"/>
        </w:rPr>
        <w:t xml:space="preserve">вскрытия конвертов с заявками, рассмотрения заявок, оценки, сопоставления и подведения </w:t>
      </w:r>
      <w:r w:rsidRPr="00DC3E03">
        <w:rPr>
          <w:rFonts w:ascii="Times New Roman" w:eastAsia="Calibri" w:hAnsi="Times New Roman" w:cs="Times New Roman"/>
          <w:b/>
          <w:sz w:val="24"/>
          <w:szCs w:val="24"/>
          <w:lang w:eastAsia="ar-SA"/>
        </w:rPr>
        <w:t>итогов</w:t>
      </w:r>
      <w:r w:rsidRPr="00141C63">
        <w:rPr>
          <w:rFonts w:ascii="Times New Roman" w:eastAsia="Calibri" w:hAnsi="Times New Roman" w:cs="Times New Roman"/>
          <w:b/>
          <w:sz w:val="24"/>
          <w:szCs w:val="24"/>
          <w:lang w:eastAsia="ar-SA"/>
        </w:rPr>
        <w:t>:</w:t>
      </w:r>
      <w:r w:rsidRPr="00141C63">
        <w:rPr>
          <w:rFonts w:ascii="Times New Roman" w:eastAsia="Calibri" w:hAnsi="Times New Roman" w:cs="Times New Roman"/>
          <w:sz w:val="24"/>
          <w:szCs w:val="24"/>
          <w:lang w:eastAsia="ar-SA"/>
        </w:rPr>
        <w:t xml:space="preserve"> </w:t>
      </w:r>
      <w:r w:rsidR="00BC3630" w:rsidRPr="00141C63">
        <w:rPr>
          <w:rFonts w:ascii="Times New Roman" w:eastAsia="Times New Roman" w:hAnsi="Times New Roman" w:cs="Times New Roman"/>
          <w:sz w:val="24"/>
          <w:szCs w:val="24"/>
          <w:lang w:eastAsia="ru-RU"/>
        </w:rPr>
        <w:t>2</w:t>
      </w:r>
      <w:r w:rsidR="002C6277" w:rsidRPr="00141C63">
        <w:rPr>
          <w:rFonts w:ascii="Times New Roman" w:eastAsia="Times New Roman" w:hAnsi="Times New Roman" w:cs="Times New Roman"/>
          <w:sz w:val="24"/>
          <w:szCs w:val="24"/>
          <w:lang w:eastAsia="ru-RU"/>
        </w:rPr>
        <w:t>6</w:t>
      </w:r>
      <w:r w:rsidR="00BC3630" w:rsidRPr="00141C63">
        <w:rPr>
          <w:rFonts w:ascii="Times New Roman" w:eastAsia="Times New Roman" w:hAnsi="Times New Roman" w:cs="Times New Roman"/>
          <w:sz w:val="24"/>
          <w:szCs w:val="24"/>
          <w:lang w:eastAsia="ru-RU"/>
        </w:rPr>
        <w:t>.0</w:t>
      </w:r>
      <w:r w:rsidR="002C6277" w:rsidRPr="00141C63">
        <w:rPr>
          <w:rFonts w:ascii="Times New Roman" w:eastAsia="Times New Roman" w:hAnsi="Times New Roman" w:cs="Times New Roman"/>
          <w:sz w:val="24"/>
          <w:szCs w:val="24"/>
          <w:lang w:eastAsia="ru-RU"/>
        </w:rPr>
        <w:t>4</w:t>
      </w:r>
      <w:r w:rsidR="00BC3630" w:rsidRPr="00141C63">
        <w:rPr>
          <w:rFonts w:ascii="Times New Roman" w:eastAsia="Times New Roman" w:hAnsi="Times New Roman" w:cs="Times New Roman"/>
          <w:sz w:val="24"/>
          <w:szCs w:val="24"/>
          <w:lang w:eastAsia="ru-RU"/>
        </w:rPr>
        <w:t xml:space="preserve">.2018 </w:t>
      </w:r>
      <w:r w:rsidR="00F93CED" w:rsidRPr="00141C63">
        <w:rPr>
          <w:rFonts w:ascii="Times New Roman" w:eastAsia="Times New Roman" w:hAnsi="Times New Roman" w:cs="Times New Roman"/>
          <w:sz w:val="24"/>
          <w:szCs w:val="24"/>
          <w:lang w:eastAsia="ru-RU"/>
        </w:rPr>
        <w:t>в 09:00</w:t>
      </w:r>
      <w:r w:rsidR="00F93CED" w:rsidRPr="00F93CED">
        <w:rPr>
          <w:rFonts w:ascii="Times New Roman" w:eastAsia="Times New Roman" w:hAnsi="Times New Roman" w:cs="Times New Roman"/>
          <w:sz w:val="24"/>
          <w:szCs w:val="24"/>
          <w:lang w:eastAsia="ru-RU"/>
        </w:rPr>
        <w:t xml:space="preserve"> (МСК) по адресу: г.</w:t>
      </w:r>
      <w:r w:rsidR="001B19FF">
        <w:rPr>
          <w:rFonts w:ascii="Times New Roman" w:eastAsia="Times New Roman" w:hAnsi="Times New Roman" w:cs="Times New Roman"/>
          <w:sz w:val="24"/>
          <w:szCs w:val="24"/>
          <w:lang w:eastAsia="ru-RU"/>
        </w:rPr>
        <w:t> </w:t>
      </w:r>
      <w:r w:rsidR="00F93CED" w:rsidRPr="00F93CED">
        <w:rPr>
          <w:rFonts w:ascii="Times New Roman" w:eastAsia="Times New Roman" w:hAnsi="Times New Roman" w:cs="Times New Roman"/>
          <w:sz w:val="24"/>
          <w:szCs w:val="24"/>
          <w:lang w:eastAsia="ru-RU"/>
        </w:rPr>
        <w:t>Мурманск, ул. Свердлова, д. 39, корп.1, каб. 403.</w:t>
      </w:r>
      <w:r w:rsidR="00506F39" w:rsidRPr="00C21F22">
        <w:rPr>
          <w:rFonts w:ascii="Times New Roman" w:eastAsia="Calibri" w:hAnsi="Times New Roman" w:cs="Times New Roman"/>
          <w:sz w:val="24"/>
          <w:szCs w:val="24"/>
          <w:lang w:eastAsia="ar-SA"/>
        </w:rPr>
        <w:t xml:space="preserve"> </w:t>
      </w:r>
    </w:p>
    <w:p w:rsidR="003A2F0D" w:rsidRPr="00C21F22" w:rsidRDefault="003A2F0D" w:rsidP="0068712A">
      <w:pPr>
        <w:tabs>
          <w:tab w:val="left" w:pos="0"/>
          <w:tab w:val="left" w:pos="56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192E27" w:rsidRDefault="003A2F0D" w:rsidP="0068712A">
      <w:pPr>
        <w:tabs>
          <w:tab w:val="left" w:pos="851"/>
        </w:tabs>
        <w:suppressAutoHyphens/>
        <w:spacing w:after="0" w:line="240" w:lineRule="auto"/>
        <w:ind w:firstLine="709"/>
        <w:jc w:val="both"/>
        <w:rPr>
          <w:rFonts w:ascii="Times New Roman" w:eastAsia="Times New Roman" w:hAnsi="Times New Roman" w:cs="Times New Roman"/>
          <w:b/>
          <w:sz w:val="24"/>
          <w:szCs w:val="24"/>
          <w:lang w:eastAsia="ar-SA"/>
        </w:rPr>
      </w:pPr>
      <w:r w:rsidRPr="00C21F22">
        <w:rPr>
          <w:rFonts w:ascii="Times New Roman" w:eastAsia="Times New Roman" w:hAnsi="Times New Roman" w:cs="Times New Roman"/>
          <w:b/>
          <w:sz w:val="24"/>
          <w:szCs w:val="24"/>
          <w:lang w:eastAsia="ar-SA"/>
        </w:rPr>
        <w:t>5. Требования к Участникам закупки</w:t>
      </w:r>
    </w:p>
    <w:p w:rsidR="003A2F0D" w:rsidRPr="00C21F22" w:rsidRDefault="003A2F0D" w:rsidP="0068712A">
      <w:pPr>
        <w:tabs>
          <w:tab w:val="left" w:pos="851"/>
        </w:tabs>
        <w:suppressAutoHyphens/>
        <w:spacing w:after="0" w:line="240" w:lineRule="auto"/>
        <w:ind w:firstLine="709"/>
        <w:jc w:val="both"/>
        <w:rPr>
          <w:rFonts w:ascii="Times New Roman" w:eastAsia="Times New Roman" w:hAnsi="Times New Roman" w:cs="Times New Roman"/>
          <w:b/>
          <w:sz w:val="24"/>
          <w:szCs w:val="24"/>
          <w:lang w:eastAsia="ar-SA"/>
        </w:rPr>
      </w:pPr>
      <w:r w:rsidRPr="00C21F22">
        <w:rPr>
          <w:rFonts w:ascii="Times New Roman" w:eastAsia="Times New Roman" w:hAnsi="Times New Roman" w:cs="Times New Roman"/>
          <w:sz w:val="24"/>
          <w:szCs w:val="24"/>
          <w:lang w:eastAsia="ar-SA"/>
        </w:rPr>
        <w:t xml:space="preserve">Требования к Участникам закупки подробно указаны в Разделе 3 Документации о проведении запроса предложений </w:t>
      </w:r>
      <w:r w:rsidR="00AA514D" w:rsidRPr="00C21F22">
        <w:rPr>
          <w:rFonts w:ascii="Times New Roman" w:eastAsia="Calibri" w:hAnsi="Times New Roman" w:cs="Times New Roman"/>
          <w:bCs/>
          <w:sz w:val="24"/>
          <w:szCs w:val="24"/>
        </w:rPr>
        <w:t>на право заключения договор</w:t>
      </w:r>
      <w:r w:rsidR="00DC6F77" w:rsidRPr="00C21F22">
        <w:rPr>
          <w:rFonts w:ascii="Times New Roman" w:eastAsia="Calibri" w:hAnsi="Times New Roman" w:cs="Times New Roman"/>
          <w:bCs/>
          <w:sz w:val="24"/>
          <w:szCs w:val="24"/>
        </w:rPr>
        <w:t>а</w:t>
      </w:r>
      <w:r w:rsidR="00AA514D" w:rsidRPr="00C21F22">
        <w:rPr>
          <w:rFonts w:ascii="Times New Roman" w:eastAsia="Calibri" w:hAnsi="Times New Roman" w:cs="Times New Roman"/>
          <w:bCs/>
          <w:sz w:val="24"/>
          <w:szCs w:val="24"/>
        </w:rPr>
        <w:t xml:space="preserve"> поставки мазута топочного 100 ГОСТ 10585-2013 или нефтепродукт</w:t>
      </w:r>
      <w:r w:rsidR="00B114D1" w:rsidRPr="00C21F22">
        <w:rPr>
          <w:rFonts w:ascii="Times New Roman" w:eastAsia="Calibri" w:hAnsi="Times New Roman" w:cs="Times New Roman"/>
          <w:bCs/>
          <w:sz w:val="24"/>
          <w:szCs w:val="24"/>
        </w:rPr>
        <w:t>ов</w:t>
      </w:r>
      <w:r w:rsidR="00AA514D" w:rsidRPr="00C21F22">
        <w:rPr>
          <w:rFonts w:ascii="Times New Roman" w:eastAsia="Calibri" w:hAnsi="Times New Roman" w:cs="Times New Roman"/>
          <w:bCs/>
          <w:sz w:val="24"/>
          <w:szCs w:val="24"/>
        </w:rPr>
        <w:t xml:space="preserve"> аналогичного или лучшего качества </w:t>
      </w:r>
      <w:r w:rsidRPr="00C21F22">
        <w:rPr>
          <w:rFonts w:ascii="Times New Roman" w:eastAsia="Times New Roman" w:hAnsi="Times New Roman" w:cs="Times New Roman"/>
          <w:sz w:val="24"/>
          <w:szCs w:val="24"/>
          <w:lang w:eastAsia="ar-SA"/>
        </w:rPr>
        <w:t>(далее по тексту – Документация).</w:t>
      </w:r>
    </w:p>
    <w:p w:rsidR="003A2F0D" w:rsidRPr="00C21F22" w:rsidRDefault="003A2F0D" w:rsidP="0068712A">
      <w:pPr>
        <w:tabs>
          <w:tab w:val="left" w:pos="567"/>
          <w:tab w:val="left" w:pos="698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3A2F0D" w:rsidRPr="00C21F22" w:rsidRDefault="003A2F0D" w:rsidP="0068712A">
      <w:pPr>
        <w:tabs>
          <w:tab w:val="left" w:pos="567"/>
          <w:tab w:val="left" w:pos="709"/>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C21F22">
        <w:rPr>
          <w:rFonts w:ascii="Times New Roman" w:eastAsia="Times New Roman" w:hAnsi="Times New Roman" w:cs="Times New Roman"/>
          <w:b/>
          <w:sz w:val="24"/>
          <w:szCs w:val="24"/>
          <w:lang w:eastAsia="ar-SA"/>
        </w:rPr>
        <w:t xml:space="preserve">6. </w:t>
      </w:r>
      <w:r w:rsidRPr="006F5615">
        <w:rPr>
          <w:rFonts w:ascii="Times New Roman" w:eastAsia="Times New Roman" w:hAnsi="Times New Roman" w:cs="Times New Roman"/>
          <w:b/>
          <w:sz w:val="24"/>
          <w:szCs w:val="24"/>
          <w:lang w:eastAsia="ar-SA"/>
        </w:rPr>
        <w:t>Порядок предоставления Документации</w:t>
      </w:r>
      <w:r w:rsidR="00192E27" w:rsidRPr="006F5615">
        <w:rPr>
          <w:rFonts w:ascii="Times New Roman" w:eastAsia="Times New Roman" w:hAnsi="Times New Roman" w:cs="Times New Roman"/>
          <w:b/>
          <w:sz w:val="24"/>
          <w:szCs w:val="24"/>
          <w:lang w:eastAsia="ar-SA"/>
        </w:rPr>
        <w:t xml:space="preserve"> Участнику закупки</w:t>
      </w:r>
      <w:r w:rsidRPr="00C21F22">
        <w:rPr>
          <w:rFonts w:ascii="Times New Roman" w:eastAsia="Times New Roman" w:hAnsi="Times New Roman" w:cs="Times New Roman"/>
          <w:b/>
          <w:sz w:val="24"/>
          <w:szCs w:val="24"/>
          <w:lang w:eastAsia="ar-SA"/>
        </w:rPr>
        <w:t xml:space="preserve"> </w:t>
      </w:r>
    </w:p>
    <w:p w:rsidR="00E80822" w:rsidRDefault="00E80822" w:rsidP="00DD4BB9">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80822">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п.п. 2.3. п. 2. Информационной карты Документации, либо отправить запрос на электронную почту </w:t>
      </w:r>
      <w:r w:rsidR="00DD4BB9" w:rsidRPr="00DD4BB9">
        <w:rPr>
          <w:rFonts w:ascii="Times New Roman" w:eastAsia="Times New Roman" w:hAnsi="Times New Roman" w:cs="Times New Roman"/>
          <w:sz w:val="24"/>
          <w:szCs w:val="24"/>
          <w:lang w:eastAsia="ar-SA"/>
        </w:rPr>
        <w:t>palchikovskayavv@mures.ru</w:t>
      </w:r>
      <w:r w:rsidRPr="00E80822">
        <w:rPr>
          <w:rFonts w:ascii="Times New Roman" w:eastAsia="Times New Roman" w:hAnsi="Times New Roman" w:cs="Times New Roman"/>
          <w:sz w:val="24"/>
          <w:szCs w:val="24"/>
          <w:lang w:eastAsia="ar-SA"/>
        </w:rPr>
        <w:t>, с указанием способа получения Документации.</w:t>
      </w:r>
    </w:p>
    <w:p w:rsidR="00472513" w:rsidRPr="00237B79" w:rsidRDefault="00F80501"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C21F22">
        <w:rPr>
          <w:rFonts w:ascii="Times New Roman" w:eastAsia="Times New Roman" w:hAnsi="Times New Roman" w:cs="Times New Roman"/>
          <w:sz w:val="24"/>
          <w:szCs w:val="24"/>
          <w:lang w:eastAsia="ar-SA"/>
        </w:rPr>
        <w:lastRenderedPageBreak/>
        <w:t xml:space="preserve">В период </w:t>
      </w:r>
      <w:r w:rsidRPr="00DC3E03">
        <w:rPr>
          <w:rFonts w:ascii="Times New Roman" w:eastAsia="Times New Roman" w:hAnsi="Times New Roman" w:cs="Times New Roman"/>
          <w:sz w:val="24"/>
          <w:szCs w:val="24"/>
          <w:lang w:eastAsia="ar-SA"/>
        </w:rPr>
        <w:t xml:space="preserve">с </w:t>
      </w:r>
      <w:r w:rsidR="002C6277" w:rsidRPr="002C6277">
        <w:rPr>
          <w:rFonts w:ascii="Times New Roman" w:eastAsia="Times New Roman" w:hAnsi="Times New Roman" w:cs="Times New Roman"/>
          <w:sz w:val="24"/>
          <w:szCs w:val="24"/>
          <w:lang w:eastAsia="ru-RU"/>
        </w:rPr>
        <w:t>18.04.2018 по 25.04.2018</w:t>
      </w:r>
      <w:r w:rsidR="002C6277">
        <w:rPr>
          <w:rFonts w:ascii="Times New Roman" w:eastAsia="Times New Roman" w:hAnsi="Times New Roman" w:cs="Times New Roman"/>
          <w:sz w:val="24"/>
          <w:szCs w:val="24"/>
          <w:lang w:eastAsia="ru-RU"/>
        </w:rPr>
        <w:t xml:space="preserve"> </w:t>
      </w:r>
      <w:r w:rsidR="00472513" w:rsidRPr="007C57C4">
        <w:rPr>
          <w:rFonts w:ascii="Times New Roman" w:eastAsia="Times New Roman" w:hAnsi="Times New Roman" w:cs="Times New Roman"/>
          <w:sz w:val="24"/>
          <w:szCs w:val="24"/>
          <w:lang w:eastAsia="ar-SA"/>
        </w:rPr>
        <w:t>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п.п. 2.3. п. 2 Информационной карты Документации,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w:t>
      </w:r>
      <w:r w:rsidR="00472513" w:rsidRPr="00237B79">
        <w:rPr>
          <w:rFonts w:ascii="Times New Roman" w:eastAsia="Times New Roman" w:hAnsi="Times New Roman" w:cs="Times New Roman"/>
          <w:sz w:val="24"/>
          <w:szCs w:val="24"/>
          <w:lang w:eastAsia="ar-SA"/>
        </w:rPr>
        <w:t>.</w:t>
      </w:r>
    </w:p>
    <w:p w:rsidR="00472513" w:rsidRPr="00237B79" w:rsidRDefault="00472513"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472513" w:rsidRPr="00237B79" w:rsidRDefault="00472513"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p>
    <w:p w:rsidR="009F40E5" w:rsidRPr="003F45E0" w:rsidRDefault="009F40E5"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3A2F0D" w:rsidRPr="003A2F0D" w:rsidRDefault="003A2F0D" w:rsidP="0068712A">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7. Порядок по</w:t>
      </w:r>
      <w:r w:rsidR="00192E27">
        <w:rPr>
          <w:rFonts w:ascii="Times New Roman" w:eastAsia="Times New Roman" w:hAnsi="Times New Roman" w:cs="Times New Roman"/>
          <w:b/>
          <w:sz w:val="24"/>
          <w:szCs w:val="24"/>
          <w:lang w:eastAsia="ar-SA"/>
        </w:rPr>
        <w:t>дачи заявок</w:t>
      </w:r>
    </w:p>
    <w:p w:rsidR="00793970" w:rsidRPr="00793970" w:rsidRDefault="00793970" w:rsidP="00793970">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подготовленную в порядке, указанном в Документации, </w:t>
      </w:r>
      <w:r w:rsidRPr="00793970">
        <w:rPr>
          <w:rFonts w:ascii="Times New Roman" w:eastAsia="Calibri" w:hAnsi="Times New Roman" w:cs="Times New Roman"/>
          <w:sz w:val="24"/>
          <w:szCs w:val="24"/>
          <w:lang w:eastAsia="ar-SA"/>
        </w:rPr>
        <w:t xml:space="preserve">в запечатанном конверте, </w:t>
      </w:r>
      <w:r w:rsidRPr="00793970">
        <w:rPr>
          <w:rFonts w:ascii="Times New Roman" w:eastAsia="Times New Roman" w:hAnsi="Times New Roman" w:cs="Times New Roman"/>
          <w:sz w:val="24"/>
          <w:szCs w:val="24"/>
          <w:lang w:eastAsia="ar-SA"/>
        </w:rPr>
        <w:t xml:space="preserve">в письменной форме, </w:t>
      </w:r>
      <w:r w:rsidRPr="00793970">
        <w:rPr>
          <w:rFonts w:ascii="Times New Roman" w:eastAsia="Calibri" w:hAnsi="Times New Roman" w:cs="Times New Roman"/>
          <w:sz w:val="24"/>
          <w:szCs w:val="24"/>
          <w:lang w:eastAsia="ar-SA"/>
        </w:rPr>
        <w:t>на бумажном носителе</w:t>
      </w:r>
      <w:r w:rsidRPr="00793970">
        <w:rPr>
          <w:rFonts w:ascii="Times New Roman" w:eastAsia="Times New Roman" w:hAnsi="Times New Roman" w:cs="Times New Roman"/>
          <w:sz w:val="24"/>
          <w:szCs w:val="24"/>
          <w:lang w:eastAsia="ar-SA"/>
        </w:rPr>
        <w:t xml:space="preserve"> с приложением соответствующих документов по адресу, указанному в пп. 2.3. п. 2. Информационной карты Документации. </w:t>
      </w:r>
    </w:p>
    <w:p w:rsidR="00793970" w:rsidRPr="00793970" w:rsidRDefault="00793970" w:rsidP="00793970">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и/или после окончания срока подачи заявок на участие в запросе котировок и признана опоздавшей.</w:t>
      </w:r>
    </w:p>
    <w:p w:rsidR="00793970" w:rsidRPr="00793970" w:rsidRDefault="00793970" w:rsidP="00793970">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 xml:space="preserve">Заявка с приложенными к ней документами должна быть сшита в соответствии с п.п. 4.4.6. п. 4.4. Документации и вложена в один непрозрачный конверт. </w:t>
      </w:r>
      <w:r w:rsidRPr="00793970">
        <w:rPr>
          <w:rFonts w:ascii="Times New Roman" w:eastAsia="Times New Roman" w:hAnsi="Times New Roman" w:cs="Times New Roman"/>
          <w:b/>
          <w:sz w:val="24"/>
          <w:szCs w:val="24"/>
          <w:lang w:eastAsia="ar-SA"/>
        </w:rPr>
        <w:t>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r w:rsidRPr="00793970">
        <w:rPr>
          <w:rFonts w:ascii="Times New Roman" w:eastAsia="Times New Roman" w:hAnsi="Times New Roman" w:cs="Times New Roman"/>
          <w:sz w:val="24"/>
          <w:szCs w:val="24"/>
          <w:lang w:eastAsia="ar-SA"/>
        </w:rPr>
        <w:t xml:space="preserve"> </w:t>
      </w:r>
    </w:p>
    <w:p w:rsidR="00793970" w:rsidRPr="00793970" w:rsidRDefault="00793970" w:rsidP="00793970">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п.п. 2.3. п. 2. Информационной карты Документации.   </w:t>
      </w:r>
    </w:p>
    <w:p w:rsidR="00793970" w:rsidRPr="00793970" w:rsidRDefault="00793970" w:rsidP="00793970">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заявкой на участие в запросе предложений.</w:t>
      </w:r>
    </w:p>
    <w:p w:rsidR="00793970" w:rsidRPr="00793970" w:rsidRDefault="00793970" w:rsidP="00793970">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даты и времени получения конверта.</w:t>
      </w:r>
    </w:p>
    <w:p w:rsidR="00472513" w:rsidRDefault="00793970" w:rsidP="00793970">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793970">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запросе предложений в журнале регистрации конвертов с </w:t>
      </w:r>
      <w:r w:rsidRPr="00793970">
        <w:rPr>
          <w:rFonts w:ascii="Times New Roman" w:eastAsia="Calibri" w:hAnsi="Times New Roman" w:cs="Times New Roman"/>
          <w:sz w:val="24"/>
          <w:szCs w:val="24"/>
          <w:lang w:eastAsia="ar-SA"/>
        </w:rPr>
        <w:t>заявками</w:t>
      </w:r>
      <w:r w:rsidRPr="00793970">
        <w:rPr>
          <w:rFonts w:ascii="Times New Roman" w:eastAsia="Times New Roman" w:hAnsi="Times New Roman" w:cs="Times New Roman"/>
          <w:sz w:val="24"/>
          <w:szCs w:val="24"/>
          <w:lang w:eastAsia="ar-SA"/>
        </w:rPr>
        <w:t>.</w:t>
      </w:r>
    </w:p>
    <w:p w:rsidR="002C6277" w:rsidRPr="00FE22E7" w:rsidRDefault="002C6277" w:rsidP="002C6277">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FE22E7">
        <w:rPr>
          <w:rFonts w:ascii="Times New Roman" w:eastAsia="Times New Roman" w:hAnsi="Times New Roman" w:cs="Times New Roman"/>
          <w:b/>
          <w:sz w:val="24"/>
          <w:szCs w:val="24"/>
          <w:lang w:eastAsia="ar-SA"/>
        </w:rPr>
        <w:t xml:space="preserve">Дата и время начала/окончания срока подачи заявок: </w:t>
      </w:r>
      <w:r w:rsidR="00FE22E7" w:rsidRPr="00FE22E7">
        <w:rPr>
          <w:rFonts w:ascii="Times New Roman" w:eastAsia="Times New Roman" w:hAnsi="Times New Roman" w:cs="Times New Roman"/>
          <w:sz w:val="24"/>
          <w:szCs w:val="24"/>
          <w:lang w:eastAsia="ar-SA"/>
        </w:rPr>
        <w:t>с 08:30 (МСК) 18.04.2018 по 16:42 (МСК) 25.04.2018, кроме выходных и праздничных дней, перерыв 12:30 (МСК) – 13:30 (МСК)</w:t>
      </w:r>
      <w:r w:rsidRPr="00FE22E7">
        <w:rPr>
          <w:rFonts w:ascii="Times New Roman" w:eastAsia="Times New Roman" w:hAnsi="Times New Roman" w:cs="Times New Roman"/>
          <w:sz w:val="24"/>
          <w:szCs w:val="24"/>
          <w:lang w:eastAsia="ar-SA"/>
        </w:rPr>
        <w:t>.</w:t>
      </w:r>
    </w:p>
    <w:p w:rsidR="0048220C" w:rsidRDefault="0048220C" w:rsidP="0068712A">
      <w:pPr>
        <w:suppressAutoHyphens/>
        <w:autoSpaceDE w:val="0"/>
        <w:spacing w:after="0" w:line="240" w:lineRule="auto"/>
        <w:ind w:firstLine="709"/>
        <w:jc w:val="both"/>
        <w:rPr>
          <w:rFonts w:ascii="Times New Roman" w:eastAsia="Times New Roman" w:hAnsi="Times New Roman" w:cs="Times New Roman"/>
          <w:b/>
          <w:sz w:val="24"/>
          <w:szCs w:val="24"/>
          <w:lang w:eastAsia="ar-SA"/>
        </w:rPr>
      </w:pPr>
    </w:p>
    <w:p w:rsidR="003A2F0D" w:rsidRPr="00DC3E03"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DC3E03">
        <w:rPr>
          <w:rFonts w:ascii="Times New Roman" w:eastAsia="Times New Roman" w:hAnsi="Times New Roman" w:cs="Times New Roman"/>
          <w:b/>
          <w:sz w:val="24"/>
          <w:szCs w:val="24"/>
          <w:lang w:eastAsia="ar-SA"/>
        </w:rPr>
        <w:t>8. Разъя</w:t>
      </w:r>
      <w:r w:rsidR="00192E27">
        <w:rPr>
          <w:rFonts w:ascii="Times New Roman" w:eastAsia="Times New Roman" w:hAnsi="Times New Roman" w:cs="Times New Roman"/>
          <w:b/>
          <w:sz w:val="24"/>
          <w:szCs w:val="24"/>
          <w:lang w:eastAsia="ar-SA"/>
        </w:rPr>
        <w:t>снение положений Документации</w:t>
      </w:r>
    </w:p>
    <w:p w:rsidR="00F80501" w:rsidRPr="00DC3E03" w:rsidRDefault="00F80501" w:rsidP="00DD4BB9">
      <w:pPr>
        <w:tabs>
          <w:tab w:val="left" w:pos="0"/>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DC3E03">
        <w:rPr>
          <w:rFonts w:ascii="Times New Roman" w:eastAsia="Times New Roman" w:hAnsi="Times New Roman" w:cs="Times New Roman"/>
          <w:sz w:val="24"/>
          <w:szCs w:val="24"/>
          <w:lang w:eastAsia="ar-SA"/>
        </w:rPr>
        <w:t>Любой Участник закупки вправе</w:t>
      </w:r>
      <w:r w:rsidRPr="00DC3E03">
        <w:rPr>
          <w:rFonts w:ascii="Times New Roman" w:eastAsia="Times New Roman" w:hAnsi="Times New Roman" w:cs="Times New Roman"/>
          <w:color w:val="FF0000"/>
          <w:sz w:val="24"/>
          <w:szCs w:val="24"/>
          <w:lang w:eastAsia="ar-SA"/>
        </w:rPr>
        <w:t xml:space="preserve"> </w:t>
      </w:r>
      <w:r w:rsidRPr="00DC3E03">
        <w:rPr>
          <w:rFonts w:ascii="Times New Roman" w:eastAsia="Times New Roman" w:hAnsi="Times New Roman" w:cs="Times New Roman"/>
          <w:sz w:val="24"/>
          <w:szCs w:val="24"/>
          <w:lang w:eastAsia="ar-SA"/>
        </w:rPr>
        <w:t>направить в письменной форме Заказчику запрос о разъяснении положений Документации за подписью уполномоченного лица Участника закупки по адресу, указанному в п.п. 2.3. п. 2. Информационной карты Документации, либо на электронную почту</w:t>
      </w:r>
      <w:r w:rsidR="003735B4" w:rsidRPr="00DC3E03">
        <w:rPr>
          <w:rFonts w:ascii="Times New Roman" w:eastAsia="Times New Roman" w:hAnsi="Times New Roman" w:cs="Times New Roman"/>
          <w:sz w:val="24"/>
          <w:szCs w:val="24"/>
          <w:lang w:eastAsia="ar-SA"/>
        </w:rPr>
        <w:t xml:space="preserve"> </w:t>
      </w:r>
      <w:r w:rsidR="00DD4BB9" w:rsidRPr="00DD4BB9">
        <w:rPr>
          <w:rFonts w:ascii="Times New Roman" w:eastAsia="Times New Roman" w:hAnsi="Times New Roman" w:cs="Times New Roman"/>
          <w:sz w:val="24"/>
          <w:szCs w:val="24"/>
          <w:lang w:eastAsia="ar-SA"/>
        </w:rPr>
        <w:t>palchikovskayavv@mures.ru</w:t>
      </w:r>
      <w:r w:rsidR="007C206A" w:rsidRPr="00DD4BB9">
        <w:rPr>
          <w:rFonts w:ascii="Times New Roman" w:eastAsia="Times New Roman" w:hAnsi="Times New Roman" w:cs="Times New Roman"/>
          <w:sz w:val="24"/>
          <w:szCs w:val="24"/>
          <w:lang w:eastAsia="ar-SA"/>
        </w:rPr>
        <w:t>,</w:t>
      </w:r>
      <w:r w:rsidR="007C206A" w:rsidRPr="007C206A">
        <w:rPr>
          <w:rFonts w:ascii="Times New Roman" w:hAnsi="Times New Roman" w:cs="Times New Roman"/>
          <w:sz w:val="24"/>
          <w:szCs w:val="24"/>
        </w:rPr>
        <w:t xml:space="preserve"> </w:t>
      </w:r>
      <w:r w:rsidRPr="007C206A">
        <w:rPr>
          <w:rFonts w:ascii="Times New Roman" w:eastAsia="Times New Roman" w:hAnsi="Times New Roman" w:cs="Times New Roman"/>
          <w:sz w:val="24"/>
          <w:szCs w:val="24"/>
          <w:lang w:eastAsia="ar-SA"/>
        </w:rPr>
        <w:t>с ука</w:t>
      </w:r>
      <w:r w:rsidRPr="00DC3E03">
        <w:rPr>
          <w:rFonts w:ascii="Times New Roman" w:eastAsia="Times New Roman" w:hAnsi="Times New Roman" w:cs="Times New Roman"/>
          <w:sz w:val="24"/>
          <w:szCs w:val="24"/>
          <w:lang w:eastAsia="ar-SA"/>
        </w:rPr>
        <w:t xml:space="preserve">занием способа получения разъяснений положений Документации, не позднее, чем за 2 (два) </w:t>
      </w:r>
      <w:r w:rsidRPr="00DC3E03">
        <w:rPr>
          <w:rFonts w:ascii="Times New Roman" w:eastAsia="Calibri" w:hAnsi="Times New Roman" w:cs="Times New Roman"/>
          <w:sz w:val="24"/>
          <w:szCs w:val="24"/>
          <w:lang w:eastAsia="ar-SA"/>
        </w:rPr>
        <w:t>рабочих</w:t>
      </w:r>
      <w:r w:rsidRPr="00DC3E03">
        <w:rPr>
          <w:rFonts w:ascii="Calibri" w:eastAsia="Calibri" w:hAnsi="Calibri" w:cs="Times New Roman"/>
          <w:lang w:eastAsia="ar-SA"/>
        </w:rPr>
        <w:t xml:space="preserve"> </w:t>
      </w:r>
      <w:r w:rsidRPr="00DC3E03">
        <w:rPr>
          <w:rFonts w:ascii="Times New Roman" w:eastAsia="Times New Roman" w:hAnsi="Times New Roman" w:cs="Times New Roman"/>
          <w:sz w:val="24"/>
          <w:szCs w:val="24"/>
          <w:lang w:eastAsia="ar-SA"/>
        </w:rPr>
        <w:t>дня до окончания срока подачи заявок на участие в запросе предложений.</w:t>
      </w:r>
    </w:p>
    <w:p w:rsidR="00472513" w:rsidRPr="003A2F0D" w:rsidRDefault="00991BE4" w:rsidP="0068712A">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991BE4">
        <w:rPr>
          <w:rFonts w:ascii="Times New Roman" w:eastAsia="Times New Roman" w:hAnsi="Times New Roman" w:cs="Times New Roman"/>
          <w:sz w:val="24"/>
          <w:szCs w:val="24"/>
          <w:lang w:eastAsia="ar-SA"/>
        </w:rPr>
        <w:t>Заказчик в течение одного рабочего дня со дня поступления запроса о предоставлении разъяснений отвечает на запрос в письменной форме или в форме электронного документа и размещает 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 не позднее чем за 2 (два) рабочих дня до окончания срока подачи заявок на участие в запросе котировок. Разъяснения положений Документации не должны изменять ее суть</w:t>
      </w:r>
      <w:r w:rsidR="00472513" w:rsidRPr="003A2F0D">
        <w:rPr>
          <w:rFonts w:ascii="Times New Roman" w:eastAsia="Times New Roman" w:hAnsi="Times New Roman" w:cs="Times New Roman"/>
          <w:sz w:val="24"/>
          <w:szCs w:val="24"/>
          <w:lang w:eastAsia="ar-SA"/>
        </w:rPr>
        <w:t>.</w:t>
      </w:r>
    </w:p>
    <w:p w:rsidR="00C94AA9" w:rsidRPr="006742C0" w:rsidRDefault="00C94AA9" w:rsidP="007A4963">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7C206A">
        <w:rPr>
          <w:rFonts w:ascii="Times New Roman" w:eastAsia="Times New Roman" w:hAnsi="Times New Roman" w:cs="Times New Roman"/>
          <w:b/>
          <w:sz w:val="24"/>
          <w:szCs w:val="24"/>
          <w:lang w:eastAsia="ar-SA"/>
        </w:rPr>
        <w:lastRenderedPageBreak/>
        <w:t xml:space="preserve">Дата и время начала/окончания приема запросов о разъяснении положений Документации от Участников закупки: </w:t>
      </w:r>
      <w:r w:rsidRPr="00F678D3">
        <w:rPr>
          <w:rFonts w:ascii="Times New Roman" w:eastAsia="Times New Roman" w:hAnsi="Times New Roman" w:cs="Times New Roman"/>
          <w:sz w:val="24"/>
          <w:szCs w:val="24"/>
          <w:lang w:eastAsia="ar-SA"/>
        </w:rPr>
        <w:t>с 08:30 (МСК</w:t>
      </w:r>
      <w:r w:rsidRPr="006742C0">
        <w:rPr>
          <w:rFonts w:ascii="Times New Roman" w:eastAsia="Times New Roman" w:hAnsi="Times New Roman" w:cs="Times New Roman"/>
          <w:sz w:val="24"/>
          <w:szCs w:val="24"/>
          <w:lang w:eastAsia="ar-SA"/>
        </w:rPr>
        <w:t xml:space="preserve">) </w:t>
      </w:r>
      <w:r w:rsidR="0033446C" w:rsidRPr="006742C0">
        <w:rPr>
          <w:rFonts w:ascii="Times New Roman" w:eastAsia="Times New Roman" w:hAnsi="Times New Roman" w:cs="Times New Roman"/>
          <w:sz w:val="24"/>
          <w:szCs w:val="24"/>
          <w:lang w:eastAsia="ar-SA"/>
        </w:rPr>
        <w:t>18.04</w:t>
      </w:r>
      <w:r w:rsidR="00F93CED" w:rsidRPr="006742C0">
        <w:rPr>
          <w:rFonts w:ascii="Times New Roman" w:eastAsia="Times New Roman" w:hAnsi="Times New Roman" w:cs="Times New Roman"/>
          <w:sz w:val="24"/>
          <w:szCs w:val="24"/>
          <w:lang w:eastAsia="ar-SA"/>
        </w:rPr>
        <w:t>.201</w:t>
      </w:r>
      <w:r w:rsidR="006E783B" w:rsidRPr="006742C0">
        <w:rPr>
          <w:rFonts w:ascii="Times New Roman" w:eastAsia="Times New Roman" w:hAnsi="Times New Roman" w:cs="Times New Roman"/>
          <w:sz w:val="24"/>
          <w:szCs w:val="24"/>
          <w:lang w:eastAsia="ar-SA"/>
        </w:rPr>
        <w:t>8</w:t>
      </w:r>
      <w:r w:rsidR="00F93CED" w:rsidRPr="006742C0">
        <w:rPr>
          <w:rFonts w:ascii="Times New Roman" w:eastAsia="Times New Roman" w:hAnsi="Times New Roman" w:cs="Times New Roman"/>
          <w:sz w:val="24"/>
          <w:szCs w:val="24"/>
          <w:lang w:eastAsia="ar-SA"/>
        </w:rPr>
        <w:t xml:space="preserve"> </w:t>
      </w:r>
      <w:r w:rsidRPr="006742C0">
        <w:rPr>
          <w:rFonts w:ascii="Times New Roman" w:eastAsia="Times New Roman" w:hAnsi="Times New Roman" w:cs="Times New Roman"/>
          <w:sz w:val="24"/>
          <w:szCs w:val="24"/>
          <w:lang w:eastAsia="ar-SA"/>
        </w:rPr>
        <w:t xml:space="preserve">по 16:42 (МСК) </w:t>
      </w:r>
      <w:r w:rsidR="0033446C" w:rsidRPr="006742C0">
        <w:rPr>
          <w:rFonts w:ascii="Times New Roman" w:eastAsia="Times New Roman" w:hAnsi="Times New Roman" w:cs="Times New Roman"/>
          <w:sz w:val="24"/>
          <w:szCs w:val="24"/>
          <w:lang w:eastAsia="ar-SA"/>
        </w:rPr>
        <w:t>23.04</w:t>
      </w:r>
      <w:r w:rsidR="00F93CED" w:rsidRPr="006742C0">
        <w:rPr>
          <w:rFonts w:ascii="Times New Roman" w:eastAsia="Times New Roman" w:hAnsi="Times New Roman" w:cs="Times New Roman"/>
          <w:sz w:val="24"/>
          <w:szCs w:val="24"/>
          <w:lang w:eastAsia="ar-SA"/>
        </w:rPr>
        <w:t>.201</w:t>
      </w:r>
      <w:r w:rsidR="006E783B" w:rsidRPr="006742C0">
        <w:rPr>
          <w:rFonts w:ascii="Times New Roman" w:eastAsia="Times New Roman" w:hAnsi="Times New Roman" w:cs="Times New Roman"/>
          <w:sz w:val="24"/>
          <w:szCs w:val="24"/>
          <w:lang w:eastAsia="ar-SA"/>
        </w:rPr>
        <w:t>8</w:t>
      </w:r>
      <w:r w:rsidRPr="006742C0">
        <w:rPr>
          <w:rFonts w:ascii="Times New Roman" w:eastAsia="Times New Roman" w:hAnsi="Times New Roman" w:cs="Times New Roman"/>
          <w:sz w:val="24"/>
          <w:szCs w:val="24"/>
          <w:lang w:eastAsia="ar-SA"/>
        </w:rPr>
        <w:t>.</w:t>
      </w:r>
    </w:p>
    <w:p w:rsidR="00C94AA9" w:rsidRPr="00F678D3" w:rsidRDefault="00C94AA9" w:rsidP="007A496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742C0">
        <w:rPr>
          <w:rFonts w:ascii="Times New Roman" w:eastAsia="Times New Roman" w:hAnsi="Times New Roman" w:cs="Times New Roman"/>
          <w:b/>
          <w:sz w:val="24"/>
          <w:szCs w:val="24"/>
          <w:lang w:eastAsia="ar-SA"/>
        </w:rPr>
        <w:t xml:space="preserve">Дата начала/окончания срока предоставления Участникам закупки разъяснений положений Документации: </w:t>
      </w:r>
      <w:r w:rsidRPr="006742C0">
        <w:rPr>
          <w:rFonts w:ascii="Times New Roman" w:eastAsia="Times New Roman" w:hAnsi="Times New Roman" w:cs="Times New Roman"/>
          <w:sz w:val="24"/>
          <w:szCs w:val="24"/>
          <w:lang w:eastAsia="ar-SA"/>
        </w:rPr>
        <w:t xml:space="preserve">с </w:t>
      </w:r>
      <w:r w:rsidR="00F93CED" w:rsidRPr="006742C0">
        <w:rPr>
          <w:rFonts w:ascii="Times New Roman" w:eastAsia="Times New Roman" w:hAnsi="Times New Roman" w:cs="Times New Roman"/>
          <w:sz w:val="24"/>
          <w:szCs w:val="24"/>
          <w:lang w:eastAsia="ar-SA"/>
        </w:rPr>
        <w:t>1</w:t>
      </w:r>
      <w:r w:rsidR="0033446C" w:rsidRPr="006742C0">
        <w:rPr>
          <w:rFonts w:ascii="Times New Roman" w:eastAsia="Times New Roman" w:hAnsi="Times New Roman" w:cs="Times New Roman"/>
          <w:sz w:val="24"/>
          <w:szCs w:val="24"/>
          <w:lang w:eastAsia="ar-SA"/>
        </w:rPr>
        <w:t>8</w:t>
      </w:r>
      <w:r w:rsidR="00F93CED" w:rsidRPr="006742C0">
        <w:rPr>
          <w:rFonts w:ascii="Times New Roman" w:eastAsia="Times New Roman" w:hAnsi="Times New Roman" w:cs="Times New Roman"/>
          <w:sz w:val="24"/>
          <w:szCs w:val="24"/>
          <w:lang w:eastAsia="ar-SA"/>
        </w:rPr>
        <w:t>.</w:t>
      </w:r>
      <w:r w:rsidR="006E783B" w:rsidRPr="006742C0">
        <w:rPr>
          <w:rFonts w:ascii="Times New Roman" w:eastAsia="Times New Roman" w:hAnsi="Times New Roman" w:cs="Times New Roman"/>
          <w:sz w:val="24"/>
          <w:szCs w:val="24"/>
          <w:lang w:eastAsia="ar-SA"/>
        </w:rPr>
        <w:t>0</w:t>
      </w:r>
      <w:r w:rsidR="0033446C" w:rsidRPr="006742C0">
        <w:rPr>
          <w:rFonts w:ascii="Times New Roman" w:eastAsia="Times New Roman" w:hAnsi="Times New Roman" w:cs="Times New Roman"/>
          <w:sz w:val="24"/>
          <w:szCs w:val="24"/>
          <w:lang w:eastAsia="ar-SA"/>
        </w:rPr>
        <w:t>4</w:t>
      </w:r>
      <w:r w:rsidR="00F93CED" w:rsidRPr="006742C0">
        <w:rPr>
          <w:rFonts w:ascii="Times New Roman" w:eastAsia="Times New Roman" w:hAnsi="Times New Roman" w:cs="Times New Roman"/>
          <w:sz w:val="24"/>
          <w:szCs w:val="24"/>
          <w:lang w:eastAsia="ar-SA"/>
        </w:rPr>
        <w:t>.201</w:t>
      </w:r>
      <w:r w:rsidR="006E783B" w:rsidRPr="006742C0">
        <w:rPr>
          <w:rFonts w:ascii="Times New Roman" w:eastAsia="Times New Roman" w:hAnsi="Times New Roman" w:cs="Times New Roman"/>
          <w:sz w:val="24"/>
          <w:szCs w:val="24"/>
          <w:lang w:eastAsia="ar-SA"/>
        </w:rPr>
        <w:t>8</w:t>
      </w:r>
      <w:r w:rsidR="00F93CED" w:rsidRPr="006742C0">
        <w:rPr>
          <w:rFonts w:ascii="Times New Roman" w:eastAsia="Times New Roman" w:hAnsi="Times New Roman" w:cs="Times New Roman"/>
          <w:sz w:val="24"/>
          <w:szCs w:val="24"/>
          <w:lang w:eastAsia="ar-SA"/>
        </w:rPr>
        <w:t xml:space="preserve"> </w:t>
      </w:r>
      <w:r w:rsidRPr="006742C0">
        <w:rPr>
          <w:rFonts w:ascii="Times New Roman" w:eastAsia="Times New Roman" w:hAnsi="Times New Roman" w:cs="Times New Roman"/>
          <w:sz w:val="24"/>
          <w:szCs w:val="24"/>
          <w:lang w:eastAsia="ar-SA"/>
        </w:rPr>
        <w:t xml:space="preserve">по </w:t>
      </w:r>
      <w:r w:rsidR="00254AB7" w:rsidRPr="006742C0">
        <w:rPr>
          <w:rFonts w:ascii="Times New Roman" w:eastAsia="Times New Roman" w:hAnsi="Times New Roman" w:cs="Times New Roman"/>
          <w:sz w:val="24"/>
          <w:szCs w:val="24"/>
          <w:lang w:eastAsia="ar-SA"/>
        </w:rPr>
        <w:t>2</w:t>
      </w:r>
      <w:r w:rsidR="0033446C" w:rsidRPr="006742C0">
        <w:rPr>
          <w:rFonts w:ascii="Times New Roman" w:eastAsia="Times New Roman" w:hAnsi="Times New Roman" w:cs="Times New Roman"/>
          <w:sz w:val="24"/>
          <w:szCs w:val="24"/>
          <w:lang w:eastAsia="ar-SA"/>
        </w:rPr>
        <w:t>4</w:t>
      </w:r>
      <w:r w:rsidR="00F93CED" w:rsidRPr="006742C0">
        <w:rPr>
          <w:rFonts w:ascii="Times New Roman" w:eastAsia="Times New Roman" w:hAnsi="Times New Roman" w:cs="Times New Roman"/>
          <w:sz w:val="24"/>
          <w:szCs w:val="24"/>
          <w:lang w:eastAsia="ar-SA"/>
        </w:rPr>
        <w:t>.</w:t>
      </w:r>
      <w:r w:rsidR="006E783B" w:rsidRPr="006742C0">
        <w:rPr>
          <w:rFonts w:ascii="Times New Roman" w:eastAsia="Times New Roman" w:hAnsi="Times New Roman" w:cs="Times New Roman"/>
          <w:sz w:val="24"/>
          <w:szCs w:val="24"/>
          <w:lang w:eastAsia="ar-SA"/>
        </w:rPr>
        <w:t>0</w:t>
      </w:r>
      <w:r w:rsidR="0033446C" w:rsidRPr="006742C0">
        <w:rPr>
          <w:rFonts w:ascii="Times New Roman" w:eastAsia="Times New Roman" w:hAnsi="Times New Roman" w:cs="Times New Roman"/>
          <w:sz w:val="24"/>
          <w:szCs w:val="24"/>
          <w:lang w:eastAsia="ar-SA"/>
        </w:rPr>
        <w:t>4</w:t>
      </w:r>
      <w:r w:rsidR="00F93CED" w:rsidRPr="006742C0">
        <w:rPr>
          <w:rFonts w:ascii="Times New Roman" w:eastAsia="Times New Roman" w:hAnsi="Times New Roman" w:cs="Times New Roman"/>
          <w:sz w:val="24"/>
          <w:szCs w:val="24"/>
          <w:lang w:eastAsia="ar-SA"/>
        </w:rPr>
        <w:t>.201</w:t>
      </w:r>
      <w:r w:rsidR="006E783B" w:rsidRPr="006742C0">
        <w:rPr>
          <w:rFonts w:ascii="Times New Roman" w:eastAsia="Times New Roman" w:hAnsi="Times New Roman" w:cs="Times New Roman"/>
          <w:sz w:val="24"/>
          <w:szCs w:val="24"/>
          <w:lang w:eastAsia="ar-SA"/>
        </w:rPr>
        <w:t>8</w:t>
      </w:r>
      <w:r w:rsidRPr="006742C0">
        <w:rPr>
          <w:rFonts w:ascii="Times New Roman" w:eastAsia="Times New Roman" w:hAnsi="Times New Roman" w:cs="Times New Roman"/>
          <w:sz w:val="24"/>
          <w:szCs w:val="24"/>
          <w:lang w:eastAsia="ar-SA"/>
        </w:rPr>
        <w:t>.</w:t>
      </w:r>
      <w:bookmarkStart w:id="2" w:name="_GoBack"/>
      <w:bookmarkEnd w:id="2"/>
    </w:p>
    <w:p w:rsidR="00F80501" w:rsidRPr="002D09CE" w:rsidRDefault="00F80501" w:rsidP="007A4963">
      <w:pPr>
        <w:suppressAutoHyphens/>
        <w:autoSpaceDE w:val="0"/>
        <w:spacing w:after="0" w:line="240" w:lineRule="auto"/>
        <w:ind w:firstLine="709"/>
        <w:jc w:val="both"/>
        <w:rPr>
          <w:rFonts w:ascii="Times New Roman" w:eastAsia="Times New Roman" w:hAnsi="Times New Roman" w:cs="Times New Roman"/>
          <w:sz w:val="24"/>
          <w:szCs w:val="24"/>
          <w:lang w:eastAsia="ar-SA"/>
        </w:rPr>
      </w:pPr>
    </w:p>
    <w:p w:rsidR="00793970" w:rsidRPr="006D1F9B" w:rsidRDefault="00793970" w:rsidP="00793970">
      <w:pPr>
        <w:tabs>
          <w:tab w:val="left" w:pos="6987"/>
        </w:tabs>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w:t>
      </w:r>
      <w:r w:rsidRPr="00846019">
        <w:rPr>
          <w:rFonts w:ascii="Times New Roman" w:eastAsia="Times New Roman" w:hAnsi="Times New Roman" w:cs="Times New Roman"/>
          <w:b/>
          <w:sz w:val="24"/>
          <w:szCs w:val="24"/>
          <w:lang w:eastAsia="ru-RU"/>
        </w:rPr>
        <w:t xml:space="preserve">. </w:t>
      </w:r>
      <w:r w:rsidRPr="00DD2FAD">
        <w:rPr>
          <w:rFonts w:ascii="Times New Roman" w:eastAsia="Times New Roman" w:hAnsi="Times New Roman" w:cs="Times New Roman"/>
          <w:b/>
          <w:sz w:val="24"/>
          <w:szCs w:val="24"/>
          <w:lang w:eastAsia="ru-RU"/>
        </w:rPr>
        <w:t>Критерии оценки и их значимость</w:t>
      </w:r>
      <w:r>
        <w:rPr>
          <w:rFonts w:ascii="Times New Roman" w:eastAsia="Times New Roman" w:hAnsi="Times New Roman" w:cs="Times New Roman"/>
          <w:b/>
          <w:sz w:val="24"/>
          <w:szCs w:val="24"/>
          <w:lang w:eastAsia="ru-RU"/>
        </w:rPr>
        <w:t>:</w:t>
      </w:r>
    </w:p>
    <w:p w:rsidR="00793970" w:rsidRPr="006D1F9B" w:rsidRDefault="00793970" w:rsidP="00793970">
      <w:pPr>
        <w:tabs>
          <w:tab w:val="left" w:pos="6987"/>
        </w:tabs>
        <w:spacing w:after="0" w:line="240" w:lineRule="auto"/>
        <w:ind w:firstLine="709"/>
        <w:jc w:val="both"/>
        <w:rPr>
          <w:rFonts w:ascii="Times New Roman" w:eastAsia="Times New Roman" w:hAnsi="Times New Roman" w:cs="Times New Roman"/>
          <w:b/>
          <w:sz w:val="24"/>
          <w:szCs w:val="24"/>
          <w:lang w:eastAsia="ru-RU"/>
        </w:rPr>
      </w:pPr>
      <w:r w:rsidRPr="006D1F9B">
        <w:rPr>
          <w:rFonts w:ascii="Times New Roman" w:eastAsia="Times New Roman" w:hAnsi="Times New Roman" w:cs="Times New Roman"/>
          <w:sz w:val="24"/>
          <w:szCs w:val="24"/>
          <w:lang w:eastAsia="ru-RU"/>
        </w:rPr>
        <w:t>В рамках оценочной стадии Комиссия по закупке оценивает и сопоставляет заявки по следующим критериям:</w:t>
      </w:r>
    </w:p>
    <w:tbl>
      <w:tblPr>
        <w:tblStyle w:val="72"/>
        <w:tblW w:w="0" w:type="auto"/>
        <w:tblLook w:val="04A0" w:firstRow="1" w:lastRow="0" w:firstColumn="1" w:lastColumn="0" w:noHBand="0" w:noVBand="1"/>
      </w:tblPr>
      <w:tblGrid>
        <w:gridCol w:w="2376"/>
        <w:gridCol w:w="2552"/>
        <w:gridCol w:w="2552"/>
        <w:gridCol w:w="2551"/>
      </w:tblGrid>
      <w:tr w:rsidR="00793970" w:rsidRPr="00DB0024" w:rsidTr="008D70F6">
        <w:tc>
          <w:tcPr>
            <w:tcW w:w="4928" w:type="dxa"/>
            <w:gridSpan w:val="2"/>
            <w:vAlign w:val="center"/>
          </w:tcPr>
          <w:p w:rsidR="00793970" w:rsidRPr="00DB0024" w:rsidRDefault="00793970" w:rsidP="008D70F6">
            <w:pPr>
              <w:jc w:val="center"/>
              <w:rPr>
                <w:rFonts w:ascii="Times New Roman" w:eastAsia="Calibri" w:hAnsi="Times New Roman" w:cs="Times New Roman"/>
                <w:b/>
                <w:bCs/>
                <w:sz w:val="24"/>
                <w:szCs w:val="24"/>
                <w:lang w:eastAsia="ru-RU"/>
              </w:rPr>
            </w:pPr>
            <w:r w:rsidRPr="00DB0024">
              <w:rPr>
                <w:rFonts w:ascii="Times New Roman" w:eastAsia="Times New Roman" w:hAnsi="Times New Roman" w:cs="Times New Roman"/>
                <w:b/>
                <w:bCs/>
                <w:sz w:val="24"/>
                <w:szCs w:val="24"/>
                <w:lang w:eastAsia="ru-RU"/>
              </w:rPr>
              <w:t>Цена договора</w:t>
            </w:r>
          </w:p>
        </w:tc>
        <w:tc>
          <w:tcPr>
            <w:tcW w:w="5103" w:type="dxa"/>
            <w:gridSpan w:val="2"/>
            <w:vAlign w:val="center"/>
          </w:tcPr>
          <w:p w:rsidR="00793970" w:rsidRPr="00DB0024" w:rsidRDefault="00793970" w:rsidP="008D70F6">
            <w:pPr>
              <w:jc w:val="center"/>
              <w:rPr>
                <w:rFonts w:ascii="Times New Roman" w:eastAsia="Times New Roman" w:hAnsi="Times New Roman" w:cs="Times New Roman"/>
                <w:b/>
                <w:sz w:val="24"/>
                <w:szCs w:val="24"/>
                <w:lang w:eastAsia="ru-RU"/>
              </w:rPr>
            </w:pPr>
            <w:r w:rsidRPr="00DB0024">
              <w:rPr>
                <w:rFonts w:ascii="Times New Roman" w:eastAsia="Times New Roman" w:hAnsi="Times New Roman" w:cs="Times New Roman"/>
                <w:b/>
                <w:sz w:val="24"/>
                <w:szCs w:val="24"/>
                <w:lang w:eastAsia="ru-RU"/>
              </w:rPr>
              <w:t>Наличие у Участника запроса предложений материально-технических ресурсов</w:t>
            </w:r>
          </w:p>
        </w:tc>
      </w:tr>
      <w:tr w:rsidR="00793970" w:rsidRPr="00DB0024" w:rsidTr="008D70F6">
        <w:tc>
          <w:tcPr>
            <w:tcW w:w="2376" w:type="dxa"/>
            <w:vAlign w:val="center"/>
          </w:tcPr>
          <w:p w:rsidR="00793970" w:rsidRPr="00DB0024" w:rsidRDefault="00793970" w:rsidP="008D70F6">
            <w:pPr>
              <w:jc w:val="cente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Макс. Оценка</w:t>
            </w:r>
          </w:p>
        </w:tc>
        <w:tc>
          <w:tcPr>
            <w:tcW w:w="2552" w:type="dxa"/>
            <w:vAlign w:val="center"/>
          </w:tcPr>
          <w:p w:rsidR="00793970" w:rsidRPr="00DB0024" w:rsidRDefault="00793970" w:rsidP="008D70F6">
            <w:pPr>
              <w:jc w:val="cente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Значимость критерия</w:t>
            </w:r>
          </w:p>
        </w:tc>
        <w:tc>
          <w:tcPr>
            <w:tcW w:w="2552" w:type="dxa"/>
            <w:vAlign w:val="center"/>
          </w:tcPr>
          <w:p w:rsidR="00793970" w:rsidRPr="00DB0024" w:rsidRDefault="00793970" w:rsidP="008D70F6">
            <w:pPr>
              <w:jc w:val="cente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Макс. Оценка</w:t>
            </w:r>
          </w:p>
        </w:tc>
        <w:tc>
          <w:tcPr>
            <w:tcW w:w="2551" w:type="dxa"/>
            <w:vAlign w:val="center"/>
          </w:tcPr>
          <w:p w:rsidR="00793970" w:rsidRPr="00DB0024" w:rsidRDefault="00793970" w:rsidP="008D70F6">
            <w:pPr>
              <w:jc w:val="center"/>
              <w:rPr>
                <w:rFonts w:ascii="Times New Roman" w:eastAsia="Calibri" w:hAnsi="Times New Roman" w:cs="Times New Roman"/>
                <w:sz w:val="24"/>
                <w:szCs w:val="24"/>
                <w:lang w:eastAsia="ru-RU"/>
              </w:rPr>
            </w:pPr>
            <w:r w:rsidRPr="00DB0024">
              <w:rPr>
                <w:rFonts w:ascii="Times New Roman" w:eastAsia="Times New Roman" w:hAnsi="Times New Roman" w:cs="Times New Roman"/>
                <w:sz w:val="24"/>
                <w:szCs w:val="24"/>
                <w:lang w:eastAsia="ru-RU"/>
              </w:rPr>
              <w:t>Значимость критерия</w:t>
            </w:r>
          </w:p>
        </w:tc>
      </w:tr>
      <w:tr w:rsidR="00793970" w:rsidRPr="00DB0024" w:rsidTr="008D70F6">
        <w:tc>
          <w:tcPr>
            <w:tcW w:w="2376" w:type="dxa"/>
            <w:vAlign w:val="center"/>
          </w:tcPr>
          <w:p w:rsidR="00793970" w:rsidRPr="00DB0024" w:rsidRDefault="00793970" w:rsidP="008D70F6">
            <w:pPr>
              <w:jc w:val="center"/>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5</w:t>
            </w:r>
          </w:p>
        </w:tc>
        <w:tc>
          <w:tcPr>
            <w:tcW w:w="2552" w:type="dxa"/>
            <w:vAlign w:val="center"/>
          </w:tcPr>
          <w:p w:rsidR="00793970" w:rsidRPr="00DB0024" w:rsidRDefault="00793970" w:rsidP="008D70F6">
            <w:pPr>
              <w:jc w:val="center"/>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80 %</w:t>
            </w:r>
          </w:p>
        </w:tc>
        <w:tc>
          <w:tcPr>
            <w:tcW w:w="2552" w:type="dxa"/>
            <w:vAlign w:val="center"/>
          </w:tcPr>
          <w:p w:rsidR="00793970" w:rsidRPr="00DB0024" w:rsidRDefault="00793970" w:rsidP="008D70F6">
            <w:pPr>
              <w:jc w:val="center"/>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5</w:t>
            </w:r>
          </w:p>
        </w:tc>
        <w:tc>
          <w:tcPr>
            <w:tcW w:w="2551" w:type="dxa"/>
            <w:vAlign w:val="center"/>
          </w:tcPr>
          <w:p w:rsidR="00793970" w:rsidRPr="00DB0024" w:rsidRDefault="00793970" w:rsidP="008D70F6">
            <w:pPr>
              <w:jc w:val="center"/>
              <w:rPr>
                <w:rFonts w:ascii="Times New Roman" w:eastAsia="Times New Roman" w:hAnsi="Times New Roman" w:cs="Times New Roman"/>
                <w:sz w:val="24"/>
                <w:szCs w:val="24"/>
                <w:lang w:eastAsia="ru-RU"/>
              </w:rPr>
            </w:pPr>
            <w:r w:rsidRPr="00DB0024">
              <w:rPr>
                <w:rFonts w:ascii="Times New Roman" w:eastAsia="Times New Roman" w:hAnsi="Times New Roman" w:cs="Times New Roman"/>
                <w:sz w:val="24"/>
                <w:szCs w:val="24"/>
                <w:lang w:eastAsia="ru-RU"/>
              </w:rPr>
              <w:t>20%</w:t>
            </w:r>
          </w:p>
        </w:tc>
      </w:tr>
    </w:tbl>
    <w:p w:rsidR="00793970" w:rsidRPr="00DD2FAD" w:rsidRDefault="00793970" w:rsidP="006F104B">
      <w:pPr>
        <w:spacing w:after="0" w:line="240" w:lineRule="auto"/>
        <w:ind w:firstLine="708"/>
        <w:jc w:val="both"/>
        <w:rPr>
          <w:rFonts w:ascii="Times New Roman" w:hAnsi="Times New Roman" w:cs="Times New Roman"/>
          <w:sz w:val="24"/>
          <w:szCs w:val="24"/>
          <w:lang w:eastAsia="ar-SA"/>
        </w:rPr>
      </w:pPr>
      <w:r w:rsidRPr="00DD2FAD">
        <w:rPr>
          <w:rFonts w:ascii="Times New Roman" w:hAnsi="Times New Roman" w:cs="Times New Roman"/>
          <w:sz w:val="24"/>
          <w:szCs w:val="24"/>
          <w:lang w:eastAsia="ar-SA"/>
        </w:rPr>
        <w:t xml:space="preserve">Порядок оценки заявок по каждому критерию, </w:t>
      </w:r>
      <w:r>
        <w:rPr>
          <w:rFonts w:ascii="Times New Roman" w:hAnsi="Times New Roman" w:cs="Times New Roman"/>
          <w:sz w:val="24"/>
          <w:szCs w:val="24"/>
          <w:lang w:eastAsia="ar-SA"/>
        </w:rPr>
        <w:t xml:space="preserve">а также другие условия Договора </w:t>
      </w:r>
      <w:r w:rsidRPr="00DD2FAD">
        <w:rPr>
          <w:rFonts w:ascii="Times New Roman" w:hAnsi="Times New Roman" w:cs="Times New Roman"/>
          <w:sz w:val="24"/>
          <w:szCs w:val="24"/>
          <w:lang w:eastAsia="ar-SA"/>
        </w:rPr>
        <w:t>подробно указаны в Документации.</w:t>
      </w:r>
    </w:p>
    <w:p w:rsidR="00793970" w:rsidRDefault="00793970" w:rsidP="007A4963">
      <w:pPr>
        <w:spacing w:after="0" w:line="240" w:lineRule="auto"/>
        <w:ind w:firstLine="709"/>
        <w:rPr>
          <w:rFonts w:ascii="Times New Roman" w:hAnsi="Times New Roman" w:cs="Times New Roman"/>
          <w:b/>
          <w:sz w:val="24"/>
          <w:szCs w:val="24"/>
          <w:lang w:eastAsia="ar-SA"/>
        </w:rPr>
      </w:pPr>
    </w:p>
    <w:p w:rsidR="003A1353" w:rsidRPr="00237B79" w:rsidRDefault="00793970" w:rsidP="007A4963">
      <w:pPr>
        <w:spacing w:after="0" w:line="240" w:lineRule="auto"/>
        <w:ind w:firstLine="709"/>
        <w:rPr>
          <w:rFonts w:ascii="Times New Roman" w:hAnsi="Times New Roman" w:cs="Times New Roman"/>
          <w:b/>
          <w:sz w:val="24"/>
          <w:szCs w:val="24"/>
          <w:lang w:eastAsia="ar-SA"/>
        </w:rPr>
      </w:pPr>
      <w:r w:rsidRPr="00CD26EC">
        <w:rPr>
          <w:rFonts w:ascii="Times New Roman" w:hAnsi="Times New Roman" w:cs="Times New Roman"/>
          <w:b/>
          <w:sz w:val="24"/>
          <w:szCs w:val="24"/>
          <w:lang w:eastAsia="ar-SA"/>
        </w:rPr>
        <w:t>10</w:t>
      </w:r>
      <w:r w:rsidR="003A1353" w:rsidRPr="00CD26EC">
        <w:rPr>
          <w:rFonts w:ascii="Times New Roman" w:hAnsi="Times New Roman" w:cs="Times New Roman"/>
          <w:b/>
          <w:sz w:val="24"/>
          <w:szCs w:val="24"/>
          <w:lang w:eastAsia="ar-SA"/>
        </w:rPr>
        <w:t>. Приоритет</w:t>
      </w:r>
    </w:p>
    <w:p w:rsidR="003A1353" w:rsidRPr="004700BF" w:rsidRDefault="003A1353" w:rsidP="007A496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sz w:val="24"/>
          <w:szCs w:val="24"/>
          <w:lang w:eastAsia="ar-SA"/>
        </w:rPr>
        <w:t>Согласно Постановления № 925</w:t>
      </w:r>
      <w:r w:rsidR="00D50F2B">
        <w:rPr>
          <w:rFonts w:ascii="Times New Roman" w:eastAsia="Times New Roman" w:hAnsi="Times New Roman" w:cs="Times New Roman"/>
          <w:sz w:val="24"/>
          <w:szCs w:val="24"/>
          <w:lang w:eastAsia="ar-SA"/>
        </w:rPr>
        <w:t xml:space="preserve"> </w:t>
      </w:r>
      <w:r w:rsidR="00CD26EC" w:rsidRPr="00CD26EC">
        <w:rPr>
          <w:rFonts w:ascii="Times New Roman" w:eastAsia="Times New Roman" w:hAnsi="Times New Roman" w:cs="Times New Roman"/>
          <w:sz w:val="24"/>
          <w:szCs w:val="24"/>
          <w:lang w:eastAsia="ar-SA"/>
        </w:rPr>
        <w:t>от 16.09.2016</w:t>
      </w:r>
      <w:r w:rsidRPr="00237B79">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3A2F0D" w:rsidRPr="003A2F0D" w:rsidRDefault="003A2F0D" w:rsidP="003A2F0D">
      <w:pPr>
        <w:suppressAutoHyphens/>
        <w:autoSpaceDE w:val="0"/>
        <w:spacing w:after="0" w:line="240" w:lineRule="auto"/>
        <w:jc w:val="both"/>
        <w:rPr>
          <w:rFonts w:ascii="Times New Roman" w:eastAsia="Times New Roman" w:hAnsi="Times New Roman" w:cs="Times New Roman"/>
          <w:color w:val="FF0000"/>
          <w:sz w:val="24"/>
          <w:szCs w:val="24"/>
          <w:lang w:eastAsia="ar-SA"/>
        </w:rPr>
        <w:sectPr w:rsidR="003A2F0D" w:rsidRPr="003A2F0D" w:rsidSect="008F2B52">
          <w:headerReference w:type="default" r:id="rId9"/>
          <w:headerReference w:type="first" r:id="rId10"/>
          <w:pgSz w:w="11906" w:h="16838"/>
          <w:pgMar w:top="851" w:right="567" w:bottom="851" w:left="1418" w:header="720" w:footer="646" w:gutter="0"/>
          <w:cols w:space="720"/>
          <w:titlePg/>
          <w:docGrid w:linePitch="600" w:charSpace="36864"/>
        </w:sect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3" w:name="_Toc474929115"/>
      <w:r w:rsidRPr="003A2F0D">
        <w:rPr>
          <w:rFonts w:ascii="Times New Roman" w:eastAsia="Times New Roman" w:hAnsi="Times New Roman" w:cs="Times New Roman"/>
          <w:iCs/>
          <w:sz w:val="24"/>
          <w:szCs w:val="24"/>
          <w:lang w:val="x-none" w:eastAsia="ar-SA"/>
        </w:rPr>
        <w:lastRenderedPageBreak/>
        <w:t>СОДЕРЖАНИЕ</w:t>
      </w:r>
      <w:bookmarkEnd w:id="3"/>
    </w:p>
    <w:p w:rsidR="003806F2" w:rsidRDefault="003A2F0D">
      <w:pPr>
        <w:pStyle w:val="1fc"/>
        <w:rPr>
          <w:rFonts w:asciiTheme="minorHAnsi" w:eastAsiaTheme="minorEastAsia" w:hAnsiTheme="minorHAnsi" w:cstheme="minorBidi"/>
          <w:b w:val="0"/>
          <w:bCs w:val="0"/>
          <w:caps w:val="0"/>
          <w:noProof/>
          <w:sz w:val="22"/>
          <w:szCs w:val="22"/>
          <w:lang w:eastAsia="ru-RU"/>
        </w:rPr>
      </w:pPr>
      <w:r w:rsidRPr="003A2F0D">
        <w:rPr>
          <w:color w:val="FF0000"/>
        </w:rPr>
        <w:fldChar w:fldCharType="begin"/>
      </w:r>
      <w:r w:rsidRPr="003A2F0D">
        <w:rPr>
          <w:color w:val="FF0000"/>
        </w:rPr>
        <w:instrText xml:space="preserve"> TOC \o "1-3" \h \z \u </w:instrText>
      </w:r>
      <w:r w:rsidRPr="003A2F0D">
        <w:rPr>
          <w:color w:val="FF0000"/>
        </w:rPr>
        <w:fldChar w:fldCharType="separate"/>
      </w:r>
      <w:hyperlink w:anchor="_Toc474929114" w:history="1">
        <w:r w:rsidR="003806F2" w:rsidRPr="00F6357C">
          <w:rPr>
            <w:rStyle w:val="af"/>
            <w:rFonts w:eastAsia="Times New Roman"/>
            <w:iCs/>
            <w:noProof/>
            <w:lang w:val="x-none"/>
          </w:rPr>
          <w:t>Информационная карта</w:t>
        </w:r>
        <w:r w:rsidR="003806F2">
          <w:rPr>
            <w:noProof/>
            <w:webHidden/>
          </w:rPr>
          <w:tab/>
        </w:r>
        <w:r w:rsidR="003806F2">
          <w:rPr>
            <w:noProof/>
            <w:webHidden/>
          </w:rPr>
          <w:fldChar w:fldCharType="begin"/>
        </w:r>
        <w:r w:rsidR="003806F2">
          <w:rPr>
            <w:noProof/>
            <w:webHidden/>
          </w:rPr>
          <w:instrText xml:space="preserve"> PAGEREF _Toc474929114 \h </w:instrText>
        </w:r>
        <w:r w:rsidR="003806F2">
          <w:rPr>
            <w:noProof/>
            <w:webHidden/>
          </w:rPr>
        </w:r>
        <w:r w:rsidR="003806F2">
          <w:rPr>
            <w:noProof/>
            <w:webHidden/>
          </w:rPr>
          <w:fldChar w:fldCharType="separate"/>
        </w:r>
        <w:r w:rsidR="00056705">
          <w:rPr>
            <w:noProof/>
            <w:webHidden/>
          </w:rPr>
          <w:t>2</w:t>
        </w:r>
        <w:r w:rsidR="003806F2">
          <w:rPr>
            <w:noProof/>
            <w:webHidden/>
          </w:rPr>
          <w:fldChar w:fldCharType="end"/>
        </w:r>
      </w:hyperlink>
    </w:p>
    <w:p w:rsidR="003806F2" w:rsidRDefault="006742C0">
      <w:pPr>
        <w:pStyle w:val="1fc"/>
        <w:rPr>
          <w:rFonts w:asciiTheme="minorHAnsi" w:eastAsiaTheme="minorEastAsia" w:hAnsiTheme="minorHAnsi" w:cstheme="minorBidi"/>
          <w:b w:val="0"/>
          <w:bCs w:val="0"/>
          <w:caps w:val="0"/>
          <w:noProof/>
          <w:sz w:val="22"/>
          <w:szCs w:val="22"/>
          <w:lang w:eastAsia="ru-RU"/>
        </w:rPr>
      </w:pPr>
      <w:hyperlink w:anchor="_Toc474929115" w:history="1">
        <w:r w:rsidR="003806F2" w:rsidRPr="00F6357C">
          <w:rPr>
            <w:rStyle w:val="af"/>
            <w:rFonts w:eastAsia="Times New Roman"/>
            <w:iCs/>
            <w:noProof/>
            <w:lang w:val="x-none"/>
          </w:rPr>
          <w:t>СОДЕРЖАНИЕ</w:t>
        </w:r>
        <w:r w:rsidR="003806F2">
          <w:rPr>
            <w:noProof/>
            <w:webHidden/>
          </w:rPr>
          <w:tab/>
        </w:r>
        <w:r w:rsidR="003806F2">
          <w:rPr>
            <w:noProof/>
            <w:webHidden/>
          </w:rPr>
          <w:fldChar w:fldCharType="begin"/>
        </w:r>
        <w:r w:rsidR="003806F2">
          <w:rPr>
            <w:noProof/>
            <w:webHidden/>
          </w:rPr>
          <w:instrText xml:space="preserve"> PAGEREF _Toc474929115 \h </w:instrText>
        </w:r>
        <w:r w:rsidR="003806F2">
          <w:rPr>
            <w:noProof/>
            <w:webHidden/>
          </w:rPr>
        </w:r>
        <w:r w:rsidR="003806F2">
          <w:rPr>
            <w:noProof/>
            <w:webHidden/>
          </w:rPr>
          <w:fldChar w:fldCharType="separate"/>
        </w:r>
        <w:r w:rsidR="00056705">
          <w:rPr>
            <w:noProof/>
            <w:webHidden/>
          </w:rPr>
          <w:t>6</w:t>
        </w:r>
        <w:r w:rsidR="003806F2">
          <w:rPr>
            <w:noProof/>
            <w:webHidden/>
          </w:rPr>
          <w:fldChar w:fldCharType="end"/>
        </w:r>
      </w:hyperlink>
    </w:p>
    <w:p w:rsidR="003806F2" w:rsidRDefault="006742C0">
      <w:pPr>
        <w:pStyle w:val="1fc"/>
        <w:rPr>
          <w:rFonts w:asciiTheme="minorHAnsi" w:eastAsiaTheme="minorEastAsia" w:hAnsiTheme="minorHAnsi" w:cstheme="minorBidi"/>
          <w:b w:val="0"/>
          <w:bCs w:val="0"/>
          <w:caps w:val="0"/>
          <w:noProof/>
          <w:sz w:val="22"/>
          <w:szCs w:val="22"/>
          <w:lang w:eastAsia="ru-RU"/>
        </w:rPr>
      </w:pPr>
      <w:hyperlink w:anchor="_Toc474929116" w:history="1">
        <w:r w:rsidR="003806F2" w:rsidRPr="00F6357C">
          <w:rPr>
            <w:rStyle w:val="af"/>
            <w:rFonts w:eastAsia="Times New Roman"/>
            <w:iCs/>
            <w:noProof/>
          </w:rPr>
          <w:t xml:space="preserve">1. </w:t>
        </w:r>
        <w:r w:rsidR="003806F2" w:rsidRPr="00F6357C">
          <w:rPr>
            <w:rStyle w:val="af"/>
            <w:rFonts w:eastAsia="Times New Roman"/>
            <w:iCs/>
            <w:noProof/>
            <w:lang w:val="x-none"/>
          </w:rPr>
          <w:t>Термины и определения</w:t>
        </w:r>
        <w:r w:rsidR="003806F2">
          <w:rPr>
            <w:noProof/>
            <w:webHidden/>
          </w:rPr>
          <w:tab/>
        </w:r>
        <w:r w:rsidR="003806F2">
          <w:rPr>
            <w:noProof/>
            <w:webHidden/>
          </w:rPr>
          <w:fldChar w:fldCharType="begin"/>
        </w:r>
        <w:r w:rsidR="003806F2">
          <w:rPr>
            <w:noProof/>
            <w:webHidden/>
          </w:rPr>
          <w:instrText xml:space="preserve"> PAGEREF _Toc474929116 \h </w:instrText>
        </w:r>
        <w:r w:rsidR="003806F2">
          <w:rPr>
            <w:noProof/>
            <w:webHidden/>
          </w:rPr>
        </w:r>
        <w:r w:rsidR="003806F2">
          <w:rPr>
            <w:noProof/>
            <w:webHidden/>
          </w:rPr>
          <w:fldChar w:fldCharType="separate"/>
        </w:r>
        <w:r w:rsidR="00056705">
          <w:rPr>
            <w:noProof/>
            <w:webHidden/>
          </w:rPr>
          <w:t>7</w:t>
        </w:r>
        <w:r w:rsidR="003806F2">
          <w:rPr>
            <w:noProof/>
            <w:webHidden/>
          </w:rPr>
          <w:fldChar w:fldCharType="end"/>
        </w:r>
      </w:hyperlink>
    </w:p>
    <w:p w:rsidR="003806F2" w:rsidRDefault="006742C0">
      <w:pPr>
        <w:pStyle w:val="1fc"/>
        <w:tabs>
          <w:tab w:val="left" w:pos="440"/>
        </w:tabs>
        <w:rPr>
          <w:rFonts w:asciiTheme="minorHAnsi" w:eastAsiaTheme="minorEastAsia" w:hAnsiTheme="minorHAnsi" w:cstheme="minorBidi"/>
          <w:b w:val="0"/>
          <w:bCs w:val="0"/>
          <w:caps w:val="0"/>
          <w:noProof/>
          <w:sz w:val="22"/>
          <w:szCs w:val="22"/>
          <w:lang w:eastAsia="ru-RU"/>
        </w:rPr>
      </w:pPr>
      <w:hyperlink w:anchor="_Toc474929117" w:history="1">
        <w:r w:rsidR="003806F2" w:rsidRPr="00F6357C">
          <w:rPr>
            <w:rStyle w:val="af"/>
            <w:rFonts w:eastAsia="Times New Roman"/>
            <w:iCs/>
            <w:noProof/>
            <w:lang w:val="x-none"/>
          </w:rPr>
          <w:t>2.</w:t>
        </w:r>
        <w:r w:rsidR="006978F8" w:rsidRPr="00F6357C">
          <w:rPr>
            <w:rStyle w:val="af"/>
            <w:rFonts w:eastAsia="Times New Roman"/>
            <w:iCs/>
            <w:noProof/>
            <w:lang w:val="x-none"/>
          </w:rPr>
          <w:t xml:space="preserve"> </w:t>
        </w:r>
        <w:r w:rsidR="003806F2" w:rsidRPr="00F6357C">
          <w:rPr>
            <w:rStyle w:val="af"/>
            <w:rFonts w:eastAsia="Times New Roman"/>
            <w:iCs/>
            <w:noProof/>
            <w:lang w:val="x-none"/>
          </w:rPr>
          <w:t>Общие положения</w:t>
        </w:r>
        <w:r w:rsidR="003806F2">
          <w:rPr>
            <w:noProof/>
            <w:webHidden/>
          </w:rPr>
          <w:tab/>
        </w:r>
        <w:r w:rsidR="003806F2">
          <w:rPr>
            <w:noProof/>
            <w:webHidden/>
          </w:rPr>
          <w:fldChar w:fldCharType="begin"/>
        </w:r>
        <w:r w:rsidR="003806F2">
          <w:rPr>
            <w:noProof/>
            <w:webHidden/>
          </w:rPr>
          <w:instrText xml:space="preserve"> PAGEREF _Toc474929117 \h </w:instrText>
        </w:r>
        <w:r w:rsidR="003806F2">
          <w:rPr>
            <w:noProof/>
            <w:webHidden/>
          </w:rPr>
        </w:r>
        <w:r w:rsidR="003806F2">
          <w:rPr>
            <w:noProof/>
            <w:webHidden/>
          </w:rPr>
          <w:fldChar w:fldCharType="separate"/>
        </w:r>
        <w:r w:rsidR="00056705">
          <w:rPr>
            <w:noProof/>
            <w:webHidden/>
          </w:rPr>
          <w:t>8</w:t>
        </w:r>
        <w:r w:rsidR="003806F2">
          <w:rPr>
            <w:noProof/>
            <w:webHidden/>
          </w:rPr>
          <w:fldChar w:fldCharType="end"/>
        </w:r>
      </w:hyperlink>
    </w:p>
    <w:p w:rsidR="003806F2" w:rsidRDefault="006742C0">
      <w:pPr>
        <w:pStyle w:val="1fc"/>
        <w:rPr>
          <w:rFonts w:asciiTheme="minorHAnsi" w:eastAsiaTheme="minorEastAsia" w:hAnsiTheme="minorHAnsi" w:cstheme="minorBidi"/>
          <w:b w:val="0"/>
          <w:bCs w:val="0"/>
          <w:caps w:val="0"/>
          <w:noProof/>
          <w:sz w:val="22"/>
          <w:szCs w:val="22"/>
          <w:lang w:eastAsia="ru-RU"/>
        </w:rPr>
      </w:pPr>
      <w:hyperlink w:anchor="_Toc474929118" w:history="1">
        <w:r w:rsidR="003806F2" w:rsidRPr="00F6357C">
          <w:rPr>
            <w:rStyle w:val="af"/>
            <w:rFonts w:eastAsia="Times New Roman"/>
            <w:iCs/>
            <w:noProof/>
            <w:lang w:val="x-none"/>
          </w:rPr>
          <w:t xml:space="preserve">3. Требования к </w:t>
        </w:r>
        <w:r w:rsidR="003806F2" w:rsidRPr="00F6357C">
          <w:rPr>
            <w:rStyle w:val="af"/>
            <w:rFonts w:eastAsia="Times New Roman"/>
            <w:iCs/>
            <w:noProof/>
          </w:rPr>
          <w:t>У</w:t>
        </w:r>
        <w:r w:rsidR="003806F2" w:rsidRPr="00F6357C">
          <w:rPr>
            <w:rStyle w:val="af"/>
            <w:rFonts w:eastAsia="Times New Roman"/>
            <w:iCs/>
            <w:noProof/>
            <w:lang w:val="x-none"/>
          </w:rPr>
          <w:t>частникам закупки. Заявка и прилагаемые к ней документы.</w:t>
        </w:r>
        <w:r w:rsidR="003806F2">
          <w:rPr>
            <w:noProof/>
            <w:webHidden/>
          </w:rPr>
          <w:tab/>
        </w:r>
        <w:r w:rsidR="003806F2">
          <w:rPr>
            <w:noProof/>
            <w:webHidden/>
          </w:rPr>
          <w:fldChar w:fldCharType="begin"/>
        </w:r>
        <w:r w:rsidR="003806F2">
          <w:rPr>
            <w:noProof/>
            <w:webHidden/>
          </w:rPr>
          <w:instrText xml:space="preserve"> PAGEREF _Toc474929118 \h </w:instrText>
        </w:r>
        <w:r w:rsidR="003806F2">
          <w:rPr>
            <w:noProof/>
            <w:webHidden/>
          </w:rPr>
        </w:r>
        <w:r w:rsidR="003806F2">
          <w:rPr>
            <w:noProof/>
            <w:webHidden/>
          </w:rPr>
          <w:fldChar w:fldCharType="separate"/>
        </w:r>
        <w:r w:rsidR="00056705">
          <w:rPr>
            <w:noProof/>
            <w:webHidden/>
          </w:rPr>
          <w:t>9</w:t>
        </w:r>
        <w:r w:rsidR="003806F2">
          <w:rPr>
            <w:noProof/>
            <w:webHidden/>
          </w:rPr>
          <w:fldChar w:fldCharType="end"/>
        </w:r>
      </w:hyperlink>
    </w:p>
    <w:p w:rsidR="003806F2" w:rsidRDefault="006742C0">
      <w:pPr>
        <w:pStyle w:val="1fc"/>
        <w:tabs>
          <w:tab w:val="left" w:pos="440"/>
        </w:tabs>
        <w:rPr>
          <w:rFonts w:asciiTheme="minorHAnsi" w:eastAsiaTheme="minorEastAsia" w:hAnsiTheme="minorHAnsi" w:cstheme="minorBidi"/>
          <w:b w:val="0"/>
          <w:bCs w:val="0"/>
          <w:caps w:val="0"/>
          <w:noProof/>
          <w:sz w:val="22"/>
          <w:szCs w:val="22"/>
          <w:lang w:eastAsia="ru-RU"/>
        </w:rPr>
      </w:pPr>
      <w:hyperlink w:anchor="_Toc474929119" w:history="1">
        <w:r w:rsidR="003806F2" w:rsidRPr="00F6357C">
          <w:rPr>
            <w:rStyle w:val="af"/>
            <w:rFonts w:eastAsia="Times New Roman"/>
            <w:iCs/>
            <w:noProof/>
            <w:lang w:val="x-none"/>
          </w:rPr>
          <w:t>4.</w:t>
        </w:r>
        <w:r w:rsidR="006978F8" w:rsidRPr="00F6357C">
          <w:rPr>
            <w:rStyle w:val="af"/>
            <w:rFonts w:eastAsia="Times New Roman"/>
            <w:iCs/>
            <w:noProof/>
            <w:lang w:val="x-none"/>
          </w:rPr>
          <w:t xml:space="preserve"> </w:t>
        </w:r>
        <w:r w:rsidR="003806F2" w:rsidRPr="00F6357C">
          <w:rPr>
            <w:rStyle w:val="af"/>
            <w:rFonts w:eastAsia="Times New Roman"/>
            <w:iCs/>
            <w:noProof/>
            <w:lang w:val="x-none"/>
          </w:rPr>
          <w:t>Порядок проведения запроса предложений</w:t>
        </w:r>
        <w:r w:rsidR="003806F2">
          <w:rPr>
            <w:noProof/>
            <w:webHidden/>
          </w:rPr>
          <w:tab/>
        </w:r>
        <w:r w:rsidR="003806F2">
          <w:rPr>
            <w:noProof/>
            <w:webHidden/>
          </w:rPr>
          <w:fldChar w:fldCharType="begin"/>
        </w:r>
        <w:r w:rsidR="003806F2">
          <w:rPr>
            <w:noProof/>
            <w:webHidden/>
          </w:rPr>
          <w:instrText xml:space="preserve"> PAGEREF _Toc474929119 \h </w:instrText>
        </w:r>
        <w:r w:rsidR="003806F2">
          <w:rPr>
            <w:noProof/>
            <w:webHidden/>
          </w:rPr>
        </w:r>
        <w:r w:rsidR="003806F2">
          <w:rPr>
            <w:noProof/>
            <w:webHidden/>
          </w:rPr>
          <w:fldChar w:fldCharType="separate"/>
        </w:r>
        <w:r w:rsidR="00056705">
          <w:rPr>
            <w:noProof/>
            <w:webHidden/>
          </w:rPr>
          <w:t>13</w:t>
        </w:r>
        <w:r w:rsidR="003806F2">
          <w:rPr>
            <w:noProof/>
            <w:webHidden/>
          </w:rPr>
          <w:fldChar w:fldCharType="end"/>
        </w:r>
      </w:hyperlink>
    </w:p>
    <w:p w:rsidR="003806F2" w:rsidRDefault="006742C0">
      <w:pPr>
        <w:pStyle w:val="1fc"/>
        <w:tabs>
          <w:tab w:val="left" w:pos="440"/>
        </w:tabs>
        <w:rPr>
          <w:rFonts w:asciiTheme="minorHAnsi" w:eastAsiaTheme="minorEastAsia" w:hAnsiTheme="minorHAnsi" w:cstheme="minorBidi"/>
          <w:b w:val="0"/>
          <w:bCs w:val="0"/>
          <w:caps w:val="0"/>
          <w:noProof/>
          <w:sz w:val="22"/>
          <w:szCs w:val="22"/>
          <w:lang w:eastAsia="ru-RU"/>
        </w:rPr>
      </w:pPr>
      <w:hyperlink w:anchor="_Toc474929136" w:history="1">
        <w:r w:rsidR="003806F2" w:rsidRPr="00F6357C">
          <w:rPr>
            <w:rStyle w:val="af"/>
            <w:rFonts w:eastAsia="MS Mincho"/>
            <w:iCs/>
            <w:noProof/>
            <w:snapToGrid w:val="0"/>
          </w:rPr>
          <w:t>5.</w:t>
        </w:r>
        <w:r w:rsidR="006978F8" w:rsidRPr="00F6357C">
          <w:rPr>
            <w:rStyle w:val="af"/>
            <w:rFonts w:eastAsia="MS Mincho"/>
            <w:iCs/>
            <w:noProof/>
            <w:snapToGrid w:val="0"/>
            <w:lang w:val="x-none"/>
          </w:rPr>
          <w:t xml:space="preserve"> </w:t>
        </w:r>
        <w:r w:rsidR="003806F2" w:rsidRPr="00F6357C">
          <w:rPr>
            <w:rStyle w:val="af"/>
            <w:rFonts w:eastAsia="MS Mincho"/>
            <w:iCs/>
            <w:noProof/>
            <w:snapToGrid w:val="0"/>
            <w:lang w:val="x-none"/>
          </w:rPr>
          <w:t>Т</w:t>
        </w:r>
        <w:r w:rsidR="003806F2" w:rsidRPr="00F6357C">
          <w:rPr>
            <w:rStyle w:val="af"/>
            <w:rFonts w:eastAsia="MS Mincho"/>
            <w:iCs/>
            <w:noProof/>
            <w:snapToGrid w:val="0"/>
          </w:rPr>
          <w:t>ехническое</w:t>
        </w:r>
        <w:r w:rsidR="003806F2" w:rsidRPr="00F6357C">
          <w:rPr>
            <w:rStyle w:val="af"/>
            <w:rFonts w:eastAsia="MS Mincho"/>
            <w:iCs/>
            <w:noProof/>
            <w:snapToGrid w:val="0"/>
            <w:lang w:val="x-none"/>
          </w:rPr>
          <w:t xml:space="preserve"> </w:t>
        </w:r>
        <w:r w:rsidR="003806F2" w:rsidRPr="00F6357C">
          <w:rPr>
            <w:rStyle w:val="af"/>
            <w:rFonts w:eastAsia="MS Mincho"/>
            <w:iCs/>
            <w:noProof/>
            <w:snapToGrid w:val="0"/>
          </w:rPr>
          <w:t>задание</w:t>
        </w:r>
        <w:r w:rsidR="003806F2">
          <w:rPr>
            <w:noProof/>
            <w:webHidden/>
          </w:rPr>
          <w:tab/>
        </w:r>
        <w:r w:rsidR="003806F2">
          <w:rPr>
            <w:noProof/>
            <w:webHidden/>
          </w:rPr>
          <w:fldChar w:fldCharType="begin"/>
        </w:r>
        <w:r w:rsidR="003806F2">
          <w:rPr>
            <w:noProof/>
            <w:webHidden/>
          </w:rPr>
          <w:instrText xml:space="preserve"> PAGEREF _Toc474929136 \h </w:instrText>
        </w:r>
        <w:r w:rsidR="003806F2">
          <w:rPr>
            <w:noProof/>
            <w:webHidden/>
          </w:rPr>
        </w:r>
        <w:r w:rsidR="003806F2">
          <w:rPr>
            <w:noProof/>
            <w:webHidden/>
          </w:rPr>
          <w:fldChar w:fldCharType="separate"/>
        </w:r>
        <w:r w:rsidR="00056705">
          <w:rPr>
            <w:noProof/>
            <w:webHidden/>
          </w:rPr>
          <w:t>22</w:t>
        </w:r>
        <w:r w:rsidR="003806F2">
          <w:rPr>
            <w:noProof/>
            <w:webHidden/>
          </w:rPr>
          <w:fldChar w:fldCharType="end"/>
        </w:r>
      </w:hyperlink>
    </w:p>
    <w:p w:rsidR="003806F2" w:rsidRDefault="006742C0">
      <w:pPr>
        <w:pStyle w:val="1fc"/>
        <w:rPr>
          <w:rFonts w:asciiTheme="minorHAnsi" w:eastAsiaTheme="minorEastAsia" w:hAnsiTheme="minorHAnsi" w:cstheme="minorBidi"/>
          <w:b w:val="0"/>
          <w:bCs w:val="0"/>
          <w:caps w:val="0"/>
          <w:noProof/>
          <w:sz w:val="22"/>
          <w:szCs w:val="22"/>
          <w:lang w:eastAsia="ru-RU"/>
        </w:rPr>
      </w:pPr>
      <w:hyperlink w:anchor="_Toc474929137" w:history="1">
        <w:r w:rsidR="003806F2" w:rsidRPr="00F6357C">
          <w:rPr>
            <w:rStyle w:val="af"/>
            <w:rFonts w:eastAsia="Times New Roman"/>
            <w:noProof/>
            <w:lang w:val="x-none"/>
          </w:rPr>
          <w:t>Приложение № 1 к Документации</w:t>
        </w:r>
        <w:r w:rsidR="003806F2">
          <w:rPr>
            <w:noProof/>
            <w:webHidden/>
          </w:rPr>
          <w:tab/>
        </w:r>
        <w:r w:rsidR="003806F2">
          <w:rPr>
            <w:noProof/>
            <w:webHidden/>
          </w:rPr>
          <w:fldChar w:fldCharType="begin"/>
        </w:r>
        <w:r w:rsidR="003806F2">
          <w:rPr>
            <w:noProof/>
            <w:webHidden/>
          </w:rPr>
          <w:instrText xml:space="preserve"> PAGEREF _Toc474929137 \h </w:instrText>
        </w:r>
        <w:r w:rsidR="003806F2">
          <w:rPr>
            <w:noProof/>
            <w:webHidden/>
          </w:rPr>
        </w:r>
        <w:r w:rsidR="003806F2">
          <w:rPr>
            <w:noProof/>
            <w:webHidden/>
          </w:rPr>
          <w:fldChar w:fldCharType="separate"/>
        </w:r>
        <w:r w:rsidR="00056705">
          <w:rPr>
            <w:noProof/>
            <w:webHidden/>
          </w:rPr>
          <w:t>23</w:t>
        </w:r>
        <w:r w:rsidR="003806F2">
          <w:rPr>
            <w:noProof/>
            <w:webHidden/>
          </w:rPr>
          <w:fldChar w:fldCharType="end"/>
        </w:r>
      </w:hyperlink>
    </w:p>
    <w:p w:rsidR="003806F2" w:rsidRDefault="006742C0">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38" w:history="1">
        <w:r w:rsidR="003806F2" w:rsidRPr="00F6357C">
          <w:rPr>
            <w:rStyle w:val="af"/>
            <w:rFonts w:ascii="Times New Roman" w:eastAsia="Times New Roman" w:hAnsi="Times New Roman" w:cs="Times New Roman"/>
            <w:b/>
            <w:bCs/>
            <w:iCs/>
            <w:noProof/>
          </w:rPr>
          <w:t>Коммерческое предложение (форма 1)</w:t>
        </w:r>
        <w:r w:rsidR="003806F2">
          <w:rPr>
            <w:noProof/>
            <w:webHidden/>
          </w:rPr>
          <w:tab/>
        </w:r>
        <w:r w:rsidR="003806F2">
          <w:rPr>
            <w:noProof/>
            <w:webHidden/>
          </w:rPr>
          <w:fldChar w:fldCharType="begin"/>
        </w:r>
        <w:r w:rsidR="003806F2">
          <w:rPr>
            <w:noProof/>
            <w:webHidden/>
          </w:rPr>
          <w:instrText xml:space="preserve"> PAGEREF _Toc474929138 \h </w:instrText>
        </w:r>
        <w:r w:rsidR="003806F2">
          <w:rPr>
            <w:noProof/>
            <w:webHidden/>
          </w:rPr>
        </w:r>
        <w:r w:rsidR="003806F2">
          <w:rPr>
            <w:noProof/>
            <w:webHidden/>
          </w:rPr>
          <w:fldChar w:fldCharType="separate"/>
        </w:r>
        <w:r w:rsidR="00056705">
          <w:rPr>
            <w:noProof/>
            <w:webHidden/>
          </w:rPr>
          <w:t>25</w:t>
        </w:r>
        <w:r w:rsidR="003806F2">
          <w:rPr>
            <w:noProof/>
            <w:webHidden/>
          </w:rPr>
          <w:fldChar w:fldCharType="end"/>
        </w:r>
      </w:hyperlink>
    </w:p>
    <w:p w:rsidR="003806F2" w:rsidRDefault="006742C0">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39" w:history="1">
        <w:r w:rsidR="003806F2" w:rsidRPr="00F6357C">
          <w:rPr>
            <w:rStyle w:val="af"/>
            <w:rFonts w:ascii="Times New Roman" w:eastAsia="Times New Roman" w:hAnsi="Times New Roman" w:cs="Times New Roman"/>
            <w:b/>
            <w:bCs/>
            <w:iCs/>
            <w:noProof/>
          </w:rPr>
          <w:t>Техническое предложение (форма 2)</w:t>
        </w:r>
        <w:r w:rsidR="003806F2">
          <w:rPr>
            <w:noProof/>
            <w:webHidden/>
          </w:rPr>
          <w:tab/>
        </w:r>
        <w:r w:rsidR="003806F2">
          <w:rPr>
            <w:noProof/>
            <w:webHidden/>
          </w:rPr>
          <w:fldChar w:fldCharType="begin"/>
        </w:r>
        <w:r w:rsidR="003806F2">
          <w:rPr>
            <w:noProof/>
            <w:webHidden/>
          </w:rPr>
          <w:instrText xml:space="preserve"> PAGEREF _Toc474929139 \h </w:instrText>
        </w:r>
        <w:r w:rsidR="003806F2">
          <w:rPr>
            <w:noProof/>
            <w:webHidden/>
          </w:rPr>
        </w:r>
        <w:r w:rsidR="003806F2">
          <w:rPr>
            <w:noProof/>
            <w:webHidden/>
          </w:rPr>
          <w:fldChar w:fldCharType="separate"/>
        </w:r>
        <w:r w:rsidR="00056705">
          <w:rPr>
            <w:noProof/>
            <w:webHidden/>
          </w:rPr>
          <w:t>27</w:t>
        </w:r>
        <w:r w:rsidR="003806F2">
          <w:rPr>
            <w:noProof/>
            <w:webHidden/>
          </w:rPr>
          <w:fldChar w:fldCharType="end"/>
        </w:r>
      </w:hyperlink>
    </w:p>
    <w:p w:rsidR="003806F2" w:rsidRDefault="006742C0">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40" w:history="1">
        <w:r w:rsidR="003806F2" w:rsidRPr="00F6357C">
          <w:rPr>
            <w:rStyle w:val="af"/>
            <w:rFonts w:ascii="Times New Roman" w:eastAsia="Times New Roman" w:hAnsi="Times New Roman" w:cs="Times New Roman"/>
            <w:b/>
            <w:bCs/>
            <w:iCs/>
            <w:noProof/>
          </w:rPr>
          <w:t>Анкета Участника закупки (форма 3)</w:t>
        </w:r>
        <w:r w:rsidR="003806F2">
          <w:rPr>
            <w:noProof/>
            <w:webHidden/>
          </w:rPr>
          <w:tab/>
        </w:r>
        <w:r w:rsidR="003806F2">
          <w:rPr>
            <w:noProof/>
            <w:webHidden/>
          </w:rPr>
          <w:fldChar w:fldCharType="begin"/>
        </w:r>
        <w:r w:rsidR="003806F2">
          <w:rPr>
            <w:noProof/>
            <w:webHidden/>
          </w:rPr>
          <w:instrText xml:space="preserve"> PAGEREF _Toc474929140 \h </w:instrText>
        </w:r>
        <w:r w:rsidR="003806F2">
          <w:rPr>
            <w:noProof/>
            <w:webHidden/>
          </w:rPr>
        </w:r>
        <w:r w:rsidR="003806F2">
          <w:rPr>
            <w:noProof/>
            <w:webHidden/>
          </w:rPr>
          <w:fldChar w:fldCharType="separate"/>
        </w:r>
        <w:r w:rsidR="00056705">
          <w:rPr>
            <w:noProof/>
            <w:webHidden/>
          </w:rPr>
          <w:t>28</w:t>
        </w:r>
        <w:r w:rsidR="003806F2">
          <w:rPr>
            <w:noProof/>
            <w:webHidden/>
          </w:rPr>
          <w:fldChar w:fldCharType="end"/>
        </w:r>
      </w:hyperlink>
    </w:p>
    <w:p w:rsidR="003806F2" w:rsidRDefault="006742C0">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41" w:history="1">
        <w:r w:rsidR="003806F2" w:rsidRPr="00F6357C">
          <w:rPr>
            <w:rStyle w:val="af"/>
            <w:rFonts w:ascii="Times New Roman" w:eastAsia="Times New Roman" w:hAnsi="Times New Roman" w:cs="Times New Roman"/>
            <w:b/>
            <w:iCs/>
            <w:noProof/>
          </w:rPr>
          <w:t>Д</w:t>
        </w:r>
        <w:r w:rsidR="003806F2" w:rsidRPr="00F6357C">
          <w:rPr>
            <w:rStyle w:val="af"/>
            <w:rFonts w:ascii="Times New Roman" w:eastAsia="Times New Roman" w:hAnsi="Times New Roman" w:cs="Times New Roman"/>
            <w:b/>
            <w:bCs/>
            <w:iCs/>
            <w:noProof/>
          </w:rPr>
          <w:t>еклараци</w:t>
        </w:r>
        <w:r w:rsidR="003806F2" w:rsidRPr="00F6357C">
          <w:rPr>
            <w:rStyle w:val="af"/>
            <w:rFonts w:ascii="Times New Roman" w:eastAsia="Times New Roman" w:hAnsi="Times New Roman" w:cs="Times New Roman"/>
            <w:b/>
            <w:iCs/>
            <w:noProof/>
          </w:rPr>
          <w:t>я</w:t>
        </w:r>
        <w:r w:rsidR="003806F2" w:rsidRPr="00F6357C">
          <w:rPr>
            <w:rStyle w:val="af"/>
            <w:rFonts w:ascii="Times New Roman" w:eastAsia="Times New Roman" w:hAnsi="Times New Roman" w:cs="Times New Roman"/>
            <w:b/>
            <w:bCs/>
            <w:iCs/>
            <w:noProof/>
          </w:rPr>
          <w:t xml:space="preserve"> о соответствии Участника закупки</w:t>
        </w:r>
        <w:r w:rsidR="003806F2">
          <w:rPr>
            <w:noProof/>
            <w:webHidden/>
          </w:rPr>
          <w:tab/>
        </w:r>
        <w:r w:rsidR="003806F2">
          <w:rPr>
            <w:noProof/>
            <w:webHidden/>
          </w:rPr>
          <w:fldChar w:fldCharType="begin"/>
        </w:r>
        <w:r w:rsidR="003806F2">
          <w:rPr>
            <w:noProof/>
            <w:webHidden/>
          </w:rPr>
          <w:instrText xml:space="preserve"> PAGEREF _Toc474929141 \h </w:instrText>
        </w:r>
        <w:r w:rsidR="003806F2">
          <w:rPr>
            <w:noProof/>
            <w:webHidden/>
          </w:rPr>
        </w:r>
        <w:r w:rsidR="003806F2">
          <w:rPr>
            <w:noProof/>
            <w:webHidden/>
          </w:rPr>
          <w:fldChar w:fldCharType="separate"/>
        </w:r>
        <w:r w:rsidR="00056705">
          <w:rPr>
            <w:noProof/>
            <w:webHidden/>
          </w:rPr>
          <w:t>30</w:t>
        </w:r>
        <w:r w:rsidR="003806F2">
          <w:rPr>
            <w:noProof/>
            <w:webHidden/>
          </w:rPr>
          <w:fldChar w:fldCharType="end"/>
        </w:r>
      </w:hyperlink>
    </w:p>
    <w:p w:rsidR="003806F2" w:rsidRDefault="006742C0">
      <w:pPr>
        <w:pStyle w:val="1fc"/>
        <w:rPr>
          <w:rFonts w:asciiTheme="minorHAnsi" w:eastAsiaTheme="minorEastAsia" w:hAnsiTheme="minorHAnsi" w:cstheme="minorBidi"/>
          <w:b w:val="0"/>
          <w:bCs w:val="0"/>
          <w:caps w:val="0"/>
          <w:noProof/>
          <w:sz w:val="22"/>
          <w:szCs w:val="22"/>
          <w:lang w:eastAsia="ru-RU"/>
        </w:rPr>
      </w:pPr>
      <w:hyperlink w:anchor="_Toc474929142" w:history="1">
        <w:r w:rsidR="003806F2" w:rsidRPr="00F6357C">
          <w:rPr>
            <w:rStyle w:val="af"/>
            <w:rFonts w:eastAsia="Times New Roman"/>
            <w:noProof/>
            <w:lang w:val="x-none"/>
          </w:rPr>
          <w:t xml:space="preserve">Приложение № </w:t>
        </w:r>
        <w:r w:rsidR="003806F2" w:rsidRPr="00F6357C">
          <w:rPr>
            <w:rStyle w:val="af"/>
            <w:rFonts w:eastAsia="Times New Roman"/>
            <w:noProof/>
          </w:rPr>
          <w:t>2</w:t>
        </w:r>
        <w:r w:rsidR="003806F2" w:rsidRPr="00F6357C">
          <w:rPr>
            <w:rStyle w:val="af"/>
            <w:rFonts w:eastAsia="Times New Roman"/>
            <w:noProof/>
            <w:lang w:val="x-none"/>
          </w:rPr>
          <w:t xml:space="preserve"> к Документации</w:t>
        </w:r>
        <w:r w:rsidR="003806F2">
          <w:rPr>
            <w:noProof/>
            <w:webHidden/>
          </w:rPr>
          <w:tab/>
        </w:r>
        <w:r w:rsidR="003806F2">
          <w:rPr>
            <w:noProof/>
            <w:webHidden/>
          </w:rPr>
          <w:fldChar w:fldCharType="begin"/>
        </w:r>
        <w:r w:rsidR="003806F2">
          <w:rPr>
            <w:noProof/>
            <w:webHidden/>
          </w:rPr>
          <w:instrText xml:space="preserve"> PAGEREF _Toc474929142 \h </w:instrText>
        </w:r>
        <w:r w:rsidR="003806F2">
          <w:rPr>
            <w:noProof/>
            <w:webHidden/>
          </w:rPr>
        </w:r>
        <w:r w:rsidR="003806F2">
          <w:rPr>
            <w:noProof/>
            <w:webHidden/>
          </w:rPr>
          <w:fldChar w:fldCharType="separate"/>
        </w:r>
        <w:r w:rsidR="00056705">
          <w:rPr>
            <w:noProof/>
            <w:webHidden/>
          </w:rPr>
          <w:t>35</w:t>
        </w:r>
        <w:r w:rsidR="003806F2">
          <w:rPr>
            <w:noProof/>
            <w:webHidden/>
          </w:rPr>
          <w:fldChar w:fldCharType="end"/>
        </w:r>
      </w:hyperlink>
    </w:p>
    <w:p w:rsidR="003806F2" w:rsidRDefault="006742C0">
      <w:pPr>
        <w:pStyle w:val="1fc"/>
        <w:rPr>
          <w:rFonts w:asciiTheme="minorHAnsi" w:eastAsiaTheme="minorEastAsia" w:hAnsiTheme="minorHAnsi" w:cstheme="minorBidi"/>
          <w:b w:val="0"/>
          <w:bCs w:val="0"/>
          <w:caps w:val="0"/>
          <w:noProof/>
          <w:sz w:val="22"/>
          <w:szCs w:val="22"/>
          <w:lang w:eastAsia="ru-RU"/>
        </w:rPr>
      </w:pPr>
      <w:hyperlink w:anchor="_Toc474929143" w:history="1">
        <w:r w:rsidR="003806F2" w:rsidRPr="00F6357C">
          <w:rPr>
            <w:rStyle w:val="af"/>
            <w:rFonts w:eastAsia="Times New Roman"/>
            <w:iCs/>
            <w:noProof/>
            <w:lang w:val="x-none"/>
          </w:rPr>
          <w:t xml:space="preserve">Приложение № 3 </w:t>
        </w:r>
        <w:r w:rsidR="003806F2" w:rsidRPr="00F6357C">
          <w:rPr>
            <w:rStyle w:val="af"/>
            <w:rFonts w:eastAsia="Times New Roman"/>
            <w:noProof/>
            <w:lang w:val="x-none"/>
          </w:rPr>
          <w:t>к Документации</w:t>
        </w:r>
        <w:r w:rsidR="003806F2">
          <w:rPr>
            <w:noProof/>
            <w:webHidden/>
          </w:rPr>
          <w:tab/>
        </w:r>
        <w:r w:rsidR="003806F2">
          <w:rPr>
            <w:noProof/>
            <w:webHidden/>
          </w:rPr>
          <w:fldChar w:fldCharType="begin"/>
        </w:r>
        <w:r w:rsidR="003806F2">
          <w:rPr>
            <w:noProof/>
            <w:webHidden/>
          </w:rPr>
          <w:instrText xml:space="preserve"> PAGEREF _Toc474929143 \h </w:instrText>
        </w:r>
        <w:r w:rsidR="003806F2">
          <w:rPr>
            <w:noProof/>
            <w:webHidden/>
          </w:rPr>
        </w:r>
        <w:r w:rsidR="003806F2">
          <w:rPr>
            <w:noProof/>
            <w:webHidden/>
          </w:rPr>
          <w:fldChar w:fldCharType="separate"/>
        </w:r>
        <w:r w:rsidR="00056705">
          <w:rPr>
            <w:noProof/>
            <w:webHidden/>
          </w:rPr>
          <w:t>37</w:t>
        </w:r>
        <w:r w:rsidR="003806F2">
          <w:rPr>
            <w:noProof/>
            <w:webHidden/>
          </w:rPr>
          <w:fldChar w:fldCharType="end"/>
        </w:r>
      </w:hyperlink>
    </w:p>
    <w:p w:rsidR="003806F2" w:rsidRDefault="006742C0">
      <w:pPr>
        <w:pStyle w:val="1fc"/>
        <w:rPr>
          <w:rFonts w:asciiTheme="minorHAnsi" w:eastAsiaTheme="minorEastAsia" w:hAnsiTheme="minorHAnsi" w:cstheme="minorBidi"/>
          <w:b w:val="0"/>
          <w:bCs w:val="0"/>
          <w:caps w:val="0"/>
          <w:noProof/>
          <w:sz w:val="22"/>
          <w:szCs w:val="22"/>
          <w:lang w:eastAsia="ru-RU"/>
        </w:rPr>
      </w:pPr>
      <w:hyperlink w:anchor="_Toc474929144" w:history="1">
        <w:r w:rsidR="003806F2" w:rsidRPr="00F6357C">
          <w:rPr>
            <w:rStyle w:val="af"/>
            <w:rFonts w:eastAsia="Times New Roman"/>
            <w:noProof/>
            <w:lang w:val="x-none"/>
          </w:rPr>
          <w:t xml:space="preserve">Приложение № </w:t>
        </w:r>
        <w:r w:rsidR="003806F2" w:rsidRPr="00F6357C">
          <w:rPr>
            <w:rStyle w:val="af"/>
            <w:rFonts w:eastAsia="Times New Roman"/>
            <w:noProof/>
          </w:rPr>
          <w:t>4</w:t>
        </w:r>
        <w:r w:rsidR="003806F2" w:rsidRPr="00F6357C">
          <w:rPr>
            <w:rStyle w:val="af"/>
            <w:rFonts w:eastAsia="Times New Roman"/>
            <w:noProof/>
            <w:lang w:val="x-none"/>
          </w:rPr>
          <w:t xml:space="preserve"> к Документации</w:t>
        </w:r>
        <w:r w:rsidR="003806F2">
          <w:rPr>
            <w:noProof/>
            <w:webHidden/>
          </w:rPr>
          <w:tab/>
        </w:r>
        <w:r w:rsidR="003806F2">
          <w:rPr>
            <w:noProof/>
            <w:webHidden/>
          </w:rPr>
          <w:fldChar w:fldCharType="begin"/>
        </w:r>
        <w:r w:rsidR="003806F2">
          <w:rPr>
            <w:noProof/>
            <w:webHidden/>
          </w:rPr>
          <w:instrText xml:space="preserve"> PAGEREF _Toc474929144 \h </w:instrText>
        </w:r>
        <w:r w:rsidR="003806F2">
          <w:rPr>
            <w:noProof/>
            <w:webHidden/>
          </w:rPr>
        </w:r>
        <w:r w:rsidR="003806F2">
          <w:rPr>
            <w:noProof/>
            <w:webHidden/>
          </w:rPr>
          <w:fldChar w:fldCharType="separate"/>
        </w:r>
        <w:r w:rsidR="00056705">
          <w:rPr>
            <w:noProof/>
            <w:webHidden/>
          </w:rPr>
          <w:t>38</w:t>
        </w:r>
        <w:r w:rsidR="003806F2">
          <w:rPr>
            <w:noProof/>
            <w:webHidden/>
          </w:rPr>
          <w:fldChar w:fldCharType="end"/>
        </w:r>
      </w:hyperlink>
    </w:p>
    <w:p w:rsidR="003806F2" w:rsidRDefault="006742C0">
      <w:pPr>
        <w:pStyle w:val="1fc"/>
        <w:rPr>
          <w:rFonts w:asciiTheme="minorHAnsi" w:eastAsiaTheme="minorEastAsia" w:hAnsiTheme="minorHAnsi" w:cstheme="minorBidi"/>
          <w:b w:val="0"/>
          <w:bCs w:val="0"/>
          <w:caps w:val="0"/>
          <w:noProof/>
          <w:sz w:val="22"/>
          <w:szCs w:val="22"/>
          <w:lang w:eastAsia="ru-RU"/>
        </w:rPr>
      </w:pPr>
      <w:hyperlink w:anchor="_Toc474929145" w:history="1">
        <w:r w:rsidR="003806F2" w:rsidRPr="00F6357C">
          <w:rPr>
            <w:rStyle w:val="af"/>
            <w:rFonts w:eastAsia="Times New Roman"/>
            <w:noProof/>
            <w:lang w:val="x-none"/>
          </w:rPr>
          <w:t xml:space="preserve">Приложение № </w:t>
        </w:r>
        <w:r w:rsidR="003806F2" w:rsidRPr="00F6357C">
          <w:rPr>
            <w:rStyle w:val="af"/>
            <w:rFonts w:eastAsia="Times New Roman"/>
            <w:noProof/>
          </w:rPr>
          <w:t>5</w:t>
        </w:r>
        <w:r w:rsidR="003806F2" w:rsidRPr="00F6357C">
          <w:rPr>
            <w:rStyle w:val="af"/>
            <w:rFonts w:eastAsia="Times New Roman"/>
            <w:noProof/>
            <w:lang w:val="x-none"/>
          </w:rPr>
          <w:t xml:space="preserve"> к Документации</w:t>
        </w:r>
        <w:r w:rsidR="003806F2">
          <w:rPr>
            <w:noProof/>
            <w:webHidden/>
          </w:rPr>
          <w:tab/>
        </w:r>
        <w:r w:rsidR="003806F2">
          <w:rPr>
            <w:noProof/>
            <w:webHidden/>
          </w:rPr>
          <w:fldChar w:fldCharType="begin"/>
        </w:r>
        <w:r w:rsidR="003806F2">
          <w:rPr>
            <w:noProof/>
            <w:webHidden/>
          </w:rPr>
          <w:instrText xml:space="preserve"> PAGEREF _Toc474929145 \h </w:instrText>
        </w:r>
        <w:r w:rsidR="003806F2">
          <w:rPr>
            <w:noProof/>
            <w:webHidden/>
          </w:rPr>
        </w:r>
        <w:r w:rsidR="003806F2">
          <w:rPr>
            <w:noProof/>
            <w:webHidden/>
          </w:rPr>
          <w:fldChar w:fldCharType="separate"/>
        </w:r>
        <w:r w:rsidR="00056705">
          <w:rPr>
            <w:noProof/>
            <w:webHidden/>
          </w:rPr>
          <w:t>55</w:t>
        </w:r>
        <w:r w:rsidR="003806F2">
          <w:rPr>
            <w:noProof/>
            <w:webHidden/>
          </w:rPr>
          <w:fldChar w:fldCharType="end"/>
        </w:r>
      </w:hyperlink>
    </w:p>
    <w:p w:rsidR="003A2F0D" w:rsidRPr="003A2F0D" w:rsidRDefault="003A2F0D" w:rsidP="003A2F0D">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3A2F0D">
        <w:rPr>
          <w:rFonts w:ascii="Calibri" w:eastAsia="Calibri" w:hAnsi="Calibri" w:cs="Times New Roman"/>
          <w:color w:val="FF0000"/>
          <w:lang w:eastAsia="ar-SA"/>
        </w:rPr>
        <w:fldChar w:fldCharType="end"/>
      </w:r>
      <w:r w:rsidRPr="003A2F0D">
        <w:rPr>
          <w:rFonts w:ascii="Times New Roman" w:eastAsia="Times New Roman" w:hAnsi="Times New Roman" w:cs="Times New Roman"/>
          <w:b/>
          <w:color w:val="FF0000"/>
          <w:sz w:val="24"/>
          <w:szCs w:val="24"/>
          <w:lang w:eastAsia="ar-SA"/>
        </w:rPr>
        <w:t xml:space="preserve">       </w:t>
      </w: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iCs/>
          <w:sz w:val="24"/>
          <w:szCs w:val="24"/>
          <w:lang w:eastAsia="ar-SA"/>
        </w:rPr>
        <w:sectPr w:rsidR="003A2F0D" w:rsidRPr="003A2F0D" w:rsidSect="00E76E82">
          <w:pgSz w:w="11906" w:h="16838"/>
          <w:pgMar w:top="1134" w:right="567" w:bottom="1134" w:left="1418" w:header="720" w:footer="648" w:gutter="0"/>
          <w:cols w:space="720"/>
          <w:docGrid w:linePitch="600" w:charSpace="36864"/>
        </w:sectPr>
      </w:pP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bCs/>
          <w:iCs/>
          <w:sz w:val="24"/>
          <w:szCs w:val="24"/>
          <w:lang w:eastAsia="ar-SA"/>
        </w:rPr>
      </w:pPr>
      <w:bookmarkStart w:id="4" w:name="_Toc474929116"/>
      <w:r w:rsidRPr="003A2F0D">
        <w:rPr>
          <w:rFonts w:ascii="Times New Roman" w:eastAsia="Times New Roman" w:hAnsi="Times New Roman" w:cs="Times New Roman"/>
          <w:b/>
          <w:iCs/>
          <w:sz w:val="24"/>
          <w:szCs w:val="24"/>
          <w:lang w:eastAsia="ar-SA"/>
        </w:rPr>
        <w:lastRenderedPageBreak/>
        <w:t xml:space="preserve">1. </w:t>
      </w:r>
      <w:r w:rsidRPr="003A2F0D">
        <w:rPr>
          <w:rFonts w:ascii="Times New Roman" w:eastAsia="Times New Roman" w:hAnsi="Times New Roman" w:cs="Times New Roman"/>
          <w:b/>
          <w:iCs/>
          <w:sz w:val="24"/>
          <w:szCs w:val="24"/>
          <w:lang w:val="x-none" w:eastAsia="ar-SA"/>
        </w:rPr>
        <w:t>Термины и определения</w:t>
      </w:r>
      <w:bookmarkEnd w:id="4"/>
    </w:p>
    <w:p w:rsidR="003A2F0D" w:rsidRPr="003A2F0D" w:rsidRDefault="003A2F0D" w:rsidP="003C4F30">
      <w:pPr>
        <w:suppressAutoHyphens/>
        <w:spacing w:after="0"/>
        <w:jc w:val="both"/>
        <w:rPr>
          <w:rFonts w:ascii="Times New Roman" w:eastAsia="Times New Roman" w:hAnsi="Times New Roman" w:cs="Times New Roman"/>
          <w:b/>
          <w:bCs/>
          <w:sz w:val="24"/>
          <w:szCs w:val="24"/>
          <w:lang w:eastAsia="ar-SA"/>
        </w:rPr>
      </w:pPr>
    </w:p>
    <w:p w:rsidR="003A2F0D" w:rsidRDefault="003A2F0D" w:rsidP="003A2F0D">
      <w:pPr>
        <w:suppressAutoHyphens/>
        <w:spacing w:after="0" w:line="240" w:lineRule="auto"/>
        <w:jc w:val="both"/>
        <w:rPr>
          <w:rFonts w:ascii="Times New Roman" w:eastAsia="Calibri" w:hAnsi="Times New Roman" w:cs="Times New Roman"/>
          <w:sz w:val="24"/>
          <w:szCs w:val="24"/>
        </w:rPr>
      </w:pPr>
      <w:r w:rsidRPr="003A2F0D">
        <w:rPr>
          <w:rFonts w:ascii="Times New Roman" w:eastAsia="Times New Roman" w:hAnsi="Times New Roman" w:cs="Times New Roman"/>
          <w:b/>
          <w:bCs/>
          <w:sz w:val="24"/>
          <w:szCs w:val="24"/>
          <w:lang w:eastAsia="ar-SA"/>
        </w:rPr>
        <w:t>Заказчик</w:t>
      </w:r>
      <w:r w:rsidR="00094CC2">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 Акционерное общество «Мурманэнергосбыт» (АО «МЭС»).</w:t>
      </w:r>
    </w:p>
    <w:p w:rsidR="0032660B" w:rsidRPr="003A2F0D" w:rsidRDefault="0032660B" w:rsidP="003A2F0D">
      <w:pPr>
        <w:suppressAutoHyphens/>
        <w:spacing w:after="0" w:line="240" w:lineRule="auto"/>
        <w:jc w:val="both"/>
        <w:rPr>
          <w:rFonts w:ascii="Times New Roman" w:eastAsia="Times New Roman" w:hAnsi="Times New Roman" w:cs="Times New Roman"/>
          <w:bCs/>
          <w:sz w:val="24"/>
          <w:szCs w:val="24"/>
          <w:lang w:eastAsia="ar-SA"/>
        </w:rPr>
      </w:pPr>
    </w:p>
    <w:p w:rsidR="0032660B" w:rsidRPr="00AC5380" w:rsidRDefault="0032660B" w:rsidP="0032660B">
      <w:pPr>
        <w:spacing w:after="0" w:line="240" w:lineRule="auto"/>
        <w:jc w:val="both"/>
        <w:rPr>
          <w:rFonts w:ascii="Times New Roman" w:eastAsia="Calibri" w:hAnsi="Times New Roman" w:cs="Times New Roman"/>
          <w:sz w:val="24"/>
          <w:szCs w:val="24"/>
        </w:rPr>
      </w:pPr>
      <w:r w:rsidRPr="0032660B">
        <w:rPr>
          <w:rFonts w:ascii="Times New Roman" w:eastAsia="Calibri" w:hAnsi="Times New Roman" w:cs="Times New Roman"/>
          <w:b/>
          <w:bCs/>
          <w:sz w:val="24"/>
          <w:szCs w:val="24"/>
        </w:rPr>
        <w:t>Участник закупки</w:t>
      </w:r>
      <w:r w:rsidRPr="0032660B">
        <w:rPr>
          <w:rFonts w:ascii="Times New Roman" w:eastAsia="Calibri" w:hAnsi="Times New Roman" w:cs="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настоящим Положением о закупке.</w:t>
      </w:r>
    </w:p>
    <w:p w:rsidR="00F80501" w:rsidRPr="00AC5380" w:rsidRDefault="00F80501" w:rsidP="0032660B">
      <w:pPr>
        <w:spacing w:after="0" w:line="240" w:lineRule="auto"/>
        <w:jc w:val="both"/>
        <w:rPr>
          <w:rFonts w:ascii="Times New Roman" w:eastAsia="Calibri" w:hAnsi="Times New Roman" w:cs="Times New Roman"/>
          <w:sz w:val="24"/>
          <w:szCs w:val="24"/>
        </w:rPr>
      </w:pPr>
    </w:p>
    <w:p w:rsidR="00094CC2" w:rsidRPr="00094CC2" w:rsidRDefault="00094CC2" w:rsidP="00094CC2">
      <w:pPr>
        <w:suppressAutoHyphens/>
        <w:spacing w:after="0" w:line="240" w:lineRule="auto"/>
        <w:jc w:val="both"/>
        <w:rPr>
          <w:rFonts w:ascii="Times New Roman" w:eastAsia="Times New Roman" w:hAnsi="Times New Roman" w:cs="Times New Roman"/>
          <w:b/>
          <w:bCs/>
          <w:sz w:val="24"/>
          <w:szCs w:val="24"/>
          <w:lang w:eastAsia="ar-SA"/>
        </w:rPr>
      </w:pPr>
      <w:r w:rsidRPr="00094CC2">
        <w:rPr>
          <w:rFonts w:ascii="Times New Roman" w:eastAsia="Calibri" w:hAnsi="Times New Roman" w:cs="Times New Roman"/>
          <w:b/>
          <w:bCs/>
          <w:sz w:val="24"/>
          <w:szCs w:val="24"/>
        </w:rPr>
        <w:t>П</w:t>
      </w:r>
      <w:r>
        <w:rPr>
          <w:rFonts w:ascii="Times New Roman" w:eastAsia="Calibri" w:hAnsi="Times New Roman" w:cs="Times New Roman"/>
          <w:b/>
          <w:bCs/>
          <w:sz w:val="24"/>
          <w:szCs w:val="24"/>
        </w:rPr>
        <w:t>оставщик</w:t>
      </w:r>
      <w:r w:rsidRPr="00094CC2">
        <w:rPr>
          <w:rFonts w:ascii="Times New Roman" w:eastAsia="Calibri" w:hAnsi="Times New Roman" w:cs="Times New Roman"/>
          <w:b/>
          <w:bCs/>
          <w:sz w:val="24"/>
          <w:szCs w:val="24"/>
        </w:rPr>
        <w:t xml:space="preserve"> </w:t>
      </w:r>
      <w:r w:rsidRPr="00094CC2">
        <w:rPr>
          <w:rFonts w:ascii="Times New Roman" w:eastAsia="Calibri" w:hAnsi="Times New Roman" w:cs="Times New Roman"/>
          <w:sz w:val="24"/>
          <w:szCs w:val="24"/>
        </w:rPr>
        <w:t>- Победитель, либо иное лицо, с которым заключается Договор в соответствии с п. 4.12.3.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Комиссия по закупке</w:t>
      </w:r>
      <w:r w:rsidRPr="003A2F0D">
        <w:rPr>
          <w:rFonts w:ascii="Times New Roman" w:eastAsia="Times New Roman" w:hAnsi="Times New Roman" w:cs="Times New Roman"/>
          <w:bCs/>
          <w:sz w:val="24"/>
          <w:szCs w:val="24"/>
          <w:lang w:eastAsia="ar-SA"/>
        </w:rPr>
        <w:t xml:space="preserve"> – коллегиальный орган, сформированный для организации и проведения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 </w:t>
      </w:r>
      <w:r w:rsidR="00455DE6" w:rsidRPr="00455DE6">
        <w:rPr>
          <w:rFonts w:ascii="Times New Roman" w:eastAsia="Times New Roman" w:hAnsi="Times New Roman" w:cs="Times New Roman"/>
          <w:bCs/>
          <w:sz w:val="24"/>
          <w:szCs w:val="24"/>
          <w:lang w:eastAsia="ar-SA"/>
        </w:rPr>
        <w:t>конкурентный способ закупки, при котором победителем признается Участник закупки, предложение которого в соответствии с критериями, указанными в Документации о закупке, наилучшим образом соответствует установленным Заказчиком требованиям к товарам, работам, услугам</w:t>
      </w:r>
      <w:r w:rsidRPr="003A2F0D">
        <w:rPr>
          <w:rFonts w:ascii="Times New Roman" w:eastAsia="Calibri" w:hAnsi="Times New Roman" w:cs="Times New Roman"/>
          <w:sz w:val="24"/>
          <w:szCs w:val="24"/>
        </w:rPr>
        <w:t>.</w:t>
      </w: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rsidR="003A2F0D" w:rsidRPr="003A2F0D" w:rsidRDefault="003A2F0D" w:rsidP="003A2F0D">
      <w:pPr>
        <w:suppressAutoHyphens/>
        <w:spacing w:after="0" w:line="240" w:lineRule="auto"/>
        <w:jc w:val="both"/>
        <w:rPr>
          <w:rFonts w:ascii="Times New Roman" w:eastAsia="Times New Roman" w:hAnsi="Times New Roman" w:cs="Times New Roman"/>
          <w:b/>
          <w:sz w:val="24"/>
          <w:szCs w:val="24"/>
          <w:lang w:eastAsia="ar-SA"/>
        </w:rPr>
      </w:pPr>
    </w:p>
    <w:p w:rsidR="00472513" w:rsidRPr="00A33794" w:rsidRDefault="00472513" w:rsidP="00472513">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b/>
          <w:sz w:val="24"/>
          <w:szCs w:val="24"/>
          <w:lang w:eastAsia="ar-SA"/>
        </w:rPr>
        <w:t>Единая информационная система</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в сфере закупок товаров, работ, услуг для обеспечения государственных и муниципальных нужд</w:t>
      </w:r>
      <w:r w:rsidRPr="00A33794">
        <w:rPr>
          <w:rFonts w:ascii="Times New Roman" w:eastAsia="Times New Roman" w:hAnsi="Times New Roman" w:cs="Times New Roman"/>
          <w:color w:val="FF0000"/>
          <w:sz w:val="24"/>
          <w:szCs w:val="24"/>
          <w:lang w:eastAsia="ar-SA"/>
        </w:rPr>
        <w:t xml:space="preserve"> </w:t>
      </w:r>
      <w:r w:rsidRPr="00A33794">
        <w:rPr>
          <w:rFonts w:ascii="Times New Roman" w:eastAsia="Times New Roman" w:hAnsi="Times New Roman" w:cs="Times New Roman"/>
          <w:sz w:val="24"/>
          <w:szCs w:val="24"/>
          <w:lang w:eastAsia="ar-SA"/>
        </w:rPr>
        <w:t>(</w:t>
      </w:r>
      <w:hyperlink r:id="rId11" w:history="1">
        <w:r w:rsidRPr="00A33794">
          <w:rPr>
            <w:rFonts w:ascii="Times New Roman" w:eastAsia="Times New Roman" w:hAnsi="Times New Roman" w:cs="Times New Roman"/>
            <w:color w:val="0000FF"/>
            <w:sz w:val="24"/>
            <w:szCs w:val="24"/>
            <w:u w:val="single"/>
            <w:lang w:val="en-US" w:eastAsia="ar-SA"/>
          </w:rPr>
          <w:t>www</w:t>
        </w:r>
        <w:r w:rsidRPr="00A33794">
          <w:rPr>
            <w:rFonts w:ascii="Times New Roman" w:eastAsia="Times New Roman" w:hAnsi="Times New Roman" w:cs="Times New Roman"/>
            <w:color w:val="0000FF"/>
            <w:sz w:val="24"/>
            <w:szCs w:val="24"/>
            <w:u w:val="single"/>
            <w:lang w:eastAsia="ar-SA"/>
          </w:rPr>
          <w:t>.</w:t>
        </w:r>
        <w:r w:rsidRPr="00A33794">
          <w:rPr>
            <w:rFonts w:ascii="Times New Roman" w:eastAsia="Times New Roman" w:hAnsi="Times New Roman" w:cs="Times New Roman"/>
            <w:color w:val="0000FF"/>
            <w:sz w:val="24"/>
            <w:szCs w:val="24"/>
            <w:u w:val="single"/>
            <w:lang w:val="en-US" w:eastAsia="ar-SA"/>
          </w:rPr>
          <w:t>zakupki</w:t>
        </w:r>
        <w:r w:rsidRPr="00A33794">
          <w:rPr>
            <w:rFonts w:ascii="Times New Roman" w:eastAsia="Times New Roman" w:hAnsi="Times New Roman" w:cs="Times New Roman"/>
            <w:color w:val="0000FF"/>
            <w:sz w:val="24"/>
            <w:szCs w:val="24"/>
            <w:u w:val="single"/>
            <w:lang w:eastAsia="ar-SA"/>
          </w:rPr>
          <w:t>.</w:t>
        </w:r>
        <w:r w:rsidRPr="00A33794">
          <w:rPr>
            <w:rFonts w:ascii="Times New Roman" w:eastAsia="Times New Roman" w:hAnsi="Times New Roman" w:cs="Times New Roman"/>
            <w:color w:val="0000FF"/>
            <w:sz w:val="24"/>
            <w:szCs w:val="24"/>
            <w:u w:val="single"/>
            <w:lang w:val="en-US" w:eastAsia="ar-SA"/>
          </w:rPr>
          <w:t>gov</w:t>
        </w:r>
        <w:r w:rsidRPr="00A33794">
          <w:rPr>
            <w:rFonts w:ascii="Times New Roman" w:eastAsia="Times New Roman" w:hAnsi="Times New Roman" w:cs="Times New Roman"/>
            <w:color w:val="0000FF"/>
            <w:sz w:val="24"/>
            <w:szCs w:val="24"/>
            <w:u w:val="single"/>
            <w:lang w:eastAsia="ar-SA"/>
          </w:rPr>
          <w:t>.</w:t>
        </w:r>
        <w:r w:rsidRPr="00A33794">
          <w:rPr>
            <w:rFonts w:ascii="Times New Roman" w:eastAsia="Times New Roman" w:hAnsi="Times New Roman" w:cs="Times New Roman"/>
            <w:color w:val="0000FF"/>
            <w:sz w:val="24"/>
            <w:szCs w:val="24"/>
            <w:u w:val="single"/>
            <w:lang w:val="en-US" w:eastAsia="ar-SA"/>
          </w:rPr>
          <w:t>ru</w:t>
        </w:r>
      </w:hyperlink>
      <w:r w:rsidRPr="00A33794">
        <w:rPr>
          <w:rFonts w:ascii="Times New Roman" w:eastAsia="Times New Roman" w:hAnsi="Times New Roman" w:cs="Times New Roman"/>
          <w:sz w:val="24"/>
          <w:szCs w:val="24"/>
          <w:lang w:eastAsia="ar-SA"/>
        </w:rPr>
        <w:t>)</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(также по тексту  - единая информационная система в сфере закупок товаров, работ, услуг, единая информационная система (ЕИС)) –</w:t>
      </w:r>
      <w:r w:rsidRPr="00A33794">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w:t>
      </w:r>
      <w:r w:rsidR="00224EE0">
        <w:rPr>
          <w:rFonts w:ascii="Times New Roman" w:eastAsia="Times New Roman" w:hAnsi="Times New Roman" w:cs="Times New Roman"/>
          <w:sz w:val="24"/>
          <w:szCs w:val="24"/>
          <w:lang w:eastAsia="ar-SA"/>
        </w:rPr>
        <w:t xml:space="preserve">кона от 18.07.2011 </w:t>
      </w:r>
      <w:r w:rsidRPr="00A33794">
        <w:rPr>
          <w:rFonts w:ascii="Times New Roman" w:eastAsia="Times New Roman" w:hAnsi="Times New Roman" w:cs="Times New Roman"/>
          <w:sz w:val="24"/>
          <w:szCs w:val="24"/>
          <w:lang w:eastAsia="ar-SA"/>
        </w:rPr>
        <w:t xml:space="preserve">№ 223-ФЗ «О закупках товаров, работ, услуг отдельными видами юридических лиц» размещаются в единой информационной системе в сфере закупок товаров, работ, услуг для обеспечения государственных и муниципальных нужд. </w:t>
      </w:r>
    </w:p>
    <w:p w:rsidR="00472513" w:rsidRPr="00A33794" w:rsidRDefault="00472513" w:rsidP="00472513">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w:t>
      </w:r>
      <w:r w:rsidRPr="00A33794">
        <w:rPr>
          <w:rFonts w:ascii="Times New Roman" w:eastAsia="Times New Roman" w:hAnsi="Times New Roman" w:cs="Times New Roman"/>
          <w:sz w:val="24"/>
          <w:szCs w:val="24"/>
          <w:lang w:eastAsia="ar-SA"/>
        </w:rPr>
        <w:lastRenderedPageBreak/>
        <w:t>информационной системе в соответствии с Федеральным законом от 18</w:t>
      </w:r>
      <w:r w:rsidR="00224EE0">
        <w:rPr>
          <w:rFonts w:ascii="Times New Roman" w:eastAsia="Times New Roman" w:hAnsi="Times New Roman" w:cs="Times New Roman"/>
          <w:sz w:val="24"/>
          <w:szCs w:val="24"/>
          <w:lang w:eastAsia="ar-SA"/>
        </w:rPr>
        <w:t xml:space="preserve">.07.2011 </w:t>
      </w:r>
      <w:r w:rsidRPr="00A33794">
        <w:rPr>
          <w:rFonts w:ascii="Times New Roman" w:eastAsia="Times New Roman" w:hAnsi="Times New Roman" w:cs="Times New Roman"/>
          <w:sz w:val="24"/>
          <w:szCs w:val="24"/>
          <w:lang w:eastAsia="ar-SA"/>
        </w:rPr>
        <w:t xml:space="preserve">№ 223-ФЗ «О 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2" w:history="1">
        <w:r w:rsidRPr="00A33794">
          <w:rPr>
            <w:rFonts w:ascii="Times New Roman" w:eastAsia="Times New Roman" w:hAnsi="Times New Roman" w:cs="Times New Roman"/>
            <w:color w:val="0000FF"/>
            <w:sz w:val="24"/>
            <w:szCs w:val="24"/>
            <w:u w:val="single"/>
            <w:lang w:eastAsia="ar-SA"/>
          </w:rPr>
          <w:t>http://www.mures.ru/</w:t>
        </w:r>
      </w:hyperlink>
      <w:r w:rsidRPr="00A33794">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0E7D6A" w:rsidRPr="003A2F0D" w:rsidRDefault="000E7D6A"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Pr="003A2F0D" w:rsidRDefault="003A2F0D" w:rsidP="00003B85">
      <w:pPr>
        <w:keepNext/>
        <w:numPr>
          <w:ilvl w:val="0"/>
          <w:numId w:val="25"/>
        </w:numPr>
        <w:tabs>
          <w:tab w:val="left" w:pos="426"/>
          <w:tab w:val="left" w:pos="3686"/>
        </w:tabs>
        <w:suppressAutoHyphens/>
        <w:spacing w:after="0" w:line="240" w:lineRule="auto"/>
        <w:ind w:left="0" w:firstLine="0"/>
        <w:jc w:val="center"/>
        <w:outlineLvl w:val="0"/>
        <w:rPr>
          <w:rFonts w:ascii="Times New Roman" w:eastAsia="Times New Roman" w:hAnsi="Times New Roman" w:cs="Times New Roman"/>
          <w:b/>
          <w:bCs/>
          <w:iCs/>
          <w:sz w:val="24"/>
          <w:szCs w:val="24"/>
          <w:lang w:val="x-none" w:eastAsia="ar-SA"/>
        </w:rPr>
      </w:pPr>
      <w:bookmarkStart w:id="5" w:name="_Toc474929117"/>
      <w:r w:rsidRPr="003A2F0D">
        <w:rPr>
          <w:rFonts w:ascii="Times New Roman" w:eastAsia="Times New Roman" w:hAnsi="Times New Roman" w:cs="Times New Roman"/>
          <w:b/>
          <w:iCs/>
          <w:sz w:val="24"/>
          <w:szCs w:val="24"/>
          <w:lang w:val="x-none" w:eastAsia="ar-SA"/>
        </w:rPr>
        <w:t>Общие положения</w:t>
      </w:r>
      <w:bookmarkEnd w:id="5"/>
    </w:p>
    <w:p w:rsidR="003A2F0D" w:rsidRPr="003A2F0D" w:rsidRDefault="003A2F0D" w:rsidP="004B06D0">
      <w:pPr>
        <w:keepNext/>
        <w:tabs>
          <w:tab w:val="left" w:pos="426"/>
          <w:tab w:val="left" w:pos="1134"/>
          <w:tab w:val="left" w:pos="1985"/>
          <w:tab w:val="left" w:pos="3686"/>
          <w:tab w:val="left" w:pos="4253"/>
          <w:tab w:val="left" w:pos="4678"/>
        </w:tabs>
        <w:suppressAutoHyphens/>
        <w:spacing w:after="0" w:line="240" w:lineRule="auto"/>
        <w:rPr>
          <w:rFonts w:ascii="Times New Roman" w:eastAsia="Times New Roman" w:hAnsi="Times New Roman" w:cs="Times New Roman"/>
          <w:b/>
          <w:bCs/>
          <w:iCs/>
          <w:sz w:val="24"/>
          <w:szCs w:val="24"/>
          <w:lang w:val="x-none" w:eastAsia="ar-SA"/>
        </w:rPr>
      </w:pPr>
    </w:p>
    <w:p w:rsidR="003A2F0D" w:rsidRPr="003A2F0D" w:rsidRDefault="003A2F0D" w:rsidP="004B06D0">
      <w:pPr>
        <w:keepNext/>
        <w:numPr>
          <w:ilvl w:val="1"/>
          <w:numId w:val="25"/>
        </w:numPr>
        <w:tabs>
          <w:tab w:val="clear" w:pos="7023"/>
          <w:tab w:val="left" w:pos="567"/>
          <w:tab w:val="left" w:pos="851"/>
          <w:tab w:val="left" w:pos="1985"/>
          <w:tab w:val="left" w:pos="3686"/>
          <w:tab w:val="left" w:pos="4678"/>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3A2F0D">
        <w:rPr>
          <w:rFonts w:ascii="Times New Roman" w:eastAsia="Times New Roman" w:hAnsi="Times New Roman" w:cs="Times New Roman"/>
          <w:b/>
          <w:bCs/>
          <w:sz w:val="24"/>
          <w:szCs w:val="24"/>
          <w:lang w:eastAsia="ar-SA"/>
        </w:rPr>
        <w:t>Общие сведения о процедуре запроса предложений</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xml:space="preserve">, </w:t>
      </w:r>
      <w:r w:rsidR="00BC4748">
        <w:rPr>
          <w:rFonts w:ascii="Times New Roman" w:eastAsia="Times New Roman" w:hAnsi="Times New Roman" w:cs="Times New Roman"/>
          <w:sz w:val="24"/>
          <w:szCs w:val="24"/>
          <w:lang w:eastAsia="ar-SA"/>
        </w:rPr>
        <w:t>размещенном</w:t>
      </w:r>
      <w:r w:rsidRPr="003A2F0D">
        <w:rPr>
          <w:rFonts w:ascii="Times New Roman" w:eastAsia="Times New Roman" w:hAnsi="Times New Roman" w:cs="Times New Roman"/>
          <w:sz w:val="24"/>
          <w:szCs w:val="24"/>
          <w:lang w:val="x-none" w:eastAsia="ar-SA"/>
        </w:rPr>
        <w:t xml:space="preserve"> </w:t>
      </w:r>
      <w:r w:rsidR="009660E0"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sz w:val="24"/>
          <w:szCs w:val="24"/>
          <w:lang w:val="x-none" w:eastAsia="ar-SA"/>
        </w:rPr>
        <w:t>.</w:t>
      </w:r>
    </w:p>
    <w:p w:rsidR="00BC4748" w:rsidRPr="00D25408" w:rsidRDefault="003A2F0D" w:rsidP="00BC4748">
      <w:pPr>
        <w:numPr>
          <w:ilvl w:val="2"/>
          <w:numId w:val="25"/>
        </w:numPr>
        <w:tabs>
          <w:tab w:val="clear" w:pos="720"/>
          <w:tab w:val="num"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 </w:t>
      </w:r>
      <w:r w:rsidR="00BC4748" w:rsidRPr="00D25408">
        <w:rPr>
          <w:rFonts w:ascii="Times New Roman" w:eastAsia="Times New Roman" w:hAnsi="Times New Roman" w:cs="Times New Roman"/>
          <w:sz w:val="24"/>
          <w:szCs w:val="24"/>
          <w:lang w:eastAsia="ar-SA"/>
        </w:rPr>
        <w:t xml:space="preserve">Предмет </w:t>
      </w:r>
      <w:r w:rsidR="00BC4748" w:rsidRPr="003A2F0D">
        <w:rPr>
          <w:rFonts w:ascii="Times New Roman" w:eastAsia="Times New Roman" w:hAnsi="Times New Roman" w:cs="Times New Roman"/>
          <w:sz w:val="24"/>
          <w:szCs w:val="24"/>
          <w:lang w:eastAsia="ar-SA"/>
        </w:rPr>
        <w:t xml:space="preserve">запроса предложений </w:t>
      </w:r>
      <w:r w:rsidR="00BC4748" w:rsidRPr="00D25408">
        <w:rPr>
          <w:rFonts w:ascii="Times New Roman" w:eastAsia="Times New Roman" w:hAnsi="Times New Roman" w:cs="Times New Roman"/>
          <w:sz w:val="24"/>
          <w:szCs w:val="24"/>
          <w:lang w:eastAsia="ar-SA"/>
        </w:rPr>
        <w:t>указан в Информационной карте Документации.</w:t>
      </w:r>
      <w:r w:rsidR="00BC4748">
        <w:t xml:space="preserve"> </w:t>
      </w:r>
      <w:r w:rsidR="00BC4748" w:rsidRPr="00BC4748">
        <w:rPr>
          <w:rFonts w:ascii="Times New Roman" w:eastAsia="Times New Roman" w:hAnsi="Times New Roman" w:cs="Times New Roman"/>
          <w:sz w:val="24"/>
          <w:szCs w:val="24"/>
          <w:lang w:eastAsia="ar-SA"/>
        </w:rPr>
        <w:t>Требования к поставляемой Продукции указаны в разделе 5 «Техническое задание» Документации.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К этапу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szCs w:val="24"/>
          <w:lang w:eastAsia="ar-SA"/>
        </w:rPr>
        <w:t xml:space="preserve">своевременно подавший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соответствующую требованиями Документации.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 xml:space="preserve">к этапу проведения запроса предложений принимает Комиссия по закупке. </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w:t>
      </w:r>
      <w:r w:rsidRPr="003A2F0D">
        <w:rPr>
          <w:rFonts w:ascii="Times New Roman" w:eastAsia="Times New Roman" w:hAnsi="Times New Roman" w:cs="Times New Roman"/>
          <w:bCs/>
          <w:sz w:val="24"/>
          <w:szCs w:val="24"/>
          <w:lang w:eastAsia="ar-SA"/>
        </w:rPr>
        <w:t xml:space="preserve">Комиссия по закупке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3A2F0D">
        <w:rPr>
          <w:rFonts w:ascii="Times New Roman" w:eastAsia="Times New Roman" w:hAnsi="Times New Roman" w:cs="Times New Roman"/>
          <w:sz w:val="24"/>
          <w:szCs w:val="24"/>
          <w:lang w:eastAsia="ar-SA"/>
        </w:rPr>
        <w:t>участия в запросе предложений</w:t>
      </w:r>
      <w:r w:rsidRPr="003A2F0D">
        <w:rPr>
          <w:rFonts w:ascii="Times New Roman" w:eastAsia="Times New Roman" w:hAnsi="Times New Roman" w:cs="Times New Roman"/>
          <w:bCs/>
          <w:sz w:val="24"/>
          <w:szCs w:val="24"/>
          <w:lang w:eastAsia="ar-SA"/>
        </w:rPr>
        <w:t xml:space="preserve"> на любом этапе.</w:t>
      </w:r>
      <w:bookmarkStart w:id="6" w:name="_Ref56231144"/>
      <w:bookmarkStart w:id="7" w:name="_Ref56231140"/>
      <w:bookmarkStart w:id="8" w:name="_Ref55313246"/>
    </w:p>
    <w:p w:rsidR="003A2F0D" w:rsidRPr="003A2F0D" w:rsidRDefault="003A2F0D" w:rsidP="004B06D0">
      <w:pPr>
        <w:tabs>
          <w:tab w:val="left" w:pos="0"/>
          <w:tab w:val="left" w:pos="567"/>
          <w:tab w:val="left" w:pos="851"/>
          <w:tab w:val="left" w:pos="993"/>
        </w:tabs>
        <w:suppressAutoHyphens/>
        <w:overflowPunct w:val="0"/>
        <w:autoSpaceDE w:val="0"/>
        <w:spacing w:after="0" w:line="240" w:lineRule="auto"/>
        <w:jc w:val="both"/>
        <w:rPr>
          <w:rFonts w:ascii="Times New Roman" w:eastAsia="Times New Roman" w:hAnsi="Times New Roman" w:cs="Times New Roman"/>
          <w:bCs/>
          <w:sz w:val="24"/>
          <w:szCs w:val="28"/>
          <w:lang w:eastAsia="ar-SA"/>
        </w:rPr>
      </w:pPr>
    </w:p>
    <w:p w:rsidR="003A2F0D" w:rsidRPr="003A2F0D" w:rsidRDefault="003A2F0D" w:rsidP="004B06D0">
      <w:pPr>
        <w:keepNext/>
        <w:numPr>
          <w:ilvl w:val="1"/>
          <w:numId w:val="25"/>
        </w:numPr>
        <w:tabs>
          <w:tab w:val="clear" w:pos="7023"/>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 xml:space="preserve">Правовой статус </w:t>
      </w:r>
      <w:r w:rsidRPr="003A2F0D">
        <w:rPr>
          <w:rFonts w:ascii="Times New Roman" w:eastAsia="Times New Roman" w:hAnsi="Times New Roman" w:cs="Times New Roman"/>
          <w:b/>
          <w:bCs/>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sz w:val="24"/>
          <w:szCs w:val="24"/>
          <w:lang w:eastAsia="ar-SA"/>
        </w:rPr>
        <w:t>и документов</w:t>
      </w:r>
      <w:bookmarkEnd w:id="6"/>
      <w:bookmarkEnd w:id="7"/>
      <w:bookmarkEnd w:id="8"/>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w:t>
      </w:r>
      <w:r w:rsidR="00224EE0">
        <w:rPr>
          <w:rFonts w:ascii="Times New Roman" w:eastAsia="Times New Roman" w:hAnsi="Times New Roman" w:cs="Times New Roman"/>
          <w:bCs/>
          <w:sz w:val="24"/>
          <w:szCs w:val="24"/>
          <w:lang w:eastAsia="ar-SA"/>
        </w:rPr>
        <w:t>.07.</w:t>
      </w:r>
      <w:r w:rsidRPr="003A2F0D">
        <w:rPr>
          <w:rFonts w:ascii="Times New Roman" w:eastAsia="Times New Roman" w:hAnsi="Times New Roman" w:cs="Times New Roman"/>
          <w:bCs/>
          <w:sz w:val="24"/>
          <w:szCs w:val="24"/>
          <w:lang w:eastAsia="ar-SA"/>
        </w:rPr>
        <w:t xml:space="preserve">2011 № 223-ФЗ «О закупках товаров, работ, услуг отдельными видами юридических лиц» и </w:t>
      </w:r>
      <w:r w:rsidRPr="0085390C">
        <w:rPr>
          <w:rFonts w:ascii="Times New Roman" w:eastAsia="Times New Roman" w:hAnsi="Times New Roman" w:cs="Times New Roman"/>
          <w:bCs/>
          <w:sz w:val="24"/>
          <w:szCs w:val="24"/>
          <w:lang w:eastAsia="ar-SA"/>
        </w:rPr>
        <w:t xml:space="preserve">Положением о закупке товаров, работ, услуг </w:t>
      </w:r>
      <w:r w:rsidR="00DD5943">
        <w:rPr>
          <w:rFonts w:ascii="Times New Roman" w:eastAsia="Times New Roman" w:hAnsi="Times New Roman" w:cs="Times New Roman"/>
          <w:bCs/>
          <w:sz w:val="24"/>
          <w:szCs w:val="24"/>
          <w:lang w:eastAsia="ar-SA"/>
        </w:rPr>
        <w:t>АО «МЭС»</w:t>
      </w:r>
      <w:r w:rsidRPr="003A2F0D">
        <w:rPr>
          <w:rFonts w:ascii="Times New Roman" w:eastAsia="Calibri" w:hAnsi="Times New Roman" w:cs="Times New Roman"/>
          <w:bCs/>
          <w:sz w:val="24"/>
          <w:szCs w:val="24"/>
          <w:lang w:eastAsia="ar-SA"/>
        </w:rPr>
        <w:t xml:space="preserve"> (ИНН 5190907139, ОГРН</w:t>
      </w:r>
      <w:r w:rsidR="00267389">
        <w:rPr>
          <w:rFonts w:ascii="Times New Roman" w:eastAsia="Calibri" w:hAnsi="Times New Roman" w:cs="Times New Roman"/>
          <w:bCs/>
          <w:sz w:val="24"/>
          <w:szCs w:val="24"/>
          <w:lang w:eastAsia="ar-SA"/>
        </w:rPr>
        <w:t> </w:t>
      </w:r>
      <w:r w:rsidRPr="003A2F0D">
        <w:rPr>
          <w:rFonts w:ascii="Times New Roman" w:eastAsia="Calibri" w:hAnsi="Times New Roman" w:cs="Times New Roman"/>
          <w:bCs/>
          <w:sz w:val="24"/>
          <w:szCs w:val="24"/>
          <w:lang w:eastAsia="ar-SA"/>
        </w:rPr>
        <w:t>1095190009111) в действующей редакции</w:t>
      </w:r>
      <w:r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является конкурсом, и его проведение не регулируется статьями 447-449 части первой Гражданского кодекса Российской Федерации. З</w:t>
      </w:r>
      <w:r w:rsidRPr="003A2F0D">
        <w:rPr>
          <w:rFonts w:ascii="Times New Roman" w:eastAsia="Times New Roman" w:hAnsi="Times New Roman" w:cs="Times New Roman"/>
          <w:sz w:val="24"/>
          <w:szCs w:val="24"/>
          <w:lang w:eastAsia="ar-SA"/>
        </w:rPr>
        <w:t>апрос предложений</w:t>
      </w:r>
      <w:r w:rsidRPr="003A2F0D">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426"/>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Затраты на участие в запросе предложений</w:t>
      </w:r>
    </w:p>
    <w:p w:rsidR="003A2F0D" w:rsidRPr="003A2F0D" w:rsidRDefault="003A2F0D" w:rsidP="004B06D0">
      <w:pPr>
        <w:numPr>
          <w:ilvl w:val="2"/>
          <w:numId w:val="25"/>
        </w:numPr>
        <w:tabs>
          <w:tab w:val="clear" w:pos="720"/>
          <w:tab w:val="left" w:pos="567"/>
          <w:tab w:val="left" w:pos="709"/>
          <w:tab w:val="left" w:pos="851"/>
          <w:tab w:val="left" w:pos="960"/>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 Участник закупки несет все расходы, связанные с участием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в том числе с подготовкой и предоставлением заявки на участие, иной документации, а Заказчик не имеет обязательств по этим расходам независимо от итогов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а также оснований их завершения. </w:t>
      </w:r>
    </w:p>
    <w:p w:rsidR="003A2F0D" w:rsidRPr="003A2F0D" w:rsidRDefault="00F80501"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D09CE">
        <w:rPr>
          <w:rFonts w:ascii="Times New Roman" w:eastAsia="Times New Roman" w:hAnsi="Times New Roman" w:cs="Times New Roman"/>
          <w:bCs/>
          <w:sz w:val="24"/>
          <w:szCs w:val="24"/>
          <w:lang w:eastAsia="ar-SA"/>
        </w:rPr>
        <w:tab/>
      </w:r>
      <w:r w:rsidR="003A2F0D" w:rsidRPr="003A2F0D">
        <w:rPr>
          <w:rFonts w:ascii="Times New Roman" w:eastAsia="Times New Roman" w:hAnsi="Times New Roman" w:cs="Times New Roman"/>
          <w:bCs/>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Cs/>
          <w:sz w:val="24"/>
          <w:szCs w:val="24"/>
          <w:lang w:eastAsia="ar-SA"/>
        </w:rPr>
        <w:lastRenderedPageBreak/>
        <w:t xml:space="preserve">Участники закупки не вправе требовать компенсацию упущенной выгоды, понесенной в ходе подготовки и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p>
    <w:p w:rsidR="003A2F0D" w:rsidRPr="002422A4"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2422A4">
        <w:rPr>
          <w:rFonts w:ascii="Times New Roman" w:eastAsia="Times New Roman" w:hAnsi="Times New Roman" w:cs="Times New Roman"/>
          <w:b/>
          <w:sz w:val="24"/>
          <w:szCs w:val="24"/>
          <w:lang w:eastAsia="ar-SA"/>
        </w:rPr>
        <w:t>Отказ от проведения запроса предложений</w:t>
      </w:r>
    </w:p>
    <w:p w:rsidR="00EF6C98" w:rsidRPr="002422A4" w:rsidRDefault="00EF6C98" w:rsidP="00EF6C98">
      <w:pPr>
        <w:numPr>
          <w:ilvl w:val="2"/>
          <w:numId w:val="25"/>
        </w:numPr>
        <w:tabs>
          <w:tab w:val="left" w:pos="0"/>
          <w:tab w:val="left" w:pos="1134"/>
        </w:tabs>
        <w:suppressAutoHyphens/>
        <w:spacing w:after="0" w:line="240" w:lineRule="auto"/>
        <w:ind w:left="0" w:firstLine="0"/>
        <w:jc w:val="both"/>
        <w:rPr>
          <w:rFonts w:ascii="Times New Roman" w:eastAsia="Times New Roman" w:hAnsi="Times New Roman"/>
          <w:b/>
          <w:sz w:val="24"/>
          <w:szCs w:val="24"/>
          <w:lang w:eastAsia="ar-SA"/>
        </w:rPr>
      </w:pPr>
      <w:r w:rsidRPr="002422A4">
        <w:rPr>
          <w:rFonts w:ascii="Times New Roman" w:eastAsia="Times New Roman" w:hAnsi="Times New Roman"/>
          <w:bCs/>
          <w:sz w:val="24"/>
          <w:szCs w:val="24"/>
          <w:lang w:eastAsia="ru-RU"/>
        </w:rPr>
        <w:t xml:space="preserve">Заказчик имеет право отказаться от проведения запроса предложений не позднее чем за 3 дня до дня окончания срока подачи заявок,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 </w:t>
      </w:r>
    </w:p>
    <w:p w:rsidR="003A2F0D" w:rsidRPr="002422A4" w:rsidRDefault="00EF6C98" w:rsidP="00EF6C98">
      <w:pPr>
        <w:numPr>
          <w:ilvl w:val="2"/>
          <w:numId w:val="25"/>
        </w:numPr>
        <w:tabs>
          <w:tab w:val="clear" w:pos="720"/>
          <w:tab w:val="num"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2422A4">
        <w:rPr>
          <w:rFonts w:ascii="Times New Roman" w:eastAsia="Times New Roman" w:hAnsi="Times New Roman"/>
          <w:sz w:val="24"/>
          <w:szCs w:val="24"/>
          <w:lang w:eastAsia="ar-SA"/>
        </w:rPr>
        <w:t xml:space="preserve">Извещение об отказе от проведения запроса предложений размещается Заказчиком </w:t>
      </w:r>
      <w:r w:rsidRPr="002422A4">
        <w:rPr>
          <w:rFonts w:ascii="Times New Roman" w:eastAsia="Times New Roman" w:hAnsi="Times New Roman"/>
          <w:bCs/>
          <w:sz w:val="24"/>
          <w:szCs w:val="24"/>
          <w:lang w:eastAsia="ar-SA"/>
        </w:rPr>
        <w:t>в единой информационной системе в сфере закупок товаров, работ, услуг в течение 3 (трех) дней со дня принятия решения об отказе.</w:t>
      </w:r>
      <w:r w:rsidR="003A2F0D" w:rsidRPr="002422A4">
        <w:rPr>
          <w:rFonts w:ascii="Times New Roman" w:eastAsia="Times New Roman" w:hAnsi="Times New Roman" w:cs="Times New Roman"/>
          <w:color w:val="0000FF"/>
          <w:sz w:val="24"/>
          <w:szCs w:val="24"/>
          <w:u w:val="single"/>
          <w:lang w:eastAsia="ar-SA"/>
        </w:rPr>
        <w:t xml:space="preserve"> </w:t>
      </w:r>
    </w:p>
    <w:p w:rsidR="003A2F0D" w:rsidRPr="003A2F0D" w:rsidRDefault="003A2F0D" w:rsidP="004B06D0">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Возврат документов</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val="x-none" w:eastAsia="ar-SA"/>
        </w:rPr>
      </w:pPr>
      <w:r w:rsidRPr="003A2F0D">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присланные на запрос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9" w:name="_Toc474929118"/>
      <w:r w:rsidRPr="003A2F0D">
        <w:rPr>
          <w:rFonts w:ascii="Times New Roman" w:eastAsia="Times New Roman" w:hAnsi="Times New Roman" w:cs="Times New Roman"/>
          <w:b/>
          <w:iCs/>
          <w:sz w:val="24"/>
          <w:szCs w:val="24"/>
          <w:lang w:val="x-none" w:eastAsia="ar-SA"/>
        </w:rPr>
        <w:t xml:space="preserve">3. Требования к </w:t>
      </w:r>
      <w:r w:rsidRPr="003A2F0D">
        <w:rPr>
          <w:rFonts w:ascii="Times New Roman" w:eastAsia="Times New Roman" w:hAnsi="Times New Roman" w:cs="Times New Roman"/>
          <w:b/>
          <w:iCs/>
          <w:sz w:val="24"/>
          <w:szCs w:val="24"/>
          <w:lang w:eastAsia="ar-SA"/>
        </w:rPr>
        <w:t>У</w:t>
      </w:r>
      <w:r w:rsidRPr="003A2F0D">
        <w:rPr>
          <w:rFonts w:ascii="Times New Roman" w:eastAsia="Times New Roman" w:hAnsi="Times New Roman" w:cs="Times New Roman"/>
          <w:b/>
          <w:iCs/>
          <w:sz w:val="24"/>
          <w:szCs w:val="24"/>
          <w:lang w:val="x-none" w:eastAsia="ar-SA"/>
        </w:rPr>
        <w:t>частникам закупки. Заявка и прилагаемые к ней документы</w:t>
      </w:r>
      <w:bookmarkEnd w:id="9"/>
    </w:p>
    <w:p w:rsidR="003A2F0D" w:rsidRPr="003A2F0D" w:rsidRDefault="003A2F0D" w:rsidP="003A2F0D">
      <w:pPr>
        <w:spacing w:after="0" w:line="240" w:lineRule="auto"/>
        <w:rPr>
          <w:rFonts w:ascii="Times New Roman" w:eastAsia="Times New Roman" w:hAnsi="Times New Roman" w:cs="Times New Roman"/>
          <w:b/>
          <w:iCs/>
          <w:sz w:val="24"/>
          <w:szCs w:val="24"/>
          <w:lang w:eastAsia="ar-SA"/>
        </w:rPr>
      </w:pPr>
    </w:p>
    <w:p w:rsidR="003A2F0D" w:rsidRPr="003A2F0D" w:rsidRDefault="003A2F0D" w:rsidP="003A2F0D">
      <w:pPr>
        <w:tabs>
          <w:tab w:val="left" w:pos="567"/>
        </w:tabs>
        <w:spacing w:after="0" w:line="240" w:lineRule="auto"/>
        <w:jc w:val="both"/>
        <w:rPr>
          <w:rFonts w:ascii="Times New Roman" w:eastAsia="Calibri" w:hAnsi="Times New Roman" w:cs="Times New Roman"/>
          <w:b/>
          <w:sz w:val="24"/>
          <w:szCs w:val="24"/>
          <w:lang w:eastAsia="ar-SA"/>
        </w:rPr>
      </w:pPr>
      <w:bookmarkStart w:id="10" w:name="_Toc386463992"/>
      <w:r w:rsidRPr="003A2F0D">
        <w:rPr>
          <w:rFonts w:ascii="Times New Roman" w:eastAsia="Calibri" w:hAnsi="Times New Roman" w:cs="Times New Roman"/>
          <w:b/>
          <w:sz w:val="24"/>
          <w:szCs w:val="24"/>
          <w:lang w:eastAsia="ar-SA"/>
        </w:rPr>
        <w:t>3.1.</w:t>
      </w:r>
      <w:r w:rsidRPr="003A2F0D">
        <w:rPr>
          <w:rFonts w:ascii="Times New Roman" w:eastAsia="Calibri" w:hAnsi="Times New Roman" w:cs="Times New Roman"/>
          <w:b/>
          <w:sz w:val="24"/>
          <w:szCs w:val="24"/>
          <w:lang w:eastAsia="ar-SA"/>
        </w:rPr>
        <w:tab/>
        <w:t>К Участнику закупки предъявляются следующие обязательные требования:</w:t>
      </w:r>
      <w:bookmarkEnd w:id="10"/>
    </w:p>
    <w:p w:rsidR="00BB5921" w:rsidRDefault="003A2F0D" w:rsidP="00015590">
      <w:pPr>
        <w:tabs>
          <w:tab w:val="left" w:pos="425"/>
          <w:tab w:val="left" w:pos="567"/>
          <w:tab w:val="left" w:pos="709"/>
        </w:tabs>
        <w:suppressAutoHyphens/>
        <w:spacing w:after="0" w:line="240" w:lineRule="auto"/>
        <w:jc w:val="both"/>
      </w:pPr>
      <w:r w:rsidRPr="00080B64">
        <w:rPr>
          <w:rFonts w:ascii="Times New Roman" w:eastAsia="Times New Roman" w:hAnsi="Times New Roman" w:cs="Times New Roman"/>
          <w:b/>
          <w:sz w:val="24"/>
          <w:szCs w:val="24"/>
          <w:lang w:eastAsia="ar-SA"/>
        </w:rPr>
        <w:t>3.1.</w:t>
      </w:r>
      <w:r w:rsidR="0080224B" w:rsidRPr="00080B64">
        <w:rPr>
          <w:rFonts w:ascii="Times New Roman" w:eastAsia="Times New Roman" w:hAnsi="Times New Roman" w:cs="Times New Roman"/>
          <w:b/>
          <w:sz w:val="24"/>
          <w:szCs w:val="24"/>
          <w:lang w:eastAsia="ar-SA"/>
        </w:rPr>
        <w:t>1</w:t>
      </w:r>
      <w:r w:rsidRPr="00080B64">
        <w:rPr>
          <w:rFonts w:ascii="Times New Roman" w:eastAsia="Times New Roman" w:hAnsi="Times New Roman" w:cs="Times New Roman"/>
          <w:b/>
          <w:sz w:val="24"/>
          <w:szCs w:val="24"/>
          <w:lang w:eastAsia="ar-SA"/>
        </w:rPr>
        <w:t>.</w:t>
      </w:r>
      <w:r w:rsidRPr="00080B64">
        <w:rPr>
          <w:rFonts w:ascii="Times New Roman" w:eastAsia="Times New Roman" w:hAnsi="Times New Roman" w:cs="Times New Roman"/>
          <w:sz w:val="24"/>
          <w:szCs w:val="24"/>
          <w:lang w:eastAsia="ar-SA"/>
        </w:rPr>
        <w:t xml:space="preserve"> Участник закупки не должен находиться в процессе лик</w:t>
      </w:r>
      <w:r w:rsidR="00BB5921" w:rsidRPr="00080B64">
        <w:rPr>
          <w:rFonts w:ascii="Times New Roman" w:eastAsia="Times New Roman" w:hAnsi="Times New Roman" w:cs="Times New Roman"/>
          <w:sz w:val="24"/>
          <w:szCs w:val="24"/>
          <w:lang w:eastAsia="ar-SA"/>
        </w:rPr>
        <w:t>видации (для юридического лица). В</w:t>
      </w:r>
      <w:r w:rsidRPr="00080B64">
        <w:rPr>
          <w:rFonts w:ascii="Times New Roman" w:eastAsia="Times New Roman" w:hAnsi="Times New Roman" w:cs="Times New Roman"/>
          <w:sz w:val="24"/>
          <w:szCs w:val="24"/>
          <w:lang w:eastAsia="ar-SA"/>
        </w:rPr>
        <w:t xml:space="preserve"> отношении Участника закупки должн</w:t>
      </w:r>
      <w:r w:rsidR="00BB5921" w:rsidRPr="00080B64">
        <w:rPr>
          <w:rFonts w:ascii="Times New Roman" w:eastAsia="Times New Roman" w:hAnsi="Times New Roman" w:cs="Times New Roman"/>
          <w:sz w:val="24"/>
          <w:szCs w:val="24"/>
          <w:lang w:eastAsia="ar-SA"/>
        </w:rPr>
        <w:t>о</w:t>
      </w:r>
      <w:r w:rsidRPr="00080B64">
        <w:rPr>
          <w:rFonts w:ascii="Times New Roman" w:eastAsia="Times New Roman" w:hAnsi="Times New Roman" w:cs="Times New Roman"/>
          <w:sz w:val="24"/>
          <w:szCs w:val="24"/>
          <w:lang w:eastAsia="ar-SA"/>
        </w:rPr>
        <w:t xml:space="preserve"> отсутствовать </w:t>
      </w:r>
      <w:r w:rsidR="00BB5921" w:rsidRPr="00080B64">
        <w:rPr>
          <w:rFonts w:ascii="Times New Roman" w:hAnsi="Times New Roman" w:cs="Times New Roman"/>
          <w:sz w:val="24"/>
          <w:szCs w:val="24"/>
        </w:rPr>
        <w:t>решение арбитражного суда о признании Участника закупки - юридического лица или индивидуального предпринимателя несостоятельным (банкротом) и об от</w:t>
      </w:r>
      <w:r w:rsidR="00472513">
        <w:rPr>
          <w:rFonts w:ascii="Times New Roman" w:hAnsi="Times New Roman" w:cs="Times New Roman"/>
          <w:sz w:val="24"/>
          <w:szCs w:val="24"/>
        </w:rPr>
        <w:t>крытии конкурсного производства.</w:t>
      </w:r>
    </w:p>
    <w:p w:rsidR="003A2F0D" w:rsidRPr="003A2F0D" w:rsidRDefault="003A2F0D" w:rsidP="0001559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01559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Участника закупки должно быть </w:t>
      </w:r>
      <w:r w:rsidRPr="003A2F0D">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A2F0D">
        <w:rPr>
          <w:rFonts w:ascii="Times New Roman" w:eastAsia="Times New Roman" w:hAnsi="Times New Roman" w:cs="Times New Roman"/>
          <w:sz w:val="24"/>
          <w:szCs w:val="24"/>
          <w:lang w:eastAsia="ar-SA"/>
        </w:rPr>
        <w:t xml:space="preserve">. </w:t>
      </w:r>
    </w:p>
    <w:p w:rsidR="00613328" w:rsidRPr="00613328" w:rsidRDefault="003A2F0D" w:rsidP="00015590">
      <w:pPr>
        <w:pStyle w:val="afffa"/>
        <w:tabs>
          <w:tab w:val="left" w:pos="540"/>
          <w:tab w:val="left" w:pos="851"/>
        </w:tabs>
        <w:suppressAutoHyphens w:val="0"/>
        <w:spacing w:after="0" w:line="240" w:lineRule="atLeast"/>
        <w:ind w:left="0"/>
        <w:jc w:val="both"/>
        <w:rPr>
          <w:rFonts w:ascii="Times New Roman" w:hAnsi="Times New Roman"/>
          <w:sz w:val="24"/>
          <w:szCs w:val="24"/>
        </w:rPr>
      </w:pPr>
      <w:r w:rsidRPr="003A2F0D">
        <w:rPr>
          <w:rFonts w:ascii="Times New Roman" w:eastAsia="Times New Roman" w:hAnsi="Times New Roman"/>
          <w:b/>
          <w:sz w:val="24"/>
          <w:szCs w:val="24"/>
        </w:rPr>
        <w:t>3.1.</w:t>
      </w:r>
      <w:r w:rsidR="0080224B">
        <w:rPr>
          <w:rFonts w:ascii="Times New Roman" w:eastAsia="Times New Roman" w:hAnsi="Times New Roman"/>
          <w:b/>
          <w:sz w:val="24"/>
          <w:szCs w:val="24"/>
        </w:rPr>
        <w:t>4</w:t>
      </w:r>
      <w:r w:rsidRPr="003A2F0D">
        <w:rPr>
          <w:rFonts w:ascii="Times New Roman" w:eastAsia="Times New Roman" w:hAnsi="Times New Roman"/>
          <w:b/>
          <w:sz w:val="24"/>
          <w:szCs w:val="24"/>
        </w:rPr>
        <w:t xml:space="preserve">. </w:t>
      </w:r>
      <w:r w:rsidR="00613328" w:rsidRPr="00613328">
        <w:rPr>
          <w:rFonts w:ascii="Times New Roman" w:hAnsi="Times New Roman"/>
          <w:sz w:val="24"/>
          <w:szCs w:val="24"/>
        </w:rPr>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и (или) преступления, предусмотренные статьями </w:t>
      </w:r>
      <w:r w:rsidR="00613328" w:rsidRPr="00613328">
        <w:rPr>
          <w:rFonts w:ascii="Times New Roman" w:hAnsi="Times New Roman"/>
          <w:b/>
          <w:sz w:val="24"/>
          <w:szCs w:val="24"/>
        </w:rPr>
        <w:t>289, 290, 291, 291.1</w:t>
      </w:r>
      <w:r w:rsidR="00613328" w:rsidRPr="00613328">
        <w:rPr>
          <w:rFonts w:ascii="Times New Roman" w:hAnsi="Times New Roman"/>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w:t>
      </w:r>
      <w:r w:rsidR="00613328" w:rsidRPr="00613328">
        <w:rPr>
          <w:rFonts w:ascii="Times New Roman" w:hAnsi="Times New Roman"/>
          <w:sz w:val="24"/>
          <w:szCs w:val="24"/>
        </w:rPr>
        <w:lastRenderedPageBreak/>
        <w:t>выполнением работы, оказанием услуги, являющихся объектом осуществляемой закупки, и административного наказания в виде дисквалификации;</w:t>
      </w:r>
    </w:p>
    <w:p w:rsidR="00613328" w:rsidRPr="00613328" w:rsidRDefault="00613328" w:rsidP="00015590">
      <w:pPr>
        <w:overflowPunct w:val="0"/>
        <w:autoSpaceDE w:val="0"/>
        <w:spacing w:after="0" w:line="240" w:lineRule="atLeast"/>
        <w:jc w:val="both"/>
        <w:rPr>
          <w:rFonts w:ascii="Times New Roman" w:hAnsi="Times New Roman" w:cs="Times New Roman"/>
          <w:sz w:val="24"/>
          <w:szCs w:val="24"/>
        </w:rPr>
      </w:pPr>
      <w:r w:rsidRPr="00613328">
        <w:rPr>
          <w:rFonts w:ascii="Times New Roman" w:hAnsi="Times New Roman" w:cs="Times New Roman"/>
          <w:b/>
          <w:sz w:val="24"/>
          <w:szCs w:val="24"/>
        </w:rPr>
        <w:t>3.1.4.1.</w:t>
      </w:r>
      <w:r w:rsidRPr="00613328">
        <w:rPr>
          <w:rFonts w:ascii="Times New Roman" w:hAnsi="Times New Roman" w:cs="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CD26EC">
        <w:rPr>
          <w:rFonts w:ascii="Times New Roman" w:hAnsi="Times New Roman" w:cs="Times New Roman"/>
          <w:sz w:val="24"/>
          <w:szCs w:val="24"/>
        </w:rPr>
        <w:t>19.28</w:t>
      </w:r>
      <w:r w:rsidRPr="00613328">
        <w:rPr>
          <w:rFonts w:ascii="Times New Roman" w:hAnsi="Times New Roman" w:cs="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 </w:t>
      </w:r>
    </w:p>
    <w:p w:rsidR="003A2F0D" w:rsidRPr="003A2F0D" w:rsidRDefault="003A2F0D" w:rsidP="00015590">
      <w:pPr>
        <w:tabs>
          <w:tab w:val="left" w:pos="0"/>
          <w:tab w:val="left" w:pos="426"/>
        </w:tabs>
        <w:suppressAutoHyphens/>
        <w:spacing w:after="0" w:line="240" w:lineRule="auto"/>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t>3.1.</w:t>
      </w:r>
      <w:r w:rsidR="0080224B">
        <w:rPr>
          <w:rFonts w:ascii="Times New Roman" w:eastAsia="Calibri" w:hAnsi="Times New Roman" w:cs="Times New Roman"/>
          <w:b/>
          <w:sz w:val="24"/>
          <w:szCs w:val="24"/>
        </w:rPr>
        <w:t>5</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015590">
      <w:pPr>
        <w:tabs>
          <w:tab w:val="left" w:pos="0"/>
          <w:tab w:val="left" w:pos="426"/>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Сведения об Участнике закупки должны отсутствовать о в реестре недобросовестных поставщиков, предусмотренном статьей 5 Федерального закона от 18</w:t>
      </w:r>
      <w:r w:rsidR="00224EE0">
        <w:rPr>
          <w:rFonts w:ascii="Times New Roman" w:eastAsia="Times New Roman" w:hAnsi="Times New Roman" w:cs="Times New Roman"/>
          <w:sz w:val="24"/>
          <w:szCs w:val="24"/>
          <w:lang w:eastAsia="ar-SA"/>
        </w:rPr>
        <w:t>.07.</w:t>
      </w:r>
      <w:r w:rsidRPr="003A2F0D">
        <w:rPr>
          <w:rFonts w:ascii="Times New Roman" w:eastAsia="Times New Roman" w:hAnsi="Times New Roman" w:cs="Times New Roman"/>
          <w:sz w:val="24"/>
          <w:szCs w:val="24"/>
          <w:lang w:eastAsia="ar-SA"/>
        </w:rPr>
        <w:t xml:space="preserve">2011 № 223-ФЗ «О закупках товаров, работ, услуг отдельными видами юридических лиц», </w:t>
      </w:r>
      <w:r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w:t>
      </w:r>
      <w:r w:rsidR="00224EE0">
        <w:rPr>
          <w:rFonts w:ascii="Times New Roman" w:eastAsia="Times New Roman" w:hAnsi="Times New Roman" w:cs="Times New Roman"/>
          <w:sz w:val="24"/>
          <w:szCs w:val="24"/>
          <w:lang w:eastAsia="ru-RU"/>
        </w:rPr>
        <w:t>.04.</w:t>
      </w:r>
      <w:r w:rsidRPr="003A2F0D">
        <w:rPr>
          <w:rFonts w:ascii="Times New Roman" w:eastAsia="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709"/>
        </w:tabs>
        <w:suppressAutoHyphens/>
        <w:overflowPunct w:val="0"/>
        <w:autoSpaceDE w:val="0"/>
        <w:spacing w:after="0" w:line="240" w:lineRule="auto"/>
        <w:jc w:val="both"/>
        <w:rPr>
          <w:rFonts w:ascii="Times New Roman" w:eastAsia="Calibri" w:hAnsi="Times New Roman" w:cs="Times New Roman"/>
          <w:b/>
          <w:spacing w:val="-2"/>
          <w:sz w:val="24"/>
          <w:szCs w:val="24"/>
        </w:rPr>
      </w:pPr>
    </w:p>
    <w:p w:rsidR="003A2F0D" w:rsidRPr="003A2F0D" w:rsidRDefault="003A2F0D" w:rsidP="003A2F0D">
      <w:pPr>
        <w:suppressAutoHyphens/>
        <w:spacing w:after="0" w:line="240" w:lineRule="auto"/>
        <w:jc w:val="both"/>
        <w:rPr>
          <w:rFonts w:ascii="Times New Roman" w:eastAsia="Times New Roman" w:hAnsi="Times New Roman" w:cs="Arial"/>
          <w:b/>
          <w:iCs/>
          <w:sz w:val="24"/>
          <w:szCs w:val="28"/>
          <w:lang w:eastAsia="ar-SA"/>
        </w:rPr>
      </w:pPr>
      <w:bookmarkStart w:id="11" w:name="_Toc386463993"/>
      <w:r w:rsidRPr="007B3F30">
        <w:rPr>
          <w:rFonts w:ascii="Times New Roman" w:eastAsia="Times New Roman" w:hAnsi="Times New Roman" w:cs="Arial"/>
          <w:b/>
          <w:iCs/>
          <w:sz w:val="24"/>
          <w:szCs w:val="24"/>
          <w:lang w:eastAsia="ar-SA"/>
        </w:rPr>
        <w:t xml:space="preserve">3.2. </w:t>
      </w:r>
      <w:r w:rsidRPr="007B3F30">
        <w:rPr>
          <w:rFonts w:ascii="Times New Roman" w:eastAsia="Times New Roman" w:hAnsi="Times New Roman" w:cs="Arial"/>
          <w:b/>
          <w:bCs/>
          <w:iCs/>
          <w:sz w:val="24"/>
          <w:szCs w:val="24"/>
          <w:lang w:eastAsia="ar-SA"/>
        </w:rPr>
        <w:t>Формирование заявки</w:t>
      </w:r>
      <w:r w:rsidRPr="003A2F0D">
        <w:rPr>
          <w:rFonts w:ascii="Times New Roman" w:eastAsia="Times New Roman" w:hAnsi="Times New Roman" w:cs="Arial"/>
          <w:b/>
          <w:bCs/>
          <w:iCs/>
          <w:sz w:val="24"/>
          <w:szCs w:val="24"/>
          <w:lang w:eastAsia="ar-SA"/>
        </w:rPr>
        <w:t xml:space="preserve"> Участника закупки</w:t>
      </w:r>
      <w:bookmarkEnd w:id="11"/>
    </w:p>
    <w:p w:rsidR="00472513" w:rsidRDefault="00F746E6" w:rsidP="00472513">
      <w:pPr>
        <w:tabs>
          <w:tab w:val="left" w:pos="709"/>
        </w:tabs>
        <w:suppressAutoHyphens/>
        <w:overflowPunct w:val="0"/>
        <w:autoSpaceDE w:val="0"/>
        <w:spacing w:after="0" w:line="240" w:lineRule="auto"/>
        <w:ind w:firstLine="567"/>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ab/>
      </w:r>
      <w:r w:rsidR="00472513" w:rsidRPr="003A2F0D">
        <w:rPr>
          <w:rFonts w:ascii="Times New Roman" w:eastAsia="Times New Roman" w:hAnsi="Times New Roman" w:cs="Times New Roman"/>
          <w:bCs/>
          <w:sz w:val="24"/>
          <w:lang w:eastAsia="ar-SA"/>
        </w:rPr>
        <w:t xml:space="preserve">Участник </w:t>
      </w:r>
      <w:r w:rsidR="00472513" w:rsidRPr="003A2F0D">
        <w:rPr>
          <w:rFonts w:ascii="Times New Roman" w:eastAsia="Calibri" w:hAnsi="Times New Roman" w:cs="Times New Roman"/>
          <w:sz w:val="24"/>
          <w:szCs w:val="24"/>
          <w:lang w:eastAsia="ar-SA"/>
        </w:rPr>
        <w:t>закупки</w:t>
      </w:r>
      <w:r w:rsidR="00472513" w:rsidRPr="003A2F0D">
        <w:rPr>
          <w:rFonts w:ascii="Calibri" w:eastAsia="Calibri" w:hAnsi="Calibri" w:cs="Times New Roman"/>
          <w:lang w:eastAsia="ar-SA"/>
        </w:rPr>
        <w:t xml:space="preserve"> </w:t>
      </w:r>
      <w:r w:rsidR="00472513" w:rsidRPr="003A2F0D">
        <w:rPr>
          <w:rFonts w:ascii="Times New Roman" w:eastAsia="Times New Roman" w:hAnsi="Times New Roman" w:cs="Times New Roman"/>
          <w:bCs/>
          <w:sz w:val="24"/>
          <w:lang w:eastAsia="ar-SA"/>
        </w:rPr>
        <w:t xml:space="preserve">предоставляет Заказчику заявку на участие в </w:t>
      </w:r>
      <w:r w:rsidR="00472513" w:rsidRPr="003A2F0D">
        <w:rPr>
          <w:rFonts w:ascii="Times New Roman" w:eastAsia="Times New Roman" w:hAnsi="Times New Roman" w:cs="Times New Roman"/>
          <w:sz w:val="24"/>
          <w:szCs w:val="24"/>
          <w:lang w:eastAsia="ar-SA"/>
        </w:rPr>
        <w:t>запросе предложений</w:t>
      </w:r>
      <w:r w:rsidR="00472513" w:rsidRPr="003A2F0D">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rsidR="00472513" w:rsidRPr="00F3607A" w:rsidRDefault="00F746E6" w:rsidP="00472513">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472513" w:rsidRPr="00E2579D">
        <w:rPr>
          <w:rFonts w:ascii="Times New Roman" w:eastAsia="Times New Roman" w:hAnsi="Times New Roman" w:cs="Times New Roman"/>
          <w:sz w:val="24"/>
          <w:szCs w:val="24"/>
          <w:lang w:eastAsia="ar-SA"/>
        </w:rPr>
        <w:t>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72513" w:rsidRPr="00F746E6">
        <w:rPr>
          <w:rFonts w:ascii="Times New Roman" w:eastAsia="Times New Roman" w:hAnsi="Times New Roman" w:cs="Times New Roman"/>
          <w:sz w:val="24"/>
          <w:szCs w:val="24"/>
          <w:lang w:eastAsia="ar-SA"/>
        </w:rPr>
        <w:t xml:space="preserve">. Участник закупки в заявке на участие в закупке (соответствующей части заявки на участие в закупке, содержащей предложение о поставке </w:t>
      </w:r>
      <w:r w:rsidRPr="00F3607A">
        <w:rPr>
          <w:rFonts w:ascii="Times New Roman" w:eastAsia="Times New Roman" w:hAnsi="Times New Roman" w:cs="Times New Roman"/>
          <w:sz w:val="24"/>
          <w:szCs w:val="24"/>
          <w:lang w:eastAsia="ar-SA"/>
        </w:rPr>
        <w:t>Т</w:t>
      </w:r>
      <w:r w:rsidR="00472513" w:rsidRPr="00F3607A">
        <w:rPr>
          <w:rFonts w:ascii="Times New Roman" w:eastAsia="Times New Roman" w:hAnsi="Times New Roman" w:cs="Times New Roman"/>
          <w:sz w:val="24"/>
          <w:szCs w:val="24"/>
          <w:lang w:eastAsia="ar-SA"/>
        </w:rPr>
        <w:t xml:space="preserve">овара) указывает наименование страны происхождения поставляемых Товаров. 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  </w:t>
      </w:r>
    </w:p>
    <w:p w:rsidR="00472513" w:rsidRDefault="00F746E6" w:rsidP="00472513">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F3607A">
        <w:rPr>
          <w:rFonts w:ascii="Times New Roman" w:eastAsia="Calibri" w:hAnsi="Times New Roman" w:cs="Times New Roman"/>
          <w:sz w:val="24"/>
          <w:szCs w:val="24"/>
          <w:lang w:eastAsia="ar-SA"/>
        </w:rPr>
        <w:tab/>
      </w:r>
      <w:r w:rsidR="00472513" w:rsidRPr="00F3607A">
        <w:rPr>
          <w:rFonts w:ascii="Times New Roman" w:eastAsia="Calibri" w:hAnsi="Times New Roman" w:cs="Times New Roman"/>
          <w:sz w:val="24"/>
          <w:szCs w:val="24"/>
          <w:lang w:eastAsia="ar-SA"/>
        </w:rPr>
        <w:t>Заявка должна содержать фирменное</w:t>
      </w:r>
      <w:r w:rsidR="00472513" w:rsidRPr="003A2F0D">
        <w:rPr>
          <w:rFonts w:ascii="Times New Roman" w:eastAsia="Calibri" w:hAnsi="Times New Roman" w:cs="Times New Roman"/>
          <w:sz w:val="24"/>
          <w:szCs w:val="24"/>
          <w:lang w:eastAsia="ar-SA"/>
        </w:rPr>
        <w:t xml:space="preserve">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472513">
        <w:rPr>
          <w:rFonts w:ascii="Times New Roman" w:eastAsia="Calibri" w:hAnsi="Times New Roman" w:cs="Times New Roman"/>
          <w:sz w:val="24"/>
          <w:szCs w:val="24"/>
          <w:lang w:eastAsia="ar-SA"/>
        </w:rPr>
        <w:t xml:space="preserve">, </w:t>
      </w:r>
      <w:r w:rsidR="00472513" w:rsidRPr="00937EF0">
        <w:rPr>
          <w:rFonts w:ascii="Times New Roman" w:eastAsia="Times New Roman" w:hAnsi="Times New Roman" w:cs="Times New Roman"/>
          <w:sz w:val="24"/>
          <w:szCs w:val="24"/>
          <w:lang w:eastAsia="ar-SA"/>
        </w:rPr>
        <w:t>адрес электронной почты.</w:t>
      </w:r>
    </w:p>
    <w:p w:rsidR="003A2F0D" w:rsidRPr="003A2F0D" w:rsidRDefault="003A2F0D" w:rsidP="00CD26EC">
      <w:pPr>
        <w:suppressAutoHyphens/>
        <w:spacing w:after="0" w:line="240" w:lineRule="auto"/>
        <w:ind w:firstLine="709"/>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Заявка в обязательном порядке должна содержать следующие документы: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w:t>
      </w:r>
      <w:r w:rsidRPr="003A2F0D">
        <w:rPr>
          <w:rFonts w:ascii="Times New Roman" w:eastAsia="Times New Roman" w:hAnsi="Times New Roman" w:cs="Times New Roman"/>
          <w:b/>
          <w:bCs/>
          <w:sz w:val="24"/>
          <w:lang w:eastAsia="ar-SA"/>
        </w:rPr>
        <w:t xml:space="preserve"> опись документов </w:t>
      </w:r>
      <w:r w:rsidRPr="003A2F0D">
        <w:rPr>
          <w:rFonts w:ascii="Times New Roman" w:eastAsia="Times New Roman" w:hAnsi="Times New Roman" w:cs="Times New Roman"/>
          <w:bCs/>
          <w:sz w:val="24"/>
          <w:lang w:eastAsia="ar-SA"/>
        </w:rPr>
        <w:t>(</w:t>
      </w:r>
      <w:hyperlink w:anchor="_Приложение_№_5" w:history="1">
        <w:r w:rsidRPr="003A2F0D">
          <w:rPr>
            <w:rFonts w:ascii="Times New Roman" w:eastAsia="Times New Roman" w:hAnsi="Times New Roman" w:cs="Times New Roman"/>
            <w:bCs/>
            <w:sz w:val="24"/>
            <w:lang w:eastAsia="ar-SA"/>
          </w:rPr>
          <w:t>приложение №5</w:t>
        </w:r>
      </w:hyperlink>
      <w:r w:rsidRPr="003A2F0D">
        <w:rPr>
          <w:rFonts w:ascii="Times New Roman" w:eastAsia="Times New Roman" w:hAnsi="Times New Roman" w:cs="Times New Roman"/>
          <w:bCs/>
          <w:sz w:val="24"/>
          <w:lang w:eastAsia="ar-SA"/>
        </w:rPr>
        <w:t xml:space="preserve"> к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E581A" w:rsidRDefault="003A2F0D" w:rsidP="003E581A">
      <w:pPr>
        <w:suppressAutoHyphens/>
        <w:spacing w:after="0" w:line="240" w:lineRule="auto"/>
        <w:jc w:val="both"/>
        <w:rPr>
          <w:rFonts w:ascii="Times New Roman" w:eastAsia="Times New Roman" w:hAnsi="Times New Roman" w:cs="Times New Roman"/>
          <w:b/>
          <w:bCs/>
          <w:sz w:val="24"/>
          <w:lang w:eastAsia="ar-SA"/>
        </w:rPr>
      </w:pPr>
      <w:r w:rsidRPr="003E581A">
        <w:rPr>
          <w:rFonts w:ascii="Times New Roman" w:eastAsia="Times New Roman" w:hAnsi="Times New Roman" w:cs="Times New Roman"/>
          <w:bCs/>
          <w:sz w:val="24"/>
          <w:lang w:eastAsia="ar-SA"/>
        </w:rPr>
        <w:t xml:space="preserve">- </w:t>
      </w:r>
      <w:hyperlink w:anchor="_Приложение_№_1_1" w:history="1">
        <w:r w:rsidRPr="003E581A">
          <w:rPr>
            <w:rFonts w:ascii="Times New Roman" w:eastAsia="Times New Roman" w:hAnsi="Times New Roman" w:cs="Times New Roman"/>
            <w:b/>
            <w:bCs/>
            <w:sz w:val="24"/>
            <w:lang w:eastAsia="ar-SA"/>
          </w:rPr>
          <w:t>приложение №1</w:t>
        </w:r>
      </w:hyperlink>
      <w:r w:rsidRPr="003E581A">
        <w:rPr>
          <w:rFonts w:ascii="Times New Roman" w:eastAsia="Times New Roman" w:hAnsi="Times New Roman" w:cs="Times New Roman"/>
          <w:b/>
          <w:bCs/>
          <w:sz w:val="24"/>
          <w:lang w:eastAsia="ar-SA"/>
        </w:rPr>
        <w:t xml:space="preserve"> к Документации, формы 1 – </w:t>
      </w:r>
      <w:r w:rsidR="00AB58B1" w:rsidRPr="00E025B7">
        <w:rPr>
          <w:rFonts w:ascii="Times New Roman" w:eastAsia="Times New Roman" w:hAnsi="Times New Roman" w:cs="Times New Roman"/>
          <w:b/>
          <w:bCs/>
          <w:sz w:val="24"/>
          <w:lang w:eastAsia="ar-SA"/>
        </w:rPr>
        <w:t>5</w:t>
      </w:r>
      <w:r w:rsidRPr="003E581A">
        <w:rPr>
          <w:rFonts w:ascii="Times New Roman" w:eastAsia="Times New Roman" w:hAnsi="Times New Roman" w:cs="Times New Roman"/>
          <w:b/>
          <w:bCs/>
          <w:sz w:val="24"/>
          <w:lang w:eastAsia="ar-SA"/>
        </w:rPr>
        <w:t xml:space="preserve"> </w:t>
      </w:r>
      <w:hyperlink w:anchor="_Приложение_№_5" w:history="1">
        <w:r w:rsidRPr="003E581A">
          <w:rPr>
            <w:rFonts w:ascii="Times New Roman" w:eastAsia="Times New Roman" w:hAnsi="Times New Roman" w:cs="Times New Roman"/>
            <w:b/>
            <w:bCs/>
            <w:sz w:val="24"/>
            <w:lang w:eastAsia="ar-SA"/>
          </w:rPr>
          <w:t>Приложения №1</w:t>
        </w:r>
      </w:hyperlink>
      <w:r w:rsidRPr="003E581A">
        <w:rPr>
          <w:rFonts w:ascii="Times New Roman" w:eastAsia="Times New Roman" w:hAnsi="Times New Roman" w:cs="Times New Roman"/>
          <w:b/>
          <w:bCs/>
          <w:sz w:val="24"/>
          <w:lang w:eastAsia="ar-SA"/>
        </w:rPr>
        <w:t xml:space="preserve"> к Документации</w:t>
      </w:r>
      <w:r w:rsidR="00336C65" w:rsidRPr="003E581A">
        <w:rPr>
          <w:rFonts w:ascii="Times New Roman" w:eastAsia="Times New Roman" w:hAnsi="Times New Roman" w:cs="Times New Roman"/>
          <w:b/>
          <w:bCs/>
          <w:sz w:val="24"/>
          <w:lang w:eastAsia="ar-SA"/>
        </w:rPr>
        <w:t xml:space="preserve"> </w:t>
      </w:r>
    </w:p>
    <w:p w:rsidR="003E581A" w:rsidRPr="003E581A" w:rsidRDefault="00336C65" w:rsidP="003E581A">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w:t>
      </w:r>
      <w:r w:rsidR="003E581A" w:rsidRPr="003E581A">
        <w:rPr>
          <w:rFonts w:ascii="Times New Roman" w:eastAsia="Times New Roman" w:hAnsi="Times New Roman" w:cs="Times New Roman"/>
          <w:b/>
          <w:bCs/>
          <w:sz w:val="24"/>
          <w:lang w:eastAsia="ar-SA"/>
        </w:rPr>
        <w:t>Форму 4</w:t>
      </w:r>
      <w:r w:rsidR="003E581A" w:rsidRPr="003E581A">
        <w:rPr>
          <w:rFonts w:ascii="Times New Roman" w:eastAsia="Times New Roman" w:hAnsi="Times New Roman" w:cs="Times New Roman"/>
          <w:bCs/>
          <w:sz w:val="24"/>
          <w:lang w:eastAsia="ar-SA"/>
        </w:rPr>
        <w:t xml:space="preserve"> предоставляет </w:t>
      </w:r>
      <w:r w:rsidR="003E581A" w:rsidRPr="003E581A">
        <w:rPr>
          <w:rFonts w:ascii="Times New Roman" w:eastAsia="Times New Roman" w:hAnsi="Times New Roman" w:cs="Times New Roman"/>
          <w:bCs/>
          <w:sz w:val="24"/>
          <w:u w:val="single"/>
          <w:lang w:eastAsia="ar-SA"/>
        </w:rPr>
        <w:t>Участник закупки, являющийся вновь зарегистрированным индивидуальным предпринимателем или вновь созданным юридическим лицом</w:t>
      </w:r>
      <w:r w:rsidR="003E581A" w:rsidRPr="003E581A">
        <w:rPr>
          <w:rFonts w:ascii="Times New Roman" w:eastAsia="Times New Roman" w:hAnsi="Times New Roman" w:cs="Times New Roman"/>
          <w:bCs/>
          <w:sz w:val="24"/>
          <w:lang w:eastAsia="ar-SA"/>
        </w:rPr>
        <w:t xml:space="preserve"> в соответствии с частью 3 статьи 4 Федерального закона от 24.07.2007 № 209-ФЗ «О развитии малого и </w:t>
      </w:r>
      <w:r w:rsidR="003E581A" w:rsidRPr="003E581A">
        <w:rPr>
          <w:rFonts w:ascii="Times New Roman" w:eastAsia="Times New Roman" w:hAnsi="Times New Roman" w:cs="Times New Roman"/>
          <w:bCs/>
          <w:sz w:val="24"/>
          <w:lang w:eastAsia="ar-SA"/>
        </w:rPr>
        <w:lastRenderedPageBreak/>
        <w:t xml:space="preserve">среднего предпринимательства в Российской Федерации» и </w:t>
      </w:r>
      <w:r w:rsidR="003E581A" w:rsidRPr="003E581A">
        <w:rPr>
          <w:rFonts w:ascii="Times New Roman" w:eastAsia="Times New Roman" w:hAnsi="Times New Roman" w:cs="Times New Roman"/>
          <w:bCs/>
          <w:sz w:val="24"/>
          <w:u w:val="single"/>
          <w:lang w:eastAsia="ar-SA"/>
        </w:rPr>
        <w:t>относящийся к категории субъекта малого или среднего предпринимательства</w:t>
      </w:r>
      <w:r w:rsidR="003E581A" w:rsidRPr="003E581A">
        <w:rPr>
          <w:rFonts w:ascii="Times New Roman" w:eastAsia="Times New Roman" w:hAnsi="Times New Roman" w:cs="Times New Roman"/>
          <w:bCs/>
          <w:sz w:val="24"/>
          <w:lang w:eastAsia="ar-SA"/>
        </w:rPr>
        <w:t xml:space="preserve"> в соответствии со статьей 4 Федерального закона от 24 июля 2007 № 209-ФЗ «О развитии малого и среднего предпринимательства в Российской Федерации»</w:t>
      </w:r>
      <w:r w:rsidR="009119B9">
        <w:rPr>
          <w:rFonts w:ascii="Times New Roman" w:eastAsia="Times New Roman" w:hAnsi="Times New Roman" w:cs="Times New Roman"/>
          <w:bCs/>
          <w:sz w:val="24"/>
          <w:lang w:eastAsia="ar-SA"/>
        </w:rPr>
        <w:t>.</w:t>
      </w:r>
    </w:p>
    <w:p w:rsidR="003A2F0D" w:rsidRPr="003E581A" w:rsidRDefault="003E581A" w:rsidP="003A2F0D">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 xml:space="preserve">          </w:t>
      </w:r>
      <w:r w:rsidRPr="003E581A">
        <w:rPr>
          <w:rFonts w:ascii="Times New Roman" w:eastAsia="Times New Roman" w:hAnsi="Times New Roman" w:cs="Times New Roman"/>
          <w:bCs/>
          <w:sz w:val="24"/>
          <w:u w:val="single"/>
          <w:lang w:eastAsia="ar-SA"/>
        </w:rPr>
        <w:t>Остальные Участники закупки, относящиеся к категории субъекта малого или среднего предпринимательства</w:t>
      </w:r>
      <w:r w:rsidRPr="003E581A">
        <w:rPr>
          <w:rFonts w:ascii="Times New Roman" w:eastAsia="Times New Roman" w:hAnsi="Times New Roman" w:cs="Times New Roman"/>
          <w:bCs/>
          <w:sz w:val="24"/>
          <w:lang w:eastAsia="ar-SA"/>
        </w:rPr>
        <w:t xml:space="preserve">, должны декларировать в составе заявке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3E581A">
        <w:rPr>
          <w:rFonts w:ascii="Times New Roman" w:eastAsia="Times New Roman" w:hAnsi="Times New Roman" w:cs="Times New Roman"/>
          <w:b/>
          <w:bCs/>
          <w:sz w:val="24"/>
          <w:lang w:eastAsia="ar-SA"/>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3E581A">
        <w:rPr>
          <w:rFonts w:ascii="Times New Roman" w:eastAsia="Times New Roman" w:hAnsi="Times New Roman" w:cs="Times New Roman"/>
          <w:bCs/>
          <w:sz w:val="24"/>
          <w:lang w:eastAsia="ar-SA"/>
        </w:rPr>
        <w:t>, содержащих информацию об Участнике закупки</w:t>
      </w:r>
      <w:r w:rsidR="00336C65" w:rsidRPr="003E581A">
        <w:rPr>
          <w:rFonts w:ascii="Times New Roman" w:eastAsia="Times New Roman" w:hAnsi="Times New Roman" w:cs="Times New Roman"/>
          <w:bCs/>
          <w:sz w:val="24"/>
          <w:lang w:eastAsia="ar-SA"/>
        </w:rPr>
        <w:t>)</w:t>
      </w:r>
      <w:r w:rsidR="003A2F0D" w:rsidRPr="003E581A">
        <w:rPr>
          <w:rFonts w:ascii="Times New Roman" w:eastAsia="Times New Roman" w:hAnsi="Times New Roman" w:cs="Times New Roman"/>
          <w:bCs/>
          <w:sz w:val="24"/>
          <w:lang w:eastAsia="ar-SA"/>
        </w:rPr>
        <w:t>;</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2D09CE" w:rsidRDefault="0001367B" w:rsidP="003A2F0D">
      <w:pPr>
        <w:suppressAutoHyphens/>
        <w:spacing w:after="0" w:line="240" w:lineRule="auto"/>
        <w:jc w:val="both"/>
        <w:rPr>
          <w:rFonts w:ascii="Times New Roman" w:eastAsia="Times New Roman" w:hAnsi="Times New Roman" w:cs="Times New Roman"/>
          <w:bCs/>
          <w:sz w:val="24"/>
          <w:lang w:eastAsia="ar-SA"/>
        </w:rPr>
      </w:pPr>
      <w:r w:rsidRPr="0001367B">
        <w:rPr>
          <w:rFonts w:ascii="Times New Roman" w:eastAsia="Times New Roman" w:hAnsi="Times New Roman" w:cs="Times New Roman"/>
          <w:bCs/>
          <w:sz w:val="24"/>
          <w:lang w:eastAsia="ar-SA"/>
        </w:rPr>
        <w:t>-</w:t>
      </w:r>
      <w:r w:rsidR="006E783B">
        <w:rPr>
          <w:rFonts w:ascii="Times New Roman" w:eastAsia="Times New Roman" w:hAnsi="Times New Roman" w:cs="Times New Roman"/>
          <w:bCs/>
          <w:sz w:val="24"/>
          <w:lang w:eastAsia="ar-SA"/>
        </w:rPr>
        <w:t> </w:t>
      </w:r>
      <w:r w:rsidRPr="0001367B">
        <w:rPr>
          <w:rFonts w:ascii="Times New Roman" w:eastAsia="Times New Roman" w:hAnsi="Times New Roman" w:cs="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F80501">
        <w:rPr>
          <w:rFonts w:ascii="Times New Roman" w:eastAsia="Times New Roman" w:hAnsi="Times New Roman" w:cs="Times New Roman"/>
          <w:b/>
          <w:bCs/>
          <w:sz w:val="24"/>
          <w:lang w:eastAsia="ar-SA"/>
        </w:rPr>
        <w:t>Приложения № 2 к Документации</w:t>
      </w:r>
      <w:r w:rsidRPr="0001367B">
        <w:rPr>
          <w:rFonts w:ascii="Times New Roman" w:eastAsia="Times New Roman" w:hAnsi="Times New Roman" w:cs="Times New Roman"/>
          <w:bCs/>
          <w:sz w:val="24"/>
          <w:lang w:eastAsia="ar-SA"/>
        </w:rPr>
        <w:t>;</w:t>
      </w:r>
    </w:p>
    <w:p w:rsidR="00F80501" w:rsidRPr="002D09CE" w:rsidRDefault="00F80501" w:rsidP="003A2F0D">
      <w:pPr>
        <w:suppressAutoHyphens/>
        <w:spacing w:after="0" w:line="240" w:lineRule="auto"/>
        <w:jc w:val="both"/>
        <w:rPr>
          <w:rFonts w:ascii="Times New Roman" w:eastAsia="Times New Roman" w:hAnsi="Times New Roman" w:cs="Times New Roman"/>
          <w:bCs/>
          <w:sz w:val="24"/>
          <w:lang w:eastAsia="ar-SA"/>
        </w:rPr>
      </w:pPr>
    </w:p>
    <w:p w:rsidR="00384CF4" w:rsidRPr="002C0C10" w:rsidRDefault="0062334F" w:rsidP="00384CF4">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2334F">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bCs/>
          <w:sz w:val="24"/>
          <w:u w:val="single"/>
          <w:lang w:eastAsia="ru-RU"/>
        </w:rPr>
        <w:t>для юридического лица</w:t>
      </w:r>
      <w:r w:rsidR="00384CF4" w:rsidRPr="002C0C10">
        <w:rPr>
          <w:rFonts w:ascii="Times New Roman" w:eastAsia="Times New Roman" w:hAnsi="Times New Roman" w:cs="Times New Roman"/>
          <w:bCs/>
          <w:sz w:val="24"/>
          <w:lang w:eastAsia="ru-RU"/>
        </w:rPr>
        <w:t xml:space="preserve">: полученную не ранее чем за </w:t>
      </w:r>
      <w:r w:rsidR="00384CF4" w:rsidRPr="002C0C10">
        <w:rPr>
          <w:rFonts w:ascii="Times New Roman" w:eastAsia="Times New Roman" w:hAnsi="Times New Roman" w:cs="Times New Roman"/>
          <w:b/>
          <w:bCs/>
          <w:sz w:val="24"/>
          <w:lang w:eastAsia="ru-RU"/>
        </w:rPr>
        <w:t>6 (Шесть</w:t>
      </w:r>
      <w:r w:rsidR="00372F4F">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372F4F">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закупки</w:t>
      </w:r>
      <w:r w:rsidR="005E3C0F">
        <w:rPr>
          <w:rFonts w:ascii="Times New Roman" w:eastAsia="Times New Roman" w:hAnsi="Times New Roman" w:cs="Times New Roman"/>
          <w:bCs/>
          <w:sz w:val="24"/>
          <w:lang w:eastAsia="ru-RU"/>
        </w:rPr>
        <w:t>.</w:t>
      </w:r>
    </w:p>
    <w:p w:rsidR="00384CF4" w:rsidRPr="002C0C10" w:rsidRDefault="00192E27" w:rsidP="00384CF4">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
          <w:bCs/>
          <w:sz w:val="24"/>
          <w:szCs w:val="24"/>
          <w:lang w:eastAsia="ru-RU"/>
        </w:rPr>
      </w:pPr>
      <w:r w:rsidRPr="00192E27">
        <w:rPr>
          <w:rFonts w:ascii="Times New Roman" w:eastAsia="Times New Roman" w:hAnsi="Times New Roman" w:cs="Times New Roman"/>
          <w:bCs/>
          <w:sz w:val="24"/>
          <w:lang w:eastAsia="ru-RU"/>
        </w:rPr>
        <w:tab/>
      </w:r>
      <w:r w:rsidR="005E3C0F">
        <w:rPr>
          <w:rFonts w:ascii="Times New Roman" w:eastAsia="Times New Roman" w:hAnsi="Times New Roman" w:cs="Times New Roman"/>
          <w:bCs/>
          <w:sz w:val="24"/>
          <w:u w:val="single"/>
          <w:lang w:eastAsia="ru-RU"/>
        </w:rPr>
        <w:t>Д</w:t>
      </w:r>
      <w:r w:rsidR="00384CF4" w:rsidRPr="002C0C10">
        <w:rPr>
          <w:rFonts w:ascii="Times New Roman" w:eastAsia="Times New Roman" w:hAnsi="Times New Roman" w:cs="Times New Roman"/>
          <w:bCs/>
          <w:sz w:val="24"/>
          <w:u w:val="single"/>
          <w:lang w:eastAsia="ru-RU"/>
        </w:rPr>
        <w:t>ля индивидуального предпринимателя</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Cs/>
          <w:sz w:val="24"/>
          <w:szCs w:val="24"/>
          <w:lang w:eastAsia="ar-SA"/>
        </w:rPr>
        <w:t xml:space="preserve">полученную не ранее чем за </w:t>
      </w:r>
      <w:r w:rsidR="00384CF4" w:rsidRPr="002C0C10">
        <w:rPr>
          <w:rFonts w:ascii="Times New Roman" w:eastAsia="Times New Roman" w:hAnsi="Times New Roman" w:cs="Times New Roman"/>
          <w:b/>
          <w:bCs/>
          <w:sz w:val="24"/>
          <w:lang w:eastAsia="ru-RU"/>
        </w:rPr>
        <w:t>6 (Шесть</w:t>
      </w:r>
      <w:r w:rsidR="005C0A19">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5C0A19">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rsidR="00384CF4" w:rsidRPr="002C0C10" w:rsidRDefault="00192E27" w:rsidP="005E3C0F">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szCs w:val="24"/>
          <w:lang w:eastAsia="ru-RU"/>
        </w:rPr>
      </w:pPr>
      <w:r w:rsidRPr="00192E27">
        <w:rPr>
          <w:rFonts w:ascii="Times New Roman" w:eastAsia="Times New Roman" w:hAnsi="Times New Roman" w:cs="Times New Roman"/>
          <w:bCs/>
          <w:sz w:val="24"/>
          <w:szCs w:val="24"/>
          <w:lang w:eastAsia="ar-SA"/>
        </w:rPr>
        <w:tab/>
      </w:r>
      <w:r w:rsidR="005E3C0F">
        <w:rPr>
          <w:rFonts w:ascii="Times New Roman" w:eastAsia="Times New Roman" w:hAnsi="Times New Roman" w:cs="Times New Roman"/>
          <w:bCs/>
          <w:sz w:val="24"/>
          <w:szCs w:val="24"/>
          <w:u w:val="single"/>
          <w:lang w:eastAsia="ar-SA"/>
        </w:rPr>
        <w:t>Д</w:t>
      </w:r>
      <w:r w:rsidR="00384CF4" w:rsidRPr="002C0C10">
        <w:rPr>
          <w:rFonts w:ascii="Times New Roman" w:eastAsia="Times New Roman" w:hAnsi="Times New Roman" w:cs="Times New Roman"/>
          <w:bCs/>
          <w:sz w:val="24"/>
          <w:szCs w:val="24"/>
          <w:u w:val="single"/>
          <w:lang w:eastAsia="ar-SA"/>
        </w:rPr>
        <w:t>ля иностранных лиц</w:t>
      </w:r>
      <w:r w:rsidR="00384CF4" w:rsidRPr="002C0C10">
        <w:rPr>
          <w:rFonts w:ascii="Times New Roman" w:eastAsia="Times New Roman" w:hAnsi="Times New Roman" w:cs="Times New Roman"/>
          <w:bCs/>
          <w:sz w:val="24"/>
          <w:szCs w:val="24"/>
          <w:lang w:eastAsia="ar-SA"/>
        </w:rPr>
        <w:t>: надлежащим</w:t>
      </w:r>
      <w:r w:rsidR="00F746E6">
        <w:rPr>
          <w:rFonts w:ascii="Times New Roman" w:eastAsia="Times New Roman" w:hAnsi="Times New Roman" w:cs="Times New Roman"/>
          <w:bCs/>
          <w:sz w:val="24"/>
          <w:szCs w:val="24"/>
          <w:lang w:eastAsia="ar-SA"/>
        </w:rPr>
        <w:t xml:space="preserve"> </w:t>
      </w:r>
      <w:r w:rsidR="00384CF4" w:rsidRPr="002C0C10">
        <w:rPr>
          <w:rFonts w:ascii="Times New Roman" w:eastAsia="Times New Roman" w:hAnsi="Times New Roman" w:cs="Times New Roman"/>
          <w:bCs/>
          <w:sz w:val="24"/>
          <w:szCs w:val="24"/>
          <w:lang w:eastAsia="ar-SA"/>
        </w:rPr>
        <w:t xml:space="preserve">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384CF4" w:rsidRPr="002C0C10">
        <w:rPr>
          <w:rFonts w:ascii="Times New Roman" w:eastAsia="Times New Roman" w:hAnsi="Times New Roman" w:cs="Times New Roman"/>
          <w:b/>
          <w:bCs/>
          <w:sz w:val="24"/>
          <w:lang w:eastAsia="ru-RU"/>
        </w:rPr>
        <w:t>6 (Шесть</w:t>
      </w:r>
      <w:r w:rsidR="005C0A19">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5C0A19">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
          <w:bCs/>
          <w:sz w:val="24"/>
          <w:lang w:eastAsia="ru-RU"/>
        </w:rPr>
        <w:t xml:space="preserve"> </w:t>
      </w:r>
      <w:r w:rsidR="00384CF4" w:rsidRPr="002C0C10">
        <w:rPr>
          <w:rFonts w:ascii="Times New Roman" w:eastAsia="Times New Roman" w:hAnsi="Times New Roman" w:cs="Times New Roman"/>
          <w:bCs/>
          <w:sz w:val="24"/>
          <w:szCs w:val="24"/>
          <w:lang w:eastAsia="ar-SA"/>
        </w:rPr>
        <w:t>до дня размещения в ЕИС извещения о проведении закупки;</w:t>
      </w:r>
    </w:p>
    <w:p w:rsidR="0001367B" w:rsidRPr="003A2F0D" w:rsidRDefault="0001367B" w:rsidP="00384CF4">
      <w:pPr>
        <w:suppressAutoHyphens/>
        <w:spacing w:after="0" w:line="240" w:lineRule="auto"/>
        <w:jc w:val="both"/>
        <w:rPr>
          <w:rFonts w:ascii="Times New Roman" w:eastAsia="Times New Roman" w:hAnsi="Times New Roman" w:cs="Times New Roman"/>
          <w:b/>
          <w:bCs/>
          <w:sz w:val="24"/>
          <w:lang w:eastAsia="ar-SA"/>
        </w:rPr>
      </w:pPr>
    </w:p>
    <w:p w:rsidR="00384CF4" w:rsidRPr="002C0C10" w:rsidRDefault="003A2F0D" w:rsidP="00384CF4">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t>документы, подтверждающие полномочия лица</w:t>
      </w:r>
      <w:r w:rsidR="00384CF4" w:rsidRPr="002C0C10">
        <w:rPr>
          <w:rFonts w:ascii="Times New Roman" w:eastAsia="Times New Roman" w:hAnsi="Times New Roman" w:cs="Times New Roman"/>
          <w:bCs/>
          <w:sz w:val="24"/>
          <w:lang w:eastAsia="ru-RU"/>
        </w:rPr>
        <w:t xml:space="preserve"> на осуществление действий от имени Участника закупки: </w:t>
      </w:r>
    </w:p>
    <w:p w:rsidR="00384CF4" w:rsidRPr="002C0C10" w:rsidRDefault="00192E27" w:rsidP="00384CF4">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192E27">
        <w:rPr>
          <w:rFonts w:ascii="Times New Roman" w:eastAsia="Times New Roman" w:hAnsi="Times New Roman" w:cs="Times New Roman"/>
          <w:bCs/>
          <w:sz w:val="24"/>
          <w:lang w:eastAsia="ru-RU"/>
        </w:rPr>
        <w:tab/>
      </w:r>
      <w:r w:rsidR="00384CF4" w:rsidRPr="002C0C10">
        <w:rPr>
          <w:rFonts w:ascii="Times New Roman" w:eastAsia="Times New Roman" w:hAnsi="Times New Roman" w:cs="Times New Roman"/>
          <w:bCs/>
          <w:sz w:val="24"/>
          <w:u w:val="single"/>
          <w:lang w:eastAsia="ru-RU"/>
        </w:rPr>
        <w:t>для юридического лица</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00384CF4" w:rsidRPr="002C0C10">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00384CF4" w:rsidRPr="002C0C10">
        <w:rPr>
          <w:rFonts w:ascii="Times New Roman" w:eastAsia="Times New Roman" w:hAnsi="Times New Roman" w:cs="Times New Roman"/>
          <w:b/>
          <w:bCs/>
          <w:sz w:val="24"/>
          <w:lang w:eastAsia="ru-RU"/>
        </w:rPr>
        <w:t>и срок полномочий такого физического лица не истек</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00384CF4" w:rsidRPr="002C0C10">
        <w:rPr>
          <w:rFonts w:ascii="Times New Roman" w:eastAsia="Times New Roman" w:hAnsi="Times New Roman" w:cs="Times New Roman"/>
          <w:bCs/>
          <w:sz w:val="24"/>
          <w:lang w:eastAsia="ru-RU"/>
        </w:rPr>
        <w:t xml:space="preserve">. </w:t>
      </w:r>
    </w:p>
    <w:p w:rsidR="00384CF4" w:rsidRPr="002C0C10" w:rsidRDefault="00384CF4" w:rsidP="00EF232F">
      <w:pPr>
        <w:tabs>
          <w:tab w:val="left" w:pos="709"/>
        </w:tabs>
        <w:overflowPunct w:val="0"/>
        <w:autoSpaceDE w:val="0"/>
        <w:autoSpaceDN w:val="0"/>
        <w:adjustRightInd w:val="0"/>
        <w:spacing w:after="0" w:line="240" w:lineRule="auto"/>
        <w:jc w:val="both"/>
        <w:rPr>
          <w:rFonts w:ascii="Times New Roman" w:eastAsia="Times New Roman" w:hAnsi="Times New Roman" w:cs="Times New Roman"/>
          <w:b/>
          <w:bCs/>
          <w:sz w:val="24"/>
          <w:lang w:eastAsia="ru-RU"/>
        </w:rPr>
      </w:pPr>
      <w:r w:rsidRPr="002C0C10">
        <w:rPr>
          <w:rFonts w:ascii="Times New Roman" w:eastAsia="Times New Roman" w:hAnsi="Times New Roman" w:cs="Times New Roman"/>
          <w:sz w:val="24"/>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2C0C10">
        <w:rPr>
          <w:rFonts w:ascii="Times New Roman" w:eastAsia="Times New Roman" w:hAnsi="Times New Roman" w:cs="Times New Roman"/>
          <w:b/>
          <w:bCs/>
          <w:sz w:val="24"/>
          <w:lang w:eastAsia="ru-RU"/>
        </w:rPr>
        <w:t>(возможная форма приведена в Приложении № 3 к Документации)</w:t>
      </w:r>
      <w:r w:rsidRPr="002C0C10">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384CF4" w:rsidRPr="002C0C10" w:rsidRDefault="00192E27" w:rsidP="00384CF4">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192E27">
        <w:rPr>
          <w:rFonts w:ascii="Times New Roman" w:eastAsia="Times New Roman" w:hAnsi="Times New Roman" w:cs="Times New Roman"/>
          <w:bCs/>
          <w:sz w:val="24"/>
          <w:lang w:eastAsia="ru-RU"/>
        </w:rPr>
        <w:tab/>
      </w:r>
      <w:r w:rsidR="00384CF4" w:rsidRPr="002C0C10">
        <w:rPr>
          <w:rFonts w:ascii="Times New Roman" w:eastAsia="Times New Roman" w:hAnsi="Times New Roman" w:cs="Times New Roman"/>
          <w:bCs/>
          <w:sz w:val="24"/>
          <w:u w:val="single"/>
          <w:lang w:eastAsia="ru-RU"/>
        </w:rPr>
        <w:t>для физического лица</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t>копия всех страниц паспорта</w:t>
      </w:r>
      <w:r w:rsidR="00384CF4" w:rsidRPr="002C0C10">
        <w:rPr>
          <w:rFonts w:ascii="Times New Roman" w:eastAsia="Times New Roman" w:hAnsi="Times New Roman" w:cs="Times New Roman"/>
          <w:bCs/>
          <w:sz w:val="24"/>
          <w:lang w:eastAsia="ru-RU"/>
        </w:rPr>
        <w:t xml:space="preserve"> гражданина,</w:t>
      </w:r>
      <w:r w:rsidR="00384CF4" w:rsidRPr="002C0C10">
        <w:rPr>
          <w:rFonts w:ascii="Times New Roman" w:eastAsia="Times New Roman" w:hAnsi="Times New Roman" w:cs="Times New Roman"/>
          <w:sz w:val="24"/>
          <w:szCs w:val="24"/>
          <w:lang w:eastAsia="ar-SA"/>
        </w:rPr>
        <w:t xml:space="preserve"> заверенная физическим лицом (</w:t>
      </w:r>
      <w:r w:rsidR="00384CF4" w:rsidRPr="002C0C10">
        <w:rPr>
          <w:rFonts w:ascii="Times New Roman" w:eastAsia="Times New Roman" w:hAnsi="Times New Roman" w:cs="Times New Roman"/>
          <w:bCs/>
          <w:sz w:val="24"/>
          <w:lang w:eastAsia="ru-RU"/>
        </w:rPr>
        <w:t>индивидуальным предпринимателем).</w:t>
      </w:r>
    </w:p>
    <w:p w:rsidR="00384CF4" w:rsidRPr="002C0C10" w:rsidRDefault="00384CF4" w:rsidP="00EF232F">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2C0C10">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sidRPr="002C0C10">
        <w:rPr>
          <w:rFonts w:ascii="Times New Roman" w:eastAsia="Times New Roman" w:hAnsi="Times New Roman" w:cs="Times New Roman"/>
          <w:sz w:val="24"/>
          <w:szCs w:val="24"/>
          <w:lang w:eastAsia="x-none"/>
        </w:rPr>
        <w:t xml:space="preserve">запросе </w:t>
      </w:r>
      <w:r w:rsidRPr="00F23387">
        <w:rPr>
          <w:rFonts w:ascii="Times New Roman" w:eastAsia="Times New Roman" w:hAnsi="Times New Roman" w:cs="Times New Roman"/>
          <w:sz w:val="24"/>
          <w:szCs w:val="24"/>
          <w:lang w:eastAsia="ar-SA"/>
        </w:rPr>
        <w:t>предложений</w:t>
      </w:r>
      <w:r w:rsidRPr="002C0C10">
        <w:rPr>
          <w:rFonts w:ascii="Times New Roman" w:eastAsia="Times New Roman" w:hAnsi="Times New Roman" w:cs="Times New Roman"/>
          <w:bCs/>
          <w:sz w:val="24"/>
          <w:lang w:eastAsia="ru-RU"/>
        </w:rPr>
        <w:t xml:space="preserve"> должна содержать также </w:t>
      </w:r>
      <w:r w:rsidRPr="002C0C10">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2C0C10">
        <w:rPr>
          <w:rFonts w:ascii="Times New Roman" w:eastAsia="Times New Roman" w:hAnsi="Times New Roman" w:cs="Times New Roman"/>
          <w:bCs/>
          <w:sz w:val="24"/>
          <w:lang w:eastAsia="ru-RU"/>
        </w:rPr>
        <w:t xml:space="preserve">, заверенную печатью Участника закупки (при наличии) и </w:t>
      </w:r>
      <w:r w:rsidRPr="002C0C10">
        <w:rPr>
          <w:rFonts w:ascii="Times New Roman" w:eastAsia="Times New Roman" w:hAnsi="Times New Roman" w:cs="Times New Roman"/>
          <w:bCs/>
          <w:sz w:val="24"/>
          <w:lang w:eastAsia="ru-RU"/>
        </w:rPr>
        <w:lastRenderedPageBreak/>
        <w:t>подписанную уполномоченным лицом, либо нотариально удостоверенную копию такой доверенности;</w:t>
      </w:r>
    </w:p>
    <w:p w:rsidR="003A2F0D" w:rsidRPr="003A2F0D" w:rsidRDefault="003A2F0D" w:rsidP="003A2F0D">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sz w:val="24"/>
          <w:szCs w:val="24"/>
          <w:lang w:eastAsia="ru-RU"/>
        </w:rPr>
        <w:t>заверенные уполномоченным лицом Участника закупки копии</w:t>
      </w:r>
      <w:r w:rsidR="00CD26EC">
        <w:rPr>
          <w:rFonts w:ascii="Times New Roman" w:eastAsia="Times New Roman" w:hAnsi="Times New Roman" w:cs="Times New Roman"/>
          <w:b/>
          <w:sz w:val="24"/>
          <w:szCs w:val="24"/>
          <w:lang w:eastAsia="ru-RU"/>
        </w:rPr>
        <w:t xml:space="preserve"> </w:t>
      </w:r>
      <w:r w:rsidR="00CD26EC" w:rsidRPr="00CD26EC">
        <w:rPr>
          <w:rFonts w:ascii="Times New Roman" w:eastAsia="Times New Roman" w:hAnsi="Times New Roman" w:cs="Times New Roman"/>
          <w:b/>
          <w:sz w:val="24"/>
          <w:szCs w:val="24"/>
          <w:lang w:eastAsia="ru-RU"/>
        </w:rPr>
        <w:t xml:space="preserve">учредительных документов Участника закупки </w:t>
      </w:r>
      <w:r w:rsidR="00CD26EC">
        <w:rPr>
          <w:rFonts w:ascii="Times New Roman" w:eastAsia="Times New Roman" w:hAnsi="Times New Roman" w:cs="Times New Roman"/>
          <w:b/>
          <w:sz w:val="24"/>
          <w:szCs w:val="24"/>
          <w:lang w:eastAsia="ru-RU"/>
        </w:rPr>
        <w:t>(Устав) (для юридического лица)</w:t>
      </w:r>
      <w:r w:rsidR="00CD26EC">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84CF4" w:rsidRPr="002C0C10" w:rsidRDefault="003A2F0D" w:rsidP="00384CF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sz w:val="24"/>
          <w:szCs w:val="24"/>
          <w:lang w:eastAsia="ar-SA"/>
        </w:rPr>
        <w:t xml:space="preserve">оригинал </w:t>
      </w:r>
      <w:r w:rsidR="00384CF4" w:rsidRPr="002C0C10">
        <w:rPr>
          <w:rFonts w:ascii="Times New Roman" w:eastAsia="Times New Roman" w:hAnsi="Times New Roman" w:cs="Times New Roman"/>
          <w:b/>
          <w:sz w:val="24"/>
          <w:szCs w:val="24"/>
          <w:lang w:eastAsia="ar-SA"/>
        </w:rPr>
        <w:t>решения об одобрении крупной сделки</w:t>
      </w:r>
      <w:r w:rsidR="00384CF4" w:rsidRPr="002C0C10">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384CF4">
        <w:rPr>
          <w:rFonts w:ascii="Times New Roman" w:eastAsia="Times New Roman" w:hAnsi="Times New Roman" w:cs="Times New Roman"/>
          <w:sz w:val="24"/>
          <w:szCs w:val="24"/>
          <w:lang w:eastAsia="ar-SA"/>
        </w:rPr>
        <w:t xml:space="preserve">поставка </w:t>
      </w:r>
      <w:r w:rsidR="00614595">
        <w:rPr>
          <w:rFonts w:ascii="Times New Roman" w:eastAsia="Times New Roman" w:hAnsi="Times New Roman" w:cs="Times New Roman"/>
          <w:sz w:val="24"/>
          <w:szCs w:val="24"/>
          <w:lang w:eastAsia="ar-SA"/>
        </w:rPr>
        <w:t>Продукции, являющейся</w:t>
      </w:r>
      <w:r w:rsidR="00384CF4"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rsidR="00384CF4" w:rsidRPr="002C0C10" w:rsidRDefault="00EF232F" w:rsidP="00384CF4">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00384CF4"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00384CF4"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00384CF4"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00384CF4"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rsidR="008379B1" w:rsidRPr="001370AB" w:rsidRDefault="00384CF4" w:rsidP="00384CF4">
      <w:pPr>
        <w:spacing w:after="0" w:line="240" w:lineRule="auto"/>
        <w:jc w:val="both"/>
        <w:rPr>
          <w:rFonts w:ascii="Times New Roman" w:eastAsia="Times New Roman" w:hAnsi="Times New Roman" w:cs="Times New Roman"/>
          <w:b/>
          <w:bCs/>
          <w:sz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 xml:space="preserve">поставка </w:t>
      </w:r>
      <w:r w:rsidR="00614595">
        <w:rPr>
          <w:rFonts w:ascii="Times New Roman" w:eastAsia="Times New Roman" w:hAnsi="Times New Roman" w:cs="Times New Roman"/>
          <w:sz w:val="24"/>
          <w:szCs w:val="24"/>
          <w:u w:val="single"/>
          <w:lang w:eastAsia="ar-SA"/>
        </w:rPr>
        <w:t>Продукции</w:t>
      </w:r>
      <w:r w:rsidRPr="002C0C10">
        <w:rPr>
          <w:rFonts w:ascii="Times New Roman" w:eastAsia="Times New Roman" w:hAnsi="Times New Roman" w:cs="Times New Roman"/>
          <w:sz w:val="24"/>
          <w:szCs w:val="24"/>
          <w:u w:val="single"/>
          <w:lang w:eastAsia="ar-SA"/>
        </w:rPr>
        <w:t>, являюще</w:t>
      </w:r>
      <w:r w:rsidR="00614595">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008379B1" w:rsidRPr="001370AB">
        <w:rPr>
          <w:rFonts w:ascii="Times New Roman" w:eastAsia="Times New Roman" w:hAnsi="Times New Roman" w:cs="Times New Roman"/>
          <w:b/>
          <w:sz w:val="24"/>
          <w:szCs w:val="24"/>
          <w:lang w:eastAsia="ar-SA"/>
        </w:rPr>
        <w:t>;</w:t>
      </w:r>
    </w:p>
    <w:p w:rsidR="003A2F0D" w:rsidRPr="001370AB"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CD26EC" w:rsidRPr="00CD26EC" w:rsidRDefault="0019255A"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19255A">
        <w:rPr>
          <w:rFonts w:ascii="Times New Roman" w:eastAsia="Times New Roman" w:hAnsi="Times New Roman" w:cs="Times New Roman"/>
          <w:bCs/>
          <w:sz w:val="24"/>
          <w:lang w:eastAsia="ar-SA"/>
        </w:rPr>
        <w:t xml:space="preserve">- </w:t>
      </w:r>
      <w:r w:rsidR="00234565" w:rsidRPr="00234565">
        <w:rPr>
          <w:rFonts w:ascii="Times New Roman" w:eastAsia="Times New Roman" w:hAnsi="Times New Roman" w:cs="Times New Roman"/>
          <w:bCs/>
          <w:sz w:val="24"/>
          <w:lang w:eastAsia="ar-SA"/>
        </w:rPr>
        <w:t>заверенные уполномоченным лицом Участника закупки копии бухгалтерского баланса и отчета о финансовых результатах за 2017 год, поданных в установленном порядке в налоговую инспекцию по месту регистрации Участника закупки с отметкой о приеме</w:t>
      </w:r>
      <w:r w:rsidR="00CD26EC" w:rsidRPr="00CD26EC">
        <w:rPr>
          <w:rFonts w:ascii="Times New Roman" w:eastAsia="Times New Roman" w:hAnsi="Times New Roman" w:cs="Times New Roman"/>
          <w:bCs/>
          <w:sz w:val="24"/>
          <w:lang w:eastAsia="ar-SA"/>
        </w:rPr>
        <w:t>.</w:t>
      </w:r>
      <w:r w:rsidR="00CD26EC" w:rsidRPr="00CD26EC">
        <w:rPr>
          <w:rFonts w:ascii="Times New Roman" w:eastAsia="Times New Roman" w:hAnsi="Times New Roman" w:cs="Times New Roman"/>
          <w:b/>
          <w:bCs/>
          <w:sz w:val="24"/>
          <w:lang w:eastAsia="ar-SA"/>
        </w:rPr>
        <w:t xml:space="preserve"> </w:t>
      </w:r>
    </w:p>
    <w:p w:rsidR="00CD26EC" w:rsidRPr="00CD26EC"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lang w:eastAsia="ar-SA"/>
        </w:rPr>
        <w:t xml:space="preserve">Если бухгалтерский баланс и отчет о финансовых результатах были поданы в электронном виде - необходимо предоставить заверенную уполномоченным лицом Участника закупки </w:t>
      </w:r>
      <w:r w:rsidRPr="00CD26EC">
        <w:rPr>
          <w:rFonts w:ascii="Times New Roman" w:eastAsia="Times New Roman" w:hAnsi="Times New Roman" w:cs="Times New Roman"/>
          <w:b/>
          <w:bCs/>
          <w:sz w:val="24"/>
          <w:lang w:eastAsia="ar-SA"/>
        </w:rPr>
        <w:t>копии направленных в электронном виде бухгалтерского баланса и отчета о финансовых результатах с отметкой о приеме (квитанцию о приеме).</w:t>
      </w:r>
    </w:p>
    <w:p w:rsidR="00CD26EC" w:rsidRPr="00CD26EC"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CD26EC">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u w:val="single"/>
          <w:lang w:eastAsia="ar-SA"/>
        </w:rPr>
        <w:t>Некоммерческие организации</w:t>
      </w:r>
      <w:r w:rsidRPr="00CD26EC">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CD26EC">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rsidR="00CD26EC" w:rsidRPr="00CD26EC"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CD26EC">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u w:val="single"/>
          <w:lang w:eastAsia="ar-SA"/>
        </w:rPr>
        <w:t>Организации, зарегистрированные после 1 января 2018 года</w:t>
      </w:r>
      <w:r w:rsidRPr="00CD26EC">
        <w:rPr>
          <w:rFonts w:ascii="Times New Roman" w:eastAsia="Times New Roman" w:hAnsi="Times New Roman" w:cs="Times New Roman"/>
          <w:bCs/>
          <w:sz w:val="24"/>
          <w:lang w:eastAsia="ar-SA"/>
        </w:rPr>
        <w:t xml:space="preserve">, предоставляют: </w:t>
      </w:r>
      <w:r w:rsidRPr="00CD26EC">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rsidR="0019255A" w:rsidRPr="0019255A" w:rsidRDefault="00CD26EC" w:rsidP="00CD26EC">
      <w:pPr>
        <w:tabs>
          <w:tab w:val="left" w:pos="709"/>
        </w:tabs>
        <w:suppressAutoHyphens/>
        <w:spacing w:after="0" w:line="240" w:lineRule="auto"/>
        <w:jc w:val="both"/>
        <w:rPr>
          <w:rFonts w:ascii="Times New Roman" w:eastAsia="Calibri" w:hAnsi="Times New Roman" w:cs="Times New Roman"/>
          <w:bCs/>
          <w:sz w:val="24"/>
        </w:rPr>
      </w:pPr>
      <w:r w:rsidRPr="00CD26EC">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u w:val="single"/>
          <w:lang w:eastAsia="ar-SA"/>
        </w:rPr>
        <w:t>Индивидуальные предприниматели</w:t>
      </w:r>
      <w:r w:rsidRPr="00CD26EC">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CD26EC">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sidR="00384CF4">
        <w:rPr>
          <w:rFonts w:ascii="Times New Roman" w:eastAsia="Times New Roman" w:hAnsi="Times New Roman" w:cs="Times New Roman"/>
          <w:b/>
          <w:bCs/>
          <w:sz w:val="24"/>
          <w:lang w:eastAsia="ar-SA"/>
        </w:rPr>
        <w:t>;</w:t>
      </w:r>
    </w:p>
    <w:p w:rsidR="008379B1" w:rsidRPr="008379B1" w:rsidRDefault="008379B1" w:rsidP="0062334F">
      <w:pPr>
        <w:spacing w:after="0" w:line="240" w:lineRule="auto"/>
        <w:jc w:val="both"/>
        <w:rPr>
          <w:rFonts w:ascii="Times New Roman" w:eastAsia="Times New Roman" w:hAnsi="Times New Roman" w:cs="Times New Roman"/>
          <w:bCs/>
          <w:sz w:val="24"/>
          <w:lang w:eastAsia="ar-SA"/>
        </w:rPr>
      </w:pPr>
    </w:p>
    <w:p w:rsidR="003A2F0D" w:rsidRPr="007E0141"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3A2F0D">
        <w:rPr>
          <w:rFonts w:ascii="Times New Roman" w:eastAsia="Times New Roman" w:hAnsi="Times New Roman" w:cs="Times New Roman"/>
          <w:bCs/>
          <w:sz w:val="24"/>
          <w:lang w:eastAsia="ru-RU"/>
        </w:rPr>
        <w:t>-</w:t>
      </w:r>
      <w:r w:rsidR="0062334F">
        <w:rPr>
          <w:rFonts w:ascii="Times New Roman" w:eastAsia="Times New Roman" w:hAnsi="Times New Roman" w:cs="Times New Roman"/>
          <w:bCs/>
          <w:sz w:val="24"/>
          <w:lang w:eastAsia="ru-RU"/>
        </w:rPr>
        <w:t xml:space="preserve"> </w:t>
      </w:r>
      <w:r w:rsidR="00F80501" w:rsidRPr="007E0141">
        <w:rPr>
          <w:rFonts w:ascii="Times New Roman" w:eastAsia="Times New Roman" w:hAnsi="Times New Roman" w:cs="Times New Roman"/>
          <w:bCs/>
          <w:sz w:val="24"/>
          <w:lang w:eastAsia="ru-RU"/>
        </w:rPr>
        <w:t>З</w:t>
      </w:r>
      <w:r w:rsidR="0062334F" w:rsidRPr="007E0141">
        <w:rPr>
          <w:rFonts w:ascii="Times New Roman" w:eastAsia="Times New Roman" w:hAnsi="Times New Roman" w:cs="Times New Roman"/>
          <w:bCs/>
          <w:sz w:val="24"/>
          <w:lang w:eastAsia="ru-RU"/>
        </w:rPr>
        <w:t xml:space="preserve">аверенные уполномоченным лицом Участника </w:t>
      </w:r>
      <w:r w:rsidR="00F80501" w:rsidRPr="007E0141">
        <w:rPr>
          <w:rFonts w:ascii="Times New Roman" w:eastAsia="Times New Roman" w:hAnsi="Times New Roman" w:cs="Times New Roman"/>
          <w:b/>
          <w:bCs/>
          <w:sz w:val="24"/>
          <w:lang w:eastAsia="ru-RU"/>
        </w:rPr>
        <w:t>копии документов</w:t>
      </w:r>
      <w:r w:rsidR="001E076F" w:rsidRPr="007E0141">
        <w:rPr>
          <w:rFonts w:ascii="Times New Roman" w:eastAsia="Times New Roman" w:hAnsi="Times New Roman" w:cs="Times New Roman"/>
          <w:b/>
          <w:bCs/>
          <w:sz w:val="24"/>
          <w:lang w:eastAsia="ru-RU"/>
        </w:rPr>
        <w:t>,</w:t>
      </w:r>
      <w:r w:rsidR="00F80501" w:rsidRPr="007E0141">
        <w:rPr>
          <w:rFonts w:ascii="Times New Roman" w:eastAsia="Times New Roman" w:hAnsi="Times New Roman" w:cs="Times New Roman"/>
          <w:b/>
          <w:bCs/>
          <w:sz w:val="24"/>
          <w:lang w:eastAsia="ru-RU"/>
        </w:rPr>
        <w:t xml:space="preserve"> </w:t>
      </w:r>
      <w:r w:rsidR="0062334F" w:rsidRPr="007E0141">
        <w:rPr>
          <w:rFonts w:ascii="Times New Roman" w:eastAsia="Times New Roman" w:hAnsi="Times New Roman" w:cs="Times New Roman"/>
          <w:b/>
          <w:bCs/>
          <w:sz w:val="24"/>
          <w:lang w:eastAsia="ru-RU"/>
        </w:rPr>
        <w:t xml:space="preserve">подтверждающих соответствие </w:t>
      </w:r>
      <w:r w:rsidR="000F1F37" w:rsidRPr="007E0141">
        <w:rPr>
          <w:rFonts w:ascii="Times New Roman" w:eastAsia="Times New Roman" w:hAnsi="Times New Roman" w:cs="Times New Roman"/>
          <w:b/>
          <w:bCs/>
          <w:sz w:val="24"/>
          <w:lang w:eastAsia="ru-RU"/>
        </w:rPr>
        <w:t>П</w:t>
      </w:r>
      <w:r w:rsidR="0062334F" w:rsidRPr="007E0141">
        <w:rPr>
          <w:rFonts w:ascii="Times New Roman" w:eastAsia="Times New Roman" w:hAnsi="Times New Roman" w:cs="Times New Roman"/>
          <w:b/>
          <w:bCs/>
          <w:sz w:val="24"/>
          <w:lang w:eastAsia="ru-RU"/>
        </w:rPr>
        <w:t>родукции требованиям</w:t>
      </w:r>
      <w:r w:rsidR="0062334F" w:rsidRPr="007E0141">
        <w:rPr>
          <w:rFonts w:ascii="Times New Roman" w:eastAsia="Times New Roman" w:hAnsi="Times New Roman" w:cs="Times New Roman"/>
          <w:bCs/>
          <w:sz w:val="24"/>
          <w:lang w:eastAsia="ru-RU"/>
        </w:rPr>
        <w:t>,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sidR="004C79C7">
        <w:rPr>
          <w:rFonts w:ascii="Times New Roman" w:eastAsia="Times New Roman" w:hAnsi="Times New Roman" w:cs="Times New Roman"/>
          <w:bCs/>
          <w:sz w:val="24"/>
          <w:lang w:eastAsia="ru-RU"/>
        </w:rPr>
        <w:t>.</w:t>
      </w:r>
    </w:p>
    <w:p w:rsidR="003A2F0D" w:rsidRPr="007E0141"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x-none"/>
        </w:rPr>
      </w:pPr>
    </w:p>
    <w:p w:rsidR="003A2F0D" w:rsidRPr="00E1315F"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7E0141">
        <w:rPr>
          <w:rFonts w:ascii="Times New Roman" w:eastAsia="Times New Roman" w:hAnsi="Times New Roman" w:cs="Times New Roman"/>
          <w:sz w:val="24"/>
          <w:szCs w:val="24"/>
          <w:lang w:eastAsia="x-none"/>
        </w:rPr>
        <w:t>-</w:t>
      </w:r>
      <w:r w:rsidRPr="007E0141">
        <w:rPr>
          <w:rFonts w:ascii="Times New Roman" w:eastAsia="Times New Roman" w:hAnsi="Times New Roman" w:cs="Times New Roman"/>
          <w:bCs/>
          <w:sz w:val="24"/>
          <w:szCs w:val="24"/>
          <w:lang w:eastAsia="ru-RU"/>
        </w:rPr>
        <w:t xml:space="preserve"> Заверенные уполномоченным лицом Участника </w:t>
      </w:r>
      <w:r w:rsidRPr="007E0141">
        <w:rPr>
          <w:rFonts w:ascii="Times New Roman" w:eastAsia="Times New Roman" w:hAnsi="Times New Roman" w:cs="Times New Roman"/>
          <w:b/>
          <w:sz w:val="24"/>
          <w:szCs w:val="24"/>
          <w:lang w:eastAsia="ru-RU"/>
        </w:rPr>
        <w:t xml:space="preserve">копии </w:t>
      </w:r>
      <w:r w:rsidRPr="007E0141">
        <w:rPr>
          <w:rFonts w:ascii="Times New Roman" w:eastAsia="Calibri" w:hAnsi="Times New Roman" w:cs="Times New Roman"/>
          <w:b/>
          <w:bCs/>
          <w:sz w:val="24"/>
          <w:szCs w:val="24"/>
          <w:lang w:eastAsia="x-none"/>
        </w:rPr>
        <w:t>договоров между Участником и нефтяной компанией</w:t>
      </w:r>
      <w:r w:rsidR="001E076F" w:rsidRPr="007E0141">
        <w:rPr>
          <w:rFonts w:ascii="Times New Roman" w:eastAsia="Calibri" w:hAnsi="Times New Roman" w:cs="Times New Roman"/>
          <w:bCs/>
          <w:sz w:val="24"/>
          <w:szCs w:val="24"/>
          <w:lang w:eastAsia="x-none"/>
        </w:rPr>
        <w:t>, а так</w:t>
      </w:r>
      <w:r w:rsidRPr="007E0141">
        <w:rPr>
          <w:rFonts w:ascii="Times New Roman" w:eastAsia="Calibri" w:hAnsi="Times New Roman" w:cs="Times New Roman"/>
          <w:bCs/>
          <w:sz w:val="24"/>
          <w:szCs w:val="24"/>
          <w:lang w:eastAsia="x-none"/>
        </w:rPr>
        <w:t xml:space="preserve">же </w:t>
      </w:r>
      <w:r w:rsidRPr="007E0141">
        <w:rPr>
          <w:rFonts w:ascii="Times New Roman" w:eastAsia="Calibri" w:hAnsi="Times New Roman" w:cs="Times New Roman"/>
          <w:b/>
          <w:bCs/>
          <w:sz w:val="24"/>
          <w:szCs w:val="24"/>
          <w:lang w:eastAsia="x-none"/>
        </w:rPr>
        <w:t>справ</w:t>
      </w:r>
      <w:r w:rsidR="007927D3" w:rsidRPr="007E0141">
        <w:rPr>
          <w:rFonts w:ascii="Times New Roman" w:eastAsia="Calibri" w:hAnsi="Times New Roman" w:cs="Times New Roman"/>
          <w:b/>
          <w:bCs/>
          <w:sz w:val="24"/>
          <w:szCs w:val="24"/>
          <w:lang w:eastAsia="x-none"/>
        </w:rPr>
        <w:t>ок</w:t>
      </w:r>
      <w:r w:rsidRPr="007E0141">
        <w:rPr>
          <w:rFonts w:ascii="Times New Roman" w:eastAsia="Calibri" w:hAnsi="Times New Roman" w:cs="Times New Roman"/>
          <w:b/>
          <w:bCs/>
          <w:sz w:val="24"/>
          <w:szCs w:val="24"/>
          <w:lang w:eastAsia="x-none"/>
        </w:rPr>
        <w:t xml:space="preserve"> от нефтяных компаний о готовности предоставить мазут</w:t>
      </w:r>
      <w:r w:rsidRPr="007E0141">
        <w:rPr>
          <w:rFonts w:ascii="Times New Roman" w:eastAsia="Calibri" w:hAnsi="Times New Roman" w:cs="Times New Roman"/>
          <w:bCs/>
          <w:sz w:val="24"/>
          <w:szCs w:val="24"/>
          <w:lang w:eastAsia="x-none"/>
        </w:rPr>
        <w:t xml:space="preserve"> топочный 100 Г</w:t>
      </w:r>
      <w:r w:rsidR="00B114D1" w:rsidRPr="007E0141">
        <w:rPr>
          <w:rFonts w:ascii="Times New Roman" w:eastAsia="Calibri" w:hAnsi="Times New Roman" w:cs="Times New Roman"/>
          <w:bCs/>
          <w:sz w:val="24"/>
          <w:szCs w:val="24"/>
          <w:lang w:eastAsia="x-none"/>
        </w:rPr>
        <w:t>ОСТ 10585-2013 или нефтепродуктов</w:t>
      </w:r>
      <w:r w:rsidRPr="007E0141">
        <w:rPr>
          <w:rFonts w:ascii="Times New Roman" w:eastAsia="Calibri" w:hAnsi="Times New Roman" w:cs="Times New Roman"/>
          <w:bCs/>
          <w:sz w:val="24"/>
          <w:szCs w:val="24"/>
          <w:lang w:eastAsia="x-none"/>
        </w:rPr>
        <w:t xml:space="preserve"> аналогичного или лучшего качества Участнику (на усмотрение Участ</w:t>
      </w:r>
      <w:r w:rsidRPr="007E0141">
        <w:rPr>
          <w:rFonts w:ascii="Times New Roman" w:eastAsia="Calibri" w:hAnsi="Times New Roman" w:cs="Times New Roman"/>
          <w:sz w:val="24"/>
          <w:szCs w:val="24"/>
        </w:rPr>
        <w:t>ника для оценки заявок по критерию</w:t>
      </w:r>
      <w:r w:rsidRPr="007E0141">
        <w:rPr>
          <w:rFonts w:ascii="Times New Roman" w:eastAsia="Calibri" w:hAnsi="Times New Roman" w:cs="Times New Roman"/>
          <w:b/>
          <w:sz w:val="24"/>
          <w:szCs w:val="24"/>
        </w:rPr>
        <w:t xml:space="preserve"> </w:t>
      </w:r>
      <w:r w:rsidRPr="007E0141">
        <w:rPr>
          <w:rFonts w:ascii="Times New Roman" w:eastAsia="Calibri" w:hAnsi="Times New Roman" w:cs="Times New Roman"/>
          <w:sz w:val="24"/>
          <w:szCs w:val="24"/>
        </w:rPr>
        <w:t xml:space="preserve">«Наличие у Участника запроса предложений материально-технических ресурсов». В случае не </w:t>
      </w:r>
      <w:r w:rsidRPr="007E0141">
        <w:rPr>
          <w:rFonts w:ascii="Times New Roman" w:eastAsia="Calibri" w:hAnsi="Times New Roman" w:cs="Times New Roman"/>
          <w:sz w:val="24"/>
          <w:szCs w:val="24"/>
        </w:rPr>
        <w:lastRenderedPageBreak/>
        <w:t>предоставления указанных документов, заявке такого Участника будет присуждаться 0 баллов по критерию).</w:t>
      </w:r>
    </w:p>
    <w:p w:rsidR="00675666"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75666" w:rsidRPr="00675666"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675666">
        <w:rPr>
          <w:rFonts w:ascii="Times New Roman" w:eastAsia="Times New Roman" w:hAnsi="Times New Roman" w:cs="Times New Roman"/>
          <w:sz w:val="24"/>
          <w:szCs w:val="24"/>
          <w:lang w:eastAsia="x-none"/>
        </w:rPr>
        <w:t>- Письмо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p w:rsidR="00675666" w:rsidRPr="003A2F0D"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Default="00EF232F"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686844" w:rsidRPr="003A2F0D">
        <w:rPr>
          <w:rFonts w:ascii="Times New Roman" w:eastAsia="Times New Roman" w:hAnsi="Times New Roman" w:cs="Times New Roman"/>
          <w:sz w:val="24"/>
          <w:szCs w:val="24"/>
          <w:lang w:eastAsia="ar-SA"/>
        </w:rPr>
        <w:t>надлежащим</w:t>
      </w:r>
      <w:r w:rsidR="00686844">
        <w:rPr>
          <w:rFonts w:ascii="Times New Roman" w:eastAsia="Times New Roman" w:hAnsi="Times New Roman" w:cs="Times New Roman"/>
          <w:sz w:val="24"/>
          <w:szCs w:val="24"/>
          <w:lang w:eastAsia="ar-SA"/>
        </w:rPr>
        <w:t xml:space="preserve"> </w:t>
      </w:r>
      <w:r w:rsidR="00686844" w:rsidRPr="003A2F0D">
        <w:rPr>
          <w:rFonts w:ascii="Times New Roman" w:eastAsia="Times New Roman" w:hAnsi="Times New Roman" w:cs="Times New Roman"/>
          <w:sz w:val="24"/>
          <w:szCs w:val="24"/>
          <w:lang w:eastAsia="ar-SA"/>
        </w:rPr>
        <w:t>образом,</w:t>
      </w:r>
      <w:r w:rsidR="003A2F0D" w:rsidRPr="003A2F0D">
        <w:rPr>
          <w:rFonts w:ascii="Times New Roman" w:eastAsia="Times New Roman" w:hAnsi="Times New Roman" w:cs="Times New Roman"/>
          <w:sz w:val="24"/>
          <w:szCs w:val="24"/>
          <w:lang w:eastAsia="ar-SA"/>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(в</w:t>
      </w:r>
      <w:r w:rsidR="00CC2815">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случаях</w:t>
      </w:r>
      <w:r w:rsidR="00CC2815">
        <w:rPr>
          <w:rFonts w:ascii="Times New Roman" w:eastAsia="Times New Roman" w:hAnsi="Times New Roman" w:cs="Times New Roman"/>
          <w:sz w:val="24"/>
          <w:szCs w:val="24"/>
          <w:lang w:eastAsia="ar-SA"/>
        </w:rPr>
        <w:t>,</w:t>
      </w:r>
      <w:r w:rsidR="003A2F0D" w:rsidRPr="003A2F0D">
        <w:rPr>
          <w:rFonts w:ascii="Times New Roman" w:eastAsia="Times New Roman" w:hAnsi="Times New Roman" w:cs="Times New Roman"/>
          <w:sz w:val="24"/>
          <w:szCs w:val="24"/>
          <w:lang w:eastAsia="ar-SA"/>
        </w:rPr>
        <w:t xml:space="preserve">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B30731" w:rsidRPr="003A2F0D" w:rsidRDefault="00B30731"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Pr="00B30731" w:rsidRDefault="003A2F0D" w:rsidP="00B30731">
      <w:pPr>
        <w:pStyle w:val="afffa"/>
        <w:keepNext/>
        <w:numPr>
          <w:ilvl w:val="0"/>
          <w:numId w:val="17"/>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pacing w:after="120" w:line="240" w:lineRule="auto"/>
        <w:ind w:left="357" w:hanging="357"/>
        <w:jc w:val="center"/>
        <w:outlineLvl w:val="0"/>
        <w:rPr>
          <w:rFonts w:ascii="Times New Roman" w:eastAsia="Times New Roman" w:hAnsi="Times New Roman"/>
          <w:b/>
          <w:iCs/>
          <w:sz w:val="24"/>
          <w:szCs w:val="24"/>
        </w:rPr>
      </w:pPr>
      <w:bookmarkStart w:id="12" w:name="_Toc474929119"/>
      <w:r w:rsidRPr="00B30731">
        <w:rPr>
          <w:rFonts w:ascii="Times New Roman" w:eastAsia="Times New Roman" w:hAnsi="Times New Roman"/>
          <w:b/>
          <w:iCs/>
          <w:sz w:val="24"/>
          <w:szCs w:val="24"/>
          <w:lang w:val="x-none"/>
        </w:rPr>
        <w:t>Порядок проведения запроса предложений</w:t>
      </w:r>
      <w:bookmarkEnd w:id="12"/>
    </w:p>
    <w:p w:rsidR="003A2F0D" w:rsidRPr="003A2F0D" w:rsidRDefault="00E06882" w:rsidP="00BD2BDD">
      <w:pPr>
        <w:keepNext/>
        <w:numPr>
          <w:ilvl w:val="1"/>
          <w:numId w:val="17"/>
        </w:numPr>
        <w:tabs>
          <w:tab w:val="clear" w:pos="708"/>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r>
        <w:rPr>
          <w:rFonts w:ascii="Times New Roman" w:eastAsia="Times New Roman" w:hAnsi="Times New Roman" w:cs="Arial"/>
          <w:b/>
          <w:sz w:val="24"/>
          <w:szCs w:val="24"/>
          <w:lang w:eastAsia="ar-SA"/>
        </w:rPr>
        <w:t>Порядок предоставления Документации</w:t>
      </w:r>
      <w:r w:rsidR="00745E68">
        <w:rPr>
          <w:rFonts w:ascii="Times New Roman" w:eastAsia="Times New Roman" w:hAnsi="Times New Roman" w:cs="Arial"/>
          <w:b/>
          <w:sz w:val="24"/>
          <w:szCs w:val="24"/>
          <w:lang w:eastAsia="ar-SA"/>
        </w:rPr>
        <w:t xml:space="preserve"> </w:t>
      </w:r>
      <w:r w:rsidR="00125BD6">
        <w:rPr>
          <w:rFonts w:ascii="Times New Roman" w:eastAsia="Times New Roman" w:hAnsi="Times New Roman" w:cs="Arial"/>
          <w:b/>
          <w:sz w:val="24"/>
          <w:szCs w:val="24"/>
          <w:lang w:eastAsia="ar-SA"/>
        </w:rPr>
        <w:t>У</w:t>
      </w:r>
      <w:r w:rsidR="00745E68">
        <w:rPr>
          <w:rFonts w:ascii="Times New Roman" w:eastAsia="Times New Roman" w:hAnsi="Times New Roman" w:cs="Arial"/>
          <w:b/>
          <w:sz w:val="24"/>
          <w:szCs w:val="24"/>
          <w:lang w:eastAsia="ar-SA"/>
        </w:rPr>
        <w:t>частнику закупки</w:t>
      </w:r>
    </w:p>
    <w:p w:rsidR="003A2F0D" w:rsidRDefault="00C75ADF"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bookmarkStart w:id="13" w:name="_Toc386463996"/>
      <w:bookmarkStart w:id="14" w:name="_Toc403634872"/>
      <w:bookmarkStart w:id="15" w:name="_Toc403725256"/>
      <w:bookmarkStart w:id="16" w:name="_Toc403725327"/>
      <w:bookmarkStart w:id="17" w:name="_Toc409595054"/>
      <w:r w:rsidRPr="00C75AD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rsidR="00830B18" w:rsidRDefault="00830B18"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AD6E1B">
      <w:pPr>
        <w:keepNext/>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outlineLvl w:val="1"/>
        <w:rPr>
          <w:rFonts w:ascii="Times New Roman" w:eastAsia="Times New Roman" w:hAnsi="Times New Roman" w:cs="Arial"/>
          <w:b/>
          <w:bCs/>
          <w:iCs/>
          <w:sz w:val="24"/>
          <w:szCs w:val="24"/>
          <w:lang w:eastAsia="ar-SA"/>
        </w:rPr>
      </w:pPr>
      <w:bookmarkStart w:id="18" w:name="_Toc429667789"/>
      <w:bookmarkStart w:id="19" w:name="_Toc440288203"/>
      <w:bookmarkStart w:id="20" w:name="_Toc454439801"/>
      <w:bookmarkStart w:id="21" w:name="_Toc460939596"/>
      <w:bookmarkStart w:id="22" w:name="_Toc474929121"/>
      <w:r w:rsidRPr="003A2F0D">
        <w:rPr>
          <w:rFonts w:ascii="Times New Roman" w:eastAsia="Times New Roman" w:hAnsi="Times New Roman" w:cs="Arial"/>
          <w:b/>
          <w:sz w:val="24"/>
          <w:szCs w:val="24"/>
          <w:lang w:eastAsia="ar-SA"/>
        </w:rPr>
        <w:t>4.2. Разъяснение положений Документации</w:t>
      </w:r>
      <w:bookmarkEnd w:id="13"/>
      <w:bookmarkEnd w:id="14"/>
      <w:bookmarkEnd w:id="15"/>
      <w:bookmarkEnd w:id="16"/>
      <w:bookmarkEnd w:id="17"/>
      <w:bookmarkEnd w:id="18"/>
      <w:bookmarkEnd w:id="19"/>
      <w:bookmarkEnd w:id="20"/>
      <w:bookmarkEnd w:id="21"/>
      <w:bookmarkEnd w:id="22"/>
    </w:p>
    <w:p w:rsidR="00D709DE" w:rsidRDefault="00C75ADF" w:rsidP="006978F8">
      <w:pPr>
        <w:pStyle w:val="afffa"/>
        <w:tabs>
          <w:tab w:val="left" w:pos="0"/>
          <w:tab w:val="left" w:pos="567"/>
        </w:tabs>
        <w:spacing w:after="0" w:line="240" w:lineRule="auto"/>
        <w:ind w:left="0" w:firstLine="709"/>
        <w:jc w:val="both"/>
        <w:rPr>
          <w:rFonts w:ascii="Times New Roman" w:eastAsia="Times New Roman" w:hAnsi="Times New Roman"/>
          <w:sz w:val="24"/>
          <w:szCs w:val="24"/>
        </w:rPr>
      </w:pPr>
      <w:r w:rsidRPr="00C75ADF">
        <w:rPr>
          <w:rFonts w:ascii="Times New Roman" w:eastAsia="Times New Roman" w:hAnsi="Times New Roman"/>
          <w:sz w:val="24"/>
          <w:szCs w:val="24"/>
        </w:rPr>
        <w:t>Порядок направления запросов о разъя</w:t>
      </w:r>
      <w:r w:rsidR="006978F8">
        <w:rPr>
          <w:rFonts w:ascii="Times New Roman" w:eastAsia="Times New Roman" w:hAnsi="Times New Roman"/>
          <w:sz w:val="24"/>
          <w:szCs w:val="24"/>
        </w:rPr>
        <w:t>снении положений Документации и</w:t>
      </w:r>
      <w:r w:rsidRPr="00C75ADF">
        <w:rPr>
          <w:rFonts w:ascii="Times New Roman" w:eastAsia="Times New Roman" w:hAnsi="Times New Roman"/>
          <w:sz w:val="24"/>
          <w:szCs w:val="24"/>
        </w:rPr>
        <w:t xml:space="preserve"> предоставления разъяснений положений Документации указан в п. 8 Информационной карты Документации.</w:t>
      </w:r>
    </w:p>
    <w:p w:rsidR="00830B18" w:rsidRPr="005415B0" w:rsidRDefault="00830B18" w:rsidP="00D709DE">
      <w:pPr>
        <w:pStyle w:val="afffa"/>
        <w:tabs>
          <w:tab w:val="left" w:pos="0"/>
          <w:tab w:val="left" w:pos="567"/>
        </w:tabs>
        <w:spacing w:after="0" w:line="240" w:lineRule="auto"/>
        <w:ind w:left="0"/>
        <w:jc w:val="both"/>
        <w:rPr>
          <w:rFonts w:ascii="Times New Roman" w:eastAsia="Times New Roman" w:hAnsi="Times New Roman"/>
          <w:sz w:val="24"/>
          <w:szCs w:val="24"/>
        </w:rPr>
      </w:pPr>
    </w:p>
    <w:p w:rsidR="003A2F0D" w:rsidRPr="003A2F0D" w:rsidRDefault="003A2F0D" w:rsidP="00BD2BDD">
      <w:pPr>
        <w:keepNext/>
        <w:numPr>
          <w:ilvl w:val="1"/>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23" w:name="_Toc386463997"/>
      <w:bookmarkStart w:id="24" w:name="_Toc403634873"/>
      <w:bookmarkStart w:id="25" w:name="_Toc403725257"/>
      <w:bookmarkStart w:id="26" w:name="_Toc403725328"/>
      <w:bookmarkStart w:id="27" w:name="_Toc409595055"/>
      <w:bookmarkStart w:id="28" w:name="_Toc440288204"/>
      <w:bookmarkStart w:id="29" w:name="_Toc454439802"/>
      <w:bookmarkStart w:id="30" w:name="_Toc460939597"/>
      <w:bookmarkStart w:id="31" w:name="_Toc474929122"/>
      <w:r w:rsidRPr="003A2F0D">
        <w:rPr>
          <w:rFonts w:ascii="Times New Roman" w:eastAsia="Times New Roman" w:hAnsi="Times New Roman" w:cs="Arial"/>
          <w:b/>
          <w:sz w:val="24"/>
          <w:szCs w:val="24"/>
          <w:lang w:eastAsia="ar-SA"/>
        </w:rPr>
        <w:t>Внесение изменений в Документацию</w:t>
      </w:r>
      <w:bookmarkEnd w:id="23"/>
      <w:bookmarkEnd w:id="24"/>
      <w:bookmarkEnd w:id="25"/>
      <w:bookmarkEnd w:id="26"/>
      <w:bookmarkEnd w:id="27"/>
      <w:bookmarkEnd w:id="28"/>
      <w:bookmarkEnd w:id="29"/>
      <w:bookmarkEnd w:id="30"/>
      <w:bookmarkEnd w:id="31"/>
    </w:p>
    <w:p w:rsidR="003A2F0D" w:rsidRPr="003A2F0D" w:rsidRDefault="003A2F0D" w:rsidP="00BD2BDD">
      <w:pPr>
        <w:numPr>
          <w:ilvl w:val="2"/>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3A2F0D" w:rsidRPr="003A2F0D" w:rsidRDefault="003A2F0D" w:rsidP="0047782F">
      <w:pPr>
        <w:numPr>
          <w:ilvl w:val="2"/>
          <w:numId w:val="35"/>
        </w:numPr>
        <w:tabs>
          <w:tab w:val="left" w:pos="-142"/>
          <w:tab w:val="left" w:pos="0"/>
          <w:tab w:val="left" w:pos="142"/>
          <w:tab w:val="left" w:pos="284"/>
          <w:tab w:val="left" w:pos="426"/>
          <w:tab w:val="left" w:pos="709"/>
          <w:tab w:val="left" w:pos="993"/>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Изменения, вносимые в извещение о проведении запроса предложений, Документацию, размещаются Заказчиком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не позднее чем в течение </w:t>
      </w:r>
      <w:r w:rsidRPr="003A2F0D">
        <w:rPr>
          <w:rFonts w:ascii="Times New Roman" w:eastAsia="Times New Roman" w:hAnsi="Times New Roman" w:cs="Times New Roman"/>
          <w:bCs/>
          <w:sz w:val="24"/>
          <w:szCs w:val="24"/>
          <w:lang w:eastAsia="ar-SA"/>
        </w:rPr>
        <w:t>трех дней</w:t>
      </w:r>
      <w:r w:rsidRPr="003A2F0D">
        <w:rPr>
          <w:rFonts w:ascii="Times New Roman" w:eastAsia="Times New Roman" w:hAnsi="Times New Roman" w:cs="Times New Roman"/>
          <w:b/>
          <w:bCs/>
          <w:lang w:eastAsia="ar-SA"/>
        </w:rPr>
        <w:t xml:space="preserve"> </w:t>
      </w:r>
      <w:r w:rsidRPr="003A2F0D">
        <w:rPr>
          <w:rFonts w:ascii="Times New Roman" w:eastAsia="Times New Roman" w:hAnsi="Times New Roman" w:cs="Times New Roman"/>
          <w:sz w:val="24"/>
          <w:szCs w:val="24"/>
          <w:lang w:eastAsia="ar-SA"/>
        </w:rPr>
        <w:t xml:space="preserve">со дня принятия решения о внесении указанных изменений. </w:t>
      </w:r>
    </w:p>
    <w:p w:rsidR="003A2F0D" w:rsidRPr="003A2F0D" w:rsidRDefault="00EF232F" w:rsidP="00BD2BDD">
      <w:pPr>
        <w:tabs>
          <w:tab w:val="left" w:pos="0"/>
          <w:tab w:val="left" w:pos="142"/>
          <w:tab w:val="left" w:pos="720"/>
          <w:tab w:val="left" w:pos="1276"/>
          <w:tab w:val="left" w:pos="3544"/>
          <w:tab w:val="left" w:pos="4111"/>
          <w:tab w:val="left" w:pos="6237"/>
          <w:tab w:val="left" w:pos="7088"/>
          <w:tab w:val="left" w:pos="7371"/>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Calibri" w:hAnsi="Times New Roman" w:cs="Times New Roman"/>
          <w:sz w:val="24"/>
          <w:szCs w:val="24"/>
          <w:lang w:eastAsia="ar-SA"/>
        </w:rPr>
        <w:tab/>
      </w:r>
      <w:r w:rsidR="003A2F0D" w:rsidRPr="003A2F0D">
        <w:rPr>
          <w:rFonts w:ascii="Times New Roman" w:eastAsia="Calibri"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 чтобы со дня размещения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Calibri" w:hAnsi="Times New Roman" w:cs="Times New Roman"/>
          <w:sz w:val="24"/>
          <w:szCs w:val="24"/>
          <w:lang w:eastAsia="ar-SA"/>
        </w:rPr>
        <w:t xml:space="preserve"> </w:t>
      </w:r>
      <w:r w:rsidR="003A2F0D" w:rsidRPr="003A2F0D">
        <w:rPr>
          <w:rFonts w:ascii="Times New Roman" w:eastAsia="Calibri" w:hAnsi="Times New Roman" w:cs="Times New Roman"/>
          <w:sz w:val="24"/>
          <w:szCs w:val="24"/>
          <w:lang w:eastAsia="ar-SA"/>
        </w:rPr>
        <w:t>внесенных изменений до даты окончания срока подачи заявок на участие в запросе предложений срок составлял не менее чем пять дней.</w:t>
      </w:r>
      <w:r w:rsidR="003A2F0D" w:rsidRPr="003A2F0D">
        <w:rPr>
          <w:rFonts w:ascii="Times New Roman" w:eastAsia="Times New Roman" w:hAnsi="Times New Roman" w:cs="Times New Roman"/>
          <w:sz w:val="24"/>
          <w:szCs w:val="24"/>
          <w:lang w:eastAsia="ar-SA"/>
        </w:rPr>
        <w:t xml:space="preserve"> </w:t>
      </w:r>
    </w:p>
    <w:p w:rsidR="003A2F0D" w:rsidRPr="003A2F0D" w:rsidRDefault="003A2F0D" w:rsidP="001D7F04">
      <w:pPr>
        <w:tabs>
          <w:tab w:val="left" w:pos="720"/>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4.3.3.</w:t>
      </w:r>
      <w:r w:rsidRPr="003A2F0D">
        <w:rPr>
          <w:rFonts w:ascii="Times New Roman" w:eastAsia="Times New Roman" w:hAnsi="Times New Roman" w:cs="Times New Roman"/>
          <w:sz w:val="24"/>
          <w:szCs w:val="24"/>
          <w:lang w:eastAsia="ar-SA"/>
        </w:rPr>
        <w:t xml:space="preserve">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w:t>
      </w:r>
      <w:r w:rsidR="001D7F04">
        <w:rPr>
          <w:rFonts w:ascii="Times New Roman" w:eastAsia="Times New Roman" w:hAnsi="Times New Roman" w:cs="Times New Roman"/>
          <w:sz w:val="24"/>
          <w:szCs w:val="24"/>
          <w:lang w:eastAsia="ar-SA"/>
        </w:rPr>
        <w:t xml:space="preserve"> в соответствии с </w:t>
      </w:r>
      <w:r w:rsidR="001D7F04" w:rsidRPr="001D7F04">
        <w:rPr>
          <w:rFonts w:ascii="Times New Roman" w:eastAsia="Times New Roman" w:hAnsi="Times New Roman" w:cs="Times New Roman"/>
          <w:sz w:val="24"/>
          <w:szCs w:val="24"/>
          <w:lang w:eastAsia="ar-SA"/>
        </w:rPr>
        <w:t>п.п. 4.9.2. п 4.9</w:t>
      </w:r>
      <w:r w:rsidR="00DE267E">
        <w:rPr>
          <w:rFonts w:ascii="Times New Roman" w:eastAsia="Times New Roman" w:hAnsi="Times New Roman" w:cs="Times New Roman"/>
          <w:sz w:val="24"/>
          <w:szCs w:val="24"/>
          <w:lang w:eastAsia="ar-SA"/>
        </w:rPr>
        <w:t>.</w:t>
      </w:r>
      <w:r w:rsidR="001D7F04" w:rsidRPr="001D7F04">
        <w:rPr>
          <w:rFonts w:ascii="Times New Roman" w:eastAsia="Times New Roman" w:hAnsi="Times New Roman" w:cs="Times New Roman"/>
          <w:sz w:val="24"/>
          <w:szCs w:val="24"/>
          <w:lang w:eastAsia="ar-SA"/>
        </w:rPr>
        <w:t xml:space="preserve"> Документации.  </w:t>
      </w:r>
    </w:p>
    <w:p w:rsidR="003A2F0D" w:rsidRPr="003A2F0D" w:rsidRDefault="003A2F0D" w:rsidP="001D7F04">
      <w:pPr>
        <w:numPr>
          <w:ilvl w:val="2"/>
          <w:numId w:val="33"/>
        </w:numPr>
        <w:tabs>
          <w:tab w:val="left" w:pos="0"/>
          <w:tab w:val="left" w:pos="284"/>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 xml:space="preserve"> Заказчик вправе принять решение о продлении срока подачи заявок на участие в запросе предложений в любое время до даты окончания срока подачи заявок</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на</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 xml:space="preserve">участие в запросе предложений. В течение одного дня со дня принятия указанного решения такие изменения размещаются заказчиком </w:t>
      </w:r>
      <w:r w:rsidR="001D7F04" w:rsidRPr="001D7F04">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p>
    <w:p w:rsidR="003A2F0D" w:rsidRPr="003A2F0D" w:rsidRDefault="003A2F0D" w:rsidP="003A2F0D">
      <w:pPr>
        <w:tabs>
          <w:tab w:val="left" w:pos="0"/>
          <w:tab w:val="left" w:pos="284"/>
          <w:tab w:val="left" w:pos="1276"/>
        </w:tabs>
        <w:suppressAutoHyphens/>
        <w:spacing w:after="0" w:line="240" w:lineRule="auto"/>
        <w:ind w:left="567"/>
        <w:jc w:val="both"/>
        <w:rPr>
          <w:rFonts w:ascii="Times New Roman" w:eastAsia="Times New Roman" w:hAnsi="Times New Roman" w:cs="Times New Roman"/>
          <w:b/>
          <w:bCs/>
          <w:iCs/>
          <w:sz w:val="24"/>
          <w:szCs w:val="24"/>
          <w:lang w:eastAsia="ar-SA"/>
        </w:rPr>
      </w:pPr>
    </w:p>
    <w:p w:rsidR="003A2F0D" w:rsidRPr="003A2F0D" w:rsidRDefault="003A2F0D" w:rsidP="003A2F0D">
      <w:pPr>
        <w:keepNext/>
        <w:numPr>
          <w:ilvl w:val="1"/>
          <w:numId w:val="34"/>
        </w:numPr>
        <w:tabs>
          <w:tab w:val="left" w:pos="426"/>
        </w:tabs>
        <w:suppressAutoHyphens/>
        <w:spacing w:after="0" w:line="240" w:lineRule="auto"/>
        <w:outlineLvl w:val="1"/>
        <w:rPr>
          <w:rFonts w:ascii="Times New Roman" w:eastAsia="Times New Roman" w:hAnsi="Times New Roman" w:cs="Arial"/>
          <w:b/>
          <w:bCs/>
          <w:iCs/>
          <w:sz w:val="24"/>
          <w:szCs w:val="24"/>
          <w:lang w:eastAsia="ar-SA"/>
        </w:rPr>
      </w:pPr>
      <w:bookmarkStart w:id="32" w:name="_Toc386463998"/>
      <w:bookmarkStart w:id="33" w:name="_Toc403634874"/>
      <w:bookmarkStart w:id="34" w:name="_Toc403725258"/>
      <w:bookmarkStart w:id="35" w:name="_Toc403725329"/>
      <w:bookmarkStart w:id="36" w:name="_Toc409595056"/>
      <w:bookmarkStart w:id="37" w:name="_Toc440288205"/>
      <w:bookmarkStart w:id="38" w:name="_Toc454439803"/>
      <w:bookmarkStart w:id="39" w:name="_Toc460939598"/>
      <w:bookmarkStart w:id="40" w:name="_Toc474929123"/>
      <w:r w:rsidRPr="003A2F0D">
        <w:rPr>
          <w:rFonts w:ascii="Times New Roman" w:eastAsia="Times New Roman" w:hAnsi="Times New Roman" w:cs="Arial"/>
          <w:b/>
          <w:sz w:val="24"/>
          <w:szCs w:val="24"/>
          <w:lang w:eastAsia="ar-SA"/>
        </w:rPr>
        <w:t xml:space="preserve">Общие требования к заявке на участие в </w:t>
      </w:r>
      <w:r w:rsidRPr="003A2F0D">
        <w:rPr>
          <w:rFonts w:ascii="Times New Roman" w:eastAsia="Times New Roman" w:hAnsi="Times New Roman" w:cs="Arial"/>
          <w:b/>
          <w:bCs/>
          <w:iCs/>
          <w:sz w:val="24"/>
          <w:szCs w:val="24"/>
          <w:lang w:eastAsia="ar-SA"/>
        </w:rPr>
        <w:t>запросе предложений</w:t>
      </w:r>
      <w:bookmarkEnd w:id="32"/>
      <w:bookmarkEnd w:id="33"/>
      <w:bookmarkEnd w:id="34"/>
      <w:bookmarkEnd w:id="35"/>
      <w:bookmarkEnd w:id="36"/>
      <w:bookmarkEnd w:id="37"/>
      <w:bookmarkEnd w:id="38"/>
      <w:bookmarkEnd w:id="39"/>
      <w:bookmarkEnd w:id="40"/>
    </w:p>
    <w:p w:rsidR="003A2F0D" w:rsidRPr="003A2F0D" w:rsidRDefault="003A2F0D" w:rsidP="00F35795">
      <w:pPr>
        <w:numPr>
          <w:ilvl w:val="2"/>
          <w:numId w:val="34"/>
        </w:numPr>
        <w:tabs>
          <w:tab w:val="num"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целей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2076ED" w:rsidRDefault="003C4F30" w:rsidP="009F40E5">
      <w:pPr>
        <w:pStyle w:val="afffa"/>
        <w:numPr>
          <w:ilvl w:val="2"/>
          <w:numId w:val="34"/>
        </w:numPr>
        <w:spacing w:after="0" w:line="240" w:lineRule="auto"/>
        <w:ind w:left="0" w:firstLine="0"/>
        <w:jc w:val="both"/>
        <w:rPr>
          <w:rFonts w:ascii="Times New Roman" w:eastAsia="Times New Roman" w:hAnsi="Times New Roman"/>
          <w:sz w:val="24"/>
          <w:szCs w:val="24"/>
        </w:rPr>
      </w:pPr>
      <w:r w:rsidRPr="00F35795">
        <w:rPr>
          <w:rFonts w:ascii="Times New Roman" w:eastAsia="Times New Roman" w:hAnsi="Times New Roman"/>
          <w:sz w:val="24"/>
          <w:szCs w:val="24"/>
        </w:rPr>
        <w:t xml:space="preserve">Одно лицо, желающее участвовать в закупке, может подать </w:t>
      </w:r>
      <w:r w:rsidR="00F35795" w:rsidRPr="00F35795">
        <w:rPr>
          <w:rFonts w:ascii="Times New Roman" w:eastAsia="Times New Roman" w:hAnsi="Times New Roman"/>
          <w:sz w:val="24"/>
          <w:szCs w:val="24"/>
        </w:rPr>
        <w:t xml:space="preserve">только одну </w:t>
      </w:r>
      <w:r w:rsidRPr="00F35795">
        <w:rPr>
          <w:rFonts w:ascii="Times New Roman" w:eastAsia="Times New Roman" w:hAnsi="Times New Roman"/>
          <w:sz w:val="24"/>
          <w:szCs w:val="24"/>
        </w:rPr>
        <w:t>заявку</w:t>
      </w:r>
      <w:r w:rsidR="00F35795" w:rsidRPr="00F35795">
        <w:rPr>
          <w:rFonts w:ascii="Times New Roman" w:eastAsia="Times New Roman" w:hAnsi="Times New Roman"/>
          <w:sz w:val="24"/>
          <w:szCs w:val="24"/>
        </w:rPr>
        <w:t>.</w:t>
      </w:r>
      <w:r w:rsidRPr="00F35795">
        <w:rPr>
          <w:rFonts w:ascii="Times New Roman" w:eastAsia="Times New Roman" w:hAnsi="Times New Roman"/>
          <w:sz w:val="24"/>
          <w:szCs w:val="24"/>
        </w:rPr>
        <w:t xml:space="preserve"> </w:t>
      </w:r>
      <w:r w:rsidR="009F40E5" w:rsidRPr="009F40E5">
        <w:rPr>
          <w:rFonts w:ascii="Times New Roman" w:eastAsia="Times New Roman" w:hAnsi="Times New Roman"/>
          <w:sz w:val="24"/>
          <w:szCs w:val="24"/>
        </w:rPr>
        <w:t>При этом не допускается подача заявки на часть поставляемой Продукции.</w:t>
      </w:r>
      <w:r w:rsidR="009F40E5">
        <w:rPr>
          <w:rFonts w:ascii="Times New Roman" w:eastAsia="Times New Roman" w:hAnsi="Times New Roman"/>
          <w:sz w:val="24"/>
          <w:szCs w:val="24"/>
        </w:rPr>
        <w:t xml:space="preserve"> </w:t>
      </w:r>
    </w:p>
    <w:p w:rsidR="00F35795" w:rsidRPr="00F35795" w:rsidRDefault="00F35795" w:rsidP="009F40E5">
      <w:pPr>
        <w:pStyle w:val="afffa"/>
        <w:numPr>
          <w:ilvl w:val="2"/>
          <w:numId w:val="34"/>
        </w:numPr>
        <w:spacing w:after="0" w:line="240" w:lineRule="auto"/>
        <w:ind w:left="0" w:firstLine="0"/>
        <w:jc w:val="both"/>
        <w:rPr>
          <w:rFonts w:ascii="Times New Roman" w:eastAsia="Times New Roman" w:hAnsi="Times New Roman"/>
          <w:sz w:val="24"/>
          <w:szCs w:val="24"/>
        </w:rPr>
      </w:pPr>
      <w:r w:rsidRPr="00F35795">
        <w:rPr>
          <w:rFonts w:ascii="Times New Roman" w:eastAsia="Times New Roman" w:hAnsi="Times New Roman"/>
          <w:sz w:val="24"/>
          <w:szCs w:val="24"/>
        </w:rPr>
        <w:lastRenderedPageBreak/>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r w:rsidR="009F40E5">
        <w:rPr>
          <w:rFonts w:ascii="Times New Roman" w:eastAsia="Times New Roman" w:hAnsi="Times New Roman"/>
          <w:sz w:val="24"/>
          <w:szCs w:val="24"/>
        </w:rPr>
        <w:t>.</w:t>
      </w:r>
    </w:p>
    <w:p w:rsidR="003A2F0D" w:rsidRDefault="003A2F0D" w:rsidP="00F35795">
      <w:pPr>
        <w:numPr>
          <w:ilvl w:val="2"/>
          <w:numId w:val="34"/>
        </w:numPr>
        <w:tabs>
          <w:tab w:val="left" w:pos="0"/>
        </w:tabs>
        <w:suppressAutoHyphens/>
        <w:spacing w:after="0" w:line="240" w:lineRule="auto"/>
        <w:ind w:left="0" w:firstLine="0"/>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181CFD" w:rsidRPr="00F35795" w:rsidRDefault="00181CFD" w:rsidP="00181CFD">
      <w:pPr>
        <w:numPr>
          <w:ilvl w:val="2"/>
          <w:numId w:val="34"/>
        </w:numPr>
        <w:tabs>
          <w:tab w:val="left" w:pos="0"/>
        </w:tabs>
        <w:suppressAutoHyphens/>
        <w:spacing w:after="0" w:line="240" w:lineRule="auto"/>
        <w:ind w:left="0" w:firstLine="0"/>
        <w:jc w:val="both"/>
        <w:rPr>
          <w:rFonts w:ascii="Times New Roman" w:eastAsia="Times New Roman" w:hAnsi="Times New Roman" w:cs="Times New Roman"/>
          <w:sz w:val="24"/>
          <w:szCs w:val="24"/>
          <w:lang w:eastAsia="ar-SA"/>
        </w:rPr>
      </w:pPr>
      <w:r w:rsidRPr="00181CFD">
        <w:rPr>
          <w:rFonts w:ascii="Times New Roman" w:eastAsia="Times New Roman" w:hAnsi="Times New Roman" w:cs="Times New Roman"/>
          <w:sz w:val="24"/>
          <w:szCs w:val="24"/>
          <w:lang w:eastAsia="ar-SA"/>
        </w:rPr>
        <w:t>Документы, предусмотренные Документацией в составе заявки, должны содержать достоверные и не противоречащие между собой сведения</w:t>
      </w:r>
      <w:r w:rsidR="001E79FD">
        <w:rPr>
          <w:rFonts w:ascii="Times New Roman" w:eastAsia="Times New Roman" w:hAnsi="Times New Roman" w:cs="Times New Roman"/>
          <w:sz w:val="24"/>
          <w:szCs w:val="24"/>
          <w:lang w:eastAsia="ar-SA"/>
        </w:rPr>
        <w:t>.</w:t>
      </w:r>
    </w:p>
    <w:p w:rsidR="003A2F0D" w:rsidRDefault="003A2F0D" w:rsidP="00BD2BDD">
      <w:pPr>
        <w:numPr>
          <w:ilvl w:val="2"/>
          <w:numId w:val="34"/>
        </w:numPr>
        <w:tabs>
          <w:tab w:val="left"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ее состав документов (</w:t>
      </w:r>
      <w:hyperlink w:anchor="_Приложение_№_5" w:history="1">
        <w:r w:rsidRPr="003A2F0D">
          <w:rPr>
            <w:rFonts w:ascii="Times New Roman" w:eastAsia="Times New Roman" w:hAnsi="Times New Roman" w:cs="Times New Roman"/>
            <w:sz w:val="24"/>
            <w:szCs w:val="24"/>
            <w:lang w:eastAsia="ar-SA"/>
          </w:rPr>
          <w:t>Приложение №5</w:t>
        </w:r>
      </w:hyperlink>
      <w:r w:rsidRPr="003A2F0D">
        <w:rPr>
          <w:rFonts w:ascii="Times New Roman" w:eastAsia="Times New Roman" w:hAnsi="Times New Roman" w:cs="Times New Roman"/>
          <w:sz w:val="24"/>
          <w:szCs w:val="24"/>
          <w:lang w:eastAsia="ar-SA"/>
        </w:rPr>
        <w:t>), а также приложенные документы (указанные в п. 3.2. 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rsidR="00A24EF6" w:rsidRDefault="003A2F0D" w:rsidP="00BD2BDD">
      <w:pPr>
        <w:numPr>
          <w:ilvl w:val="2"/>
          <w:numId w:val="34"/>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r w:rsidRPr="00381311">
        <w:rPr>
          <w:rFonts w:ascii="Times New Roman" w:eastAsia="Times New Roman" w:hAnsi="Times New Roman" w:cs="Times New Roman"/>
          <w:sz w:val="24"/>
          <w:szCs w:val="24"/>
          <w:lang w:eastAsia="ar-SA"/>
        </w:rPr>
        <w:t xml:space="preserve">   </w:t>
      </w:r>
    </w:p>
    <w:p w:rsidR="003A2F0D" w:rsidRPr="00381311" w:rsidRDefault="003A2F0D" w:rsidP="00A24EF6">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1311">
        <w:rPr>
          <w:rFonts w:ascii="Times New Roman" w:eastAsia="Times New Roman" w:hAnsi="Times New Roman" w:cs="Times New Roman"/>
          <w:sz w:val="24"/>
          <w:szCs w:val="24"/>
          <w:lang w:eastAsia="ar-SA"/>
        </w:rPr>
        <w:t xml:space="preserve">                                                 </w:t>
      </w:r>
    </w:p>
    <w:p w:rsidR="003A2F0D" w:rsidRPr="003A2F0D" w:rsidRDefault="003A2F0D" w:rsidP="00BD2BDD">
      <w:pPr>
        <w:keepNext/>
        <w:numPr>
          <w:ilvl w:val="1"/>
          <w:numId w:val="34"/>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1" w:name="_Toc386463999"/>
      <w:bookmarkStart w:id="42" w:name="_Toc403634875"/>
      <w:bookmarkStart w:id="43" w:name="_Toc403725259"/>
      <w:bookmarkStart w:id="44" w:name="_Toc403725330"/>
      <w:bookmarkStart w:id="45" w:name="_Toc409595057"/>
      <w:bookmarkStart w:id="46" w:name="_Toc440288206"/>
      <w:bookmarkStart w:id="47" w:name="_Toc454439804"/>
      <w:bookmarkStart w:id="48" w:name="_Toc460939599"/>
      <w:bookmarkStart w:id="49" w:name="_Toc474929124"/>
      <w:r w:rsidRPr="003A2F0D">
        <w:rPr>
          <w:rFonts w:ascii="Times New Roman" w:eastAsia="Times New Roman" w:hAnsi="Times New Roman" w:cs="Arial"/>
          <w:b/>
          <w:sz w:val="24"/>
          <w:szCs w:val="24"/>
          <w:lang w:eastAsia="ar-SA"/>
        </w:rPr>
        <w:t xml:space="preserve">Официальный язык </w:t>
      </w:r>
      <w:r w:rsidRPr="003A2F0D">
        <w:rPr>
          <w:rFonts w:ascii="Times New Roman" w:eastAsia="Times New Roman" w:hAnsi="Times New Roman" w:cs="Arial"/>
          <w:b/>
          <w:bCs/>
          <w:iCs/>
          <w:sz w:val="24"/>
          <w:szCs w:val="24"/>
          <w:lang w:eastAsia="ar-SA"/>
        </w:rPr>
        <w:t>запроса предложений</w:t>
      </w:r>
      <w:bookmarkEnd w:id="41"/>
      <w:bookmarkEnd w:id="42"/>
      <w:bookmarkEnd w:id="43"/>
      <w:bookmarkEnd w:id="44"/>
      <w:bookmarkEnd w:id="45"/>
      <w:bookmarkEnd w:id="46"/>
      <w:bookmarkEnd w:id="47"/>
      <w:bookmarkEnd w:id="48"/>
      <w:bookmarkEnd w:id="49"/>
    </w:p>
    <w:p w:rsidR="003A2F0D" w:rsidRPr="003A2F0D" w:rsidRDefault="008379B1"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8379B1">
        <w:rPr>
          <w:rFonts w:ascii="Times New Roman" w:eastAsia="Times New Roman" w:hAnsi="Times New Roman" w:cs="Times New Roman"/>
          <w:bCs/>
          <w:sz w:val="24"/>
          <w:szCs w:val="26"/>
          <w:lang w:eastAsia="ar-SA"/>
        </w:rPr>
        <w:t xml:space="preserve">Заявка, подготовленная Участником закупки, а также вся корреспонденция и документация, связанная с запросом </w:t>
      </w:r>
      <w:r>
        <w:rPr>
          <w:rFonts w:ascii="Times New Roman" w:eastAsia="Times New Roman" w:hAnsi="Times New Roman" w:cs="Times New Roman"/>
          <w:bCs/>
          <w:sz w:val="24"/>
          <w:szCs w:val="26"/>
          <w:lang w:eastAsia="ar-SA"/>
        </w:rPr>
        <w:t>предложений</w:t>
      </w:r>
      <w:r w:rsidRPr="008379B1">
        <w:rPr>
          <w:rFonts w:ascii="Times New Roman" w:eastAsia="Times New Roman" w:hAnsi="Times New Roman" w:cs="Times New Roman"/>
          <w:bCs/>
          <w:sz w:val="24"/>
          <w:szCs w:val="26"/>
          <w:lang w:eastAsia="ar-SA"/>
        </w:rPr>
        <w:t>, которой обмениваются Участники закупки и Заказчик, должны быть написаны на русском языке</w:t>
      </w:r>
      <w:r w:rsidR="003A2F0D" w:rsidRPr="003A2F0D">
        <w:rPr>
          <w:rFonts w:ascii="Times New Roman" w:eastAsia="Times New Roman" w:hAnsi="Times New Roman" w:cs="Times New Roman"/>
          <w:bCs/>
          <w:iCs/>
          <w:sz w:val="24"/>
          <w:szCs w:val="26"/>
          <w:lang w:eastAsia="ar-SA"/>
        </w:rPr>
        <w:t>.</w:t>
      </w:r>
    </w:p>
    <w:p w:rsidR="003A2F0D" w:rsidRPr="003A2F0D" w:rsidRDefault="003A2F0D"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BD2BDD">
      <w:pPr>
        <w:keepNext/>
        <w:numPr>
          <w:ilvl w:val="1"/>
          <w:numId w:val="22"/>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0" w:name="_Toc386464000"/>
      <w:bookmarkStart w:id="51" w:name="_Toc403634876"/>
      <w:bookmarkStart w:id="52" w:name="_Toc403725260"/>
      <w:bookmarkStart w:id="53" w:name="_Toc403725331"/>
      <w:bookmarkStart w:id="54" w:name="_Toc409595058"/>
      <w:bookmarkStart w:id="55" w:name="_Toc440288207"/>
      <w:bookmarkStart w:id="56" w:name="_Toc454439805"/>
      <w:bookmarkStart w:id="57" w:name="_Toc460939600"/>
      <w:bookmarkStart w:id="58" w:name="_Toc474929125"/>
      <w:r w:rsidRPr="003A2F0D">
        <w:rPr>
          <w:rFonts w:ascii="Times New Roman" w:eastAsia="Times New Roman" w:hAnsi="Times New Roman" w:cs="Arial"/>
          <w:b/>
          <w:sz w:val="24"/>
          <w:szCs w:val="24"/>
          <w:lang w:eastAsia="ar-SA"/>
        </w:rPr>
        <w:t xml:space="preserve">Валюта </w:t>
      </w:r>
      <w:r w:rsidRPr="003A2F0D">
        <w:rPr>
          <w:rFonts w:ascii="Times New Roman" w:eastAsia="Times New Roman" w:hAnsi="Times New Roman" w:cs="Arial"/>
          <w:b/>
          <w:bCs/>
          <w:iCs/>
          <w:sz w:val="24"/>
          <w:szCs w:val="24"/>
          <w:lang w:eastAsia="ar-SA"/>
        </w:rPr>
        <w:t>запроса предложений</w:t>
      </w:r>
      <w:bookmarkEnd w:id="50"/>
      <w:bookmarkEnd w:id="51"/>
      <w:bookmarkEnd w:id="52"/>
      <w:bookmarkEnd w:id="53"/>
      <w:bookmarkEnd w:id="54"/>
      <w:bookmarkEnd w:id="55"/>
      <w:bookmarkEnd w:id="56"/>
      <w:bookmarkEnd w:id="57"/>
      <w:bookmarkEnd w:id="58"/>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E1315F" w:rsidRDefault="003A2F0D" w:rsidP="00BD2BDD">
      <w:pPr>
        <w:keepNext/>
        <w:numPr>
          <w:ilvl w:val="1"/>
          <w:numId w:val="22"/>
        </w:numPr>
        <w:tabs>
          <w:tab w:val="left" w:pos="426"/>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9" w:name="_Toc386464001"/>
      <w:bookmarkStart w:id="60" w:name="_Toc403634877"/>
      <w:bookmarkStart w:id="61" w:name="_Toc403725261"/>
      <w:bookmarkStart w:id="62" w:name="_Toc403725332"/>
      <w:bookmarkStart w:id="63" w:name="_Toc409595059"/>
      <w:bookmarkStart w:id="64" w:name="_Toc440288208"/>
      <w:bookmarkStart w:id="65" w:name="_Toc454439806"/>
      <w:bookmarkStart w:id="66" w:name="_Toc460939601"/>
      <w:bookmarkStart w:id="67" w:name="_Toc474929126"/>
      <w:r w:rsidRPr="00E1315F">
        <w:rPr>
          <w:rFonts w:ascii="Times New Roman" w:eastAsia="Times New Roman" w:hAnsi="Times New Roman" w:cs="Arial"/>
          <w:b/>
          <w:sz w:val="24"/>
          <w:szCs w:val="24"/>
          <w:lang w:eastAsia="ar-SA"/>
        </w:rPr>
        <w:t>Сведения о цене Договора</w:t>
      </w:r>
      <w:bookmarkEnd w:id="59"/>
      <w:bookmarkEnd w:id="60"/>
      <w:bookmarkEnd w:id="61"/>
      <w:bookmarkEnd w:id="62"/>
      <w:bookmarkEnd w:id="63"/>
      <w:bookmarkEnd w:id="64"/>
      <w:bookmarkEnd w:id="65"/>
      <w:bookmarkEnd w:id="66"/>
      <w:bookmarkEnd w:id="67"/>
      <w:r w:rsidRPr="00E1315F">
        <w:rPr>
          <w:rFonts w:ascii="Times New Roman" w:eastAsia="Times New Roman" w:hAnsi="Times New Roman" w:cs="Arial"/>
          <w:b/>
          <w:sz w:val="24"/>
          <w:szCs w:val="24"/>
          <w:lang w:eastAsia="ar-SA"/>
        </w:rPr>
        <w:t xml:space="preserve"> </w:t>
      </w:r>
    </w:p>
    <w:p w:rsidR="00CD6806" w:rsidRPr="00CD6806" w:rsidRDefault="004C79C7" w:rsidP="00CD6806">
      <w:pPr>
        <w:pStyle w:val="afffa"/>
        <w:numPr>
          <w:ilvl w:val="2"/>
          <w:numId w:val="22"/>
        </w:numPr>
        <w:spacing w:after="0" w:line="240" w:lineRule="auto"/>
        <w:ind w:left="0" w:firstLine="0"/>
        <w:jc w:val="both"/>
        <w:rPr>
          <w:rFonts w:ascii="Times New Roman" w:eastAsia="Times New Roman" w:hAnsi="Times New Roman"/>
          <w:sz w:val="24"/>
          <w:szCs w:val="24"/>
          <w:lang w:eastAsia="ru-RU"/>
        </w:rPr>
      </w:pPr>
      <w:r w:rsidRPr="006E783B">
        <w:rPr>
          <w:rFonts w:ascii="Times New Roman" w:eastAsia="Times New Roman" w:hAnsi="Times New Roman"/>
          <w:sz w:val="24"/>
          <w:szCs w:val="24"/>
        </w:rPr>
        <w:t>Н</w:t>
      </w:r>
      <w:r w:rsidR="00E1315F" w:rsidRPr="006E783B">
        <w:rPr>
          <w:rFonts w:ascii="Times New Roman" w:eastAsia="Times New Roman" w:hAnsi="Times New Roman"/>
          <w:sz w:val="24"/>
          <w:szCs w:val="24"/>
        </w:rPr>
        <w:t xml:space="preserve">ачальная (максимальная) цена договора составляет </w:t>
      </w:r>
      <w:r w:rsidR="00CD6806" w:rsidRPr="00CD6806">
        <w:rPr>
          <w:rFonts w:ascii="Times New Roman" w:eastAsia="Times New Roman" w:hAnsi="Times New Roman"/>
          <w:sz w:val="24"/>
          <w:szCs w:val="24"/>
          <w:lang w:eastAsia="ru-RU"/>
        </w:rPr>
        <w:t xml:space="preserve">405 711 000 (Четыреста пять миллионов семьсот одиннадцать тысяч) рублей 00 копеек (16 228,44руб/тн), в том числе НДС. </w:t>
      </w:r>
    </w:p>
    <w:p w:rsidR="00CD6806" w:rsidRPr="00CD6806" w:rsidRDefault="00CD6806" w:rsidP="00CD6806">
      <w:pPr>
        <w:spacing w:after="0" w:line="240" w:lineRule="auto"/>
        <w:ind w:firstLine="708"/>
        <w:jc w:val="both"/>
        <w:rPr>
          <w:rFonts w:ascii="Times New Roman" w:eastAsia="Times New Roman" w:hAnsi="Times New Roman"/>
          <w:sz w:val="24"/>
          <w:szCs w:val="24"/>
          <w:lang w:eastAsia="ru-RU"/>
        </w:rPr>
      </w:pPr>
      <w:r w:rsidRPr="00CD6806">
        <w:rPr>
          <w:rFonts w:ascii="Times New Roman" w:eastAsia="Times New Roman" w:hAnsi="Times New Roman"/>
          <w:sz w:val="24"/>
          <w:szCs w:val="24"/>
          <w:lang w:eastAsia="ru-RU"/>
        </w:rPr>
        <w:t>Цена 1 тонны Продукции составляет 10 759 рублей 48 копеек, с учетом НДС.</w:t>
      </w:r>
    </w:p>
    <w:p w:rsidR="00192E27" w:rsidRPr="00CD6806" w:rsidRDefault="00CD6806" w:rsidP="00CD6806">
      <w:pPr>
        <w:spacing w:after="0" w:line="240" w:lineRule="auto"/>
        <w:ind w:firstLine="708"/>
        <w:jc w:val="both"/>
        <w:rPr>
          <w:rFonts w:ascii="Times New Roman" w:eastAsia="Times New Roman" w:hAnsi="Times New Roman" w:cs="Times New Roman"/>
          <w:sz w:val="24"/>
          <w:szCs w:val="24"/>
          <w:lang w:eastAsia="ar-SA"/>
        </w:rPr>
      </w:pPr>
      <w:r w:rsidRPr="00CD6806">
        <w:rPr>
          <w:rFonts w:ascii="Times New Roman" w:eastAsia="Times New Roman" w:hAnsi="Times New Roman"/>
          <w:sz w:val="24"/>
          <w:szCs w:val="24"/>
          <w:lang w:eastAsia="ru-RU"/>
        </w:rPr>
        <w:t>Стоимость транспортных расходов по поставке 1 тонны Продукции железнодорожным транспортом до ж/д станции назначения составляет 5 468 рублей 96 копейки, с учетом НДС</w:t>
      </w:r>
      <w:r w:rsidR="00192E27" w:rsidRPr="00CD6806">
        <w:rPr>
          <w:rFonts w:ascii="Times New Roman" w:eastAsia="Times New Roman" w:hAnsi="Times New Roman" w:cs="Times New Roman"/>
          <w:sz w:val="24"/>
          <w:szCs w:val="24"/>
          <w:lang w:eastAsia="ar-SA"/>
        </w:rPr>
        <w:t>.</w:t>
      </w:r>
    </w:p>
    <w:p w:rsidR="003465A6" w:rsidRDefault="002B4CF2" w:rsidP="006978F8">
      <w:pPr>
        <w:suppressAutoHyphens/>
        <w:spacing w:after="0" w:line="240" w:lineRule="auto"/>
        <w:ind w:firstLine="709"/>
        <w:jc w:val="both"/>
        <w:rPr>
          <w:rFonts w:ascii="Times New Roman" w:eastAsia="Times New Roman" w:hAnsi="Times New Roman" w:cs="Times New Roman"/>
          <w:sz w:val="24"/>
          <w:szCs w:val="24"/>
          <w:lang w:eastAsia="ar-SA"/>
        </w:rPr>
      </w:pPr>
      <w:r w:rsidRPr="002B4CF2">
        <w:rPr>
          <w:rFonts w:ascii="Times New Roman" w:eastAsia="Times New Roman" w:hAnsi="Times New Roman" w:cs="Times New Roman"/>
          <w:sz w:val="24"/>
          <w:szCs w:val="24"/>
          <w:lang w:eastAsia="ar-SA"/>
        </w:rPr>
        <w:t>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умноженной на общее количество фактически поставленной Продукции, и фактических затрат, в части транспортных расходов по поставке Продукции</w:t>
      </w:r>
      <w:r w:rsidR="00192E27" w:rsidRPr="00192E27">
        <w:rPr>
          <w:rFonts w:ascii="Times New Roman" w:eastAsia="Times New Roman" w:hAnsi="Times New Roman" w:cs="Times New Roman"/>
          <w:sz w:val="24"/>
          <w:szCs w:val="24"/>
          <w:lang w:eastAsia="ar-SA"/>
        </w:rPr>
        <w:t>.</w:t>
      </w:r>
      <w:r w:rsidR="00685611">
        <w:rPr>
          <w:rFonts w:ascii="Times New Roman" w:eastAsia="Times New Roman" w:hAnsi="Times New Roman" w:cs="Times New Roman"/>
          <w:sz w:val="24"/>
          <w:szCs w:val="24"/>
          <w:lang w:eastAsia="ar-SA"/>
        </w:rPr>
        <w:t xml:space="preserve"> </w:t>
      </w:r>
    </w:p>
    <w:p w:rsidR="003A2F0D" w:rsidRPr="004C79C7" w:rsidRDefault="00267389" w:rsidP="006978F8">
      <w:pPr>
        <w:suppressAutoHyphens/>
        <w:spacing w:after="0" w:line="240" w:lineRule="auto"/>
        <w:ind w:firstLine="709"/>
        <w:jc w:val="both"/>
        <w:rPr>
          <w:rFonts w:ascii="Times New Roman" w:eastAsia="Times New Roman" w:hAnsi="Times New Roman" w:cs="Times New Roman"/>
          <w:sz w:val="24"/>
          <w:szCs w:val="24"/>
          <w:lang w:eastAsia="ar-SA"/>
        </w:rPr>
      </w:pPr>
      <w:r w:rsidRPr="00267389">
        <w:rPr>
          <w:rFonts w:ascii="Times New Roman" w:eastAsia="Times New Roman" w:hAnsi="Times New Roman" w:cs="Times New Roman"/>
          <w:sz w:val="24"/>
          <w:szCs w:val="24"/>
          <w:lang w:eastAsia="ar-SA"/>
        </w:rPr>
        <w:lastRenderedPageBreak/>
        <w:t>Источник информации о стоимости Продукции: в соответствии с р. 6. Положения о закупке товаров, работ, услуг АО «МЭС» (ИНН 5190907139, ОГРН 1095190009111) осуществлен расчет начальной (максимальной) цены затратным методом</w:t>
      </w:r>
      <w:r w:rsidR="003A2F0D" w:rsidRPr="004C79C7">
        <w:rPr>
          <w:rFonts w:ascii="Times New Roman" w:eastAsia="Times New Roman" w:hAnsi="Times New Roman" w:cs="Times New Roman"/>
          <w:sz w:val="24"/>
          <w:szCs w:val="24"/>
          <w:lang w:eastAsia="ar-SA"/>
        </w:rPr>
        <w:t>.</w:t>
      </w:r>
    </w:p>
    <w:p w:rsidR="003A2F0D" w:rsidRPr="00D909D4" w:rsidRDefault="003A2F0D" w:rsidP="00635EA0">
      <w:pPr>
        <w:numPr>
          <w:ilvl w:val="2"/>
          <w:numId w:val="22"/>
        </w:numPr>
        <w:suppressAutoHyphens/>
        <w:spacing w:after="0" w:line="240" w:lineRule="auto"/>
        <w:ind w:left="426" w:hanging="426"/>
        <w:jc w:val="both"/>
        <w:rPr>
          <w:rFonts w:ascii="Times New Roman" w:eastAsia="Times New Roman" w:hAnsi="Times New Roman" w:cs="Times New Roman"/>
          <w:b/>
          <w:sz w:val="24"/>
          <w:szCs w:val="24"/>
          <w:lang w:eastAsia="ar-SA"/>
        </w:rPr>
      </w:pPr>
      <w:r w:rsidRPr="00D909D4">
        <w:rPr>
          <w:rFonts w:ascii="Times New Roman" w:eastAsia="Times New Roman" w:hAnsi="Times New Roman" w:cs="Times New Roman"/>
          <w:b/>
          <w:sz w:val="24"/>
          <w:szCs w:val="24"/>
          <w:lang w:eastAsia="ar-SA"/>
        </w:rPr>
        <w:t>Порядок формирования цены Договора.</w:t>
      </w:r>
    </w:p>
    <w:p w:rsidR="00685611" w:rsidRPr="00685611" w:rsidRDefault="00685611" w:rsidP="00685611">
      <w:pPr>
        <w:tabs>
          <w:tab w:val="left" w:pos="993"/>
        </w:tabs>
        <w:spacing w:after="0" w:line="240" w:lineRule="auto"/>
        <w:ind w:firstLine="709"/>
        <w:jc w:val="both"/>
        <w:rPr>
          <w:rFonts w:ascii="Times New Roman" w:eastAsia="Times New Roman" w:hAnsi="Times New Roman" w:cs="Times New Roman"/>
          <w:sz w:val="24"/>
          <w:szCs w:val="24"/>
          <w:lang w:eastAsia="ar-SA"/>
        </w:rPr>
      </w:pPr>
      <w:bookmarkStart w:id="68" w:name="_Toc386464002"/>
      <w:r w:rsidRPr="00685611">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685611" w:rsidRPr="00685611" w:rsidRDefault="00685611" w:rsidP="00685611">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685611">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685611" w:rsidRPr="00685611" w:rsidRDefault="00685611" w:rsidP="00685611">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685611">
        <w:rPr>
          <w:rFonts w:ascii="Times New Roman" w:eastAsia="Times New Roman" w:hAnsi="Times New Roman" w:cs="Times New Roman"/>
          <w:sz w:val="24"/>
          <w:szCs w:val="24"/>
          <w:lang w:eastAsia="ar-SA"/>
        </w:rPr>
        <w:tab/>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685611" w:rsidRPr="00685611" w:rsidRDefault="00685611" w:rsidP="00685611">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685611">
        <w:rPr>
          <w:rFonts w:ascii="Times New Roman" w:eastAsia="Times New Roman" w:hAnsi="Times New Roman" w:cs="Times New Roman"/>
          <w:sz w:val="24"/>
          <w:szCs w:val="24"/>
          <w:lang w:eastAsia="ar-SA"/>
        </w:rPr>
        <w:t>Под транспортными расходами при поставке Продукции на условиях ж/д станция назначения понимается:</w:t>
      </w:r>
    </w:p>
    <w:p w:rsidR="00685611" w:rsidRPr="00685611" w:rsidRDefault="00685611" w:rsidP="00685611">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685611">
        <w:rPr>
          <w:rFonts w:ascii="Times New Roman" w:eastAsia="Times New Roman" w:hAnsi="Times New Roman" w:cs="Times New Roman"/>
          <w:sz w:val="24"/>
          <w:szCs w:val="24"/>
          <w:lang w:eastAsia="ar-SA"/>
        </w:rPr>
        <w:t>• 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685611" w:rsidRPr="00685611" w:rsidRDefault="00685611" w:rsidP="00685611">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685611">
        <w:rPr>
          <w:rFonts w:ascii="Times New Roman" w:eastAsia="Times New Roman" w:hAnsi="Times New Roman" w:cs="Times New Roman"/>
          <w:sz w:val="24"/>
          <w:szCs w:val="24"/>
          <w:lang w:eastAsia="ar-SA"/>
        </w:rPr>
        <w:t>• 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685611" w:rsidRPr="00685611" w:rsidRDefault="00685611" w:rsidP="00685611">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685611">
        <w:rPr>
          <w:rFonts w:ascii="Times New Roman" w:eastAsia="Times New Roman" w:hAnsi="Times New Roman" w:cs="Times New Roman"/>
          <w:sz w:val="24"/>
          <w:szCs w:val="24"/>
          <w:lang w:eastAsia="ar-SA"/>
        </w:rPr>
        <w:t>• стоимость услуг Поставщика либо третьих лиц по предоставлению Вагонов (если отгрузка осуществляется в Вагонах, предоставляемых Поставщиком);</w:t>
      </w:r>
    </w:p>
    <w:p w:rsidR="00685611" w:rsidRPr="00685611" w:rsidRDefault="00685611" w:rsidP="00685611">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685611">
        <w:rPr>
          <w:rFonts w:ascii="Times New Roman" w:eastAsia="Times New Roman" w:hAnsi="Times New Roman" w:cs="Times New Roman"/>
          <w:sz w:val="24"/>
          <w:szCs w:val="24"/>
          <w:lang w:eastAsia="ar-SA"/>
        </w:rPr>
        <w:t>• ставку услуг транспортного экспедитора, предусмотренную договором Поставщика;</w:t>
      </w:r>
    </w:p>
    <w:p w:rsidR="00685611" w:rsidRPr="00685611" w:rsidRDefault="00685611" w:rsidP="00685611">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685611">
        <w:rPr>
          <w:rFonts w:ascii="Times New Roman" w:eastAsia="Times New Roman" w:hAnsi="Times New Roman" w:cs="Times New Roman"/>
          <w:sz w:val="24"/>
          <w:szCs w:val="24"/>
          <w:lang w:eastAsia="ar-SA"/>
        </w:rPr>
        <w:t>• сборы и тарифы, уплачиваемые отправителем при отправлении груза в прямом железнодорожном сообщении;</w:t>
      </w:r>
    </w:p>
    <w:p w:rsidR="00685611" w:rsidRPr="00685611" w:rsidRDefault="00685611" w:rsidP="00685611">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685611">
        <w:rPr>
          <w:rFonts w:ascii="Times New Roman" w:eastAsia="Times New Roman" w:hAnsi="Times New Roman" w:cs="Times New Roman"/>
          <w:sz w:val="24"/>
          <w:szCs w:val="24"/>
          <w:lang w:eastAsia="ar-SA"/>
        </w:rPr>
        <w:t>• расходы по наливу, подаче и уборке вагонов на станции отправления;</w:t>
      </w:r>
    </w:p>
    <w:p w:rsidR="007E0141" w:rsidRPr="007A7526" w:rsidRDefault="00685611" w:rsidP="00685611">
      <w:pPr>
        <w:tabs>
          <w:tab w:val="left" w:pos="993"/>
        </w:tabs>
        <w:spacing w:after="0" w:line="240" w:lineRule="auto"/>
        <w:ind w:firstLine="709"/>
        <w:jc w:val="both"/>
        <w:rPr>
          <w:rFonts w:ascii="Times New Roman" w:eastAsia="Times New Roman" w:hAnsi="Times New Roman" w:cs="Times New Roman"/>
          <w:sz w:val="24"/>
          <w:szCs w:val="24"/>
          <w:lang w:eastAsia="ar-SA"/>
        </w:rPr>
      </w:pPr>
      <w:r w:rsidRPr="00685611">
        <w:rPr>
          <w:rFonts w:ascii="Times New Roman" w:eastAsia="Times New Roman" w:hAnsi="Times New Roman" w:cs="Times New Roman"/>
          <w:sz w:val="24"/>
          <w:szCs w:val="24"/>
          <w:lang w:eastAsia="ar-SA"/>
        </w:rPr>
        <w:t>• все транспортные и иные дополнительные расходы на станции отправления</w:t>
      </w:r>
      <w:r w:rsidR="00A72657" w:rsidRPr="00A72657">
        <w:rPr>
          <w:rFonts w:ascii="Times New Roman" w:eastAsia="Times New Roman" w:hAnsi="Times New Roman" w:cs="Times New Roman"/>
          <w:sz w:val="24"/>
          <w:szCs w:val="24"/>
          <w:lang w:eastAsia="ar-SA"/>
        </w:rPr>
        <w:t>.</w:t>
      </w:r>
    </w:p>
    <w:p w:rsidR="003A2F0D" w:rsidRPr="003A2F0D" w:rsidRDefault="003A2F0D" w:rsidP="00EF232F">
      <w:pPr>
        <w:spacing w:after="0" w:line="240" w:lineRule="auto"/>
        <w:ind w:firstLine="708"/>
        <w:jc w:val="both"/>
        <w:rPr>
          <w:rFonts w:ascii="Times New Roman" w:eastAsia="Times New Roman" w:hAnsi="Times New Roman" w:cs="Times New Roman"/>
          <w:sz w:val="24"/>
          <w:szCs w:val="24"/>
        </w:rPr>
      </w:pPr>
      <w:r w:rsidRPr="00EA050A">
        <w:rPr>
          <w:rFonts w:ascii="Times New Roman" w:eastAsia="Times New Roman" w:hAnsi="Times New Roman" w:cs="Times New Roman"/>
          <w:sz w:val="24"/>
          <w:szCs w:val="24"/>
          <w:lang w:eastAsia="ar-SA"/>
        </w:rPr>
        <w:t>В соответствии со ст. 171 НК РФ Заказчик имеет право применить</w:t>
      </w:r>
      <w:r w:rsidRPr="003A2F0D">
        <w:rPr>
          <w:rFonts w:ascii="Times New Roman" w:eastAsia="Times New Roman" w:hAnsi="Times New Roman" w:cs="Times New Roman"/>
          <w:sz w:val="24"/>
          <w:szCs w:val="24"/>
          <w:lang w:eastAsia="ar-SA"/>
        </w:rPr>
        <w:t xml:space="preserve">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3A2F0D">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3A2F0D">
        <w:rPr>
          <w:rFonts w:ascii="Times New Roman" w:eastAsia="Times New Roman" w:hAnsi="Times New Roman" w:cs="Times New Roman"/>
          <w:sz w:val="24"/>
          <w:szCs w:val="24"/>
          <w:lang w:eastAsia="ar-SA"/>
        </w:rPr>
        <w:t>.</w:t>
      </w:r>
    </w:p>
    <w:p w:rsidR="003A2F0D" w:rsidRPr="003A2F0D" w:rsidRDefault="003A2F0D" w:rsidP="003A2F0D">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69" w:name="_Toc403634878"/>
      <w:bookmarkStart w:id="70" w:name="_Toc403725262"/>
      <w:bookmarkStart w:id="71" w:name="_Toc403725333"/>
      <w:bookmarkStart w:id="72" w:name="_Toc409595060"/>
      <w:bookmarkStart w:id="73" w:name="_Toc440288209"/>
      <w:bookmarkStart w:id="74" w:name="_Toc454439807"/>
      <w:bookmarkStart w:id="75" w:name="_Toc460939602"/>
      <w:bookmarkStart w:id="76" w:name="_Toc474929127"/>
      <w:r w:rsidRPr="003A2F0D">
        <w:rPr>
          <w:rFonts w:ascii="Times New Roman" w:eastAsia="Times New Roman" w:hAnsi="Times New Roman" w:cs="Times New Roman"/>
          <w:b/>
          <w:sz w:val="24"/>
          <w:szCs w:val="24"/>
          <w:lang w:eastAsia="ar-SA"/>
        </w:rPr>
        <w:t>4.8. Порядок предоставления заявок</w:t>
      </w:r>
      <w:bookmarkEnd w:id="68"/>
      <w:bookmarkEnd w:id="69"/>
      <w:bookmarkEnd w:id="70"/>
      <w:bookmarkEnd w:id="71"/>
      <w:bookmarkEnd w:id="72"/>
      <w:bookmarkEnd w:id="73"/>
      <w:bookmarkEnd w:id="74"/>
      <w:bookmarkEnd w:id="75"/>
      <w:bookmarkEnd w:id="76"/>
    </w:p>
    <w:p w:rsidR="005415B0" w:rsidRPr="005415B0" w:rsidRDefault="00E9774D" w:rsidP="00EF232F">
      <w:pPr>
        <w:widowControl w:val="0"/>
        <w:suppressAutoHyphens/>
        <w:autoSpaceDE w:val="0"/>
        <w:spacing w:after="0" w:line="240" w:lineRule="auto"/>
        <w:ind w:firstLine="708"/>
        <w:jc w:val="both"/>
        <w:rPr>
          <w:rFonts w:ascii="Times New Roman" w:eastAsia="Times New Roman" w:hAnsi="Times New Roman" w:cs="Times New Roman"/>
          <w:sz w:val="24"/>
          <w:szCs w:val="24"/>
          <w:lang w:eastAsia="ar-SA"/>
        </w:rPr>
      </w:pPr>
      <w:r w:rsidRPr="002422A4">
        <w:rPr>
          <w:rFonts w:ascii="Times New Roman" w:eastAsia="Calibri" w:hAnsi="Times New Roman" w:cs="Times New Roman"/>
          <w:sz w:val="24"/>
          <w:szCs w:val="24"/>
          <w:lang w:eastAsia="ar-SA"/>
        </w:rPr>
        <w:t>Порядок подачи заявок на участие в запросе предложений указан в п. 7 Информационной карты Документации.</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 </w:t>
      </w:r>
    </w:p>
    <w:p w:rsidR="003A2F0D" w:rsidRPr="003A2F0D" w:rsidRDefault="003A2F0D" w:rsidP="003A2F0D">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77" w:name="_Toc386464003"/>
      <w:bookmarkStart w:id="78" w:name="_Toc403634879"/>
      <w:bookmarkStart w:id="79" w:name="_Toc403725263"/>
      <w:bookmarkStart w:id="80" w:name="_Toc403725334"/>
      <w:bookmarkStart w:id="81" w:name="_Toc409595061"/>
      <w:bookmarkStart w:id="82" w:name="_Toc440288210"/>
      <w:bookmarkStart w:id="83" w:name="_Toc454439808"/>
      <w:bookmarkStart w:id="84" w:name="_Toc460939603"/>
      <w:bookmarkStart w:id="85" w:name="_Toc474929128"/>
      <w:r w:rsidRPr="003A2F0D">
        <w:rPr>
          <w:rFonts w:ascii="Times New Roman" w:eastAsia="Times New Roman" w:hAnsi="Times New Roman" w:cs="Times New Roman"/>
          <w:b/>
          <w:bCs/>
          <w:iCs/>
          <w:sz w:val="24"/>
          <w:szCs w:val="24"/>
          <w:lang w:eastAsia="ar-SA"/>
        </w:rPr>
        <w:t xml:space="preserve">4.9. </w:t>
      </w:r>
      <w:bookmarkEnd w:id="77"/>
      <w:bookmarkEnd w:id="78"/>
      <w:bookmarkEnd w:id="79"/>
      <w:bookmarkEnd w:id="80"/>
      <w:bookmarkEnd w:id="81"/>
      <w:bookmarkEnd w:id="82"/>
      <w:r w:rsidR="001D7F04" w:rsidRPr="001D7F04">
        <w:rPr>
          <w:rFonts w:ascii="Times New Roman" w:eastAsia="Times New Roman" w:hAnsi="Times New Roman" w:cs="Times New Roman"/>
          <w:b/>
          <w:bCs/>
          <w:iCs/>
          <w:sz w:val="24"/>
          <w:szCs w:val="24"/>
          <w:lang w:eastAsia="ar-SA"/>
        </w:rPr>
        <w:t>Изменение и отзыв заявок</w:t>
      </w:r>
      <w:bookmarkEnd w:id="83"/>
      <w:bookmarkEnd w:id="84"/>
      <w:bookmarkEnd w:id="85"/>
    </w:p>
    <w:p w:rsidR="005415B0" w:rsidRDefault="003A2F0D"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4.9.1.</w:t>
      </w:r>
      <w:r w:rsidRPr="003A2F0D">
        <w:rPr>
          <w:rFonts w:ascii="Times New Roman" w:eastAsia="Times New Roman" w:hAnsi="Times New Roman" w:cs="Times New Roman"/>
          <w:sz w:val="24"/>
          <w:szCs w:val="24"/>
          <w:lang w:eastAsia="ar-SA"/>
        </w:rPr>
        <w:t xml:space="preserve"> </w:t>
      </w:r>
      <w:r w:rsidR="005415B0" w:rsidRPr="005415B0">
        <w:rPr>
          <w:rFonts w:ascii="Times New Roman" w:eastAsia="Times New Roman" w:hAnsi="Times New Roman" w:cs="Times New Roman"/>
          <w:sz w:val="24"/>
          <w:szCs w:val="24"/>
          <w:lang w:eastAsia="ar-SA"/>
        </w:rPr>
        <w:t>Участник закупки, подавший заявку на участие в запросе предложений, вправе изменить или отозвать заявку на участие в запросе предложений в любое время до окончания срока подачи заявок на участие в запросе предложений.</w:t>
      </w:r>
    </w:p>
    <w:p w:rsidR="005415B0"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Изменения предоставляются, так же как и заявка на бумажном носителе, в запечатанном конверте, в соответствии с п.п.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Изменения к …(наименование закупки и дата подачи заявки).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ab/>
      </w:r>
      <w:r w:rsidR="001D7F04" w:rsidRPr="001D7F04">
        <w:rPr>
          <w:rFonts w:ascii="Times New Roman" w:eastAsia="Times New Roman" w:hAnsi="Times New Roman" w:cs="Times New Roman"/>
          <w:sz w:val="24"/>
          <w:szCs w:val="24"/>
          <w:lang w:eastAsia="ar-SA"/>
        </w:rPr>
        <w:t>Запечатанный конверт с изменениями к заявке на участие в запросе предложений должен быть предоставлен Заказчику по адресу, указанному в Извещении.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 xml:space="preserve">Заказчик регистрирует поступивший конверт с изменениями к заявке на участие в запросе предложений в Журнале регистрации конвертов </w:t>
      </w:r>
      <w:r w:rsidR="00684A1C">
        <w:rPr>
          <w:rFonts w:ascii="Times New Roman" w:eastAsia="Times New Roman" w:hAnsi="Times New Roman" w:cs="Times New Roman"/>
          <w:sz w:val="24"/>
          <w:szCs w:val="24"/>
          <w:lang w:eastAsia="ar-SA"/>
        </w:rPr>
        <w:t xml:space="preserve">с </w:t>
      </w:r>
      <w:r w:rsidR="001D7F04" w:rsidRPr="001D7F04">
        <w:rPr>
          <w:rFonts w:ascii="Times New Roman" w:eastAsia="Times New Roman" w:hAnsi="Times New Roman" w:cs="Times New Roman"/>
          <w:sz w:val="24"/>
          <w:szCs w:val="24"/>
          <w:lang w:eastAsia="ar-SA"/>
        </w:rPr>
        <w:t>заявк</w:t>
      </w:r>
      <w:r w:rsidR="00684A1C">
        <w:rPr>
          <w:rFonts w:ascii="Times New Roman" w:eastAsia="Times New Roman" w:hAnsi="Times New Roman" w:cs="Times New Roman"/>
          <w:sz w:val="24"/>
          <w:szCs w:val="24"/>
          <w:lang w:eastAsia="ar-SA"/>
        </w:rPr>
        <w:t>ами</w:t>
      </w:r>
      <w:r w:rsidR="001D7F04" w:rsidRPr="001D7F04">
        <w:rPr>
          <w:rFonts w:ascii="Times New Roman" w:eastAsia="Times New Roman" w:hAnsi="Times New Roman" w:cs="Times New Roman"/>
          <w:sz w:val="24"/>
          <w:szCs w:val="24"/>
          <w:lang w:eastAsia="ar-SA"/>
        </w:rPr>
        <w:t xml:space="preserve"> с указанием, что это изменения заявки.</w:t>
      </w:r>
    </w:p>
    <w:p w:rsid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r w:rsidR="006978F8">
        <w:rPr>
          <w:rFonts w:ascii="Times New Roman" w:eastAsia="Times New Roman" w:hAnsi="Times New Roman" w:cs="Times New Roman"/>
          <w:sz w:val="24"/>
          <w:szCs w:val="24"/>
          <w:lang w:eastAsia="ar-SA"/>
        </w:rPr>
        <w:t>.</w:t>
      </w:r>
    </w:p>
    <w:p w:rsidR="003A2F0D" w:rsidRP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w:t>
      </w:r>
      <w:r w:rsidR="00D528A7">
        <w:rPr>
          <w:rFonts w:ascii="Times New Roman" w:eastAsia="Times New Roman" w:hAnsi="Times New Roman" w:cs="Times New Roman"/>
          <w:sz w:val="24"/>
          <w:szCs w:val="24"/>
          <w:lang w:eastAsia="ar-SA"/>
        </w:rPr>
        <w:t>и</w:t>
      </w:r>
      <w:r w:rsidR="003A2F0D"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которому отзывается данная заявка, наименование и почтовый адрес Участника закупки, отзывающего заявку, способ возврата заявки (в случае такой необходимости). </w:t>
      </w:r>
    </w:p>
    <w:p w:rsidR="003A2F0D" w:rsidRPr="003A2F0D" w:rsidRDefault="003A2F0D"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w:t>
      </w:r>
      <w:r w:rsidR="001D7F04">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 Документации. </w:t>
      </w:r>
    </w:p>
    <w:p w:rsid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7927D3" w:rsidRPr="003A2F0D" w:rsidRDefault="007927D3"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86" w:name="_Toc386464004"/>
      <w:bookmarkStart w:id="87" w:name="_Toc403634880"/>
      <w:bookmarkStart w:id="88" w:name="_Toc403725264"/>
      <w:bookmarkStart w:id="89" w:name="_Toc403725335"/>
      <w:bookmarkStart w:id="90" w:name="_Toc409595062"/>
      <w:bookmarkStart w:id="91" w:name="_Toc440288211"/>
      <w:bookmarkStart w:id="92" w:name="_Toc454439809"/>
      <w:bookmarkStart w:id="93" w:name="_Toc460939604"/>
      <w:bookmarkStart w:id="94" w:name="_Toc474929129"/>
      <w:r w:rsidRPr="003A2F0D">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86"/>
      <w:bookmarkEnd w:id="87"/>
      <w:bookmarkEnd w:id="88"/>
      <w:bookmarkEnd w:id="89"/>
      <w:bookmarkEnd w:id="90"/>
      <w:bookmarkEnd w:id="91"/>
      <w:bookmarkEnd w:id="92"/>
      <w:bookmarkEnd w:id="93"/>
      <w:bookmarkEnd w:id="94"/>
      <w:r w:rsidRPr="003A2F0D">
        <w:rPr>
          <w:rFonts w:ascii="Times New Roman" w:eastAsia="Times New Roman" w:hAnsi="Times New Roman" w:cs="Arial"/>
          <w:b/>
          <w:sz w:val="24"/>
          <w:szCs w:val="24"/>
          <w:lang w:eastAsia="ar-SA"/>
        </w:rPr>
        <w:t xml:space="preserve"> </w:t>
      </w:r>
    </w:p>
    <w:p w:rsidR="003A2F0D" w:rsidRPr="003A2F0D" w:rsidRDefault="003A2F0D" w:rsidP="00635EA0">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bookmarkStart w:id="95" w:name="_Ref125771274"/>
      <w:r w:rsidRPr="003A2F0D">
        <w:rPr>
          <w:rFonts w:ascii="Times New Roman" w:eastAsia="Times New Roman" w:hAnsi="Times New Roman" w:cs="Times New Roman"/>
          <w:b/>
          <w:sz w:val="24"/>
          <w:szCs w:val="24"/>
          <w:lang w:eastAsia="ar-SA"/>
        </w:rPr>
        <w:t>4.10.1.</w:t>
      </w:r>
      <w:r w:rsidRPr="003A2F0D">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3A2F0D" w:rsidRPr="003A2F0D" w:rsidRDefault="003A2F0D" w:rsidP="00635EA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4.10.2.</w:t>
      </w:r>
      <w:r w:rsidRPr="003A2F0D">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наличие существенных ошибок в данных при расчетах;</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62334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соответствие предлагаемых Участником закупки договорных условий требованиям Документации.</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w:t>
      </w:r>
      <w:r w:rsidR="00D22E68" w:rsidRPr="009C6B97">
        <w:rPr>
          <w:rFonts w:ascii="Times New Roman" w:eastAsia="Times New Roman" w:hAnsi="Times New Roman" w:cs="Times New Roman"/>
          <w:sz w:val="24"/>
          <w:szCs w:val="24"/>
          <w:lang w:eastAsia="ar-SA"/>
        </w:rPr>
        <w:t>разъяснения или дополнения по заявкам, в том числе представления к определенному сроку представленных не в полном объеме или в нечитаемом виде сведений и документов</w:t>
      </w:r>
      <w:r w:rsidR="003A2F0D" w:rsidRPr="009C6B97">
        <w:rPr>
          <w:rFonts w:ascii="Times New Roman" w:eastAsia="Times New Roman" w:hAnsi="Times New Roman" w:cs="Times New Roman"/>
          <w:sz w:val="24"/>
          <w:szCs w:val="24"/>
          <w:lang w:eastAsia="ar-SA"/>
        </w:rPr>
        <w:t>.</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003A2F0D" w:rsidRPr="003A2F0D">
        <w:rPr>
          <w:rFonts w:ascii="Times New Roman" w:eastAsia="Times New Roman" w:hAnsi="Times New Roman" w:cs="Times New Roman"/>
          <w:b/>
          <w:sz w:val="24"/>
          <w:szCs w:val="24"/>
          <w:lang w:eastAsia="ar-SA"/>
        </w:rPr>
        <w:t>отклонить</w:t>
      </w:r>
      <w:r w:rsidR="003A2F0D" w:rsidRPr="003A2F0D">
        <w:rPr>
          <w:rFonts w:ascii="Times New Roman" w:eastAsia="Times New Roman" w:hAnsi="Times New Roman" w:cs="Times New Roman"/>
          <w:sz w:val="24"/>
          <w:szCs w:val="24"/>
          <w:lang w:eastAsia="ar-SA"/>
        </w:rPr>
        <w:t xml:space="preserve"> заявку в случае:</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w:t>
      </w:r>
      <w:r w:rsidR="003A2F0D" w:rsidRPr="003A2F0D">
        <w:rPr>
          <w:rFonts w:ascii="Times New Roman" w:eastAsia="Times New Roman" w:hAnsi="Times New Roman" w:cs="Times New Roman"/>
          <w:sz w:val="24"/>
          <w:szCs w:val="24"/>
          <w:lang w:eastAsia="ar-SA"/>
        </w:rPr>
        <w:t>) непредставления документов, установленных Документацией либо наличия в таких документах недостоверных сведений;</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б</w:t>
      </w:r>
      <w:r w:rsidR="003A2F0D" w:rsidRPr="003A2F0D">
        <w:rPr>
          <w:rFonts w:ascii="Times New Roman" w:eastAsia="Times New Roman" w:hAnsi="Times New Roman" w:cs="Times New Roman"/>
          <w:sz w:val="24"/>
          <w:szCs w:val="24"/>
          <w:lang w:eastAsia="ar-SA"/>
        </w:rPr>
        <w:t>) несоответствия Участника закупки требованиям, установленным Документацией;</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w:t>
      </w:r>
      <w:r w:rsidR="003A2F0D" w:rsidRPr="003A2F0D">
        <w:rPr>
          <w:rFonts w:ascii="Times New Roman" w:eastAsia="Times New Roman" w:hAnsi="Times New Roman" w:cs="Times New Roman"/>
          <w:sz w:val="24"/>
          <w:szCs w:val="24"/>
          <w:lang w:eastAsia="ar-SA"/>
        </w:rPr>
        <w:t>)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3A2F0D" w:rsidRPr="003A2F0D">
        <w:rPr>
          <w:rFonts w:ascii="Times New Roman" w:eastAsia="Times New Roman" w:hAnsi="Times New Roman" w:cs="Times New Roman"/>
          <w:sz w:val="24"/>
          <w:szCs w:val="24"/>
          <w:lang w:eastAsia="ar-SA"/>
        </w:rPr>
        <w:t>)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3A2F0D" w:rsidRDefault="00EF232F" w:rsidP="003A2F0D">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 </w:t>
      </w:r>
    </w:p>
    <w:p w:rsidR="00F746E6" w:rsidRPr="003A2F0D" w:rsidRDefault="00F746E6" w:rsidP="003A2F0D">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A72657" w:rsidP="003A2F0D">
      <w:pPr>
        <w:keepNext/>
        <w:numPr>
          <w:ilvl w:val="1"/>
          <w:numId w:val="32"/>
        </w:numPr>
        <w:tabs>
          <w:tab w:val="left" w:pos="567"/>
        </w:tabs>
        <w:suppressAutoHyphens/>
        <w:spacing w:after="0" w:line="240" w:lineRule="auto"/>
        <w:outlineLvl w:val="1"/>
        <w:rPr>
          <w:rFonts w:ascii="Times New Roman" w:eastAsia="Times New Roman" w:hAnsi="Times New Roman" w:cs="Arial"/>
          <w:b/>
          <w:bCs/>
          <w:iCs/>
          <w:sz w:val="24"/>
          <w:szCs w:val="24"/>
          <w:lang w:eastAsia="ar-SA"/>
        </w:rPr>
      </w:pPr>
      <w:bookmarkStart w:id="96" w:name="_Toc386464005"/>
      <w:bookmarkStart w:id="97" w:name="_Toc403634881"/>
      <w:bookmarkStart w:id="98" w:name="_Toc403725265"/>
      <w:bookmarkStart w:id="99" w:name="_Toc403725336"/>
      <w:bookmarkStart w:id="100" w:name="_Toc409595063"/>
      <w:bookmarkStart w:id="101" w:name="_Toc440288212"/>
      <w:bookmarkStart w:id="102" w:name="_Toc454439810"/>
      <w:bookmarkStart w:id="103" w:name="_Toc460939605"/>
      <w:bookmarkStart w:id="104" w:name="_Toc474929130"/>
      <w:bookmarkEnd w:id="95"/>
      <w:r>
        <w:rPr>
          <w:rFonts w:ascii="Times New Roman" w:eastAsia="Times New Roman" w:hAnsi="Times New Roman" w:cs="Arial"/>
          <w:b/>
          <w:sz w:val="24"/>
          <w:szCs w:val="24"/>
          <w:lang w:eastAsia="ar-SA"/>
        </w:rPr>
        <w:t xml:space="preserve"> </w:t>
      </w:r>
      <w:r w:rsidR="003A2F0D" w:rsidRPr="003A2F0D">
        <w:rPr>
          <w:rFonts w:ascii="Times New Roman" w:eastAsia="Times New Roman" w:hAnsi="Times New Roman" w:cs="Arial"/>
          <w:b/>
          <w:sz w:val="24"/>
          <w:szCs w:val="24"/>
          <w:lang w:eastAsia="ar-SA"/>
        </w:rPr>
        <w:t>Опоздавшие заявки на участие в </w:t>
      </w:r>
      <w:r w:rsidR="003A2F0D" w:rsidRPr="003A2F0D">
        <w:rPr>
          <w:rFonts w:ascii="Times New Roman" w:eastAsia="Times New Roman" w:hAnsi="Times New Roman" w:cs="Arial"/>
          <w:b/>
          <w:bCs/>
          <w:iCs/>
          <w:sz w:val="24"/>
          <w:szCs w:val="24"/>
          <w:lang w:eastAsia="ar-SA"/>
        </w:rPr>
        <w:t>запросе предложений</w:t>
      </w:r>
      <w:bookmarkEnd w:id="96"/>
      <w:bookmarkEnd w:id="97"/>
      <w:bookmarkEnd w:id="98"/>
      <w:bookmarkEnd w:id="99"/>
      <w:bookmarkEnd w:id="100"/>
      <w:bookmarkEnd w:id="101"/>
      <w:bookmarkEnd w:id="102"/>
      <w:bookmarkEnd w:id="103"/>
      <w:bookmarkEnd w:id="104"/>
    </w:p>
    <w:p w:rsidR="003A2F0D" w:rsidRPr="003A2F0D" w:rsidRDefault="00EF232F"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bookmarkStart w:id="105" w:name="_Toc386464006"/>
      <w:bookmarkStart w:id="106" w:name="_Toc403634882"/>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Заявка на участие в запросе предложений, поступившая после окончания срока подачи заявок на участие в запросе предложений, не принимается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rsidR="003A2F0D" w:rsidRPr="003A2F0D" w:rsidRDefault="00EF232F"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CE134D" w:rsidRPr="00CE134D">
        <w:rPr>
          <w:rFonts w:ascii="Times New Roman" w:eastAsia="Times New Roman" w:hAnsi="Times New Roman" w:cs="Times New Roman"/>
          <w:sz w:val="24"/>
          <w:szCs w:val="24"/>
          <w:lang w:eastAsia="ar-SA"/>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и/или после окончания срока подачи заявок на участие в запросе котировок и признана опоздавшей</w:t>
      </w:r>
      <w:r w:rsidR="003A2F0D" w:rsidRPr="003A2F0D">
        <w:rPr>
          <w:rFonts w:ascii="Times New Roman" w:eastAsia="Times New Roman" w:hAnsi="Times New Roman" w:cs="Times New Roman"/>
          <w:sz w:val="24"/>
          <w:szCs w:val="24"/>
          <w:lang w:eastAsia="ar-SA"/>
        </w:rPr>
        <w:t>.</w:t>
      </w:r>
      <w:r w:rsidR="003A2F0D" w:rsidRPr="003A2F0D">
        <w:rPr>
          <w:rFonts w:ascii="Times New Roman" w:eastAsia="Times New Roman" w:hAnsi="Times New Roman" w:cs="Arial"/>
          <w:b/>
          <w:sz w:val="24"/>
          <w:szCs w:val="24"/>
          <w:lang w:eastAsia="ar-SA"/>
        </w:rPr>
        <w:t xml:space="preserve"> </w:t>
      </w:r>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p>
    <w:p w:rsidR="003A2F0D" w:rsidRPr="003A2F0D" w:rsidRDefault="003A2F0D" w:rsidP="00F746E6">
      <w:pPr>
        <w:keepNext/>
        <w:numPr>
          <w:ilvl w:val="1"/>
          <w:numId w:val="32"/>
        </w:numPr>
        <w:suppressAutoHyphens/>
        <w:spacing w:after="0" w:line="240" w:lineRule="auto"/>
        <w:outlineLvl w:val="1"/>
        <w:rPr>
          <w:rFonts w:ascii="Times New Roman" w:eastAsia="Times New Roman" w:hAnsi="Times New Roman" w:cs="Arial"/>
          <w:b/>
          <w:bCs/>
          <w:iCs/>
          <w:sz w:val="24"/>
          <w:szCs w:val="24"/>
          <w:lang w:eastAsia="ar-SA"/>
        </w:rPr>
      </w:pPr>
      <w:r w:rsidRPr="003A2F0D">
        <w:rPr>
          <w:rFonts w:ascii="Times New Roman" w:eastAsia="Times New Roman" w:hAnsi="Times New Roman" w:cs="Arial"/>
          <w:b/>
          <w:sz w:val="24"/>
          <w:szCs w:val="24"/>
          <w:lang w:eastAsia="ar-SA"/>
        </w:rPr>
        <w:t xml:space="preserve"> </w:t>
      </w:r>
      <w:bookmarkEnd w:id="105"/>
      <w:bookmarkEnd w:id="106"/>
      <w:r w:rsidR="00F746E6" w:rsidRPr="00F746E6">
        <w:rPr>
          <w:rFonts w:ascii="Times New Roman" w:eastAsia="Times New Roman" w:hAnsi="Times New Roman" w:cs="Arial"/>
          <w:b/>
          <w:sz w:val="24"/>
          <w:szCs w:val="24"/>
          <w:lang w:eastAsia="ar-SA"/>
        </w:rPr>
        <w:t>Оценка заявок и оформление окончательного решения Комиссии по закупке</w:t>
      </w:r>
    </w:p>
    <w:p w:rsidR="00AE1C90" w:rsidRDefault="003A2F0D" w:rsidP="00635EA0">
      <w:pPr>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4.12.1. </w:t>
      </w:r>
      <w:r w:rsidR="00F746E6">
        <w:rPr>
          <w:rFonts w:ascii="Times New Roman" w:eastAsia="Times New Roman" w:hAnsi="Times New Roman" w:cs="Times New Roman"/>
          <w:b/>
          <w:sz w:val="24"/>
          <w:szCs w:val="24"/>
          <w:lang w:eastAsia="ar-SA"/>
        </w:rPr>
        <w:t>Оценка заявок</w:t>
      </w:r>
    </w:p>
    <w:p w:rsidR="003A2F0D" w:rsidRDefault="003A2F0D" w:rsidP="00EF232F">
      <w:pPr>
        <w:suppressAutoHyphens/>
        <w:overflowPunct w:val="0"/>
        <w:autoSpaceDE w:val="0"/>
        <w:spacing w:after="0" w:line="240" w:lineRule="auto"/>
        <w:ind w:firstLine="708"/>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по закупке.</w:t>
      </w:r>
    </w:p>
    <w:p w:rsidR="003A2F0D" w:rsidRDefault="003A2F0D" w:rsidP="00EF232F">
      <w:pPr>
        <w:suppressAutoHyphens/>
        <w:spacing w:after="0" w:line="240" w:lineRule="auto"/>
        <w:ind w:firstLine="708"/>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p w:rsidR="007E17DD" w:rsidRPr="007E17DD" w:rsidRDefault="007E17DD" w:rsidP="007E17DD">
      <w:pPr>
        <w:suppressAutoHyphens/>
        <w:spacing w:after="0" w:line="240" w:lineRule="auto"/>
        <w:jc w:val="both"/>
        <w:rPr>
          <w:rFonts w:ascii="Times New Roman" w:eastAsia="Times New Roman" w:hAnsi="Times New Roman" w:cs="Times New Roman"/>
          <w:b/>
          <w:sz w:val="24"/>
          <w:szCs w:val="24"/>
          <w:lang w:eastAsia="ar-SA"/>
        </w:rPr>
      </w:pPr>
    </w:p>
    <w:tbl>
      <w:tblPr>
        <w:tblW w:w="10075" w:type="dxa"/>
        <w:tblInd w:w="108" w:type="dxa"/>
        <w:tblLayout w:type="fixed"/>
        <w:tblLook w:val="0000" w:firstRow="0" w:lastRow="0" w:firstColumn="0" w:lastColumn="0" w:noHBand="0" w:noVBand="0"/>
      </w:tblPr>
      <w:tblGrid>
        <w:gridCol w:w="993"/>
        <w:gridCol w:w="2551"/>
        <w:gridCol w:w="6531"/>
      </w:tblGrid>
      <w:tr w:rsidR="003A2F0D" w:rsidRPr="00384CF4" w:rsidTr="00E76E82">
        <w:trPr>
          <w:trHeight w:val="39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Номер</w:t>
            </w:r>
          </w:p>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AE1C90">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Критерии оценк</w:t>
            </w:r>
            <w:r w:rsidR="00AE1C90" w:rsidRPr="007E0141">
              <w:rPr>
                <w:rFonts w:ascii="Times New Roman" w:eastAsia="Times New Roman" w:hAnsi="Times New Roman" w:cs="Times New Roman"/>
                <w:sz w:val="24"/>
                <w:szCs w:val="24"/>
              </w:rPr>
              <w:t>и</w:t>
            </w:r>
            <w:r w:rsidRPr="007E0141">
              <w:rPr>
                <w:rFonts w:ascii="Times New Roman" w:eastAsia="Times New Roman" w:hAnsi="Times New Roman" w:cs="Times New Roman"/>
                <w:sz w:val="24"/>
                <w:szCs w:val="24"/>
              </w:rPr>
              <w:t xml:space="preserve"> заявки по запросу предложений, значимость критерия (%).</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3A2F0D" w:rsidRPr="007E0141" w:rsidRDefault="003A2F0D" w:rsidP="003A2F0D">
            <w:pPr>
              <w:spacing w:after="0" w:line="240" w:lineRule="auto"/>
              <w:jc w:val="center"/>
              <w:rPr>
                <w:rFonts w:ascii="Calibri" w:eastAsia="Calibri" w:hAnsi="Calibri" w:cs="Times New Roman"/>
              </w:rPr>
            </w:pPr>
            <w:r w:rsidRPr="007E0141">
              <w:rPr>
                <w:rFonts w:ascii="Times New Roman" w:eastAsia="Times New Roman" w:hAnsi="Times New Roman" w:cs="Times New Roman"/>
                <w:sz w:val="24"/>
                <w:szCs w:val="24"/>
              </w:rPr>
              <w:t>Пор</w:t>
            </w:r>
            <w:r w:rsidR="00AE1C90" w:rsidRPr="007E0141">
              <w:rPr>
                <w:rFonts w:ascii="Times New Roman" w:eastAsia="Times New Roman" w:hAnsi="Times New Roman" w:cs="Times New Roman"/>
                <w:sz w:val="24"/>
                <w:szCs w:val="24"/>
              </w:rPr>
              <w:t>ядок оценки</w:t>
            </w:r>
          </w:p>
        </w:tc>
      </w:tr>
      <w:tr w:rsidR="003A2F0D" w:rsidRPr="00384CF4" w:rsidTr="00E76E82">
        <w:trPr>
          <w:trHeight w:val="236"/>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Цена договора, 80%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Оценка заявок по критерию «Цена договора» осуществляется на основании данных, указанных в заявке Участника.</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Цена договора, указанная в заявке Участника закупки, не должна превышать начальную (максимальную) цену договора, установленную Заказчиком.</w:t>
            </w:r>
          </w:p>
          <w:p w:rsidR="003A2F0D" w:rsidRPr="007E0141" w:rsidRDefault="00AE1C90" w:rsidP="00AE1C90">
            <w:pPr>
              <w:spacing w:after="0" w:line="240" w:lineRule="auto"/>
              <w:jc w:val="both"/>
              <w:rPr>
                <w:rFonts w:ascii="Times New Roman" w:eastAsia="Times New Roman" w:hAnsi="Times New Roman" w:cs="Times New Roman"/>
                <w:sz w:val="28"/>
                <w:szCs w:val="28"/>
                <w:lang w:eastAsia="ru-RU"/>
              </w:rPr>
            </w:pPr>
            <w:r w:rsidRPr="007E0141">
              <w:rPr>
                <w:rFonts w:ascii="Times New Roman" w:eastAsia="Times New Roman" w:hAnsi="Times New Roman" w:cs="Times New Roman"/>
                <w:sz w:val="24"/>
                <w:szCs w:val="24"/>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w:t>
            </w:r>
            <w:r w:rsidRPr="007E0141">
              <w:rPr>
                <w:rFonts w:ascii="Times New Roman" w:eastAsia="Times New Roman" w:hAnsi="Times New Roman" w:cs="Times New Roman"/>
                <w:sz w:val="24"/>
                <w:szCs w:val="24"/>
              </w:rPr>
              <w:lastRenderedPageBreak/>
              <w:t>используются цены предложений Участников запроса предложений без учёта НДС (в случае, когда Участниками запроса предложений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3A2F0D" w:rsidRPr="003A2F0D"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7E0141"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lastRenderedPageBreak/>
              <w:t>2</w:t>
            </w:r>
            <w:r w:rsidR="003A2F0D" w:rsidRPr="007E0141">
              <w:rPr>
                <w:rFonts w:ascii="Times New Roman" w:eastAsia="Times New Roman" w:hAnsi="Times New Roman" w:cs="Times New Roman"/>
                <w:sz w:val="24"/>
                <w:szCs w:val="24"/>
              </w:rPr>
              <w:t>.</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rPr>
                <w:rFonts w:ascii="Times New Roman" w:eastAsia="Times New Roman" w:hAnsi="Times New Roman" w:cs="Times New Roman"/>
                <w:sz w:val="24"/>
                <w:szCs w:val="24"/>
              </w:rPr>
            </w:pPr>
            <w:r w:rsidRPr="007E0141">
              <w:rPr>
                <w:rFonts w:ascii="Times New Roman" w:eastAsia="Calibri" w:hAnsi="Times New Roman" w:cs="Times New Roman"/>
                <w:sz w:val="24"/>
                <w:szCs w:val="24"/>
              </w:rPr>
              <w:t xml:space="preserve">Наличие у Участника запроса предложений материально-технических ресурсов, </w:t>
            </w:r>
            <w:r w:rsidR="007E0141" w:rsidRPr="007E0141">
              <w:rPr>
                <w:rFonts w:ascii="Times New Roman" w:eastAsia="Calibri" w:hAnsi="Times New Roman" w:cs="Times New Roman"/>
                <w:sz w:val="24"/>
                <w:szCs w:val="24"/>
              </w:rPr>
              <w:t>2</w:t>
            </w:r>
            <w:r w:rsidRPr="007E0141">
              <w:rPr>
                <w:rFonts w:ascii="Times New Roman" w:eastAsia="Calibri" w:hAnsi="Times New Roman" w:cs="Times New Roman"/>
                <w:sz w:val="24"/>
                <w:szCs w:val="24"/>
              </w:rPr>
              <w:t>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D3126C" w:rsidRPr="007E0141" w:rsidRDefault="00D3126C" w:rsidP="00D3126C">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Оценка заявок по критерию</w:t>
            </w:r>
            <w:r w:rsidRPr="007E0141">
              <w:rPr>
                <w:rFonts w:ascii="Times New Roman" w:eastAsia="Times New Roman" w:hAnsi="Times New Roman" w:cs="Times New Roman"/>
                <w:b/>
                <w:sz w:val="24"/>
                <w:szCs w:val="24"/>
                <w:lang w:eastAsia="ru-RU"/>
              </w:rPr>
              <w:t xml:space="preserve"> </w:t>
            </w:r>
            <w:r w:rsidRPr="007E0141">
              <w:rPr>
                <w:rFonts w:ascii="Times New Roman" w:eastAsia="Times New Roman" w:hAnsi="Times New Roman" w:cs="Times New Roman"/>
                <w:sz w:val="24"/>
                <w:szCs w:val="24"/>
                <w:lang w:eastAsia="ru-RU"/>
              </w:rPr>
              <w:t>«Наличие у Участника запроса предложений материально-технических ресурсов» осуществляется путем анализа предоставленных копий договоров между Участником запроса предложений и нефтяными компаниями, а также справок от нефтяных компаний о готовности предоставить мазут топочный 100 ГОСТ 10585-2013 или нефтепродукты аналогичного или лучшего качества Участнику запроса предложений (по желанию Участника запроса предложений). В случае не предоставления указанных документов, заявке такого Участника запроса предложений будет присуждаться 0 баллов по данному критерию):</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 xml:space="preserve">5 баллов – Участник – нефтяная компания; </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4 балла – наличие 4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3 балла – наличие 3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2 балла – наличие 2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1 балл – наличие 1 –</w:t>
            </w:r>
            <w:r w:rsidR="000F3C42">
              <w:rPr>
                <w:rFonts w:ascii="Times New Roman" w:eastAsia="Times New Roman" w:hAnsi="Times New Roman" w:cs="Times New Roman"/>
                <w:sz w:val="24"/>
                <w:szCs w:val="24"/>
                <w:lang w:eastAsia="ru-RU"/>
              </w:rPr>
              <w:t xml:space="preserve"> </w:t>
            </w:r>
            <w:r w:rsidRPr="007E0141">
              <w:rPr>
                <w:rFonts w:ascii="Times New Roman" w:eastAsia="Times New Roman" w:hAnsi="Times New Roman" w:cs="Times New Roman"/>
                <w:sz w:val="24"/>
                <w:szCs w:val="24"/>
                <w:lang w:eastAsia="ru-RU"/>
              </w:rPr>
              <w:t>го действующего договора (справки) между Участником и нефтяной компанией;</w:t>
            </w:r>
          </w:p>
          <w:p w:rsidR="003A2F0D"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0 баллов – отсутствие действующих договоров (справок) между Участником и нефтяной компанией</w:t>
            </w:r>
            <w:r w:rsidR="00D3126C" w:rsidRPr="007E0141">
              <w:rPr>
                <w:rFonts w:ascii="Times New Roman" w:eastAsia="Times New Roman" w:hAnsi="Times New Roman" w:cs="Times New Roman"/>
                <w:sz w:val="24"/>
                <w:szCs w:val="24"/>
                <w:lang w:eastAsia="ru-RU"/>
              </w:rPr>
              <w:t>.</w:t>
            </w:r>
          </w:p>
        </w:tc>
      </w:tr>
    </w:tbl>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EF232F">
      <w:pPr>
        <w:suppressAutoHyphens/>
        <w:autoSpaceDE w:val="0"/>
        <w:spacing w:after="0" w:line="240" w:lineRule="auto"/>
        <w:ind w:firstLine="708"/>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8204BA" w:rsidRDefault="00EF232F" w:rsidP="00EF232F">
      <w:pPr>
        <w:shd w:val="clear" w:color="auto" w:fill="FFFFFF" w:themeFill="background1"/>
        <w:tabs>
          <w:tab w:val="left" w:pos="709"/>
        </w:tabs>
        <w:spacing w:after="0" w:line="240" w:lineRule="auto"/>
        <w:ind w:firstLine="426"/>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ab/>
      </w:r>
      <w:r w:rsidR="008204BA">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 о закупке.</w:t>
      </w:r>
    </w:p>
    <w:p w:rsidR="003A2F0D" w:rsidRPr="003A2F0D" w:rsidRDefault="003A2F0D" w:rsidP="008204BA">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917B72" w:rsidRPr="00917B72" w:rsidRDefault="003A2F0D" w:rsidP="00917B72">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3) Присуждение каждой заявке </w:t>
      </w:r>
      <w:r w:rsidR="00917B72">
        <w:rPr>
          <w:rFonts w:ascii="Times New Roman" w:eastAsia="Calibri" w:hAnsi="Times New Roman" w:cs="Times New Roman"/>
          <w:sz w:val="24"/>
          <w:szCs w:val="24"/>
          <w:lang w:eastAsia="ar-SA"/>
        </w:rPr>
        <w:t>итогового места</w:t>
      </w:r>
      <w:r w:rsidRPr="003A2F0D">
        <w:rPr>
          <w:rFonts w:ascii="Times New Roman" w:eastAsia="Calibri" w:hAnsi="Times New Roman" w:cs="Times New Roman"/>
          <w:sz w:val="24"/>
          <w:szCs w:val="24"/>
          <w:lang w:eastAsia="ar-SA"/>
        </w:rPr>
        <w:t xml:space="preserve"> по мере уменьшения степени</w:t>
      </w:r>
      <w:r w:rsidR="00917B72">
        <w:rPr>
          <w:rFonts w:ascii="Times New Roman" w:eastAsia="Calibri" w:hAnsi="Times New Roman" w:cs="Times New Roman"/>
          <w:sz w:val="24"/>
          <w:szCs w:val="24"/>
          <w:lang w:eastAsia="ar-SA"/>
        </w:rPr>
        <w:t xml:space="preserve"> привлекательности предложения У</w:t>
      </w:r>
      <w:r w:rsidRPr="003A2F0D">
        <w:rPr>
          <w:rFonts w:ascii="Times New Roman" w:eastAsia="Calibri" w:hAnsi="Times New Roman" w:cs="Times New Roman"/>
          <w:sz w:val="24"/>
          <w:szCs w:val="24"/>
          <w:lang w:eastAsia="ar-SA"/>
        </w:rPr>
        <w:t xml:space="preserve">частника </w:t>
      </w:r>
      <w:r w:rsidR="00917B72">
        <w:rPr>
          <w:rFonts w:ascii="Times New Roman" w:eastAsia="Calibri" w:hAnsi="Times New Roman" w:cs="Times New Roman"/>
          <w:sz w:val="24"/>
          <w:szCs w:val="24"/>
          <w:lang w:eastAsia="ar-SA"/>
        </w:rPr>
        <w:t xml:space="preserve">запроса предложений, </w:t>
      </w:r>
      <w:r w:rsidRPr="003A2F0D">
        <w:rPr>
          <w:rFonts w:ascii="Times New Roman" w:eastAsia="Calibri" w:hAnsi="Times New Roman" w:cs="Times New Roman"/>
          <w:sz w:val="24"/>
          <w:szCs w:val="24"/>
          <w:lang w:eastAsia="ar-SA"/>
        </w:rPr>
        <w:t xml:space="preserve">производится по результатам расчета итогового рейтинга </w:t>
      </w:r>
      <w:r w:rsidR="00917B72" w:rsidRPr="00917B72">
        <w:rPr>
          <w:rFonts w:ascii="Times New Roman" w:eastAsia="Calibri" w:hAnsi="Times New Roman" w:cs="Times New Roman"/>
          <w:sz w:val="24"/>
          <w:szCs w:val="24"/>
          <w:lang w:eastAsia="ar-SA"/>
        </w:rPr>
        <w:t>Участника запроса предложений</w:t>
      </w:r>
      <w:r w:rsidRPr="003A2F0D">
        <w:rPr>
          <w:rFonts w:ascii="Times New Roman" w:eastAsia="Calibri" w:hAnsi="Times New Roman" w:cs="Times New Roman"/>
          <w:sz w:val="24"/>
          <w:szCs w:val="24"/>
          <w:lang w:eastAsia="ar-SA"/>
        </w:rPr>
        <w:t>.</w:t>
      </w:r>
      <w:r w:rsidRPr="003A2F0D">
        <w:rPr>
          <w:rFonts w:ascii="Times New Roman" w:eastAsia="Calibri" w:hAnsi="Times New Roman" w:cs="Times New Roman"/>
          <w:szCs w:val="24"/>
          <w:lang w:eastAsia="ar-SA"/>
        </w:rPr>
        <w:t xml:space="preserve"> </w:t>
      </w:r>
      <w:r w:rsidR="00917B72" w:rsidRPr="00917B72">
        <w:rPr>
          <w:rFonts w:ascii="Times New Roman" w:eastAsia="Calibri" w:hAnsi="Times New Roman" w:cs="Times New Roman"/>
          <w:sz w:val="24"/>
          <w:szCs w:val="24"/>
          <w:lang w:eastAsia="ar-SA"/>
        </w:rPr>
        <w:t>Заявке, набравшей наибольший итоговый рейтинг, присваивается 1-ое место. Заявкам, следующим в рейтинге, присваивается 2-е и 3-е место соответственно</w:t>
      </w:r>
      <w:r w:rsidRPr="003A2F0D">
        <w:rPr>
          <w:rFonts w:ascii="Times New Roman" w:eastAsia="Calibri" w:hAnsi="Times New Roman" w:cs="Times New Roman"/>
          <w:sz w:val="24"/>
          <w:szCs w:val="24"/>
          <w:lang w:eastAsia="ar-SA"/>
        </w:rPr>
        <w:t xml:space="preserve">. </w:t>
      </w:r>
      <w:r w:rsidR="00917B72" w:rsidRPr="00917B72">
        <w:rPr>
          <w:rFonts w:ascii="Times New Roman" w:eastAsia="Times New Roman" w:hAnsi="Times New Roman" w:cs="Times New Roman"/>
          <w:sz w:val="24"/>
          <w:szCs w:val="24"/>
          <w:lang w:eastAsia="ar-SA"/>
        </w:rPr>
        <w:t>Дальнейшее распределение итоговых мест заявок осуществляется в порядке убывания итогового рейтинга. 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rsidR="003A2F0D" w:rsidRPr="003A2F0D" w:rsidRDefault="00917B72" w:rsidP="00917B72">
      <w:pPr>
        <w:suppressAutoHyphens/>
        <w:autoSpaceDE w:val="0"/>
        <w:spacing w:after="0" w:line="240" w:lineRule="auto"/>
        <w:ind w:firstLine="708"/>
        <w:jc w:val="both"/>
        <w:rPr>
          <w:rFonts w:ascii="Times New Roman" w:eastAsia="Calibri" w:hAnsi="Times New Roman" w:cs="Times New Roman"/>
          <w:sz w:val="24"/>
          <w:szCs w:val="24"/>
          <w:lang w:eastAsia="ar-SA"/>
        </w:rPr>
      </w:pPr>
      <w:r w:rsidRPr="00917B72">
        <w:rPr>
          <w:rFonts w:ascii="Times New Roman" w:eastAsia="Times New Roman" w:hAnsi="Times New Roman" w:cs="Times New Roman"/>
          <w:sz w:val="24"/>
          <w:szCs w:val="24"/>
          <w:lang w:eastAsia="ar-SA"/>
        </w:rPr>
        <w:t>В случае внесения изменений в заявку в соответствии с п. 4.9.2. Документации дата регистрации заявки определяется по дате регистрации первоначальной заявки.</w:t>
      </w:r>
    </w:p>
    <w:p w:rsid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lastRenderedPageBreak/>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384CF4" w:rsidRPr="00384CF4" w:rsidRDefault="00384CF4" w:rsidP="005B01D4">
      <w:pPr>
        <w:tabs>
          <w:tab w:val="left" w:pos="709"/>
        </w:tabs>
        <w:spacing w:after="0"/>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4.12.2.</w:t>
      </w:r>
      <w:r w:rsidRPr="00384CF4">
        <w:rPr>
          <w:rFonts w:ascii="Times New Roman" w:eastAsia="Times New Roman" w:hAnsi="Times New Roman" w:cs="Times New Roman"/>
          <w:sz w:val="24"/>
          <w:szCs w:val="24"/>
          <w:lang w:eastAsia="ar-SA"/>
        </w:rPr>
        <w:t xml:space="preserve"> </w:t>
      </w:r>
      <w:r w:rsidRPr="00384CF4">
        <w:rPr>
          <w:rFonts w:ascii="Times New Roman" w:eastAsia="Times New Roman" w:hAnsi="Times New Roman" w:cs="Times New Roman"/>
          <w:b/>
          <w:sz w:val="24"/>
          <w:szCs w:val="24"/>
          <w:lang w:eastAsia="ar-SA"/>
        </w:rPr>
        <w:t>Предоставление приоритета согласно Постановления № 925</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ab/>
      </w:r>
      <w:r>
        <w:rPr>
          <w:rFonts w:ascii="Times New Roman" w:eastAsia="Times New Roman" w:hAnsi="Times New Roman" w:cs="Times New Roman"/>
          <w:b/>
          <w:bCs/>
          <w:sz w:val="24"/>
          <w:szCs w:val="24"/>
          <w:lang w:eastAsia="ar-SA"/>
        </w:rPr>
        <w:tab/>
      </w:r>
      <w:r w:rsidR="00384CF4" w:rsidRPr="00384CF4">
        <w:rPr>
          <w:rFonts w:ascii="Times New Roman" w:eastAsia="Times New Roman" w:hAnsi="Times New Roman" w:cs="Times New Roman"/>
          <w:b/>
          <w:bCs/>
          <w:sz w:val="24"/>
          <w:szCs w:val="24"/>
          <w:lang w:eastAsia="ar-SA"/>
        </w:rPr>
        <w:t>Приоритет не предоставляется в случаях, если: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00192E27">
        <w:rPr>
          <w:rFonts w:ascii="Times New Roman" w:eastAsia="Times New Roman" w:hAnsi="Times New Roman" w:cs="Times New Roman"/>
          <w:bCs/>
          <w:sz w:val="24"/>
          <w:szCs w:val="24"/>
          <w:lang w:eastAsia="ar-SA"/>
        </w:rPr>
        <w:t>Д</w:t>
      </w:r>
      <w:r w:rsidR="00F746E6">
        <w:rPr>
          <w:rFonts w:ascii="Times New Roman" w:eastAsia="Times New Roman" w:hAnsi="Times New Roman" w:cs="Times New Roman"/>
          <w:bCs/>
          <w:sz w:val="24"/>
          <w:szCs w:val="24"/>
          <w:lang w:eastAsia="ar-SA"/>
        </w:rPr>
        <w:t xml:space="preserve">окументации о закупке, </w:t>
      </w:r>
      <w:r w:rsidR="00384CF4" w:rsidRPr="00384CF4">
        <w:rPr>
          <w:rFonts w:ascii="Times New Roman" w:eastAsia="Times New Roman" w:hAnsi="Times New Roman" w:cs="Times New Roman"/>
          <w:bCs/>
          <w:sz w:val="24"/>
          <w:szCs w:val="24"/>
          <w:lang w:eastAsia="ar-SA"/>
        </w:rPr>
        <w:t xml:space="preserve">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rsidR="00384CF4" w:rsidRPr="00384CF4" w:rsidRDefault="00EF232F" w:rsidP="00384CF4">
      <w:pPr>
        <w:tabs>
          <w:tab w:val="left" w:pos="425"/>
          <w:tab w:val="left" w:pos="567"/>
          <w:tab w:val="left" w:pos="709"/>
          <w:tab w:val="left" w:pos="851"/>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3A2F0D" w:rsidRPr="003A2F0D" w:rsidRDefault="003A2F0D" w:rsidP="005415B0">
      <w:pPr>
        <w:tabs>
          <w:tab w:val="left" w:pos="0"/>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4.</w:t>
      </w:r>
      <w:r w:rsidRPr="002422A4">
        <w:rPr>
          <w:rFonts w:ascii="Times New Roman" w:eastAsia="Times New Roman" w:hAnsi="Times New Roman" w:cs="Times New Roman"/>
          <w:b/>
          <w:sz w:val="24"/>
          <w:szCs w:val="24"/>
          <w:lang w:eastAsia="ar-SA"/>
        </w:rPr>
        <w:t>12.</w:t>
      </w:r>
      <w:r w:rsidR="00EF6C98" w:rsidRPr="002422A4">
        <w:rPr>
          <w:rFonts w:ascii="Times New Roman" w:eastAsia="Times New Roman" w:hAnsi="Times New Roman" w:cs="Times New Roman"/>
          <w:b/>
          <w:sz w:val="24"/>
          <w:szCs w:val="24"/>
          <w:lang w:eastAsia="ar-SA"/>
        </w:rPr>
        <w:t>3</w:t>
      </w:r>
      <w:r w:rsidRPr="002422A4">
        <w:rPr>
          <w:rFonts w:ascii="Times New Roman" w:eastAsia="Times New Roman" w:hAnsi="Times New Roman" w:cs="Times New Roman"/>
          <w:b/>
          <w:sz w:val="24"/>
          <w:szCs w:val="24"/>
          <w:lang w:eastAsia="ar-SA"/>
        </w:rPr>
        <w:t>.</w:t>
      </w:r>
      <w:r w:rsidRPr="002422A4">
        <w:rPr>
          <w:rFonts w:ascii="Times New Roman" w:eastAsia="Times New Roman" w:hAnsi="Times New Roman" w:cs="Times New Roman"/>
          <w:sz w:val="24"/>
          <w:szCs w:val="24"/>
          <w:lang w:eastAsia="ar-SA"/>
        </w:rPr>
        <w:t xml:space="preserve"> </w:t>
      </w:r>
      <w:r w:rsidRPr="002422A4">
        <w:rPr>
          <w:rFonts w:ascii="Times New Roman" w:eastAsia="Times New Roman" w:hAnsi="Times New Roman" w:cs="Times New Roman"/>
          <w:b/>
          <w:sz w:val="24"/>
          <w:szCs w:val="24"/>
          <w:lang w:eastAsia="ar-SA"/>
        </w:rPr>
        <w:t>Оформление</w:t>
      </w:r>
      <w:r w:rsidRPr="003A2F0D">
        <w:rPr>
          <w:rFonts w:ascii="Times New Roman" w:eastAsia="Times New Roman" w:hAnsi="Times New Roman" w:cs="Times New Roman"/>
          <w:b/>
          <w:sz w:val="24"/>
          <w:szCs w:val="24"/>
          <w:lang w:eastAsia="ar-SA"/>
        </w:rPr>
        <w:t xml:space="preserve"> окончательн</w:t>
      </w:r>
      <w:r w:rsidR="00DA5B96">
        <w:rPr>
          <w:rFonts w:ascii="Times New Roman" w:eastAsia="Times New Roman" w:hAnsi="Times New Roman" w:cs="Times New Roman"/>
          <w:b/>
          <w:sz w:val="24"/>
          <w:szCs w:val="24"/>
          <w:lang w:eastAsia="ar-SA"/>
        </w:rPr>
        <w:t>ого решения Комиссии по закупке</w:t>
      </w:r>
    </w:p>
    <w:p w:rsidR="00384CF4" w:rsidRPr="00384CF4" w:rsidRDefault="00384CF4" w:rsidP="00EF232F">
      <w:pPr>
        <w:suppressAutoHyphens/>
        <w:spacing w:after="0" w:line="240" w:lineRule="auto"/>
        <w:ind w:firstLine="708"/>
        <w:jc w:val="both"/>
        <w:rPr>
          <w:rFonts w:ascii="Times New Roman" w:eastAsia="Times New Roman" w:hAnsi="Times New Roman" w:cs="Times New Roman"/>
          <w:sz w:val="24"/>
          <w:szCs w:val="24"/>
          <w:lang w:eastAsia="ar-SA"/>
        </w:rPr>
      </w:pPr>
      <w:bookmarkStart w:id="107" w:name="_Toc386464007"/>
      <w:bookmarkStart w:id="108" w:name="_Toc403634883"/>
      <w:bookmarkStart w:id="109" w:name="_Toc403725267"/>
      <w:bookmarkStart w:id="110" w:name="_Toc403725338"/>
      <w:bookmarkStart w:id="111" w:name="_Toc409595065"/>
      <w:r w:rsidRPr="00384CF4">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о закупке, и оценивает такие заявки.</w:t>
      </w:r>
    </w:p>
    <w:p w:rsidR="00384CF4" w:rsidRPr="00384CF4" w:rsidRDefault="001F56D9" w:rsidP="00EF232F">
      <w:pPr>
        <w:suppressAutoHyphens/>
        <w:spacing w:after="0" w:line="240" w:lineRule="auto"/>
        <w:ind w:firstLine="708"/>
        <w:jc w:val="both"/>
        <w:rPr>
          <w:rFonts w:ascii="Times New Roman" w:eastAsia="Calibri" w:hAnsi="Times New Roman" w:cs="Times New Roman"/>
          <w:sz w:val="24"/>
          <w:szCs w:val="24"/>
          <w:lang w:eastAsia="ar-SA"/>
        </w:rPr>
      </w:pPr>
      <w:r w:rsidRPr="001F56D9">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запроса предложений, предложение которого в соответствии с критериями, указанными в Документации, наилучшим образом соответствует установленным Заказчиком требованиям к товарам, работам, услугам</w:t>
      </w:r>
      <w:r w:rsidR="00384CF4" w:rsidRPr="00384CF4">
        <w:rPr>
          <w:rFonts w:ascii="Times New Roman" w:eastAsia="Calibri" w:hAnsi="Times New Roman" w:cs="Times New Roman"/>
          <w:sz w:val="24"/>
          <w:szCs w:val="24"/>
          <w:lang w:eastAsia="ar-SA"/>
        </w:rPr>
        <w:t>.</w:t>
      </w:r>
    </w:p>
    <w:p w:rsidR="00384CF4" w:rsidRPr="00384CF4" w:rsidRDefault="00384CF4" w:rsidP="00EF232F">
      <w:pPr>
        <w:spacing w:after="0" w:line="240" w:lineRule="auto"/>
        <w:ind w:firstLine="708"/>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решении о допуске Участника закупки к </w:t>
      </w:r>
      <w:r w:rsidRPr="00384CF4">
        <w:rPr>
          <w:rFonts w:ascii="Times New Roman" w:eastAsia="Times New Roman" w:hAnsi="Times New Roman" w:cs="Times New Roman"/>
          <w:sz w:val="24"/>
          <w:szCs w:val="24"/>
          <w:lang w:eastAsia="ar-SA"/>
        </w:rPr>
        <w:lastRenderedPageBreak/>
        <w:t xml:space="preserve">участию в запросе предложений и о признании его Участником запроса предложений или об отказе в 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Pr="00384CF4">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84CF4">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384CF4" w:rsidRPr="00384CF4" w:rsidRDefault="003A2F0D" w:rsidP="00384CF4">
      <w:pPr>
        <w:tabs>
          <w:tab w:val="left" w:pos="90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b/>
          <w:sz w:val="24"/>
          <w:szCs w:val="24"/>
          <w:lang w:eastAsia="ar-SA"/>
        </w:rPr>
        <w:t>4.12</w:t>
      </w:r>
      <w:r w:rsidRPr="002422A4">
        <w:rPr>
          <w:rFonts w:ascii="Times New Roman" w:eastAsia="Times New Roman" w:hAnsi="Times New Roman" w:cs="Times New Roman"/>
          <w:b/>
          <w:sz w:val="24"/>
          <w:szCs w:val="24"/>
          <w:lang w:eastAsia="ar-SA"/>
        </w:rPr>
        <w:t>.</w:t>
      </w:r>
      <w:r w:rsidR="00EF6C98" w:rsidRPr="002422A4">
        <w:rPr>
          <w:rFonts w:ascii="Times New Roman" w:eastAsia="Times New Roman" w:hAnsi="Times New Roman" w:cs="Times New Roman"/>
          <w:b/>
          <w:sz w:val="24"/>
          <w:szCs w:val="24"/>
          <w:lang w:eastAsia="ar-SA"/>
        </w:rPr>
        <w:t>4</w:t>
      </w:r>
      <w:r w:rsidRPr="002422A4">
        <w:rPr>
          <w:rFonts w:ascii="Times New Roman" w:eastAsia="Times New Roman" w:hAnsi="Times New Roman" w:cs="Times New Roman"/>
          <w:b/>
          <w:sz w:val="24"/>
          <w:szCs w:val="24"/>
          <w:lang w:eastAsia="ar-SA"/>
        </w:rPr>
        <w:t xml:space="preserve">. </w:t>
      </w:r>
      <w:r w:rsidR="00BE5BE9" w:rsidRPr="00BE5BE9">
        <w:rPr>
          <w:rFonts w:ascii="Times New Roman" w:eastAsia="Times New Roman" w:hAnsi="Times New Roman" w:cs="Times New Roman"/>
          <w:sz w:val="24"/>
          <w:szCs w:val="24"/>
          <w:lang w:eastAsia="ar-SA"/>
        </w:rPr>
        <w:t>В случае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 При наличии единственного Участника запроса предложений его заявка оценивается, и в случае соответствия заявки и Участника 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пунктом 2 части 19 статьи 4 Федерального закона от 18.07.2011 № 223-ФЗ «О закупках товаров, работ, услуг отдельными видами юридических лиц». Решение Заказчика принимается Председателем Комиссии по закупке и отражается в протоколе. Данное положение применяется по каждому лоту</w:t>
      </w:r>
      <w:r w:rsidR="00384CF4" w:rsidRPr="00384CF4">
        <w:rPr>
          <w:rFonts w:ascii="Times New Roman" w:eastAsia="Times New Roman" w:hAnsi="Times New Roman" w:cs="Times New Roman"/>
          <w:sz w:val="24"/>
          <w:szCs w:val="24"/>
          <w:lang w:eastAsia="ar-SA"/>
        </w:rPr>
        <w:t>.</w:t>
      </w:r>
      <w:r w:rsidR="00384CF4" w:rsidRPr="00384CF4">
        <w:rPr>
          <w:rFonts w:ascii="Times New Roman" w:eastAsia="Times New Roman" w:hAnsi="Times New Roman" w:cs="Times New Roman"/>
          <w:sz w:val="24"/>
          <w:szCs w:val="24"/>
          <w:lang w:eastAsia="ru-RU"/>
        </w:rPr>
        <w:t xml:space="preserve"> </w:t>
      </w:r>
    </w:p>
    <w:p w:rsidR="007927D3" w:rsidRDefault="007927D3" w:rsidP="003A2F0D">
      <w:pPr>
        <w:tabs>
          <w:tab w:val="left" w:pos="567"/>
        </w:tabs>
        <w:suppressAutoHyphens/>
        <w:autoSpaceDE w:val="0"/>
        <w:spacing w:after="0" w:line="240" w:lineRule="auto"/>
        <w:ind w:firstLine="425"/>
        <w:jc w:val="both"/>
        <w:rPr>
          <w:rFonts w:ascii="Times New Roman" w:eastAsia="Times New Roman" w:hAnsi="Times New Roman" w:cs="Times New Roman"/>
          <w:sz w:val="24"/>
          <w:szCs w:val="24"/>
          <w:lang w:eastAsia="ar-SA"/>
        </w:rPr>
      </w:pPr>
    </w:p>
    <w:p w:rsidR="007927D3" w:rsidRDefault="003A2F0D" w:rsidP="007927D3">
      <w:pPr>
        <w:tabs>
          <w:tab w:val="left" w:pos="567"/>
        </w:tabs>
        <w:suppressAutoHyphens/>
        <w:spacing w:after="0" w:line="240" w:lineRule="auto"/>
        <w:jc w:val="both"/>
        <w:outlineLvl w:val="1"/>
        <w:rPr>
          <w:rFonts w:ascii="Times New Roman" w:eastAsia="Times New Roman" w:hAnsi="Times New Roman" w:cs="Times New Roman"/>
          <w:sz w:val="24"/>
          <w:szCs w:val="24"/>
          <w:lang w:eastAsia="ar-SA"/>
        </w:rPr>
      </w:pPr>
      <w:bookmarkStart w:id="112" w:name="_Toc440288214"/>
      <w:bookmarkStart w:id="113" w:name="_Toc454439812"/>
      <w:bookmarkStart w:id="114" w:name="_Toc460939607"/>
      <w:bookmarkStart w:id="115" w:name="_Toc474929132"/>
      <w:r w:rsidRPr="003A2F0D">
        <w:rPr>
          <w:rFonts w:ascii="Times New Roman" w:eastAsia="Times New Roman" w:hAnsi="Times New Roman" w:cs="Times New Roman"/>
          <w:b/>
          <w:sz w:val="24"/>
          <w:szCs w:val="24"/>
          <w:lang w:eastAsia="ar-SA"/>
        </w:rPr>
        <w:t>4.13.</w:t>
      </w:r>
      <w:r w:rsidRPr="003A2F0D">
        <w:rPr>
          <w:rFonts w:ascii="Times New Roman" w:eastAsia="Times New Roman" w:hAnsi="Times New Roman" w:cs="Times New Roman"/>
          <w:b/>
          <w:sz w:val="24"/>
          <w:szCs w:val="24"/>
          <w:lang w:eastAsia="ar-SA"/>
        </w:rPr>
        <w:tab/>
        <w:t>Заключение Договора</w:t>
      </w:r>
      <w:bookmarkEnd w:id="107"/>
      <w:bookmarkEnd w:id="108"/>
      <w:bookmarkEnd w:id="109"/>
      <w:bookmarkEnd w:id="110"/>
      <w:bookmarkEnd w:id="111"/>
      <w:bookmarkEnd w:id="112"/>
      <w:bookmarkEnd w:id="113"/>
      <w:bookmarkEnd w:id="114"/>
      <w:bookmarkEnd w:id="115"/>
    </w:p>
    <w:p w:rsidR="00384CF4" w:rsidRPr="00384CF4" w:rsidRDefault="00384CF4" w:rsidP="005B01D4">
      <w:pPr>
        <w:tabs>
          <w:tab w:val="left" w:pos="0"/>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4.13.1.</w:t>
      </w:r>
      <w:r w:rsidRPr="00384CF4">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384CF4" w:rsidRPr="00384CF4" w:rsidRDefault="00384CF4" w:rsidP="005B01D4">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ru-RU"/>
        </w:rPr>
      </w:pPr>
      <w:r w:rsidRPr="00384CF4">
        <w:rPr>
          <w:rFonts w:ascii="Times New Roman" w:eastAsia="Times New Roman" w:hAnsi="Times New Roman" w:cs="Times New Roman"/>
          <w:b/>
          <w:sz w:val="24"/>
          <w:szCs w:val="24"/>
          <w:lang w:eastAsia="ar-SA"/>
        </w:rPr>
        <w:t>4.13.2.</w:t>
      </w:r>
      <w:r w:rsidRPr="00384CF4">
        <w:rPr>
          <w:rFonts w:ascii="Times New Roman" w:eastAsia="Times New Roman" w:hAnsi="Times New Roman" w:cs="Times New Roman"/>
          <w:sz w:val="24"/>
          <w:szCs w:val="24"/>
          <w:lang w:eastAsia="ar-SA"/>
        </w:rPr>
        <w:t xml:space="preserve"> </w:t>
      </w:r>
      <w:r w:rsidR="00F651C0" w:rsidRPr="002F6631">
        <w:rPr>
          <w:rFonts w:ascii="Times New Roman" w:eastAsia="Times New Roman" w:hAnsi="Times New Roman" w:cs="Times New Roman"/>
          <w:sz w:val="24"/>
          <w:szCs w:val="24"/>
          <w:lang w:eastAsia="ar-SA"/>
        </w:rPr>
        <w:t>С</w:t>
      </w:r>
      <w:r w:rsidRPr="002F6631">
        <w:rPr>
          <w:rFonts w:ascii="Times New Roman" w:eastAsia="Times New Roman" w:hAnsi="Times New Roman" w:cs="Times New Roman"/>
          <w:sz w:val="24"/>
          <w:szCs w:val="24"/>
          <w:lang w:eastAsia="ru-RU"/>
        </w:rPr>
        <w:t>тран</w:t>
      </w:r>
      <w:r w:rsidR="00F651C0" w:rsidRPr="002F6631">
        <w:rPr>
          <w:rFonts w:ascii="Times New Roman" w:eastAsia="Times New Roman" w:hAnsi="Times New Roman" w:cs="Times New Roman"/>
          <w:sz w:val="24"/>
          <w:szCs w:val="24"/>
          <w:lang w:eastAsia="ru-RU"/>
        </w:rPr>
        <w:t>а</w:t>
      </w:r>
      <w:r w:rsidRPr="002F6631">
        <w:rPr>
          <w:rFonts w:ascii="Times New Roman" w:eastAsia="Times New Roman" w:hAnsi="Times New Roman" w:cs="Times New Roman"/>
          <w:sz w:val="24"/>
          <w:szCs w:val="24"/>
          <w:lang w:eastAsia="ru-RU"/>
        </w:rPr>
        <w:t xml:space="preserve"> происхождения поставляемого товара </w:t>
      </w:r>
      <w:r w:rsidR="00F651C0" w:rsidRPr="002F6631">
        <w:rPr>
          <w:rFonts w:ascii="Times New Roman" w:eastAsia="Times New Roman" w:hAnsi="Times New Roman" w:cs="Times New Roman"/>
          <w:sz w:val="24"/>
          <w:szCs w:val="24"/>
          <w:lang w:eastAsia="ru-RU"/>
        </w:rPr>
        <w:t>определяется</w:t>
      </w:r>
      <w:r w:rsidRPr="002F6631">
        <w:rPr>
          <w:rFonts w:ascii="Times New Roman" w:eastAsia="Times New Roman" w:hAnsi="Times New Roman" w:cs="Times New Roman"/>
          <w:sz w:val="24"/>
          <w:szCs w:val="24"/>
          <w:lang w:eastAsia="ru-RU"/>
        </w:rPr>
        <w:t xml:space="preserve"> на основании сведений, содержащихся в заявке на участие в закупке, представленной Участником закупки, с которым заключается договор.</w:t>
      </w:r>
    </w:p>
    <w:p w:rsidR="00384CF4" w:rsidRP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 xml:space="preserve">4.13.3. </w:t>
      </w:r>
      <w:r w:rsidRPr="00384CF4">
        <w:rPr>
          <w:rFonts w:ascii="Times New Roman" w:eastAsia="Times New Roman" w:hAnsi="Times New Roman" w:cs="Times New Roman"/>
          <w:sz w:val="24"/>
          <w:szCs w:val="24"/>
          <w:lang w:eastAsia="ar-SA"/>
        </w:rPr>
        <w:t>Участник запроса предложений, признанный</w:t>
      </w:r>
      <w:r w:rsidRPr="00384CF4">
        <w:rPr>
          <w:rFonts w:ascii="Times New Roman" w:eastAsia="Times New Roman" w:hAnsi="Times New Roman" w:cs="Times New Roman"/>
          <w:b/>
          <w:sz w:val="24"/>
          <w:szCs w:val="24"/>
          <w:lang w:eastAsia="ar-SA"/>
        </w:rPr>
        <w:t xml:space="preserve"> </w:t>
      </w:r>
      <w:r w:rsidRPr="00384CF4">
        <w:rPr>
          <w:rFonts w:ascii="Times New Roman" w:eastAsia="Times New Roman" w:hAnsi="Times New Roman" w:cs="Times New Roman"/>
          <w:sz w:val="24"/>
          <w:szCs w:val="24"/>
          <w:lang w:eastAsia="ar-SA"/>
        </w:rPr>
        <w:t>Победителем, либо иное лицо,</w:t>
      </w:r>
      <w:r w:rsidRPr="00384CF4">
        <w:rPr>
          <w:rFonts w:ascii="Times New Roman" w:eastAsia="Times New Roman" w:hAnsi="Times New Roman" w:cs="Times New Roman"/>
          <w:bCs/>
          <w:sz w:val="24"/>
          <w:lang w:eastAsia="ar-SA"/>
        </w:rPr>
        <w:t xml:space="preserve"> </w:t>
      </w:r>
      <w:r w:rsidRPr="00384CF4">
        <w:rPr>
          <w:rFonts w:ascii="Times New Roman" w:eastAsia="Times New Roman" w:hAnsi="Times New Roman" w:cs="Times New Roman"/>
          <w:sz w:val="24"/>
          <w:szCs w:val="24"/>
          <w:lang w:eastAsia="ar-SA"/>
        </w:rPr>
        <w:t>с которым заключается Договор в соответствии с п. 4.12</w:t>
      </w:r>
      <w:r w:rsidRPr="002422A4">
        <w:rPr>
          <w:rFonts w:ascii="Times New Roman" w:eastAsia="Times New Roman" w:hAnsi="Times New Roman" w:cs="Times New Roman"/>
          <w:sz w:val="24"/>
          <w:szCs w:val="24"/>
          <w:lang w:eastAsia="ar-SA"/>
        </w:rPr>
        <w:t>.</w:t>
      </w:r>
      <w:r w:rsidR="00EF6C98" w:rsidRPr="002422A4">
        <w:rPr>
          <w:rFonts w:ascii="Times New Roman" w:eastAsia="Times New Roman" w:hAnsi="Times New Roman" w:cs="Times New Roman"/>
          <w:sz w:val="24"/>
          <w:szCs w:val="24"/>
          <w:lang w:eastAsia="ar-SA"/>
        </w:rPr>
        <w:t>4</w:t>
      </w:r>
      <w:r w:rsidRPr="002422A4">
        <w:rPr>
          <w:rFonts w:ascii="Times New Roman" w:eastAsia="Times New Roman" w:hAnsi="Times New Roman" w:cs="Times New Roman"/>
          <w:sz w:val="24"/>
          <w:szCs w:val="24"/>
          <w:lang w:eastAsia="ar-SA"/>
        </w:rPr>
        <w:t>.,</w:t>
      </w:r>
      <w:r w:rsidRPr="00384CF4">
        <w:rPr>
          <w:rFonts w:ascii="Times New Roman" w:eastAsia="Times New Roman" w:hAnsi="Times New Roman" w:cs="Times New Roman"/>
          <w:sz w:val="24"/>
          <w:szCs w:val="24"/>
          <w:lang w:eastAsia="ar-SA"/>
        </w:rPr>
        <w:t xml:space="preserve"> обязан заключить Договор поставки (далее - Договор), являющийся </w:t>
      </w:r>
      <w:hyperlink w:anchor="_Приложение_№_4" w:history="1">
        <w:r w:rsidRPr="00384CF4">
          <w:rPr>
            <w:rFonts w:ascii="Times New Roman" w:eastAsia="Times New Roman" w:hAnsi="Times New Roman" w:cs="Times New Roman"/>
            <w:sz w:val="24"/>
            <w:szCs w:val="24"/>
            <w:lang w:eastAsia="ar-SA"/>
          </w:rPr>
          <w:t>Приложением № 4</w:t>
        </w:r>
      </w:hyperlink>
      <w:r w:rsidRPr="00384CF4">
        <w:rPr>
          <w:rFonts w:ascii="Times New Roman" w:eastAsia="Times New Roman" w:hAnsi="Times New Roman" w:cs="Times New Roman"/>
          <w:sz w:val="24"/>
          <w:szCs w:val="24"/>
          <w:lang w:eastAsia="ar-SA"/>
        </w:rPr>
        <w:t xml:space="preserve"> Документации, с учетом существенных условий, указанных в протоколе Комиссии по закупке.</w:t>
      </w:r>
    </w:p>
    <w:p w:rsidR="00C13661"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4.13.4.</w:t>
      </w:r>
      <w:r w:rsidRPr="00384CF4">
        <w:rPr>
          <w:rFonts w:ascii="Times New Roman" w:eastAsia="Times New Roman" w:hAnsi="Times New Roman" w:cs="Times New Roman"/>
          <w:sz w:val="24"/>
          <w:szCs w:val="24"/>
          <w:lang w:eastAsia="ar-SA"/>
        </w:rPr>
        <w:t xml:space="preserve"> Договор, являющийся </w:t>
      </w:r>
      <w:hyperlink w:anchor="_Приложение_№_4" w:history="1">
        <w:r w:rsidRPr="00384CF4">
          <w:rPr>
            <w:rFonts w:ascii="Times New Roman" w:eastAsia="Times New Roman" w:hAnsi="Times New Roman" w:cs="Times New Roman"/>
            <w:sz w:val="24"/>
            <w:szCs w:val="24"/>
            <w:lang w:eastAsia="ar-SA"/>
          </w:rPr>
          <w:t>Приложением № 4</w:t>
        </w:r>
      </w:hyperlink>
      <w:r w:rsidRPr="00384CF4">
        <w:rPr>
          <w:rFonts w:ascii="Times New Roman" w:eastAsia="Times New Roman" w:hAnsi="Times New Roman" w:cs="Times New Roman"/>
          <w:sz w:val="24"/>
          <w:szCs w:val="24"/>
          <w:lang w:eastAsia="ar-SA"/>
        </w:rPr>
        <w:t xml:space="preserve"> Документации, заключается между Заказчиком и Участником запроса предложений (согласно п. 4.13.3.) в срок не ранее чем через десять дней с даты размещения в ЕИС протокола, в котором содержатся итоги запроса предложений и не позднее чем через двадцать дней с даты размещения указанного протокола. </w:t>
      </w:r>
    </w:p>
    <w:p w:rsidR="00C13661" w:rsidRDefault="00EF232F" w:rsidP="001F1E4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C13661">
        <w:rPr>
          <w:rFonts w:ascii="Times New Roman" w:eastAsia="Times New Roman" w:hAnsi="Times New Roman" w:cs="Times New Roman"/>
          <w:sz w:val="24"/>
          <w:szCs w:val="24"/>
          <w:lang w:eastAsia="ar-SA"/>
        </w:rPr>
        <w:t xml:space="preserve">Заказчик не позднее 3 (Трех) рабочих дней со дня размещения в ЕИС протокола, в котором содержатся итоги закупки, направляет в адрес Участника </w:t>
      </w:r>
      <w:r w:rsidR="00675666">
        <w:rPr>
          <w:rFonts w:ascii="Times New Roman" w:eastAsia="Times New Roman" w:hAnsi="Times New Roman" w:cs="Times New Roman"/>
          <w:sz w:val="24"/>
          <w:szCs w:val="24"/>
          <w:lang w:eastAsia="ar-SA"/>
        </w:rPr>
        <w:t>запроса предложений</w:t>
      </w:r>
      <w:r w:rsidR="00C13661">
        <w:rPr>
          <w:rFonts w:ascii="Times New Roman" w:eastAsia="Times New Roman" w:hAnsi="Times New Roman" w:cs="Times New Roman"/>
          <w:sz w:val="24"/>
          <w:szCs w:val="24"/>
          <w:lang w:eastAsia="ar-SA"/>
        </w:rPr>
        <w:t xml:space="preserve"> </w:t>
      </w:r>
      <w:r w:rsidR="00F6413F" w:rsidRPr="00F6413F">
        <w:rPr>
          <w:rFonts w:ascii="Times New Roman" w:eastAsia="Times New Roman" w:hAnsi="Times New Roman" w:cs="Times New Roman"/>
          <w:sz w:val="24"/>
          <w:szCs w:val="24"/>
          <w:lang w:eastAsia="ar-SA"/>
        </w:rPr>
        <w:t>(согласно п. 4.13.3.)</w:t>
      </w:r>
      <w:r w:rsidR="00C13661" w:rsidRPr="00F6413F">
        <w:rPr>
          <w:rFonts w:ascii="Times New Roman" w:eastAsia="Times New Roman" w:hAnsi="Times New Roman" w:cs="Times New Roman"/>
          <w:sz w:val="24"/>
          <w:szCs w:val="24"/>
          <w:lang w:eastAsia="ar-SA"/>
        </w:rPr>
        <w:t xml:space="preserve">, проект Договора посредством факсимильной, электронной и иной связи, позволяющей достоверно установить, что документ исходит </w:t>
      </w:r>
      <w:r w:rsidR="00C13661">
        <w:rPr>
          <w:rFonts w:ascii="Times New Roman" w:eastAsia="Times New Roman" w:hAnsi="Times New Roman" w:cs="Times New Roman"/>
          <w:sz w:val="24"/>
          <w:szCs w:val="24"/>
          <w:lang w:eastAsia="ar-SA"/>
        </w:rPr>
        <w:t xml:space="preserve">от Заказчика. </w:t>
      </w:r>
    </w:p>
    <w:p w:rsidR="00472D95" w:rsidRDefault="00EF232F" w:rsidP="001F1E4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472D95">
        <w:rPr>
          <w:rFonts w:ascii="Times New Roman" w:eastAsia="Times New Roman" w:hAnsi="Times New Roman" w:cs="Times New Roman"/>
          <w:sz w:val="24"/>
          <w:szCs w:val="24"/>
          <w:lang w:eastAsia="ar-SA"/>
        </w:rPr>
        <w:t xml:space="preserve">Участник </w:t>
      </w:r>
      <w:r w:rsidR="00675666">
        <w:rPr>
          <w:rFonts w:ascii="Times New Roman" w:eastAsia="Times New Roman" w:hAnsi="Times New Roman" w:cs="Times New Roman"/>
          <w:sz w:val="24"/>
          <w:szCs w:val="24"/>
          <w:lang w:eastAsia="ar-SA"/>
        </w:rPr>
        <w:t>запроса предложений</w:t>
      </w:r>
      <w:r w:rsidR="00472D95">
        <w:rPr>
          <w:rFonts w:ascii="Times New Roman" w:eastAsia="Times New Roman" w:hAnsi="Times New Roman" w:cs="Times New Roman"/>
          <w:sz w:val="24"/>
          <w:szCs w:val="24"/>
          <w:lang w:eastAsia="ar-SA"/>
        </w:rPr>
        <w:t xml:space="preserve"> </w:t>
      </w:r>
      <w:r w:rsidR="00F6413F" w:rsidRPr="00F6413F">
        <w:rPr>
          <w:rFonts w:ascii="Times New Roman" w:eastAsia="Times New Roman" w:hAnsi="Times New Roman" w:cs="Times New Roman"/>
          <w:sz w:val="24"/>
          <w:szCs w:val="24"/>
          <w:lang w:eastAsia="ar-SA"/>
        </w:rPr>
        <w:t>(согласно п. 4.13.3.)</w:t>
      </w:r>
      <w:r w:rsidR="00472D95">
        <w:rPr>
          <w:rFonts w:ascii="Times New Roman" w:eastAsia="Times New Roman" w:hAnsi="Times New Roman" w:cs="Times New Roman"/>
          <w:sz w:val="24"/>
          <w:szCs w:val="24"/>
          <w:lang w:eastAsia="ar-SA"/>
        </w:rPr>
        <w:t xml:space="preserve">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w:t>
      </w:r>
      <w:r w:rsidR="00F6413F">
        <w:rPr>
          <w:rFonts w:ascii="Times New Roman" w:eastAsia="Times New Roman" w:hAnsi="Times New Roman" w:cs="Times New Roman"/>
          <w:sz w:val="24"/>
          <w:szCs w:val="24"/>
          <w:lang w:eastAsia="ar-SA"/>
        </w:rPr>
        <w:t xml:space="preserve">запроса </w:t>
      </w:r>
      <w:r w:rsidR="00F6413F" w:rsidRPr="00F6413F">
        <w:rPr>
          <w:rFonts w:ascii="Times New Roman" w:eastAsia="Times New Roman" w:hAnsi="Times New Roman" w:cs="Times New Roman"/>
          <w:sz w:val="24"/>
          <w:szCs w:val="24"/>
          <w:lang w:eastAsia="ar-SA"/>
        </w:rPr>
        <w:t xml:space="preserve">предложений </w:t>
      </w:r>
      <w:r w:rsidR="00F6413F" w:rsidRPr="00F6413F">
        <w:rPr>
          <w:rFonts w:ascii="Times New Roman" w:hAnsi="Times New Roman" w:cs="Times New Roman"/>
          <w:sz w:val="24"/>
          <w:szCs w:val="24"/>
        </w:rPr>
        <w:t>(согласно п. 4.13.3.)</w:t>
      </w:r>
      <w:r w:rsidR="00472D95" w:rsidRPr="00F6413F">
        <w:rPr>
          <w:rFonts w:ascii="Times New Roman" w:eastAsia="Times New Roman" w:hAnsi="Times New Roman" w:cs="Times New Roman"/>
          <w:sz w:val="24"/>
          <w:szCs w:val="24"/>
          <w:lang w:eastAsia="ar-SA"/>
        </w:rPr>
        <w:t xml:space="preserve"> не</w:t>
      </w:r>
      <w:r w:rsidR="00472D95">
        <w:rPr>
          <w:rFonts w:ascii="Times New Roman" w:eastAsia="Times New Roman" w:hAnsi="Times New Roman" w:cs="Times New Roman"/>
          <w:sz w:val="24"/>
          <w:szCs w:val="24"/>
          <w:lang w:eastAsia="ar-SA"/>
        </w:rPr>
        <w:t xml:space="preserve"> позднее 3 (Трех) рабочих дней с момента направления Заказчиком указанного проекта договора с последующей досылкой оригиналов проекта договора в 2 (Двух) экземплярах по почте.</w:t>
      </w:r>
    </w:p>
    <w:p w:rsidR="00472D95" w:rsidRDefault="00EF232F" w:rsidP="001F1E4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ab/>
      </w:r>
      <w:r>
        <w:rPr>
          <w:rFonts w:ascii="Times New Roman" w:eastAsia="Times New Roman" w:hAnsi="Times New Roman" w:cs="Times New Roman"/>
          <w:sz w:val="24"/>
          <w:szCs w:val="24"/>
          <w:lang w:eastAsia="ar-SA"/>
        </w:rPr>
        <w:tab/>
      </w:r>
      <w:r w:rsidR="00472D95">
        <w:rPr>
          <w:rFonts w:ascii="Times New Roman" w:eastAsia="Times New Roman" w:hAnsi="Times New Roman" w:cs="Times New Roman"/>
          <w:sz w:val="24"/>
          <w:szCs w:val="24"/>
          <w:lang w:eastAsia="ar-SA"/>
        </w:rPr>
        <w:t xml:space="preserve">Заказчик не позднее 3 (Трех) рабочих дней со дня получения оригиналов проекта договора направляет в адрес Участника </w:t>
      </w:r>
      <w:r w:rsidR="00F6413F">
        <w:rPr>
          <w:rFonts w:ascii="Times New Roman" w:eastAsia="Times New Roman" w:hAnsi="Times New Roman" w:cs="Times New Roman"/>
          <w:sz w:val="24"/>
          <w:szCs w:val="24"/>
          <w:lang w:eastAsia="ar-SA"/>
        </w:rPr>
        <w:t>запроса предложений</w:t>
      </w:r>
      <w:r w:rsidR="00472D95">
        <w:rPr>
          <w:rFonts w:ascii="Times New Roman" w:eastAsia="Times New Roman" w:hAnsi="Times New Roman" w:cs="Times New Roman"/>
          <w:sz w:val="24"/>
          <w:szCs w:val="24"/>
          <w:lang w:eastAsia="ar-SA"/>
        </w:rPr>
        <w:t xml:space="preserve"> </w:t>
      </w:r>
      <w:r w:rsidR="00F6413F" w:rsidRPr="00F6413F">
        <w:rPr>
          <w:rFonts w:ascii="Times New Roman" w:eastAsia="Times New Roman" w:hAnsi="Times New Roman" w:cs="Times New Roman"/>
          <w:sz w:val="24"/>
          <w:szCs w:val="24"/>
          <w:lang w:eastAsia="ar-SA"/>
        </w:rPr>
        <w:t>(согласно п. 4.13.3.)</w:t>
      </w:r>
      <w:r w:rsidR="00472D95">
        <w:rPr>
          <w:rFonts w:ascii="Times New Roman" w:eastAsia="Times New Roman" w:hAnsi="Times New Roman" w:cs="Times New Roman"/>
          <w:sz w:val="24"/>
          <w:szCs w:val="24"/>
          <w:lang w:eastAsia="ar-SA"/>
        </w:rPr>
        <w:t xml:space="preserve"> 1 (Один) экземпляр подписанного со своей стороны и скрепленного печатью Договора</w:t>
      </w:r>
      <w:r w:rsidR="00472D95">
        <w:rPr>
          <w:rFonts w:ascii="Times New Roman" w:eastAsia="Times New Roman" w:hAnsi="Times New Roman" w:cs="Times New Roman"/>
          <w:sz w:val="24"/>
          <w:szCs w:val="24"/>
          <w:lang w:eastAsia="ru-RU"/>
        </w:rPr>
        <w:t xml:space="preserve">. </w:t>
      </w:r>
    </w:p>
    <w:p w:rsid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 xml:space="preserve">4.13.5. </w:t>
      </w:r>
      <w:r w:rsidRPr="00384CF4">
        <w:rPr>
          <w:rFonts w:ascii="Times New Roman" w:eastAsia="Times New Roman" w:hAnsi="Times New Roman" w:cs="Times New Roman"/>
          <w:sz w:val="24"/>
          <w:szCs w:val="24"/>
          <w:lang w:eastAsia="ar-SA"/>
        </w:rPr>
        <w:t>В случае если Участник запроса пре</w:t>
      </w:r>
      <w:r w:rsidR="00F6413F">
        <w:rPr>
          <w:rFonts w:ascii="Times New Roman" w:eastAsia="Times New Roman" w:hAnsi="Times New Roman" w:cs="Times New Roman"/>
          <w:sz w:val="24"/>
          <w:szCs w:val="24"/>
          <w:lang w:eastAsia="ar-SA"/>
        </w:rPr>
        <w:t xml:space="preserve">дложений (согласно п. 4.13.3.) </w:t>
      </w:r>
      <w:r w:rsidRPr="00384CF4">
        <w:rPr>
          <w:rFonts w:ascii="Times New Roman" w:eastAsia="Times New Roman" w:hAnsi="Times New Roman" w:cs="Times New Roman"/>
          <w:sz w:val="24"/>
          <w:szCs w:val="24"/>
          <w:lang w:eastAsia="ar-SA"/>
        </w:rPr>
        <w:t>не предоставил Заказчику</w:t>
      </w:r>
      <w:r w:rsidRPr="00384CF4">
        <w:rPr>
          <w:rFonts w:ascii="Times New Roman" w:eastAsia="Times New Roman" w:hAnsi="Times New Roman" w:cs="Times New Roman"/>
          <w:color w:val="FF0000"/>
          <w:sz w:val="24"/>
          <w:szCs w:val="24"/>
          <w:lang w:eastAsia="ar-SA"/>
        </w:rPr>
        <w:t xml:space="preserve"> </w:t>
      </w:r>
      <w:r w:rsidRPr="00384CF4">
        <w:rPr>
          <w:rFonts w:ascii="Times New Roman" w:eastAsia="Times New Roman" w:hAnsi="Times New Roman" w:cs="Times New Roman"/>
          <w:sz w:val="24"/>
          <w:szCs w:val="24"/>
          <w:lang w:eastAsia="ar-SA"/>
        </w:rPr>
        <w:t xml:space="preserve">в срок и в порядке, указанном в пункте 4.13.4. Документации, подписанный им Договор, являющийся </w:t>
      </w:r>
      <w:hyperlink w:anchor="_Приложение_№_4" w:history="1">
        <w:r w:rsidRPr="00384CF4">
          <w:rPr>
            <w:rFonts w:ascii="Times New Roman" w:eastAsia="Times New Roman" w:hAnsi="Times New Roman" w:cs="Times New Roman"/>
            <w:sz w:val="24"/>
            <w:szCs w:val="24"/>
            <w:lang w:eastAsia="ar-SA"/>
          </w:rPr>
          <w:t>Приложением № 4</w:t>
        </w:r>
      </w:hyperlink>
      <w:r w:rsidRPr="00384CF4">
        <w:rPr>
          <w:rFonts w:ascii="Times New Roman" w:eastAsia="Times New Roman" w:hAnsi="Times New Roman" w:cs="Times New Roman"/>
          <w:sz w:val="24"/>
          <w:szCs w:val="24"/>
          <w:lang w:eastAsia="ar-SA"/>
        </w:rPr>
        <w:t xml:space="preserve"> Документации, такой Участник запроса предложений признается Заказчиком уклонившимся от заключения Договора.</w:t>
      </w:r>
    </w:p>
    <w:p w:rsidR="00B46681" w:rsidRPr="00384CF4" w:rsidRDefault="00EF232F"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B46681" w:rsidRPr="00B46681">
        <w:rPr>
          <w:rFonts w:ascii="Times New Roman" w:eastAsia="Times New Roman" w:hAnsi="Times New Roman" w:cs="Times New Roman"/>
          <w:sz w:val="24"/>
          <w:szCs w:val="24"/>
          <w:lang w:eastAsia="ar-SA"/>
        </w:rPr>
        <w:t>Согласно статьи 5 Федерального закона от 18</w:t>
      </w:r>
      <w:r w:rsidR="00224EE0">
        <w:rPr>
          <w:rFonts w:ascii="Times New Roman" w:eastAsia="Times New Roman" w:hAnsi="Times New Roman" w:cs="Times New Roman"/>
          <w:sz w:val="24"/>
          <w:szCs w:val="24"/>
          <w:lang w:eastAsia="ar-SA"/>
        </w:rPr>
        <w:t>.07.</w:t>
      </w:r>
      <w:r w:rsidR="00B46681" w:rsidRPr="00B46681">
        <w:rPr>
          <w:rFonts w:ascii="Times New Roman" w:eastAsia="Times New Roman" w:hAnsi="Times New Roman" w:cs="Times New Roman"/>
          <w:sz w:val="24"/>
          <w:szCs w:val="24"/>
          <w:lang w:eastAsia="ar-SA"/>
        </w:rPr>
        <w:t>2011 № 223-ФЗ «О закупках товаров, работ, услуг отдельными видами юридических лиц» Заказчик обязан направить свед</w:t>
      </w:r>
      <w:r w:rsidR="00B46681">
        <w:rPr>
          <w:rFonts w:ascii="Times New Roman" w:eastAsia="Times New Roman" w:hAnsi="Times New Roman" w:cs="Times New Roman"/>
          <w:sz w:val="24"/>
          <w:szCs w:val="24"/>
          <w:lang w:eastAsia="ar-SA"/>
        </w:rPr>
        <w:t>ения о таком Участнике запроса предложений</w:t>
      </w:r>
      <w:r w:rsidR="00B46681" w:rsidRPr="00B46681">
        <w:rPr>
          <w:rFonts w:ascii="Times New Roman" w:eastAsia="Times New Roman" w:hAnsi="Times New Roman" w:cs="Times New Roman"/>
          <w:sz w:val="24"/>
          <w:szCs w:val="24"/>
          <w:lang w:eastAsia="ar-SA"/>
        </w:rPr>
        <w:t xml:space="preserve"> для включения в реестр недобросовестных поставщиков.</w:t>
      </w:r>
    </w:p>
    <w:p w:rsidR="00384CF4" w:rsidRP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 xml:space="preserve">4.13.6. </w:t>
      </w:r>
      <w:r w:rsidRPr="00384CF4">
        <w:rPr>
          <w:rFonts w:ascii="Times New Roman" w:eastAsia="Times New Roman" w:hAnsi="Times New Roman" w:cs="Times New Roman"/>
          <w:sz w:val="24"/>
          <w:szCs w:val="24"/>
          <w:lang w:eastAsia="ar-SA"/>
        </w:rPr>
        <w:t>В случае, если Участник запроса предложений (согласно п. 4.13.3.) признан уклонившимся от заключения договора, Заказчик вправе заключить договор с Участником запроса предложений, заявке на участие в запросе предложений которого присвоен следующий порядковый номер. Порядок направления проекта договора Участнику запроса предложений и подписание такого договора аналогичен порядку, установленному при заключении договора с Победителем закупки.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rsidR="00384CF4" w:rsidRPr="00384CF4" w:rsidRDefault="00EF232F" w:rsidP="00384CF4">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84CF4" w:rsidRPr="00384CF4">
        <w:rPr>
          <w:rFonts w:ascii="Times New Roman" w:eastAsia="Times New Roman" w:hAnsi="Times New Roman" w:cs="Times New Roman"/>
          <w:sz w:val="24"/>
          <w:szCs w:val="24"/>
          <w:lang w:eastAsia="ar-SA"/>
        </w:rPr>
        <w:t>В случае, если Победитель и Участник запроса предложений, обязанный заключить договор, признаны уклонившимися от заключения договора, закупка признается несостоявшейся.</w:t>
      </w:r>
    </w:p>
    <w:p w:rsidR="00384CF4" w:rsidRP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ru-RU"/>
        </w:rPr>
      </w:pPr>
      <w:r w:rsidRPr="00384CF4">
        <w:rPr>
          <w:rFonts w:ascii="Times New Roman" w:eastAsia="Times New Roman" w:hAnsi="Times New Roman" w:cs="Times New Roman"/>
          <w:b/>
          <w:sz w:val="24"/>
          <w:szCs w:val="24"/>
          <w:lang w:eastAsia="ru-RU"/>
        </w:rPr>
        <w:t>4.13.7.</w:t>
      </w:r>
      <w:r w:rsidRPr="00384CF4">
        <w:rPr>
          <w:rFonts w:ascii="Times New Roman" w:eastAsia="Times New Roman" w:hAnsi="Times New Roman" w:cs="Times New Roman"/>
          <w:sz w:val="24"/>
          <w:szCs w:val="24"/>
          <w:lang w:eastAsia="ru-RU"/>
        </w:rPr>
        <w:t xml:space="preserve"> </w:t>
      </w:r>
      <w:r w:rsidRPr="00384CF4">
        <w:rPr>
          <w:rFonts w:ascii="Times New Roman" w:eastAsia="Times New Roman" w:hAnsi="Times New Roman" w:cs="Times New Roman"/>
          <w:bCs/>
          <w:sz w:val="24"/>
          <w:szCs w:val="24"/>
          <w:lang w:eastAsia="ar-SA"/>
        </w:rPr>
        <w:t>При исполнении договора, заключенного с Участником запроса предложений,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84CF4" w:rsidRP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4.13.8.</w:t>
      </w:r>
      <w:r w:rsidRPr="00384CF4">
        <w:rPr>
          <w:rFonts w:ascii="Times New Roman" w:eastAsia="Times New Roman" w:hAnsi="Times New Roman" w:cs="Times New Roman"/>
          <w:sz w:val="24"/>
          <w:szCs w:val="24"/>
          <w:lang w:eastAsia="ar-SA"/>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4.13.9. Документации.</w:t>
      </w:r>
    </w:p>
    <w:p w:rsidR="00384CF4" w:rsidRPr="00384CF4" w:rsidRDefault="00384CF4" w:rsidP="005B01D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4.13.9.</w:t>
      </w:r>
      <w:r w:rsidRPr="00384CF4">
        <w:rPr>
          <w:rFonts w:ascii="Times New Roman" w:eastAsia="Times New Roman" w:hAnsi="Times New Roman" w:cs="Times New Roman"/>
          <w:sz w:val="24"/>
          <w:szCs w:val="24"/>
          <w:lang w:eastAsia="ar-SA"/>
        </w:rPr>
        <w:t xml:space="preserve"> При заключении договора в сроки, указанные в п. 4.13.4. Документации, между Заказчиком и </w:t>
      </w:r>
      <w:r w:rsidR="00D909D4">
        <w:rPr>
          <w:rFonts w:ascii="Times New Roman" w:eastAsia="Times New Roman" w:hAnsi="Times New Roman" w:cs="Times New Roman"/>
          <w:sz w:val="24"/>
          <w:szCs w:val="24"/>
          <w:lang w:eastAsia="ar-SA"/>
        </w:rPr>
        <w:t>Участником запроса предложений (согласно п.4.13.3)</w:t>
      </w:r>
      <w:r w:rsidRPr="00384CF4">
        <w:rPr>
          <w:rFonts w:ascii="Times New Roman" w:eastAsia="Times New Roman" w:hAnsi="Times New Roman" w:cs="Times New Roman"/>
          <w:sz w:val="24"/>
          <w:szCs w:val="24"/>
          <w:lang w:eastAsia="ar-SA"/>
        </w:rPr>
        <w:t xml:space="preserve">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 </w:t>
      </w:r>
    </w:p>
    <w:p w:rsidR="003A2F0D" w:rsidRPr="003A2F0D" w:rsidRDefault="003A2F0D" w:rsidP="003A2F0D">
      <w:pPr>
        <w:tabs>
          <w:tab w:val="left" w:pos="709"/>
        </w:tabs>
        <w:suppressAutoHyphens/>
        <w:spacing w:after="0" w:line="240" w:lineRule="auto"/>
        <w:ind w:firstLine="426"/>
        <w:jc w:val="both"/>
        <w:rPr>
          <w:rFonts w:ascii="Times New Roman" w:eastAsia="Calibri" w:hAnsi="Times New Roman" w:cs="Times New Roman"/>
          <w:b/>
          <w:lang w:eastAsia="ar-SA"/>
        </w:rPr>
      </w:pPr>
    </w:p>
    <w:p w:rsidR="003A2F0D" w:rsidRPr="003A2F0D" w:rsidRDefault="003A2F0D" w:rsidP="004A6657">
      <w:pPr>
        <w:suppressAutoHyphens/>
        <w:spacing w:after="0" w:line="240" w:lineRule="auto"/>
        <w:jc w:val="both"/>
        <w:outlineLvl w:val="1"/>
        <w:rPr>
          <w:rFonts w:ascii="Times New Roman" w:eastAsia="Times New Roman" w:hAnsi="Times New Roman" w:cs="Times New Roman"/>
          <w:b/>
          <w:sz w:val="24"/>
          <w:szCs w:val="24"/>
          <w:lang w:eastAsia="ar-SA"/>
        </w:rPr>
      </w:pPr>
      <w:bookmarkStart w:id="116" w:name="_Toc386464008"/>
      <w:bookmarkStart w:id="117" w:name="_Toc403634884"/>
      <w:bookmarkStart w:id="118" w:name="_Toc403725268"/>
      <w:bookmarkStart w:id="119" w:name="_Toc403725339"/>
      <w:bookmarkStart w:id="120" w:name="_Toc409595066"/>
      <w:bookmarkStart w:id="121" w:name="_Toc440288215"/>
      <w:bookmarkStart w:id="122" w:name="_Toc454439813"/>
      <w:bookmarkStart w:id="123" w:name="_Toc460939608"/>
      <w:bookmarkStart w:id="124" w:name="_Toc474929134"/>
      <w:r w:rsidRPr="003A2F0D">
        <w:rPr>
          <w:rFonts w:ascii="Times New Roman" w:eastAsia="Times New Roman" w:hAnsi="Times New Roman" w:cs="Times New Roman"/>
          <w:b/>
          <w:sz w:val="24"/>
          <w:szCs w:val="24"/>
          <w:lang w:eastAsia="ar-SA"/>
        </w:rPr>
        <w:t>4.14.</w:t>
      </w:r>
      <w:r w:rsidRPr="003A2F0D">
        <w:rPr>
          <w:rFonts w:ascii="Times New Roman" w:eastAsia="Times New Roman" w:hAnsi="Times New Roman" w:cs="Times New Roman"/>
          <w:b/>
          <w:sz w:val="24"/>
          <w:szCs w:val="24"/>
          <w:lang w:eastAsia="ar-SA"/>
        </w:rPr>
        <w:tab/>
      </w:r>
      <w:bookmarkStart w:id="125" w:name="_Toc386464009"/>
      <w:bookmarkStart w:id="126" w:name="_Toc403634885"/>
      <w:bookmarkStart w:id="127" w:name="_Toc403725269"/>
      <w:bookmarkStart w:id="128" w:name="_Toc403725340"/>
      <w:bookmarkStart w:id="129" w:name="_Toc409595067"/>
      <w:bookmarkEnd w:id="116"/>
      <w:bookmarkEnd w:id="117"/>
      <w:bookmarkEnd w:id="118"/>
      <w:bookmarkEnd w:id="119"/>
      <w:bookmarkEnd w:id="120"/>
      <w:r w:rsidR="00447A61" w:rsidRPr="00447A61">
        <w:rPr>
          <w:rFonts w:ascii="Times New Roman" w:eastAsia="Times New Roman" w:hAnsi="Times New Roman" w:cs="Times New Roman"/>
          <w:b/>
          <w:sz w:val="24"/>
          <w:szCs w:val="24"/>
          <w:lang w:eastAsia="ar-SA"/>
        </w:rPr>
        <w:t>Обеспечение заявки, исполнения договора</w:t>
      </w:r>
      <w:bookmarkEnd w:id="121"/>
      <w:bookmarkEnd w:id="122"/>
      <w:bookmarkEnd w:id="123"/>
      <w:bookmarkEnd w:id="124"/>
      <w:bookmarkEnd w:id="125"/>
      <w:bookmarkEnd w:id="126"/>
      <w:bookmarkEnd w:id="127"/>
      <w:bookmarkEnd w:id="128"/>
      <w:bookmarkEnd w:id="129"/>
    </w:p>
    <w:p w:rsidR="003A2F0D" w:rsidRDefault="003A2F0D" w:rsidP="00EF232F">
      <w:pPr>
        <w:spacing w:after="0" w:line="240" w:lineRule="auto"/>
        <w:ind w:firstLine="708"/>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w:t>
      </w:r>
      <w:r w:rsidR="00157A29">
        <w:rPr>
          <w:rFonts w:ascii="Times New Roman" w:eastAsia="Times New Roman" w:hAnsi="Times New Roman" w:cs="Times New Roman"/>
          <w:bCs/>
          <w:sz w:val="24"/>
          <w:szCs w:val="24"/>
          <w:lang w:eastAsia="ar-SA"/>
        </w:rPr>
        <w:t xml:space="preserve"> на участие </w:t>
      </w:r>
      <w:r w:rsidRPr="003A2F0D">
        <w:rPr>
          <w:rFonts w:ascii="Times New Roman" w:eastAsia="Times New Roman" w:hAnsi="Times New Roman" w:cs="Times New Roman"/>
          <w:bCs/>
          <w:sz w:val="24"/>
          <w:szCs w:val="24"/>
          <w:lang w:eastAsia="ar-SA"/>
        </w:rPr>
        <w:t>и исполнения Договора, заключаемого по результатам проведения запроса предложений.</w:t>
      </w:r>
      <w:r w:rsidRPr="003A2F0D">
        <w:rPr>
          <w:rFonts w:ascii="Times New Roman" w:eastAsia="Times New Roman" w:hAnsi="Times New Roman" w:cs="Times New Roman"/>
          <w:sz w:val="24"/>
          <w:szCs w:val="24"/>
          <w:lang w:eastAsia="ar-SA"/>
        </w:rPr>
        <w:t xml:space="preserve"> </w:t>
      </w:r>
    </w:p>
    <w:p w:rsidR="00DA5B96" w:rsidRPr="00910D7F" w:rsidRDefault="00DA5B96" w:rsidP="00DA5B9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0" w:name="_Toc386464010"/>
      <w:bookmarkStart w:id="131" w:name="_Toc403634886"/>
      <w:bookmarkStart w:id="132" w:name="_Toc403725270"/>
      <w:bookmarkStart w:id="133" w:name="_Toc403725341"/>
      <w:bookmarkStart w:id="134" w:name="_Toc409595068"/>
      <w:bookmarkStart w:id="135" w:name="_Toc440288216"/>
      <w:bookmarkStart w:id="136" w:name="_Toc454439814"/>
      <w:bookmarkStart w:id="137" w:name="_Toc460939609"/>
      <w:bookmarkStart w:id="138" w:name="_Toc474929135"/>
      <w:r w:rsidRPr="001F1E46">
        <w:rPr>
          <w:rFonts w:ascii="Times New Roman" w:eastAsia="Times New Roman" w:hAnsi="Times New Roman" w:cs="Times New Roman"/>
          <w:b/>
          <w:spacing w:val="1"/>
          <w:sz w:val="24"/>
          <w:szCs w:val="24"/>
          <w:lang w:eastAsia="ar-SA"/>
        </w:rPr>
        <w:t>4.1</w:t>
      </w:r>
      <w:r>
        <w:rPr>
          <w:rFonts w:ascii="Times New Roman" w:eastAsia="Times New Roman" w:hAnsi="Times New Roman" w:cs="Times New Roman"/>
          <w:b/>
          <w:spacing w:val="1"/>
          <w:sz w:val="24"/>
          <w:szCs w:val="24"/>
          <w:lang w:eastAsia="ar-SA"/>
        </w:rPr>
        <w:t>5</w:t>
      </w:r>
      <w:r w:rsidRPr="001F1E46">
        <w:rPr>
          <w:rFonts w:ascii="Times New Roman" w:eastAsia="Times New Roman" w:hAnsi="Times New Roman" w:cs="Times New Roman"/>
          <w:b/>
          <w:spacing w:val="1"/>
          <w:sz w:val="24"/>
          <w:szCs w:val="24"/>
          <w:lang w:eastAsia="ar-SA"/>
        </w:rPr>
        <w:t xml:space="preserve">. </w:t>
      </w:r>
      <w:r w:rsidRPr="00910D7F">
        <w:rPr>
          <w:rFonts w:ascii="Times New Roman" w:eastAsia="Times New Roman" w:hAnsi="Times New Roman" w:cs="Times New Roman"/>
          <w:b/>
          <w:bCs/>
          <w:sz w:val="24"/>
          <w:szCs w:val="26"/>
          <w:lang w:eastAsia="ar-SA"/>
        </w:rPr>
        <w:t xml:space="preserve">Переторжка </w:t>
      </w:r>
    </w:p>
    <w:p w:rsidR="00DA5B96" w:rsidRDefault="00DA5B96" w:rsidP="00DA5B96">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sidRPr="00910D7F">
        <w:rPr>
          <w:rFonts w:ascii="Times New Roman" w:eastAsia="Times New Roman" w:hAnsi="Times New Roman" w:cs="Times New Roman"/>
          <w:bCs/>
          <w:sz w:val="24"/>
          <w:szCs w:val="24"/>
          <w:lang w:eastAsia="ar-SA"/>
        </w:rPr>
        <w:t xml:space="preserve">Заказчиком в рамках Документации переторжка </w:t>
      </w:r>
      <w:r w:rsidRPr="00910D7F">
        <w:rPr>
          <w:rFonts w:ascii="Times New Roman" w:eastAsia="Times New Roman" w:hAnsi="Times New Roman" w:cs="Times New Roman"/>
          <w:sz w:val="24"/>
          <w:szCs w:val="24"/>
          <w:lang w:eastAsia="ar-SA"/>
        </w:rPr>
        <w:t>не</w:t>
      </w:r>
      <w:r w:rsidRPr="00910D7F">
        <w:rPr>
          <w:rFonts w:ascii="Times New Roman" w:eastAsia="Times New Roman" w:hAnsi="Times New Roman" w:cs="Times New Roman"/>
          <w:bCs/>
          <w:sz w:val="24"/>
          <w:szCs w:val="24"/>
          <w:lang w:eastAsia="ar-SA"/>
        </w:rPr>
        <w:t xml:space="preserve"> предусмотрена.</w:t>
      </w:r>
    </w:p>
    <w:p w:rsidR="00DA5B96" w:rsidRDefault="00DA5B96" w:rsidP="00DA5B96">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p>
    <w:p w:rsidR="003A2F0D" w:rsidRPr="003A2F0D" w:rsidRDefault="003A2F0D" w:rsidP="003A2F0D">
      <w:pPr>
        <w:suppressAutoHyphens/>
        <w:spacing w:after="0" w:line="240" w:lineRule="auto"/>
        <w:outlineLvl w:val="1"/>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DA5B96">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П</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z w:val="24"/>
          <w:szCs w:val="24"/>
          <w:lang w:eastAsia="ar-SA"/>
        </w:rPr>
        <w:t>авовое</w:t>
      </w:r>
      <w:r w:rsidRPr="003A2F0D">
        <w:rPr>
          <w:rFonts w:ascii="Times New Roman" w:eastAsia="Times New Roman" w:hAnsi="Times New Roman" w:cs="Times New Roman"/>
          <w:b/>
          <w:spacing w:val="-1"/>
          <w:sz w:val="24"/>
          <w:szCs w:val="24"/>
          <w:lang w:eastAsia="ar-SA"/>
        </w:rPr>
        <w:t xml:space="preserve"> </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pacing w:val="-1"/>
          <w:sz w:val="24"/>
          <w:szCs w:val="24"/>
          <w:lang w:eastAsia="ar-SA"/>
        </w:rPr>
        <w:t>ег</w:t>
      </w:r>
      <w:r w:rsidRPr="003A2F0D">
        <w:rPr>
          <w:rFonts w:ascii="Times New Roman" w:eastAsia="Times New Roman" w:hAnsi="Times New Roman" w:cs="Times New Roman"/>
          <w:b/>
          <w:sz w:val="24"/>
          <w:szCs w:val="24"/>
          <w:lang w:eastAsia="ar-SA"/>
        </w:rPr>
        <w:t>ул</w:t>
      </w:r>
      <w:r w:rsidRPr="003A2F0D">
        <w:rPr>
          <w:rFonts w:ascii="Times New Roman" w:eastAsia="Times New Roman" w:hAnsi="Times New Roman" w:cs="Times New Roman"/>
          <w:b/>
          <w:spacing w:val="1"/>
          <w:sz w:val="24"/>
          <w:szCs w:val="24"/>
          <w:lang w:eastAsia="ar-SA"/>
        </w:rPr>
        <w:t>ир</w:t>
      </w:r>
      <w:r w:rsidRPr="003A2F0D">
        <w:rPr>
          <w:rFonts w:ascii="Times New Roman" w:eastAsia="Times New Roman" w:hAnsi="Times New Roman" w:cs="Times New Roman"/>
          <w:b/>
          <w:sz w:val="24"/>
          <w:szCs w:val="24"/>
          <w:lang w:eastAsia="ar-SA"/>
        </w:rPr>
        <w:t>ова</w:t>
      </w:r>
      <w:r w:rsidRPr="003A2F0D">
        <w:rPr>
          <w:rFonts w:ascii="Times New Roman" w:eastAsia="Times New Roman" w:hAnsi="Times New Roman" w:cs="Times New Roman"/>
          <w:b/>
          <w:spacing w:val="1"/>
          <w:sz w:val="24"/>
          <w:szCs w:val="24"/>
          <w:lang w:eastAsia="ar-SA"/>
        </w:rPr>
        <w:t>ни</w:t>
      </w:r>
      <w:r w:rsidRPr="003A2F0D">
        <w:rPr>
          <w:rFonts w:ascii="Times New Roman" w:eastAsia="Times New Roman" w:hAnsi="Times New Roman" w:cs="Times New Roman"/>
          <w:b/>
          <w:sz w:val="24"/>
          <w:szCs w:val="24"/>
          <w:lang w:eastAsia="ar-SA"/>
        </w:rPr>
        <w:t>е</w:t>
      </w:r>
      <w:bookmarkEnd w:id="130"/>
      <w:bookmarkEnd w:id="131"/>
      <w:bookmarkEnd w:id="132"/>
      <w:bookmarkEnd w:id="133"/>
      <w:bookmarkEnd w:id="134"/>
      <w:bookmarkEnd w:id="135"/>
      <w:bookmarkEnd w:id="136"/>
      <w:bookmarkEnd w:id="137"/>
      <w:bookmarkEnd w:id="138"/>
    </w:p>
    <w:p w:rsidR="003A2F0D" w:rsidRPr="003A2F0D" w:rsidRDefault="003A2F0D"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.1.</w:t>
      </w:r>
      <w:r w:rsidRPr="003A2F0D">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w:t>
      </w:r>
      <w:r w:rsidR="00E64DA2" w:rsidRPr="00494547">
        <w:rPr>
          <w:rFonts w:ascii="Times New Roman" w:eastAsia="Times New Roman" w:hAnsi="Times New Roman" w:cs="Times New Roman"/>
          <w:sz w:val="24"/>
          <w:szCs w:val="24"/>
          <w:lang w:eastAsia="ar-SA"/>
        </w:rPr>
        <w:t>АО «МЭС</w:t>
      </w:r>
      <w:r w:rsidRPr="00494547">
        <w:rPr>
          <w:rFonts w:ascii="Times New Roman" w:eastAsia="Times New Roman" w:hAnsi="Times New Roman" w:cs="Times New Roman"/>
          <w:sz w:val="24"/>
          <w:szCs w:val="24"/>
          <w:lang w:eastAsia="ar-SA"/>
        </w:rPr>
        <w:t>» (ИНН</w:t>
      </w:r>
      <w:r w:rsidRPr="003A2F0D">
        <w:rPr>
          <w:rFonts w:ascii="Times New Roman" w:eastAsia="Times New Roman" w:hAnsi="Times New Roman" w:cs="Times New Roman"/>
          <w:sz w:val="24"/>
          <w:szCs w:val="24"/>
          <w:lang w:eastAsia="ar-SA"/>
        </w:rPr>
        <w:t xml:space="preserve"> 5190907139, ОГРН 1095190009111) и </w:t>
      </w:r>
      <w:r w:rsidRPr="003A2F0D">
        <w:rPr>
          <w:rFonts w:ascii="Times New Roman" w:eastAsia="Times New Roman" w:hAnsi="Times New Roman" w:cs="Times New Roman"/>
          <w:sz w:val="24"/>
          <w:szCs w:val="24"/>
          <w:lang w:eastAsia="ar-SA"/>
        </w:rPr>
        <w:lastRenderedPageBreak/>
        <w:t xml:space="preserve">действующим законодательством. </w:t>
      </w:r>
    </w:p>
    <w:p w:rsidR="003A2F0D" w:rsidRPr="003A2F0D" w:rsidRDefault="003A2F0D"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3A2F0D" w:rsidRDefault="003A2F0D"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p>
    <w:p w:rsidR="008C783F" w:rsidRPr="003A2F0D" w:rsidRDefault="008C783F"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p>
    <w:p w:rsidR="003A2F0D" w:rsidRDefault="003A2F0D" w:rsidP="00B30731">
      <w:pPr>
        <w:keepNext/>
        <w:numPr>
          <w:ilvl w:val="0"/>
          <w:numId w:val="32"/>
        </w:numPr>
        <w:suppressAutoHyphens/>
        <w:spacing w:after="120" w:line="240" w:lineRule="auto"/>
        <w:ind w:left="482" w:hanging="482"/>
        <w:jc w:val="center"/>
        <w:outlineLvl w:val="0"/>
        <w:rPr>
          <w:rFonts w:ascii="Times New Roman" w:eastAsia="MS Mincho" w:hAnsi="Times New Roman" w:cs="Times New Roman"/>
          <w:b/>
          <w:iCs/>
          <w:snapToGrid w:val="0"/>
          <w:sz w:val="24"/>
          <w:szCs w:val="24"/>
          <w:lang w:eastAsia="ar-SA"/>
        </w:rPr>
      </w:pPr>
      <w:bookmarkStart w:id="139" w:name="_Toc474929136"/>
      <w:bookmarkStart w:id="140" w:name="_Ref55336310"/>
      <w:bookmarkStart w:id="141" w:name="_Ref93265116"/>
      <w:bookmarkStart w:id="142" w:name="_Ref93264992"/>
      <w:bookmarkStart w:id="143" w:name="_Ref89649494"/>
      <w:bookmarkStart w:id="144" w:name="_Ref34763774"/>
      <w:r w:rsidRPr="003A2F0D">
        <w:rPr>
          <w:rFonts w:ascii="Times New Roman" w:eastAsia="MS Mincho" w:hAnsi="Times New Roman" w:cs="Times New Roman"/>
          <w:b/>
          <w:iCs/>
          <w:snapToGrid w:val="0"/>
          <w:sz w:val="24"/>
          <w:szCs w:val="24"/>
          <w:lang w:val="x-none" w:eastAsia="ar-SA"/>
        </w:rPr>
        <w:t>Т</w:t>
      </w:r>
      <w:r w:rsidRPr="003A2F0D">
        <w:rPr>
          <w:rFonts w:ascii="Times New Roman" w:eastAsia="MS Mincho" w:hAnsi="Times New Roman" w:cs="Times New Roman"/>
          <w:b/>
          <w:iCs/>
          <w:snapToGrid w:val="0"/>
          <w:sz w:val="24"/>
          <w:szCs w:val="24"/>
          <w:lang w:eastAsia="ar-SA"/>
        </w:rPr>
        <w:t>ехническое</w:t>
      </w:r>
      <w:r w:rsidRPr="003A2F0D">
        <w:rPr>
          <w:rFonts w:ascii="Times New Roman" w:eastAsia="MS Mincho" w:hAnsi="Times New Roman" w:cs="Times New Roman"/>
          <w:b/>
          <w:iCs/>
          <w:snapToGrid w:val="0"/>
          <w:sz w:val="24"/>
          <w:szCs w:val="24"/>
          <w:lang w:val="x-none" w:eastAsia="ar-SA"/>
        </w:rPr>
        <w:t xml:space="preserve"> </w:t>
      </w:r>
      <w:r w:rsidRPr="003A2F0D">
        <w:rPr>
          <w:rFonts w:ascii="Times New Roman" w:eastAsia="MS Mincho" w:hAnsi="Times New Roman" w:cs="Times New Roman"/>
          <w:b/>
          <w:iCs/>
          <w:snapToGrid w:val="0"/>
          <w:sz w:val="24"/>
          <w:szCs w:val="24"/>
          <w:lang w:eastAsia="ar-SA"/>
        </w:rPr>
        <w:t>задание</w:t>
      </w:r>
      <w:bookmarkEnd w:id="139"/>
      <w:r w:rsidR="004A6657">
        <w:rPr>
          <w:rFonts w:ascii="Times New Roman" w:eastAsia="MS Mincho" w:hAnsi="Times New Roman" w:cs="Times New Roman"/>
          <w:b/>
          <w:iCs/>
          <w:snapToGrid w:val="0"/>
          <w:sz w:val="24"/>
          <w:szCs w:val="24"/>
          <w:lang w:eastAsia="ar-SA"/>
        </w:rPr>
        <w:t xml:space="preserve"> </w:t>
      </w:r>
    </w:p>
    <w:p w:rsidR="009453A2" w:rsidRPr="007C7B9A" w:rsidRDefault="003A2F0D" w:rsidP="004A6657">
      <w:pPr>
        <w:tabs>
          <w:tab w:val="left" w:pos="6987"/>
        </w:tabs>
        <w:spacing w:after="0" w:line="240" w:lineRule="auto"/>
        <w:jc w:val="both"/>
        <w:rPr>
          <w:rFonts w:ascii="Times New Roman" w:eastAsia="MS Mincho" w:hAnsi="Times New Roman" w:cs="Times New Roman"/>
          <w:bCs/>
          <w:snapToGrid w:val="0"/>
          <w:sz w:val="24"/>
          <w:szCs w:val="24"/>
          <w:lang w:eastAsia="ar-SA"/>
        </w:rPr>
      </w:pPr>
      <w:bookmarkStart w:id="145" w:name="_Toc348353686"/>
      <w:r w:rsidRPr="009453A2">
        <w:rPr>
          <w:rFonts w:ascii="Times New Roman" w:eastAsia="MS Mincho" w:hAnsi="Times New Roman" w:cs="Times New Roman"/>
          <w:b/>
          <w:bCs/>
          <w:snapToGrid w:val="0"/>
          <w:spacing w:val="20"/>
          <w:sz w:val="24"/>
          <w:szCs w:val="24"/>
          <w:lang w:eastAsia="ar-SA"/>
        </w:rPr>
        <w:t>5.1.</w:t>
      </w:r>
      <w:r w:rsidRPr="004A6657">
        <w:rPr>
          <w:rFonts w:ascii="Times New Roman" w:eastAsia="MS Mincho" w:hAnsi="Times New Roman" w:cs="Times New Roman"/>
          <w:bCs/>
          <w:snapToGrid w:val="0"/>
          <w:spacing w:val="20"/>
          <w:sz w:val="24"/>
          <w:szCs w:val="24"/>
          <w:lang w:eastAsia="ar-SA"/>
        </w:rPr>
        <w:t xml:space="preserve"> </w:t>
      </w:r>
      <w:bookmarkEnd w:id="145"/>
      <w:r w:rsidR="00E567CC" w:rsidRPr="007C7B9A">
        <w:rPr>
          <w:rFonts w:ascii="Times New Roman" w:eastAsia="MS Mincho" w:hAnsi="Times New Roman" w:cs="Times New Roman"/>
          <w:b/>
          <w:bCs/>
          <w:snapToGrid w:val="0"/>
          <w:sz w:val="24"/>
          <w:szCs w:val="24"/>
          <w:lang w:eastAsia="ar-SA"/>
        </w:rPr>
        <w:t xml:space="preserve">Технические требования к </w:t>
      </w:r>
      <w:r w:rsidR="00255699" w:rsidRPr="007C7B9A">
        <w:rPr>
          <w:rFonts w:ascii="Times New Roman" w:eastAsia="MS Mincho" w:hAnsi="Times New Roman" w:cs="Times New Roman"/>
          <w:b/>
          <w:bCs/>
          <w:snapToGrid w:val="0"/>
          <w:sz w:val="24"/>
          <w:szCs w:val="24"/>
          <w:lang w:eastAsia="ar-SA"/>
        </w:rPr>
        <w:t>П</w:t>
      </w:r>
      <w:r w:rsidR="00E567CC" w:rsidRPr="007C7B9A">
        <w:rPr>
          <w:rFonts w:ascii="Times New Roman" w:eastAsia="MS Mincho" w:hAnsi="Times New Roman" w:cs="Times New Roman"/>
          <w:b/>
          <w:bCs/>
          <w:snapToGrid w:val="0"/>
          <w:sz w:val="24"/>
          <w:szCs w:val="24"/>
          <w:lang w:eastAsia="ar-SA"/>
        </w:rPr>
        <w:t>родукции:</w:t>
      </w:r>
      <w:r w:rsidR="00E567CC" w:rsidRPr="007C7B9A">
        <w:rPr>
          <w:rFonts w:ascii="Times New Roman" w:eastAsia="MS Mincho" w:hAnsi="Times New Roman" w:cs="Times New Roman"/>
          <w:bCs/>
          <w:snapToGrid w:val="0"/>
          <w:sz w:val="24"/>
          <w:szCs w:val="24"/>
          <w:lang w:eastAsia="ar-SA"/>
        </w:rPr>
        <w:t xml:space="preserve"> </w:t>
      </w:r>
      <w:r w:rsidR="00B4112C" w:rsidRPr="007C7B9A">
        <w:rPr>
          <w:rFonts w:ascii="Times New Roman" w:eastAsia="MS Mincho" w:hAnsi="Times New Roman" w:cs="Times New Roman"/>
          <w:bCs/>
          <w:snapToGrid w:val="0"/>
          <w:sz w:val="24"/>
          <w:szCs w:val="24"/>
          <w:lang w:eastAsia="ar-SA"/>
        </w:rPr>
        <w:t>температура вспышки в открытом тигле не ниже 110</w:t>
      </w:r>
      <w:r w:rsidR="00B4112C" w:rsidRPr="007C7B9A">
        <w:rPr>
          <w:rFonts w:ascii="Times New Roman" w:eastAsia="MS Mincho" w:hAnsi="Times New Roman" w:cs="Times New Roman"/>
          <w:bCs/>
          <w:snapToGrid w:val="0"/>
          <w:sz w:val="24"/>
          <w:szCs w:val="24"/>
          <w:vertAlign w:val="superscript"/>
          <w:lang w:eastAsia="ar-SA"/>
        </w:rPr>
        <w:t>0</w:t>
      </w:r>
      <w:r w:rsidR="00B4112C" w:rsidRPr="007C7B9A">
        <w:rPr>
          <w:rFonts w:ascii="Times New Roman" w:eastAsia="MS Mincho" w:hAnsi="Times New Roman" w:cs="Times New Roman"/>
          <w:bCs/>
          <w:snapToGrid w:val="0"/>
          <w:sz w:val="24"/>
          <w:szCs w:val="24"/>
          <w:lang w:eastAsia="ar-SA"/>
        </w:rPr>
        <w:t>С, массовая доля серы не более 3,5 %, вязкость условная при 100</w:t>
      </w:r>
      <w:r w:rsidR="00B4112C" w:rsidRPr="007C7B9A">
        <w:rPr>
          <w:rFonts w:ascii="Times New Roman" w:eastAsia="MS Mincho" w:hAnsi="Times New Roman" w:cs="Times New Roman"/>
          <w:bCs/>
          <w:snapToGrid w:val="0"/>
          <w:sz w:val="24"/>
          <w:szCs w:val="24"/>
          <w:vertAlign w:val="superscript"/>
          <w:lang w:eastAsia="ar-SA"/>
        </w:rPr>
        <w:t>0</w:t>
      </w:r>
      <w:r w:rsidR="00B4112C" w:rsidRPr="007C7B9A">
        <w:rPr>
          <w:rFonts w:ascii="Times New Roman" w:eastAsia="MS Mincho" w:hAnsi="Times New Roman" w:cs="Times New Roman"/>
          <w:bCs/>
          <w:snapToGrid w:val="0"/>
          <w:sz w:val="24"/>
          <w:szCs w:val="24"/>
          <w:lang w:eastAsia="ar-SA"/>
        </w:rPr>
        <w:t>С, градусы ВУ, не более 6,8, температура застывания, не выше 25</w:t>
      </w:r>
      <w:r w:rsidR="00B4112C" w:rsidRPr="007C7B9A">
        <w:rPr>
          <w:rFonts w:ascii="Times New Roman" w:eastAsia="MS Mincho" w:hAnsi="Times New Roman" w:cs="Times New Roman"/>
          <w:bCs/>
          <w:snapToGrid w:val="0"/>
          <w:sz w:val="24"/>
          <w:szCs w:val="24"/>
          <w:vertAlign w:val="superscript"/>
          <w:lang w:eastAsia="ar-SA"/>
        </w:rPr>
        <w:t>0</w:t>
      </w:r>
      <w:r w:rsidR="00B4112C" w:rsidRPr="007C7B9A">
        <w:rPr>
          <w:rFonts w:ascii="Times New Roman" w:eastAsia="MS Mincho" w:hAnsi="Times New Roman" w:cs="Times New Roman"/>
          <w:bCs/>
          <w:snapToGrid w:val="0"/>
          <w:sz w:val="24"/>
          <w:szCs w:val="24"/>
          <w:lang w:eastAsia="ar-SA"/>
        </w:rPr>
        <w:t>С, массовая доля воды, не более 1%, зольность, не более 0,14%, массовая доля мех.примесей, не более 1,0%.</w:t>
      </w:r>
    </w:p>
    <w:p w:rsidR="00386A2E" w:rsidRPr="007C7B9A" w:rsidRDefault="004A6657" w:rsidP="00D3777A">
      <w:pPr>
        <w:tabs>
          <w:tab w:val="left" w:pos="0"/>
        </w:tabs>
        <w:spacing w:after="0" w:line="240" w:lineRule="auto"/>
        <w:jc w:val="both"/>
        <w:rPr>
          <w:rFonts w:ascii="Times New Roman" w:eastAsia="Times New Roman" w:hAnsi="Times New Roman" w:cs="Times New Roman"/>
          <w:sz w:val="24"/>
          <w:szCs w:val="24"/>
          <w:lang w:eastAsia="ru-RU"/>
        </w:rPr>
      </w:pPr>
      <w:r w:rsidRPr="007C7B9A">
        <w:rPr>
          <w:rFonts w:ascii="Times New Roman" w:eastAsia="Times New Roman" w:hAnsi="Times New Roman" w:cs="Times New Roman"/>
          <w:b/>
          <w:sz w:val="24"/>
          <w:szCs w:val="24"/>
          <w:lang w:eastAsia="ru-RU"/>
        </w:rPr>
        <w:t>5.2.</w:t>
      </w:r>
      <w:r w:rsidR="00D3777A">
        <w:rPr>
          <w:rFonts w:ascii="Times New Roman" w:eastAsia="Times New Roman" w:hAnsi="Times New Roman" w:cs="Times New Roman"/>
          <w:sz w:val="24"/>
          <w:szCs w:val="24"/>
          <w:lang w:eastAsia="ru-RU"/>
        </w:rPr>
        <w:t> </w:t>
      </w:r>
      <w:r w:rsidR="00DF43E8" w:rsidRPr="007C7B9A">
        <w:rPr>
          <w:rFonts w:ascii="Times New Roman" w:eastAsia="Times New Roman" w:hAnsi="Times New Roman" w:cs="Times New Roman"/>
          <w:b/>
          <w:sz w:val="24"/>
          <w:szCs w:val="24"/>
          <w:lang w:eastAsia="ru-RU"/>
        </w:rPr>
        <w:t xml:space="preserve">Требования к </w:t>
      </w:r>
      <w:r w:rsidR="00386A2E" w:rsidRPr="007C7B9A">
        <w:rPr>
          <w:rFonts w:ascii="Times New Roman" w:eastAsia="Times New Roman" w:hAnsi="Times New Roman" w:cs="Times New Roman"/>
          <w:b/>
          <w:sz w:val="24"/>
          <w:szCs w:val="24"/>
          <w:lang w:eastAsia="ru-RU"/>
        </w:rPr>
        <w:t xml:space="preserve">безопасности, </w:t>
      </w:r>
      <w:r w:rsidR="00DF43E8" w:rsidRPr="007C7B9A">
        <w:rPr>
          <w:rFonts w:ascii="Times New Roman" w:eastAsia="Times New Roman" w:hAnsi="Times New Roman" w:cs="Times New Roman"/>
          <w:b/>
          <w:sz w:val="24"/>
          <w:szCs w:val="24"/>
          <w:lang w:eastAsia="ru-RU"/>
        </w:rPr>
        <w:t>качеству</w:t>
      </w:r>
      <w:r w:rsidR="009453A2" w:rsidRPr="007C7B9A">
        <w:rPr>
          <w:rFonts w:ascii="Times New Roman" w:eastAsia="Times New Roman" w:hAnsi="Times New Roman" w:cs="Times New Roman"/>
          <w:b/>
          <w:sz w:val="24"/>
          <w:szCs w:val="24"/>
          <w:lang w:eastAsia="ru-RU"/>
        </w:rPr>
        <w:t>,</w:t>
      </w:r>
      <w:r w:rsidR="009453A2" w:rsidRPr="007C7B9A">
        <w:rPr>
          <w:rFonts w:ascii="Times New Roman" w:eastAsia="Times New Roman" w:hAnsi="Times New Roman" w:cs="Times New Roman"/>
          <w:sz w:val="24"/>
          <w:szCs w:val="24"/>
          <w:lang w:eastAsia="ru-RU"/>
        </w:rPr>
        <w:t xml:space="preserve"> </w:t>
      </w:r>
      <w:r w:rsidR="009453A2" w:rsidRPr="007C7B9A">
        <w:rPr>
          <w:rFonts w:ascii="Times New Roman" w:eastAsia="Times New Roman" w:hAnsi="Times New Roman" w:cs="Times New Roman"/>
          <w:b/>
          <w:sz w:val="24"/>
          <w:szCs w:val="24"/>
          <w:lang w:eastAsia="ru-RU"/>
        </w:rPr>
        <w:t>техническим, функциональным характеристикам и эксплуатационным характеристикам (потр</w:t>
      </w:r>
      <w:r w:rsidR="00386A2E" w:rsidRPr="007C7B9A">
        <w:rPr>
          <w:rFonts w:ascii="Times New Roman" w:eastAsia="Times New Roman" w:hAnsi="Times New Roman" w:cs="Times New Roman"/>
          <w:b/>
          <w:sz w:val="24"/>
          <w:szCs w:val="24"/>
          <w:lang w:eastAsia="ru-RU"/>
        </w:rPr>
        <w:t>ебительским свойствам)</w:t>
      </w:r>
      <w:r w:rsidR="00DF43E8" w:rsidRPr="007C7B9A">
        <w:rPr>
          <w:rFonts w:ascii="Times New Roman" w:eastAsia="Times New Roman" w:hAnsi="Times New Roman" w:cs="Times New Roman"/>
          <w:b/>
          <w:sz w:val="24"/>
          <w:szCs w:val="24"/>
          <w:lang w:eastAsia="ru-RU"/>
        </w:rPr>
        <w:t>:</w:t>
      </w:r>
      <w:r w:rsidR="00DF43E8" w:rsidRPr="007C7B9A">
        <w:rPr>
          <w:rFonts w:ascii="Times New Roman" w:eastAsia="Times New Roman" w:hAnsi="Times New Roman" w:cs="Times New Roman"/>
          <w:sz w:val="24"/>
          <w:szCs w:val="24"/>
          <w:lang w:eastAsia="ru-RU"/>
        </w:rPr>
        <w:t xml:space="preserve"> </w:t>
      </w:r>
    </w:p>
    <w:p w:rsidR="00C73B3F" w:rsidRPr="007C7B9A" w:rsidRDefault="00DF43E8" w:rsidP="00D909D4">
      <w:pPr>
        <w:spacing w:after="0" w:line="240" w:lineRule="auto"/>
        <w:jc w:val="both"/>
      </w:pPr>
      <w:r w:rsidRPr="007C7B9A">
        <w:rPr>
          <w:rFonts w:ascii="Times New Roman" w:eastAsia="Times New Roman" w:hAnsi="Times New Roman" w:cs="Times New Roman"/>
          <w:sz w:val="24"/>
          <w:szCs w:val="24"/>
          <w:lang w:eastAsia="ru-RU"/>
        </w:rPr>
        <w:t>Поставляемая Продукция должна соответствовать действующему ГОСТ</w:t>
      </w:r>
      <w:r w:rsidR="00386A2E" w:rsidRPr="007C7B9A">
        <w:rPr>
          <w:rFonts w:ascii="Times New Roman" w:eastAsia="Times New Roman" w:hAnsi="Times New Roman" w:cs="Times New Roman"/>
          <w:sz w:val="24"/>
          <w:szCs w:val="24"/>
          <w:lang w:eastAsia="ru-RU"/>
        </w:rPr>
        <w:t> </w:t>
      </w:r>
      <w:r w:rsidRPr="007C7B9A">
        <w:rPr>
          <w:rFonts w:ascii="Times New Roman" w:eastAsia="Times New Roman" w:hAnsi="Times New Roman" w:cs="Times New Roman"/>
          <w:sz w:val="24"/>
          <w:szCs w:val="24"/>
          <w:lang w:eastAsia="ru-RU"/>
        </w:rPr>
        <w:t>10585-2013 «Топливо нефтяное. Мазут. Технические условия», что удостоверяется паспортом качества завода-изготовителя. Паспорт качества на каждую партию Продукции передается Поставщиком Покупателю вместе с Продукцией</w:t>
      </w:r>
      <w:r w:rsidR="00C252AB" w:rsidRPr="007C7B9A">
        <w:rPr>
          <w:rFonts w:ascii="Times New Roman" w:eastAsia="Times New Roman" w:hAnsi="Times New Roman" w:cs="Times New Roman"/>
          <w:sz w:val="24"/>
          <w:szCs w:val="24"/>
          <w:lang w:eastAsia="ru-RU"/>
        </w:rPr>
        <w:t>.</w:t>
      </w:r>
      <w:r w:rsidR="00BE1C8C" w:rsidRPr="007C7B9A">
        <w:t xml:space="preserve"> </w:t>
      </w:r>
      <w:r w:rsidR="00B4112C" w:rsidRPr="007C7B9A">
        <w:rPr>
          <w:rFonts w:ascii="Times New Roman" w:eastAsia="Times New Roman" w:hAnsi="Times New Roman" w:cs="Times New Roman"/>
          <w:sz w:val="24"/>
          <w:szCs w:val="24"/>
          <w:lang w:eastAsia="ru-RU"/>
        </w:rPr>
        <w:tab/>
      </w:r>
    </w:p>
    <w:p w:rsidR="00DD5726" w:rsidRPr="007B5337" w:rsidRDefault="007927D3" w:rsidP="00D909D4">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C7B9A">
        <w:rPr>
          <w:rFonts w:ascii="Times New Roman" w:eastAsia="Times New Roman" w:hAnsi="Times New Roman" w:cs="Times New Roman"/>
          <w:b/>
          <w:sz w:val="24"/>
          <w:szCs w:val="24"/>
          <w:lang w:eastAsia="ru-RU"/>
        </w:rPr>
        <w:t>5.3. Срок поставки</w:t>
      </w:r>
      <w:r w:rsidR="007B5337">
        <w:rPr>
          <w:rFonts w:ascii="Times New Roman" w:eastAsia="Times New Roman" w:hAnsi="Times New Roman" w:cs="Times New Roman"/>
          <w:b/>
          <w:sz w:val="24"/>
          <w:szCs w:val="24"/>
          <w:lang w:eastAsia="ru-RU"/>
        </w:rPr>
        <w:t xml:space="preserve"> </w:t>
      </w:r>
      <w:r w:rsidR="00663584" w:rsidRPr="00663584">
        <w:rPr>
          <w:rFonts w:ascii="Times New Roman" w:eastAsia="Times New Roman" w:hAnsi="Times New Roman" w:cs="Times New Roman"/>
          <w:sz w:val="24"/>
          <w:szCs w:val="24"/>
          <w:lang w:eastAsia="ru-RU"/>
        </w:rPr>
        <w:t>с 10.05.2018г. по 01.06.2018г</w:t>
      </w:r>
      <w:r w:rsidR="00663584">
        <w:rPr>
          <w:rFonts w:ascii="Times New Roman" w:eastAsia="Times New Roman" w:hAnsi="Times New Roman" w:cs="Times New Roman"/>
          <w:sz w:val="24"/>
          <w:szCs w:val="24"/>
          <w:lang w:eastAsia="ru-RU"/>
        </w:rPr>
        <w:t>.</w:t>
      </w:r>
      <w:r w:rsidR="00663584" w:rsidRPr="00663584">
        <w:rPr>
          <w:rFonts w:ascii="Times New Roman" w:eastAsia="Times New Roman" w:hAnsi="Times New Roman" w:cs="Times New Roman"/>
          <w:sz w:val="24"/>
          <w:szCs w:val="24"/>
          <w:lang w:eastAsia="ru-RU"/>
        </w:rPr>
        <w:t xml:space="preserve"> </w:t>
      </w:r>
      <w:r w:rsidR="005371E0" w:rsidRPr="005371E0">
        <w:rPr>
          <w:rFonts w:ascii="Times New Roman" w:eastAsia="Times New Roman" w:hAnsi="Times New Roman" w:cs="Times New Roman"/>
          <w:sz w:val="24"/>
          <w:szCs w:val="24"/>
          <w:lang w:eastAsia="ru-RU"/>
        </w:rPr>
        <w:t>включительно.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w:t>
      </w:r>
      <w:r w:rsidR="006978F8" w:rsidRPr="006978F8">
        <w:rPr>
          <w:rFonts w:ascii="Times New Roman" w:eastAsia="Times New Roman" w:hAnsi="Times New Roman" w:cs="Times New Roman"/>
          <w:sz w:val="24"/>
          <w:szCs w:val="24"/>
          <w:lang w:eastAsia="ru-RU"/>
        </w:rPr>
        <w:t>.</w:t>
      </w:r>
    </w:p>
    <w:p w:rsidR="00255699" w:rsidRPr="00B35C85" w:rsidRDefault="009453A2" w:rsidP="00D909D4">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A216A">
        <w:rPr>
          <w:rFonts w:ascii="Times New Roman" w:eastAsia="Times New Roman" w:hAnsi="Times New Roman" w:cs="Times New Roman"/>
          <w:b/>
          <w:sz w:val="24"/>
          <w:szCs w:val="24"/>
          <w:lang w:eastAsia="ru-RU"/>
        </w:rPr>
        <w:t>5.</w:t>
      </w:r>
      <w:r w:rsidR="00FA216A" w:rsidRPr="00FA216A">
        <w:rPr>
          <w:rFonts w:ascii="Times New Roman" w:eastAsia="Times New Roman" w:hAnsi="Times New Roman" w:cs="Times New Roman"/>
          <w:b/>
          <w:sz w:val="24"/>
          <w:szCs w:val="24"/>
          <w:lang w:eastAsia="ru-RU"/>
        </w:rPr>
        <w:t>4</w:t>
      </w:r>
      <w:r w:rsidRPr="007C7B9A">
        <w:rPr>
          <w:rFonts w:ascii="Times New Roman" w:eastAsia="Times New Roman" w:hAnsi="Times New Roman" w:cs="Times New Roman"/>
          <w:sz w:val="24"/>
          <w:szCs w:val="24"/>
          <w:lang w:eastAsia="ru-RU"/>
        </w:rPr>
        <w:t>.</w:t>
      </w:r>
      <w:r w:rsidR="00B35C85" w:rsidRPr="00B35C85">
        <w:rPr>
          <w:rFonts w:ascii="Times New Roman" w:hAnsi="Times New Roman" w:cs="Times New Roman"/>
          <w:sz w:val="24"/>
          <w:szCs w:val="24"/>
        </w:rPr>
        <w:t xml:space="preserve"> Поставка Продукции производится в таре, соответствующей конкретному виду Продукции, по установленным нормам транспортировки данной Продукции.</w:t>
      </w:r>
      <w:r w:rsidRPr="00B35C85">
        <w:rPr>
          <w:rFonts w:ascii="Times New Roman" w:eastAsia="Times New Roman" w:hAnsi="Times New Roman" w:cs="Times New Roman"/>
          <w:sz w:val="24"/>
          <w:szCs w:val="24"/>
          <w:lang w:eastAsia="ru-RU"/>
        </w:rPr>
        <w:tab/>
      </w:r>
    </w:p>
    <w:p w:rsidR="00255699" w:rsidRDefault="00B35C85" w:rsidP="00D909D4">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FA216A">
        <w:rPr>
          <w:rFonts w:ascii="Times New Roman" w:hAnsi="Times New Roman" w:cs="Times New Roman"/>
          <w:b/>
          <w:sz w:val="24"/>
          <w:szCs w:val="24"/>
        </w:rPr>
        <w:t>5.</w:t>
      </w:r>
      <w:r w:rsidR="00FA216A" w:rsidRPr="00FA216A">
        <w:rPr>
          <w:rFonts w:ascii="Times New Roman" w:hAnsi="Times New Roman" w:cs="Times New Roman"/>
          <w:b/>
          <w:sz w:val="24"/>
          <w:szCs w:val="24"/>
        </w:rPr>
        <w:t>5</w:t>
      </w:r>
      <w:r w:rsidRPr="00FA216A">
        <w:rPr>
          <w:rFonts w:ascii="Times New Roman" w:hAnsi="Times New Roman" w:cs="Times New Roman"/>
          <w:b/>
          <w:sz w:val="24"/>
          <w:szCs w:val="24"/>
        </w:rPr>
        <w:t>.</w:t>
      </w:r>
      <w:r w:rsidRPr="00B35C85">
        <w:rPr>
          <w:rFonts w:ascii="Times New Roman" w:hAnsi="Times New Roman" w:cs="Times New Roman"/>
          <w:sz w:val="24"/>
          <w:szCs w:val="24"/>
        </w:rPr>
        <w:t xml:space="preserve"> </w:t>
      </w:r>
      <w:r w:rsidRPr="007C7B9A">
        <w:rPr>
          <w:rFonts w:ascii="Times New Roman" w:eastAsia="Times New Roman" w:hAnsi="Times New Roman" w:cs="Times New Roman"/>
          <w:b/>
          <w:sz w:val="24"/>
          <w:szCs w:val="24"/>
          <w:lang w:eastAsia="ru-RU"/>
        </w:rPr>
        <w:t>ВНИМАНИЕ!</w:t>
      </w:r>
      <w:r w:rsidRPr="007C7B9A">
        <w:rPr>
          <w:rFonts w:ascii="Times New Roman" w:eastAsia="Times New Roman" w:hAnsi="Times New Roman" w:cs="Times New Roman"/>
          <w:sz w:val="24"/>
          <w:szCs w:val="24"/>
          <w:lang w:eastAsia="ru-RU"/>
        </w:rPr>
        <w:t xml:space="preserve"> На станцию Мурманск, Оленегорск, отгрузки производить ТОЛЬКО В 4-Х </w:t>
      </w:r>
      <w:r w:rsidRPr="00B35C85">
        <w:rPr>
          <w:rFonts w:ascii="Times New Roman" w:eastAsia="Times New Roman" w:hAnsi="Times New Roman" w:cs="Times New Roman"/>
          <w:sz w:val="24"/>
          <w:szCs w:val="24"/>
          <w:lang w:eastAsia="ru-RU"/>
        </w:rPr>
        <w:t>ОСНЫХ ЦИСТЕРНАХ!!!</w:t>
      </w:r>
    </w:p>
    <w:p w:rsidR="00162E88" w:rsidRDefault="00162E88" w:rsidP="00D909D4">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DC7E1D" w:rsidRDefault="00DC7E1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DC7E1D" w:rsidRDefault="00DC7E1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DC7E1D" w:rsidRDefault="00DC7E1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FC089E" w:rsidRDefault="00FC089E"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FC089E" w:rsidRDefault="00FC089E"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FC089E" w:rsidRDefault="00FC089E"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FC089E" w:rsidRDefault="00FC089E"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FC089E" w:rsidRDefault="00FC089E"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FC089E" w:rsidRDefault="00FC089E"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FC089E" w:rsidRDefault="00FC089E"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FC089E" w:rsidRDefault="00FC089E"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FC089E" w:rsidRDefault="00FC089E"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FC089E" w:rsidRDefault="00FC089E"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FC089E" w:rsidRDefault="00FC089E"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162E88" w:rsidRDefault="00162E88"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52782D" w:rsidRDefault="0052782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52782D" w:rsidRDefault="0052782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3A2F0D" w:rsidRPr="00386A2E" w:rsidRDefault="006978F8" w:rsidP="006978F8">
      <w:pPr>
        <w:keepNext/>
        <w:suppressAutoHyphens/>
        <w:spacing w:after="0" w:line="240" w:lineRule="auto"/>
        <w:ind w:left="4248" w:right="-2"/>
        <w:outlineLvl w:val="0"/>
        <w:rPr>
          <w:rFonts w:ascii="Times New Roman" w:eastAsia="Times New Roman" w:hAnsi="Times New Roman" w:cs="Times New Roman"/>
          <w:sz w:val="24"/>
          <w:szCs w:val="24"/>
          <w:lang w:eastAsia="ar-SA"/>
        </w:rPr>
      </w:pPr>
      <w:bookmarkStart w:id="146" w:name="_Toc474929137"/>
      <w:r>
        <w:rPr>
          <w:rFonts w:ascii="Times New Roman" w:eastAsia="Times New Roman" w:hAnsi="Times New Roman" w:cs="Times New Roman"/>
          <w:b/>
          <w:sz w:val="24"/>
          <w:szCs w:val="24"/>
          <w:lang w:eastAsia="ar-SA"/>
        </w:rPr>
        <w:lastRenderedPageBreak/>
        <w:t xml:space="preserve">        </w:t>
      </w:r>
      <w:r w:rsidR="003A2F0D" w:rsidRPr="003A2F0D">
        <w:rPr>
          <w:rFonts w:ascii="Times New Roman" w:eastAsia="Times New Roman" w:hAnsi="Times New Roman" w:cs="Times New Roman"/>
          <w:b/>
          <w:sz w:val="24"/>
          <w:szCs w:val="24"/>
          <w:lang w:val="x-none" w:eastAsia="ar-SA"/>
        </w:rPr>
        <w:t xml:space="preserve">Приложение № 1 </w:t>
      </w:r>
      <w:r w:rsidR="00386A2E" w:rsidRPr="00386A2E">
        <w:rPr>
          <w:rFonts w:ascii="Times New Roman" w:eastAsia="Times New Roman" w:hAnsi="Times New Roman" w:cs="Times New Roman"/>
          <w:sz w:val="24"/>
          <w:szCs w:val="24"/>
          <w:lang w:val="x-none" w:eastAsia="ar-SA"/>
        </w:rPr>
        <w:t>к Документации о проведении</w:t>
      </w:r>
      <w:bookmarkEnd w:id="146"/>
    </w:p>
    <w:tbl>
      <w:tblPr>
        <w:tblW w:w="8897" w:type="dxa"/>
        <w:tblInd w:w="1134" w:type="dxa"/>
        <w:tblLook w:val="04A0" w:firstRow="1" w:lastRow="0" w:firstColumn="1" w:lastColumn="0" w:noHBand="0" w:noVBand="1"/>
      </w:tblPr>
      <w:tblGrid>
        <w:gridCol w:w="3652"/>
        <w:gridCol w:w="5245"/>
      </w:tblGrid>
      <w:tr w:rsidR="003A2F0D" w:rsidRPr="00386A2E" w:rsidTr="00386A2E">
        <w:tc>
          <w:tcPr>
            <w:tcW w:w="3652" w:type="dxa"/>
            <w:shd w:val="clear" w:color="auto" w:fill="auto"/>
          </w:tcPr>
          <w:p w:rsidR="00386A2E" w:rsidRPr="00386A2E" w:rsidRDefault="00386A2E" w:rsidP="00386A2E">
            <w:pPr>
              <w:keepNext/>
              <w:suppressAutoHyphens/>
              <w:spacing w:after="0" w:line="240" w:lineRule="auto"/>
              <w:jc w:val="both"/>
              <w:outlineLvl w:val="0"/>
              <w:rPr>
                <w:rFonts w:ascii="Times New Roman" w:eastAsia="Times New Roman" w:hAnsi="Times New Roman" w:cs="Times New Roman"/>
                <w:sz w:val="24"/>
                <w:szCs w:val="24"/>
                <w:lang w:eastAsia="ar-SA"/>
              </w:rPr>
            </w:pPr>
            <w:bookmarkStart w:id="147" w:name="_Приложение_№_1_1"/>
            <w:bookmarkEnd w:id="147"/>
          </w:p>
        </w:tc>
        <w:tc>
          <w:tcPr>
            <w:tcW w:w="5245" w:type="dxa"/>
            <w:shd w:val="clear" w:color="auto" w:fill="auto"/>
          </w:tcPr>
          <w:p w:rsidR="003A2F0D" w:rsidRPr="00386A2E" w:rsidRDefault="003A2F0D" w:rsidP="003A2F0D">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w:t>
            </w:r>
            <w:r w:rsidR="00014B71" w:rsidRPr="00386A2E">
              <w:rPr>
                <w:rFonts w:ascii="Times New Roman" w:eastAsia="Calibri" w:hAnsi="Times New Roman" w:cs="Times New Roman"/>
                <w:sz w:val="24"/>
                <w:szCs w:val="24"/>
              </w:rPr>
              <w:t>ОСТ 10585-2013 или нефтепродукт</w:t>
            </w:r>
            <w:r w:rsidR="00B114D1" w:rsidRPr="00386A2E">
              <w:rPr>
                <w:rFonts w:ascii="Times New Roman" w:eastAsia="Calibri" w:hAnsi="Times New Roman" w:cs="Times New Roman"/>
                <w:sz w:val="24"/>
                <w:szCs w:val="24"/>
              </w:rPr>
              <w:t xml:space="preserve">ов </w:t>
            </w:r>
            <w:r w:rsidRPr="00386A2E">
              <w:rPr>
                <w:rFonts w:ascii="Times New Roman" w:eastAsia="Calibri" w:hAnsi="Times New Roman" w:cs="Times New Roman"/>
                <w:sz w:val="24"/>
                <w:szCs w:val="24"/>
              </w:rPr>
              <w:t xml:space="preserve">аналогичного или </w:t>
            </w:r>
            <w:r w:rsidR="000075D0" w:rsidRPr="00386A2E">
              <w:rPr>
                <w:rFonts w:ascii="Times New Roman" w:eastAsia="Calibri" w:hAnsi="Times New Roman" w:cs="Times New Roman"/>
                <w:sz w:val="24"/>
                <w:szCs w:val="24"/>
              </w:rPr>
              <w:t>л</w:t>
            </w:r>
            <w:r w:rsidRPr="00386A2E">
              <w:rPr>
                <w:rFonts w:ascii="Times New Roman" w:eastAsia="Calibri" w:hAnsi="Times New Roman" w:cs="Times New Roman"/>
                <w:sz w:val="24"/>
                <w:szCs w:val="24"/>
              </w:rPr>
              <w:t xml:space="preserve">учшего качества </w:t>
            </w:r>
          </w:p>
          <w:p w:rsidR="003A2F0D" w:rsidRPr="00386A2E"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DA5B96">
      <w:pPr>
        <w:tabs>
          <w:tab w:val="left" w:pos="1494"/>
        </w:tabs>
        <w:suppressAutoHyphens/>
        <w:spacing w:after="0" w:line="240" w:lineRule="auto"/>
        <w:jc w:val="center"/>
        <w:rPr>
          <w:rFonts w:ascii="Times New Roman" w:eastAsia="Times New Roman" w:hAnsi="Times New Roman" w:cs="Times New Roman"/>
          <w:b/>
          <w:spacing w:val="36"/>
          <w:sz w:val="24"/>
          <w:szCs w:val="20"/>
          <w:lang w:eastAsia="ar-SA"/>
        </w:rPr>
      </w:pPr>
      <w:r w:rsidRPr="003A2F0D">
        <w:rPr>
          <w:rFonts w:ascii="Times New Roman" w:eastAsia="Times New Roman" w:hAnsi="Times New Roman" w:cs="Times New Roman"/>
          <w:sz w:val="24"/>
          <w:szCs w:val="24"/>
          <w:lang w:eastAsia="ar-SA"/>
        </w:rPr>
        <w:t>Форма письма о подаче оферты</w:t>
      </w:r>
    </w:p>
    <w:p w:rsidR="003A2F0D" w:rsidRPr="003A2F0D" w:rsidRDefault="003A2F0D" w:rsidP="00DA5B96">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 года</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№________________________</w:t>
      </w:r>
    </w:p>
    <w:p w:rsidR="003A2F0D" w:rsidRPr="003A2F0D" w:rsidRDefault="003A2F0D" w:rsidP="003A2F0D">
      <w:pPr>
        <w:suppressAutoHyphens/>
        <w:spacing w:after="0" w:line="240" w:lineRule="auto"/>
        <w:ind w:right="5243" w:firstLine="567"/>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0"/>
          <w:lang w:eastAsia="ar-SA"/>
        </w:rPr>
      </w:pPr>
    </w:p>
    <w:p w:rsidR="00966542" w:rsidRPr="00966542" w:rsidRDefault="00966542" w:rsidP="00966542">
      <w:pPr>
        <w:tabs>
          <w:tab w:val="left" w:pos="851"/>
        </w:tabs>
        <w:suppressAutoHyphens/>
        <w:spacing w:after="0" w:line="240" w:lineRule="auto"/>
        <w:jc w:val="center"/>
        <w:rPr>
          <w:rFonts w:ascii="Times New Roman" w:eastAsia="Times New Roman" w:hAnsi="Times New Roman" w:cs="Times New Roman"/>
          <w:sz w:val="24"/>
          <w:szCs w:val="24"/>
          <w:lang w:eastAsia="ar-SA"/>
        </w:rPr>
      </w:pPr>
      <w:r w:rsidRPr="00966542">
        <w:rPr>
          <w:rFonts w:ascii="Times New Roman" w:eastAsia="Times New Roman" w:hAnsi="Times New Roman" w:cs="Times New Roman"/>
          <w:b/>
          <w:sz w:val="24"/>
          <w:szCs w:val="24"/>
          <w:lang w:eastAsia="ar-SA"/>
        </w:rPr>
        <w:t>Письмо о подаче оферты</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p>
    <w:p w:rsidR="003A2F0D" w:rsidRPr="003A2F0D" w:rsidRDefault="003A2F0D" w:rsidP="00EF232F">
      <w:pPr>
        <w:suppressAutoHyphens/>
        <w:spacing w:after="0" w:line="240" w:lineRule="auto"/>
        <w:ind w:firstLine="708"/>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Изучив </w:t>
      </w:r>
      <w:r w:rsidR="0001367B"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00DA5B96" w:rsidRPr="00DA5B96">
        <w:rPr>
          <w:rFonts w:ascii="Times New Roman" w:eastAsia="Times New Roman" w:hAnsi="Times New Roman" w:cs="Times New Roman"/>
          <w:sz w:val="24"/>
          <w:szCs w:val="24"/>
          <w:lang w:eastAsia="ar-SA"/>
        </w:rPr>
        <w:t>размещенное</w:t>
      </w:r>
      <w:r w:rsidR="006B32A6" w:rsidRPr="00C669C0">
        <w:rPr>
          <w:rFonts w:ascii="Times New Roman" w:eastAsia="Times New Roman" w:hAnsi="Times New Roman" w:cs="Times New Roman"/>
          <w:sz w:val="24"/>
          <w:szCs w:val="24"/>
          <w:lang w:eastAsia="ar-SA"/>
        </w:rPr>
        <w:t xml:space="preserve"> </w:t>
      </w:r>
      <w:r w:rsidR="006B32A6" w:rsidRPr="00224C5C">
        <w:rPr>
          <w:rFonts w:ascii="Times New Roman" w:eastAsia="Times New Roman" w:hAnsi="Times New Roman" w:cs="Times New Roman"/>
          <w:sz w:val="24"/>
          <w:szCs w:val="24"/>
          <w:lang w:eastAsia="ar-SA"/>
        </w:rPr>
        <w:t>в единой информационной системе</w:t>
      </w:r>
      <w:r w:rsidR="006B32A6" w:rsidRPr="00C669C0">
        <w:rPr>
          <w:rFonts w:ascii="Times New Roman" w:eastAsia="Times New Roman" w:hAnsi="Times New Roman" w:cs="Times New Roman"/>
          <w:sz w:val="24"/>
          <w:szCs w:val="24"/>
          <w:lang w:eastAsia="ar-SA"/>
        </w:rPr>
        <w:t xml:space="preserve"> </w:t>
      </w:r>
      <w:r w:rsidR="006B32A6" w:rsidRPr="007B7E86">
        <w:rPr>
          <w:rFonts w:ascii="Times New Roman" w:eastAsia="Times New Roman" w:hAnsi="Times New Roman" w:cs="Times New Roman"/>
          <w:sz w:val="24"/>
          <w:szCs w:val="24"/>
          <w:lang w:eastAsia="ar-SA"/>
        </w:rPr>
        <w:t xml:space="preserve">в сфере закупок товаров, работ, услуг </w:t>
      </w:r>
      <w:r w:rsidR="009A77DB" w:rsidRPr="009A77DB">
        <w:rPr>
          <w:rFonts w:ascii="Times New Roman" w:eastAsia="Times New Roman" w:hAnsi="Times New Roman" w:cs="Times New Roman"/>
          <w:sz w:val="24"/>
          <w:szCs w:val="24"/>
          <w:lang w:eastAsia="ar-SA"/>
        </w:rPr>
        <w:t>(</w:t>
      </w:r>
      <w:hyperlink r:id="rId13" w:history="1">
        <w:r w:rsidR="009A77DB" w:rsidRPr="009A77DB">
          <w:rPr>
            <w:rFonts w:ascii="Times New Roman" w:eastAsia="Times New Roman" w:hAnsi="Times New Roman" w:cs="Times New Roman"/>
            <w:color w:val="0000FF"/>
            <w:sz w:val="24"/>
            <w:szCs w:val="24"/>
            <w:u w:val="single"/>
            <w:lang w:val="en-US" w:eastAsia="ar-SA"/>
          </w:rPr>
          <w:t>www</w:t>
        </w:r>
        <w:r w:rsidR="009A77DB" w:rsidRPr="009A77DB">
          <w:rPr>
            <w:rFonts w:ascii="Times New Roman" w:eastAsia="Times New Roman" w:hAnsi="Times New Roman" w:cs="Times New Roman"/>
            <w:color w:val="0000FF"/>
            <w:sz w:val="24"/>
            <w:szCs w:val="24"/>
            <w:u w:val="single"/>
            <w:lang w:eastAsia="ar-SA"/>
          </w:rPr>
          <w:t>.</w:t>
        </w:r>
        <w:r w:rsidR="009A77DB" w:rsidRPr="009A77DB">
          <w:rPr>
            <w:rFonts w:ascii="Times New Roman" w:eastAsia="Times New Roman" w:hAnsi="Times New Roman" w:cs="Times New Roman"/>
            <w:color w:val="0000FF"/>
            <w:sz w:val="24"/>
            <w:szCs w:val="24"/>
            <w:u w:val="single"/>
            <w:lang w:val="en-US" w:eastAsia="ar-SA"/>
          </w:rPr>
          <w:t>zakupki</w:t>
        </w:r>
        <w:r w:rsidR="009A77DB" w:rsidRPr="009A77DB">
          <w:rPr>
            <w:rFonts w:ascii="Times New Roman" w:eastAsia="Times New Roman" w:hAnsi="Times New Roman" w:cs="Times New Roman"/>
            <w:color w:val="0000FF"/>
            <w:sz w:val="24"/>
            <w:szCs w:val="24"/>
            <w:u w:val="single"/>
            <w:lang w:eastAsia="ar-SA"/>
          </w:rPr>
          <w:t>.</w:t>
        </w:r>
        <w:r w:rsidR="009A77DB" w:rsidRPr="009A77DB">
          <w:rPr>
            <w:rFonts w:ascii="Times New Roman" w:eastAsia="Times New Roman" w:hAnsi="Times New Roman" w:cs="Times New Roman"/>
            <w:color w:val="0000FF"/>
            <w:sz w:val="24"/>
            <w:szCs w:val="24"/>
            <w:u w:val="single"/>
            <w:lang w:val="en-US" w:eastAsia="ar-SA"/>
          </w:rPr>
          <w:t>gov</w:t>
        </w:r>
        <w:r w:rsidR="009A77DB" w:rsidRPr="009A77DB">
          <w:rPr>
            <w:rFonts w:ascii="Times New Roman" w:eastAsia="Times New Roman" w:hAnsi="Times New Roman" w:cs="Times New Roman"/>
            <w:color w:val="0000FF"/>
            <w:sz w:val="24"/>
            <w:szCs w:val="24"/>
            <w:u w:val="single"/>
            <w:lang w:eastAsia="ar-SA"/>
          </w:rPr>
          <w:t>.</w:t>
        </w:r>
        <w:r w:rsidR="009A77DB" w:rsidRPr="009A77DB">
          <w:rPr>
            <w:rFonts w:ascii="Times New Roman" w:eastAsia="Times New Roman" w:hAnsi="Times New Roman" w:cs="Times New Roman"/>
            <w:color w:val="0000FF"/>
            <w:sz w:val="24"/>
            <w:szCs w:val="24"/>
            <w:u w:val="single"/>
            <w:lang w:val="en-US" w:eastAsia="ar-SA"/>
          </w:rPr>
          <w:t>ru</w:t>
        </w:r>
      </w:hyperlink>
      <w:r w:rsidR="009A77DB" w:rsidRPr="009A77DB">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sidR="005F08D3">
        <w:rPr>
          <w:rFonts w:ascii="Times New Roman" w:eastAsia="Times New Roman" w:hAnsi="Times New Roman" w:cs="Times New Roman"/>
          <w:sz w:val="24"/>
          <w:szCs w:val="24"/>
          <w:lang w:eastAsia="ar-SA"/>
        </w:rPr>
        <w:t xml:space="preserve">о </w:t>
      </w:r>
      <w:r w:rsidR="005F08D3" w:rsidRPr="00494547">
        <w:rPr>
          <w:rFonts w:ascii="Times New Roman" w:eastAsia="Times New Roman" w:hAnsi="Times New Roman" w:cs="Times New Roman"/>
          <w:sz w:val="24"/>
          <w:szCs w:val="24"/>
          <w:lang w:eastAsia="ar-SA"/>
        </w:rPr>
        <w:t xml:space="preserve">проведении </w:t>
      </w:r>
      <w:r w:rsidRPr="00494547">
        <w:rPr>
          <w:rFonts w:ascii="Times New Roman" w:eastAsia="Times New Roman" w:hAnsi="Times New Roman" w:cs="Times New Roman"/>
          <w:sz w:val="24"/>
          <w:szCs w:val="24"/>
          <w:lang w:eastAsia="ar-SA"/>
        </w:rPr>
        <w:t xml:space="preserve">запроса предложений </w:t>
      </w:r>
      <w:r w:rsidRPr="00494547">
        <w:rPr>
          <w:rFonts w:ascii="Times New Roman" w:eastAsia="Calibri" w:hAnsi="Times New Roman" w:cs="Times New Roman"/>
          <w:bCs/>
          <w:sz w:val="24"/>
          <w:szCs w:val="24"/>
        </w:rPr>
        <w:t>на право заключения договора</w:t>
      </w:r>
      <w:r w:rsidRPr="00494547">
        <w:rPr>
          <w:rFonts w:ascii="Times New Roman" w:eastAsia="Calibri" w:hAnsi="Times New Roman" w:cs="Times New Roman"/>
          <w:sz w:val="24"/>
          <w:szCs w:val="24"/>
        </w:rPr>
        <w:t xml:space="preserve"> поставки мазута топочного 100 ГОСТ 10585-2013 или нефтепродукт</w:t>
      </w:r>
      <w:r w:rsidR="00B114D1">
        <w:rPr>
          <w:rFonts w:ascii="Times New Roman" w:eastAsia="Calibri" w:hAnsi="Times New Roman" w:cs="Times New Roman"/>
          <w:sz w:val="24"/>
          <w:szCs w:val="24"/>
        </w:rPr>
        <w:t>ов</w:t>
      </w:r>
      <w:r w:rsidRPr="00494547">
        <w:rPr>
          <w:rFonts w:ascii="Times New Roman" w:eastAsia="Calibri" w:hAnsi="Times New Roman" w:cs="Times New Roman"/>
          <w:sz w:val="24"/>
          <w:szCs w:val="24"/>
        </w:rPr>
        <w:t xml:space="preserve"> аналогичного или лучшего качества</w:t>
      </w:r>
      <w:r w:rsidRPr="00494547">
        <w:rPr>
          <w:rFonts w:ascii="Times New Roman" w:eastAsia="Times New Roman" w:hAnsi="Times New Roman" w:cs="Times New Roman"/>
          <w:sz w:val="24"/>
          <w:szCs w:val="24"/>
          <w:lang w:eastAsia="ar-SA"/>
        </w:rPr>
        <w:t xml:space="preserve">, 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зарегистрированное по адресу:</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(юридический адрес Участника)</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направляет в ваш адрес заявку на участие в запросе предложений </w:t>
      </w:r>
      <w:r w:rsidR="007E0274">
        <w:rPr>
          <w:rFonts w:ascii="Times New Roman" w:eastAsia="Times New Roman" w:hAnsi="Times New Roman" w:cs="Times New Roman"/>
          <w:sz w:val="24"/>
          <w:szCs w:val="24"/>
          <w:lang w:eastAsia="ar-SA"/>
        </w:rPr>
        <w:t xml:space="preserve">н </w:t>
      </w:r>
      <w:r w:rsidRPr="005415B0">
        <w:rPr>
          <w:rFonts w:ascii="Times New Roman" w:eastAsia="Times New Roman" w:hAnsi="Times New Roman" w:cs="Times New Roman"/>
          <w:sz w:val="24"/>
          <w:szCs w:val="24"/>
          <w:lang w:eastAsia="ar-SA"/>
        </w:rPr>
        <w:t xml:space="preserve">и предлагает заключить договор поставки </w:t>
      </w:r>
      <w:r w:rsidR="003A49B4">
        <w:rPr>
          <w:rFonts w:ascii="Times New Roman" w:eastAsia="Times New Roman" w:hAnsi="Times New Roman" w:cs="Times New Roman"/>
          <w:sz w:val="24"/>
          <w:szCs w:val="24"/>
          <w:lang w:eastAsia="ar-SA"/>
        </w:rPr>
        <w:t xml:space="preserve">___________________________________на условиях </w:t>
      </w:r>
      <w:r w:rsidRPr="005415B0">
        <w:rPr>
          <w:rFonts w:ascii="Times New Roman" w:eastAsia="Times New Roman" w:hAnsi="Times New Roman" w:cs="Times New Roman"/>
          <w:sz w:val="24"/>
          <w:szCs w:val="24"/>
          <w:lang w:eastAsia="ar-SA"/>
        </w:rPr>
        <w:t>и в соответствии с Приложениями к настоящему письму на общую сумму:</w:t>
      </w:r>
    </w:p>
    <w:p w:rsidR="005415B0" w:rsidRP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p>
    <w:tbl>
      <w:tblPr>
        <w:tblW w:w="10368" w:type="dxa"/>
        <w:tblLayout w:type="fixed"/>
        <w:tblLook w:val="0000" w:firstRow="0" w:lastRow="0" w:firstColumn="0" w:lastColumn="0" w:noHBand="0" w:noVBand="0"/>
      </w:tblPr>
      <w:tblGrid>
        <w:gridCol w:w="5184"/>
        <w:gridCol w:w="5184"/>
      </w:tblGrid>
      <w:tr w:rsidR="00BA21C6" w:rsidRPr="003A2F0D" w:rsidTr="00BA21C6">
        <w:trPr>
          <w:cantSplit/>
        </w:trPr>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w:t>
            </w:r>
            <w:r w:rsidRPr="009B59BB">
              <w:rPr>
                <w:rFonts w:ascii="Times New Roman" w:eastAsia="Times New Roman" w:hAnsi="Times New Roman" w:cs="Times New Roman"/>
                <w:sz w:val="24"/>
                <w:szCs w:val="24"/>
                <w:lang w:eastAsia="ar-SA"/>
              </w:rPr>
              <w:t>тоимость заявки без НДС, руб.</w:t>
            </w:r>
          </w:p>
        </w:tc>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rsidR="00BA21C6" w:rsidRPr="009B59BB" w:rsidRDefault="00BA21C6" w:rsidP="00BA21C6">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(стоимость, рублей, без НДС)</w:t>
            </w:r>
          </w:p>
        </w:tc>
      </w:tr>
      <w:tr w:rsidR="00BA21C6" w:rsidRPr="003A2F0D" w:rsidTr="00BA21C6">
        <w:trPr>
          <w:cantSplit/>
        </w:trPr>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rsidR="00BA21C6" w:rsidRPr="009B59BB" w:rsidRDefault="00BA21C6" w:rsidP="00BA21C6">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(НДС по стоимости, рублей)</w:t>
            </w:r>
          </w:p>
        </w:tc>
      </w:tr>
      <w:tr w:rsidR="00BA21C6" w:rsidRPr="003A2F0D" w:rsidTr="00BA21C6">
        <w:trPr>
          <w:cantSplit/>
        </w:trPr>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Итого</w:t>
            </w:r>
            <w:r>
              <w:rPr>
                <w:rFonts w:ascii="Times New Roman" w:eastAsia="Times New Roman" w:hAnsi="Times New Roman" w:cs="Times New Roman"/>
                <w:b/>
                <w:bCs/>
                <w:sz w:val="24"/>
                <w:szCs w:val="24"/>
                <w:lang w:eastAsia="ar-SA"/>
              </w:rPr>
              <w:t>вая стоимость</w:t>
            </w:r>
            <w:r w:rsidRPr="009B59BB">
              <w:rPr>
                <w:rFonts w:ascii="Times New Roman" w:eastAsia="Times New Roman" w:hAnsi="Times New Roman" w:cs="Times New Roman"/>
                <w:b/>
                <w:bCs/>
                <w:sz w:val="24"/>
                <w:szCs w:val="24"/>
                <w:lang w:eastAsia="ar-SA"/>
              </w:rPr>
              <w:t xml:space="preserve"> </w:t>
            </w:r>
            <w:r>
              <w:rPr>
                <w:rFonts w:ascii="Times New Roman" w:eastAsia="Times New Roman" w:hAnsi="Times New Roman" w:cs="Times New Roman"/>
                <w:b/>
                <w:bCs/>
                <w:sz w:val="24"/>
                <w:szCs w:val="24"/>
                <w:lang w:eastAsia="ar-SA"/>
              </w:rPr>
              <w:t xml:space="preserve">заявки </w:t>
            </w:r>
            <w:r w:rsidRPr="009B59BB">
              <w:rPr>
                <w:rFonts w:ascii="Times New Roman" w:eastAsia="Times New Roman" w:hAnsi="Times New Roman" w:cs="Times New Roman"/>
                <w:b/>
                <w:bCs/>
                <w:sz w:val="24"/>
                <w:szCs w:val="24"/>
                <w:lang w:eastAsia="ar-SA"/>
              </w:rPr>
              <w:t>с НДС, руб.</w:t>
            </w:r>
          </w:p>
        </w:tc>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___________________________________</w:t>
            </w:r>
          </w:p>
          <w:p w:rsidR="00BA21C6" w:rsidRPr="009B59BB" w:rsidRDefault="00BA21C6" w:rsidP="00BA21C6">
            <w:pPr>
              <w:tabs>
                <w:tab w:val="left" w:pos="425"/>
                <w:tab w:val="left" w:pos="567"/>
                <w:tab w:val="left" w:pos="709"/>
              </w:tabs>
              <w:suppressAutoHyphens/>
              <w:spacing w:after="0" w:line="240" w:lineRule="auto"/>
              <w:rPr>
                <w:rFonts w:ascii="Times New Roman" w:eastAsia="Times New Roman" w:hAnsi="Times New Roman" w:cs="Times New Roman"/>
                <w:b/>
                <w:bCs/>
                <w:sz w:val="24"/>
                <w:szCs w:val="24"/>
                <w:vertAlign w:val="superscript"/>
                <w:lang w:eastAsia="ar-SA"/>
              </w:rPr>
            </w:pPr>
            <w:r w:rsidRPr="009B59BB">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3A2F0D" w:rsidRPr="003A2F0D" w:rsidRDefault="003A2F0D" w:rsidP="00DA5B96">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Настоящее </w:t>
      </w:r>
      <w:r w:rsidR="0045320B">
        <w:rPr>
          <w:rFonts w:ascii="Times New Roman" w:eastAsia="Times New Roman" w:hAnsi="Times New Roman" w:cs="Times New Roman"/>
          <w:sz w:val="24"/>
          <w:szCs w:val="24"/>
          <w:lang w:eastAsia="ar-SA"/>
        </w:rPr>
        <w:t>Письмо</w:t>
      </w:r>
      <w:r w:rsidRPr="003A2F0D">
        <w:rPr>
          <w:rFonts w:ascii="Times New Roman" w:eastAsia="Times New Roman" w:hAnsi="Times New Roman" w:cs="Times New Roman"/>
          <w:sz w:val="24"/>
          <w:szCs w:val="24"/>
          <w:lang w:eastAsia="ar-SA"/>
        </w:rPr>
        <w:t xml:space="preserve"> дополняется следующими документами, включая неотъемлемые приложения:</w:t>
      </w:r>
    </w:p>
    <w:p w:rsidR="00F42751" w:rsidRDefault="003A2F0D"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r w:rsidRPr="00F42751">
        <w:rPr>
          <w:rFonts w:ascii="Times New Roman" w:eastAsia="Times New Roman" w:hAnsi="Times New Roman" w:cs="Times New Roman"/>
          <w:sz w:val="24"/>
          <w:szCs w:val="24"/>
          <w:lang w:eastAsia="ar-SA"/>
        </w:rPr>
        <w:t>Коммерческое предложение (форма 1) – на ____ л.;</w:t>
      </w:r>
    </w:p>
    <w:p w:rsidR="003A2F0D" w:rsidRPr="003A2F0D" w:rsidRDefault="00707186"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bookmarkStart w:id="148" w:name="_Ref214869421"/>
      <w:r>
        <w:rPr>
          <w:rFonts w:ascii="Times New Roman" w:eastAsia="Times New Roman" w:hAnsi="Times New Roman" w:cs="Times New Roman"/>
          <w:sz w:val="24"/>
          <w:szCs w:val="24"/>
          <w:lang w:eastAsia="ar-SA"/>
        </w:rPr>
        <w:t xml:space="preserve">Техническое предложение (форма 2) </w:t>
      </w:r>
      <w:r w:rsidR="003A2F0D" w:rsidRPr="003A2F0D">
        <w:rPr>
          <w:rFonts w:ascii="Times New Roman" w:eastAsia="Times New Roman" w:hAnsi="Times New Roman" w:cs="Times New Roman"/>
          <w:sz w:val="24"/>
          <w:szCs w:val="24"/>
          <w:lang w:eastAsia="ar-SA"/>
        </w:rPr>
        <w:t>– на ____ л.;</w:t>
      </w:r>
      <w:bookmarkEnd w:id="148"/>
    </w:p>
    <w:p w:rsidR="003A2F0D" w:rsidRPr="00296CC8" w:rsidRDefault="003A2F0D" w:rsidP="00DA5B96">
      <w:pPr>
        <w:numPr>
          <w:ilvl w:val="0"/>
          <w:numId w:val="14"/>
        </w:numPr>
        <w:tabs>
          <w:tab w:val="left" w:pos="993"/>
        </w:tabs>
        <w:suppressAutoHyphens/>
        <w:spacing w:after="0" w:line="240" w:lineRule="auto"/>
        <w:jc w:val="both"/>
        <w:rPr>
          <w:rFonts w:ascii="Times New Roman" w:eastAsia="Calibri" w:hAnsi="Times New Roman" w:cs="Times New Roman"/>
          <w:lang w:eastAsia="ar-SA"/>
        </w:rPr>
      </w:pPr>
      <w:bookmarkStart w:id="149" w:name="_Ref214869451"/>
      <w:r w:rsidRPr="003A2F0D">
        <w:rPr>
          <w:rFonts w:ascii="Times New Roman" w:eastAsia="Times New Roman" w:hAnsi="Times New Roman" w:cs="Times New Roman"/>
          <w:sz w:val="24"/>
          <w:szCs w:val="24"/>
          <w:lang w:eastAsia="ar-SA"/>
        </w:rPr>
        <w:t>Анкета участника (форма 3) – на ____ л.;</w:t>
      </w:r>
    </w:p>
    <w:p w:rsidR="00296CC8" w:rsidRPr="00A24EF6" w:rsidRDefault="00ED1A4B" w:rsidP="00DA5B96">
      <w:pPr>
        <w:numPr>
          <w:ilvl w:val="0"/>
          <w:numId w:val="14"/>
        </w:numPr>
        <w:tabs>
          <w:tab w:val="clear" w:pos="927"/>
          <w:tab w:val="num" w:pos="851"/>
          <w:tab w:val="left" w:pos="993"/>
        </w:tabs>
        <w:suppressAutoHyphens/>
        <w:spacing w:after="0" w:line="240" w:lineRule="auto"/>
        <w:ind w:left="0" w:firstLine="567"/>
        <w:jc w:val="both"/>
        <w:rPr>
          <w:rFonts w:ascii="Times New Roman" w:eastAsia="Calibri" w:hAnsi="Times New Roman" w:cs="Times New Roman"/>
          <w:lang w:eastAsia="ar-SA"/>
        </w:rPr>
      </w:pPr>
      <w:r w:rsidRPr="00FE61D2">
        <w:rPr>
          <w:rFonts w:ascii="Times New Roman" w:eastAsia="Times New Roman" w:hAnsi="Times New Roman" w:cs="Times New Roman"/>
          <w:sz w:val="24"/>
          <w:szCs w:val="24"/>
        </w:rPr>
        <w:t>Сведения из единого реестра субъектов малого и среднего предп</w:t>
      </w:r>
      <w:r>
        <w:rPr>
          <w:rFonts w:ascii="Times New Roman" w:eastAsia="Times New Roman" w:hAnsi="Times New Roman" w:cs="Times New Roman"/>
          <w:sz w:val="24"/>
          <w:szCs w:val="24"/>
        </w:rPr>
        <w:t>ринимательства или Декларация (ф</w:t>
      </w:r>
      <w:r w:rsidRPr="00FE61D2">
        <w:rPr>
          <w:rFonts w:ascii="Times New Roman" w:eastAsia="Times New Roman" w:hAnsi="Times New Roman" w:cs="Times New Roman"/>
          <w:sz w:val="24"/>
          <w:szCs w:val="24"/>
        </w:rPr>
        <w:t>орма 4) (по необходимости)</w:t>
      </w:r>
      <w:r w:rsidR="00296CC8" w:rsidRPr="00296CC8">
        <w:rPr>
          <w:rFonts w:ascii="Times New Roman" w:eastAsia="Times New Roman" w:hAnsi="Times New Roman" w:cs="Times New Roman"/>
          <w:sz w:val="24"/>
          <w:szCs w:val="24"/>
          <w:lang w:eastAsia="ar-SA"/>
        </w:rPr>
        <w:t xml:space="preserve"> </w:t>
      </w:r>
      <w:r w:rsidR="00296CC8" w:rsidRPr="003A2F0D">
        <w:rPr>
          <w:rFonts w:ascii="Times New Roman" w:eastAsia="Times New Roman" w:hAnsi="Times New Roman" w:cs="Times New Roman"/>
          <w:sz w:val="24"/>
          <w:szCs w:val="24"/>
          <w:lang w:eastAsia="ar-SA"/>
        </w:rPr>
        <w:t>– на ____ л.;</w:t>
      </w:r>
    </w:p>
    <w:p w:rsidR="00A24EF6" w:rsidRPr="00DA5B96" w:rsidRDefault="00A24EF6" w:rsidP="00DA5B96">
      <w:pPr>
        <w:pStyle w:val="afffa"/>
        <w:numPr>
          <w:ilvl w:val="0"/>
          <w:numId w:val="14"/>
        </w:numPr>
        <w:spacing w:after="0" w:line="240" w:lineRule="auto"/>
        <w:rPr>
          <w:rFonts w:ascii="Times New Roman" w:hAnsi="Times New Roman"/>
          <w:sz w:val="24"/>
          <w:szCs w:val="24"/>
        </w:rPr>
      </w:pPr>
      <w:r w:rsidRPr="00DA5B96">
        <w:rPr>
          <w:rFonts w:ascii="Times New Roman" w:hAnsi="Times New Roman"/>
          <w:sz w:val="24"/>
          <w:szCs w:val="24"/>
        </w:rPr>
        <w:t>Справка о материально-технических ресурсах (форма 5)</w:t>
      </w:r>
      <w:r w:rsidRPr="00DA5B96">
        <w:rPr>
          <w:sz w:val="24"/>
          <w:szCs w:val="24"/>
        </w:rPr>
        <w:t xml:space="preserve"> </w:t>
      </w:r>
      <w:r w:rsidRPr="00DA5B96">
        <w:rPr>
          <w:rFonts w:ascii="Times New Roman" w:hAnsi="Times New Roman"/>
          <w:sz w:val="24"/>
          <w:szCs w:val="24"/>
        </w:rPr>
        <w:t>– на ____ л.;</w:t>
      </w:r>
    </w:p>
    <w:p w:rsidR="003A2F0D" w:rsidRDefault="003A2F0D"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bookmarkStart w:id="150" w:name="_Ref55336334"/>
      <w:bookmarkStart w:id="151" w:name="_Ref55335818"/>
      <w:bookmarkEnd w:id="149"/>
      <w:r w:rsidRPr="003A2F0D">
        <w:rPr>
          <w:rFonts w:ascii="Times New Roman" w:eastAsia="Times New Roman" w:hAnsi="Times New Roman" w:cs="Times New Roman"/>
          <w:sz w:val="24"/>
          <w:szCs w:val="24"/>
          <w:lang w:eastAsia="ar-SA"/>
        </w:rPr>
        <w:t>Прочие документы (перечислить) – на ____ л.</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DA5B96"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Pr>
          <w:rFonts w:ascii="Times New Roman" w:eastAsia="Times New Roman" w:hAnsi="Times New Roman" w:cs="Times New Roman"/>
          <w:sz w:val="24"/>
          <w:szCs w:val="24"/>
          <w:vertAlign w:val="superscript"/>
          <w:lang w:eastAsia="ar-SA"/>
        </w:rPr>
        <w:t>(подпись</w:t>
      </w:r>
      <w:r w:rsidR="003A2F0D" w:rsidRPr="003A2F0D">
        <w:rPr>
          <w:rFonts w:ascii="Times New Roman" w:eastAsia="Times New Roman" w:hAnsi="Times New Roman" w:cs="Times New Roman"/>
          <w:sz w:val="24"/>
          <w:szCs w:val="24"/>
          <w:vertAlign w:val="superscript"/>
          <w:lang w:eastAsia="ar-SA"/>
        </w:rPr>
        <w:t>)</w:t>
      </w:r>
    </w:p>
    <w:p w:rsidR="00DA5B96" w:rsidRPr="003A2F0D" w:rsidRDefault="00DA5B96" w:rsidP="00DA5B96">
      <w:pPr>
        <w:suppressAutoHyphens/>
        <w:spacing w:after="0" w:line="240" w:lineRule="auto"/>
        <w:ind w:right="3684" w:firstLine="56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w:t>
      </w:r>
      <w:r w:rsidR="00DA5B96">
        <w:rPr>
          <w:rFonts w:ascii="Times New Roman" w:eastAsia="Times New Roman" w:hAnsi="Times New Roman" w:cs="Times New Roman"/>
          <w:sz w:val="24"/>
          <w:szCs w:val="24"/>
          <w:lang w:eastAsia="ar-SA"/>
        </w:rPr>
        <w:t>_______________________________</w:t>
      </w:r>
      <w:r w:rsidRPr="003A2F0D">
        <w:rPr>
          <w:rFonts w:ascii="Times New Roman" w:eastAsia="Times New Roman" w:hAnsi="Times New Roman" w:cs="Times New Roman"/>
          <w:sz w:val="24"/>
          <w:szCs w:val="24"/>
          <w:lang w:eastAsia="ar-SA"/>
        </w:rPr>
        <w:t>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lastRenderedPageBreak/>
        <w:t>(фамилия, имя, отчество подписавшего, должность)</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bookmarkEnd w:id="150"/>
    <w:bookmarkEnd w:id="151"/>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416C29"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3A2F0D" w:rsidRPr="00384CF4" w:rsidRDefault="003A2F0D" w:rsidP="003A2F0D">
      <w:pPr>
        <w:suppressAutoHyphens/>
        <w:spacing w:after="0"/>
        <w:jc w:val="both"/>
        <w:rPr>
          <w:rFonts w:ascii="Times New Roman" w:eastAsia="Times New Roman" w:hAnsi="Times New Roman" w:cs="Times New Roman"/>
          <w:b/>
          <w:sz w:val="20"/>
          <w:szCs w:val="20"/>
          <w:u w:val="single"/>
          <w:lang w:eastAsia="ar-SA"/>
        </w:rPr>
      </w:pPr>
      <w:r w:rsidRPr="003A2F0D">
        <w:rPr>
          <w:rFonts w:ascii="Times New Roman" w:eastAsia="Times New Roman" w:hAnsi="Times New Roman" w:cs="Times New Roman"/>
          <w:sz w:val="20"/>
          <w:szCs w:val="20"/>
          <w:lang w:eastAsia="ar-SA"/>
        </w:rPr>
        <w:t xml:space="preserve">3.Участник закупки должен указать стоимость поставки Продукции цифрами и словами, в рублях, раздельно без НДС, величину НДС и вместе с НДС в соответствии со Сводной таблицей стоимости поставки (подраздел </w:t>
      </w:r>
      <w:r w:rsidRPr="003A2F0D">
        <w:rPr>
          <w:rFonts w:ascii="Calibri" w:eastAsia="Calibri" w:hAnsi="Calibri" w:cs="Times New Roman"/>
          <w:sz w:val="20"/>
          <w:szCs w:val="20"/>
          <w:lang w:eastAsia="ar-SA"/>
        </w:rPr>
        <w:fldChar w:fldCharType="begin"/>
      </w:r>
      <w:r w:rsidRPr="003A2F0D">
        <w:rPr>
          <w:rFonts w:ascii="Calibri" w:eastAsia="Calibri" w:hAnsi="Calibri" w:cs="Times New Roman"/>
          <w:sz w:val="20"/>
          <w:szCs w:val="20"/>
          <w:lang w:eastAsia="ar-SA"/>
        </w:rPr>
        <w:instrText xml:space="preserve"> REF _Ref55335818 \n \h </w:instrText>
      </w:r>
      <w:r w:rsidRPr="003A2F0D">
        <w:rPr>
          <w:rFonts w:ascii="Calibri" w:eastAsia="Calibri" w:hAnsi="Calibri" w:cs="Times New Roman"/>
          <w:sz w:val="20"/>
          <w:szCs w:val="20"/>
          <w:lang w:eastAsia="ar-SA"/>
        </w:rPr>
      </w:r>
      <w:r w:rsidRPr="003A2F0D">
        <w:rPr>
          <w:rFonts w:ascii="Calibri" w:eastAsia="Calibri" w:hAnsi="Calibri" w:cs="Times New Roman"/>
          <w:sz w:val="20"/>
          <w:szCs w:val="20"/>
          <w:lang w:eastAsia="ar-SA"/>
        </w:rPr>
        <w:fldChar w:fldCharType="separate"/>
      </w:r>
      <w:r w:rsidR="007F0086">
        <w:rPr>
          <w:rFonts w:ascii="Calibri" w:eastAsia="Calibri" w:hAnsi="Calibri" w:cs="Times New Roman"/>
          <w:sz w:val="20"/>
          <w:szCs w:val="20"/>
          <w:lang w:eastAsia="ar-SA"/>
        </w:rPr>
        <w:t>5</w:t>
      </w:r>
      <w:r w:rsidRPr="003A2F0D">
        <w:rPr>
          <w:rFonts w:ascii="Calibri" w:eastAsia="Calibri" w:hAnsi="Calibri" w:cs="Times New Roman"/>
          <w:sz w:val="20"/>
          <w:szCs w:val="20"/>
          <w:lang w:eastAsia="ar-SA"/>
        </w:rPr>
        <w:fldChar w:fldCharType="end"/>
      </w:r>
      <w:r w:rsidRPr="003A2F0D">
        <w:rPr>
          <w:rFonts w:ascii="Times New Roman" w:eastAsia="Times New Roman" w:hAnsi="Times New Roman" w:cs="Times New Roman"/>
          <w:sz w:val="20"/>
          <w:szCs w:val="20"/>
          <w:lang w:eastAsia="ar-SA"/>
        </w:rPr>
        <w:t xml:space="preserve">,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рублей 89 копеек)». </w:t>
      </w:r>
      <w:r w:rsidRPr="003A2F0D">
        <w:rPr>
          <w:rFonts w:ascii="Times New Roman" w:eastAsia="Times New Roman" w:hAnsi="Times New Roman" w:cs="Times New Roman"/>
          <w:b/>
          <w:sz w:val="20"/>
          <w:szCs w:val="20"/>
          <w:u w:val="single"/>
          <w:lang w:eastAsia="ar-SA"/>
        </w:rPr>
        <w:t>Цена не должна превышать значение начальной (максимальной) ц</w:t>
      </w:r>
      <w:r w:rsidR="00384CF4">
        <w:rPr>
          <w:rFonts w:ascii="Times New Roman" w:eastAsia="Times New Roman" w:hAnsi="Times New Roman" w:cs="Times New Roman"/>
          <w:b/>
          <w:sz w:val="20"/>
          <w:szCs w:val="20"/>
          <w:u w:val="single"/>
          <w:lang w:eastAsia="ar-SA"/>
        </w:rPr>
        <w:t xml:space="preserve">ены, указанной в Документации. </w:t>
      </w:r>
    </w:p>
    <w:p w:rsidR="003A2F0D" w:rsidRPr="00FE557E" w:rsidRDefault="00384CF4" w:rsidP="003A2F0D">
      <w:pPr>
        <w:suppressAutoHyphens/>
        <w:spacing w:after="0"/>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r w:rsidR="003A2F0D" w:rsidRPr="003A2F0D">
        <w:rPr>
          <w:rFonts w:ascii="Times New Roman" w:eastAsia="Times New Roman" w:hAnsi="Times New Roman" w:cs="Times New Roman"/>
          <w:sz w:val="20"/>
          <w:szCs w:val="20"/>
          <w:lang w:eastAsia="ar-SA"/>
        </w:rPr>
        <w:t xml:space="preserve">. Участник закупки должен перечислить и указать объем каждого из прилагаемых к письму о подаче оферты </w:t>
      </w:r>
      <w:r w:rsidR="003A2F0D" w:rsidRPr="00FE557E">
        <w:rPr>
          <w:rFonts w:ascii="Times New Roman" w:eastAsia="Times New Roman" w:hAnsi="Times New Roman" w:cs="Times New Roman"/>
          <w:sz w:val="20"/>
          <w:szCs w:val="20"/>
          <w:lang w:eastAsia="ar-SA"/>
        </w:rPr>
        <w:t>документов, определяющих суть технико-коммерческого предложения Участника закупки.</w:t>
      </w:r>
    </w:p>
    <w:p w:rsidR="003A2F0D" w:rsidRPr="00FE557E" w:rsidRDefault="00384CF4" w:rsidP="003A2F0D">
      <w:pPr>
        <w:suppressAutoHyphens/>
        <w:spacing w:after="0"/>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r w:rsidR="003A2F0D" w:rsidRPr="00FE557E">
        <w:rPr>
          <w:rFonts w:ascii="Times New Roman" w:eastAsia="Times New Roman" w:hAnsi="Times New Roman" w:cs="Times New Roman"/>
          <w:sz w:val="20"/>
          <w:szCs w:val="20"/>
          <w:lang w:eastAsia="ar-SA"/>
        </w:rPr>
        <w:t>. Письмо должно быть подписано и скреплено печатью.</w:t>
      </w:r>
    </w:p>
    <w:p w:rsidR="003A2F0D" w:rsidRDefault="003A2F0D"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386A2E" w:rsidRDefault="00386A2E" w:rsidP="003A2F0D">
      <w:pPr>
        <w:rPr>
          <w:rFonts w:ascii="Calibri" w:eastAsia="Calibri" w:hAnsi="Calibri" w:cs="Times New Roman"/>
          <w:lang w:eastAsia="ar-SA"/>
        </w:rPr>
      </w:pPr>
    </w:p>
    <w:p w:rsidR="008C5A6B" w:rsidRDefault="008C5A6B"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1E7E71" w:rsidRDefault="001E7E71" w:rsidP="003A2F0D">
      <w:pPr>
        <w:rPr>
          <w:rFonts w:ascii="Calibri" w:eastAsia="Calibri" w:hAnsi="Calibri" w:cs="Times New Roman"/>
          <w:lang w:eastAsia="ar-SA"/>
        </w:rPr>
      </w:pPr>
    </w:p>
    <w:p w:rsidR="00162E88" w:rsidRDefault="00162E88"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jc w:val="right"/>
        <w:outlineLvl w:val="1"/>
        <w:rPr>
          <w:rFonts w:ascii="Times New Roman" w:eastAsia="Times New Roman" w:hAnsi="Times New Roman" w:cs="Times New Roman"/>
          <w:b/>
          <w:bCs/>
          <w:iCs/>
          <w:sz w:val="24"/>
          <w:szCs w:val="24"/>
          <w:lang w:eastAsia="ar-SA"/>
        </w:rPr>
      </w:pPr>
      <w:bookmarkStart w:id="152" w:name="_Toc370824159"/>
      <w:bookmarkStart w:id="153" w:name="_Toc411497392"/>
      <w:bookmarkStart w:id="154" w:name="_Toc474929138"/>
      <w:bookmarkStart w:id="155" w:name="_Toc366762388"/>
      <w:bookmarkStart w:id="156" w:name="_Toc368061897"/>
      <w:bookmarkStart w:id="157" w:name="_Toc368062061"/>
      <w:r w:rsidRPr="003A2F0D">
        <w:rPr>
          <w:rFonts w:ascii="Times New Roman" w:eastAsia="Times New Roman" w:hAnsi="Times New Roman" w:cs="Times New Roman"/>
          <w:b/>
          <w:bCs/>
          <w:iCs/>
          <w:sz w:val="24"/>
          <w:szCs w:val="24"/>
          <w:lang w:eastAsia="ar-SA"/>
        </w:rPr>
        <w:lastRenderedPageBreak/>
        <w:t xml:space="preserve">Коммерческое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1</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Start w:id="158" w:name="_Ref214868178"/>
      <w:bookmarkEnd w:id="152"/>
      <w:bookmarkEnd w:id="153"/>
      <w:bookmarkEnd w:id="154"/>
    </w:p>
    <w:p w:rsidR="003A2F0D" w:rsidRPr="003A2F0D" w:rsidRDefault="003A2F0D" w:rsidP="003A2F0D">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59" w:name="_Toc370824160"/>
      <w:r w:rsidRPr="003A2F0D">
        <w:rPr>
          <w:rFonts w:ascii="Times New Roman" w:eastAsia="Times New Roman" w:hAnsi="Times New Roman" w:cs="Times New Roman"/>
          <w:bCs/>
          <w:sz w:val="24"/>
          <w:szCs w:val="24"/>
          <w:lang w:eastAsia="ar-SA"/>
        </w:rPr>
        <w:t>Форма коммерческого предложения</w:t>
      </w:r>
      <w:bookmarkEnd w:id="155"/>
      <w:bookmarkEnd w:id="156"/>
      <w:bookmarkEnd w:id="157"/>
      <w:bookmarkEnd w:id="158"/>
      <w:bookmarkEnd w:id="159"/>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1</w:t>
      </w:r>
      <w:r w:rsidRPr="003A2F0D">
        <w:rPr>
          <w:rFonts w:ascii="Times New Roman" w:eastAsia="Times New Roman" w:hAnsi="Times New Roman" w:cs="Times New Roman"/>
          <w:noProof/>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887BA6" w:rsidRDefault="00887BA6" w:rsidP="00887BA6">
      <w:pPr>
        <w:suppressAutoHyphens/>
        <w:spacing w:after="0" w:line="360" w:lineRule="auto"/>
        <w:jc w:val="center"/>
        <w:rPr>
          <w:rFonts w:ascii="Times New Roman" w:eastAsia="Times New Roman" w:hAnsi="Times New Roman" w:cs="Times New Roman"/>
          <w:b/>
          <w:sz w:val="24"/>
          <w:szCs w:val="24"/>
          <w:lang w:eastAsia="ar-SA"/>
        </w:rPr>
      </w:pPr>
      <w:r w:rsidRPr="00887BA6">
        <w:rPr>
          <w:rFonts w:ascii="Times New Roman" w:eastAsia="Times New Roman" w:hAnsi="Times New Roman" w:cs="Times New Roman"/>
          <w:b/>
          <w:sz w:val="24"/>
          <w:szCs w:val="24"/>
          <w:lang w:eastAsia="ar-SA"/>
        </w:rPr>
        <w:t>Коммерческое предложение</w:t>
      </w:r>
      <w:r w:rsidR="007E0274">
        <w:rPr>
          <w:rFonts w:ascii="Times New Roman" w:eastAsia="Times New Roman" w:hAnsi="Times New Roman" w:cs="Times New Roman"/>
          <w:b/>
          <w:sz w:val="24"/>
          <w:szCs w:val="24"/>
          <w:lang w:eastAsia="ar-SA"/>
        </w:rPr>
        <w:t xml:space="preserve"> </w:t>
      </w:r>
    </w:p>
    <w:p w:rsidR="00887BA6" w:rsidRPr="00887BA6" w:rsidRDefault="00887BA6" w:rsidP="00887BA6">
      <w:pPr>
        <w:suppressAutoHyphens/>
        <w:spacing w:after="0" w:line="36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Наименование и адрес Участника закупки: _____________________________</w:t>
      </w:r>
    </w:p>
    <w:p w:rsidR="00887BA6" w:rsidRPr="00887BA6" w:rsidRDefault="00887BA6" w:rsidP="00887BA6">
      <w:pPr>
        <w:keepNext/>
        <w:suppressAutoHyphens/>
        <w:spacing w:after="0" w:line="240" w:lineRule="auto"/>
        <w:rPr>
          <w:rFonts w:ascii="Times New Roman" w:eastAsia="Times New Roman" w:hAnsi="Times New Roman" w:cs="Times New Roman"/>
          <w:sz w:val="24"/>
          <w:szCs w:val="24"/>
          <w:lang w:eastAsia="ar-SA"/>
        </w:rPr>
      </w:pPr>
      <w:r w:rsidRPr="00887BA6">
        <w:rPr>
          <w:rFonts w:ascii="Times New Roman" w:eastAsia="Times New Roman" w:hAnsi="Times New Roman" w:cs="Times New Roman"/>
          <w:b/>
          <w:sz w:val="24"/>
          <w:szCs w:val="24"/>
          <w:lang w:eastAsia="ar-SA"/>
        </w:rPr>
        <w:t>Таблица. Расчет стоимости Продукции</w:t>
      </w:r>
    </w:p>
    <w:tbl>
      <w:tblPr>
        <w:tblW w:w="1043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480"/>
        <w:gridCol w:w="1489"/>
        <w:gridCol w:w="1260"/>
        <w:gridCol w:w="1213"/>
        <w:gridCol w:w="1284"/>
        <w:gridCol w:w="2000"/>
      </w:tblGrid>
      <w:tr w:rsidR="00384CF4" w:rsidRPr="00810294" w:rsidTr="006E1F30">
        <w:trPr>
          <w:cantSplit/>
          <w:trHeight w:val="73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2C58C2">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 поз.</w:t>
            </w:r>
          </w:p>
        </w:tc>
        <w:tc>
          <w:tcPr>
            <w:tcW w:w="2480" w:type="dxa"/>
            <w:vMerge w:val="restart"/>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Наименование нефтепродуктов</w:t>
            </w:r>
          </w:p>
        </w:tc>
        <w:tc>
          <w:tcPr>
            <w:tcW w:w="1489" w:type="dxa"/>
            <w:vMerge w:val="restart"/>
            <w:tcBorders>
              <w:top w:val="single" w:sz="4" w:space="0" w:color="auto"/>
              <w:left w:val="single" w:sz="4" w:space="0" w:color="auto"/>
              <w:right w:val="single" w:sz="4" w:space="0" w:color="auto"/>
            </w:tcBorders>
          </w:tcPr>
          <w:p w:rsidR="00384CF4" w:rsidRPr="00810294" w:rsidRDefault="00384CF4" w:rsidP="001D735A">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 xml:space="preserve">Наименование страны происхождения </w:t>
            </w:r>
            <w:r w:rsidR="001D735A" w:rsidRPr="00810294">
              <w:rPr>
                <w:rFonts w:ascii="Times New Roman" w:eastAsia="Times New Roman" w:hAnsi="Times New Roman" w:cs="Times New Roman"/>
                <w:b/>
                <w:lang w:eastAsia="ru-RU"/>
              </w:rPr>
              <w:t>Продукции</w:t>
            </w: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Количество (тонны)</w:t>
            </w:r>
          </w:p>
        </w:tc>
        <w:tc>
          <w:tcPr>
            <w:tcW w:w="2497" w:type="dxa"/>
            <w:gridSpan w:val="2"/>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0D0104">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 xml:space="preserve">Цена </w:t>
            </w:r>
            <w:r w:rsidRPr="00810294">
              <w:rPr>
                <w:rFonts w:ascii="Times New Roman" w:eastAsia="Times New Roman" w:hAnsi="Times New Roman" w:cs="Times New Roman"/>
                <w:b/>
                <w:lang w:eastAsia="ru-RU"/>
              </w:rPr>
              <w:br/>
              <w:t>за 1 тонну</w:t>
            </w:r>
          </w:p>
        </w:tc>
        <w:tc>
          <w:tcPr>
            <w:tcW w:w="20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Общая стоимость (рубли с НДС)</w:t>
            </w:r>
          </w:p>
        </w:tc>
      </w:tr>
      <w:tr w:rsidR="00384CF4" w:rsidRPr="00810294" w:rsidTr="006E1F30">
        <w:trPr>
          <w:cantSplit/>
          <w:trHeight w:val="207"/>
        </w:trPr>
        <w:tc>
          <w:tcPr>
            <w:tcW w:w="710" w:type="dxa"/>
            <w:vMerge/>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2C58C2">
            <w:pPr>
              <w:spacing w:after="0" w:line="240" w:lineRule="auto"/>
              <w:jc w:val="center"/>
              <w:rPr>
                <w:rFonts w:ascii="Times New Roman" w:eastAsia="Times New Roman" w:hAnsi="Times New Roman" w:cs="Times New Roman"/>
                <w:b/>
                <w:lang w:eastAsia="ru-RU"/>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after="0" w:line="240" w:lineRule="auto"/>
              <w:rPr>
                <w:rFonts w:ascii="Times New Roman" w:eastAsia="Times New Roman" w:hAnsi="Times New Roman" w:cs="Times New Roman"/>
                <w:b/>
                <w:lang w:eastAsia="ru-RU"/>
              </w:rPr>
            </w:pPr>
          </w:p>
        </w:tc>
        <w:tc>
          <w:tcPr>
            <w:tcW w:w="1489" w:type="dxa"/>
            <w:vMerge/>
            <w:tcBorders>
              <w:left w:val="single" w:sz="4" w:space="0" w:color="auto"/>
              <w:bottom w:val="single" w:sz="4" w:space="0" w:color="auto"/>
              <w:right w:val="single" w:sz="4" w:space="0" w:color="auto"/>
            </w:tcBorders>
          </w:tcPr>
          <w:p w:rsidR="00384CF4" w:rsidRPr="00810294" w:rsidRDefault="00384CF4" w:rsidP="00887BA6">
            <w:pPr>
              <w:spacing w:after="0" w:line="240" w:lineRule="auto"/>
              <w:rPr>
                <w:rFonts w:ascii="Times New Roman" w:eastAsia="Times New Roman" w:hAnsi="Times New Roman" w:cs="Times New Roman"/>
                <w:b/>
                <w:lang w:eastAsia="ru-RU"/>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after="0" w:line="240" w:lineRule="auto"/>
              <w:rPr>
                <w:rFonts w:ascii="Times New Roman" w:eastAsia="Times New Roman" w:hAnsi="Times New Roman" w:cs="Times New Roman"/>
                <w:b/>
                <w:lang w:eastAsia="ru-RU"/>
              </w:rPr>
            </w:pPr>
          </w:p>
        </w:tc>
        <w:tc>
          <w:tcPr>
            <w:tcW w:w="1213" w:type="dxa"/>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без НДС</w:t>
            </w:r>
          </w:p>
        </w:tc>
        <w:tc>
          <w:tcPr>
            <w:tcW w:w="1284" w:type="dxa"/>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с НДС</w:t>
            </w:r>
          </w:p>
        </w:tc>
        <w:tc>
          <w:tcPr>
            <w:tcW w:w="20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84CF4" w:rsidRPr="00810294" w:rsidRDefault="00384CF4" w:rsidP="00887BA6">
            <w:pPr>
              <w:spacing w:after="0" w:line="240" w:lineRule="auto"/>
              <w:rPr>
                <w:rFonts w:ascii="Times New Roman" w:eastAsia="Times New Roman" w:hAnsi="Times New Roman" w:cs="Times New Roman"/>
                <w:b/>
                <w:lang w:eastAsia="ru-RU"/>
              </w:rPr>
            </w:pPr>
          </w:p>
        </w:tc>
      </w:tr>
      <w:tr w:rsidR="00384CF4" w:rsidRPr="00810294" w:rsidTr="00810294">
        <w:trPr>
          <w:cantSplit/>
          <w:trHeight w:hRule="exact" w:val="1718"/>
        </w:trPr>
        <w:tc>
          <w:tcPr>
            <w:tcW w:w="710" w:type="dxa"/>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2C58C2">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1.</w:t>
            </w:r>
          </w:p>
        </w:tc>
        <w:tc>
          <w:tcPr>
            <w:tcW w:w="2480"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887BA6">
            <w:pPr>
              <w:spacing w:before="120" w:after="0" w:line="240" w:lineRule="auto"/>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 xml:space="preserve">Мазут </w:t>
            </w:r>
            <w:r w:rsidR="00D3777A" w:rsidRPr="00810294">
              <w:rPr>
                <w:rFonts w:ascii="Times New Roman" w:eastAsia="Times New Roman" w:hAnsi="Times New Roman" w:cs="Times New Roman"/>
                <w:lang w:eastAsia="ru-RU"/>
              </w:rPr>
              <w:t xml:space="preserve">топочный </w:t>
            </w:r>
            <w:r w:rsidRPr="00810294">
              <w:rPr>
                <w:rFonts w:ascii="Times New Roman" w:eastAsia="Times New Roman" w:hAnsi="Times New Roman" w:cs="Times New Roman"/>
                <w:lang w:eastAsia="ru-RU"/>
              </w:rPr>
              <w:t>100 ГОСТ 10585-2013</w:t>
            </w:r>
          </w:p>
          <w:p w:rsidR="00384CF4" w:rsidRPr="00810294" w:rsidRDefault="00384CF4" w:rsidP="00887BA6">
            <w:pPr>
              <w:spacing w:after="0" w:line="240" w:lineRule="auto"/>
              <w:rPr>
                <w:rFonts w:ascii="Times New Roman" w:eastAsia="Calibri" w:hAnsi="Times New Roman" w:cs="Times New Roman"/>
                <w:lang w:eastAsia="ru-RU"/>
              </w:rPr>
            </w:pPr>
            <w:r w:rsidRPr="00810294">
              <w:rPr>
                <w:rFonts w:ascii="Times New Roman" w:eastAsia="Times New Roman" w:hAnsi="Times New Roman" w:cs="Times New Roman"/>
                <w:i/>
                <w:lang w:eastAsia="ru-RU"/>
              </w:rPr>
              <w:t>(или указать нефтепродукт</w:t>
            </w:r>
            <w:r w:rsidR="001D735A" w:rsidRPr="00810294">
              <w:rPr>
                <w:rFonts w:ascii="Times New Roman" w:eastAsia="Times New Roman" w:hAnsi="Times New Roman" w:cs="Times New Roman"/>
                <w:i/>
                <w:lang w:eastAsia="ru-RU"/>
              </w:rPr>
              <w:t>ы</w:t>
            </w:r>
            <w:r w:rsidRPr="00810294">
              <w:rPr>
                <w:rFonts w:ascii="Times New Roman" w:eastAsia="Times New Roman" w:hAnsi="Times New Roman" w:cs="Times New Roman"/>
                <w:i/>
                <w:lang w:eastAsia="ru-RU"/>
              </w:rPr>
              <w:t xml:space="preserve"> аналогичного или лучшего качества</w:t>
            </w:r>
            <w:r w:rsidRPr="00810294">
              <w:rPr>
                <w:rFonts w:ascii="Times New Roman" w:eastAsia="Times New Roman" w:hAnsi="Times New Roman" w:cs="Times New Roman"/>
                <w:lang w:eastAsia="ru-RU"/>
              </w:rPr>
              <w:t>)</w:t>
            </w:r>
            <w:r w:rsidRPr="00810294">
              <w:rPr>
                <w:rFonts w:ascii="Times New Roman" w:eastAsia="Calibri" w:hAnsi="Times New Roman" w:cs="Times New Roman"/>
                <w:lang w:eastAsia="ru-RU"/>
              </w:rPr>
              <w:t xml:space="preserve"> </w:t>
            </w:r>
          </w:p>
          <w:p w:rsidR="00384CF4" w:rsidRPr="00810294" w:rsidRDefault="00384CF4" w:rsidP="00887BA6">
            <w:pPr>
              <w:spacing w:before="120" w:after="120" w:line="240" w:lineRule="auto"/>
              <w:rPr>
                <w:rFonts w:ascii="Times New Roman" w:eastAsia="Times New Roman" w:hAnsi="Times New Roman" w:cs="Times New Roman"/>
                <w:lang w:eastAsia="ru-RU"/>
              </w:rPr>
            </w:pPr>
          </w:p>
        </w:tc>
        <w:tc>
          <w:tcPr>
            <w:tcW w:w="1489" w:type="dxa"/>
            <w:tcBorders>
              <w:top w:val="single" w:sz="4" w:space="0" w:color="auto"/>
              <w:left w:val="single" w:sz="4" w:space="0" w:color="auto"/>
              <w:bottom w:val="single" w:sz="4" w:space="0" w:color="auto"/>
              <w:right w:val="single" w:sz="4" w:space="0" w:color="auto"/>
            </w:tcBorders>
          </w:tcPr>
          <w:p w:rsidR="00384CF4" w:rsidRPr="00810294" w:rsidRDefault="00384CF4" w:rsidP="001D735A">
            <w:pPr>
              <w:spacing w:before="120" w:after="120" w:line="240" w:lineRule="auto"/>
              <w:jc w:val="center"/>
              <w:rPr>
                <w:rFonts w:ascii="Times New Roman" w:eastAsia="Times New Roman" w:hAnsi="Times New Roman" w:cs="Times New Roman"/>
                <w:i/>
                <w:lang w:eastAsia="ru-RU"/>
              </w:rPr>
            </w:pPr>
            <w:r w:rsidRPr="00810294">
              <w:rPr>
                <w:rFonts w:ascii="Times New Roman" w:eastAsia="Times New Roman" w:hAnsi="Times New Roman" w:cs="Times New Roman"/>
                <w:i/>
                <w:color w:val="BFBFBF" w:themeColor="background1" w:themeShade="BF"/>
                <w:lang w:eastAsia="ru-RU"/>
              </w:rPr>
              <w:t xml:space="preserve">Указать наименование страны происхождения </w:t>
            </w:r>
            <w:r w:rsidR="001D735A" w:rsidRPr="00810294">
              <w:rPr>
                <w:rFonts w:ascii="Times New Roman" w:eastAsia="Times New Roman" w:hAnsi="Times New Roman" w:cs="Times New Roman"/>
                <w:i/>
                <w:color w:val="BFBFBF" w:themeColor="background1" w:themeShade="BF"/>
                <w:lang w:eastAsia="ru-RU"/>
              </w:rPr>
              <w:t>Продукции</w:t>
            </w:r>
          </w:p>
        </w:tc>
        <w:tc>
          <w:tcPr>
            <w:tcW w:w="1260"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5B4182">
            <w:pPr>
              <w:spacing w:before="120" w:after="120" w:line="240" w:lineRule="auto"/>
              <w:jc w:val="center"/>
              <w:rPr>
                <w:rFonts w:ascii="Times New Roman" w:eastAsia="Times New Roman" w:hAnsi="Times New Roman" w:cs="Times New Roman"/>
                <w:lang w:eastAsia="ru-RU"/>
              </w:rPr>
            </w:pPr>
          </w:p>
        </w:tc>
        <w:tc>
          <w:tcPr>
            <w:tcW w:w="1213"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p>
        </w:tc>
        <w:tc>
          <w:tcPr>
            <w:tcW w:w="1284"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p>
        </w:tc>
        <w:tc>
          <w:tcPr>
            <w:tcW w:w="2000"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p>
        </w:tc>
      </w:tr>
      <w:tr w:rsidR="00AB0EBB" w:rsidRPr="00810294" w:rsidTr="00972BCB">
        <w:trPr>
          <w:cantSplit/>
          <w:trHeight w:hRule="exact" w:val="683"/>
        </w:trPr>
        <w:tc>
          <w:tcPr>
            <w:tcW w:w="710" w:type="dxa"/>
            <w:tcBorders>
              <w:top w:val="single" w:sz="4" w:space="0" w:color="auto"/>
              <w:left w:val="single" w:sz="4" w:space="0" w:color="auto"/>
              <w:bottom w:val="single" w:sz="4" w:space="0" w:color="auto"/>
              <w:right w:val="single" w:sz="4" w:space="0" w:color="auto"/>
            </w:tcBorders>
            <w:vAlign w:val="center"/>
          </w:tcPr>
          <w:p w:rsidR="00AB0EBB" w:rsidRPr="00810294" w:rsidRDefault="004C3EBA" w:rsidP="002C58C2">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2.</w:t>
            </w:r>
          </w:p>
        </w:tc>
        <w:tc>
          <w:tcPr>
            <w:tcW w:w="7726" w:type="dxa"/>
            <w:gridSpan w:val="5"/>
            <w:tcBorders>
              <w:top w:val="single" w:sz="4" w:space="0" w:color="auto"/>
              <w:left w:val="single" w:sz="4" w:space="0" w:color="auto"/>
              <w:bottom w:val="single" w:sz="4" w:space="0" w:color="auto"/>
              <w:right w:val="single" w:sz="4" w:space="0" w:color="auto"/>
            </w:tcBorders>
          </w:tcPr>
          <w:p w:rsidR="00AB0EBB" w:rsidRPr="00810294" w:rsidRDefault="00AB0EBB" w:rsidP="00EF005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Стоимость транспортных расходов по поставке Продукции железнодорожным транспортом до ж/д станции назначения</w:t>
            </w:r>
          </w:p>
        </w:tc>
        <w:tc>
          <w:tcPr>
            <w:tcW w:w="2000" w:type="dxa"/>
            <w:tcBorders>
              <w:top w:val="single" w:sz="4" w:space="0" w:color="auto"/>
              <w:left w:val="single" w:sz="4" w:space="0" w:color="auto"/>
              <w:bottom w:val="single" w:sz="4" w:space="0" w:color="auto"/>
              <w:right w:val="single" w:sz="4" w:space="0" w:color="auto"/>
            </w:tcBorders>
            <w:vAlign w:val="center"/>
          </w:tcPr>
          <w:p w:rsidR="00AB0EBB" w:rsidRPr="00810294" w:rsidRDefault="00AB0EBB" w:rsidP="00887BA6">
            <w:pPr>
              <w:spacing w:before="120" w:after="120" w:line="240" w:lineRule="auto"/>
              <w:jc w:val="center"/>
              <w:rPr>
                <w:rFonts w:ascii="Times New Roman" w:eastAsia="Times New Roman" w:hAnsi="Times New Roman" w:cs="Times New Roman"/>
                <w:lang w:eastAsia="ru-RU"/>
              </w:rPr>
            </w:pPr>
          </w:p>
        </w:tc>
      </w:tr>
      <w:tr w:rsidR="00AB0EBB" w:rsidRPr="00810294" w:rsidTr="00AB58B1">
        <w:trPr>
          <w:cantSplit/>
          <w:trHeight w:hRule="exact" w:val="439"/>
        </w:trPr>
        <w:tc>
          <w:tcPr>
            <w:tcW w:w="710" w:type="dxa"/>
            <w:tcBorders>
              <w:top w:val="single" w:sz="4" w:space="0" w:color="auto"/>
              <w:left w:val="single" w:sz="4" w:space="0" w:color="auto"/>
              <w:bottom w:val="single" w:sz="4" w:space="0" w:color="auto"/>
              <w:right w:val="single" w:sz="4" w:space="0" w:color="auto"/>
            </w:tcBorders>
            <w:vAlign w:val="center"/>
          </w:tcPr>
          <w:p w:rsidR="00AB0EBB" w:rsidRPr="00810294" w:rsidRDefault="00AB0EBB" w:rsidP="00887BA6">
            <w:pPr>
              <w:spacing w:before="120" w:after="120" w:line="240" w:lineRule="auto"/>
              <w:rPr>
                <w:rFonts w:ascii="Times New Roman" w:eastAsia="Times New Roman" w:hAnsi="Times New Roman" w:cs="Times New Roman"/>
                <w:lang w:eastAsia="ru-RU"/>
              </w:rPr>
            </w:pPr>
          </w:p>
        </w:tc>
        <w:tc>
          <w:tcPr>
            <w:tcW w:w="7726" w:type="dxa"/>
            <w:gridSpan w:val="5"/>
            <w:tcBorders>
              <w:top w:val="single" w:sz="4" w:space="0" w:color="auto"/>
              <w:left w:val="single" w:sz="4" w:space="0" w:color="auto"/>
              <w:bottom w:val="single" w:sz="4" w:space="0" w:color="auto"/>
              <w:right w:val="single" w:sz="4" w:space="0" w:color="auto"/>
            </w:tcBorders>
          </w:tcPr>
          <w:p w:rsidR="00AB0EBB" w:rsidRPr="00810294" w:rsidRDefault="00AB0EBB" w:rsidP="00887BA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ИТОГО:</w:t>
            </w:r>
          </w:p>
        </w:tc>
        <w:tc>
          <w:tcPr>
            <w:tcW w:w="2000" w:type="dxa"/>
            <w:tcBorders>
              <w:top w:val="single" w:sz="4" w:space="0" w:color="auto"/>
              <w:left w:val="single" w:sz="4" w:space="0" w:color="auto"/>
              <w:bottom w:val="single" w:sz="4" w:space="0" w:color="auto"/>
              <w:right w:val="single" w:sz="4" w:space="0" w:color="auto"/>
            </w:tcBorders>
            <w:vAlign w:val="center"/>
          </w:tcPr>
          <w:p w:rsidR="00AB0EBB" w:rsidRPr="00810294" w:rsidRDefault="00AB0EBB" w:rsidP="00887BA6">
            <w:pPr>
              <w:spacing w:before="120" w:after="120" w:line="240" w:lineRule="auto"/>
              <w:jc w:val="center"/>
              <w:rPr>
                <w:rFonts w:ascii="Times New Roman" w:eastAsia="Times New Roman" w:hAnsi="Times New Roman" w:cs="Times New Roman"/>
                <w:lang w:eastAsia="ru-RU"/>
              </w:rPr>
            </w:pPr>
          </w:p>
        </w:tc>
      </w:tr>
    </w:tbl>
    <w:p w:rsidR="00CB3ADA" w:rsidRDefault="00CB3ADA" w:rsidP="00CB3ADA">
      <w:pPr>
        <w:spacing w:after="0" w:line="240" w:lineRule="auto"/>
        <w:ind w:firstLine="709"/>
        <w:jc w:val="both"/>
        <w:rPr>
          <w:rFonts w:ascii="Times New Roman" w:eastAsia="Times New Roman" w:hAnsi="Times New Roman" w:cs="Times New Roman"/>
          <w:sz w:val="24"/>
          <w:szCs w:val="24"/>
          <w:lang w:eastAsia="ar-SA"/>
        </w:rPr>
      </w:pPr>
    </w:p>
    <w:p w:rsidR="005371E0" w:rsidRPr="005371E0" w:rsidRDefault="005371E0" w:rsidP="005371E0">
      <w:pPr>
        <w:spacing w:after="0" w:line="240" w:lineRule="auto"/>
        <w:ind w:firstLine="709"/>
        <w:jc w:val="both"/>
        <w:rPr>
          <w:rFonts w:ascii="Times New Roman" w:eastAsia="Times New Roman" w:hAnsi="Times New Roman" w:cs="Times New Roman"/>
          <w:sz w:val="24"/>
          <w:szCs w:val="24"/>
          <w:lang w:eastAsia="ar-SA"/>
        </w:rPr>
      </w:pPr>
      <w:r w:rsidRPr="005371E0">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5371E0" w:rsidRPr="005371E0" w:rsidRDefault="005371E0" w:rsidP="005371E0">
      <w:pPr>
        <w:spacing w:after="0" w:line="240" w:lineRule="auto"/>
        <w:ind w:firstLine="709"/>
        <w:jc w:val="both"/>
        <w:rPr>
          <w:rFonts w:ascii="Times New Roman" w:eastAsia="Times New Roman" w:hAnsi="Times New Roman" w:cs="Times New Roman"/>
          <w:sz w:val="24"/>
          <w:szCs w:val="24"/>
          <w:lang w:eastAsia="ar-SA"/>
        </w:rPr>
      </w:pPr>
      <w:r w:rsidRPr="005371E0">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5371E0" w:rsidRPr="005371E0" w:rsidRDefault="005371E0" w:rsidP="005371E0">
      <w:pPr>
        <w:spacing w:after="0" w:line="240" w:lineRule="auto"/>
        <w:ind w:firstLine="709"/>
        <w:jc w:val="both"/>
        <w:rPr>
          <w:rFonts w:ascii="Times New Roman" w:eastAsia="Times New Roman" w:hAnsi="Times New Roman" w:cs="Times New Roman"/>
          <w:sz w:val="24"/>
          <w:szCs w:val="24"/>
          <w:lang w:eastAsia="ar-SA"/>
        </w:rPr>
      </w:pPr>
      <w:r w:rsidRPr="005371E0">
        <w:rPr>
          <w:rFonts w:ascii="Times New Roman" w:eastAsia="Times New Roman" w:hAnsi="Times New Roman" w:cs="Times New Roman"/>
          <w:sz w:val="24"/>
          <w:szCs w:val="24"/>
          <w:lang w:eastAsia="ar-SA"/>
        </w:rPr>
        <w:tab/>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5371E0" w:rsidRPr="005371E0" w:rsidRDefault="005371E0" w:rsidP="005371E0">
      <w:pPr>
        <w:spacing w:after="0" w:line="240" w:lineRule="auto"/>
        <w:ind w:firstLine="709"/>
        <w:jc w:val="both"/>
        <w:rPr>
          <w:rFonts w:ascii="Times New Roman" w:eastAsia="Times New Roman" w:hAnsi="Times New Roman" w:cs="Times New Roman"/>
          <w:sz w:val="24"/>
          <w:szCs w:val="24"/>
          <w:lang w:eastAsia="ar-SA"/>
        </w:rPr>
      </w:pPr>
      <w:r w:rsidRPr="005371E0">
        <w:rPr>
          <w:rFonts w:ascii="Times New Roman" w:eastAsia="Times New Roman" w:hAnsi="Times New Roman" w:cs="Times New Roman"/>
          <w:sz w:val="24"/>
          <w:szCs w:val="24"/>
          <w:lang w:eastAsia="ar-SA"/>
        </w:rPr>
        <w:t>Под транспортными расходами при поставке Продукции на условиях ж/д станция назначения понимается:</w:t>
      </w:r>
    </w:p>
    <w:p w:rsidR="005371E0" w:rsidRPr="005371E0" w:rsidRDefault="005371E0" w:rsidP="005371E0">
      <w:pPr>
        <w:spacing w:after="0" w:line="240" w:lineRule="auto"/>
        <w:ind w:firstLine="709"/>
        <w:jc w:val="both"/>
        <w:rPr>
          <w:rFonts w:ascii="Times New Roman" w:eastAsia="Times New Roman" w:hAnsi="Times New Roman" w:cs="Times New Roman"/>
          <w:sz w:val="24"/>
          <w:szCs w:val="24"/>
          <w:lang w:eastAsia="ar-SA"/>
        </w:rPr>
      </w:pPr>
      <w:r w:rsidRPr="005371E0">
        <w:rPr>
          <w:rFonts w:ascii="Times New Roman" w:eastAsia="Times New Roman" w:hAnsi="Times New Roman" w:cs="Times New Roman"/>
          <w:sz w:val="24"/>
          <w:szCs w:val="24"/>
          <w:lang w:eastAsia="ar-SA"/>
        </w:rPr>
        <w:t>• 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5371E0" w:rsidRPr="005371E0" w:rsidRDefault="005371E0" w:rsidP="005371E0">
      <w:pPr>
        <w:spacing w:after="0" w:line="240" w:lineRule="auto"/>
        <w:ind w:firstLine="709"/>
        <w:jc w:val="both"/>
        <w:rPr>
          <w:rFonts w:ascii="Times New Roman" w:eastAsia="Times New Roman" w:hAnsi="Times New Roman" w:cs="Times New Roman"/>
          <w:sz w:val="24"/>
          <w:szCs w:val="24"/>
          <w:lang w:eastAsia="ar-SA"/>
        </w:rPr>
      </w:pPr>
      <w:r w:rsidRPr="005371E0">
        <w:rPr>
          <w:rFonts w:ascii="Times New Roman" w:eastAsia="Times New Roman" w:hAnsi="Times New Roman" w:cs="Times New Roman"/>
          <w:sz w:val="24"/>
          <w:szCs w:val="24"/>
          <w:lang w:eastAsia="ar-SA"/>
        </w:rPr>
        <w:t>• 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5371E0" w:rsidRPr="005371E0" w:rsidRDefault="005371E0" w:rsidP="005371E0">
      <w:pPr>
        <w:spacing w:after="0" w:line="240" w:lineRule="auto"/>
        <w:ind w:firstLine="709"/>
        <w:jc w:val="both"/>
        <w:rPr>
          <w:rFonts w:ascii="Times New Roman" w:eastAsia="Times New Roman" w:hAnsi="Times New Roman" w:cs="Times New Roman"/>
          <w:sz w:val="24"/>
          <w:szCs w:val="24"/>
          <w:lang w:eastAsia="ar-SA"/>
        </w:rPr>
      </w:pPr>
      <w:r w:rsidRPr="005371E0">
        <w:rPr>
          <w:rFonts w:ascii="Times New Roman" w:eastAsia="Times New Roman" w:hAnsi="Times New Roman" w:cs="Times New Roman"/>
          <w:sz w:val="24"/>
          <w:szCs w:val="24"/>
          <w:lang w:eastAsia="ar-SA"/>
        </w:rPr>
        <w:t>• стоимость услуг Поставщика либо третьих лиц по предоставлению Вагонов (если отгрузка осуществляется в Вагонах, предоставляемых Поставщиком);</w:t>
      </w:r>
    </w:p>
    <w:p w:rsidR="005371E0" w:rsidRPr="005371E0" w:rsidRDefault="005371E0" w:rsidP="005371E0">
      <w:pPr>
        <w:spacing w:after="0" w:line="240" w:lineRule="auto"/>
        <w:ind w:firstLine="709"/>
        <w:jc w:val="both"/>
        <w:rPr>
          <w:rFonts w:ascii="Times New Roman" w:eastAsia="Times New Roman" w:hAnsi="Times New Roman" w:cs="Times New Roman"/>
          <w:sz w:val="24"/>
          <w:szCs w:val="24"/>
          <w:lang w:eastAsia="ar-SA"/>
        </w:rPr>
      </w:pPr>
      <w:r w:rsidRPr="005371E0">
        <w:rPr>
          <w:rFonts w:ascii="Times New Roman" w:eastAsia="Times New Roman" w:hAnsi="Times New Roman" w:cs="Times New Roman"/>
          <w:sz w:val="24"/>
          <w:szCs w:val="24"/>
          <w:lang w:eastAsia="ar-SA"/>
        </w:rPr>
        <w:t>• ставку услуг транспортного экспедитора, предусмотренную договором Поставщика;</w:t>
      </w:r>
    </w:p>
    <w:p w:rsidR="005371E0" w:rsidRPr="005371E0" w:rsidRDefault="005371E0" w:rsidP="005371E0">
      <w:pPr>
        <w:spacing w:after="0" w:line="240" w:lineRule="auto"/>
        <w:ind w:firstLine="709"/>
        <w:jc w:val="both"/>
        <w:rPr>
          <w:rFonts w:ascii="Times New Roman" w:eastAsia="Times New Roman" w:hAnsi="Times New Roman" w:cs="Times New Roman"/>
          <w:sz w:val="24"/>
          <w:szCs w:val="24"/>
          <w:lang w:eastAsia="ar-SA"/>
        </w:rPr>
      </w:pPr>
      <w:r w:rsidRPr="005371E0">
        <w:rPr>
          <w:rFonts w:ascii="Times New Roman" w:eastAsia="Times New Roman" w:hAnsi="Times New Roman" w:cs="Times New Roman"/>
          <w:sz w:val="24"/>
          <w:szCs w:val="24"/>
          <w:lang w:eastAsia="ar-SA"/>
        </w:rPr>
        <w:t>• сборы и тарифы, уплачиваемые отправителем при отправлении груза в прямом железнодорожном сообщении;</w:t>
      </w:r>
    </w:p>
    <w:p w:rsidR="005371E0" w:rsidRPr="005371E0" w:rsidRDefault="005371E0" w:rsidP="005371E0">
      <w:pPr>
        <w:spacing w:after="0" w:line="240" w:lineRule="auto"/>
        <w:ind w:firstLine="709"/>
        <w:jc w:val="both"/>
        <w:rPr>
          <w:rFonts w:ascii="Times New Roman" w:eastAsia="Times New Roman" w:hAnsi="Times New Roman" w:cs="Times New Roman"/>
          <w:sz w:val="24"/>
          <w:szCs w:val="24"/>
          <w:lang w:eastAsia="ar-SA"/>
        </w:rPr>
      </w:pPr>
      <w:r w:rsidRPr="005371E0">
        <w:rPr>
          <w:rFonts w:ascii="Times New Roman" w:eastAsia="Times New Roman" w:hAnsi="Times New Roman" w:cs="Times New Roman"/>
          <w:sz w:val="24"/>
          <w:szCs w:val="24"/>
          <w:lang w:eastAsia="ar-SA"/>
        </w:rPr>
        <w:t>• расходы по наливу, подаче и уборке вагонов на станции отправления;</w:t>
      </w:r>
    </w:p>
    <w:p w:rsidR="00AB0EBB" w:rsidRPr="004E21EB" w:rsidRDefault="005371E0" w:rsidP="005371E0">
      <w:pPr>
        <w:spacing w:after="0" w:line="240" w:lineRule="auto"/>
        <w:ind w:firstLine="709"/>
        <w:jc w:val="both"/>
        <w:rPr>
          <w:rFonts w:ascii="Times New Roman" w:eastAsia="Times New Roman" w:hAnsi="Times New Roman" w:cs="Times New Roman"/>
          <w:sz w:val="24"/>
          <w:szCs w:val="24"/>
          <w:lang w:eastAsia="ar-SA"/>
        </w:rPr>
      </w:pPr>
      <w:r w:rsidRPr="005371E0">
        <w:rPr>
          <w:rFonts w:ascii="Times New Roman" w:eastAsia="Times New Roman" w:hAnsi="Times New Roman" w:cs="Times New Roman"/>
          <w:sz w:val="24"/>
          <w:szCs w:val="24"/>
          <w:lang w:eastAsia="ar-SA"/>
        </w:rPr>
        <w:t>• все транспортные и иные дополнительные расходы на станции отправления</w:t>
      </w:r>
      <w:r w:rsidR="00CB3ADA" w:rsidRPr="00CB3ADA">
        <w:rPr>
          <w:rFonts w:ascii="Times New Roman" w:eastAsia="Times New Roman" w:hAnsi="Times New Roman" w:cs="Times New Roman"/>
          <w:sz w:val="24"/>
          <w:szCs w:val="24"/>
          <w:lang w:eastAsia="ar-SA"/>
        </w:rPr>
        <w:t>.</w:t>
      </w:r>
    </w:p>
    <w:p w:rsidR="001F273B" w:rsidRDefault="001F273B"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lastRenderedPageBreak/>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F97274" w:rsidRPr="003A2F0D" w:rsidRDefault="00F97274"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063491">
      <w:pPr>
        <w:numPr>
          <w:ilvl w:val="0"/>
          <w:numId w:val="13"/>
        </w:numPr>
        <w:tabs>
          <w:tab w:val="clear" w:pos="1134"/>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3A2F0D" w:rsidRPr="003A2F0D" w:rsidRDefault="003A2F0D" w:rsidP="00063491">
      <w:pPr>
        <w:numPr>
          <w:ilvl w:val="0"/>
          <w:numId w:val="13"/>
        </w:numPr>
        <w:tabs>
          <w:tab w:val="clear" w:pos="1134"/>
          <w:tab w:val="num" w:pos="0"/>
          <w:tab w:val="left" w:pos="284"/>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D92A97" w:rsidRDefault="003A2F0D" w:rsidP="004E21EB">
      <w:pPr>
        <w:numPr>
          <w:ilvl w:val="0"/>
          <w:numId w:val="13"/>
        </w:numPr>
        <w:tabs>
          <w:tab w:val="clear" w:pos="1134"/>
          <w:tab w:val="num" w:pos="0"/>
          <w:tab w:val="left" w:pos="284"/>
        </w:tabs>
        <w:spacing w:after="0"/>
        <w:ind w:left="0" w:firstLine="0"/>
        <w:jc w:val="both"/>
        <w:rPr>
          <w:rFonts w:ascii="Times New Roman" w:eastAsia="Calibri" w:hAnsi="Times New Roman" w:cs="Times New Roman"/>
          <w:sz w:val="20"/>
          <w:szCs w:val="20"/>
        </w:rPr>
      </w:pPr>
      <w:r w:rsidRPr="008D0F22">
        <w:rPr>
          <w:rFonts w:ascii="Times New Roman" w:eastAsia="Calibri" w:hAnsi="Times New Roman" w:cs="Times New Roman"/>
          <w:sz w:val="20"/>
          <w:szCs w:val="20"/>
        </w:rPr>
        <w:t>В таблице приводится расчет стоимости Продукции на основании данных п. 3.</w:t>
      </w:r>
      <w:r w:rsidR="00595F4B">
        <w:rPr>
          <w:rFonts w:ascii="Times New Roman" w:eastAsia="Calibri" w:hAnsi="Times New Roman" w:cs="Times New Roman"/>
          <w:sz w:val="20"/>
          <w:szCs w:val="20"/>
        </w:rPr>
        <w:t>3</w:t>
      </w:r>
      <w:r w:rsidRPr="008D0F22">
        <w:rPr>
          <w:rFonts w:ascii="Times New Roman" w:eastAsia="Calibri" w:hAnsi="Times New Roman" w:cs="Times New Roman"/>
          <w:sz w:val="20"/>
          <w:szCs w:val="20"/>
        </w:rPr>
        <w:t xml:space="preserve">. Информационной карты Документации. </w:t>
      </w:r>
    </w:p>
    <w:p w:rsidR="0060119E" w:rsidRPr="00D92A97" w:rsidRDefault="0060119E" w:rsidP="00D92A97">
      <w:pPr>
        <w:numPr>
          <w:ilvl w:val="0"/>
          <w:numId w:val="13"/>
        </w:numPr>
        <w:tabs>
          <w:tab w:val="clear" w:pos="1134"/>
          <w:tab w:val="num" w:pos="0"/>
          <w:tab w:val="left" w:pos="284"/>
        </w:tabs>
        <w:ind w:left="0" w:firstLine="0"/>
        <w:jc w:val="both"/>
        <w:rPr>
          <w:rFonts w:ascii="Times New Roman" w:eastAsia="Calibri" w:hAnsi="Times New Roman" w:cs="Times New Roman"/>
          <w:sz w:val="20"/>
          <w:szCs w:val="20"/>
        </w:rPr>
      </w:pPr>
      <w:r w:rsidRPr="0060119E">
        <w:rPr>
          <w:rFonts w:ascii="Times New Roman" w:eastAsia="Calibri" w:hAnsi="Times New Roman" w:cs="Times New Roman"/>
          <w:b/>
          <w:bCs/>
          <w:sz w:val="20"/>
          <w:szCs w:val="20"/>
        </w:rPr>
        <w:t>Отсутствие в заявке на участие в закупке указания (декларирования) страны происхождения поставляемо</w:t>
      </w:r>
      <w:r w:rsidR="001D735A">
        <w:rPr>
          <w:rFonts w:ascii="Times New Roman" w:eastAsia="Calibri" w:hAnsi="Times New Roman" w:cs="Times New Roman"/>
          <w:b/>
          <w:bCs/>
          <w:sz w:val="20"/>
          <w:szCs w:val="20"/>
        </w:rPr>
        <w:t>й</w:t>
      </w:r>
      <w:r w:rsidRPr="0060119E">
        <w:rPr>
          <w:rFonts w:ascii="Times New Roman" w:eastAsia="Calibri" w:hAnsi="Times New Roman" w:cs="Times New Roman"/>
          <w:b/>
          <w:bCs/>
          <w:sz w:val="20"/>
          <w:szCs w:val="20"/>
        </w:rPr>
        <w:t xml:space="preserve"> </w:t>
      </w:r>
      <w:r w:rsidR="001D735A">
        <w:rPr>
          <w:rFonts w:ascii="Times New Roman" w:eastAsia="Calibri" w:hAnsi="Times New Roman" w:cs="Times New Roman"/>
          <w:b/>
          <w:bCs/>
          <w:sz w:val="20"/>
          <w:szCs w:val="20"/>
        </w:rPr>
        <w:t>Продукции</w:t>
      </w:r>
      <w:r w:rsidRPr="0060119E">
        <w:rPr>
          <w:rFonts w:ascii="Times New Roman" w:eastAsia="Calibri" w:hAnsi="Times New Roman" w:cs="Times New Roman"/>
          <w:b/>
          <w:bCs/>
          <w:sz w:val="20"/>
          <w:szCs w:val="20"/>
        </w:rPr>
        <w:t xml:space="preserve">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D92A97" w:rsidRDefault="00D92A97" w:rsidP="00A55FAB">
      <w:pPr>
        <w:rPr>
          <w:rFonts w:ascii="Times New Roman" w:eastAsia="Times New Roman" w:hAnsi="Times New Roman" w:cs="Times New Roman"/>
          <w:b/>
          <w:bCs/>
          <w:iCs/>
          <w:sz w:val="24"/>
          <w:szCs w:val="24"/>
          <w:lang w:eastAsia="ar-SA"/>
        </w:rPr>
      </w:pPr>
      <w:bookmarkStart w:id="160" w:name="_Ref55336345"/>
      <w:bookmarkStart w:id="161" w:name="_Ref55335821"/>
      <w:bookmarkStart w:id="162" w:name="_Toc386464020"/>
      <w:bookmarkStart w:id="163" w:name="_Toc411497393"/>
    </w:p>
    <w:p w:rsidR="00D92A97" w:rsidRDefault="00D92A97" w:rsidP="00A55FAB">
      <w:pPr>
        <w:rPr>
          <w:rFonts w:ascii="Times New Roman" w:eastAsia="Times New Roman" w:hAnsi="Times New Roman" w:cs="Times New Roman"/>
          <w:b/>
          <w:bCs/>
          <w:iCs/>
          <w:sz w:val="24"/>
          <w:szCs w:val="24"/>
          <w:lang w:eastAsia="ar-SA"/>
        </w:rPr>
      </w:pPr>
    </w:p>
    <w:p w:rsidR="00D92A97" w:rsidRDefault="007B4C2F" w:rsidP="00A55FAB">
      <w:pPr>
        <w:rPr>
          <w:rFonts w:ascii="Times New Roman" w:eastAsia="Times New Roman" w:hAnsi="Times New Roman" w:cs="Times New Roman"/>
          <w:b/>
          <w:bCs/>
          <w:iCs/>
          <w:sz w:val="24"/>
          <w:szCs w:val="24"/>
          <w:lang w:eastAsia="ar-SA"/>
        </w:rPr>
      </w:pPr>
      <w:r>
        <w:rPr>
          <w:rFonts w:ascii="Times New Roman" w:eastAsia="Times New Roman" w:hAnsi="Times New Roman" w:cs="Times New Roman"/>
          <w:b/>
          <w:bCs/>
          <w:iCs/>
          <w:sz w:val="24"/>
          <w:szCs w:val="24"/>
          <w:lang w:eastAsia="ar-SA"/>
        </w:rPr>
        <w:t xml:space="preserve"> </w:t>
      </w: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E7E71" w:rsidRDefault="001E7E71" w:rsidP="00A55FAB">
      <w:pPr>
        <w:rPr>
          <w:rFonts w:ascii="Times New Roman" w:eastAsia="Times New Roman" w:hAnsi="Times New Roman" w:cs="Times New Roman"/>
          <w:b/>
          <w:bCs/>
          <w:iCs/>
          <w:sz w:val="24"/>
          <w:szCs w:val="24"/>
          <w:lang w:eastAsia="ar-SA"/>
        </w:rPr>
      </w:pPr>
    </w:p>
    <w:p w:rsidR="00EF232F" w:rsidRDefault="00EF232F" w:rsidP="00A55FAB">
      <w:pPr>
        <w:rPr>
          <w:rFonts w:ascii="Times New Roman" w:eastAsia="Times New Roman" w:hAnsi="Times New Roman" w:cs="Times New Roman"/>
          <w:b/>
          <w:bCs/>
          <w:iCs/>
          <w:sz w:val="24"/>
          <w:szCs w:val="24"/>
          <w:lang w:eastAsia="ar-SA"/>
        </w:rPr>
      </w:pPr>
    </w:p>
    <w:p w:rsidR="00EF232F" w:rsidRDefault="00EF232F" w:rsidP="00A55FAB">
      <w:pPr>
        <w:rPr>
          <w:rFonts w:ascii="Times New Roman" w:eastAsia="Times New Roman" w:hAnsi="Times New Roman" w:cs="Times New Roman"/>
          <w:b/>
          <w:bCs/>
          <w:iCs/>
          <w:sz w:val="24"/>
          <w:szCs w:val="24"/>
          <w:lang w:eastAsia="ar-SA"/>
        </w:rPr>
      </w:pPr>
    </w:p>
    <w:p w:rsidR="001F273B" w:rsidRDefault="001F273B" w:rsidP="00A55FAB">
      <w:pPr>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64" w:name="_Toc474929139"/>
      <w:r w:rsidRPr="003A2F0D">
        <w:rPr>
          <w:rFonts w:ascii="Times New Roman" w:eastAsia="Times New Roman" w:hAnsi="Times New Roman" w:cs="Times New Roman"/>
          <w:b/>
          <w:bCs/>
          <w:iCs/>
          <w:sz w:val="24"/>
          <w:szCs w:val="24"/>
          <w:lang w:eastAsia="ar-SA"/>
        </w:rPr>
        <w:lastRenderedPageBreak/>
        <w:t xml:space="preserve">Техническое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2</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60"/>
      <w:bookmarkEnd w:id="161"/>
      <w:bookmarkEnd w:id="162"/>
      <w:bookmarkEnd w:id="163"/>
      <w:bookmarkEnd w:id="164"/>
    </w:p>
    <w:p w:rsidR="003A2F0D" w:rsidRPr="003A2F0D" w:rsidRDefault="003A2F0D" w:rsidP="00DA5B96">
      <w:pPr>
        <w:suppressAutoHyphens/>
        <w:spacing w:after="0"/>
        <w:jc w:val="center"/>
        <w:rPr>
          <w:rFonts w:ascii="Times New Roman" w:eastAsia="Times New Roman" w:hAnsi="Times New Roman" w:cs="Times New Roman"/>
          <w:b/>
          <w:spacing w:val="36"/>
          <w:sz w:val="24"/>
          <w:szCs w:val="24"/>
          <w:lang w:eastAsia="ar-SA"/>
        </w:rPr>
      </w:pPr>
      <w:r w:rsidRPr="003A2F0D">
        <w:rPr>
          <w:rFonts w:ascii="Times New Roman" w:eastAsia="Calibri" w:hAnsi="Times New Roman" w:cs="Times New Roman"/>
          <w:sz w:val="24"/>
          <w:szCs w:val="24"/>
          <w:lang w:eastAsia="ar-SA"/>
        </w:rPr>
        <w:t>Форма Технического предложения</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2</w:t>
      </w:r>
      <w:r w:rsidRPr="003A2F0D">
        <w:rPr>
          <w:rFonts w:ascii="Times New Roman" w:eastAsia="Times New Roman" w:hAnsi="Times New Roman" w:cs="Times New Roman"/>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Техническое предложение</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_________________________________</w:t>
      </w:r>
    </w:p>
    <w:p w:rsidR="003A2F0D" w:rsidRPr="003A2F0D" w:rsidRDefault="00DA5B96" w:rsidP="003A2F0D">
      <w:pPr>
        <w:tabs>
          <w:tab w:val="left" w:pos="851"/>
        </w:tabs>
        <w:suppressAutoHyphens/>
        <w:spacing w:after="0" w:line="240" w:lineRule="auto"/>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Изучив Документацию о проведении запроса предложений </w:t>
      </w:r>
      <w:r w:rsidR="003A2F0D" w:rsidRPr="003A2F0D">
        <w:rPr>
          <w:rFonts w:ascii="Times New Roman" w:eastAsia="Calibri" w:hAnsi="Times New Roman" w:cs="Times New Roman"/>
          <w:bCs/>
          <w:sz w:val="24"/>
          <w:szCs w:val="24"/>
        </w:rPr>
        <w:t xml:space="preserve">на </w:t>
      </w:r>
      <w:r w:rsidR="003A2F0D" w:rsidRPr="009C6B97">
        <w:rPr>
          <w:rFonts w:ascii="Times New Roman" w:eastAsia="Calibri" w:hAnsi="Times New Roman" w:cs="Times New Roman"/>
          <w:bCs/>
          <w:sz w:val="24"/>
          <w:szCs w:val="24"/>
        </w:rPr>
        <w:t>право заключения договора</w:t>
      </w:r>
      <w:r w:rsidR="003A2F0D" w:rsidRPr="009C6B97">
        <w:rPr>
          <w:rFonts w:ascii="Times New Roman" w:eastAsia="Calibri" w:hAnsi="Times New Roman" w:cs="Times New Roman"/>
          <w:sz w:val="24"/>
          <w:szCs w:val="24"/>
        </w:rPr>
        <w:t xml:space="preserve"> поставки мазута топочного 100 Г</w:t>
      </w:r>
      <w:r w:rsidR="00014B71">
        <w:rPr>
          <w:rFonts w:ascii="Times New Roman" w:eastAsia="Calibri" w:hAnsi="Times New Roman" w:cs="Times New Roman"/>
          <w:sz w:val="24"/>
          <w:szCs w:val="24"/>
        </w:rPr>
        <w:t>ОСТ 10585-2013 или нефтепродукт</w:t>
      </w:r>
      <w:r w:rsidR="00B114D1">
        <w:rPr>
          <w:rFonts w:ascii="Times New Roman" w:eastAsia="Calibri" w:hAnsi="Times New Roman" w:cs="Times New Roman"/>
          <w:sz w:val="24"/>
          <w:szCs w:val="24"/>
        </w:rPr>
        <w:t>ов</w:t>
      </w:r>
      <w:r w:rsidR="003A2F0D" w:rsidRPr="009C6B97">
        <w:rPr>
          <w:rFonts w:ascii="Times New Roman" w:eastAsia="Calibri" w:hAnsi="Times New Roman" w:cs="Times New Roman"/>
          <w:sz w:val="24"/>
          <w:szCs w:val="24"/>
        </w:rPr>
        <w:t xml:space="preserve"> а</w:t>
      </w:r>
      <w:r w:rsidR="003A2F0D" w:rsidRPr="003A2F0D">
        <w:rPr>
          <w:rFonts w:ascii="Times New Roman" w:eastAsia="Calibri" w:hAnsi="Times New Roman" w:cs="Times New Roman"/>
          <w:sz w:val="24"/>
          <w:szCs w:val="24"/>
        </w:rPr>
        <w:t xml:space="preserve">налогичного или лучшего качества </w:t>
      </w:r>
      <w:r w:rsidR="003A2F0D" w:rsidRPr="003A2F0D">
        <w:rPr>
          <w:rFonts w:ascii="Times New Roman" w:eastAsia="Times New Roman" w:hAnsi="Times New Roman" w:cs="Times New Roman"/>
          <w:sz w:val="24"/>
          <w:szCs w:val="24"/>
          <w:lang w:eastAsia="ar-SA"/>
        </w:rPr>
        <w:t>(далее – Документация) и принимая установлен</w:t>
      </w:r>
      <w:r w:rsidR="0001367B">
        <w:rPr>
          <w:rFonts w:ascii="Times New Roman" w:eastAsia="Times New Roman" w:hAnsi="Times New Roman" w:cs="Times New Roman"/>
          <w:sz w:val="24"/>
          <w:szCs w:val="24"/>
          <w:lang w:eastAsia="ar-SA"/>
        </w:rPr>
        <w:t>ные в ней требования и условия</w:t>
      </w:r>
      <w:r w:rsidR="003A2F0D" w:rsidRPr="003A2F0D">
        <w:rPr>
          <w:rFonts w:ascii="Times New Roman" w:eastAsia="Times New Roman" w:hAnsi="Times New Roman" w:cs="Times New Roman"/>
          <w:sz w:val="24"/>
          <w:szCs w:val="24"/>
          <w:lang w:eastAsia="ar-SA"/>
        </w:rPr>
        <w:t xml:space="preserve"> запроса предложений, обязуемся осуществить поставку Продукции в соответствии с соблюдением всех требований технического задания (Раздел № 5 Документации) и проекта договора (Приложение № 4 Документации)</w:t>
      </w:r>
      <w:r w:rsidR="003A2F0D" w:rsidRPr="003A2F0D">
        <w:rPr>
          <w:rFonts w:ascii="Calibri" w:eastAsia="Calibri" w:hAnsi="Calibri" w:cs="Times New Roman"/>
        </w:rPr>
        <w:t>.</w:t>
      </w:r>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4678"/>
        <w:gridCol w:w="4678"/>
      </w:tblGrid>
      <w:tr w:rsidR="003A2F0D" w:rsidRPr="003A2F0D" w:rsidTr="00E76E82">
        <w:tc>
          <w:tcPr>
            <w:tcW w:w="675" w:type="dxa"/>
            <w:tcBorders>
              <w:top w:val="single" w:sz="4" w:space="0" w:color="000000"/>
              <w:left w:val="single" w:sz="4" w:space="0" w:color="000000"/>
              <w:bottom w:val="single" w:sz="4" w:space="0" w:color="auto"/>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 п/п</w:t>
            </w:r>
          </w:p>
        </w:tc>
        <w:tc>
          <w:tcPr>
            <w:tcW w:w="4678"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Требования Заказчика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Предложение Участника закупки</w:t>
            </w:r>
          </w:p>
        </w:tc>
      </w:tr>
      <w:tr w:rsidR="003A2F0D" w:rsidRPr="003A2F0D" w:rsidTr="00E76E82">
        <w:trPr>
          <w:trHeight w:val="444"/>
        </w:trPr>
        <w:tc>
          <w:tcPr>
            <w:tcW w:w="675" w:type="dxa"/>
            <w:tcBorders>
              <w:top w:val="single" w:sz="4" w:space="0" w:color="auto"/>
              <w:left w:val="single" w:sz="4" w:space="0" w:color="auto"/>
              <w:bottom w:val="single" w:sz="4" w:space="0" w:color="auto"/>
              <w:right w:val="single" w:sz="4" w:space="0" w:color="auto"/>
            </w:tcBorders>
            <w:shd w:val="clear" w:color="auto" w:fill="auto"/>
          </w:tcPr>
          <w:p w:rsidR="003A2F0D" w:rsidRPr="003A2F0D" w:rsidRDefault="003A2F0D" w:rsidP="003A2F0D">
            <w:pPr>
              <w:numPr>
                <w:ilvl w:val="0"/>
                <w:numId w:val="21"/>
              </w:numPr>
              <w:tabs>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lang w:eastAsia="ar-SA"/>
              </w:rPr>
            </w:pPr>
          </w:p>
        </w:tc>
        <w:tc>
          <w:tcPr>
            <w:tcW w:w="4678" w:type="dxa"/>
            <w:tcBorders>
              <w:top w:val="single" w:sz="4" w:space="0" w:color="000000"/>
              <w:left w:val="single" w:sz="4" w:space="0" w:color="auto"/>
              <w:bottom w:val="single" w:sz="4" w:space="0" w:color="000000"/>
            </w:tcBorders>
            <w:shd w:val="clear" w:color="auto" w:fill="auto"/>
          </w:tcPr>
          <w:p w:rsidR="003A2F0D" w:rsidRPr="00D92A97" w:rsidRDefault="00CF322E" w:rsidP="005371E0">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CF322E">
              <w:rPr>
                <w:rFonts w:ascii="Times New Roman" w:eastAsia="MS Mincho" w:hAnsi="Times New Roman" w:cs="Times New Roman"/>
                <w:bCs/>
                <w:snapToGrid w:val="0"/>
                <w:sz w:val="24"/>
                <w:szCs w:val="24"/>
                <w:lang w:eastAsia="ar-SA"/>
              </w:rPr>
              <w:t xml:space="preserve">Мазут </w:t>
            </w:r>
            <w:r w:rsidR="001F273B">
              <w:rPr>
                <w:rFonts w:ascii="Times New Roman" w:eastAsia="MS Mincho" w:hAnsi="Times New Roman" w:cs="Times New Roman"/>
                <w:bCs/>
                <w:snapToGrid w:val="0"/>
                <w:sz w:val="24"/>
                <w:szCs w:val="24"/>
                <w:lang w:eastAsia="ar-SA"/>
              </w:rPr>
              <w:t xml:space="preserve">топочный </w:t>
            </w:r>
            <w:r w:rsidRPr="00CF322E">
              <w:rPr>
                <w:rFonts w:ascii="Times New Roman" w:eastAsia="MS Mincho" w:hAnsi="Times New Roman" w:cs="Times New Roman"/>
                <w:bCs/>
                <w:snapToGrid w:val="0"/>
                <w:sz w:val="24"/>
                <w:szCs w:val="24"/>
                <w:lang w:eastAsia="ar-SA"/>
              </w:rPr>
              <w:t>100 ГОСТ 10585-2013</w:t>
            </w:r>
            <w:r w:rsidR="005371E0" w:rsidRPr="005371E0">
              <w:rPr>
                <w:rFonts w:ascii="Times New Roman" w:eastAsia="Times New Roman" w:hAnsi="Times New Roman" w:cs="Times New Roman"/>
                <w:sz w:val="24"/>
                <w:szCs w:val="24"/>
                <w:lang w:eastAsia="ru-RU"/>
              </w:rPr>
              <w:t xml:space="preserve"> температура вспышки в открытом тигле не ниже 110</w:t>
            </w:r>
            <w:r w:rsidR="005371E0" w:rsidRPr="005371E0">
              <w:rPr>
                <w:rFonts w:ascii="Times New Roman" w:eastAsia="Times New Roman" w:hAnsi="Times New Roman" w:cs="Times New Roman"/>
                <w:spacing w:val="14"/>
                <w:sz w:val="24"/>
                <w:szCs w:val="24"/>
                <w:vertAlign w:val="superscript"/>
                <w:lang w:eastAsia="ru-RU"/>
              </w:rPr>
              <w:t>0</w:t>
            </w:r>
            <w:r w:rsidR="005371E0" w:rsidRPr="005371E0">
              <w:rPr>
                <w:rFonts w:ascii="Times New Roman" w:eastAsia="Times New Roman" w:hAnsi="Times New Roman" w:cs="Times New Roman"/>
                <w:spacing w:val="14"/>
                <w:sz w:val="24"/>
                <w:szCs w:val="24"/>
                <w:lang w:eastAsia="ru-RU"/>
              </w:rPr>
              <w:t>С</w:t>
            </w:r>
            <w:r w:rsidR="005371E0" w:rsidRPr="005371E0">
              <w:rPr>
                <w:rFonts w:ascii="Times New Roman" w:eastAsia="Times New Roman" w:hAnsi="Times New Roman" w:cs="Times New Roman"/>
                <w:sz w:val="24"/>
                <w:szCs w:val="24"/>
                <w:lang w:eastAsia="ru-RU"/>
              </w:rPr>
              <w:t>, массовая доля серы не более 3,5 %, вязкость условная при 100</w:t>
            </w:r>
            <w:r w:rsidR="005371E0" w:rsidRPr="005371E0">
              <w:rPr>
                <w:rFonts w:ascii="Times New Roman" w:eastAsia="Times New Roman" w:hAnsi="Times New Roman" w:cs="Times New Roman"/>
                <w:spacing w:val="14"/>
                <w:sz w:val="24"/>
                <w:szCs w:val="24"/>
                <w:vertAlign w:val="superscript"/>
                <w:lang w:eastAsia="ru-RU"/>
              </w:rPr>
              <w:t>0</w:t>
            </w:r>
            <w:r w:rsidR="005371E0" w:rsidRPr="005371E0">
              <w:rPr>
                <w:rFonts w:ascii="Times New Roman" w:eastAsia="Times New Roman" w:hAnsi="Times New Roman" w:cs="Times New Roman"/>
                <w:spacing w:val="14"/>
                <w:sz w:val="24"/>
                <w:szCs w:val="24"/>
                <w:lang w:eastAsia="ru-RU"/>
              </w:rPr>
              <w:t>С</w:t>
            </w:r>
            <w:r w:rsidR="005371E0" w:rsidRPr="005371E0">
              <w:rPr>
                <w:rFonts w:ascii="Times New Roman" w:eastAsia="Times New Roman" w:hAnsi="Times New Roman" w:cs="Times New Roman"/>
                <w:sz w:val="24"/>
                <w:szCs w:val="24"/>
                <w:lang w:eastAsia="ru-RU"/>
              </w:rPr>
              <w:t>, градусы ВУ, не более 6,8, температура застывания, не выше 25</w:t>
            </w:r>
            <w:r w:rsidR="005371E0" w:rsidRPr="005371E0">
              <w:rPr>
                <w:rFonts w:ascii="Times New Roman" w:eastAsia="Times New Roman" w:hAnsi="Times New Roman" w:cs="Times New Roman"/>
                <w:spacing w:val="14"/>
                <w:sz w:val="24"/>
                <w:szCs w:val="24"/>
                <w:vertAlign w:val="superscript"/>
                <w:lang w:eastAsia="ru-RU"/>
              </w:rPr>
              <w:t>0</w:t>
            </w:r>
            <w:r w:rsidR="005371E0" w:rsidRPr="005371E0">
              <w:rPr>
                <w:rFonts w:ascii="Times New Roman" w:eastAsia="Times New Roman" w:hAnsi="Times New Roman" w:cs="Times New Roman"/>
                <w:spacing w:val="14"/>
                <w:sz w:val="24"/>
                <w:szCs w:val="24"/>
                <w:lang w:eastAsia="ru-RU"/>
              </w:rPr>
              <w:t>С</w:t>
            </w:r>
            <w:r w:rsidR="005371E0" w:rsidRPr="005371E0">
              <w:rPr>
                <w:rFonts w:ascii="Times New Roman" w:eastAsia="Times New Roman" w:hAnsi="Times New Roman" w:cs="Times New Roman"/>
                <w:sz w:val="24"/>
                <w:szCs w:val="24"/>
                <w:lang w:eastAsia="ru-RU"/>
              </w:rPr>
              <w:t>, массовая доля воды, не более 1%, зольность, не более 0,14%, массовая доля мех.примесей, не более 1,0%.</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7E0274" w:rsidRDefault="003A2F0D" w:rsidP="003A2F0D">
            <w:pPr>
              <w:suppressAutoHyphens/>
              <w:snapToGrid w:val="0"/>
              <w:spacing w:after="0" w:line="240" w:lineRule="auto"/>
              <w:jc w:val="both"/>
              <w:rPr>
                <w:rFonts w:ascii="Times New Roman" w:eastAsia="Times New Roman" w:hAnsi="Times New Roman" w:cs="Times New Roman"/>
                <w:color w:val="A6A6A6"/>
                <w:sz w:val="24"/>
                <w:szCs w:val="24"/>
                <w:lang w:eastAsia="ar-SA"/>
              </w:rPr>
            </w:pPr>
            <w:r w:rsidRPr="007E0274">
              <w:rPr>
                <w:rFonts w:ascii="Times New Roman" w:eastAsia="Times New Roman" w:hAnsi="Times New Roman" w:cs="Times New Roman"/>
                <w:color w:val="A6A6A6"/>
                <w:sz w:val="24"/>
                <w:szCs w:val="24"/>
                <w:lang w:eastAsia="ar-SA"/>
              </w:rPr>
              <w:t>Указать качественные/технические характеристики поставляемой Продукции.</w:t>
            </w:r>
          </w:p>
          <w:p w:rsidR="003A2F0D" w:rsidRPr="003A2F0D" w:rsidRDefault="003A2F0D" w:rsidP="000C41FD">
            <w:pPr>
              <w:suppressAutoHyphens/>
              <w:snapToGrid w:val="0"/>
              <w:spacing w:after="0" w:line="240" w:lineRule="auto"/>
              <w:jc w:val="both"/>
              <w:rPr>
                <w:rFonts w:ascii="Times New Roman" w:eastAsia="Times New Roman" w:hAnsi="Times New Roman" w:cs="Times New Roman"/>
                <w:color w:val="A6A6A6"/>
                <w:lang w:eastAsia="ar-SA"/>
              </w:rPr>
            </w:pPr>
            <w:r w:rsidRPr="003A2F0D">
              <w:rPr>
                <w:rFonts w:ascii="Times New Roman" w:eastAsia="Times New Roman" w:hAnsi="Times New Roman" w:cs="Times New Roman"/>
                <w:i/>
                <w:sz w:val="24"/>
                <w:szCs w:val="24"/>
                <w:highlight w:val="lightGray"/>
                <w:lang w:eastAsia="ru-RU"/>
              </w:rPr>
              <w:t xml:space="preserve">При поставке нефтепродуктов аналогичного или лучшего качества указать </w:t>
            </w:r>
            <w:r w:rsidR="004033AE">
              <w:rPr>
                <w:rFonts w:ascii="Times New Roman" w:eastAsia="Times New Roman" w:hAnsi="Times New Roman" w:cs="Times New Roman"/>
                <w:i/>
                <w:sz w:val="24"/>
                <w:szCs w:val="24"/>
                <w:highlight w:val="lightGray"/>
                <w:lang w:eastAsia="ru-RU"/>
              </w:rPr>
              <w:t xml:space="preserve">наименование продукции и </w:t>
            </w:r>
            <w:r w:rsidRPr="003A2F0D">
              <w:rPr>
                <w:rFonts w:ascii="Times New Roman" w:eastAsia="Times New Roman" w:hAnsi="Times New Roman" w:cs="Times New Roman"/>
                <w:i/>
                <w:sz w:val="24"/>
                <w:szCs w:val="24"/>
                <w:highlight w:val="lightGray"/>
                <w:lang w:eastAsia="ru-RU"/>
              </w:rPr>
              <w:t>технические требования согласно ГОСТа</w:t>
            </w: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ru-RU"/>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rsidR="003A2F0D" w:rsidRPr="003A2F0D" w:rsidRDefault="003A2F0D" w:rsidP="003A2F0D">
      <w:pPr>
        <w:suppressAutoHyphens/>
        <w:spacing w:after="0" w:line="240" w:lineRule="auto"/>
        <w:ind w:right="3684" w:firstLine="56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3A2F0D" w:rsidRDefault="003A2F0D" w:rsidP="003A2F0D">
      <w:pPr>
        <w:numPr>
          <w:ilvl w:val="0"/>
          <w:numId w:val="11"/>
        </w:numPr>
        <w:tabs>
          <w:tab w:val="left" w:pos="567"/>
          <w:tab w:val="num" w:pos="1276"/>
          <w:tab w:val="left" w:pos="1494"/>
        </w:tabs>
        <w:spacing w:after="0" w:line="240" w:lineRule="auto"/>
        <w:ind w:left="567" w:hanging="567"/>
        <w:jc w:val="both"/>
        <w:rPr>
          <w:rFonts w:ascii="Calibri" w:eastAsia="Calibri" w:hAnsi="Calibri" w:cs="Times New Roman"/>
          <w:lang w:eastAsia="ar-SA"/>
        </w:rPr>
      </w:pPr>
      <w:r w:rsidRPr="003A2F0D">
        <w:rPr>
          <w:rFonts w:ascii="Times New Roman" w:eastAsia="Calibri" w:hAnsi="Times New Roman" w:cs="Times New Roman"/>
          <w:sz w:val="20"/>
          <w:szCs w:val="20"/>
        </w:rPr>
        <w:t>В колонке «Требования Заказчика» приводится каждое отдельное требование. В колонке «Предложение Участника</w:t>
      </w:r>
      <w:r w:rsidRPr="003A2F0D">
        <w:rPr>
          <w:rFonts w:ascii="Times New Roman" w:eastAsia="Times New Roman" w:hAnsi="Times New Roman" w:cs="Times New Roman"/>
          <w:sz w:val="20"/>
          <w:szCs w:val="20"/>
        </w:rPr>
        <w:t xml:space="preserve"> </w:t>
      </w:r>
      <w:r w:rsidRPr="003A2F0D">
        <w:rPr>
          <w:rFonts w:ascii="Times New Roman" w:eastAsia="Calibri" w:hAnsi="Times New Roman" w:cs="Times New Roman"/>
          <w:sz w:val="20"/>
          <w:szCs w:val="20"/>
        </w:rPr>
        <w:t xml:space="preserve">закупки» указывается </w:t>
      </w:r>
      <w:r w:rsidR="004033AE">
        <w:rPr>
          <w:rFonts w:ascii="Times New Roman" w:eastAsia="Calibri" w:hAnsi="Times New Roman" w:cs="Times New Roman"/>
          <w:sz w:val="20"/>
          <w:szCs w:val="20"/>
        </w:rPr>
        <w:t xml:space="preserve">наименование и </w:t>
      </w:r>
      <w:r w:rsidRPr="003A2F0D">
        <w:rPr>
          <w:rFonts w:ascii="Times New Roman" w:eastAsia="Calibri" w:hAnsi="Times New Roman" w:cs="Times New Roman"/>
          <w:sz w:val="20"/>
          <w:szCs w:val="20"/>
        </w:rPr>
        <w:t>конкретное описание соответствующих характеристик Продукции.</w:t>
      </w:r>
      <w:bookmarkStart w:id="165" w:name="_Ref214869550"/>
      <w:bookmarkStart w:id="166" w:name="_Toc386464021"/>
      <w:bookmarkStart w:id="167" w:name="_Toc409595073"/>
      <w:r w:rsidRPr="003A2F0D">
        <w:rPr>
          <w:rFonts w:ascii="Calibri" w:eastAsia="Calibri" w:hAnsi="Calibri" w:cs="Times New Roman"/>
          <w:lang w:eastAsia="ar-SA"/>
        </w:rPr>
        <w:t xml:space="preserve"> </w:t>
      </w: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CF322E" w:rsidRDefault="00CF322E" w:rsidP="0005213E">
      <w:pPr>
        <w:tabs>
          <w:tab w:val="left" w:pos="567"/>
          <w:tab w:val="num" w:pos="1276"/>
          <w:tab w:val="left" w:pos="1494"/>
        </w:tabs>
        <w:spacing w:after="0" w:line="240" w:lineRule="auto"/>
        <w:jc w:val="both"/>
        <w:rPr>
          <w:rFonts w:ascii="Calibri" w:eastAsia="Calibri" w:hAnsi="Calibri" w:cs="Times New Roman"/>
          <w:lang w:eastAsia="ar-SA"/>
        </w:rPr>
      </w:pPr>
    </w:p>
    <w:p w:rsidR="001E7E71" w:rsidRDefault="001E7E71" w:rsidP="0005213E">
      <w:pPr>
        <w:tabs>
          <w:tab w:val="left" w:pos="567"/>
          <w:tab w:val="num" w:pos="1276"/>
          <w:tab w:val="left" w:pos="1494"/>
        </w:tabs>
        <w:spacing w:after="0" w:line="240" w:lineRule="auto"/>
        <w:jc w:val="both"/>
        <w:rPr>
          <w:rFonts w:ascii="Calibri" w:eastAsia="Calibri" w:hAnsi="Calibri" w:cs="Times New Roman"/>
          <w:lang w:eastAsia="ar-SA"/>
        </w:rPr>
      </w:pPr>
    </w:p>
    <w:p w:rsidR="00DA5B96" w:rsidRDefault="00DA5B96" w:rsidP="0005213E">
      <w:pPr>
        <w:tabs>
          <w:tab w:val="left" w:pos="567"/>
          <w:tab w:val="num" w:pos="1276"/>
          <w:tab w:val="left" w:pos="1494"/>
        </w:tabs>
        <w:spacing w:after="0" w:line="240" w:lineRule="auto"/>
        <w:jc w:val="both"/>
        <w:rPr>
          <w:rFonts w:ascii="Calibri" w:eastAsia="Calibri" w:hAnsi="Calibri" w:cs="Times New Roman"/>
          <w:lang w:eastAsia="ar-SA"/>
        </w:rPr>
      </w:pPr>
    </w:p>
    <w:p w:rsidR="00DA5B96" w:rsidRDefault="00DA5B96" w:rsidP="0005213E">
      <w:pPr>
        <w:tabs>
          <w:tab w:val="left" w:pos="567"/>
          <w:tab w:val="num" w:pos="1276"/>
          <w:tab w:val="left" w:pos="1494"/>
        </w:tabs>
        <w:spacing w:after="0" w:line="240" w:lineRule="auto"/>
        <w:jc w:val="both"/>
        <w:rPr>
          <w:rFonts w:ascii="Calibri" w:eastAsia="Calibri" w:hAnsi="Calibri" w:cs="Times New Roman"/>
          <w:lang w:eastAsia="ar-SA"/>
        </w:rPr>
      </w:pPr>
    </w:p>
    <w:p w:rsidR="00EF232F" w:rsidRDefault="00EF232F" w:rsidP="0005213E">
      <w:pPr>
        <w:tabs>
          <w:tab w:val="left" w:pos="567"/>
          <w:tab w:val="num" w:pos="1276"/>
          <w:tab w:val="left" w:pos="1494"/>
        </w:tabs>
        <w:spacing w:after="0" w:line="240" w:lineRule="auto"/>
        <w:jc w:val="both"/>
        <w:rPr>
          <w:rFonts w:ascii="Calibri" w:eastAsia="Calibri" w:hAnsi="Calibri" w:cs="Times New Roman"/>
          <w:lang w:eastAsia="ar-SA"/>
        </w:rPr>
      </w:pPr>
    </w:p>
    <w:p w:rsidR="00EF232F" w:rsidRDefault="00EF232F" w:rsidP="0005213E">
      <w:pPr>
        <w:tabs>
          <w:tab w:val="left" w:pos="567"/>
          <w:tab w:val="num" w:pos="1276"/>
          <w:tab w:val="left" w:pos="1494"/>
        </w:tabs>
        <w:spacing w:after="0" w:line="240" w:lineRule="auto"/>
        <w:jc w:val="both"/>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68" w:name="_Toc474929140"/>
      <w:r w:rsidRPr="003A2F0D">
        <w:rPr>
          <w:rFonts w:ascii="Times New Roman" w:eastAsia="Times New Roman" w:hAnsi="Times New Roman" w:cs="Times New Roman"/>
          <w:b/>
          <w:bCs/>
          <w:iCs/>
          <w:sz w:val="24"/>
          <w:szCs w:val="24"/>
          <w:lang w:eastAsia="ar-SA"/>
        </w:rPr>
        <w:lastRenderedPageBreak/>
        <w:t>Анкета Участника закупки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3</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65"/>
      <w:bookmarkEnd w:id="166"/>
      <w:bookmarkEnd w:id="167"/>
      <w:bookmarkEnd w:id="168"/>
    </w:p>
    <w:p w:rsidR="003A2F0D" w:rsidRPr="003A2F0D" w:rsidRDefault="003A2F0D" w:rsidP="003A2F0D">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Форма Анкеты Участника закупки</w:t>
      </w:r>
    </w:p>
    <w:p w:rsidR="003A2F0D" w:rsidRPr="003A2F0D" w:rsidRDefault="003A2F0D" w:rsidP="003A2F0D">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Приложение 3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Анкета Участника </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tbl>
      <w:tblPr>
        <w:tblW w:w="9923" w:type="dxa"/>
        <w:tblInd w:w="108" w:type="dxa"/>
        <w:tblLayout w:type="fixed"/>
        <w:tblLook w:val="0000" w:firstRow="0" w:lastRow="0" w:firstColumn="0" w:lastColumn="0" w:noHBand="0" w:noVBand="0"/>
      </w:tblPr>
      <w:tblGrid>
        <w:gridCol w:w="720"/>
        <w:gridCol w:w="4860"/>
        <w:gridCol w:w="4343"/>
      </w:tblGrid>
      <w:tr w:rsidR="003A2F0D" w:rsidRPr="003A2F0D" w:rsidTr="0012767C">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8379B1">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Height w:val="116"/>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анкета.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    Участник закупки указывает свое фирменное наименование (в т. ч. организационно-правовую форму) и свой адрес.</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E7E71" w:rsidRDefault="001E7E71" w:rsidP="003A2F0D">
      <w:pPr>
        <w:rPr>
          <w:rFonts w:ascii="Calibri" w:eastAsia="Calibri" w:hAnsi="Calibri" w:cs="Times New Roman"/>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Pr="00FF0167" w:rsidRDefault="00FF0167" w:rsidP="00FF0167">
      <w:pPr>
        <w:keepNext/>
        <w:suppressAutoHyphens/>
        <w:spacing w:before="240" w:after="0" w:line="240" w:lineRule="auto"/>
        <w:jc w:val="right"/>
        <w:outlineLvl w:val="1"/>
        <w:rPr>
          <w:rFonts w:ascii="Times New Roman" w:eastAsia="Times New Roman" w:hAnsi="Times New Roman" w:cs="Times New Roman"/>
          <w:b/>
          <w:bCs/>
          <w:iCs/>
          <w:sz w:val="24"/>
          <w:szCs w:val="24"/>
          <w:lang w:eastAsia="ar-SA"/>
        </w:rPr>
      </w:pPr>
      <w:bookmarkStart w:id="169" w:name="_Toc440288222"/>
      <w:bookmarkStart w:id="170" w:name="_Toc447784679"/>
      <w:bookmarkStart w:id="171" w:name="_Toc448824807"/>
      <w:bookmarkStart w:id="172" w:name="_Toc466622514"/>
      <w:bookmarkStart w:id="173" w:name="_Toc474929141"/>
      <w:r w:rsidRPr="00FF0167">
        <w:rPr>
          <w:rFonts w:ascii="Times New Roman" w:eastAsia="Times New Roman" w:hAnsi="Times New Roman" w:cs="Times New Roman"/>
          <w:b/>
          <w:iCs/>
          <w:sz w:val="24"/>
          <w:szCs w:val="24"/>
          <w:lang w:eastAsia="ar-SA"/>
        </w:rPr>
        <w:lastRenderedPageBreak/>
        <w:t>Д</w:t>
      </w:r>
      <w:r w:rsidRPr="00FF0167">
        <w:rPr>
          <w:rFonts w:ascii="Times New Roman" w:eastAsia="Times New Roman" w:hAnsi="Times New Roman" w:cs="Times New Roman"/>
          <w:b/>
          <w:bCs/>
          <w:iCs/>
          <w:sz w:val="24"/>
          <w:szCs w:val="24"/>
          <w:lang w:eastAsia="ar-SA"/>
        </w:rPr>
        <w:t>еклараци</w:t>
      </w:r>
      <w:r w:rsidRPr="00FF0167">
        <w:rPr>
          <w:rFonts w:ascii="Times New Roman" w:eastAsia="Times New Roman" w:hAnsi="Times New Roman" w:cs="Times New Roman"/>
          <w:b/>
          <w:iCs/>
          <w:sz w:val="24"/>
          <w:szCs w:val="24"/>
          <w:lang w:eastAsia="ar-SA"/>
        </w:rPr>
        <w:t>я</w:t>
      </w:r>
      <w:r w:rsidRPr="00FF0167">
        <w:rPr>
          <w:rFonts w:ascii="Times New Roman" w:eastAsia="Times New Roman" w:hAnsi="Times New Roman" w:cs="Times New Roman"/>
          <w:b/>
          <w:bCs/>
          <w:iCs/>
          <w:sz w:val="24"/>
          <w:szCs w:val="24"/>
          <w:lang w:eastAsia="ar-SA"/>
        </w:rPr>
        <w:t xml:space="preserve"> о соответствии Участника закупки</w:t>
      </w:r>
      <w:bookmarkEnd w:id="169"/>
      <w:bookmarkEnd w:id="170"/>
      <w:bookmarkEnd w:id="171"/>
      <w:bookmarkEnd w:id="172"/>
      <w:bookmarkEnd w:id="173"/>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критериям отнесения к субъектам малого</w:t>
      </w:r>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и среднего предпринимательства (форма 4)</w:t>
      </w:r>
    </w:p>
    <w:p w:rsidR="00FF0167" w:rsidRPr="00FF0167" w:rsidRDefault="00FF0167" w:rsidP="00FF0167">
      <w:pPr>
        <w:tabs>
          <w:tab w:val="left" w:pos="1494"/>
        </w:tabs>
        <w:suppressAutoHyphens/>
        <w:spacing w:after="120" w:line="240" w:lineRule="auto"/>
        <w:jc w:val="center"/>
        <w:rPr>
          <w:rFonts w:ascii="Times New Roman" w:eastAsia="Times New Roman" w:hAnsi="Times New Roman" w:cs="Times New Roman"/>
          <w:sz w:val="24"/>
          <w:szCs w:val="24"/>
          <w:lang w:eastAsia="ar-SA"/>
        </w:rPr>
      </w:pP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w:t>
      </w: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 xml:space="preserve">                      и среднего предпринимательства</w:t>
      </w:r>
    </w:p>
    <w:p w:rsidR="00FF0167" w:rsidRPr="00FF0167" w:rsidRDefault="00FF0167" w:rsidP="00FF0167">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начало формы</w:t>
      </w:r>
    </w:p>
    <w:p w:rsidR="00FF0167" w:rsidRPr="00FF0167" w:rsidRDefault="00FF0167" w:rsidP="00FF0167">
      <w:pPr>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suppressAutoHyphens/>
        <w:spacing w:after="0" w:line="240" w:lineRule="auto"/>
        <w:jc w:val="right"/>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Приложение 4 к письму о подаче оферты</w:t>
      </w:r>
      <w:r w:rsidRPr="00FF0167">
        <w:rPr>
          <w:rFonts w:ascii="Times New Roman" w:eastAsia="Times New Roman" w:hAnsi="Times New Roman" w:cs="Times New Roman"/>
          <w:sz w:val="24"/>
          <w:szCs w:val="24"/>
          <w:lang w:eastAsia="ar-SA"/>
        </w:rPr>
        <w:br/>
        <w:t>от «____»_____________ г. №__________</w:t>
      </w:r>
    </w:p>
    <w:p w:rsidR="00FF0167" w:rsidRPr="00FF0167" w:rsidRDefault="00FF0167" w:rsidP="00FF0167">
      <w:pPr>
        <w:autoSpaceDE w:val="0"/>
        <w:autoSpaceDN w:val="0"/>
        <w:adjustRightInd w:val="0"/>
        <w:spacing w:after="0" w:line="240" w:lineRule="auto"/>
        <w:jc w:val="both"/>
        <w:rPr>
          <w:rFonts w:ascii="Courier New" w:eastAsia="Calibri" w:hAnsi="Courier New" w:cs="Courier New"/>
          <w:sz w:val="20"/>
          <w:szCs w:val="20"/>
        </w:rPr>
      </w:pPr>
      <w:r w:rsidRPr="00FF0167">
        <w:rPr>
          <w:rFonts w:ascii="Courier New" w:eastAsia="Calibri" w:hAnsi="Courier New" w:cs="Courier New"/>
          <w:sz w:val="20"/>
          <w:szCs w:val="20"/>
        </w:rPr>
        <w:t xml:space="preserve">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FF0167">
        <w:rPr>
          <w:rFonts w:ascii="Times New Roman" w:eastAsia="Times New Roman" w:hAnsi="Times New Roman" w:cs="Times New Roman"/>
          <w:b/>
          <w:sz w:val="28"/>
          <w:szCs w:val="28"/>
          <w:lang w:eastAsia="ar-SA"/>
        </w:rPr>
        <w:t xml:space="preserve">Декларация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и среднего предпринимательства</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autoSpaceDE w:val="0"/>
        <w:autoSpaceDN w:val="0"/>
        <w:spacing w:after="0" w:line="240" w:lineRule="auto"/>
        <w:ind w:firstLine="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Подтверждаем, что  </w:t>
      </w:r>
    </w:p>
    <w:p w:rsidR="00FF0167" w:rsidRPr="00FF0167" w:rsidRDefault="00FF0167" w:rsidP="00FF016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sz w:val="20"/>
          <w:szCs w:val="20"/>
          <w:lang w:eastAsia="ru-RU"/>
        </w:rPr>
        <w:t>(указывается наименование участника закупки)</w:t>
      </w:r>
    </w:p>
    <w:p w:rsidR="00FF0167" w:rsidRPr="00FF0167" w:rsidRDefault="00FF0167" w:rsidP="00FF0167">
      <w:pPr>
        <w:autoSpaceDE w:val="0"/>
        <w:autoSpaceDN w:val="0"/>
        <w:spacing w:after="0" w:line="240" w:lineRule="auto"/>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FF0167" w:rsidRPr="00FF0167" w:rsidRDefault="00FF0167" w:rsidP="00FF0167">
      <w:pPr>
        <w:pBdr>
          <w:top w:val="single" w:sz="4" w:space="1" w:color="auto"/>
        </w:pBdr>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FF0167">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 в зависимости от критериев отнесения)</w:t>
      </w:r>
    </w:p>
    <w:p w:rsidR="00FF0167" w:rsidRPr="00FF0167" w:rsidRDefault="00FF0167" w:rsidP="00FF0167">
      <w:pPr>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предпринимательства, и сообщаем следующую информацию:</w:t>
      </w:r>
    </w:p>
    <w:p w:rsidR="00FF0167" w:rsidRPr="00FF0167" w:rsidRDefault="00FF0167" w:rsidP="00FF0167">
      <w:pPr>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1. Адрес местонахождения (юридический адрес):  </w:t>
      </w:r>
    </w:p>
    <w:p w:rsidR="00FF0167" w:rsidRPr="00FF0167" w:rsidRDefault="00FF0167" w:rsidP="00FF016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2.</w:t>
      </w:r>
      <w:r w:rsidRPr="00FF0167">
        <w:rPr>
          <w:rFonts w:ascii="Times New Roman" w:eastAsia="Times New Roman" w:hAnsi="Times New Roman" w:cs="Times New Roman"/>
          <w:sz w:val="24"/>
          <w:szCs w:val="24"/>
          <w:lang w:val="en-US" w:eastAsia="ru-RU"/>
        </w:rPr>
        <w:t> </w:t>
      </w:r>
      <w:r w:rsidRPr="00FF0167">
        <w:rPr>
          <w:rFonts w:ascii="Times New Roman" w:eastAsia="Times New Roman" w:hAnsi="Times New Roman" w:cs="Times New Roman"/>
          <w:sz w:val="24"/>
          <w:szCs w:val="24"/>
          <w:lang w:eastAsia="ru-RU"/>
        </w:rPr>
        <w:t xml:space="preserve">ИНН/КПП:  </w:t>
      </w: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i/>
          <w:sz w:val="24"/>
          <w:szCs w:val="24"/>
          <w:vertAlign w:val="superscript"/>
          <w:lang w:eastAsia="ar-SA"/>
        </w:rPr>
        <w:t>(номер, сведения о дате выдачи документа и выдавшем его органе)</w:t>
      </w: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3. ОГРН:  </w:t>
      </w: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FF0167" w:rsidRPr="00FF0167" w:rsidRDefault="00FF0167" w:rsidP="00FF0167">
      <w:pPr>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3"/>
        <w:gridCol w:w="4704"/>
        <w:gridCol w:w="1607"/>
        <w:gridCol w:w="1607"/>
        <w:gridCol w:w="1607"/>
      </w:tblGrid>
      <w:tr w:rsidR="00FF0167" w:rsidRPr="00FF0167" w:rsidTr="00E567CC">
        <w:trPr>
          <w:cantSplit/>
          <w:trHeight w:val="511"/>
          <w:tblHeader/>
        </w:trPr>
        <w:tc>
          <w:tcPr>
            <w:tcW w:w="573"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п/п</w:t>
            </w:r>
          </w:p>
        </w:tc>
        <w:tc>
          <w:tcPr>
            <w:tcW w:w="4704"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Наименование сведений</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Малые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Средние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Показатель</w:t>
            </w:r>
          </w:p>
        </w:tc>
      </w:tr>
      <w:tr w:rsidR="00FF0167" w:rsidRPr="00FF0167" w:rsidTr="00E567CC">
        <w:trPr>
          <w:cantSplit/>
          <w:trHeight w:val="2284"/>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1.</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25</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18"/>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2.</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49</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03"/>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lastRenderedPageBreak/>
              <w:t>3.</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lang w:eastAsia="ar-SA"/>
              </w:rPr>
            </w:pPr>
            <w:r w:rsidRPr="00FF0167">
              <w:rPr>
                <w:rFonts w:ascii="Times New Roman" w:eastAsia="Times New Roman" w:hAnsi="Times New Roman" w:cs="Times New Roman"/>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21" w:type="dxa"/>
            <w:gridSpan w:val="3"/>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4326"/>
        </w:trPr>
        <w:tc>
          <w:tcPr>
            <w:tcW w:w="573" w:type="dxa"/>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4.</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5.</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2781"/>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6.</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65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7.</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Среднесписочная численность работников за предшествующий календарный год, человек</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до 100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от 101 до 250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указывается количество человек</w:t>
            </w:r>
            <w:r w:rsidRPr="00FF0167">
              <w:rPr>
                <w:rFonts w:ascii="Times New Roman" w:eastAsia="Times New Roman" w:hAnsi="Times New Roman" w:cs="Times New Roman"/>
                <w:lang w:eastAsia="ru-RU"/>
              </w:rPr>
              <w:b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646"/>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до 15 – микропред</w:t>
            </w:r>
            <w:r w:rsidRPr="00FF0167">
              <w:rPr>
                <w:rFonts w:ascii="Times New Roman" w:eastAsia="Times New Roman" w:hAnsi="Times New Roman" w:cs="Times New Roman"/>
                <w:lang w:eastAsia="ru-RU"/>
              </w:rPr>
              <w:softHyphen/>
              <w:t>приятие</w:t>
            </w:r>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42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2000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указывается в млн. рублей</w:t>
            </w:r>
            <w:r w:rsidRPr="00FF0167">
              <w:rPr>
                <w:rFonts w:ascii="Times New Roman" w:eastAsia="Times New Roman" w:hAnsi="Times New Roman" w:cs="Times New Roman"/>
                <w:lang w:eastAsia="ru-RU"/>
              </w:rPr>
              <w:b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420"/>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120 в год – микро</w:t>
            </w:r>
            <w:r w:rsidRPr="00FF0167">
              <w:rPr>
                <w:rFonts w:ascii="Times New Roman" w:eastAsia="Times New Roman" w:hAnsi="Times New Roman" w:cs="Times New Roman"/>
                <w:lang w:eastAsia="ru-RU"/>
              </w:rPr>
              <w:softHyphen/>
              <w:t>предприятие</w:t>
            </w:r>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1518"/>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lastRenderedPageBreak/>
              <w:t>9</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2029"/>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10</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hyperlink r:id="rId14" w:history="1">
              <w:r w:rsidRPr="00FF0167">
                <w:rPr>
                  <w:rFonts w:ascii="Times New Roman" w:eastAsia="Times New Roman" w:hAnsi="Times New Roman" w:cs="Times New Roman"/>
                  <w:sz w:val="24"/>
                  <w:szCs w:val="24"/>
                  <w:lang w:eastAsia="ar-SA"/>
                </w:rPr>
                <w:t>ОКВЭД2</w:t>
              </w:r>
            </w:hyperlink>
            <w:r w:rsidRPr="00FF0167">
              <w:rPr>
                <w:rFonts w:ascii="Times New Roman" w:eastAsia="Times New Roman" w:hAnsi="Times New Roman" w:cs="Times New Roman"/>
                <w:lang w:eastAsia="ar-SA"/>
              </w:rPr>
              <w:t xml:space="preserve"> и ОКПД/</w:t>
            </w:r>
            <w:hyperlink r:id="rId15" w:history="1">
              <w:r w:rsidRPr="00FF0167">
                <w:rPr>
                  <w:rFonts w:ascii="Times New Roman" w:eastAsia="Times New Roman" w:hAnsi="Times New Roman" w:cs="Times New Roman"/>
                  <w:sz w:val="24"/>
                  <w:szCs w:val="24"/>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11</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производимых субъектами малого и среднего предпринимательства товарах, работах, услугах с указанием кодов</w:t>
            </w:r>
            <w:r w:rsidRPr="00FF0167">
              <w:rPr>
                <w:rFonts w:ascii="Times New Roman" w:eastAsia="Times New Roman" w:hAnsi="Times New Roman" w:cs="Times New Roman"/>
                <w:highlight w:val="yellow"/>
                <w:lang w:eastAsia="ar-SA"/>
              </w:rPr>
              <w:t xml:space="preserve"> </w:t>
            </w:r>
            <w:r w:rsidRPr="00FF0167">
              <w:rPr>
                <w:rFonts w:ascii="Times New Roman" w:eastAsia="Times New Roman" w:hAnsi="Times New Roman" w:cs="Times New Roman"/>
                <w:lang w:eastAsia="ar-SA"/>
              </w:rPr>
              <w:t>ОКВЭД/</w:t>
            </w:r>
            <w:hyperlink r:id="rId16" w:history="1">
              <w:r w:rsidRPr="00FF0167">
                <w:rPr>
                  <w:rFonts w:ascii="Times New Roman" w:eastAsia="Times New Roman" w:hAnsi="Times New Roman" w:cs="Times New Roman"/>
                  <w:color w:val="0000FF"/>
                  <w:lang w:eastAsia="ar-SA"/>
                </w:rPr>
                <w:t>ОКВЭД2</w:t>
              </w:r>
            </w:hyperlink>
            <w:r w:rsidRPr="00FF0167">
              <w:rPr>
                <w:rFonts w:ascii="Times New Roman" w:eastAsia="Times New Roman" w:hAnsi="Times New Roman" w:cs="Times New Roman"/>
                <w:lang w:eastAsia="ar-SA"/>
              </w:rPr>
              <w:t xml:space="preserve"> и ОКПД/</w:t>
            </w:r>
            <w:hyperlink r:id="rId17" w:history="1">
              <w:r w:rsidRPr="00FF0167">
                <w:rPr>
                  <w:rFonts w:ascii="Times New Roman" w:eastAsia="Times New Roman" w:hAnsi="Times New Roman" w:cs="Times New Roman"/>
                  <w:color w:val="0000FF"/>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262"/>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12</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13</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r w:rsidRPr="00FF0167">
              <w:rPr>
                <w:rFonts w:ascii="Times New Roman" w:eastAsia="Times New Roman" w:hAnsi="Times New Roman" w:cs="Times New Roman"/>
                <w:lang w:eastAsia="ru-RU"/>
              </w:rPr>
              <w:br/>
              <w:t xml:space="preserve">(в случае участия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FF0167" w:rsidRPr="00FF0167" w:rsidTr="00E567CC">
        <w:trPr>
          <w:cantSplit/>
          <w:trHeight w:val="2796"/>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14</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r w:rsidRPr="00FF0167">
              <w:rPr>
                <w:rFonts w:ascii="Times New Roman" w:eastAsia="Times New Roman" w:hAnsi="Times New Roman" w:cs="Times New Roman"/>
                <w:lang w:eastAsia="ru-RU"/>
              </w:rPr>
              <w:br/>
              <w:t xml:space="preserve">(при наличии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FF0167" w:rsidRPr="00FF0167" w:rsidTr="00E567CC">
        <w:trPr>
          <w:cantSplit/>
          <w:trHeight w:val="327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15</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2300"/>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lastRenderedPageBreak/>
              <w:t>16</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bl>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lang w:eastAsia="ar-SA"/>
        </w:rPr>
        <w:t>____________________________________</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vertAlign w:val="superscript"/>
          <w:lang w:eastAsia="ar-SA"/>
        </w:rPr>
        <w:t xml:space="preserve">                                              (подпись)</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 xml:space="preserve">        М.П.</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___________________________________________________________________________</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FF0167">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конец формы</w:t>
      </w: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4"/>
          <w:szCs w:val="24"/>
          <w:lang w:eastAsia="ar-SA"/>
        </w:rPr>
        <w:t>Инструкции по заполнению</w:t>
      </w:r>
    </w:p>
    <w:p w:rsidR="00FF0167" w:rsidRPr="00FF0167" w:rsidRDefault="00FF0167" w:rsidP="00FF0167">
      <w:pPr>
        <w:spacing w:after="0"/>
        <w:jc w:val="both"/>
        <w:rPr>
          <w:rFonts w:ascii="Times New Roman" w:eastAsia="Calibri" w:hAnsi="Times New Roman" w:cs="Times New Roman"/>
          <w:sz w:val="18"/>
          <w:szCs w:val="18"/>
        </w:rPr>
      </w:pPr>
      <w:r w:rsidRPr="00FF0167">
        <w:rPr>
          <w:rFonts w:ascii="Times New Roman" w:eastAsia="Calibri" w:hAnsi="Times New Roman" w:cs="Times New Roman"/>
          <w:sz w:val="18"/>
          <w:szCs w:val="18"/>
        </w:rPr>
        <w:t xml:space="preserve">1. </w:t>
      </w:r>
      <w:r w:rsidRPr="00FF0167">
        <w:rPr>
          <w:rFonts w:ascii="Times New Roman" w:eastAsia="Times New Roman" w:hAnsi="Times New Roman" w:cs="Times New Roman"/>
          <w:sz w:val="20"/>
          <w:szCs w:val="20"/>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rsidR="00FF0167" w:rsidRPr="00FF0167" w:rsidRDefault="00FF0167" w:rsidP="00FF016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Calibri" w:hAnsi="Times New Roman" w:cs="Times New Roman"/>
          <w:sz w:val="20"/>
          <w:szCs w:val="20"/>
          <w:lang w:eastAsia="ar-SA"/>
        </w:rPr>
        <w:t xml:space="preserve">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lang w:eastAsia="ar-SA"/>
        </w:rPr>
        <w:t xml:space="preserve">3.  </w:t>
      </w:r>
      <w:r w:rsidRPr="00FF0167">
        <w:rPr>
          <w:rFonts w:ascii="Times New Roman" w:eastAsia="Times New Roman" w:hAnsi="Times New Roman" w:cs="Times New Roman"/>
          <w:sz w:val="20"/>
          <w:szCs w:val="20"/>
          <w:lang w:eastAsia="ar-SA"/>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rPr>
        <w:t xml:space="preserve">4. </w:t>
      </w:r>
      <w:r w:rsidRPr="00FF0167">
        <w:rPr>
          <w:rFonts w:ascii="Times New Roman" w:eastAsia="Calibri" w:hAnsi="Times New Roman" w:cs="Times New Roman"/>
          <w:sz w:val="20"/>
          <w:szCs w:val="20"/>
          <w:lang w:eastAsia="ar-SA"/>
        </w:rPr>
        <w:t>Пункты 1 - 11 являются обязательными для заполнения</w:t>
      </w:r>
      <w:r w:rsidRPr="00FF0167">
        <w:rPr>
          <w:rFonts w:ascii="Times New Roman" w:eastAsia="Calibri" w:hAnsi="Times New Roman" w:cs="Times New Roman"/>
          <w:sz w:val="20"/>
          <w:szCs w:val="20"/>
        </w:rPr>
        <w:t>.</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AB58B1" w:rsidRPr="00572943" w:rsidRDefault="00AB58B1" w:rsidP="00AB58B1">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cs="Times New Roman"/>
          <w:b/>
          <w:snapToGrid w:val="0"/>
          <w:sz w:val="24"/>
          <w:szCs w:val="24"/>
          <w:lang w:eastAsia="ru-RU"/>
        </w:rPr>
      </w:pPr>
      <w:bookmarkStart w:id="174" w:name="_Ref55336389"/>
      <w:bookmarkStart w:id="175" w:name="_Toc57314677"/>
      <w:bookmarkStart w:id="176" w:name="_Toc69728991"/>
      <w:bookmarkStart w:id="177" w:name="_Toc176240332"/>
      <w:bookmarkStart w:id="178" w:name="_Toc306106360"/>
      <w:bookmarkStart w:id="179" w:name="_Toc379967956"/>
      <w:bookmarkStart w:id="180" w:name="_Toc440887384"/>
      <w:bookmarkStart w:id="181" w:name="_Toc441766570"/>
      <w:r w:rsidRPr="00572943">
        <w:rPr>
          <w:rFonts w:ascii="Times New Roman" w:eastAsia="Times New Roman" w:hAnsi="Times New Roman" w:cs="Times New Roman"/>
          <w:b/>
          <w:snapToGrid w:val="0"/>
          <w:sz w:val="24"/>
          <w:szCs w:val="24"/>
          <w:lang w:eastAsia="ru-RU"/>
        </w:rPr>
        <w:lastRenderedPageBreak/>
        <w:t>Справка о материаль</w:t>
      </w:r>
      <w:r>
        <w:rPr>
          <w:rFonts w:ascii="Times New Roman" w:eastAsia="Times New Roman" w:hAnsi="Times New Roman" w:cs="Times New Roman"/>
          <w:b/>
          <w:snapToGrid w:val="0"/>
          <w:sz w:val="24"/>
          <w:szCs w:val="24"/>
          <w:lang w:eastAsia="ru-RU"/>
        </w:rPr>
        <w:t>но-технических ресурсах (форма 5</w:t>
      </w:r>
      <w:r w:rsidRPr="00572943">
        <w:rPr>
          <w:rFonts w:ascii="Times New Roman" w:eastAsia="Times New Roman" w:hAnsi="Times New Roman" w:cs="Times New Roman"/>
          <w:b/>
          <w:snapToGrid w:val="0"/>
          <w:sz w:val="24"/>
          <w:szCs w:val="24"/>
          <w:lang w:eastAsia="ru-RU"/>
        </w:rPr>
        <w:t>)</w:t>
      </w:r>
      <w:bookmarkEnd w:id="174"/>
      <w:bookmarkEnd w:id="175"/>
      <w:bookmarkEnd w:id="176"/>
      <w:bookmarkEnd w:id="177"/>
      <w:bookmarkEnd w:id="178"/>
      <w:bookmarkEnd w:id="179"/>
      <w:bookmarkEnd w:id="180"/>
      <w:bookmarkEnd w:id="181"/>
    </w:p>
    <w:p w:rsidR="00AB58B1" w:rsidRPr="00572943" w:rsidRDefault="00AB58B1" w:rsidP="00AB58B1">
      <w:pPr>
        <w:tabs>
          <w:tab w:val="left" w:pos="425"/>
          <w:tab w:val="left" w:pos="567"/>
          <w:tab w:val="left" w:pos="709"/>
          <w:tab w:val="num" w:pos="1494"/>
        </w:tabs>
        <w:suppressAutoHyphens/>
        <w:spacing w:after="0" w:line="240" w:lineRule="auto"/>
        <w:jc w:val="center"/>
        <w:rPr>
          <w:rFonts w:ascii="Times New Roman" w:eastAsia="Times New Roman" w:hAnsi="Times New Roman" w:cs="Times New Roman"/>
          <w:snapToGrid w:val="0"/>
          <w:sz w:val="24"/>
          <w:szCs w:val="24"/>
          <w:lang w:eastAsia="ru-RU"/>
        </w:rPr>
      </w:pPr>
      <w:bookmarkStart w:id="182" w:name="_Toc176240333"/>
      <w:r w:rsidRPr="00572943">
        <w:rPr>
          <w:rFonts w:ascii="Times New Roman" w:eastAsia="Times New Roman" w:hAnsi="Times New Roman" w:cs="Times New Roman"/>
          <w:snapToGrid w:val="0"/>
          <w:sz w:val="24"/>
          <w:szCs w:val="24"/>
          <w:lang w:eastAsia="ru-RU"/>
        </w:rPr>
        <w:t>Форма Справки о материально-технических ресурсах</w:t>
      </w:r>
      <w:bookmarkEnd w:id="182"/>
    </w:p>
    <w:p w:rsidR="00AB58B1" w:rsidRPr="00572943" w:rsidRDefault="00AB58B1" w:rsidP="00AB58B1">
      <w:pPr>
        <w:pBdr>
          <w:top w:val="single" w:sz="4" w:space="1" w:color="auto"/>
        </w:pBdr>
        <w:shd w:val="clear" w:color="auto" w:fill="E0E0E0"/>
        <w:tabs>
          <w:tab w:val="left" w:pos="425"/>
          <w:tab w:val="left" w:pos="567"/>
          <w:tab w:val="left" w:pos="709"/>
        </w:tabs>
        <w:suppressAutoHyphens/>
        <w:spacing w:after="0" w:line="240" w:lineRule="auto"/>
        <w:jc w:val="center"/>
        <w:rPr>
          <w:rFonts w:ascii="Times New Roman" w:eastAsia="Times New Roman" w:hAnsi="Times New Roman" w:cs="Times New Roman"/>
          <w:b/>
          <w:snapToGrid w:val="0"/>
          <w:spacing w:val="36"/>
          <w:sz w:val="24"/>
          <w:szCs w:val="24"/>
          <w:lang w:eastAsia="ru-RU"/>
        </w:rPr>
      </w:pPr>
      <w:r w:rsidRPr="00572943">
        <w:rPr>
          <w:rFonts w:ascii="Times New Roman" w:eastAsia="Times New Roman" w:hAnsi="Times New Roman" w:cs="Times New Roman"/>
          <w:b/>
          <w:snapToGrid w:val="0"/>
          <w:spacing w:val="36"/>
          <w:sz w:val="24"/>
          <w:szCs w:val="24"/>
          <w:lang w:eastAsia="ru-RU"/>
        </w:rPr>
        <w:t>начало формы</w:t>
      </w:r>
    </w:p>
    <w:p w:rsidR="00AB58B1" w:rsidRDefault="00AB58B1" w:rsidP="00AB58B1">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Приложение 5</w:t>
      </w:r>
      <w:r w:rsidRPr="00572943">
        <w:rPr>
          <w:rFonts w:ascii="Times New Roman" w:eastAsia="Times New Roman" w:hAnsi="Times New Roman" w:cs="Times New Roman"/>
          <w:snapToGrid w:val="0"/>
          <w:sz w:val="24"/>
          <w:szCs w:val="24"/>
          <w:lang w:eastAsia="ru-RU"/>
        </w:rPr>
        <w:t xml:space="preserve"> к письму о подаче оферты</w:t>
      </w:r>
      <w:r w:rsidRPr="00572943">
        <w:rPr>
          <w:rFonts w:ascii="Times New Roman" w:eastAsia="Times New Roman" w:hAnsi="Times New Roman" w:cs="Times New Roman"/>
          <w:snapToGrid w:val="0"/>
          <w:sz w:val="24"/>
          <w:szCs w:val="24"/>
          <w:lang w:eastAsia="ru-RU"/>
        </w:rPr>
        <w:br/>
        <w:t>от «____»_____________ г. №__________</w:t>
      </w: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jc w:val="center"/>
        <w:rPr>
          <w:rFonts w:ascii="Times New Roman" w:eastAsia="Times New Roman" w:hAnsi="Times New Roman" w:cs="Times New Roman"/>
          <w:b/>
          <w:snapToGrid w:val="0"/>
          <w:sz w:val="24"/>
          <w:szCs w:val="24"/>
          <w:lang w:eastAsia="ru-RU"/>
        </w:rPr>
      </w:pPr>
      <w:r w:rsidRPr="00572943">
        <w:rPr>
          <w:rFonts w:ascii="Times New Roman" w:eastAsia="Times New Roman" w:hAnsi="Times New Roman" w:cs="Times New Roman"/>
          <w:b/>
          <w:snapToGrid w:val="0"/>
          <w:sz w:val="24"/>
          <w:szCs w:val="24"/>
          <w:lang w:eastAsia="ru-RU"/>
        </w:rPr>
        <w:t>Справка о материально-технических ресурсах</w:t>
      </w: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AB58B1" w:rsidRDefault="00AB58B1" w:rsidP="00AB58B1">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Наименование и адрес Участника закупки: _______________________________</w:t>
      </w:r>
    </w:p>
    <w:p w:rsidR="00AB58B1" w:rsidRDefault="00AB58B1" w:rsidP="00AB58B1">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77"/>
        <w:gridCol w:w="4111"/>
        <w:gridCol w:w="4535"/>
      </w:tblGrid>
      <w:tr w:rsidR="00E5566A" w:rsidRPr="00572943" w:rsidTr="000C06FB">
        <w:trPr>
          <w:cantSplit/>
          <w:trHeight w:val="530"/>
        </w:trPr>
        <w:tc>
          <w:tcPr>
            <w:tcW w:w="1277" w:type="dxa"/>
          </w:tcPr>
          <w:p w:rsidR="00E5566A" w:rsidRPr="00572943" w:rsidRDefault="00E5566A" w:rsidP="007B4C2F">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w:t>
            </w:r>
          </w:p>
          <w:p w:rsidR="00E5566A" w:rsidRPr="00572943" w:rsidRDefault="00E5566A" w:rsidP="007B4C2F">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п/п</w:t>
            </w:r>
          </w:p>
        </w:tc>
        <w:tc>
          <w:tcPr>
            <w:tcW w:w="4111" w:type="dxa"/>
          </w:tcPr>
          <w:p w:rsidR="00E5566A" w:rsidRPr="00572943" w:rsidRDefault="00E5566A" w:rsidP="007B4C2F">
            <w:pPr>
              <w:keepNext/>
              <w:tabs>
                <w:tab w:val="left" w:pos="425"/>
                <w:tab w:val="left" w:pos="567"/>
                <w:tab w:val="left" w:pos="709"/>
              </w:tabs>
              <w:suppressAutoHyphens/>
              <w:spacing w:before="40" w:after="40" w:line="240" w:lineRule="auto"/>
              <w:ind w:right="-108"/>
              <w:jc w:val="center"/>
              <w:rPr>
                <w:rFonts w:ascii="Times New Roman" w:eastAsia="Times New Roman" w:hAnsi="Times New Roman" w:cs="Times New Roman"/>
                <w:snapToGrid w:val="0"/>
                <w:lang w:eastAsia="ru-RU"/>
              </w:rPr>
            </w:pPr>
            <w:r w:rsidRPr="00AB58B1">
              <w:rPr>
                <w:rFonts w:ascii="Times New Roman" w:eastAsia="Times New Roman" w:hAnsi="Times New Roman" w:cs="Times New Roman"/>
                <w:snapToGrid w:val="0"/>
                <w:lang w:eastAsia="ru-RU"/>
              </w:rPr>
              <w:t>Наименование Продукции</w:t>
            </w:r>
            <w:r>
              <w:rPr>
                <w:rFonts w:ascii="Times New Roman" w:eastAsia="Times New Roman" w:hAnsi="Times New Roman" w:cs="Times New Roman"/>
                <w:snapToGrid w:val="0"/>
                <w:lang w:eastAsia="ru-RU"/>
              </w:rPr>
              <w:t>,</w:t>
            </w:r>
            <w:r w:rsidRPr="00E74E7F">
              <w:rPr>
                <w:rFonts w:ascii="Times New Roman" w:eastAsia="Times New Roman" w:hAnsi="Times New Roman" w:cs="Times New Roman"/>
                <w:snapToGrid w:val="0"/>
                <w:lang w:eastAsia="ru-RU"/>
              </w:rPr>
              <w:t xml:space="preserve"> Марка</w:t>
            </w:r>
          </w:p>
        </w:tc>
        <w:tc>
          <w:tcPr>
            <w:tcW w:w="4535" w:type="dxa"/>
          </w:tcPr>
          <w:p w:rsidR="00E5566A" w:rsidRPr="00572943" w:rsidRDefault="00E5566A" w:rsidP="007B4C2F">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Документ, подтверждающий наличие ресурса</w:t>
            </w:r>
            <w:r w:rsidR="003E40C2">
              <w:rPr>
                <w:rFonts w:ascii="Times New Roman" w:eastAsia="Times New Roman" w:hAnsi="Times New Roman" w:cs="Times New Roman"/>
                <w:snapToGrid w:val="0"/>
                <w:lang w:eastAsia="ru-RU"/>
              </w:rPr>
              <w:t>*</w:t>
            </w:r>
          </w:p>
        </w:tc>
      </w:tr>
      <w:tr w:rsidR="00E5566A" w:rsidRPr="00572943" w:rsidTr="000C06FB">
        <w:trPr>
          <w:cantSplit/>
        </w:trPr>
        <w:tc>
          <w:tcPr>
            <w:tcW w:w="1277" w:type="dxa"/>
          </w:tcPr>
          <w:p w:rsidR="00E5566A" w:rsidRPr="00572943" w:rsidRDefault="00E5566A" w:rsidP="00AB58B1">
            <w:pPr>
              <w:numPr>
                <w:ilvl w:val="0"/>
                <w:numId w:val="51"/>
              </w:numPr>
              <w:tabs>
                <w:tab w:val="left" w:pos="425"/>
                <w:tab w:val="left" w:pos="567"/>
                <w:tab w:val="left" w:pos="709"/>
              </w:tabs>
              <w:suppressAutoHyphens/>
              <w:spacing w:after="0" w:line="360" w:lineRule="auto"/>
              <w:jc w:val="both"/>
              <w:rPr>
                <w:rFonts w:ascii="Times New Roman" w:eastAsia="Times New Roman" w:hAnsi="Times New Roman" w:cs="Times New Roman"/>
                <w:snapToGrid w:val="0"/>
                <w:sz w:val="24"/>
                <w:szCs w:val="24"/>
                <w:lang w:eastAsia="ru-RU"/>
              </w:rPr>
            </w:pPr>
          </w:p>
        </w:tc>
        <w:tc>
          <w:tcPr>
            <w:tcW w:w="4111"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4535"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r w:rsidR="00E5566A" w:rsidRPr="00572943" w:rsidTr="000C06FB">
        <w:trPr>
          <w:cantSplit/>
        </w:trPr>
        <w:tc>
          <w:tcPr>
            <w:tcW w:w="1277"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w:t>
            </w:r>
          </w:p>
        </w:tc>
        <w:tc>
          <w:tcPr>
            <w:tcW w:w="4111"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4535"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bl>
    <w:p w:rsidR="00AB58B1" w:rsidRDefault="00AB58B1" w:rsidP="00AB58B1">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AB58B1" w:rsidRDefault="00AB58B1" w:rsidP="00AB58B1">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72943">
        <w:rPr>
          <w:rFonts w:ascii="Times New Roman" w:eastAsia="Times New Roman" w:hAnsi="Times New Roman" w:cs="Times New Roman"/>
          <w:sz w:val="20"/>
          <w:szCs w:val="20"/>
          <w:vertAlign w:val="superscript"/>
          <w:lang w:eastAsia="ar-SA"/>
        </w:rPr>
        <w:t xml:space="preserve">                                              (подпись)</w:t>
      </w: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        М.П.</w:t>
      </w:r>
    </w:p>
    <w:p w:rsidR="00AB58B1" w:rsidRPr="00572943" w:rsidRDefault="00AB58B1" w:rsidP="00AB58B1">
      <w:pPr>
        <w:pBdr>
          <w:bottom w:val="single" w:sz="12" w:space="1" w:color="auto"/>
        </w:pBd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72943">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AB58B1" w:rsidRPr="00572943" w:rsidRDefault="00AB58B1" w:rsidP="00AB58B1">
      <w:pPr>
        <w:keepNext/>
        <w:tabs>
          <w:tab w:val="left" w:pos="425"/>
          <w:tab w:val="left" w:pos="567"/>
          <w:tab w:val="left" w:pos="709"/>
        </w:tabs>
        <w:suppressAutoHyphens/>
        <w:spacing w:after="0" w:line="240" w:lineRule="auto"/>
        <w:ind w:firstLine="567"/>
        <w:jc w:val="both"/>
        <w:rPr>
          <w:rFonts w:ascii="Times New Roman" w:eastAsia="Times New Roman" w:hAnsi="Times New Roman" w:cs="Times New Roman"/>
          <w:b/>
          <w:snapToGrid w:val="0"/>
          <w:sz w:val="24"/>
          <w:szCs w:val="24"/>
          <w:lang w:eastAsia="ru-RU"/>
        </w:rPr>
      </w:pPr>
    </w:p>
    <w:p w:rsidR="00AB58B1" w:rsidRPr="00572943" w:rsidRDefault="00AB58B1" w:rsidP="00AB58B1">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napToGrid w:val="0"/>
          <w:spacing w:val="36"/>
          <w:sz w:val="24"/>
          <w:szCs w:val="24"/>
          <w:lang w:eastAsia="ru-RU"/>
        </w:rPr>
      </w:pPr>
      <w:r w:rsidRPr="00572943">
        <w:rPr>
          <w:rFonts w:ascii="Times New Roman" w:eastAsia="Times New Roman" w:hAnsi="Times New Roman" w:cs="Times New Roman"/>
          <w:b/>
          <w:snapToGrid w:val="0"/>
          <w:spacing w:val="36"/>
          <w:sz w:val="24"/>
          <w:szCs w:val="24"/>
          <w:lang w:eastAsia="ru-RU"/>
        </w:rPr>
        <w:t>конец формы</w:t>
      </w:r>
    </w:p>
    <w:p w:rsidR="00AB58B1" w:rsidRPr="00572943" w:rsidRDefault="00AB58B1" w:rsidP="00AB58B1">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Инструкции по заполнению</w:t>
      </w:r>
    </w:p>
    <w:p w:rsidR="00AB58B1" w:rsidRPr="00572943"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справка.</w:t>
      </w:r>
    </w:p>
    <w:p w:rsidR="00AB58B1" w:rsidRPr="00572943"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2. Участник закупки указывает свое фирменное наименование (в т.ч. организационно-правовую форму) и свой адрес.</w:t>
      </w:r>
    </w:p>
    <w:p w:rsidR="00AB58B1"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3. В данной справке </w:t>
      </w:r>
      <w:r w:rsidR="0058165D" w:rsidRPr="00572943">
        <w:rPr>
          <w:rFonts w:ascii="Times New Roman" w:eastAsia="Times New Roman" w:hAnsi="Times New Roman" w:cs="Times New Roman"/>
          <w:sz w:val="20"/>
          <w:szCs w:val="20"/>
          <w:lang w:eastAsia="ar-SA"/>
        </w:rPr>
        <w:t xml:space="preserve">перечисляются только те </w:t>
      </w:r>
      <w:r w:rsidR="0058165D">
        <w:rPr>
          <w:rFonts w:ascii="Times New Roman" w:eastAsia="Times New Roman" w:hAnsi="Times New Roman" w:cs="Times New Roman"/>
          <w:sz w:val="20"/>
          <w:szCs w:val="20"/>
          <w:lang w:eastAsia="ar-SA"/>
        </w:rPr>
        <w:t>ресурсы</w:t>
      </w:r>
      <w:r w:rsidRPr="00572943">
        <w:rPr>
          <w:rFonts w:ascii="Times New Roman" w:eastAsia="Times New Roman" w:hAnsi="Times New Roman" w:cs="Times New Roman"/>
          <w:sz w:val="20"/>
          <w:szCs w:val="20"/>
          <w:lang w:eastAsia="ar-SA"/>
        </w:rPr>
        <w:t xml:space="preserve">, которые Участник закупки планирует использовать в ходе выполнения Договора. </w:t>
      </w:r>
    </w:p>
    <w:p w:rsidR="00AB58B1" w:rsidRDefault="00AB58B1" w:rsidP="00AB58B1">
      <w:pPr>
        <w:tabs>
          <w:tab w:val="left" w:pos="0"/>
          <w:tab w:val="left" w:pos="426"/>
          <w:tab w:val="left" w:pos="851"/>
        </w:tabs>
        <w:suppressAutoHyphens/>
        <w:autoSpaceDE w:val="0"/>
        <w:autoSpaceDN w:val="0"/>
        <w:adjustRightInd w:val="0"/>
        <w:spacing w:after="0" w:line="240" w:lineRule="auto"/>
        <w:jc w:val="both"/>
        <w:rPr>
          <w:rFonts w:ascii="Times New Roman" w:eastAsia="Calibri" w:hAnsi="Times New Roman" w:cs="Times New Roman"/>
          <w:sz w:val="20"/>
          <w:szCs w:val="20"/>
          <w:lang w:eastAsia="ar-SA"/>
        </w:rPr>
      </w:pPr>
      <w:r w:rsidRPr="00292C00">
        <w:rPr>
          <w:rFonts w:ascii="Times New Roman" w:eastAsia="Times New Roman" w:hAnsi="Times New Roman" w:cs="Times New Roman"/>
          <w:sz w:val="20"/>
          <w:szCs w:val="20"/>
          <w:lang w:eastAsia="ar-SA"/>
        </w:rPr>
        <w:t>4.</w:t>
      </w:r>
      <w:r w:rsidR="003E40C2">
        <w:rPr>
          <w:rFonts w:ascii="Times New Roman" w:eastAsia="Times New Roman" w:hAnsi="Times New Roman" w:cs="Times New Roman"/>
          <w:sz w:val="20"/>
          <w:szCs w:val="20"/>
          <w:lang w:eastAsia="ar-SA"/>
        </w:rPr>
        <w:t xml:space="preserve"> *</w:t>
      </w:r>
      <w:r w:rsidRPr="00292C00">
        <w:rPr>
          <w:rFonts w:ascii="Times New Roman" w:eastAsia="Times New Roman" w:hAnsi="Times New Roman" w:cs="Times New Roman"/>
          <w:bCs/>
          <w:sz w:val="20"/>
          <w:szCs w:val="20"/>
          <w:lang w:eastAsia="ru-RU"/>
        </w:rPr>
        <w:t xml:space="preserve">В состав заявки включаются заверенные уполномоченным лицом Участника </w:t>
      </w:r>
      <w:r w:rsidRPr="00292C00">
        <w:rPr>
          <w:rFonts w:ascii="Times New Roman" w:eastAsia="Times New Roman" w:hAnsi="Times New Roman" w:cs="Times New Roman"/>
          <w:sz w:val="20"/>
          <w:szCs w:val="20"/>
          <w:lang w:eastAsia="ru-RU"/>
        </w:rPr>
        <w:t>копии документов</w:t>
      </w:r>
      <w:r w:rsidR="00E5566A">
        <w:rPr>
          <w:rFonts w:ascii="Times New Roman" w:eastAsia="Times New Roman" w:hAnsi="Times New Roman" w:cs="Times New Roman"/>
          <w:sz w:val="20"/>
          <w:szCs w:val="20"/>
          <w:lang w:eastAsia="ru-RU"/>
        </w:rPr>
        <w:t>, подтверждающих наличие ресурса</w:t>
      </w:r>
      <w:r w:rsidRPr="00AB58B1">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w:t>
      </w:r>
      <w:r w:rsidRPr="00AB58B1">
        <w:rPr>
          <w:rFonts w:ascii="Times New Roman" w:eastAsia="Times New Roman" w:hAnsi="Times New Roman" w:cs="Times New Roman"/>
          <w:sz w:val="20"/>
          <w:szCs w:val="20"/>
          <w:lang w:eastAsia="ru-RU"/>
        </w:rPr>
        <w:t>копи</w:t>
      </w:r>
      <w:r>
        <w:rPr>
          <w:rFonts w:ascii="Times New Roman" w:eastAsia="Times New Roman" w:hAnsi="Times New Roman" w:cs="Times New Roman"/>
          <w:sz w:val="20"/>
          <w:szCs w:val="20"/>
          <w:lang w:eastAsia="ru-RU"/>
        </w:rPr>
        <w:t>и</w:t>
      </w:r>
      <w:r w:rsidRPr="00AB58B1">
        <w:rPr>
          <w:rFonts w:ascii="Times New Roman" w:eastAsia="Times New Roman" w:hAnsi="Times New Roman" w:cs="Times New Roman"/>
          <w:sz w:val="20"/>
          <w:szCs w:val="20"/>
          <w:lang w:eastAsia="ru-RU"/>
        </w:rPr>
        <w:t xml:space="preserve"> договоров между Участником запроса предложений и нефтяными компаниями, а также справ</w:t>
      </w:r>
      <w:r>
        <w:rPr>
          <w:rFonts w:ascii="Times New Roman" w:eastAsia="Times New Roman" w:hAnsi="Times New Roman" w:cs="Times New Roman"/>
          <w:sz w:val="20"/>
          <w:szCs w:val="20"/>
          <w:lang w:eastAsia="ru-RU"/>
        </w:rPr>
        <w:t>ки</w:t>
      </w:r>
      <w:r w:rsidRPr="00AB58B1">
        <w:rPr>
          <w:rFonts w:ascii="Times New Roman" w:eastAsia="Times New Roman" w:hAnsi="Times New Roman" w:cs="Times New Roman"/>
          <w:sz w:val="20"/>
          <w:szCs w:val="20"/>
          <w:lang w:eastAsia="ru-RU"/>
        </w:rPr>
        <w:t xml:space="preserve"> от нефтяных компаний о готовности предоставить мазут топочный 100 ГОСТ 10585-2013 или нефтепродукты аналогичного или лучшего качества Участнику запроса предложений (</w:t>
      </w:r>
      <w:r w:rsidR="00623575">
        <w:rPr>
          <w:rFonts w:ascii="Times New Roman" w:eastAsia="Times New Roman" w:hAnsi="Times New Roman" w:cs="Times New Roman"/>
          <w:sz w:val="20"/>
          <w:szCs w:val="20"/>
          <w:lang w:eastAsia="ru-RU"/>
        </w:rPr>
        <w:t>на усмотрение</w:t>
      </w:r>
      <w:r w:rsidRPr="00AB58B1">
        <w:rPr>
          <w:rFonts w:ascii="Times New Roman" w:eastAsia="Times New Roman" w:hAnsi="Times New Roman" w:cs="Times New Roman"/>
          <w:sz w:val="20"/>
          <w:szCs w:val="20"/>
          <w:lang w:eastAsia="ru-RU"/>
        </w:rPr>
        <w:t xml:space="preserve"> Участника запроса предложений)</w:t>
      </w:r>
      <w:r>
        <w:rPr>
          <w:rFonts w:ascii="Times New Roman" w:eastAsia="Times New Roman" w:hAnsi="Times New Roman" w:cs="Times New Roman"/>
          <w:sz w:val="20"/>
          <w:szCs w:val="20"/>
          <w:lang w:eastAsia="ru-RU"/>
        </w:rPr>
        <w:t>)</w:t>
      </w:r>
    </w:p>
    <w:p w:rsidR="00AB58B1" w:rsidRDefault="00AB58B1"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386A2E"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83" w:name="_Toc474929142"/>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val="x-none" w:eastAsia="ar-SA"/>
        </w:rPr>
        <w:t xml:space="preserve"> </w:t>
      </w:r>
      <w:bookmarkStart w:id="184" w:name="_Приложение_№_2"/>
      <w:bookmarkEnd w:id="140"/>
      <w:bookmarkEnd w:id="141"/>
      <w:bookmarkEnd w:id="142"/>
      <w:bookmarkEnd w:id="143"/>
      <w:bookmarkEnd w:id="144"/>
      <w:bookmarkEnd w:id="184"/>
      <w:r w:rsidR="00386A2E" w:rsidRPr="00386A2E">
        <w:rPr>
          <w:rFonts w:ascii="Times New Roman" w:eastAsia="Times New Roman" w:hAnsi="Times New Roman" w:cs="Times New Roman"/>
          <w:sz w:val="24"/>
          <w:szCs w:val="24"/>
          <w:lang w:val="x-none" w:eastAsia="ar-SA"/>
        </w:rPr>
        <w:t>к Документации о проведении</w:t>
      </w:r>
      <w:bookmarkEnd w:id="183"/>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4C7684" w:rsidRDefault="004C7684" w:rsidP="003A2F0D">
      <w:pPr>
        <w:tabs>
          <w:tab w:val="left" w:pos="425"/>
          <w:tab w:val="left" w:pos="567"/>
          <w:tab w:val="left" w:pos="709"/>
        </w:tabs>
        <w:suppressAutoHyphens/>
        <w:spacing w:after="0" w:line="240" w:lineRule="auto"/>
        <w:rPr>
          <w:rFonts w:ascii="Times New Roman" w:eastAsia="Times New Roman" w:hAnsi="Times New Roman" w:cs="Times New Roman"/>
          <w:i/>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45320B" w:rsidP="003A2F0D">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cs="Times New Roman"/>
          <w:b/>
          <w:i/>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003A2F0D" w:rsidRPr="003A2F0D">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r w:rsidR="003A2F0D" w:rsidRPr="003A2F0D">
        <w:rPr>
          <w:rFonts w:ascii="Times New Roman" w:eastAsia="Times New Roman" w:hAnsi="Times New Roman" w:cs="Times New Roman"/>
          <w:b/>
          <w:i/>
          <w:sz w:val="24"/>
          <w:szCs w:val="24"/>
          <w:lang w:eastAsia="ar-SA" w:bidi="en-US"/>
        </w:rPr>
        <w:t>п. 3.1. Документации о проведении запроса предложений на право заключения договора _________</w:t>
      </w:r>
      <w:r w:rsidR="00EF0056">
        <w:rPr>
          <w:rFonts w:ascii="Times New Roman" w:eastAsia="Times New Roman" w:hAnsi="Times New Roman" w:cs="Times New Roman"/>
          <w:b/>
          <w:i/>
          <w:sz w:val="24"/>
          <w:szCs w:val="24"/>
          <w:lang w:eastAsia="ar-SA" w:bidi="en-US"/>
        </w:rPr>
        <w:t>___________</w:t>
      </w:r>
      <w:r w:rsidR="003A2F0D" w:rsidRPr="003A2F0D">
        <w:rPr>
          <w:rFonts w:ascii="Times New Roman" w:eastAsia="Times New Roman" w:hAnsi="Times New Roman" w:cs="Times New Roman"/>
          <w:b/>
          <w:i/>
          <w:sz w:val="24"/>
          <w:szCs w:val="24"/>
          <w:lang w:eastAsia="ar-SA" w:bidi="en-US"/>
        </w:rPr>
        <w:t>_________</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F35795"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i/>
          <w:sz w:val="24"/>
          <w:szCs w:val="24"/>
          <w:highlight w:val="lightGray"/>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1.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w:t>
      </w:r>
      <w:r w:rsidRPr="003A2F0D">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не проводится ликвидация и отсутствует </w:t>
      </w:r>
      <w:r w:rsidR="00080B64" w:rsidRPr="00080B64">
        <w:rPr>
          <w:rFonts w:ascii="Times New Roman" w:hAnsi="Times New Roman" w:cs="Times New Roman"/>
          <w:sz w:val="24"/>
          <w:szCs w:val="24"/>
        </w:rPr>
        <w:t>решение арбитражного суда о признании</w:t>
      </w:r>
      <w:r w:rsidRPr="003A2F0D">
        <w:rPr>
          <w:rFonts w:ascii="Times New Roman" w:eastAsia="Times New Roman" w:hAnsi="Times New Roman" w:cs="Times New Roman"/>
          <w:snapToGrid w:val="0"/>
          <w:sz w:val="24"/>
          <w:szCs w:val="24"/>
          <w:lang w:eastAsia="ru-RU"/>
        </w:rPr>
        <w:t xml:space="preserve">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указать наименование Участника 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lang w:eastAsia="ru-RU"/>
        </w:rPr>
        <w:t xml:space="preserve"> </w:t>
      </w:r>
      <w:r w:rsidR="00080B64" w:rsidRPr="00080B64">
        <w:rPr>
          <w:rFonts w:ascii="Times New Roman" w:hAnsi="Times New Roman" w:cs="Times New Roman"/>
          <w:sz w:val="24"/>
          <w:szCs w:val="24"/>
        </w:rPr>
        <w:t>несостоятельным (банкротом) и об открытии конкурсного производства</w:t>
      </w:r>
      <w:r w:rsidRPr="003A2F0D">
        <w:rPr>
          <w:rFonts w:ascii="Times New Roman" w:eastAsia="Times New Roman" w:hAnsi="Times New Roman" w:cs="Times New Roman"/>
          <w:snapToGrid w:val="0"/>
          <w:sz w:val="24"/>
          <w:szCs w:val="24"/>
          <w:lang w:eastAsia="ru-RU"/>
        </w:rPr>
        <w:t>;</w:t>
      </w:r>
      <w:r w:rsidR="00080B64" w:rsidRPr="00080B64">
        <w:rPr>
          <w:rFonts w:ascii="Times New Roman" w:hAnsi="Times New Roman" w:cs="Times New Roman"/>
          <w:sz w:val="24"/>
          <w:szCs w:val="24"/>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2.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3.  у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Pr="003A2F0D">
        <w:rPr>
          <w:rFonts w:ascii="Times New Roman" w:eastAsia="Times New Roman" w:hAnsi="Times New Roman" w:cs="Times New Roman"/>
          <w:i/>
          <w:snapToGrid w:val="0"/>
          <w:sz w:val="24"/>
          <w:szCs w:val="24"/>
          <w:highlight w:val="lightGray"/>
          <w:shd w:val="clear" w:color="auto" w:fill="D9D9D9"/>
          <w:lang w:eastAsia="ru-RU"/>
        </w:rPr>
        <w:t>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Pr="003A2F0D">
        <w:rPr>
          <w:rFonts w:ascii="Times New Roman" w:eastAsia="Times New Roman" w:hAnsi="Times New Roman" w:cs="Times New Roman"/>
          <w:snapToGrid w:val="0"/>
          <w:sz w:val="24"/>
          <w:szCs w:val="24"/>
          <w:lang w:eastAsia="ru-RU"/>
        </w:rPr>
        <w:t xml:space="preserve"> </w:t>
      </w:r>
    </w:p>
    <w:p w:rsidR="002C1998" w:rsidRDefault="003A2F0D" w:rsidP="002C1998">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4. </w:t>
      </w:r>
      <w:r w:rsidR="002C1998">
        <w:rPr>
          <w:rFonts w:ascii="Times New Roman" w:eastAsia="Times New Roman" w:hAnsi="Times New Roman"/>
          <w:snapToGrid w:val="0"/>
          <w:sz w:val="24"/>
          <w:szCs w:val="24"/>
          <w:lang w:eastAsia="ru-RU"/>
        </w:rPr>
        <w:t xml:space="preserve">у ____________ </w:t>
      </w:r>
      <w:r w:rsidR="002C1998">
        <w:rPr>
          <w:rFonts w:ascii="Times New Roman" w:eastAsia="Times New Roman" w:hAnsi="Times New Roman"/>
          <w:i/>
          <w:snapToGrid w:val="0"/>
          <w:sz w:val="24"/>
          <w:szCs w:val="24"/>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C1998">
        <w:rPr>
          <w:rFonts w:ascii="Times New Roman" w:eastAsia="Times New Roman" w:hAnsi="Times New Roman"/>
          <w:snapToGrid w:val="0"/>
          <w:sz w:val="24"/>
          <w:szCs w:val="24"/>
          <w:lang w:eastAsia="ru-RU"/>
        </w:rPr>
        <w:t xml:space="preserve"> отсутствуют судимости за преступления в сфере экономики и (или) преступления, предусмотренные статьями 289, 290, 291, 291.1 Уголовного </w:t>
      </w:r>
      <w:r w:rsidR="002C1998">
        <w:rPr>
          <w:rFonts w:ascii="Times New Roman" w:eastAsia="Times New Roman" w:hAnsi="Times New Roman"/>
          <w:snapToGrid w:val="0"/>
          <w:sz w:val="24"/>
          <w:szCs w:val="24"/>
          <w:lang w:eastAsia="ru-RU"/>
        </w:rPr>
        <w:lastRenderedPageBreak/>
        <w:t>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2C1998" w:rsidRDefault="002C1998" w:rsidP="002C1998">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____________ </w:t>
      </w:r>
      <w:r>
        <w:rPr>
          <w:rFonts w:ascii="Times New Roman" w:eastAsia="Times New Roman" w:hAnsi="Times New Roman"/>
          <w:i/>
          <w:snapToGrid w:val="0"/>
          <w:sz w:val="24"/>
          <w:szCs w:val="24"/>
          <w:lang w:eastAsia="ru-RU"/>
        </w:rPr>
        <w:t>(указать наименование Участника закупк</w:t>
      </w:r>
      <w:r>
        <w:rPr>
          <w:rFonts w:ascii="Times New Roman" w:eastAsia="Times New Roman" w:hAnsi="Times New Roman"/>
          <w:i/>
          <w:snapToGrid w:val="0"/>
          <w:sz w:val="24"/>
          <w:szCs w:val="24"/>
          <w:shd w:val="clear" w:color="auto" w:fill="D9D9D9"/>
          <w:lang w:eastAsia="ru-RU"/>
        </w:rPr>
        <w:t>и</w:t>
      </w:r>
      <w:r>
        <w:rPr>
          <w:rFonts w:ascii="Times New Roman" w:eastAsia="Times New Roman" w:hAnsi="Times New Roman"/>
          <w:i/>
          <w:snapToGrid w:val="0"/>
          <w:sz w:val="24"/>
          <w:szCs w:val="24"/>
          <w:lang w:eastAsia="ru-RU"/>
        </w:rPr>
        <w:t xml:space="preserve"> </w:t>
      </w:r>
      <w:r>
        <w:rPr>
          <w:rFonts w:ascii="Times New Roman" w:hAnsi="Times New Roman"/>
          <w:i/>
          <w:sz w:val="24"/>
          <w:szCs w:val="24"/>
        </w:rPr>
        <w:t>- юридического лица),</w:t>
      </w:r>
      <w:r>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rsidR="002C1998" w:rsidRDefault="000350B5" w:rsidP="003A2F0D">
      <w:pPr>
        <w:tabs>
          <w:tab w:val="left" w:pos="425"/>
          <w:tab w:val="left" w:pos="540"/>
          <w:tab w:val="left" w:pos="567"/>
          <w:tab w:val="left" w:pos="709"/>
          <w:tab w:val="left" w:pos="900"/>
        </w:tabs>
        <w:suppressAutoHyphens/>
        <w:spacing w:after="120" w:line="240" w:lineRule="auto"/>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Calibri" w:hAnsi="Times New Roman" w:cs="Times New Roman"/>
          <w:sz w:val="24"/>
          <w:szCs w:val="24"/>
          <w:lang w:eastAsia="ar-SA"/>
        </w:rPr>
        <w:t xml:space="preserve">5. </w:t>
      </w:r>
      <w:r w:rsidRPr="003A2F0D">
        <w:rPr>
          <w:rFonts w:ascii="Times New Roman" w:eastAsia="Times New Roman" w:hAnsi="Times New Roman" w:cs="Times New Roman"/>
          <w:snapToGrid w:val="0"/>
          <w:sz w:val="24"/>
          <w:szCs w:val="24"/>
          <w:lang w:eastAsia="ru-RU"/>
        </w:rPr>
        <w:t xml:space="preserve">между _______________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6.</w:t>
      </w:r>
      <w:r w:rsidRPr="003A2F0D">
        <w:rPr>
          <w:rFonts w:ascii="Times New Roman" w:eastAsia="Times New Roman" w:hAnsi="Times New Roman" w:cs="Times New Roman"/>
          <w:snapToGrid w:val="0"/>
          <w:sz w:val="24"/>
          <w:szCs w:val="24"/>
          <w:lang w:eastAsia="ru-RU"/>
        </w:rPr>
        <w:tab/>
        <w:t xml:space="preserve">сведения о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w:t>
      </w:r>
      <w:r w:rsidR="00224EE0">
        <w:rPr>
          <w:rFonts w:ascii="Times New Roman" w:eastAsia="Times New Roman" w:hAnsi="Times New Roman" w:cs="Times New Roman"/>
          <w:snapToGrid w:val="0"/>
          <w:sz w:val="24"/>
          <w:szCs w:val="24"/>
          <w:lang w:eastAsia="ru-RU"/>
        </w:rPr>
        <w:t>.07.</w:t>
      </w:r>
      <w:r w:rsidRPr="003A2F0D">
        <w:rPr>
          <w:rFonts w:ascii="Times New Roman" w:eastAsia="Times New Roman" w:hAnsi="Times New Roman" w:cs="Times New Roman"/>
          <w:snapToGrid w:val="0"/>
          <w:sz w:val="24"/>
          <w:szCs w:val="24"/>
          <w:lang w:eastAsia="ru-RU"/>
        </w:rPr>
        <w:t>2011 № 223-ФЗ «О закупках товаров, работ, услуг отдельными видами юридических лиц»;</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7.</w:t>
      </w:r>
      <w:r w:rsidRPr="003A2F0D">
        <w:rPr>
          <w:rFonts w:ascii="Times New Roman" w:eastAsia="Times New Roman" w:hAnsi="Times New Roman" w:cs="Times New Roman"/>
          <w:snapToGrid w:val="0"/>
          <w:sz w:val="24"/>
          <w:szCs w:val="24"/>
          <w:lang w:eastAsia="ru-RU"/>
        </w:rPr>
        <w:tab/>
        <w:t xml:space="preserve">сведения____________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w:t>
      </w:r>
      <w:r w:rsidR="00224EE0">
        <w:rPr>
          <w:rFonts w:ascii="Times New Roman" w:eastAsia="Times New Roman" w:hAnsi="Times New Roman" w:cs="Times New Roman"/>
          <w:snapToGrid w:val="0"/>
          <w:sz w:val="24"/>
          <w:szCs w:val="24"/>
          <w:lang w:eastAsia="ru-RU"/>
        </w:rPr>
        <w:t>.04.</w:t>
      </w:r>
      <w:r w:rsidRPr="003A2F0D">
        <w:rPr>
          <w:rFonts w:ascii="Times New Roman" w:eastAsia="Times New Roman" w:hAnsi="Times New Roman" w:cs="Times New Roman"/>
          <w:snapToGrid w:val="0"/>
          <w:sz w:val="24"/>
          <w:szCs w:val="24"/>
          <w:lang w:eastAsia="ru-RU"/>
        </w:rPr>
        <w:t>2013 № 44-ФЗ «О контрактной системе в сфере закупок товаров, работ, услуг для обеспечения государственных и муниципальных нужд»;</w:t>
      </w: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s>
        <w:suppressAutoHyphens/>
        <w:spacing w:after="0" w:line="240" w:lineRule="auto"/>
        <w:jc w:val="both"/>
        <w:rPr>
          <w:rFonts w:ascii="Calibri" w:eastAsia="Calibri" w:hAnsi="Calibri" w:cs="Times New Roman"/>
          <w:b/>
          <w:iCs/>
        </w:rPr>
      </w:pPr>
      <w:r w:rsidRPr="003A2F0D">
        <w:rPr>
          <w:rFonts w:ascii="Calibri" w:eastAsia="Calibri" w:hAnsi="Calibri" w:cs="Times New Roman"/>
          <w:b/>
          <w:iCs/>
        </w:rPr>
        <w:t xml:space="preserve">                                                              </w:t>
      </w: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86A2E" w:rsidRPr="00386A2E" w:rsidRDefault="003A2F0D" w:rsidP="00386A2E">
      <w:pPr>
        <w:keepNext/>
        <w:suppressAutoHyphens/>
        <w:spacing w:after="0" w:line="240" w:lineRule="auto"/>
        <w:ind w:left="4678" w:right="-2"/>
        <w:jc w:val="both"/>
        <w:outlineLvl w:val="0"/>
        <w:rPr>
          <w:rFonts w:ascii="Times New Roman" w:eastAsia="Times New Roman" w:hAnsi="Times New Roman" w:cs="Times New Roman"/>
          <w:sz w:val="24"/>
          <w:szCs w:val="24"/>
          <w:lang w:eastAsia="ar-SA"/>
        </w:rPr>
      </w:pPr>
      <w:bookmarkStart w:id="185" w:name="_Toc474929143"/>
      <w:r w:rsidRPr="003A2F0D">
        <w:rPr>
          <w:rFonts w:ascii="Times New Roman" w:eastAsia="Times New Roman" w:hAnsi="Times New Roman" w:cs="Times New Roman"/>
          <w:b/>
          <w:iCs/>
          <w:sz w:val="24"/>
          <w:szCs w:val="24"/>
          <w:lang w:val="x-none" w:eastAsia="ar-SA"/>
        </w:rPr>
        <w:lastRenderedPageBreak/>
        <w:t xml:space="preserve">Приложение № 3 </w:t>
      </w:r>
      <w:r w:rsidR="00386A2E" w:rsidRPr="00386A2E">
        <w:rPr>
          <w:rFonts w:ascii="Times New Roman" w:eastAsia="Times New Roman" w:hAnsi="Times New Roman" w:cs="Times New Roman"/>
          <w:sz w:val="24"/>
          <w:szCs w:val="24"/>
          <w:lang w:val="x-none" w:eastAsia="ar-SA"/>
        </w:rPr>
        <w:t>к Документации о проведении</w:t>
      </w:r>
      <w:bookmarkEnd w:id="185"/>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4C7684" w:rsidRDefault="004C7684"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 О В Е Р Е Н </w:t>
      </w:r>
      <w:r w:rsidR="00125BD6">
        <w:rPr>
          <w:rFonts w:ascii="Times New Roman" w:eastAsia="Times New Roman" w:hAnsi="Times New Roman" w:cs="Times New Roman"/>
          <w:b/>
          <w:sz w:val="24"/>
          <w:szCs w:val="24"/>
          <w:lang w:eastAsia="ar-SA"/>
        </w:rPr>
        <w:t>Н</w:t>
      </w:r>
      <w:r w:rsidRPr="003A2F0D">
        <w:rPr>
          <w:rFonts w:ascii="Times New Roman" w:eastAsia="Times New Roman" w:hAnsi="Times New Roman" w:cs="Times New Roman"/>
          <w:b/>
          <w:sz w:val="24"/>
          <w:szCs w:val="24"/>
          <w:lang w:eastAsia="ar-SA"/>
        </w:rPr>
        <w:t>О С Т Ь № _______</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Российская Федерация, </w:t>
      </w:r>
      <w:r w:rsidR="008E6BEC">
        <w:rPr>
          <w:rFonts w:ascii="Times New Roman" w:eastAsia="Times New Roman" w:hAnsi="Times New Roman" w:cs="Times New Roman"/>
          <w:b/>
          <w:sz w:val="24"/>
          <w:szCs w:val="24"/>
          <w:lang w:eastAsia="ar-SA"/>
        </w:rPr>
        <w:t>_______________область, город _______________________</w:t>
      </w:r>
      <w:r w:rsidRPr="003A2F0D">
        <w:rPr>
          <w:rFonts w:ascii="Times New Roman" w:eastAsia="Times New Roman" w:hAnsi="Times New Roman" w:cs="Times New Roman"/>
          <w:b/>
          <w:sz w:val="24"/>
          <w:szCs w:val="24"/>
          <w:lang w:eastAsia="ar-SA"/>
        </w:rPr>
        <w:t>,</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две тысячи ________________ год, _______ </w:t>
      </w:r>
    </w:p>
    <w:p w:rsidR="003A2F0D" w:rsidRPr="003A2F0D" w:rsidRDefault="003A2F0D" w:rsidP="003A2F0D">
      <w:pPr>
        <w:tabs>
          <w:tab w:val="left" w:pos="2054"/>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 «________________»  в лице Руководителя _______________________________действующего на основании _________________, настоящей доверенностью уполномочивает (</w:t>
      </w:r>
      <w:r w:rsidRPr="003A2F0D">
        <w:rPr>
          <w:rFonts w:ascii="Times New Roman" w:eastAsia="Times New Roman" w:hAnsi="Times New Roman" w:cs="Times New Roman"/>
          <w:i/>
          <w:sz w:val="24"/>
          <w:szCs w:val="24"/>
          <w:u w:val="single"/>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процедуре запроса предложений на право заключения договора ______________________________________</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целях выполнения данного поручения (</w:t>
      </w:r>
      <w:r w:rsidRPr="003A2F0D">
        <w:rPr>
          <w:rFonts w:ascii="Times New Roman" w:eastAsia="Times New Roman" w:hAnsi="Times New Roman" w:cs="Times New Roman"/>
          <w:i/>
          <w:sz w:val="24"/>
          <w:szCs w:val="24"/>
          <w:u w:val="single"/>
          <w:lang w:eastAsia="ar-SA"/>
        </w:rPr>
        <w:t>ФИО уполномоченного лица)</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w:t>
      </w:r>
      <w:r w:rsidRPr="003A2F0D">
        <w:rPr>
          <w:rFonts w:ascii="Times New Roman" w:eastAsia="Calibri" w:hAnsi="Times New Roman" w:cs="Times New Roman"/>
          <w:sz w:val="24"/>
          <w:szCs w:val="24"/>
          <w:lang w:eastAsia="ar-SA"/>
        </w:rPr>
        <w:t xml:space="preserve"> поставку Продукции</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Подпись ФИО уполномоченного лица  _______________________удостоверяю.</w:t>
      </w: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w:t>
      </w:r>
      <w:r w:rsidR="00D51B21">
        <w:rPr>
          <w:rFonts w:ascii="Times New Roman" w:eastAsia="Times New Roman" w:hAnsi="Times New Roman" w:cs="Times New Roman"/>
          <w:sz w:val="24"/>
          <w:szCs w:val="24"/>
          <w:lang w:eastAsia="ar-SA"/>
        </w:rPr>
        <w:t>льна по «___» ________ 201_ год.</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30E6A" w:rsidRDefault="003A2F0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(Руководитель)______</w:t>
      </w:r>
      <w:r w:rsidR="00330E6A">
        <w:rPr>
          <w:rFonts w:ascii="Times New Roman" w:eastAsia="Times New Roman" w:hAnsi="Times New Roman" w:cs="Times New Roman"/>
          <w:sz w:val="24"/>
          <w:szCs w:val="24"/>
          <w:lang w:eastAsia="ar-SA"/>
        </w:rPr>
        <w:t>____________________________М.П.</w:t>
      </w:r>
      <w:r w:rsidR="00330E6A">
        <w:rPr>
          <w:rFonts w:ascii="Times New Roman" w:eastAsia="Times New Roman" w:hAnsi="Times New Roman" w:cs="Times New Roman"/>
          <w:b/>
          <w:sz w:val="24"/>
          <w:szCs w:val="24"/>
          <w:lang w:eastAsia="ar-SA"/>
        </w:rPr>
        <w:t xml:space="preserve"> </w:t>
      </w: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FA4F02" w:rsidRDefault="00FA4F02"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86" w:name="_Toc474929144"/>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4</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186"/>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CE4AA8" w:rsidRDefault="00CE4AA8" w:rsidP="00AB0EBB">
      <w:pPr>
        <w:spacing w:after="0" w:line="240" w:lineRule="auto"/>
        <w:jc w:val="center"/>
        <w:rPr>
          <w:rFonts w:ascii="Times New Roman" w:eastAsia="Times New Roman" w:hAnsi="Times New Roman" w:cs="Times New Roman"/>
          <w:b/>
          <w:bCs/>
          <w:spacing w:val="14"/>
          <w:sz w:val="24"/>
          <w:szCs w:val="24"/>
          <w:lang w:eastAsia="ru-RU"/>
        </w:rPr>
      </w:pPr>
    </w:p>
    <w:p w:rsidR="00CE4AA8" w:rsidRPr="00CE4AA8" w:rsidRDefault="00CE4AA8"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pPr>
    </w:p>
    <w:p w:rsidR="005A007A" w:rsidRPr="005A007A" w:rsidRDefault="005A007A" w:rsidP="005A007A">
      <w:p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 xml:space="preserve">ДОГОВОР ПОСТАВКИ № </w:t>
      </w:r>
    </w:p>
    <w:p w:rsidR="005A007A" w:rsidRPr="005A007A" w:rsidRDefault="005A007A" w:rsidP="005A007A">
      <w:pPr>
        <w:spacing w:after="0" w:line="240" w:lineRule="auto"/>
        <w:ind w:firstLine="567"/>
        <w:jc w:val="center"/>
        <w:rPr>
          <w:rFonts w:ascii="Times New Roman" w:eastAsia="Times New Roman" w:hAnsi="Times New Roman" w:cs="Times New Roman"/>
          <w:bCs/>
          <w:sz w:val="24"/>
          <w:szCs w:val="24"/>
          <w:lang w:eastAsia="ru-RU"/>
        </w:rPr>
      </w:pPr>
    </w:p>
    <w:tbl>
      <w:tblPr>
        <w:tblW w:w="0" w:type="dxa"/>
        <w:tblInd w:w="-106" w:type="dxa"/>
        <w:tblLayout w:type="fixed"/>
        <w:tblLook w:val="04A0" w:firstRow="1" w:lastRow="0" w:firstColumn="1" w:lastColumn="0" w:noHBand="0" w:noVBand="1"/>
      </w:tblPr>
      <w:tblGrid>
        <w:gridCol w:w="4536"/>
        <w:gridCol w:w="5743"/>
      </w:tblGrid>
      <w:tr w:rsidR="005A007A" w:rsidRPr="005A007A" w:rsidTr="005A007A">
        <w:trPr>
          <w:trHeight w:val="492"/>
        </w:trPr>
        <w:tc>
          <w:tcPr>
            <w:tcW w:w="4536" w:type="dxa"/>
            <w:hideMark/>
          </w:tcPr>
          <w:p w:rsidR="005A007A" w:rsidRPr="005A007A" w:rsidRDefault="005A007A" w:rsidP="005A007A">
            <w:pPr>
              <w:spacing w:after="0" w:line="240" w:lineRule="auto"/>
              <w:ind w:firstLine="567"/>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г. Мурманск</w:t>
            </w:r>
          </w:p>
        </w:tc>
        <w:tc>
          <w:tcPr>
            <w:tcW w:w="5743" w:type="dxa"/>
            <w:tcMar>
              <w:top w:w="28" w:type="dxa"/>
              <w:left w:w="28" w:type="dxa"/>
              <w:bottom w:w="28" w:type="dxa"/>
              <w:right w:w="28" w:type="dxa"/>
            </w:tcMar>
            <w:hideMark/>
          </w:tcPr>
          <w:p w:rsidR="005A007A" w:rsidRPr="005A007A" w:rsidRDefault="005A007A" w:rsidP="005A007A">
            <w:pPr>
              <w:spacing w:after="0" w:line="240" w:lineRule="auto"/>
              <w:ind w:firstLine="567"/>
              <w:jc w:val="right"/>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    » ___________  г.</w:t>
            </w:r>
          </w:p>
        </w:tc>
      </w:tr>
    </w:tbl>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bCs/>
          <w:sz w:val="24"/>
          <w:szCs w:val="24"/>
          <w:lang w:eastAsia="ru-RU"/>
        </w:rPr>
        <w:t>___ «     » ( _ «      »)</w:t>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t>, в лице ___________    ____________, действующего на основании __________</w:t>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t xml:space="preserve">, именуемое в дальнейшем Поставщик, с одной стороны, и </w:t>
      </w:r>
      <w:r w:rsidRPr="005A007A">
        <w:rPr>
          <w:rFonts w:ascii="Times New Roman" w:eastAsia="Times New Roman" w:hAnsi="Times New Roman" w:cs="Times New Roman"/>
          <w:b/>
          <w:sz w:val="24"/>
          <w:szCs w:val="24"/>
          <w:lang w:eastAsia="ru-RU"/>
        </w:rPr>
        <w:t>А</w:t>
      </w:r>
      <w:r w:rsidRPr="005A007A">
        <w:rPr>
          <w:rFonts w:ascii="Times New Roman" w:eastAsia="Times New Roman" w:hAnsi="Times New Roman" w:cs="Times New Roman"/>
          <w:b/>
          <w:bCs/>
          <w:sz w:val="24"/>
          <w:szCs w:val="24"/>
          <w:lang w:eastAsia="ru-RU"/>
        </w:rPr>
        <w:t>кционерное общество «Мурманэнергосбыт» (АО «МЭС»),</w:t>
      </w:r>
      <w:r w:rsidRPr="005A007A">
        <w:rPr>
          <w:rFonts w:ascii="Times New Roman" w:eastAsia="Times New Roman" w:hAnsi="Times New Roman" w:cs="Times New Roman"/>
          <w:sz w:val="24"/>
          <w:szCs w:val="24"/>
          <w:lang w:eastAsia="ru-RU"/>
        </w:rPr>
        <w:t xml:space="preserve"> в лице _____________   ____________________, действующего на основании ______________, именуемое в дальнейшем Покупатель, с другой стороны, при совместном упоминании именуемые Стороны, заключили настоящий Договор о нижеследующем: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p>
    <w:p w:rsidR="005A007A" w:rsidRPr="005A007A" w:rsidRDefault="005A007A" w:rsidP="005A007A">
      <w:pPr>
        <w:spacing w:after="0" w:line="240" w:lineRule="auto"/>
        <w:ind w:firstLine="567"/>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1. ПРЕДМЕТ ДОГОВОРА</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5A007A">
      <w:pPr>
        <w:numPr>
          <w:ilvl w:val="1"/>
          <w:numId w:val="38"/>
        </w:numPr>
        <w:tabs>
          <w:tab w:val="left" w:pos="1134"/>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Поставщик обязуется в течение срока действия настоящего Договора поставить, а Покупатель принять и оплатить мазут топочный 100 ГОСТ 10585-2013 </w:t>
      </w:r>
      <w:r w:rsidRPr="005A007A">
        <w:rPr>
          <w:rFonts w:ascii="Times New Roman" w:eastAsia="Times New Roman" w:hAnsi="Times New Roman" w:cs="Times New Roman"/>
          <w:i/>
          <w:sz w:val="24"/>
          <w:szCs w:val="24"/>
          <w:lang w:eastAsia="ru-RU"/>
        </w:rPr>
        <w:t>(или нефтепродукты аналогичного или лучшего качества)</w:t>
      </w:r>
      <w:r w:rsidRPr="005A007A">
        <w:rPr>
          <w:rFonts w:ascii="Times New Roman" w:eastAsia="Times New Roman" w:hAnsi="Times New Roman" w:cs="Times New Roman"/>
          <w:sz w:val="24"/>
          <w:szCs w:val="24"/>
          <w:lang w:eastAsia="ru-RU"/>
        </w:rPr>
        <w:t xml:space="preserve"> для нужд АО «МЭС» (далее по тексту – Продукция) в ассортименте и количестве, в сроки и по цене в соответствии с положениями настоящего Договора.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Технические требования к Продукции: температура вспышки в открытом тигле не ниже 110</w:t>
      </w:r>
      <w:r w:rsidRPr="005A007A">
        <w:rPr>
          <w:rFonts w:ascii="Times New Roman" w:eastAsia="Times New Roman" w:hAnsi="Times New Roman" w:cs="Times New Roman"/>
          <w:sz w:val="24"/>
          <w:szCs w:val="24"/>
          <w:vertAlign w:val="superscript"/>
          <w:lang w:eastAsia="ru-RU"/>
        </w:rPr>
        <w:t>0</w:t>
      </w:r>
      <w:r w:rsidRPr="005A007A">
        <w:rPr>
          <w:rFonts w:ascii="Times New Roman" w:eastAsia="Times New Roman" w:hAnsi="Times New Roman" w:cs="Times New Roman"/>
          <w:sz w:val="24"/>
          <w:szCs w:val="24"/>
          <w:lang w:eastAsia="ru-RU"/>
        </w:rPr>
        <w:t>С; массовая доля серы не более 3,5 %; вязкость условная при 100</w:t>
      </w:r>
      <w:r w:rsidRPr="005A007A">
        <w:rPr>
          <w:rFonts w:ascii="Times New Roman" w:eastAsia="Times New Roman" w:hAnsi="Times New Roman" w:cs="Times New Roman"/>
          <w:sz w:val="24"/>
          <w:szCs w:val="24"/>
          <w:vertAlign w:val="superscript"/>
          <w:lang w:eastAsia="ru-RU"/>
        </w:rPr>
        <w:t>0</w:t>
      </w:r>
      <w:r w:rsidRPr="005A007A">
        <w:rPr>
          <w:rFonts w:ascii="Times New Roman" w:eastAsia="Times New Roman" w:hAnsi="Times New Roman" w:cs="Times New Roman"/>
          <w:sz w:val="24"/>
          <w:szCs w:val="24"/>
          <w:lang w:eastAsia="ru-RU"/>
        </w:rPr>
        <w:t>С, градусы ВУ, не более 6,8; температура застывания не выше 25</w:t>
      </w:r>
      <w:r w:rsidRPr="005A007A">
        <w:rPr>
          <w:rFonts w:ascii="Times New Roman" w:eastAsia="Times New Roman" w:hAnsi="Times New Roman" w:cs="Times New Roman"/>
          <w:sz w:val="24"/>
          <w:szCs w:val="24"/>
          <w:vertAlign w:val="superscript"/>
          <w:lang w:eastAsia="ru-RU"/>
        </w:rPr>
        <w:t>0</w:t>
      </w:r>
      <w:r w:rsidRPr="005A007A">
        <w:rPr>
          <w:rFonts w:ascii="Times New Roman" w:eastAsia="Times New Roman" w:hAnsi="Times New Roman" w:cs="Times New Roman"/>
          <w:sz w:val="24"/>
          <w:szCs w:val="24"/>
          <w:lang w:eastAsia="ru-RU"/>
        </w:rPr>
        <w:t>С; массовая доля воды не более 1%; зольность не более 0,14%; массовая доля механических примесей не более 1,0%.</w:t>
      </w:r>
    </w:p>
    <w:p w:rsidR="005A007A" w:rsidRPr="005A007A" w:rsidRDefault="005A007A" w:rsidP="005A007A">
      <w:pPr>
        <w:numPr>
          <w:ilvl w:val="1"/>
          <w:numId w:val="38"/>
        </w:numPr>
        <w:tabs>
          <w:tab w:val="left" w:pos="1134"/>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оказывает услуги по организации доставки Продукции до грузополучателя (далее по тексту - транспортные расходы по поставке) с учетом п. 4.2. настоящего Договора, а также выполняет иные действия, связанные с поставкой Продукции.</w:t>
      </w:r>
    </w:p>
    <w:p w:rsidR="005A007A" w:rsidRPr="005A007A" w:rsidRDefault="005A007A" w:rsidP="005A007A">
      <w:pPr>
        <w:numPr>
          <w:ilvl w:val="1"/>
          <w:numId w:val="38"/>
        </w:numPr>
        <w:tabs>
          <w:tab w:val="left" w:pos="1134"/>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rsidR="005A007A" w:rsidRPr="005A007A" w:rsidRDefault="005A007A" w:rsidP="005A007A">
      <w:pPr>
        <w:numPr>
          <w:ilvl w:val="1"/>
          <w:numId w:val="38"/>
        </w:numPr>
        <w:tabs>
          <w:tab w:val="left" w:pos="1134"/>
        </w:tabs>
        <w:spacing w:after="0" w:line="240" w:lineRule="auto"/>
        <w:jc w:val="both"/>
        <w:rPr>
          <w:rFonts w:ascii="Times New Roman" w:eastAsia="Times New Roman" w:hAnsi="Times New Roman" w:cs="Times New Roman"/>
          <w:i/>
          <w:sz w:val="24"/>
          <w:szCs w:val="24"/>
          <w:lang w:eastAsia="ru-RU"/>
        </w:rPr>
      </w:pPr>
      <w:r w:rsidRPr="005A007A">
        <w:rPr>
          <w:rFonts w:ascii="Times New Roman" w:eastAsia="Times New Roman" w:hAnsi="Times New Roman" w:cs="Times New Roman"/>
          <w:sz w:val="24"/>
          <w:szCs w:val="24"/>
          <w:lang w:eastAsia="ru-RU"/>
        </w:rPr>
        <w:t>Настоящий Договор заключен в соответствии с Федеральным законом от 18 июля 2011 г. N 223-ФЗ «О закупках товаров, работ, услуг отдельными видами юридических лиц», Положением о закупке товаров, работ, услуг АО «МЭС» (ИНН 5190907139, ОГРН 1095190009111) (</w:t>
      </w:r>
      <w:r w:rsidRPr="005A007A">
        <w:rPr>
          <w:rFonts w:ascii="Times New Roman" w:eastAsia="Times New Roman" w:hAnsi="Times New Roman" w:cs="Times New Roman"/>
          <w:i/>
          <w:sz w:val="24"/>
          <w:szCs w:val="24"/>
          <w:lang w:eastAsia="ru-RU"/>
        </w:rPr>
        <w:t>в случае необходимости: в соответствии с организационно-распорядительными документами Общества).</w:t>
      </w:r>
    </w:p>
    <w:p w:rsidR="005A007A" w:rsidRPr="005A007A" w:rsidRDefault="005A007A" w:rsidP="005A007A">
      <w:pPr>
        <w:numPr>
          <w:ilvl w:val="1"/>
          <w:numId w:val="38"/>
        </w:numPr>
        <w:tabs>
          <w:tab w:val="left" w:pos="1134"/>
        </w:tabs>
        <w:spacing w:after="0" w:line="240" w:lineRule="auto"/>
        <w:jc w:val="both"/>
        <w:rPr>
          <w:rFonts w:ascii="Times New Roman" w:eastAsia="Times New Roman" w:hAnsi="Times New Roman" w:cs="Times New Roman"/>
          <w:i/>
          <w:sz w:val="24"/>
          <w:szCs w:val="24"/>
          <w:lang w:eastAsia="ru-RU"/>
        </w:rPr>
      </w:pPr>
      <w:r w:rsidRPr="005A007A">
        <w:rPr>
          <w:rFonts w:ascii="Times New Roman" w:eastAsia="Times New Roman" w:hAnsi="Times New Roman" w:cs="Times New Roman"/>
          <w:sz w:val="24"/>
          <w:szCs w:val="24"/>
          <w:lang w:eastAsia="ru-RU"/>
        </w:rPr>
        <w:t>Существенные условия Договора (</w:t>
      </w:r>
      <w:r w:rsidRPr="005A007A">
        <w:rPr>
          <w:rFonts w:ascii="Times New Roman" w:eastAsia="Times New Roman" w:hAnsi="Times New Roman" w:cs="Times New Roman"/>
          <w:i/>
          <w:sz w:val="24"/>
          <w:szCs w:val="24"/>
          <w:lang w:eastAsia="ru-RU"/>
        </w:rPr>
        <w:t>в случае необходимости: в соответствии с организационно-распорядительными документами Общества).</w:t>
      </w:r>
    </w:p>
    <w:p w:rsidR="005A007A" w:rsidRPr="005A007A" w:rsidRDefault="005A007A" w:rsidP="005A007A">
      <w:pPr>
        <w:numPr>
          <w:ilvl w:val="2"/>
          <w:numId w:val="38"/>
        </w:numPr>
        <w:tabs>
          <w:tab w:val="clear" w:pos="2214"/>
          <w:tab w:val="num" w:pos="1080"/>
          <w:tab w:val="num" w:pos="1418"/>
        </w:tabs>
        <w:spacing w:after="0" w:line="240" w:lineRule="auto"/>
        <w:ind w:left="567" w:firstLine="0"/>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Общее количество поставляемой Продукции: ____ тонн.</w:t>
      </w:r>
    </w:p>
    <w:p w:rsidR="005A007A" w:rsidRPr="005A007A" w:rsidRDefault="005A007A" w:rsidP="005A007A">
      <w:pPr>
        <w:numPr>
          <w:ilvl w:val="2"/>
          <w:numId w:val="38"/>
        </w:numPr>
        <w:tabs>
          <w:tab w:val="clear" w:pos="2214"/>
          <w:tab w:val="num" w:pos="1080"/>
          <w:tab w:val="num" w:pos="1418"/>
        </w:tabs>
        <w:spacing w:after="0" w:line="240" w:lineRule="auto"/>
        <w:ind w:left="1418" w:hanging="851"/>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Сведения о цене Договора: </w:t>
      </w:r>
    </w:p>
    <w:p w:rsidR="005A007A" w:rsidRPr="005A007A" w:rsidRDefault="005A007A" w:rsidP="005A007A">
      <w:pPr>
        <w:numPr>
          <w:ilvl w:val="3"/>
          <w:numId w:val="38"/>
        </w:numPr>
        <w:tabs>
          <w:tab w:val="clear" w:pos="3142"/>
          <w:tab w:val="num" w:pos="0"/>
          <w:tab w:val="left" w:pos="1418"/>
          <w:tab w:val="left" w:pos="1985"/>
          <w:tab w:val="num" w:pos="2150"/>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1 тонны Продукции определяется согласно п. 4.2.1.1. и составляет ____ (____) рублей __ копеек, с учетом НДС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w:t>
      </w:r>
    </w:p>
    <w:p w:rsidR="005A007A" w:rsidRPr="005A007A" w:rsidRDefault="005A007A" w:rsidP="005A007A">
      <w:pPr>
        <w:numPr>
          <w:ilvl w:val="3"/>
          <w:numId w:val="38"/>
        </w:numPr>
        <w:tabs>
          <w:tab w:val="clear" w:pos="3142"/>
          <w:tab w:val="num" w:pos="1418"/>
          <w:tab w:val="num" w:pos="2150"/>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Стоимость транспортных расходов по поставке Продукции железнодорожным транспортом до ж/д станции назначения</w:t>
      </w: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i/>
          <w:sz w:val="24"/>
          <w:szCs w:val="24"/>
          <w:lang w:eastAsia="ar-SA"/>
        </w:rPr>
        <w:t>(водным, автомобильным транспортом до резервуара/склада Покупателя (грузополучателя))</w:t>
      </w:r>
      <w:r w:rsidRPr="005A007A">
        <w:rPr>
          <w:rFonts w:ascii="Times New Roman" w:eastAsia="Times New Roman" w:hAnsi="Times New Roman" w:cs="Times New Roman"/>
          <w:sz w:val="24"/>
          <w:szCs w:val="24"/>
          <w:lang w:eastAsia="ru-RU"/>
        </w:rPr>
        <w:t xml:space="preserve">, указанной в заявке Покупателя на </w:t>
      </w:r>
      <w:r w:rsidRPr="005A007A">
        <w:rPr>
          <w:rFonts w:ascii="Times New Roman" w:eastAsia="Times New Roman" w:hAnsi="Times New Roman" w:cs="Times New Roman"/>
          <w:sz w:val="24"/>
          <w:szCs w:val="24"/>
          <w:lang w:eastAsia="ru-RU"/>
        </w:rPr>
        <w:lastRenderedPageBreak/>
        <w:t xml:space="preserve">предварительную сумму________________() рублей ____ копеек, с учетом НДС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w:t>
      </w:r>
    </w:p>
    <w:p w:rsidR="005A007A" w:rsidRPr="005A007A" w:rsidRDefault="005A007A" w:rsidP="005A007A">
      <w:pPr>
        <w:numPr>
          <w:ilvl w:val="3"/>
          <w:numId w:val="38"/>
        </w:numPr>
        <w:tabs>
          <w:tab w:val="clear" w:pos="3142"/>
          <w:tab w:val="num" w:pos="1418"/>
          <w:tab w:val="num" w:pos="2150"/>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Максимальная цена общего количества поставляемой Продукции (цена Договора) составляет ______ ( _____) рублей ___ копеек, с учетом НДС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  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(п.1.5.2.1. настоящего Договора), умноженной на общее количество фактически поставленной Продукции,</w:t>
      </w:r>
      <w:r w:rsidR="00F722BC">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sz w:val="24"/>
          <w:szCs w:val="24"/>
          <w:lang w:eastAsia="ru-RU"/>
        </w:rPr>
        <w:t>и фактических затрат, в части  транспортных расходов по поставке Продукции (п.1.5.2.2. настоящего Договора).</w:t>
      </w:r>
    </w:p>
    <w:p w:rsidR="005A007A" w:rsidRPr="005A007A" w:rsidRDefault="005A007A" w:rsidP="005A007A">
      <w:pPr>
        <w:numPr>
          <w:ilvl w:val="2"/>
          <w:numId w:val="38"/>
        </w:numPr>
        <w:tabs>
          <w:tab w:val="clear" w:pos="2214"/>
          <w:tab w:val="left" w:pos="0"/>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Срок поставки: _________________.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настоящего Договора и является согласованным Сторонами графиком поставки Продукции.</w:t>
      </w:r>
    </w:p>
    <w:p w:rsidR="005A007A" w:rsidRPr="005A007A" w:rsidRDefault="005A007A" w:rsidP="005A007A">
      <w:pPr>
        <w:numPr>
          <w:ilvl w:val="2"/>
          <w:numId w:val="38"/>
        </w:numPr>
        <w:tabs>
          <w:tab w:val="clear" w:pos="2214"/>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Место поставки </w:t>
      </w:r>
      <w:r w:rsidRPr="005A007A">
        <w:rPr>
          <w:rFonts w:ascii="Times New Roman" w:eastAsia="Times New Roman" w:hAnsi="Times New Roman" w:cs="Times New Roman"/>
          <w:i/>
          <w:sz w:val="24"/>
          <w:szCs w:val="24"/>
          <w:lang w:eastAsia="ru-RU"/>
        </w:rPr>
        <w:t>(в случае необходимости дополнительно указывается количество Продукции по местам поставки)</w:t>
      </w:r>
      <w:r w:rsidRPr="005A007A">
        <w:rPr>
          <w:rFonts w:ascii="Times New Roman" w:eastAsia="Times New Roman" w:hAnsi="Times New Roman" w:cs="Times New Roman"/>
          <w:sz w:val="24"/>
          <w:szCs w:val="24"/>
          <w:lang w:eastAsia="ru-RU"/>
        </w:rPr>
        <w:t xml:space="preserve"> ___________________.</w:t>
      </w:r>
    </w:p>
    <w:p w:rsidR="005A007A" w:rsidRDefault="005A007A" w:rsidP="005A007A">
      <w:pPr>
        <w:numPr>
          <w:ilvl w:val="2"/>
          <w:numId w:val="38"/>
        </w:numPr>
        <w:tabs>
          <w:tab w:val="clear" w:pos="2214"/>
          <w:tab w:val="num" w:pos="0"/>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Особые условия: Покупатель производит оплату Продукции и транспортных расходов по поставке Продукции в течение _______ (_______) календарных дней с даты поставки Продукции.</w:t>
      </w:r>
    </w:p>
    <w:p w:rsidR="009A79D8" w:rsidRPr="005A007A" w:rsidRDefault="009A79D8" w:rsidP="009A79D8">
      <w:pPr>
        <w:tabs>
          <w:tab w:val="num" w:pos="1080"/>
          <w:tab w:val="num" w:pos="1418"/>
        </w:tabs>
        <w:spacing w:after="0" w:line="240" w:lineRule="auto"/>
        <w:ind w:left="567"/>
        <w:jc w:val="both"/>
        <w:rPr>
          <w:rFonts w:ascii="Times New Roman" w:eastAsia="Times New Roman" w:hAnsi="Times New Roman" w:cs="Times New Roman"/>
          <w:sz w:val="24"/>
          <w:szCs w:val="24"/>
          <w:lang w:eastAsia="ru-RU"/>
        </w:rPr>
      </w:pPr>
      <w:r w:rsidRPr="009A79D8">
        <w:rPr>
          <w:rFonts w:ascii="Times New Roman" w:eastAsia="Times New Roman" w:hAnsi="Times New Roman" w:cs="Times New Roman"/>
          <w:sz w:val="24"/>
          <w:szCs w:val="24"/>
          <w:lang w:eastAsia="ru-RU"/>
        </w:rPr>
        <w:t>Страна происхождения Продукции</w:t>
      </w:r>
      <w:r>
        <w:rPr>
          <w:rFonts w:ascii="Times New Roman" w:eastAsia="Times New Roman" w:hAnsi="Times New Roman" w:cs="Times New Roman"/>
          <w:sz w:val="24"/>
          <w:szCs w:val="24"/>
          <w:lang w:eastAsia="ru-RU"/>
        </w:rPr>
        <w:t>______________________.</w:t>
      </w:r>
    </w:p>
    <w:p w:rsidR="005A007A" w:rsidRPr="005A007A" w:rsidRDefault="005A007A" w:rsidP="005A007A">
      <w:pPr>
        <w:tabs>
          <w:tab w:val="num" w:pos="1418"/>
        </w:tabs>
        <w:spacing w:after="0" w:line="240" w:lineRule="auto"/>
        <w:ind w:left="567"/>
        <w:jc w:val="both"/>
        <w:rPr>
          <w:rFonts w:ascii="Times New Roman" w:eastAsia="Times New Roman" w:hAnsi="Times New Roman" w:cs="Times New Roman"/>
          <w:sz w:val="24"/>
          <w:szCs w:val="24"/>
          <w:lang w:eastAsia="ru-RU"/>
        </w:rPr>
      </w:pPr>
    </w:p>
    <w:p w:rsidR="005A007A" w:rsidRPr="005A007A" w:rsidRDefault="005A007A" w:rsidP="005A007A">
      <w:pPr>
        <w:spacing w:after="0" w:line="240" w:lineRule="auto"/>
        <w:ind w:firstLine="567"/>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2. СРОКИ И ПОРЯДОК ИСПОЛНЕНИЯ ОБЯЗАТЕЛЬСТВ</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5A007A">
      <w:pPr>
        <w:numPr>
          <w:ilvl w:val="1"/>
          <w:numId w:val="40"/>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Датой исполнения Поставщиком обязательств по поставке Продукции и моментом перехода прав собственности на Продукцию от Поставщика к Покупателю, является дата поставки Продукции, которая определяется:</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железнодорожным транспортом</w:t>
      </w:r>
      <w:r w:rsidRPr="005A007A">
        <w:rPr>
          <w:rFonts w:ascii="Times New Roman" w:eastAsia="Times New Roman" w:hAnsi="Times New Roman" w:cs="Times New Roman"/>
          <w:sz w:val="24"/>
          <w:szCs w:val="24"/>
          <w:lang w:eastAsia="ar-SA"/>
        </w:rPr>
        <w:t xml:space="preserve"> – на базисе поставки – склад (эстакада слива) Покупателя (грузополучателя);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водным, автомобильным транспортом</w:t>
      </w:r>
      <w:r w:rsidRPr="005A007A">
        <w:rPr>
          <w:rFonts w:ascii="Times New Roman" w:eastAsia="Times New Roman" w:hAnsi="Times New Roman" w:cs="Times New Roman"/>
          <w:sz w:val="24"/>
          <w:szCs w:val="24"/>
          <w:lang w:eastAsia="ar-SA"/>
        </w:rPr>
        <w:t xml:space="preserve"> - на базисе поставки – резервуар/склад Покупателя (грузополучателя).</w:t>
      </w:r>
    </w:p>
    <w:p w:rsidR="005A007A" w:rsidRPr="005A007A" w:rsidRDefault="005A007A" w:rsidP="005A007A">
      <w:pPr>
        <w:tabs>
          <w:tab w:val="left" w:pos="1134"/>
          <w:tab w:val="left" w:pos="1418"/>
        </w:tabs>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2.2.  Факт поставки мазута топочного удостоверяется: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железнодорожным транспортом</w:t>
      </w:r>
      <w:r w:rsidRPr="005A007A">
        <w:rPr>
          <w:rFonts w:ascii="Times New Roman" w:eastAsia="Times New Roman" w:hAnsi="Times New Roman" w:cs="Times New Roman"/>
          <w:sz w:val="24"/>
          <w:szCs w:val="24"/>
          <w:lang w:eastAsia="ar-SA"/>
        </w:rPr>
        <w:t xml:space="preserve"> – </w:t>
      </w:r>
      <w:r w:rsidRPr="005A007A">
        <w:rPr>
          <w:rFonts w:ascii="Times New Roman" w:eastAsia="Times New Roman" w:hAnsi="Times New Roman" w:cs="Times New Roman"/>
          <w:bCs/>
          <w:sz w:val="24"/>
          <w:szCs w:val="24"/>
          <w:lang w:eastAsia="ru-RU"/>
        </w:rPr>
        <w:t>датой подачи вагона на выставочный путь, указанной в памятке приемосдатчика на подачу вагонов</w:t>
      </w:r>
      <w:r w:rsidRPr="005A007A">
        <w:rPr>
          <w:rFonts w:ascii="Times New Roman" w:eastAsia="Times New Roman" w:hAnsi="Times New Roman" w:cs="Times New Roman"/>
          <w:sz w:val="24"/>
          <w:szCs w:val="24"/>
          <w:lang w:eastAsia="ru-RU"/>
        </w:rPr>
        <w:t xml:space="preserve"> (установленной формы ГУ-45 ВЦ, утверждена ОАО «РЖД» в 2004 г.) или указанной в уведомлении о выгрузке-сливе топлива (установленной формы № 20-ОТО, утверждена Приказом Общества)</w:t>
      </w:r>
      <w:r w:rsidRPr="005A007A">
        <w:rPr>
          <w:rFonts w:ascii="Times New Roman" w:eastAsia="Times New Roman" w:hAnsi="Times New Roman" w:cs="Times New Roman"/>
          <w:sz w:val="24"/>
          <w:szCs w:val="24"/>
          <w:lang w:eastAsia="ar-SA"/>
        </w:rPr>
        <w:t>.</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Оригинал транспортной железнодорожной накладной предоставляется Поставщиком Покупателю путем электронного документооборота через систему автоматизированной базы данных ОАО «РЖД» в момент оформления Продукции к грузоперевозке на станции отгрузки. Оригинал паспорта Продукции на каждую партию Продукции передается представителем грузоперевозчика представителю Покупателя (грузополучателя) на станции назначения в момент поступления Продукции на станцию назначения (после раскредитования транспортной железнодорожной накладной);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w:t>
      </w:r>
      <w:r w:rsidRPr="005A007A">
        <w:rPr>
          <w:rFonts w:ascii="EuropeCond" w:eastAsia="Times New Roman" w:hAnsi="EuropeCond" w:cs="EuropeCond"/>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водным транспортом</w:t>
      </w:r>
      <w:r w:rsidRPr="005A007A">
        <w:rPr>
          <w:rFonts w:ascii="Times New Roman" w:eastAsia="Times New Roman" w:hAnsi="Times New Roman" w:cs="Times New Roman"/>
          <w:sz w:val="24"/>
          <w:szCs w:val="24"/>
          <w:lang w:eastAsia="ar-SA"/>
        </w:rPr>
        <w:t xml:space="preserve"> – датой подписания Сторонами бункеровочной расписки.</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Поставщик передает представителю Покупателю (грузополучателю) оригинал бункеровочной расписки и паспорт на каждую партию Продукции перед началом выгрузки Продукции на резервуар/склад Покупателя (грузополучателя);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автомобильным транспортом</w:t>
      </w:r>
      <w:r w:rsidRPr="005A007A">
        <w:rPr>
          <w:rFonts w:ascii="Times New Roman" w:eastAsia="Times New Roman" w:hAnsi="Times New Roman" w:cs="Times New Roman"/>
          <w:sz w:val="24"/>
          <w:szCs w:val="24"/>
          <w:lang w:eastAsia="ar-SA"/>
        </w:rPr>
        <w:t xml:space="preserve"> - датой получения Продукции на складе Покупателя (грузополучателя), указанной в транспортной накладной (установленной формы в Приложении № 4 к Правилам перевозок грузов автомобильным </w:t>
      </w:r>
      <w:r w:rsidRPr="005A007A">
        <w:rPr>
          <w:rFonts w:ascii="Times New Roman" w:eastAsia="Times New Roman" w:hAnsi="Times New Roman" w:cs="Times New Roman"/>
          <w:sz w:val="24"/>
          <w:szCs w:val="24"/>
          <w:lang w:eastAsia="ar-SA"/>
        </w:rPr>
        <w:lastRenderedPageBreak/>
        <w:t>транспортом, в ред. Постановления Правительства РФ от 30.12.2011 № 1208)</w:t>
      </w:r>
      <w:r w:rsidRPr="005A007A">
        <w:rPr>
          <w:rFonts w:ascii="Times New Roman" w:eastAsia="Times New Roman" w:hAnsi="Times New Roman" w:cs="Times New Roman"/>
          <w:bCs/>
          <w:sz w:val="24"/>
          <w:szCs w:val="24"/>
          <w:lang w:eastAsia="ar-SA"/>
        </w:rPr>
        <w:t xml:space="preserve"> (далее – транспортная накладная)</w:t>
      </w:r>
      <w:r w:rsidRPr="005A007A">
        <w:rPr>
          <w:rFonts w:ascii="Times New Roman" w:eastAsia="Times New Roman" w:hAnsi="Times New Roman" w:cs="Times New Roman"/>
          <w:sz w:val="24"/>
          <w:szCs w:val="24"/>
          <w:lang w:eastAsia="ar-SA"/>
        </w:rPr>
        <w:t>.</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Оригинал транспортной накладной и паспорт качества на каждую партию Продукции передается представителю Покупателя (грузополучателя) перед началом выгрузки Продукции на склад Покупателя (грузополучателя).</w:t>
      </w:r>
    </w:p>
    <w:p w:rsidR="005A007A" w:rsidRPr="005A007A" w:rsidRDefault="005A007A" w:rsidP="005A007A">
      <w:pPr>
        <w:numPr>
          <w:ilvl w:val="1"/>
          <w:numId w:val="41"/>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(эстакаду слива)/резервуар/склад Покупателя (грузополучателя), в соответствии с пунктом 2.1. Договора.</w:t>
      </w:r>
    </w:p>
    <w:p w:rsidR="005A007A" w:rsidRPr="005A007A" w:rsidRDefault="005A007A" w:rsidP="005A007A">
      <w:pPr>
        <w:numPr>
          <w:ilvl w:val="1"/>
          <w:numId w:val="41"/>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Поставка Продукции осуществляется в строгом соответствии с заявкой Покупателя на поставку Продукции по форме Приложения № 1, № 2 к настоящему Договору.   </w:t>
      </w:r>
    </w:p>
    <w:p w:rsidR="005A007A" w:rsidRPr="005A007A" w:rsidRDefault="005A007A" w:rsidP="005A007A">
      <w:pPr>
        <w:tabs>
          <w:tab w:val="left" w:pos="1134"/>
        </w:tabs>
        <w:spacing w:after="0" w:line="240" w:lineRule="auto"/>
        <w:ind w:left="567"/>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2.5.  Заявка Покупателя может содержать следующие сведения:</w:t>
      </w:r>
    </w:p>
    <w:p w:rsidR="005A007A" w:rsidRPr="005A007A" w:rsidRDefault="005A007A" w:rsidP="005A007A">
      <w:pPr>
        <w:tabs>
          <w:tab w:val="left" w:pos="141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2.5.1. При транспортировке Продукции железнодорожным транспортом (Приложение № 1 к настоящему Договору):</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количество и наименование Продукции;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дата поставки;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номер Договора, на основании которого делается заявка;</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станция назначения и ее код, наименование железной дороги;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полные и сокращенные наименования грузополучателей (в тексте настоящего Договора грузополучатель – Покупатель);</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наименование фактического 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полные почтовые адреса грузополучателей (при отсутствии улицы и (или) номера дома должно быть указано, что данные реквизиты адреса отсутствуют);</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юридический адрес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ж/д. код грузополучателя, ОКПО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особые отметки;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наименование и ОКПО плательщика;</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ИНН/КПП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особые отметки по станции (ветка, подъездной путь для подачи в/ц, принимает ли 8-осные в/цистерны, и др.);</w:t>
      </w:r>
    </w:p>
    <w:p w:rsidR="005A007A" w:rsidRPr="005A007A" w:rsidRDefault="005A007A" w:rsidP="005A007A">
      <w:pPr>
        <w:tabs>
          <w:tab w:val="left" w:pos="8172"/>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наименование банка грузополучателя, адрес банка (полный);</w:t>
      </w:r>
      <w:r w:rsidRPr="005A007A">
        <w:rPr>
          <w:rFonts w:ascii="Times New Roman" w:eastAsia="Times New Roman" w:hAnsi="Times New Roman" w:cs="Times New Roman"/>
          <w:sz w:val="24"/>
          <w:szCs w:val="24"/>
          <w:lang w:eastAsia="ru-RU"/>
        </w:rPr>
        <w:tab/>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ИНН/КПП банка, БИК банка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 расч. счёта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 корр. счёта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ФИО и контактный телефон представителя грузополучателя.</w:t>
      </w:r>
    </w:p>
    <w:p w:rsidR="005A007A" w:rsidRPr="005A007A" w:rsidRDefault="005A007A" w:rsidP="005A007A">
      <w:pPr>
        <w:spacing w:after="0" w:line="240" w:lineRule="auto"/>
        <w:ind w:firstLine="709"/>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К заявке (в случае необходимости) Покупатель прилагает копию телеграммы станции назначения, направленной ею на станцию отправления, подтверждающей возможность приема Продукции.</w:t>
      </w:r>
    </w:p>
    <w:p w:rsidR="005A007A" w:rsidRPr="005A007A" w:rsidRDefault="005A007A" w:rsidP="005A007A">
      <w:pPr>
        <w:tabs>
          <w:tab w:val="left" w:pos="993"/>
        </w:tabs>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2.5.2. При транспортировке Продукции водным, автомобильным транспортом (Приложение № 2 к настоящему Договору):</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номер Договора, на основании которого делается заявка; </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наименование Продукции; </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количество Продукции;</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место поставки, с полным/точным указанием реквизитов грузополучателя;</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способ поставки (вид транспортного средства);</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срок поставки; </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особые отметки (</w:t>
      </w:r>
      <w:r w:rsidRPr="005A007A">
        <w:rPr>
          <w:rFonts w:ascii="Times New Roman" w:eastAsia="Times New Roman" w:hAnsi="Times New Roman" w:cs="Times New Roman"/>
          <w:i/>
          <w:sz w:val="24"/>
          <w:szCs w:val="24"/>
          <w:lang w:eastAsia="ar-SA"/>
        </w:rPr>
        <w:t>в случае необходимости)</w:t>
      </w:r>
      <w:r w:rsidRPr="005A007A">
        <w:rPr>
          <w:rFonts w:ascii="Times New Roman" w:eastAsia="Times New Roman" w:hAnsi="Times New Roman" w:cs="Times New Roman"/>
          <w:sz w:val="24"/>
          <w:szCs w:val="24"/>
          <w:lang w:eastAsia="ar-SA"/>
        </w:rPr>
        <w:t>.</w:t>
      </w:r>
    </w:p>
    <w:p w:rsidR="005A007A" w:rsidRPr="005A007A" w:rsidRDefault="005A007A" w:rsidP="005A007A">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2.6. Досрочная поставка Продукции производится Поставщиком только с письменного согласия Покупателя.</w:t>
      </w:r>
    </w:p>
    <w:p w:rsidR="005A007A" w:rsidRPr="005A007A" w:rsidRDefault="005A007A" w:rsidP="005A007A">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2.7. Поставка Продукции производится в таре, соответствующей конкретному виду Продукции, по установленным нормам транспортировки данной Продукции.</w:t>
      </w:r>
    </w:p>
    <w:p w:rsidR="005A007A" w:rsidRPr="005A007A" w:rsidRDefault="005A007A" w:rsidP="005A007A">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2.8. Допускается поставка Продукции менее или сверх количества, указанного в заявке на поставку, если это связано с полной загрузкой вагоноцистерны/судна/автоцистерны в соответствии с техническими нормами загрузки, что не является нарушением условий </w:t>
      </w:r>
      <w:r w:rsidRPr="005A007A">
        <w:rPr>
          <w:rFonts w:ascii="Times New Roman" w:eastAsia="Times New Roman" w:hAnsi="Times New Roman" w:cs="Times New Roman"/>
          <w:sz w:val="24"/>
          <w:szCs w:val="24"/>
          <w:lang w:eastAsia="ru-RU"/>
        </w:rPr>
        <w:lastRenderedPageBreak/>
        <w:t>настоящего Договора со стороны Поставщика и не влечет его ответственности перед Покупателем.</w:t>
      </w:r>
    </w:p>
    <w:p w:rsidR="005A007A" w:rsidRPr="005A007A" w:rsidRDefault="005A007A" w:rsidP="005A007A">
      <w:pPr>
        <w:tabs>
          <w:tab w:val="left" w:pos="1134"/>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2.9. </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При транспортировке Продукции железнодорожным транспортом: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2.9.1. Поставщик обязан в течение 3 (Трех) дней от даты отгрузки предоставить Покупателю отгрузочный реестр. В отгрузочном реестре должна быть информация, включающая данные: дата отгрузки, станция отгрузки, наименование грузоотправителя, вид и марка Продукции, номер железнодорожной накладной, номера цистерн, количество Продукции в тоннах. Для оперативного обмена информации первоначально Поставщик направляет Покупателю сведения об отгрузках на электронный адрес: _____________.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2.9.2. Поставщик не имеет право без согласия Покупателя осуществлять переадресовку мазута топочного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 Продукции.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2.9.3. Поставка Продукции может производится в вагонах или в/цистернах парка ОАО «РЖД», либо в вагонах или в/цистернах, принадлежащих грузоотправителю, Поставщику и (или) иному третьему лицу на праве собственности, аренды  (в т.ч. арендованные у ОАО «РЖД») или ином вещном праве, предусмотренном в ГК РФ, или в в/цистернах организации с которой заключен договор на транспортные услуги (далее по тексту – «в/цистерны грузоперевозчика»).</w:t>
      </w:r>
    </w:p>
    <w:p w:rsidR="005A007A" w:rsidRPr="005A007A" w:rsidRDefault="005A007A" w:rsidP="005A007A">
      <w:pPr>
        <w:spacing w:after="0" w:line="240" w:lineRule="auto"/>
        <w:ind w:firstLine="567"/>
        <w:jc w:val="both"/>
        <w:rPr>
          <w:rFonts w:ascii="Times New Roman" w:eastAsia="Times New Roman" w:hAnsi="Times New Roman" w:cs="Times New Roman"/>
          <w:b/>
          <w:sz w:val="24"/>
          <w:szCs w:val="24"/>
          <w:lang w:eastAsia="ru-RU"/>
        </w:rPr>
      </w:pPr>
      <w:r w:rsidRPr="005A007A">
        <w:rPr>
          <w:rFonts w:ascii="Times New Roman" w:eastAsia="Times New Roman" w:hAnsi="Times New Roman" w:cs="Times New Roman"/>
          <w:sz w:val="24"/>
          <w:szCs w:val="24"/>
          <w:lang w:eastAsia="ru-RU"/>
        </w:rPr>
        <w:t>2.9.4. После выгрузки Продукции из вагонов, Покупатель предъявляет ОАО «РЖД» порожние «в/цистерны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Время нахождения у грузополучателя «в/цистерн грузоперевозчика» под выгрузкой, либо время ожидания их подачи или приема по причинам, зависящим от грузополучателя (далее по тексту – «срок оборота «в/цистерн грузоперевозчика»), устанавливается в размере 48 (Сорок восемь) часов.</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 </w:t>
      </w:r>
    </w:p>
    <w:p w:rsidR="005A007A" w:rsidRPr="005A007A" w:rsidRDefault="005A007A" w:rsidP="005A007A">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Необходимыми и достаточными доказательствами, подтверждающими срок оборота «в/цистерн грузоперевозчика», являются ведомости подачи и уборки вагонов (форма ГУ-46 ВЦ, утв. ОАО «РЖД» в 2004 г.) или памятки приемосдатчика </w:t>
      </w:r>
      <w:r w:rsidR="00F722BC">
        <w:rPr>
          <w:rFonts w:ascii="Times New Roman" w:eastAsia="Times New Roman" w:hAnsi="Times New Roman" w:cs="Times New Roman"/>
          <w:sz w:val="24"/>
          <w:szCs w:val="24"/>
          <w:lang w:eastAsia="ar-SA"/>
        </w:rPr>
        <w:t xml:space="preserve">(форма ГУ-45 ВЦ, </w:t>
      </w:r>
      <w:r w:rsidRPr="005A007A">
        <w:rPr>
          <w:rFonts w:ascii="Times New Roman" w:eastAsia="Times New Roman" w:hAnsi="Times New Roman" w:cs="Times New Roman"/>
          <w:sz w:val="24"/>
          <w:szCs w:val="24"/>
          <w:lang w:eastAsia="ar-SA"/>
        </w:rPr>
        <w:t>утверждена ОАО «РЖД» в 2004 г.), или уведомления о выгрузке-сливе топлива (форма № 20-ОТО, утверждена Приказом Общества)</w:t>
      </w:r>
      <w:r w:rsidRPr="005A007A">
        <w:rPr>
          <w:rFonts w:ascii="Times New Roman" w:eastAsia="Times New Roman" w:hAnsi="Times New Roman" w:cs="Times New Roman"/>
          <w:sz w:val="24"/>
          <w:szCs w:val="24"/>
          <w:lang w:eastAsia="ru-RU"/>
        </w:rPr>
        <w:t>.</w:t>
      </w:r>
    </w:p>
    <w:p w:rsidR="005A007A" w:rsidRPr="005A007A" w:rsidRDefault="005A007A" w:rsidP="005A007A">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о завершении грузовой операции или передаче вагонов на выставочный путь (фо</w:t>
      </w:r>
      <w:r w:rsidR="00F722BC">
        <w:rPr>
          <w:rFonts w:ascii="Times New Roman" w:eastAsia="Times New Roman" w:hAnsi="Times New Roman" w:cs="Times New Roman"/>
          <w:sz w:val="24"/>
          <w:szCs w:val="24"/>
          <w:lang w:eastAsia="ru-RU"/>
        </w:rPr>
        <w:t xml:space="preserve">рма ГУ-2б ВЦ, утверждена МПС в </w:t>
      </w:r>
      <w:r w:rsidRPr="005A007A">
        <w:rPr>
          <w:rFonts w:ascii="Times New Roman" w:eastAsia="Times New Roman" w:hAnsi="Times New Roman" w:cs="Times New Roman"/>
          <w:sz w:val="24"/>
          <w:szCs w:val="24"/>
          <w:lang w:eastAsia="ru-RU"/>
        </w:rPr>
        <w:t>1998 г.) на основании книги регистрации уведомлений и памятки приемосдатчика.</w:t>
      </w:r>
    </w:p>
    <w:p w:rsidR="005A007A" w:rsidRPr="005A007A" w:rsidRDefault="005A007A" w:rsidP="005A007A">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Calibri" w:hAnsi="Times New Roman" w:cs="Times New Roman"/>
          <w:color w:val="000000"/>
          <w:sz w:val="24"/>
          <w:szCs w:val="24"/>
          <w:lang w:eastAsia="ru-RU"/>
        </w:rPr>
        <w:t xml:space="preserve">С момента получения </w:t>
      </w:r>
      <w:r w:rsidRPr="005A007A">
        <w:rPr>
          <w:rFonts w:ascii="Times New Roman" w:eastAsia="Times New Roman" w:hAnsi="Times New Roman" w:cs="Times New Roman"/>
          <w:sz w:val="24"/>
          <w:szCs w:val="24"/>
          <w:lang w:eastAsia="ru-RU"/>
        </w:rPr>
        <w:t>перевозчиком от Покупателя уведомления о завершении грузовой операции или передаче вагонов на выставочный путь (форма ГУ-2б ВЦ, утверждена МПС в   1998 г.) на основании книги регистрации уведомлений и памятки приемосдатчика,</w:t>
      </w:r>
      <w:r w:rsidRPr="005A007A">
        <w:rPr>
          <w:rFonts w:ascii="Times New Roman" w:eastAsia="Calibri" w:hAnsi="Times New Roman" w:cs="Times New Roman"/>
          <w:color w:val="000000"/>
          <w:sz w:val="24"/>
          <w:szCs w:val="24"/>
          <w:lang w:eastAsia="ru-RU"/>
        </w:rPr>
        <w:t xml:space="preserve"> обязанности Покупателя по возврату порожнего вагона считаются исполненными.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2.9.5.</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В случае оформления</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 xml:space="preserve">Покупателем железнодорожной накладной на возврат порожних «в/цистерн грузоперевозчика», Поставщик обязуется предоставить Покупателю Доверенность на право оформления железнодорожной накладной на возврат порожних в/цистерн, выданной от имени собственника или арендатора цистерн и Инструкцию на отправку порожних в/цистерн, оформленной в соответствии с требованиями собственника или </w:t>
      </w:r>
      <w:r w:rsidRPr="005A007A">
        <w:rPr>
          <w:rFonts w:ascii="Times New Roman" w:eastAsia="Times New Roman" w:hAnsi="Times New Roman" w:cs="Times New Roman"/>
          <w:sz w:val="24"/>
          <w:szCs w:val="24"/>
          <w:lang w:eastAsia="ru-RU"/>
        </w:rPr>
        <w:lastRenderedPageBreak/>
        <w:t>арендатора в/цистерн, в срок не позднее 2 (Двух) календарных дней от даты отгрузки Продукции. При отсутствии вышеуказанных документов, предоставленных Покупателю Поставщиком в соответствии с требованиями собственника или арендатора цистерн, Покупатель не несет ответственности за возврат порожних цистерн.</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 заполнении Покупателем железнодорожной накладной на возврат порожних «в/цистерн грузоперевозчика» в графе «Наименование груза» железнодорожной накладной может быть указана следующая информация:</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порожняя «в/цистерна грузоперевозчика» из-под какой Продукции;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номер железнодорожной накладной, по которой получена «в/цистерна грузоперевозчика» грузополучателем;</w:t>
      </w:r>
    </w:p>
    <w:p w:rsidR="005A007A" w:rsidRPr="005A007A" w:rsidRDefault="005A007A" w:rsidP="005A007A">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–плательщик железнодорожного тарифа за возврат порожних «в/цистерн грузоперевозчика»;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дата и время поступления «в/цистерн грузоперевозчика» на подъездной путь и возврата ОАО «РЖД».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2.9.6. Поставщик вправе обратиться к Покупателю с требованием, предоставить заверенные надлежащим образом копии железнодорожных накладных, ведомостей подачи и уборки вагонов и других документов, подтверждающих получение Продукции Покупателем (грузополучателем). При этом Покупатель обязан предоставить копии указанных документов, при их наличии у Покупателя, в течение 10 (Десяти) рабочих дней с момента получения такого требования от Поставщика.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ru-RU"/>
        </w:rPr>
        <w:t>2.10.</w:t>
      </w:r>
      <w:r w:rsidRPr="005A007A">
        <w:rPr>
          <w:rFonts w:ascii="Times New Roman" w:eastAsia="Times New Roman" w:hAnsi="Times New Roman" w:cs="Times New Roman"/>
          <w:sz w:val="24"/>
          <w:szCs w:val="24"/>
          <w:lang w:eastAsia="ar-SA"/>
        </w:rPr>
        <w:t xml:space="preserve"> Если Поставщик допустил недопоставку (не поставку) Продукции в отдельном периоде поставки в соответствии с заявкой, то он обязан восполнить (допоставить)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 Договора) в сроки и на условиях предусмотренных уведомлением Покупателя. В случае отсутствия уведомления Покупателя, Поставщик обязан восполнить (допоставить) недопоставленное количество Продукции в течение 10 (Десяти) календарных дней по истечению первоначального срока поставки.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5A007A">
        <w:rPr>
          <w:rFonts w:ascii="Times New Roman" w:eastAsia="Times New Roman" w:hAnsi="Times New Roman" w:cs="Times New Roman"/>
          <w:sz w:val="24"/>
          <w:szCs w:val="24"/>
          <w:shd w:val="clear" w:color="auto" w:fill="FFFFFF"/>
          <w:lang w:eastAsia="ru-RU"/>
        </w:rPr>
        <w:t>день их отправления Покупателем посредством электронной почты или факсимильной связи. Покупатель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5.2.2. Договора, а также не исключает применение п. 5.6. – 5.11. Договора.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p>
    <w:p w:rsidR="005A007A" w:rsidRPr="005A007A" w:rsidRDefault="005A007A" w:rsidP="005A007A">
      <w:pPr>
        <w:numPr>
          <w:ilvl w:val="0"/>
          <w:numId w:val="41"/>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СДАЧА-ПРИЕМКА ПРОДУКЦИИ</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5A007A">
      <w:pPr>
        <w:numPr>
          <w:ilvl w:val="1"/>
          <w:numId w:val="42"/>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Поставляемая Продукция по своему качеству должна соответствовать действующему ГОСТ 10585-2013 «Топливо нефтяное. Мазут. Технические условия», что удостоверяется паспортом качества завода-изготовителя.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Паспорт качества на каждую партию Продукции передается Поставщиком Покупателю вместе с Продукцией.</w:t>
      </w:r>
    </w:p>
    <w:p w:rsidR="005A007A" w:rsidRPr="005A007A" w:rsidRDefault="005A007A" w:rsidP="005A007A">
      <w:pPr>
        <w:numPr>
          <w:ilvl w:val="1"/>
          <w:numId w:val="42"/>
        </w:numPr>
        <w:tabs>
          <w:tab w:val="left" w:pos="1134"/>
        </w:tab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При транспортировке Продукции водным/автомобильным транспортом, не менее чем за 2 (Два) календарных дня до предстоящей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rsidR="005A007A" w:rsidRPr="005A007A" w:rsidRDefault="005A007A" w:rsidP="005A007A">
      <w:pPr>
        <w:numPr>
          <w:ilvl w:val="1"/>
          <w:numId w:val="42"/>
        </w:numPr>
        <w:tabs>
          <w:tab w:val="left" w:pos="1134"/>
        </w:tab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При транспортировке Продукции железнодорожным/автомобильным транспортом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в части, не противоречащей действующему законодательству и настоящему Договору.</w:t>
      </w:r>
    </w:p>
    <w:p w:rsidR="005A007A" w:rsidRPr="005A007A" w:rsidRDefault="005A007A" w:rsidP="005A007A">
      <w:pPr>
        <w:tabs>
          <w:tab w:val="left" w:pos="567"/>
          <w:tab w:val="left" w:pos="1134"/>
        </w:tabs>
        <w:spacing w:after="0" w:line="240" w:lineRule="auto"/>
        <w:jc w:val="both"/>
        <w:rPr>
          <w:rFonts w:ascii="Times New Roman" w:eastAsia="Times New Roman" w:hAnsi="Times New Roman" w:cs="Times New Roman"/>
          <w:b/>
          <w:sz w:val="24"/>
          <w:szCs w:val="24"/>
          <w:lang w:eastAsia="ar-SA"/>
        </w:rPr>
      </w:pPr>
      <w:r w:rsidRPr="005A007A">
        <w:rPr>
          <w:rFonts w:ascii="Times New Roman" w:eastAsia="Times New Roman" w:hAnsi="Times New Roman" w:cs="Times New Roman"/>
          <w:sz w:val="24"/>
          <w:szCs w:val="24"/>
          <w:lang w:eastAsia="ar-SA"/>
        </w:rPr>
        <w:t xml:space="preserve">         При транспортировке Продукции водным транспортом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Инструкцией № РД 31.27.05-99 по приему, хранению, отпуску на суда и контролю качества топлива и смазочных материалов на нефтебазах и складах, в части, не противоречащей действующему законодательству и настоящему Договору.</w:t>
      </w:r>
      <w:r w:rsidRPr="005A007A">
        <w:rPr>
          <w:rFonts w:ascii="Times New Roman" w:eastAsia="Times New Roman" w:hAnsi="Times New Roman" w:cs="Times New Roman"/>
          <w:b/>
          <w:sz w:val="24"/>
          <w:szCs w:val="24"/>
          <w:lang w:eastAsia="ar-SA"/>
        </w:rPr>
        <w:t xml:space="preserve"> </w:t>
      </w:r>
    </w:p>
    <w:p w:rsidR="005A007A" w:rsidRPr="005A007A" w:rsidRDefault="005A007A" w:rsidP="005A007A">
      <w:pPr>
        <w:tabs>
          <w:tab w:val="left" w:pos="567"/>
          <w:tab w:val="left" w:pos="1134"/>
        </w:tabs>
        <w:spacing w:after="0" w:line="240" w:lineRule="auto"/>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b/>
          <w:sz w:val="24"/>
          <w:szCs w:val="24"/>
          <w:lang w:eastAsia="ar-SA"/>
        </w:rPr>
        <w:tab/>
      </w:r>
      <w:r w:rsidRPr="005A007A">
        <w:rPr>
          <w:rFonts w:ascii="Times New Roman" w:eastAsia="Times New Roman" w:hAnsi="Times New Roman" w:cs="Times New Roman"/>
          <w:sz w:val="24"/>
          <w:szCs w:val="24"/>
          <w:lang w:eastAsia="ar-SA"/>
        </w:rPr>
        <w:t>Все учетно-расчетные операции, указанные в данном пункте, ведутся по сухому топливу в пределах норм ГОСТ 10585-2013, количество Продукции определяется за вычетом фактического содержания влаги.</w:t>
      </w:r>
    </w:p>
    <w:p w:rsidR="005A007A" w:rsidRPr="005A007A" w:rsidRDefault="005A007A" w:rsidP="005A007A">
      <w:pPr>
        <w:numPr>
          <w:ilvl w:val="1"/>
          <w:numId w:val="42"/>
        </w:numPr>
        <w:tabs>
          <w:tab w:val="left" w:pos="0"/>
          <w:tab w:val="left" w:pos="1134"/>
        </w:tab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ru-RU"/>
        </w:rPr>
        <w:t xml:space="preserve"> В случае </w:t>
      </w:r>
      <w:r w:rsidRPr="005A007A">
        <w:rPr>
          <w:rFonts w:ascii="Times New Roman" w:eastAsia="Times New Roman" w:hAnsi="Times New Roman" w:cs="Times New Roman"/>
          <w:sz w:val="24"/>
          <w:szCs w:val="24"/>
          <w:lang w:val="x-none" w:eastAsia="ar-SA"/>
        </w:rPr>
        <w:t>выявления Покупателем (</w:t>
      </w:r>
      <w:r w:rsidRPr="005A007A">
        <w:rPr>
          <w:rFonts w:ascii="Times New Roman" w:eastAsia="Times New Roman" w:hAnsi="Times New Roman" w:cs="Times New Roman"/>
          <w:sz w:val="24"/>
          <w:szCs w:val="24"/>
          <w:lang w:eastAsia="ar-SA"/>
        </w:rPr>
        <w:t>г</w:t>
      </w:r>
      <w:r w:rsidRPr="005A007A">
        <w:rPr>
          <w:rFonts w:ascii="Times New Roman" w:eastAsia="Times New Roman" w:hAnsi="Times New Roman" w:cs="Times New Roman"/>
          <w:sz w:val="24"/>
          <w:szCs w:val="24"/>
          <w:lang w:val="x-none" w:eastAsia="ar-SA"/>
        </w:rPr>
        <w:t>рузополучателем) во время приемки Продукции недостачи и/или несоответствия качеству, требования к которому указаны в п</w:t>
      </w:r>
      <w:r w:rsidRPr="005A007A">
        <w:rPr>
          <w:rFonts w:ascii="Times New Roman" w:eastAsia="Times New Roman" w:hAnsi="Times New Roman" w:cs="Times New Roman"/>
          <w:sz w:val="24"/>
          <w:szCs w:val="24"/>
          <w:lang w:eastAsia="ar-SA"/>
        </w:rPr>
        <w:t xml:space="preserve">унктах 1.1., </w:t>
      </w:r>
      <w:r w:rsidRPr="005A007A">
        <w:rPr>
          <w:rFonts w:ascii="Times New Roman" w:eastAsia="Times New Roman" w:hAnsi="Times New Roman" w:cs="Times New Roman"/>
          <w:sz w:val="24"/>
          <w:szCs w:val="24"/>
          <w:lang w:val="x-none" w:eastAsia="ar-SA"/>
        </w:rPr>
        <w:t>3.</w:t>
      </w:r>
      <w:r w:rsidRPr="005A007A">
        <w:rPr>
          <w:rFonts w:ascii="Times New Roman" w:eastAsia="Times New Roman" w:hAnsi="Times New Roman" w:cs="Times New Roman"/>
          <w:sz w:val="24"/>
          <w:szCs w:val="24"/>
          <w:lang w:eastAsia="ar-SA"/>
        </w:rPr>
        <w:t>1</w:t>
      </w:r>
      <w:r w:rsidRPr="005A007A">
        <w:rPr>
          <w:rFonts w:ascii="Times New Roman" w:eastAsia="Times New Roman" w:hAnsi="Times New Roman" w:cs="Times New Roman"/>
          <w:sz w:val="24"/>
          <w:szCs w:val="24"/>
          <w:lang w:val="x-none" w:eastAsia="ar-SA"/>
        </w:rPr>
        <w:t>. настоящего Договора,</w:t>
      </w:r>
      <w:r w:rsidRPr="005A007A">
        <w:rPr>
          <w:rFonts w:ascii="Times New Roman" w:eastAsia="Times New Roman" w:hAnsi="Times New Roman" w:cs="Times New Roman"/>
          <w:sz w:val="24"/>
          <w:szCs w:val="24"/>
          <w:lang w:eastAsia="ar-SA"/>
        </w:rPr>
        <w:t xml:space="preserve"> осуществляется </w:t>
      </w:r>
      <w:r w:rsidRPr="005A007A">
        <w:rPr>
          <w:rFonts w:ascii="Times New Roman" w:eastAsia="Times New Roman" w:hAnsi="Times New Roman" w:cs="Times New Roman"/>
          <w:bCs/>
          <w:sz w:val="24"/>
          <w:szCs w:val="24"/>
          <w:lang w:val="x-none" w:eastAsia="ar-SA"/>
        </w:rPr>
        <w:t xml:space="preserve">вызов представителей Поставщика по круглосуточному тел./факсу </w:t>
      </w:r>
      <w:r w:rsidRPr="005A007A">
        <w:rPr>
          <w:rFonts w:ascii="Times New Roman" w:eastAsia="Times New Roman" w:hAnsi="Times New Roman" w:cs="Times New Roman"/>
          <w:b/>
          <w:bCs/>
          <w:sz w:val="24"/>
          <w:szCs w:val="24"/>
          <w:lang w:eastAsia="ar-SA"/>
        </w:rPr>
        <w:t>______________</w:t>
      </w:r>
      <w:r w:rsidRPr="005A007A">
        <w:rPr>
          <w:rFonts w:ascii="Times New Roman" w:eastAsia="Times New Roman" w:hAnsi="Times New Roman" w:cs="Times New Roman"/>
          <w:sz w:val="24"/>
          <w:szCs w:val="24"/>
          <w:lang w:val="x-none" w:eastAsia="ar-SA"/>
        </w:rPr>
        <w:t xml:space="preserve"> </w:t>
      </w:r>
      <w:r w:rsidRPr="005A007A">
        <w:rPr>
          <w:rFonts w:ascii="Times New Roman" w:eastAsia="Times New Roman" w:hAnsi="Times New Roman" w:cs="Times New Roman"/>
          <w:bCs/>
          <w:sz w:val="24"/>
          <w:szCs w:val="24"/>
          <w:lang w:eastAsia="ru-RU"/>
        </w:rPr>
        <w:t>.</w:t>
      </w:r>
    </w:p>
    <w:p w:rsidR="005A007A" w:rsidRPr="005A007A" w:rsidRDefault="005A007A" w:rsidP="005A007A">
      <w:pPr>
        <w:tabs>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т.ч.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который служит основанием для расчетно-учетных операций между Сторонами по настоящему Договору.</w:t>
      </w:r>
    </w:p>
    <w:p w:rsidR="005A007A" w:rsidRPr="005A007A" w:rsidRDefault="005A007A" w:rsidP="005A007A">
      <w:pPr>
        <w:numPr>
          <w:ilvl w:val="1"/>
          <w:numId w:val="43"/>
        </w:numPr>
        <w:tabs>
          <w:tab w:val="left" w:pos="0"/>
          <w:tab w:val="left" w:pos="567"/>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в местах приемки (</w:t>
      </w:r>
      <w:r w:rsidRPr="005A007A">
        <w:rPr>
          <w:rFonts w:ascii="Times New Roman" w:eastAsia="Times New Roman" w:hAnsi="Times New Roman" w:cs="Times New Roman"/>
          <w:sz w:val="24"/>
          <w:szCs w:val="24"/>
          <w:lang w:eastAsia="ru-RU"/>
        </w:rPr>
        <w:t>склад (эстакада слива)/резервуар/склад Покупателя (грузополучателя))</w:t>
      </w:r>
      <w:r w:rsidRPr="005A007A">
        <w:rPr>
          <w:rFonts w:ascii="Times New Roman" w:eastAsia="Times New Roman" w:hAnsi="Times New Roman" w:cs="Times New Roman"/>
          <w:sz w:val="24"/>
          <w:szCs w:val="24"/>
          <w:lang w:eastAsia="ar-SA"/>
        </w:rPr>
        <w:t xml:space="preserve"> Продукции. </w:t>
      </w:r>
    </w:p>
    <w:p w:rsidR="005A007A" w:rsidRPr="005A007A" w:rsidRDefault="005A007A" w:rsidP="005A007A">
      <w:pPr>
        <w:numPr>
          <w:ilvl w:val="1"/>
          <w:numId w:val="43"/>
        </w:numPr>
        <w:tabs>
          <w:tab w:val="left" w:pos="1134"/>
          <w:tab w:val="left" w:pos="1276"/>
        </w:tabs>
        <w:suppressAutoHyphen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недостачи Продукции или ее несоответствия качеству, требования к которому указаны в пунктах 1.1., 3.1. настоящего Договора, Покупатель оформляет в соответствии с действующими правилами претензию. </w:t>
      </w:r>
    </w:p>
    <w:p w:rsidR="005A007A" w:rsidRPr="005A007A" w:rsidRDefault="005A007A" w:rsidP="005A007A">
      <w:pPr>
        <w:tabs>
          <w:tab w:val="left" w:pos="993"/>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 xml:space="preserve">        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с даты начала слива топлива: </w:t>
      </w:r>
    </w:p>
    <w:p w:rsidR="005A007A" w:rsidRPr="005A007A" w:rsidRDefault="005A007A" w:rsidP="005A007A">
      <w:pPr>
        <w:tabs>
          <w:tab w:val="left" w:pos="567"/>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EuropeCond"/>
          <w:sz w:val="24"/>
          <w:szCs w:val="24"/>
          <w:lang w:eastAsia="ar-SA"/>
        </w:rPr>
        <w:tab/>
        <w:t xml:space="preserve"> - </w:t>
      </w:r>
      <w:r w:rsidRPr="005A007A">
        <w:rPr>
          <w:rFonts w:ascii="Times New Roman" w:eastAsia="Times New Roman" w:hAnsi="Times New Roman" w:cs="Times New Roman"/>
          <w:sz w:val="24"/>
          <w:szCs w:val="24"/>
          <w:lang w:eastAsia="ru-RU"/>
        </w:rPr>
        <w:t xml:space="preserve">при транспортировке </w:t>
      </w:r>
      <w:r w:rsidRPr="005A007A">
        <w:rPr>
          <w:rFonts w:ascii="Times New Roman" w:eastAsia="Times New Roman" w:hAnsi="Times New Roman" w:cs="EuropeCond"/>
          <w:sz w:val="24"/>
          <w:szCs w:val="24"/>
          <w:lang w:eastAsia="ar-SA"/>
        </w:rPr>
        <w:t>железнодорожным транспортом –</w:t>
      </w:r>
      <w:r w:rsidRPr="005A007A">
        <w:rPr>
          <w:rFonts w:ascii="Times New Roman" w:eastAsia="Times New Roman" w:hAnsi="Times New Roman" w:cs="Times New Roman"/>
          <w:sz w:val="24"/>
          <w:szCs w:val="24"/>
          <w:lang w:eastAsia="ru-RU"/>
        </w:rPr>
        <w:t xml:space="preserve"> из цистерн на склад (эстакаду слива) Покупателя (грузополучателя), </w:t>
      </w:r>
    </w:p>
    <w:p w:rsidR="005A007A" w:rsidRPr="005A007A" w:rsidRDefault="005A007A" w:rsidP="005A007A">
      <w:pPr>
        <w:tabs>
          <w:tab w:val="left" w:pos="567"/>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 при транспортировке водным/автомобильным транспортом - из судна/автотранспорта в резервуар/на склад Покупателя (грузополучателя).  </w:t>
      </w:r>
    </w:p>
    <w:p w:rsidR="005A007A" w:rsidRPr="005A007A" w:rsidRDefault="005A007A" w:rsidP="005A007A">
      <w:pPr>
        <w:spacing w:after="0" w:line="240" w:lineRule="auto"/>
        <w:jc w:val="both"/>
        <w:rPr>
          <w:rFonts w:ascii="Times New Roman" w:eastAsia="Times New Roman" w:hAnsi="Times New Roman" w:cs="Times New Roman"/>
          <w:b/>
          <w:sz w:val="24"/>
          <w:szCs w:val="24"/>
          <w:lang w:eastAsia="ru-RU"/>
        </w:rPr>
      </w:pPr>
    </w:p>
    <w:p w:rsidR="005A007A" w:rsidRPr="005A007A" w:rsidRDefault="005A007A" w:rsidP="005A007A">
      <w:pPr>
        <w:numPr>
          <w:ilvl w:val="0"/>
          <w:numId w:val="43"/>
        </w:numPr>
        <w:spacing w:after="0" w:line="240" w:lineRule="auto"/>
        <w:jc w:val="center"/>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
          <w:bCs/>
          <w:sz w:val="24"/>
          <w:szCs w:val="24"/>
          <w:lang w:eastAsia="ru-RU"/>
        </w:rPr>
        <w:t>ПОРЯДОК РАСЧЕТОВ</w:t>
      </w:r>
    </w:p>
    <w:p w:rsidR="005A007A" w:rsidRPr="005A007A" w:rsidRDefault="005A007A" w:rsidP="005A007A">
      <w:pPr>
        <w:spacing w:after="0" w:line="240" w:lineRule="auto"/>
        <w:ind w:firstLine="567"/>
        <w:rPr>
          <w:rFonts w:ascii="Times New Roman" w:eastAsia="Times New Roman" w:hAnsi="Times New Roman" w:cs="Times New Roman"/>
          <w:bCs/>
          <w:sz w:val="24"/>
          <w:szCs w:val="24"/>
          <w:lang w:eastAsia="ru-RU"/>
        </w:rPr>
      </w:pP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9 настоящего Договора. Допускаются иные формы расчетов, не противоречащие действующему законодательству РФ.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Сведения о цене Договора предусмотрены п.п. 1.5.2.</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п. 1.5. настоящего Договора.</w:t>
      </w:r>
    </w:p>
    <w:p w:rsidR="005A007A" w:rsidRPr="005A007A" w:rsidRDefault="005A007A" w:rsidP="005A007A">
      <w:pPr>
        <w:numPr>
          <w:ilvl w:val="2"/>
          <w:numId w:val="44"/>
        </w:numPr>
        <w:tabs>
          <w:tab w:val="left"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Договора при транспортировке железнодорожным транспортом включает в себя: </w:t>
      </w:r>
    </w:p>
    <w:p w:rsidR="005A007A" w:rsidRPr="005A007A" w:rsidRDefault="005A007A" w:rsidP="005A007A">
      <w:pPr>
        <w:numPr>
          <w:ilvl w:val="3"/>
          <w:numId w:val="44"/>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5A007A" w:rsidRPr="005A007A" w:rsidRDefault="005A007A" w:rsidP="005A007A">
      <w:pPr>
        <w:numPr>
          <w:ilvl w:val="3"/>
          <w:numId w:val="44"/>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Под транспортными расходами при поставке Продукции на условиях ж/д станция назначения Стороны понимают:</w:t>
      </w:r>
    </w:p>
    <w:p w:rsidR="005A007A" w:rsidRPr="005A007A" w:rsidRDefault="005A007A" w:rsidP="005A007A">
      <w:pPr>
        <w:numPr>
          <w:ilvl w:val="0"/>
          <w:numId w:val="56"/>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5A007A" w:rsidRPr="005A007A" w:rsidRDefault="005A007A" w:rsidP="005A007A">
      <w:pPr>
        <w:numPr>
          <w:ilvl w:val="0"/>
          <w:numId w:val="56"/>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5A007A" w:rsidRPr="005A007A" w:rsidRDefault="005A007A" w:rsidP="005A007A">
      <w:pPr>
        <w:numPr>
          <w:ilvl w:val="0"/>
          <w:numId w:val="56"/>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5A007A" w:rsidRPr="005A007A" w:rsidRDefault="005A007A" w:rsidP="005A007A">
      <w:pPr>
        <w:numPr>
          <w:ilvl w:val="0"/>
          <w:numId w:val="56"/>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ставку услуг транспортного экспедитора, предусмотренную договором Поставщика;</w:t>
      </w:r>
    </w:p>
    <w:p w:rsidR="005A007A" w:rsidRPr="005A007A" w:rsidRDefault="005A007A" w:rsidP="005A007A">
      <w:pPr>
        <w:numPr>
          <w:ilvl w:val="0"/>
          <w:numId w:val="56"/>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сборы и тарифы, уплачиваемые отправителем при отправлении груза в прямом железнодорожном сообщении;</w:t>
      </w:r>
    </w:p>
    <w:p w:rsidR="005A007A" w:rsidRPr="005A007A" w:rsidRDefault="005A007A" w:rsidP="005A007A">
      <w:pPr>
        <w:numPr>
          <w:ilvl w:val="0"/>
          <w:numId w:val="56"/>
        </w:numPr>
        <w:spacing w:after="0" w:line="240" w:lineRule="auto"/>
        <w:ind w:firstLine="20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расходы по наливу, подаче и уборке вагонов на станции отправления;</w:t>
      </w:r>
    </w:p>
    <w:p w:rsidR="005A007A" w:rsidRPr="005A007A" w:rsidRDefault="005A007A" w:rsidP="005A007A">
      <w:pPr>
        <w:numPr>
          <w:ilvl w:val="0"/>
          <w:numId w:val="57"/>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все транспортные и иные дополнительные расходы на станции отправления. </w:t>
      </w:r>
    </w:p>
    <w:p w:rsidR="005A007A" w:rsidRPr="005A007A" w:rsidRDefault="005A007A" w:rsidP="005A007A">
      <w:pPr>
        <w:numPr>
          <w:ilvl w:val="2"/>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Цена Договора при транспортировке водным/автомобильным транспортом включает в себя:</w:t>
      </w:r>
    </w:p>
    <w:p w:rsidR="005A007A" w:rsidRPr="005A007A" w:rsidRDefault="005A007A" w:rsidP="005A007A">
      <w:pPr>
        <w:numPr>
          <w:ilvl w:val="3"/>
          <w:numId w:val="44"/>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5A007A" w:rsidRPr="005A007A" w:rsidRDefault="005A007A" w:rsidP="005A007A">
      <w:pPr>
        <w:numPr>
          <w:ilvl w:val="3"/>
          <w:numId w:val="44"/>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Под транспортными расходами при поставке Продукции водным/автомобильным транспортом Стороны понимают расходы на погрузку-разгрузку Продукции, услуги по доставке Продукции в резервуар/на склад Покупателя (грузополучателя).</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изменения ценообразующих факторов, конъюнктуры рынка цена на Продукцию может быть изменена только по соглашению Сторон путем ее уменьшения или </w:t>
      </w:r>
      <w:r w:rsidRPr="005A007A">
        <w:rPr>
          <w:rFonts w:ascii="Times New Roman" w:eastAsia="Times New Roman" w:hAnsi="Times New Roman" w:cs="Times New Roman"/>
          <w:sz w:val="24"/>
          <w:szCs w:val="24"/>
          <w:lang w:eastAsia="ru-RU"/>
        </w:rPr>
        <w:lastRenderedPageBreak/>
        <w:t>увеличения без изменения иных условий исполнения Договора на поставку топлива, если это не противоречит действующему законодательству и/или Положению о закупке товаров, работ, услуг АО «МЭС» (ИНН 5190907139, ОГРН 1095190009111).</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bCs/>
          <w:sz w:val="24"/>
          <w:szCs w:val="24"/>
          <w:lang w:eastAsia="ru-RU"/>
        </w:rPr>
        <w:t>Счета-фактуры на поставленную Продукцию, оформленные в соответствии с действующим законодательством и товарные накладные формы № ТОРГ-12, счета на оплату             (</w:t>
      </w:r>
      <w:r w:rsidRPr="005A007A">
        <w:rPr>
          <w:rFonts w:ascii="Times New Roman" w:eastAsia="Times New Roman" w:hAnsi="Times New Roman" w:cs="Times New Roman"/>
          <w:bCs/>
          <w:i/>
          <w:sz w:val="24"/>
          <w:szCs w:val="24"/>
          <w:lang w:eastAsia="ru-RU"/>
        </w:rPr>
        <w:t>в случае использования Поставщиком универсального передаточного  документа, указывается: универсальный передаточный документ (далее - УПД</w:t>
      </w:r>
      <w:r w:rsidRPr="005A007A">
        <w:rPr>
          <w:rFonts w:ascii="Times New Roman" w:eastAsia="Times New Roman" w:hAnsi="Times New Roman" w:cs="Times New Roman"/>
          <w:bCs/>
          <w:sz w:val="24"/>
          <w:szCs w:val="24"/>
          <w:lang w:eastAsia="ru-RU"/>
        </w:rPr>
        <w:t xml:space="preserve">) </w:t>
      </w:r>
      <w:r w:rsidRPr="005A007A">
        <w:rPr>
          <w:rFonts w:ascii="Times New Roman" w:eastAsia="Times New Roman" w:hAnsi="Times New Roman" w:cs="Times New Roman"/>
          <w:bCs/>
          <w:i/>
          <w:sz w:val="24"/>
          <w:szCs w:val="24"/>
          <w:lang w:eastAsia="ru-RU"/>
        </w:rPr>
        <w:t>и  счет на оплату</w:t>
      </w:r>
      <w:r w:rsidRPr="005A007A">
        <w:rPr>
          <w:rFonts w:ascii="Times New Roman" w:eastAsia="Times New Roman" w:hAnsi="Times New Roman" w:cs="Times New Roman"/>
          <w:bCs/>
          <w:sz w:val="24"/>
          <w:szCs w:val="24"/>
          <w:lang w:eastAsia="ru-RU"/>
        </w:rPr>
        <w:t xml:space="preserve">), Поставщик обязан выставить и направить Покупателю по факсимильной связи ____________ или по электронной почте: _____________________ не позднее </w:t>
      </w:r>
      <w:r w:rsidRPr="005A007A">
        <w:rPr>
          <w:rFonts w:ascii="Times New Roman" w:eastAsia="Times New Roman" w:hAnsi="Times New Roman" w:cs="Times New Roman"/>
          <w:bCs/>
          <w:sz w:val="24"/>
          <w:szCs w:val="24"/>
          <w:lang w:val="x-none" w:eastAsia="ru-RU"/>
        </w:rPr>
        <w:t xml:space="preserve">не позднее </w:t>
      </w:r>
      <w:r w:rsidRPr="005A007A">
        <w:rPr>
          <w:rFonts w:ascii="Times New Roman" w:eastAsia="Times New Roman" w:hAnsi="Times New Roman" w:cs="Times New Roman"/>
          <w:bCs/>
          <w:sz w:val="24"/>
          <w:szCs w:val="24"/>
          <w:lang w:eastAsia="ru-RU"/>
        </w:rPr>
        <w:t>5 (Пяти) календарных дней с даты поставки Продукции, с обязательным последующим направлением оригиналов по почте.</w:t>
      </w:r>
    </w:p>
    <w:p w:rsidR="005A007A" w:rsidRPr="005A007A" w:rsidRDefault="005A007A" w:rsidP="005A007A">
      <w:pPr>
        <w:tabs>
          <w:tab w:val="left" w:pos="567"/>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bCs/>
          <w:sz w:val="24"/>
          <w:szCs w:val="24"/>
          <w:lang w:eastAsia="ru-RU"/>
        </w:rPr>
        <w:tab/>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 указанным в данном пункте, с обязательным последующим направлением оригиналов не позднее 25 числа месяца, следующего за отчетным</w:t>
      </w:r>
      <w:r w:rsidRPr="005A007A">
        <w:rPr>
          <w:rFonts w:ascii="Times New Roman" w:eastAsia="Times New Roman" w:hAnsi="Times New Roman" w:cs="Times New Roman"/>
          <w:sz w:val="24"/>
          <w:szCs w:val="24"/>
          <w:lang w:eastAsia="ru-RU"/>
        </w:rPr>
        <w:t>.</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Покупатель производит оплату Продукции и транспортных расходов по поставке Продукции в течение ___ (     ) календарных дней с </w:t>
      </w:r>
      <w:r w:rsidRPr="005A007A">
        <w:rPr>
          <w:rFonts w:ascii="Times New Roman" w:eastAsia="Times New Roman" w:hAnsi="Times New Roman" w:cs="Times New Roman"/>
          <w:bCs/>
          <w:sz w:val="24"/>
          <w:szCs w:val="24"/>
          <w:lang w:eastAsia="ru-RU"/>
        </w:rPr>
        <w:t>даты поставки</w:t>
      </w:r>
      <w:r w:rsidRPr="005A007A">
        <w:rPr>
          <w:rFonts w:ascii="Times New Roman" w:eastAsia="Times New Roman" w:hAnsi="Times New Roman" w:cs="Times New Roman"/>
          <w:sz w:val="24"/>
          <w:szCs w:val="24"/>
          <w:lang w:eastAsia="ru-RU"/>
        </w:rPr>
        <w:t xml:space="preserve"> Продукции. Срок оплаты начинает исчисляться от даты, следующей за днем фактической </w:t>
      </w:r>
      <w:r w:rsidRPr="005A007A">
        <w:rPr>
          <w:rFonts w:ascii="Times New Roman" w:eastAsia="Times New Roman" w:hAnsi="Times New Roman" w:cs="Times New Roman"/>
          <w:bCs/>
          <w:sz w:val="24"/>
          <w:szCs w:val="24"/>
          <w:lang w:eastAsia="ru-RU"/>
        </w:rPr>
        <w:t>поставки</w:t>
      </w:r>
      <w:r w:rsidRPr="005A007A">
        <w:rPr>
          <w:rFonts w:ascii="Times New Roman" w:eastAsia="Times New Roman" w:hAnsi="Times New Roman" w:cs="Times New Roman"/>
          <w:sz w:val="24"/>
          <w:szCs w:val="24"/>
          <w:lang w:eastAsia="ru-RU"/>
        </w:rPr>
        <w:t xml:space="preserve"> Продукции. За Продукцию, не прибывшую на склад (эстакаду слива)/резервуар/склад,  оплата Покупателем не производится.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 момента поставки Продукции Покупателю и до её оплаты, поставленная Продукция не признается находящейся в залоге у Поставщика.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если Поставщик допустил просрочку поставки Продукции, срок оплаты Продукции и транспортных расходов по поставке Продукции, указанных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и транспортных расходов по поставке Продукции, либо уведомлений Поставщика о таком продлении сроков не требуется.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Поставщик предоставляет Покупателю Отчет на организацию транспортировки Продукции и счет – фактуру, выставленную от лица компании, оказавшей фактические услуги, указанные в п. 4.2.1.2. Договора с приложением заверенных копий документов, подтверждающих расходы Поставщика по организации транспортировки (актов выполненных работ, оказанных услуг и т.д.) не позднее 15-го числа месяца, следующего за месяцем фактического оказания услуг по доставке и прочих транспортных расходов.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обязан возместить Покупателю расходы на приобретение ЗПУ (запорно-пломбировочных устройств), знаков опасности, знаков номер ООН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обязан в сроки и на условиях, предусмотренных письменным требованием Покупателя, предоставить последнему структуру (калькуляцию) цены Договора.</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Датой оплаты по настоящему Договору является дата списания денежных средств с расчетного счета Покупателя.</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В платежном поручении на оплату по настоящему Договору в «назначении платежа» Покупатель указывает: «оплата за мазут, согласно Договору поставки № ___ от .....20__ г., в т.ч. НДС»</w:t>
      </w:r>
      <w:r w:rsidRPr="005A007A">
        <w:rPr>
          <w:rFonts w:ascii="Times New Roman" w:eastAsia="Times New Roman" w:hAnsi="Times New Roman" w:cs="Times New Roman"/>
          <w:i/>
          <w:sz w:val="24"/>
          <w:szCs w:val="24"/>
          <w:lang w:eastAsia="ar-SA"/>
        </w:rPr>
        <w:t xml:space="preserve">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p>
    <w:p w:rsidR="005A007A" w:rsidRPr="005A007A" w:rsidRDefault="005A007A" w:rsidP="005A007A">
      <w:pPr>
        <w:numPr>
          <w:ilvl w:val="0"/>
          <w:numId w:val="44"/>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ОТВЕТСТВЕННОСТЬ СТОРОН</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rsidR="005A007A" w:rsidRPr="005A007A" w:rsidRDefault="005A007A" w:rsidP="005A007A">
      <w:pPr>
        <w:numPr>
          <w:ilvl w:val="2"/>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rsidR="005A007A" w:rsidRPr="005A007A" w:rsidRDefault="005A007A" w:rsidP="005A007A">
      <w:pPr>
        <w:numPr>
          <w:ilvl w:val="2"/>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Если неустойка была предъявлена Покупателем за просрочку поставки Продукции, согласно заявке Покупателя на поставку, то сумма неустойки составляет 0,02 %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rsidR="005A007A" w:rsidRPr="005A007A" w:rsidRDefault="005A007A" w:rsidP="005A007A">
      <w:pPr>
        <w:numPr>
          <w:ilvl w:val="2"/>
          <w:numId w:val="44"/>
        </w:numPr>
        <w:tabs>
          <w:tab w:val="left" w:pos="1276"/>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Положения настоящего пункта (5.2.3.) не распространяются на взаимоотношения Сторон, регулируемые п.5.7., 5.8., п.5.9., 5.11. настоящего Договора.</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За превышение срока оборота «в/цистерн грузоперевозчика», указанного в п. 2.9.4. настоящего Договора, Покупатель возмещает Поставщику штраф, оплаченный им третьим лицам, в течение 60 (Шестидесяти) календарных дней с даты представления Поставщиком Покупателю полного пакета документов, подтверждающих оплату Поставщиком данных расходов (заверенные надлежащим образом копии: платежного поручения, претензии от собственника/арендатора  в/цистерн, предъявленных в адрес Поставщика, с приложением расчета штрафа (неустойки), транспортные ж/д накладные на возврат порожних в/цистерн и другие документы), при наличии вины Покупателя и лишь в части срока нахождения «в/цистерн грузоперевозчика» у Покупателя под выгрузкой</w:t>
      </w:r>
      <w:r w:rsidRPr="005A007A">
        <w:rPr>
          <w:rFonts w:ascii="Times New Roman" w:eastAsia="Times New Roman" w:hAnsi="Times New Roman" w:cs="Times New Roman"/>
          <w:b/>
          <w:sz w:val="24"/>
          <w:szCs w:val="24"/>
          <w:lang w:eastAsia="ru-RU"/>
        </w:rPr>
        <w:t>.</w:t>
      </w:r>
      <w:r w:rsidRPr="005A007A">
        <w:rPr>
          <w:rFonts w:ascii="Times New Roman" w:eastAsia="Times New Roman" w:hAnsi="Times New Roman" w:cs="Times New Roman"/>
          <w:sz w:val="24"/>
          <w:szCs w:val="24"/>
          <w:lang w:eastAsia="ru-RU"/>
        </w:rPr>
        <w:t xml:space="preserve">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Покупатель рассматривает претензию Поставщика в течение 30 (Тридцати) календарных дней с даты получения претензии от Поставщика.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 случае нарушения Поставщиком (его грузоотправителем) условий поставки, предусмотренных Договором и указанных в заявке Покупателя:</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штраф за сверхнормативный простой подвижного состава парка ОАО «РЖД», взысканный (списанный, уплаченный) с Покупателя (его грузополучателя), перевыставляется Поставщику и возмещается Поставщиком;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штраф за сверхнормативный простой собственного или арендованного Поставщиком (его грузополучателем) подвижного состава Покупателем не принимается и не возмещается.</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не представления Поставщиком ответа на претензию в указанный срок, претензия считается принятой и подлежит безусловному удовлетворению.</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xml:space="preserve">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w:t>
      </w:r>
      <w:r w:rsidRPr="005A007A">
        <w:rPr>
          <w:rFonts w:ascii="Times New Roman" w:eastAsia="Times New Roman" w:hAnsi="Times New Roman" w:cs="Times New Roman"/>
          <w:sz w:val="24"/>
          <w:szCs w:val="24"/>
          <w:lang w:eastAsia="ru-RU"/>
        </w:rPr>
        <w:lastRenderedPageBreak/>
        <w:t xml:space="preserve">оплате Поставщику Покупателем за ранее поставленную Продукцию и транспортные расходы по поставке Продукции (задолженности перед Поставщиком): </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денежные средства в размере стоимости непоставленной/недопоставленной                                               в срок, установленный заявкой Покупателя на поставку Продукции и транспортные расходы по поставке Продукции; и/или</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непоставленной/недопоставленной, несвоевременно поставленной Продукции и транспортные расходы по поставке Продукции); и/или</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rsidR="005A007A" w:rsidRPr="005A007A" w:rsidRDefault="005A007A" w:rsidP="005A007A">
      <w:pPr>
        <w:tabs>
          <w:tab w:val="left" w:pos="851"/>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денежные средства в размере разницы между ценой Продукции и транспортных расходов по поставке Продукции, установленной настоящим Договором и ценой аналогичной Продукции и транспортных расходов по поставке Продукции, приобретенной у третьих лиц, если цена аналогичной Продукции и транспортные расходы по поставке Продукции, приобретенной            у третьих лиц, превышает цену Продукции и транспортные расходы по поставке Продукции, установленную настоящим Договором (в независимости от суммы превышения).  </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Удержание (не оплата) денежных средств не является нарушением Покупателем сроков оплаты за Продукцию и транспортные расходы по поставке Продукции,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5.9. настоящего Договора.    </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 проведении удержания (не оплаты), указанного в настоящем пункте, заключение каких-либо соглашений, либо уведомление Поставщика не требуется.</w:t>
      </w:r>
    </w:p>
    <w:p w:rsidR="005A007A" w:rsidRPr="005A007A" w:rsidRDefault="005A007A" w:rsidP="005A007A">
      <w:pPr>
        <w:widowControl w:val="0"/>
        <w:suppressAutoHyphens/>
        <w:spacing w:after="0" w:line="240" w:lineRule="auto"/>
        <w:ind w:firstLine="567"/>
        <w:jc w:val="both"/>
        <w:rPr>
          <w:rFonts w:ascii="Times New Roman" w:eastAsia="Times New Roman" w:hAnsi="Times New Roman" w:cs="Times New Roman"/>
          <w:color w:val="000000"/>
          <w:sz w:val="24"/>
          <w:szCs w:val="24"/>
          <w:lang w:eastAsia="ar-SA"/>
        </w:rPr>
      </w:pPr>
      <w:r w:rsidRPr="005A007A">
        <w:rPr>
          <w:rFonts w:ascii="Times New Roman" w:eastAsia="Times New Roman" w:hAnsi="Times New Roman" w:cs="Times New Roman"/>
          <w:sz w:val="24"/>
          <w:szCs w:val="24"/>
          <w:lang w:eastAsia="ar-SA"/>
        </w:rPr>
        <w:t xml:space="preserve">5.8. 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w:t>
      </w:r>
      <w:r w:rsidRPr="005A007A">
        <w:rPr>
          <w:rFonts w:ascii="Times New Roman" w:eastAsia="Times New Roman" w:hAnsi="Times New Roman" w:cs="Times New Roman"/>
          <w:color w:val="000000"/>
          <w:sz w:val="24"/>
          <w:szCs w:val="24"/>
          <w:lang w:eastAsia="ar-SA"/>
        </w:rPr>
        <w:t>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и транспортными расходами по поставке Продукции, установленными настоящим Договором и ценой аналогичной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и транспортными расходами по поставке Продукции, приобретенной у третьих лиц, если цена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и транспортные расходы по поставке Продукции, приобретенные у третьих лиц, превышает цену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 xml:space="preserve">и транспортные расходы по поставке Продукции, установленные настоящим Договором (в независимости от суммы превышения).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5.9.  Стороны договорились о том, что Покупатель вправе произвести односторонний зачет денежных средств, указанных в пунктах 5.7., 5.8.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w:t>
      </w:r>
      <w:r w:rsidRPr="005A007A">
        <w:rPr>
          <w:rFonts w:ascii="Times New Roman" w:eastAsia="Times New Roman" w:hAnsi="Times New Roman" w:cs="Times New Roman"/>
          <w:sz w:val="24"/>
          <w:szCs w:val="24"/>
          <w:lang w:eastAsia="ru-RU"/>
        </w:rPr>
        <w:lastRenderedPageBreak/>
        <w:t>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5.10. 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5.11. В случае непоставки определенного договором объема Продукции или поставки Продукции Поставщиком в иные сроки, чем предусмотрено договором 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p>
    <w:p w:rsidR="005A007A" w:rsidRPr="005A007A" w:rsidRDefault="005A007A" w:rsidP="005A007A">
      <w:pPr>
        <w:numPr>
          <w:ilvl w:val="0"/>
          <w:numId w:val="44"/>
        </w:numPr>
        <w:suppressAutoHyphens/>
        <w:spacing w:after="0" w:line="240" w:lineRule="auto"/>
        <w:jc w:val="center"/>
        <w:rPr>
          <w:rFonts w:ascii="Times New Roman" w:eastAsia="Times New Roman" w:hAnsi="Times New Roman" w:cs="Times New Roman"/>
          <w:sz w:val="24"/>
          <w:szCs w:val="24"/>
          <w:lang w:eastAsia="ar-SA"/>
        </w:rPr>
      </w:pPr>
      <w:r w:rsidRPr="005A007A">
        <w:rPr>
          <w:rFonts w:ascii="Times New Roman" w:eastAsia="Times New Roman" w:hAnsi="Times New Roman" w:cs="Times New Roman"/>
          <w:b/>
          <w:sz w:val="24"/>
          <w:szCs w:val="24"/>
          <w:lang w:eastAsia="ar-SA"/>
        </w:rPr>
        <w:t>АНТИКОРРУПЦИОННАЯ ОГОВОРКА</w:t>
      </w:r>
    </w:p>
    <w:p w:rsidR="005A007A" w:rsidRPr="005A007A" w:rsidRDefault="005A007A" w:rsidP="005A007A">
      <w:pPr>
        <w:spacing w:after="0" w:line="240" w:lineRule="auto"/>
        <w:ind w:left="408"/>
        <w:rPr>
          <w:rFonts w:ascii="Times New Roman" w:eastAsia="Times New Roman" w:hAnsi="Times New Roman" w:cs="Times New Roman"/>
          <w:b/>
          <w:bCs/>
          <w:sz w:val="24"/>
          <w:szCs w:val="24"/>
          <w:lang w:eastAsia="ru-RU"/>
        </w:rPr>
      </w:pP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 xml:space="preserve"> 6.1.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 xml:space="preserve"> 6.2.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A007A" w:rsidRPr="005A007A" w:rsidRDefault="005A007A" w:rsidP="005A007A">
      <w:pPr>
        <w:tabs>
          <w:tab w:val="left" w:pos="567"/>
        </w:tabs>
        <w:spacing w:after="0" w:line="240" w:lineRule="auto"/>
        <w:ind w:firstLine="408"/>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ab/>
        <w:t xml:space="preserve"> 6.3.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rsidR="005A007A" w:rsidRPr="005A007A" w:rsidRDefault="005A007A" w:rsidP="005A007A">
      <w:pPr>
        <w:spacing w:after="0" w:line="240" w:lineRule="auto"/>
        <w:ind w:left="408"/>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 xml:space="preserve">   Каналы связи «Телефон доверия» АО «МЭС»: (8152) 69-15-45.</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 xml:space="preserve">6.4. В случае нарушения одной Стороной обязательств воздерживаться от запрещенных в данном разделе действий и (или)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w:t>
      </w:r>
      <w:r w:rsidRPr="005A007A">
        <w:rPr>
          <w:rFonts w:ascii="Times New Roman" w:eastAsia="Times New Roman" w:hAnsi="Times New Roman" w:cs="Times New Roman"/>
          <w:bCs/>
          <w:sz w:val="24"/>
          <w:szCs w:val="24"/>
          <w:lang w:eastAsia="ru-RU"/>
        </w:rPr>
        <w:lastRenderedPageBreak/>
        <w:t>в соответствии с положениями настоящего раздела, вправе требовать возмещения реального ущерба, возникшего в результате такого расторжения.</w:t>
      </w:r>
    </w:p>
    <w:p w:rsidR="005A007A" w:rsidRPr="005A007A" w:rsidRDefault="005A007A" w:rsidP="005A007A">
      <w:pPr>
        <w:spacing w:after="0" w:line="240" w:lineRule="auto"/>
        <w:rPr>
          <w:rFonts w:ascii="Times New Roman" w:eastAsia="Times New Roman" w:hAnsi="Times New Roman" w:cs="Times New Roman"/>
          <w:b/>
          <w:bCs/>
          <w:sz w:val="24"/>
          <w:szCs w:val="24"/>
          <w:lang w:eastAsia="ru-RU"/>
        </w:rPr>
      </w:pPr>
    </w:p>
    <w:p w:rsidR="005A007A" w:rsidRPr="005A007A" w:rsidRDefault="005A007A" w:rsidP="005A007A">
      <w:pPr>
        <w:numPr>
          <w:ilvl w:val="0"/>
          <w:numId w:val="44"/>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ФОРС-МАЖОР</w:t>
      </w:r>
    </w:p>
    <w:p w:rsidR="005A007A" w:rsidRPr="005A007A" w:rsidRDefault="005A007A" w:rsidP="005A007A">
      <w:pPr>
        <w:spacing w:after="0" w:line="240" w:lineRule="auto"/>
        <w:ind w:firstLine="567"/>
        <w:rPr>
          <w:rFonts w:ascii="Times New Roman" w:eastAsia="Times New Roman" w:hAnsi="Times New Roman" w:cs="Times New Roman"/>
          <w:bCs/>
          <w:sz w:val="24"/>
          <w:szCs w:val="24"/>
          <w:lang w:eastAsia="ru-RU"/>
        </w:rPr>
      </w:pPr>
    </w:p>
    <w:p w:rsidR="005A007A" w:rsidRPr="005A007A" w:rsidRDefault="005A007A" w:rsidP="005A007A">
      <w:pPr>
        <w:numPr>
          <w:ilvl w:val="1"/>
          <w:numId w:val="44"/>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Обстоятельства непреодолимой силы, возникшие помимо воли и желания Сторон (Стороны),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Письменное уведомление о наступлении форс-мажорных обстоятельств должно быть направлено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Неуведомление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неуведомления или задержки уведомления. </w:t>
      </w:r>
    </w:p>
    <w:p w:rsidR="005A007A" w:rsidRPr="005A007A" w:rsidRDefault="005A007A" w:rsidP="005A007A">
      <w:pPr>
        <w:numPr>
          <w:ilvl w:val="1"/>
          <w:numId w:val="44"/>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rsidR="005A007A" w:rsidRPr="005A007A" w:rsidRDefault="005A007A" w:rsidP="005A007A">
      <w:pPr>
        <w:numPr>
          <w:ilvl w:val="1"/>
          <w:numId w:val="44"/>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Стороны не освобождаются от выполнения обязательств, срок выполнения которых наступил до возникновения форс-мажорных обстоятельств.</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rsidR="005A007A" w:rsidRPr="005A007A" w:rsidRDefault="005A007A" w:rsidP="005A007A">
      <w:pPr>
        <w:spacing w:after="0" w:line="240" w:lineRule="auto"/>
        <w:ind w:firstLine="567"/>
        <w:jc w:val="both"/>
        <w:rPr>
          <w:rFonts w:ascii="Times New Roman" w:eastAsia="Times New Roman" w:hAnsi="Times New Roman" w:cs="Times New Roman"/>
          <w:b/>
          <w:sz w:val="24"/>
          <w:szCs w:val="24"/>
          <w:lang w:eastAsia="ru-RU"/>
        </w:rPr>
      </w:pPr>
    </w:p>
    <w:p w:rsidR="005A007A" w:rsidRPr="005A007A" w:rsidRDefault="005A007A" w:rsidP="005A007A">
      <w:pPr>
        <w:numPr>
          <w:ilvl w:val="0"/>
          <w:numId w:val="44"/>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ПРОЧИЕ УСЛОВИЯ</w:t>
      </w:r>
    </w:p>
    <w:p w:rsidR="005A007A" w:rsidRPr="005A007A" w:rsidRDefault="005A007A" w:rsidP="005A007A">
      <w:pPr>
        <w:spacing w:after="0" w:line="240" w:lineRule="auto"/>
        <w:ind w:left="390"/>
        <w:rPr>
          <w:rFonts w:ascii="Times New Roman" w:eastAsia="Times New Roman" w:hAnsi="Times New Roman" w:cs="Times New Roman"/>
          <w:bCs/>
          <w:sz w:val="24"/>
          <w:szCs w:val="24"/>
          <w:lang w:eastAsia="ru-RU"/>
        </w:rPr>
      </w:pP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5A007A" w:rsidRPr="005A007A" w:rsidRDefault="005A007A" w:rsidP="005A007A">
      <w:pPr>
        <w:spacing w:after="0" w:line="240" w:lineRule="auto"/>
        <w:ind w:firstLine="567"/>
        <w:jc w:val="both"/>
        <w:rPr>
          <w:rFonts w:ascii="Times New Roman" w:eastAsia="Times New Roman" w:hAnsi="Times New Roman" w:cs="Times New Roman"/>
          <w:b/>
          <w:sz w:val="24"/>
          <w:szCs w:val="24"/>
          <w:lang w:eastAsia="ru-RU"/>
        </w:rPr>
      </w:pPr>
      <w:r w:rsidRPr="005A007A">
        <w:rPr>
          <w:rFonts w:ascii="Times New Roman" w:eastAsia="Times New Roman" w:hAnsi="Times New Roman" w:cs="Times New Roman"/>
          <w:sz w:val="24"/>
          <w:szCs w:val="24"/>
          <w:lang w:eastAsia="ru-RU"/>
        </w:rPr>
        <w:t>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указанному в разделе 9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9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r w:rsidRPr="005A007A">
        <w:rPr>
          <w:rFonts w:ascii="Times New Roman" w:eastAsia="Times New Roman" w:hAnsi="Times New Roman" w:cs="Times New Roman"/>
          <w:b/>
          <w:sz w:val="24"/>
          <w:szCs w:val="24"/>
          <w:lang w:eastAsia="ru-RU"/>
        </w:rPr>
        <w:t xml:space="preserve">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w:t>
      </w:r>
      <w:r w:rsidRPr="005A007A">
        <w:rPr>
          <w:rFonts w:ascii="Times New Roman" w:eastAsia="Times New Roman" w:hAnsi="Times New Roman" w:cs="Times New Roman"/>
          <w:sz w:val="24"/>
          <w:szCs w:val="24"/>
          <w:lang w:eastAsia="ru-RU"/>
        </w:rPr>
        <w:lastRenderedPageBreak/>
        <w:t xml:space="preserve">сканированной копией документа, отправленной на электронный адрес получателя с последующей досылкой оригинала документов по почте.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Все изменения, 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Переданные вышеуказанными способами документы имеют полную юридическую силу.</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sz w:val="24"/>
          <w:szCs w:val="24"/>
          <w:lang w:eastAsia="ru-RU"/>
        </w:rPr>
        <w:t>Оригиналы документов, полученные Покупателем от Поставщика, должны быть подписаны Покупателем и направлены в адрес Поставщика в течение 7 (Семи) рабочих</w:t>
      </w:r>
      <w:r w:rsidRPr="005A007A">
        <w:rPr>
          <w:rFonts w:ascii="Times New Roman" w:eastAsia="Times New Roman" w:hAnsi="Times New Roman" w:cs="Times New Roman"/>
          <w:bCs/>
          <w:sz w:val="24"/>
          <w:szCs w:val="24"/>
          <w:lang w:eastAsia="ru-RU"/>
        </w:rPr>
        <w:t xml:space="preserve"> </w:t>
      </w:r>
      <w:r w:rsidRPr="005A007A">
        <w:rPr>
          <w:rFonts w:ascii="Times New Roman" w:eastAsia="Times New Roman" w:hAnsi="Times New Roman" w:cs="Times New Roman"/>
          <w:sz w:val="24"/>
          <w:szCs w:val="24"/>
          <w:lang w:eastAsia="ru-RU"/>
        </w:rPr>
        <w:t>дней           с даты их получения (без учета пробега почты),</w:t>
      </w:r>
      <w:r w:rsidRPr="005A007A">
        <w:rPr>
          <w:rFonts w:ascii="Times New Roman" w:eastAsia="Times New Roman" w:hAnsi="Times New Roman" w:cs="Times New Roman"/>
          <w:bCs/>
          <w:sz w:val="24"/>
          <w:szCs w:val="24"/>
          <w:lang w:eastAsia="ru-RU"/>
        </w:rPr>
        <w:t xml:space="preserve"> за исключением случаев, предусмотренных настоящим Договором.</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Оригиналы документов, полученные Поставщиком от Покупателя, должны быть подписаны Поставщиком и направлены в адрес Покупателя в течение 7 (Семи) рабочих дней               с даты их получения (без учета пробега почты), за исключением случаев, предусмотренных настоящим Договором.</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w:t>
      </w:r>
      <w:r w:rsidRPr="005A007A">
        <w:rPr>
          <w:rFonts w:ascii="Times New Roman" w:eastAsia="Times New Roman" w:hAnsi="Times New Roman" w:cs="Times New Roman"/>
          <w:i/>
          <w:sz w:val="24"/>
          <w:szCs w:val="24"/>
          <w:lang w:eastAsia="ru-RU"/>
        </w:rPr>
        <w:t>(УПД),</w:t>
      </w:r>
      <w:r w:rsidRPr="005A007A">
        <w:rPr>
          <w:rFonts w:ascii="Times New Roman" w:eastAsia="Times New Roman" w:hAnsi="Times New Roman" w:cs="Times New Roman"/>
          <w:sz w:val="24"/>
          <w:szCs w:val="24"/>
          <w:lang w:eastAsia="ru-RU"/>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При недостижении согласия все споры, вытекающие из настоящего Договора, подлежат досудебному урегулированию, а затем рассмотрению в Арбитражном суде Мурманской области. </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rsidR="005A007A" w:rsidRPr="005A007A" w:rsidRDefault="005A007A" w:rsidP="005A007A">
      <w:pPr>
        <w:numPr>
          <w:ilvl w:val="1"/>
          <w:numId w:val="44"/>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Во всем остальном, что не упомянуто настоящим Договором, Стороны будут руководствоваться действующим законодательством РФ.</w:t>
      </w:r>
    </w:p>
    <w:p w:rsidR="005A007A" w:rsidRPr="005A007A" w:rsidRDefault="005A007A" w:rsidP="005A007A">
      <w:pPr>
        <w:numPr>
          <w:ilvl w:val="1"/>
          <w:numId w:val="44"/>
        </w:numPr>
        <w:tabs>
          <w:tab w:val="num" w:pos="567"/>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К настоящему Договору прилагаются:</w:t>
      </w:r>
    </w:p>
    <w:p w:rsidR="005A007A" w:rsidRPr="005A007A" w:rsidRDefault="005A007A" w:rsidP="005A007A">
      <w:pPr>
        <w:numPr>
          <w:ilvl w:val="0"/>
          <w:numId w:val="47"/>
        </w:numPr>
        <w:tabs>
          <w:tab w:val="left" w:pos="851"/>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Форма заявки на поставку Продукции железнодорожным транспортом </w:t>
      </w:r>
    </w:p>
    <w:p w:rsidR="005A007A" w:rsidRPr="005A007A" w:rsidRDefault="005A007A" w:rsidP="005A007A">
      <w:pPr>
        <w:tabs>
          <w:tab w:val="left" w:pos="851"/>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(Приложение № 1)</w:t>
      </w:r>
    </w:p>
    <w:p w:rsidR="005A007A" w:rsidRPr="005A007A" w:rsidRDefault="005A007A" w:rsidP="005A007A">
      <w:pPr>
        <w:numPr>
          <w:ilvl w:val="0"/>
          <w:numId w:val="47"/>
        </w:numPr>
        <w:tabs>
          <w:tab w:val="left" w:pos="851"/>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Форма заявки на поставку Продукции водным/автомобильным транспортом</w:t>
      </w:r>
    </w:p>
    <w:p w:rsidR="005A007A" w:rsidRPr="005A007A" w:rsidRDefault="005A007A" w:rsidP="005A007A">
      <w:pPr>
        <w:tabs>
          <w:tab w:val="left" w:pos="567"/>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(Приложение № 2).</w:t>
      </w:r>
    </w:p>
    <w:p w:rsidR="005A007A" w:rsidRPr="005A007A" w:rsidRDefault="005A007A" w:rsidP="005A007A">
      <w:pPr>
        <w:tabs>
          <w:tab w:val="left" w:pos="851"/>
        </w:tabs>
        <w:spacing w:after="0" w:line="240" w:lineRule="auto"/>
        <w:jc w:val="both"/>
        <w:rPr>
          <w:rFonts w:ascii="Times New Roman" w:eastAsia="Times New Roman" w:hAnsi="Times New Roman" w:cs="Times New Roman"/>
          <w:sz w:val="24"/>
          <w:szCs w:val="24"/>
          <w:lang w:eastAsia="ru-RU"/>
        </w:rPr>
      </w:pPr>
    </w:p>
    <w:p w:rsidR="005A007A" w:rsidRPr="005A007A" w:rsidRDefault="005A007A" w:rsidP="005A007A">
      <w:pPr>
        <w:tabs>
          <w:tab w:val="left" w:pos="851"/>
        </w:tabs>
        <w:spacing w:after="0" w:line="240" w:lineRule="auto"/>
        <w:jc w:val="both"/>
        <w:rPr>
          <w:rFonts w:ascii="Times New Roman" w:eastAsia="Times New Roman" w:hAnsi="Times New Roman" w:cs="Times New Roman"/>
          <w:sz w:val="24"/>
          <w:szCs w:val="24"/>
          <w:lang w:eastAsia="ru-RU"/>
        </w:rPr>
      </w:pPr>
    </w:p>
    <w:p w:rsidR="005A007A" w:rsidRPr="005A007A" w:rsidRDefault="005A007A" w:rsidP="005A007A">
      <w:pPr>
        <w:numPr>
          <w:ilvl w:val="0"/>
          <w:numId w:val="44"/>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АДРЕСА, БАНКОВСКИЕ РЕКВИЗИТЫ И ПОДПИСИ СТОРОН</w:t>
      </w:r>
    </w:p>
    <w:p w:rsidR="005A007A" w:rsidRPr="005A007A" w:rsidRDefault="005A007A" w:rsidP="005A007A">
      <w:pPr>
        <w:spacing w:after="0" w:line="240" w:lineRule="auto"/>
        <w:ind w:firstLine="567"/>
        <w:rPr>
          <w:rFonts w:ascii="Times New Roman" w:eastAsia="Times New Roman" w:hAnsi="Times New Roman" w:cs="Times New Roman"/>
          <w:sz w:val="24"/>
          <w:szCs w:val="24"/>
          <w:lang w:eastAsia="ru-RU"/>
        </w:rPr>
      </w:pPr>
    </w:p>
    <w:tbl>
      <w:tblPr>
        <w:tblW w:w="0" w:type="dxa"/>
        <w:tblInd w:w="108" w:type="dxa"/>
        <w:tblLayout w:type="fixed"/>
        <w:tblCellMar>
          <w:top w:w="113" w:type="dxa"/>
          <w:bottom w:w="113" w:type="dxa"/>
        </w:tblCellMar>
        <w:tblLook w:val="04A0" w:firstRow="1" w:lastRow="0" w:firstColumn="1" w:lastColumn="0" w:noHBand="0" w:noVBand="1"/>
      </w:tblPr>
      <w:tblGrid>
        <w:gridCol w:w="4820"/>
        <w:gridCol w:w="5245"/>
      </w:tblGrid>
      <w:tr w:rsidR="005A007A" w:rsidRPr="005A007A" w:rsidTr="005A007A">
        <w:trPr>
          <w:trHeight w:val="650"/>
        </w:trPr>
        <w:tc>
          <w:tcPr>
            <w:tcW w:w="4820" w:type="dxa"/>
          </w:tcPr>
          <w:p w:rsidR="005A007A" w:rsidRPr="005A007A" w:rsidRDefault="005A007A" w:rsidP="005A007A">
            <w:pPr>
              <w:spacing w:after="0" w:line="240" w:lineRule="auto"/>
              <w:jc w:val="both"/>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lastRenderedPageBreak/>
              <w:t>Поставщик:</w:t>
            </w:r>
          </w:p>
          <w:p w:rsidR="005A007A" w:rsidRPr="005A007A" w:rsidRDefault="005A007A" w:rsidP="005A007A">
            <w:pPr>
              <w:spacing w:after="0" w:line="240" w:lineRule="auto"/>
              <w:jc w:val="both"/>
              <w:rPr>
                <w:rFonts w:ascii="Times New Roman" w:eastAsia="Times New Roman" w:hAnsi="Times New Roman" w:cs="Times New Roman"/>
                <w:sz w:val="24"/>
                <w:szCs w:val="24"/>
                <w:lang w:eastAsia="ru-RU"/>
              </w:rPr>
            </w:pPr>
          </w:p>
        </w:tc>
        <w:tc>
          <w:tcPr>
            <w:tcW w:w="5245" w:type="dxa"/>
            <w:hideMark/>
          </w:tcPr>
          <w:p w:rsidR="005A007A" w:rsidRPr="005A007A" w:rsidRDefault="005A007A" w:rsidP="005A007A">
            <w:pPr>
              <w:spacing w:after="0" w:line="240" w:lineRule="auto"/>
              <w:jc w:val="both"/>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Покупатель:</w:t>
            </w:r>
          </w:p>
          <w:p w:rsidR="005A007A" w:rsidRPr="005A007A" w:rsidRDefault="005A007A" w:rsidP="005A007A">
            <w:pPr>
              <w:spacing w:after="0" w:line="240" w:lineRule="auto"/>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Акционерное общество «Мурманэнергосбыт» (АО «МЭС»)</w:t>
            </w:r>
          </w:p>
        </w:tc>
      </w:tr>
      <w:tr w:rsidR="005A007A" w:rsidRPr="005A007A" w:rsidTr="005A007A">
        <w:trPr>
          <w:trHeight w:val="732"/>
        </w:trPr>
        <w:tc>
          <w:tcPr>
            <w:tcW w:w="4820" w:type="dxa"/>
          </w:tcPr>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______________/……...</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М.П.</w:t>
            </w:r>
          </w:p>
        </w:tc>
        <w:tc>
          <w:tcPr>
            <w:tcW w:w="5245" w:type="dxa"/>
          </w:tcPr>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______________/……..</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М.П.</w:t>
            </w:r>
          </w:p>
        </w:tc>
      </w:tr>
    </w:tbl>
    <w:p w:rsidR="00B02D80" w:rsidRDefault="00B02D80"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sectPr w:rsidR="00B02D80" w:rsidSect="0083226A">
          <w:headerReference w:type="default" r:id="rId18"/>
          <w:pgSz w:w="11906" w:h="16838"/>
          <w:pgMar w:top="851" w:right="567" w:bottom="851" w:left="1418" w:header="567" w:footer="62" w:gutter="0"/>
          <w:cols w:space="720"/>
          <w:docGrid w:linePitch="600" w:charSpace="36864"/>
        </w:sectPr>
      </w:pPr>
    </w:p>
    <w:p w:rsidR="00CE4AA8" w:rsidRPr="00CE4AA8" w:rsidRDefault="00CE4AA8" w:rsidP="00CE4AA8">
      <w:pPr>
        <w:tabs>
          <w:tab w:val="left" w:pos="924"/>
        </w:tabs>
        <w:suppressAutoHyphens/>
        <w:spacing w:after="0" w:line="240" w:lineRule="auto"/>
        <w:jc w:val="right"/>
        <w:rPr>
          <w:rFonts w:ascii="Times New Roman" w:eastAsia="Times New Roman" w:hAnsi="Times New Roman" w:cs="Times New Roman"/>
          <w:snapToGrid w:val="0"/>
          <w:sz w:val="24"/>
          <w:szCs w:val="24"/>
          <w:lang w:eastAsia="ru-RU"/>
        </w:rPr>
      </w:pPr>
      <w:r w:rsidRPr="00CE4AA8">
        <w:rPr>
          <w:rFonts w:ascii="Times New Roman" w:eastAsia="Times New Roman" w:hAnsi="Times New Roman" w:cs="Times New Roman"/>
          <w:snapToGrid w:val="0"/>
          <w:sz w:val="24"/>
          <w:szCs w:val="24"/>
          <w:lang w:eastAsia="ru-RU"/>
        </w:rPr>
        <w:lastRenderedPageBreak/>
        <w:t>Приложение № 1</w:t>
      </w:r>
    </w:p>
    <w:p w:rsidR="00CE4AA8" w:rsidRPr="00CE4AA8" w:rsidRDefault="00CE4AA8" w:rsidP="00CE4AA8">
      <w:pPr>
        <w:tabs>
          <w:tab w:val="left" w:pos="924"/>
        </w:tabs>
        <w:suppressAutoHyphens/>
        <w:spacing w:after="0" w:line="240" w:lineRule="auto"/>
        <w:jc w:val="right"/>
        <w:rPr>
          <w:rFonts w:ascii="Times New Roman" w:eastAsia="Times New Roman" w:hAnsi="Times New Roman" w:cs="Times New Roman"/>
          <w:snapToGrid w:val="0"/>
          <w:sz w:val="24"/>
          <w:szCs w:val="24"/>
          <w:lang w:eastAsia="ru-RU"/>
        </w:rPr>
      </w:pPr>
      <w:r w:rsidRPr="00CE4AA8">
        <w:rPr>
          <w:rFonts w:ascii="Times New Roman" w:eastAsia="Times New Roman" w:hAnsi="Times New Roman" w:cs="Times New Roman"/>
          <w:snapToGrid w:val="0"/>
          <w:sz w:val="24"/>
          <w:szCs w:val="24"/>
          <w:lang w:eastAsia="ru-RU"/>
        </w:rPr>
        <w:t>к Договору поставки № ___________ от ____________ г.</w:t>
      </w:r>
    </w:p>
    <w:tbl>
      <w:tblPr>
        <w:tblW w:w="23583" w:type="dxa"/>
        <w:tblInd w:w="392" w:type="dxa"/>
        <w:tblLayout w:type="fixed"/>
        <w:tblLook w:val="04A0" w:firstRow="1" w:lastRow="0" w:firstColumn="1" w:lastColumn="0" w:noHBand="0" w:noVBand="1"/>
      </w:tblPr>
      <w:tblGrid>
        <w:gridCol w:w="1079"/>
        <w:gridCol w:w="4024"/>
        <w:gridCol w:w="959"/>
        <w:gridCol w:w="817"/>
        <w:gridCol w:w="958"/>
        <w:gridCol w:w="958"/>
        <w:gridCol w:w="1101"/>
        <w:gridCol w:w="959"/>
        <w:gridCol w:w="1100"/>
        <w:gridCol w:w="958"/>
        <w:gridCol w:w="959"/>
        <w:gridCol w:w="851"/>
        <w:gridCol w:w="708"/>
        <w:gridCol w:w="108"/>
        <w:gridCol w:w="601"/>
        <w:gridCol w:w="709"/>
        <w:gridCol w:w="709"/>
        <w:gridCol w:w="236"/>
        <w:gridCol w:w="2457"/>
        <w:gridCol w:w="116"/>
        <w:gridCol w:w="688"/>
        <w:gridCol w:w="116"/>
        <w:gridCol w:w="688"/>
        <w:gridCol w:w="116"/>
        <w:gridCol w:w="688"/>
        <w:gridCol w:w="116"/>
        <w:gridCol w:w="688"/>
        <w:gridCol w:w="116"/>
      </w:tblGrid>
      <w:tr w:rsidR="00E57B8B" w:rsidRPr="00E57B8B" w:rsidTr="009B13C3">
        <w:trPr>
          <w:gridAfter w:val="1"/>
          <w:wAfter w:w="116" w:type="dxa"/>
          <w:trHeight w:val="348"/>
        </w:trPr>
        <w:tc>
          <w:tcPr>
            <w:tcW w:w="1079" w:type="dxa"/>
            <w:tcBorders>
              <w:top w:val="nil"/>
              <w:left w:val="nil"/>
              <w:bottom w:val="nil"/>
              <w:right w:val="nil"/>
            </w:tcBorders>
            <w:shd w:val="clear" w:color="auto" w:fill="auto"/>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4024" w:type="dxa"/>
            <w:tcBorders>
              <w:top w:val="nil"/>
              <w:left w:val="nil"/>
              <w:bottom w:val="nil"/>
              <w:right w:val="nil"/>
            </w:tcBorders>
            <w:shd w:val="clear" w:color="auto" w:fill="auto"/>
            <w:noWrap/>
            <w:vAlign w:val="center"/>
            <w:hideMark/>
          </w:tcPr>
          <w:p w:rsidR="00E57B8B" w:rsidRPr="00E57B8B" w:rsidRDefault="00E57B8B" w:rsidP="002A4AB2">
            <w:pPr>
              <w:spacing w:after="0" w:line="240" w:lineRule="auto"/>
              <w:rPr>
                <w:rFonts w:ascii="Arial" w:eastAsia="Times New Roman" w:hAnsi="Arial" w:cs="Arial"/>
                <w:color w:val="000000"/>
                <w:sz w:val="16"/>
                <w:szCs w:val="16"/>
                <w:lang w:eastAsia="ru-RU"/>
              </w:rPr>
            </w:pPr>
            <w:r w:rsidRPr="00E57B8B">
              <w:rPr>
                <w:rFonts w:ascii="Arial" w:eastAsia="Times New Roman" w:hAnsi="Arial" w:cs="Arial"/>
                <w:color w:val="000000"/>
                <w:sz w:val="16"/>
                <w:szCs w:val="16"/>
                <w:lang w:eastAsia="ru-RU"/>
              </w:rPr>
              <w:t>«____»________ 20___  № ______________</w:t>
            </w:r>
          </w:p>
        </w:tc>
        <w:tc>
          <w:tcPr>
            <w:tcW w:w="95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Arial" w:eastAsia="Times New Roman" w:hAnsi="Arial" w:cs="Arial"/>
                <w:color w:val="000000"/>
                <w:sz w:val="16"/>
                <w:szCs w:val="16"/>
                <w:lang w:eastAsia="ru-RU"/>
              </w:rPr>
            </w:pPr>
          </w:p>
        </w:tc>
        <w:tc>
          <w:tcPr>
            <w:tcW w:w="817"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95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95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1101"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95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1100"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95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95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51"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gridSpan w:val="2"/>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236"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2457"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r>
      <w:tr w:rsidR="00E57B8B" w:rsidRPr="00E57B8B" w:rsidTr="009B13C3">
        <w:trPr>
          <w:gridAfter w:val="1"/>
          <w:wAfter w:w="116" w:type="dxa"/>
          <w:trHeight w:val="348"/>
        </w:trPr>
        <w:tc>
          <w:tcPr>
            <w:tcW w:w="107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4024"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6852" w:type="dxa"/>
            <w:gridSpan w:val="7"/>
            <w:tcBorders>
              <w:top w:val="nil"/>
              <w:left w:val="nil"/>
              <w:bottom w:val="nil"/>
              <w:right w:val="nil"/>
            </w:tcBorders>
            <w:shd w:val="clear" w:color="auto" w:fill="auto"/>
            <w:noWrap/>
            <w:vAlign w:val="center"/>
            <w:hideMark/>
          </w:tcPr>
          <w:p w:rsidR="00E57B8B" w:rsidRPr="00D946C5" w:rsidRDefault="00E57B8B" w:rsidP="00E57B8B">
            <w:pPr>
              <w:spacing w:after="0" w:line="240" w:lineRule="auto"/>
              <w:rPr>
                <w:rFonts w:ascii="Times New Roman" w:eastAsia="Times New Roman" w:hAnsi="Times New Roman" w:cs="Times New Roman"/>
                <w:sz w:val="24"/>
                <w:szCs w:val="24"/>
                <w:lang w:eastAsia="ru-RU"/>
              </w:rPr>
            </w:pPr>
            <w:r w:rsidRPr="00D946C5">
              <w:rPr>
                <w:rFonts w:ascii="Times New Roman" w:eastAsia="Times New Roman" w:hAnsi="Times New Roman" w:cs="Times New Roman"/>
                <w:b/>
                <w:bCs/>
                <w:color w:val="000000"/>
                <w:sz w:val="24"/>
                <w:szCs w:val="24"/>
                <w:lang w:eastAsia="ru-RU"/>
              </w:rPr>
              <w:t xml:space="preserve">    </w:t>
            </w:r>
            <w:r w:rsidRPr="002A4AB2">
              <w:rPr>
                <w:rFonts w:ascii="Times New Roman" w:eastAsia="Times New Roman" w:hAnsi="Times New Roman" w:cs="Times New Roman"/>
                <w:b/>
                <w:bCs/>
                <w:color w:val="000000"/>
                <w:sz w:val="24"/>
                <w:szCs w:val="24"/>
                <w:lang w:eastAsia="ru-RU"/>
              </w:rPr>
              <w:t xml:space="preserve">ЗАЯВКА НА ПОСТАВКУ </w:t>
            </w:r>
            <w:r w:rsidRPr="002A4AB2">
              <w:rPr>
                <w:rFonts w:ascii="Times New Roman" w:eastAsia="Times New Roman" w:hAnsi="Times New Roman" w:cs="Times New Roman"/>
                <w:color w:val="000000"/>
                <w:sz w:val="24"/>
                <w:szCs w:val="24"/>
                <w:lang w:eastAsia="ru-RU"/>
              </w:rPr>
              <w:t>(железнодорожным транспортом)</w:t>
            </w:r>
          </w:p>
        </w:tc>
        <w:tc>
          <w:tcPr>
            <w:tcW w:w="958" w:type="dxa"/>
            <w:tcBorders>
              <w:top w:val="nil"/>
              <w:left w:val="nil"/>
              <w:bottom w:val="nil"/>
              <w:right w:val="nil"/>
            </w:tcBorders>
            <w:shd w:val="clear" w:color="auto" w:fill="auto"/>
            <w:noWrap/>
            <w:vAlign w:val="center"/>
            <w:hideMark/>
          </w:tcPr>
          <w:p w:rsidR="00E57B8B" w:rsidRPr="00D946C5" w:rsidRDefault="00E57B8B" w:rsidP="00E57B8B">
            <w:pPr>
              <w:spacing w:after="0" w:line="240" w:lineRule="auto"/>
              <w:rPr>
                <w:rFonts w:ascii="Times New Roman" w:eastAsia="Times New Roman" w:hAnsi="Times New Roman" w:cs="Times New Roman"/>
                <w:sz w:val="16"/>
                <w:szCs w:val="16"/>
                <w:lang w:eastAsia="ru-RU"/>
              </w:rPr>
            </w:pPr>
          </w:p>
        </w:tc>
        <w:tc>
          <w:tcPr>
            <w:tcW w:w="959" w:type="dxa"/>
            <w:tcBorders>
              <w:top w:val="nil"/>
              <w:left w:val="nil"/>
              <w:bottom w:val="nil"/>
              <w:right w:val="nil"/>
            </w:tcBorders>
            <w:shd w:val="clear" w:color="auto" w:fill="auto"/>
            <w:noWrap/>
            <w:vAlign w:val="center"/>
            <w:hideMark/>
          </w:tcPr>
          <w:p w:rsidR="00E57B8B" w:rsidRPr="00D946C5" w:rsidRDefault="00E57B8B" w:rsidP="00E57B8B">
            <w:pPr>
              <w:spacing w:after="0" w:line="240" w:lineRule="auto"/>
              <w:rPr>
                <w:rFonts w:ascii="Times New Roman" w:eastAsia="Times New Roman" w:hAnsi="Times New Roman" w:cs="Times New Roman"/>
                <w:sz w:val="16"/>
                <w:szCs w:val="16"/>
                <w:lang w:eastAsia="ru-RU"/>
              </w:rPr>
            </w:pPr>
          </w:p>
        </w:tc>
        <w:tc>
          <w:tcPr>
            <w:tcW w:w="851"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gridSpan w:val="2"/>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236"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2457" w:type="dxa"/>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r>
      <w:tr w:rsidR="00E57B8B" w:rsidRPr="00E57B8B" w:rsidTr="009B13C3">
        <w:trPr>
          <w:gridAfter w:val="1"/>
          <w:wAfter w:w="116" w:type="dxa"/>
          <w:trHeight w:val="960"/>
        </w:trPr>
        <w:tc>
          <w:tcPr>
            <w:tcW w:w="15539" w:type="dxa"/>
            <w:gridSpan w:val="14"/>
            <w:tcBorders>
              <w:top w:val="nil"/>
              <w:left w:val="nil"/>
              <w:bottom w:val="nil"/>
              <w:right w:val="nil"/>
            </w:tcBorders>
            <w:shd w:val="clear" w:color="auto" w:fill="auto"/>
            <w:vAlign w:val="center"/>
            <w:hideMark/>
          </w:tcPr>
          <w:p w:rsidR="00C923F0" w:rsidRPr="00C923F0" w:rsidRDefault="00E57B8B" w:rsidP="00C923F0">
            <w:pPr>
              <w:spacing w:after="0" w:line="240" w:lineRule="auto"/>
              <w:jc w:val="center"/>
              <w:rPr>
                <w:rFonts w:ascii="Times New Roman" w:eastAsia="Times New Roman" w:hAnsi="Times New Roman" w:cs="Times New Roman"/>
                <w:color w:val="000000"/>
                <w:sz w:val="24"/>
                <w:szCs w:val="24"/>
                <w:lang w:eastAsia="ru-RU"/>
              </w:rPr>
            </w:pPr>
            <w:r w:rsidRPr="00D946C5">
              <w:rPr>
                <w:rFonts w:ascii="Arial" w:eastAsia="Times New Roman" w:hAnsi="Arial" w:cs="Arial"/>
                <w:color w:val="000000"/>
                <w:sz w:val="16"/>
                <w:szCs w:val="16"/>
                <w:lang w:eastAsia="ru-RU"/>
              </w:rPr>
              <w:t xml:space="preserve">  </w:t>
            </w:r>
            <w:r w:rsidR="00F722BC" w:rsidRPr="00D946C5">
              <w:rPr>
                <w:rFonts w:ascii="Times New Roman" w:eastAsia="Times New Roman" w:hAnsi="Times New Roman" w:cs="Times New Roman"/>
                <w:color w:val="000000"/>
                <w:sz w:val="24"/>
                <w:szCs w:val="24"/>
                <w:lang w:eastAsia="ru-RU"/>
              </w:rPr>
              <w:t xml:space="preserve"> </w:t>
            </w:r>
            <w:r w:rsidR="00C923F0" w:rsidRPr="00C923F0">
              <w:rPr>
                <w:rFonts w:ascii="Times New Roman" w:eastAsia="Times New Roman" w:hAnsi="Times New Roman" w:cs="Times New Roman"/>
                <w:color w:val="000000"/>
                <w:sz w:val="24"/>
                <w:szCs w:val="24"/>
                <w:lang w:eastAsia="ru-RU"/>
              </w:rPr>
              <w:t xml:space="preserve">В рамках договора поставки № __________ от  __________201__ г. просим произвести поставку Продукции  с </w:t>
            </w:r>
            <w:r w:rsidR="00164F7E" w:rsidRPr="00164F7E">
              <w:rPr>
                <w:rFonts w:ascii="Times New Roman" w:eastAsia="Times New Roman" w:hAnsi="Times New Roman" w:cs="Times New Roman"/>
                <w:color w:val="000000"/>
                <w:sz w:val="24"/>
                <w:szCs w:val="24"/>
                <w:lang w:eastAsia="ru-RU"/>
              </w:rPr>
              <w:t>10.05.2018г. по 01.06.2018г</w:t>
            </w:r>
            <w:r w:rsidR="00C923F0" w:rsidRPr="00C923F0">
              <w:rPr>
                <w:rFonts w:ascii="Times New Roman" w:eastAsia="Times New Roman" w:hAnsi="Times New Roman" w:cs="Times New Roman"/>
                <w:color w:val="000000"/>
                <w:sz w:val="24"/>
                <w:szCs w:val="24"/>
                <w:lang w:eastAsia="ru-RU"/>
              </w:rPr>
              <w:t>.,</w:t>
            </w:r>
          </w:p>
          <w:p w:rsidR="00E57B8B" w:rsidRPr="00D946C5" w:rsidRDefault="00C923F0" w:rsidP="00164F7E">
            <w:pPr>
              <w:spacing w:after="0" w:line="240" w:lineRule="auto"/>
              <w:jc w:val="center"/>
              <w:rPr>
                <w:rFonts w:ascii="Times New Roman" w:eastAsia="Times New Roman" w:hAnsi="Times New Roman" w:cs="Times New Roman"/>
                <w:color w:val="000000"/>
                <w:sz w:val="24"/>
                <w:szCs w:val="24"/>
                <w:lang w:eastAsia="ru-RU"/>
              </w:rPr>
            </w:pPr>
            <w:r w:rsidRPr="00C923F0">
              <w:rPr>
                <w:rFonts w:ascii="Times New Roman" w:eastAsia="Times New Roman" w:hAnsi="Times New Roman" w:cs="Times New Roman"/>
                <w:color w:val="000000"/>
                <w:sz w:val="24"/>
                <w:szCs w:val="24"/>
                <w:lang w:eastAsia="ru-RU"/>
              </w:rPr>
              <w:t xml:space="preserve"> в количестве </w:t>
            </w:r>
            <w:r w:rsidR="00164F7E">
              <w:rPr>
                <w:rFonts w:ascii="Times New Roman" w:eastAsia="Times New Roman" w:hAnsi="Times New Roman" w:cs="Times New Roman"/>
                <w:color w:val="000000"/>
                <w:sz w:val="24"/>
                <w:szCs w:val="24"/>
                <w:lang w:eastAsia="ru-RU"/>
              </w:rPr>
              <w:t>25 0</w:t>
            </w:r>
            <w:r w:rsidRPr="00C923F0">
              <w:rPr>
                <w:rFonts w:ascii="Times New Roman" w:eastAsia="Times New Roman" w:hAnsi="Times New Roman" w:cs="Times New Roman"/>
                <w:color w:val="000000"/>
                <w:sz w:val="24"/>
                <w:szCs w:val="24"/>
                <w:lang w:eastAsia="ru-RU"/>
              </w:rPr>
              <w:t>00 тонн по сроку и месту поставки:</w:t>
            </w:r>
          </w:p>
        </w:tc>
        <w:tc>
          <w:tcPr>
            <w:tcW w:w="4712" w:type="dxa"/>
            <w:gridSpan w:val="5"/>
            <w:tcBorders>
              <w:top w:val="nil"/>
              <w:left w:val="nil"/>
              <w:right w:val="nil"/>
            </w:tcBorders>
            <w:shd w:val="clear" w:color="auto" w:fill="auto"/>
            <w:vAlign w:val="center"/>
            <w:hideMark/>
          </w:tcPr>
          <w:p w:rsidR="00E57B8B" w:rsidRPr="00E57B8B" w:rsidRDefault="00E57B8B" w:rsidP="00E57B8B">
            <w:pPr>
              <w:spacing w:after="0" w:line="240" w:lineRule="auto"/>
              <w:jc w:val="center"/>
              <w:rPr>
                <w:rFonts w:ascii="Arial" w:eastAsia="Times New Roman" w:hAnsi="Arial" w:cs="Arial"/>
                <w:color w:val="000000"/>
                <w:sz w:val="16"/>
                <w:szCs w:val="16"/>
                <w:lang w:eastAsia="ru-RU"/>
              </w:rPr>
            </w:pPr>
          </w:p>
        </w:tc>
        <w:tc>
          <w:tcPr>
            <w:tcW w:w="804" w:type="dxa"/>
            <w:gridSpan w:val="2"/>
            <w:tcBorders>
              <w:top w:val="nil"/>
              <w:left w:val="nil"/>
              <w:bottom w:val="nil"/>
              <w:right w:val="nil"/>
            </w:tcBorders>
            <w:shd w:val="clear" w:color="auto" w:fill="auto"/>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vAlign w:val="center"/>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r>
      <w:tr w:rsidR="00AF451C" w:rsidRPr="00E57B8B" w:rsidTr="009B13C3">
        <w:trPr>
          <w:gridAfter w:val="1"/>
          <w:wAfter w:w="116" w:type="dxa"/>
          <w:trHeight w:val="312"/>
        </w:trPr>
        <w:tc>
          <w:tcPr>
            <w:tcW w:w="107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F451C" w:rsidRPr="00A90171" w:rsidRDefault="00C923F0" w:rsidP="00E57B8B">
            <w:pPr>
              <w:spacing w:after="0" w:line="240" w:lineRule="auto"/>
              <w:jc w:val="center"/>
              <w:rPr>
                <w:rFonts w:ascii="Times New Roman" w:eastAsia="Times New Roman" w:hAnsi="Times New Roman" w:cs="Times New Roman"/>
                <w:b/>
                <w:bCs/>
                <w:color w:val="000000"/>
                <w:sz w:val="20"/>
                <w:szCs w:val="20"/>
                <w:lang w:eastAsia="ru-RU"/>
              </w:rPr>
            </w:pPr>
            <w:r w:rsidRPr="00C923F0">
              <w:rPr>
                <w:rFonts w:ascii="Times New Roman" w:eastAsia="Times New Roman" w:hAnsi="Times New Roman" w:cs="Times New Roman"/>
                <w:b/>
                <w:bCs/>
                <w:color w:val="000000"/>
                <w:sz w:val="20"/>
                <w:szCs w:val="20"/>
                <w:lang w:eastAsia="ru-RU"/>
              </w:rPr>
              <w:t>Кол-во (тонн)</w:t>
            </w:r>
          </w:p>
        </w:tc>
        <w:tc>
          <w:tcPr>
            <w:tcW w:w="402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AF451C" w:rsidRPr="00A90171" w:rsidRDefault="00C923F0" w:rsidP="00E57B8B">
            <w:pPr>
              <w:spacing w:after="0" w:line="240" w:lineRule="auto"/>
              <w:jc w:val="center"/>
              <w:rPr>
                <w:rFonts w:ascii="Times New Roman" w:eastAsia="Times New Roman" w:hAnsi="Times New Roman" w:cs="Times New Roman"/>
                <w:b/>
                <w:bCs/>
                <w:color w:val="000000"/>
                <w:sz w:val="20"/>
                <w:szCs w:val="20"/>
                <w:lang w:eastAsia="ru-RU"/>
              </w:rPr>
            </w:pPr>
            <w:r w:rsidRPr="00C923F0">
              <w:rPr>
                <w:rFonts w:ascii="Times New Roman" w:eastAsia="Times New Roman" w:hAnsi="Times New Roman" w:cs="Times New Roman"/>
                <w:b/>
                <w:bCs/>
                <w:color w:val="000000"/>
                <w:sz w:val="20"/>
                <w:szCs w:val="20"/>
                <w:lang w:eastAsia="ru-RU"/>
              </w:rPr>
              <w:t>Место поставки</w:t>
            </w:r>
          </w:p>
        </w:tc>
        <w:tc>
          <w:tcPr>
            <w:tcW w:w="10436" w:type="dxa"/>
            <w:gridSpan w:val="12"/>
            <w:tcBorders>
              <w:top w:val="single" w:sz="4" w:space="0" w:color="auto"/>
              <w:left w:val="nil"/>
              <w:bottom w:val="single" w:sz="4" w:space="0" w:color="auto"/>
              <w:right w:val="single" w:sz="4" w:space="0" w:color="auto"/>
            </w:tcBorders>
            <w:shd w:val="clear" w:color="auto" w:fill="auto"/>
            <w:noWrap/>
            <w:vAlign w:val="bottom"/>
          </w:tcPr>
          <w:p w:rsidR="00AF451C" w:rsidRPr="00A90171" w:rsidRDefault="00C923F0" w:rsidP="00E57B8B">
            <w:pPr>
              <w:spacing w:after="0" w:line="240" w:lineRule="auto"/>
              <w:jc w:val="center"/>
              <w:rPr>
                <w:rFonts w:ascii="Times New Roman" w:eastAsia="Times New Roman" w:hAnsi="Times New Roman" w:cs="Times New Roman"/>
                <w:b/>
                <w:bCs/>
                <w:color w:val="000000"/>
                <w:sz w:val="20"/>
                <w:szCs w:val="20"/>
                <w:lang w:eastAsia="ru-RU"/>
              </w:rPr>
            </w:pPr>
            <w:r w:rsidRPr="00C923F0">
              <w:rPr>
                <w:rFonts w:ascii="Times New Roman" w:eastAsia="Times New Roman" w:hAnsi="Times New Roman" w:cs="Times New Roman"/>
                <w:b/>
                <w:bCs/>
                <w:color w:val="000000"/>
                <w:sz w:val="20"/>
                <w:szCs w:val="20"/>
                <w:lang w:eastAsia="ru-RU"/>
              </w:rPr>
              <w:t>Поставка в тоннах, по датам</w:t>
            </w:r>
          </w:p>
        </w:tc>
        <w:tc>
          <w:tcPr>
            <w:tcW w:w="4712" w:type="dxa"/>
            <w:gridSpan w:val="5"/>
            <w:tcBorders>
              <w:left w:val="single" w:sz="4" w:space="0" w:color="auto"/>
              <w:bottom w:val="nil"/>
              <w:right w:val="nil"/>
            </w:tcBorders>
            <w:shd w:val="clear" w:color="auto" w:fill="auto"/>
            <w:vAlign w:val="bottom"/>
          </w:tcPr>
          <w:p w:rsidR="00AF451C" w:rsidRPr="00E57B8B" w:rsidRDefault="00AF451C" w:rsidP="00E57B8B">
            <w:pPr>
              <w:spacing w:after="0" w:line="240" w:lineRule="auto"/>
              <w:jc w:val="center"/>
              <w:rPr>
                <w:rFonts w:ascii="Arial" w:eastAsia="Times New Roman" w:hAnsi="Arial" w:cs="Arial"/>
                <w:b/>
                <w:bCs/>
                <w:color w:val="000000"/>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E57B8B">
            <w:pPr>
              <w:spacing w:after="0" w:line="240" w:lineRule="auto"/>
              <w:rPr>
                <w:rFonts w:ascii="Times New Roman" w:eastAsia="Times New Roman" w:hAnsi="Times New Roman" w:cs="Times New Roman"/>
                <w:sz w:val="16"/>
                <w:szCs w:val="16"/>
                <w:lang w:eastAsia="ru-RU"/>
              </w:rPr>
            </w:pPr>
          </w:p>
        </w:tc>
      </w:tr>
      <w:tr w:rsidR="00AF451C" w:rsidRPr="00E57B8B" w:rsidTr="009B13C3">
        <w:trPr>
          <w:gridAfter w:val="1"/>
          <w:wAfter w:w="116" w:type="dxa"/>
          <w:trHeight w:val="312"/>
        </w:trPr>
        <w:tc>
          <w:tcPr>
            <w:tcW w:w="1079" w:type="dxa"/>
            <w:vMerge/>
            <w:tcBorders>
              <w:top w:val="single" w:sz="4" w:space="0" w:color="auto"/>
              <w:left w:val="single" w:sz="4" w:space="0" w:color="auto"/>
              <w:bottom w:val="single" w:sz="4" w:space="0" w:color="auto"/>
              <w:right w:val="single" w:sz="4" w:space="0" w:color="auto"/>
            </w:tcBorders>
            <w:vAlign w:val="center"/>
          </w:tcPr>
          <w:p w:rsidR="00AF451C" w:rsidRPr="00A90171" w:rsidRDefault="00AF451C" w:rsidP="00E57B8B">
            <w:pPr>
              <w:spacing w:after="0" w:line="240" w:lineRule="auto"/>
              <w:rPr>
                <w:rFonts w:ascii="Times New Roman" w:eastAsia="Times New Roman" w:hAnsi="Times New Roman" w:cs="Times New Roman"/>
                <w:b/>
                <w:bCs/>
                <w:color w:val="000000"/>
                <w:sz w:val="20"/>
                <w:szCs w:val="20"/>
                <w:lang w:eastAsia="ru-RU"/>
              </w:rPr>
            </w:pPr>
          </w:p>
        </w:tc>
        <w:tc>
          <w:tcPr>
            <w:tcW w:w="4024" w:type="dxa"/>
            <w:vMerge/>
            <w:tcBorders>
              <w:top w:val="single" w:sz="4" w:space="0" w:color="auto"/>
              <w:left w:val="single" w:sz="4" w:space="0" w:color="auto"/>
              <w:bottom w:val="single" w:sz="4" w:space="0" w:color="auto"/>
              <w:right w:val="single" w:sz="4" w:space="0" w:color="auto"/>
            </w:tcBorders>
            <w:vAlign w:val="center"/>
          </w:tcPr>
          <w:p w:rsidR="00AF451C" w:rsidRPr="00A90171" w:rsidRDefault="00AF451C" w:rsidP="00E57B8B">
            <w:pPr>
              <w:spacing w:after="0" w:line="240" w:lineRule="auto"/>
              <w:rPr>
                <w:rFonts w:ascii="Times New Roman" w:eastAsia="Times New Roman" w:hAnsi="Times New Roman" w:cs="Times New Roman"/>
                <w:b/>
                <w:bCs/>
                <w:color w:val="000000"/>
                <w:sz w:val="20"/>
                <w:szCs w:val="20"/>
                <w:lang w:eastAsia="ru-RU"/>
              </w:rPr>
            </w:pPr>
          </w:p>
        </w:tc>
        <w:tc>
          <w:tcPr>
            <w:tcW w:w="10436" w:type="dxa"/>
            <w:gridSpan w:val="12"/>
            <w:tcBorders>
              <w:top w:val="single" w:sz="4" w:space="0" w:color="auto"/>
              <w:left w:val="nil"/>
              <w:bottom w:val="single" w:sz="4" w:space="0" w:color="auto"/>
              <w:right w:val="single" w:sz="4" w:space="0" w:color="auto"/>
            </w:tcBorders>
            <w:shd w:val="clear" w:color="auto" w:fill="auto"/>
            <w:noWrap/>
            <w:vAlign w:val="bottom"/>
          </w:tcPr>
          <w:p w:rsidR="00AF451C" w:rsidRPr="00A90171" w:rsidRDefault="00C7594A" w:rsidP="00E57B8B">
            <w:pPr>
              <w:spacing w:after="0" w:line="240" w:lineRule="auto"/>
              <w:jc w:val="center"/>
              <w:rPr>
                <w:rFonts w:ascii="Times New Roman" w:eastAsia="Times New Roman" w:hAnsi="Times New Roman" w:cs="Times New Roman"/>
                <w:b/>
                <w:bCs/>
                <w:color w:val="000000"/>
                <w:sz w:val="20"/>
                <w:szCs w:val="20"/>
                <w:lang w:eastAsia="ru-RU"/>
              </w:rPr>
            </w:pPr>
            <w:r w:rsidRPr="00C7594A">
              <w:rPr>
                <w:rFonts w:ascii="Times New Roman" w:eastAsia="Times New Roman" w:hAnsi="Times New Roman" w:cs="Times New Roman"/>
                <w:b/>
                <w:bCs/>
                <w:color w:val="000000"/>
                <w:sz w:val="20"/>
                <w:szCs w:val="20"/>
                <w:lang w:eastAsia="ru-RU"/>
              </w:rPr>
              <w:t>май-июнь 2018г.</w:t>
            </w:r>
          </w:p>
        </w:tc>
        <w:tc>
          <w:tcPr>
            <w:tcW w:w="4712" w:type="dxa"/>
            <w:gridSpan w:val="5"/>
            <w:tcBorders>
              <w:top w:val="nil"/>
              <w:left w:val="single" w:sz="4" w:space="0" w:color="auto"/>
              <w:bottom w:val="nil"/>
              <w:right w:val="nil"/>
            </w:tcBorders>
            <w:shd w:val="clear" w:color="auto" w:fill="auto"/>
            <w:vAlign w:val="bottom"/>
          </w:tcPr>
          <w:p w:rsidR="00AF451C" w:rsidRPr="00E57B8B" w:rsidRDefault="00AF451C" w:rsidP="00E57B8B">
            <w:pPr>
              <w:spacing w:after="0" w:line="240" w:lineRule="auto"/>
              <w:jc w:val="center"/>
              <w:rPr>
                <w:rFonts w:ascii="Arial" w:eastAsia="Times New Roman" w:hAnsi="Arial" w:cs="Arial"/>
                <w:b/>
                <w:bCs/>
                <w:color w:val="000000"/>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AF451C" w:rsidRPr="00E57B8B" w:rsidRDefault="00AF451C" w:rsidP="00E57B8B">
            <w:pPr>
              <w:spacing w:after="0" w:line="240" w:lineRule="auto"/>
              <w:rPr>
                <w:rFonts w:ascii="Times New Roman" w:eastAsia="Times New Roman" w:hAnsi="Times New Roman" w:cs="Times New Roman"/>
                <w:sz w:val="16"/>
                <w:szCs w:val="16"/>
                <w:lang w:eastAsia="ru-RU"/>
              </w:rPr>
            </w:pPr>
          </w:p>
        </w:tc>
      </w:tr>
      <w:tr w:rsidR="00C923F0" w:rsidRPr="00E57B8B" w:rsidTr="00C7594A">
        <w:trPr>
          <w:trHeight w:val="183"/>
        </w:trPr>
        <w:tc>
          <w:tcPr>
            <w:tcW w:w="1079" w:type="dxa"/>
            <w:vMerge/>
            <w:tcBorders>
              <w:top w:val="single" w:sz="4" w:space="0" w:color="auto"/>
              <w:left w:val="single" w:sz="4" w:space="0" w:color="auto"/>
              <w:bottom w:val="single" w:sz="4" w:space="0" w:color="auto"/>
              <w:right w:val="single" w:sz="4" w:space="0" w:color="auto"/>
            </w:tcBorders>
            <w:vAlign w:val="center"/>
          </w:tcPr>
          <w:p w:rsidR="00C923F0" w:rsidRPr="00A90171" w:rsidRDefault="00C923F0" w:rsidP="00C923F0">
            <w:pPr>
              <w:spacing w:after="0" w:line="240" w:lineRule="auto"/>
              <w:rPr>
                <w:rFonts w:ascii="Times New Roman" w:eastAsia="Times New Roman" w:hAnsi="Times New Roman" w:cs="Times New Roman"/>
                <w:b/>
                <w:bCs/>
                <w:color w:val="000000"/>
                <w:sz w:val="20"/>
                <w:szCs w:val="20"/>
                <w:lang w:eastAsia="ru-RU"/>
              </w:rPr>
            </w:pPr>
          </w:p>
        </w:tc>
        <w:tc>
          <w:tcPr>
            <w:tcW w:w="4024" w:type="dxa"/>
            <w:vMerge/>
            <w:tcBorders>
              <w:top w:val="single" w:sz="4" w:space="0" w:color="auto"/>
              <w:left w:val="single" w:sz="4" w:space="0" w:color="auto"/>
              <w:bottom w:val="single" w:sz="4" w:space="0" w:color="auto"/>
              <w:right w:val="single" w:sz="4" w:space="0" w:color="auto"/>
            </w:tcBorders>
            <w:vAlign w:val="center"/>
          </w:tcPr>
          <w:p w:rsidR="00C923F0" w:rsidRPr="00A90171" w:rsidRDefault="00C923F0" w:rsidP="00C923F0">
            <w:pPr>
              <w:spacing w:after="0" w:line="240" w:lineRule="auto"/>
              <w:rPr>
                <w:rFonts w:ascii="Times New Roman" w:eastAsia="Times New Roman" w:hAnsi="Times New Roman" w:cs="Times New Roman"/>
                <w:b/>
                <w:bCs/>
                <w:color w:val="000000"/>
                <w:sz w:val="20"/>
                <w:szCs w:val="20"/>
                <w:lang w:eastAsia="ru-RU"/>
              </w:rPr>
            </w:pPr>
          </w:p>
        </w:tc>
        <w:tc>
          <w:tcPr>
            <w:tcW w:w="959" w:type="dxa"/>
            <w:tcBorders>
              <w:top w:val="single" w:sz="4" w:space="0" w:color="auto"/>
              <w:left w:val="single" w:sz="4" w:space="0" w:color="auto"/>
              <w:bottom w:val="single" w:sz="4" w:space="0" w:color="auto"/>
              <w:right w:val="single" w:sz="4" w:space="0" w:color="auto"/>
            </w:tcBorders>
            <w:shd w:val="clear" w:color="auto" w:fill="auto"/>
            <w:noWrap/>
          </w:tcPr>
          <w:p w:rsidR="00C923F0" w:rsidRPr="005D32AB" w:rsidRDefault="00C923F0" w:rsidP="00C923F0">
            <w:r w:rsidRPr="005D32AB">
              <w:t>10-11</w:t>
            </w:r>
          </w:p>
        </w:tc>
        <w:tc>
          <w:tcPr>
            <w:tcW w:w="817" w:type="dxa"/>
            <w:tcBorders>
              <w:top w:val="single" w:sz="4" w:space="0" w:color="auto"/>
              <w:left w:val="nil"/>
              <w:bottom w:val="single" w:sz="4" w:space="0" w:color="auto"/>
              <w:right w:val="single" w:sz="4" w:space="0" w:color="auto"/>
            </w:tcBorders>
            <w:shd w:val="clear" w:color="auto" w:fill="auto"/>
            <w:noWrap/>
          </w:tcPr>
          <w:p w:rsidR="00C923F0" w:rsidRPr="005D32AB" w:rsidRDefault="00C923F0" w:rsidP="00C923F0">
            <w:r w:rsidRPr="005D32AB">
              <w:t>12-13</w:t>
            </w:r>
          </w:p>
        </w:tc>
        <w:tc>
          <w:tcPr>
            <w:tcW w:w="958" w:type="dxa"/>
            <w:tcBorders>
              <w:top w:val="single" w:sz="4" w:space="0" w:color="auto"/>
              <w:left w:val="nil"/>
              <w:bottom w:val="single" w:sz="4" w:space="0" w:color="auto"/>
              <w:right w:val="single" w:sz="4" w:space="0" w:color="auto"/>
            </w:tcBorders>
            <w:shd w:val="clear" w:color="auto" w:fill="auto"/>
            <w:noWrap/>
          </w:tcPr>
          <w:p w:rsidR="00C923F0" w:rsidRPr="005D32AB" w:rsidRDefault="00C923F0" w:rsidP="00C923F0">
            <w:r w:rsidRPr="005D32AB">
              <w:t>14-15</w:t>
            </w:r>
          </w:p>
        </w:tc>
        <w:tc>
          <w:tcPr>
            <w:tcW w:w="958" w:type="dxa"/>
            <w:tcBorders>
              <w:top w:val="single" w:sz="4" w:space="0" w:color="auto"/>
              <w:left w:val="nil"/>
              <w:bottom w:val="single" w:sz="4" w:space="0" w:color="auto"/>
              <w:right w:val="single" w:sz="4" w:space="0" w:color="auto"/>
            </w:tcBorders>
            <w:shd w:val="clear" w:color="auto" w:fill="auto"/>
            <w:noWrap/>
          </w:tcPr>
          <w:p w:rsidR="00C923F0" w:rsidRPr="005D32AB" w:rsidRDefault="00C923F0" w:rsidP="00C923F0">
            <w:r w:rsidRPr="005D32AB">
              <w:t>16-17</w:t>
            </w:r>
          </w:p>
        </w:tc>
        <w:tc>
          <w:tcPr>
            <w:tcW w:w="1101" w:type="dxa"/>
            <w:tcBorders>
              <w:top w:val="single" w:sz="4" w:space="0" w:color="auto"/>
              <w:left w:val="nil"/>
              <w:bottom w:val="single" w:sz="4" w:space="0" w:color="auto"/>
              <w:right w:val="single" w:sz="4" w:space="0" w:color="auto"/>
            </w:tcBorders>
            <w:shd w:val="clear" w:color="auto" w:fill="auto"/>
            <w:noWrap/>
          </w:tcPr>
          <w:p w:rsidR="00C923F0" w:rsidRPr="005D32AB" w:rsidRDefault="00C923F0" w:rsidP="00C923F0">
            <w:r w:rsidRPr="005D32AB">
              <w:t>18-19</w:t>
            </w:r>
          </w:p>
        </w:tc>
        <w:tc>
          <w:tcPr>
            <w:tcW w:w="959" w:type="dxa"/>
            <w:tcBorders>
              <w:top w:val="single" w:sz="4" w:space="0" w:color="auto"/>
              <w:left w:val="nil"/>
              <w:bottom w:val="single" w:sz="4" w:space="0" w:color="auto"/>
              <w:right w:val="single" w:sz="4" w:space="0" w:color="auto"/>
            </w:tcBorders>
            <w:shd w:val="clear" w:color="auto" w:fill="auto"/>
            <w:noWrap/>
          </w:tcPr>
          <w:p w:rsidR="00C923F0" w:rsidRPr="005D32AB" w:rsidRDefault="00C923F0" w:rsidP="00C923F0">
            <w:r w:rsidRPr="005D32AB">
              <w:t>20-21</w:t>
            </w:r>
          </w:p>
        </w:tc>
        <w:tc>
          <w:tcPr>
            <w:tcW w:w="1100" w:type="dxa"/>
            <w:tcBorders>
              <w:top w:val="single" w:sz="4" w:space="0" w:color="auto"/>
              <w:left w:val="nil"/>
              <w:bottom w:val="single" w:sz="4" w:space="0" w:color="auto"/>
              <w:right w:val="single" w:sz="4" w:space="0" w:color="auto"/>
            </w:tcBorders>
            <w:shd w:val="clear" w:color="auto" w:fill="auto"/>
            <w:noWrap/>
          </w:tcPr>
          <w:p w:rsidR="00C923F0" w:rsidRPr="005D32AB" w:rsidRDefault="00C923F0" w:rsidP="00C923F0">
            <w:r w:rsidRPr="005D32AB">
              <w:t>22-23</w:t>
            </w:r>
          </w:p>
        </w:tc>
        <w:tc>
          <w:tcPr>
            <w:tcW w:w="958" w:type="dxa"/>
            <w:tcBorders>
              <w:top w:val="single" w:sz="4" w:space="0" w:color="auto"/>
              <w:left w:val="nil"/>
              <w:bottom w:val="single" w:sz="4" w:space="0" w:color="auto"/>
              <w:right w:val="single" w:sz="4" w:space="0" w:color="auto"/>
            </w:tcBorders>
            <w:shd w:val="clear" w:color="auto" w:fill="auto"/>
            <w:noWrap/>
          </w:tcPr>
          <w:p w:rsidR="00C923F0" w:rsidRPr="005D32AB" w:rsidRDefault="00C923F0" w:rsidP="00C923F0">
            <w:r w:rsidRPr="005D32AB">
              <w:t>24-25</w:t>
            </w:r>
          </w:p>
        </w:tc>
        <w:tc>
          <w:tcPr>
            <w:tcW w:w="959" w:type="dxa"/>
            <w:tcBorders>
              <w:top w:val="single" w:sz="4" w:space="0" w:color="auto"/>
              <w:left w:val="nil"/>
              <w:bottom w:val="single" w:sz="4" w:space="0" w:color="auto"/>
              <w:right w:val="single" w:sz="4" w:space="0" w:color="auto"/>
            </w:tcBorders>
            <w:shd w:val="clear" w:color="auto" w:fill="auto"/>
            <w:noWrap/>
          </w:tcPr>
          <w:p w:rsidR="00C923F0" w:rsidRPr="005D32AB" w:rsidRDefault="00C923F0" w:rsidP="00C923F0">
            <w:r w:rsidRPr="005D32AB">
              <w:t>26-27</w:t>
            </w:r>
          </w:p>
        </w:tc>
        <w:tc>
          <w:tcPr>
            <w:tcW w:w="851" w:type="dxa"/>
            <w:tcBorders>
              <w:top w:val="single" w:sz="4" w:space="0" w:color="auto"/>
              <w:left w:val="nil"/>
              <w:bottom w:val="single" w:sz="4" w:space="0" w:color="auto"/>
              <w:right w:val="single" w:sz="4" w:space="0" w:color="auto"/>
            </w:tcBorders>
            <w:shd w:val="clear" w:color="auto" w:fill="auto"/>
            <w:noWrap/>
          </w:tcPr>
          <w:p w:rsidR="00C923F0" w:rsidRPr="005D32AB" w:rsidRDefault="00C923F0" w:rsidP="00C923F0">
            <w:r w:rsidRPr="005D32AB">
              <w:t>28-29</w:t>
            </w:r>
          </w:p>
        </w:tc>
        <w:tc>
          <w:tcPr>
            <w:tcW w:w="816" w:type="dxa"/>
            <w:gridSpan w:val="2"/>
            <w:tcBorders>
              <w:top w:val="single" w:sz="4" w:space="0" w:color="auto"/>
              <w:left w:val="nil"/>
              <w:bottom w:val="single" w:sz="4" w:space="0" w:color="auto"/>
              <w:right w:val="single" w:sz="4" w:space="0" w:color="auto"/>
            </w:tcBorders>
            <w:shd w:val="clear" w:color="auto" w:fill="auto"/>
            <w:noWrap/>
          </w:tcPr>
          <w:p w:rsidR="00C923F0" w:rsidRPr="005D32AB" w:rsidRDefault="00C923F0" w:rsidP="00C923F0">
            <w:r w:rsidRPr="005D32AB">
              <w:t>30-01</w:t>
            </w:r>
          </w:p>
        </w:tc>
        <w:tc>
          <w:tcPr>
            <w:tcW w:w="4828" w:type="dxa"/>
            <w:gridSpan w:val="6"/>
            <w:tcBorders>
              <w:top w:val="nil"/>
              <w:left w:val="nil"/>
              <w:bottom w:val="nil"/>
              <w:right w:val="nil"/>
            </w:tcBorders>
            <w:shd w:val="clear" w:color="auto" w:fill="auto"/>
            <w:noWrap/>
            <w:vAlign w:val="bottom"/>
            <w:hideMark/>
          </w:tcPr>
          <w:p w:rsidR="00C923F0" w:rsidRPr="00E57B8B" w:rsidRDefault="00C923F0" w:rsidP="00C923F0">
            <w:pPr>
              <w:spacing w:after="0" w:line="240" w:lineRule="auto"/>
              <w:jc w:val="center"/>
              <w:rPr>
                <w:rFonts w:ascii="Arial" w:eastAsia="Times New Roman" w:hAnsi="Arial" w:cs="Arial"/>
                <w:b/>
                <w:bCs/>
                <w:color w:val="000000"/>
                <w:sz w:val="16"/>
                <w:szCs w:val="16"/>
                <w:lang w:eastAsia="ru-RU"/>
              </w:rPr>
            </w:pPr>
          </w:p>
        </w:tc>
        <w:tc>
          <w:tcPr>
            <w:tcW w:w="804" w:type="dxa"/>
            <w:gridSpan w:val="2"/>
            <w:tcBorders>
              <w:top w:val="nil"/>
              <w:left w:val="nil"/>
              <w:bottom w:val="nil"/>
              <w:right w:val="nil"/>
            </w:tcBorders>
            <w:shd w:val="clear" w:color="auto" w:fill="auto"/>
            <w:noWrap/>
            <w:vAlign w:val="bottom"/>
            <w:hideMark/>
          </w:tcPr>
          <w:p w:rsidR="00C923F0" w:rsidRPr="00E57B8B" w:rsidRDefault="00C923F0" w:rsidP="00C923F0">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C923F0" w:rsidRPr="00E57B8B" w:rsidRDefault="00C923F0" w:rsidP="00C923F0">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C923F0" w:rsidRPr="00E57B8B" w:rsidRDefault="00C923F0" w:rsidP="00C923F0">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C923F0" w:rsidRPr="00E57B8B" w:rsidRDefault="00C923F0" w:rsidP="00C923F0">
            <w:pPr>
              <w:spacing w:after="0" w:line="240" w:lineRule="auto"/>
              <w:rPr>
                <w:rFonts w:ascii="Times New Roman" w:eastAsia="Times New Roman" w:hAnsi="Times New Roman" w:cs="Times New Roman"/>
                <w:sz w:val="16"/>
                <w:szCs w:val="16"/>
                <w:lang w:eastAsia="ru-RU"/>
              </w:rPr>
            </w:pPr>
          </w:p>
        </w:tc>
      </w:tr>
      <w:tr w:rsidR="00C7594A" w:rsidRPr="00E57B8B" w:rsidTr="00C7594A">
        <w:trPr>
          <w:trHeight w:val="1564"/>
        </w:trPr>
        <w:tc>
          <w:tcPr>
            <w:tcW w:w="1079" w:type="dxa"/>
            <w:tcBorders>
              <w:top w:val="single" w:sz="4" w:space="0" w:color="auto"/>
              <w:left w:val="single" w:sz="4" w:space="0" w:color="auto"/>
              <w:bottom w:val="single" w:sz="4" w:space="0" w:color="auto"/>
              <w:right w:val="single" w:sz="4" w:space="0" w:color="auto"/>
            </w:tcBorders>
            <w:shd w:val="clear" w:color="auto" w:fill="auto"/>
            <w:vAlign w:val="center"/>
          </w:tcPr>
          <w:p w:rsidR="00C7594A" w:rsidRPr="00C923F0" w:rsidRDefault="00C7594A" w:rsidP="00C7594A">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9000</w:t>
            </w:r>
          </w:p>
        </w:tc>
        <w:tc>
          <w:tcPr>
            <w:tcW w:w="4024" w:type="dxa"/>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C7594A" w:rsidP="00C7594A">
            <w:pPr>
              <w:rPr>
                <w:rFonts w:ascii="Times New Roman" w:hAnsi="Times New Roman" w:cs="Times New Roman"/>
                <w:color w:val="000000"/>
                <w:sz w:val="18"/>
                <w:szCs w:val="18"/>
              </w:rPr>
            </w:pPr>
            <w:r w:rsidRPr="00C7594A">
              <w:rPr>
                <w:rFonts w:ascii="Times New Roman" w:hAnsi="Times New Roman" w:cs="Times New Roman"/>
                <w:b/>
                <w:bCs/>
                <w:color w:val="000000"/>
                <w:sz w:val="18"/>
                <w:szCs w:val="18"/>
              </w:rPr>
              <w:t>Ст. Комсомольск-Мурманский Октябрьской ж/д, код: 018606</w:t>
            </w:r>
            <w:r w:rsidRPr="00C7594A">
              <w:rPr>
                <w:rFonts w:ascii="Times New Roman" w:hAnsi="Times New Roman" w:cs="Times New Roman"/>
                <w:color w:val="000000"/>
                <w:sz w:val="18"/>
                <w:szCs w:val="18"/>
              </w:rPr>
              <w:t xml:space="preserve"> (п/п грузополучателя)</w:t>
            </w:r>
            <w:r w:rsidRPr="00C7594A">
              <w:rPr>
                <w:rFonts w:ascii="Times New Roman" w:hAnsi="Times New Roman" w:cs="Times New Roman"/>
                <w:color w:val="000000"/>
                <w:sz w:val="18"/>
                <w:szCs w:val="18"/>
              </w:rPr>
              <w:br/>
              <w:t>Получатель: Акционерное общество «Мурманэнергосбыт», код 6396, ОКПО 88036460</w:t>
            </w:r>
            <w:r w:rsidRPr="00C7594A">
              <w:rPr>
                <w:rFonts w:ascii="Times New Roman" w:hAnsi="Times New Roman" w:cs="Times New Roman"/>
                <w:color w:val="000000"/>
                <w:sz w:val="18"/>
                <w:szCs w:val="18"/>
              </w:rPr>
              <w:br/>
              <w:t>183034, г. Мурманск, Свердлова, 39., корп.1</w:t>
            </w:r>
          </w:p>
        </w:tc>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1000</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1000</w:t>
            </w:r>
          </w:p>
        </w:tc>
        <w:tc>
          <w:tcPr>
            <w:tcW w:w="958" w:type="dxa"/>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1000</w:t>
            </w:r>
          </w:p>
        </w:tc>
        <w:tc>
          <w:tcPr>
            <w:tcW w:w="958" w:type="dxa"/>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1000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1000</w:t>
            </w:r>
          </w:p>
        </w:tc>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1000</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500</w:t>
            </w:r>
          </w:p>
        </w:tc>
        <w:tc>
          <w:tcPr>
            <w:tcW w:w="958" w:type="dxa"/>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1000</w:t>
            </w:r>
          </w:p>
        </w:tc>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500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500</w:t>
            </w:r>
          </w:p>
        </w:tc>
        <w:tc>
          <w:tcPr>
            <w:tcW w:w="8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500</w:t>
            </w:r>
          </w:p>
        </w:tc>
        <w:tc>
          <w:tcPr>
            <w:tcW w:w="4828" w:type="dxa"/>
            <w:gridSpan w:val="6"/>
            <w:tcBorders>
              <w:top w:val="nil"/>
              <w:left w:val="nil"/>
              <w:bottom w:val="nil"/>
              <w:right w:val="nil"/>
            </w:tcBorders>
            <w:shd w:val="clear" w:color="auto" w:fill="auto"/>
            <w:noWrap/>
            <w:vAlign w:val="bottom"/>
            <w:hideMark/>
          </w:tcPr>
          <w:p w:rsidR="00C7594A" w:rsidRPr="00E57B8B" w:rsidRDefault="00C7594A" w:rsidP="00C7594A">
            <w:pPr>
              <w:spacing w:after="0" w:line="240" w:lineRule="auto"/>
              <w:jc w:val="center"/>
              <w:rPr>
                <w:rFonts w:ascii="Times New Roman" w:eastAsia="Times New Roman" w:hAnsi="Times New Roman" w:cs="Times New Roman"/>
                <w:b/>
                <w:bCs/>
                <w:color w:val="000000"/>
                <w:sz w:val="16"/>
                <w:szCs w:val="16"/>
                <w:lang w:eastAsia="ru-RU"/>
              </w:rPr>
            </w:pPr>
          </w:p>
        </w:tc>
        <w:tc>
          <w:tcPr>
            <w:tcW w:w="804" w:type="dxa"/>
            <w:gridSpan w:val="2"/>
            <w:tcBorders>
              <w:top w:val="nil"/>
              <w:left w:val="nil"/>
              <w:bottom w:val="nil"/>
              <w:right w:val="nil"/>
            </w:tcBorders>
            <w:shd w:val="clear" w:color="auto" w:fill="auto"/>
            <w:noWrap/>
            <w:vAlign w:val="bottom"/>
            <w:hideMark/>
          </w:tcPr>
          <w:p w:rsidR="00C7594A" w:rsidRPr="00E57B8B" w:rsidRDefault="00C7594A" w:rsidP="00C7594A">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C7594A" w:rsidRPr="00E57B8B" w:rsidRDefault="00C7594A" w:rsidP="00C7594A">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C7594A" w:rsidRPr="00E57B8B" w:rsidRDefault="00C7594A" w:rsidP="00C7594A">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C7594A" w:rsidRPr="00E57B8B" w:rsidRDefault="00C7594A" w:rsidP="00C7594A">
            <w:pPr>
              <w:spacing w:after="0" w:line="240" w:lineRule="auto"/>
              <w:rPr>
                <w:rFonts w:ascii="Times New Roman" w:eastAsia="Times New Roman" w:hAnsi="Times New Roman" w:cs="Times New Roman"/>
                <w:sz w:val="16"/>
                <w:szCs w:val="16"/>
                <w:lang w:eastAsia="ru-RU"/>
              </w:rPr>
            </w:pPr>
          </w:p>
        </w:tc>
      </w:tr>
      <w:tr w:rsidR="00C7594A" w:rsidRPr="00E57B8B" w:rsidTr="00C7594A">
        <w:trPr>
          <w:trHeight w:val="1124"/>
        </w:trPr>
        <w:tc>
          <w:tcPr>
            <w:tcW w:w="1079" w:type="dxa"/>
            <w:tcBorders>
              <w:top w:val="single" w:sz="4" w:space="0" w:color="auto"/>
              <w:left w:val="single" w:sz="4" w:space="0" w:color="auto"/>
              <w:bottom w:val="single" w:sz="4" w:space="0" w:color="auto"/>
              <w:right w:val="single" w:sz="4" w:space="0" w:color="auto"/>
            </w:tcBorders>
            <w:shd w:val="clear" w:color="auto" w:fill="auto"/>
            <w:vAlign w:val="center"/>
          </w:tcPr>
          <w:p w:rsidR="00C7594A" w:rsidRPr="00C923F0" w:rsidRDefault="00C7594A" w:rsidP="00C7594A">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1500</w:t>
            </w:r>
          </w:p>
        </w:tc>
        <w:tc>
          <w:tcPr>
            <w:tcW w:w="4024" w:type="dxa"/>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C7594A" w:rsidP="00C7594A">
            <w:pPr>
              <w:rPr>
                <w:rFonts w:ascii="Times New Roman" w:hAnsi="Times New Roman" w:cs="Times New Roman"/>
                <w:color w:val="000000"/>
                <w:sz w:val="18"/>
                <w:szCs w:val="18"/>
              </w:rPr>
            </w:pPr>
            <w:r w:rsidRPr="00C7594A">
              <w:rPr>
                <w:rFonts w:ascii="Times New Roman" w:hAnsi="Times New Roman" w:cs="Times New Roman"/>
                <w:b/>
                <w:bCs/>
                <w:color w:val="000000"/>
                <w:sz w:val="18"/>
                <w:szCs w:val="18"/>
              </w:rPr>
              <w:t xml:space="preserve">Ст. Мурманск  Октябрьской ж/д, код: 018409 </w:t>
            </w:r>
            <w:r w:rsidRPr="00C7594A">
              <w:rPr>
                <w:rFonts w:ascii="Times New Roman" w:hAnsi="Times New Roman" w:cs="Times New Roman"/>
                <w:color w:val="000000"/>
                <w:sz w:val="18"/>
                <w:szCs w:val="18"/>
              </w:rPr>
              <w:t>(п/п «35 СРЗ» АО «Звездочка»)</w:t>
            </w:r>
            <w:r w:rsidRPr="00C7594A">
              <w:rPr>
                <w:rFonts w:ascii="Times New Roman" w:hAnsi="Times New Roman" w:cs="Times New Roman"/>
                <w:color w:val="000000"/>
                <w:sz w:val="18"/>
                <w:szCs w:val="18"/>
              </w:rPr>
              <w:br/>
              <w:t>Получатель: Акционерное общество «Мурманэнергосбыт», код 6396, ОКПО 88036460</w:t>
            </w:r>
            <w:r w:rsidRPr="00C7594A">
              <w:rPr>
                <w:rFonts w:ascii="Times New Roman" w:hAnsi="Times New Roman" w:cs="Times New Roman"/>
                <w:color w:val="000000"/>
                <w:sz w:val="18"/>
                <w:szCs w:val="18"/>
              </w:rPr>
              <w:br/>
              <w:t>183034, г. Мурманск, Свердлова, 39, корп. 1</w:t>
            </w:r>
            <w:r w:rsidRPr="00C7594A">
              <w:rPr>
                <w:rFonts w:ascii="Times New Roman" w:hAnsi="Times New Roman" w:cs="Times New Roman"/>
                <w:color w:val="000000"/>
                <w:sz w:val="18"/>
                <w:szCs w:val="18"/>
              </w:rPr>
              <w:br/>
            </w:r>
            <w:r w:rsidRPr="00C7594A">
              <w:rPr>
                <w:rFonts w:ascii="Times New Roman" w:hAnsi="Times New Roman" w:cs="Times New Roman"/>
                <w:sz w:val="18"/>
                <w:szCs w:val="18"/>
              </w:rPr>
              <w:t>(ПРИНИМАЮТ ТОЛЬКО В 4-Х ОСНЫХ ЦИСТЕРНАХ)</w:t>
            </w:r>
          </w:p>
        </w:tc>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500</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500</w:t>
            </w:r>
          </w:p>
        </w:tc>
        <w:tc>
          <w:tcPr>
            <w:tcW w:w="958" w:type="dxa"/>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500</w:t>
            </w:r>
          </w:p>
        </w:tc>
        <w:tc>
          <w:tcPr>
            <w:tcW w:w="958" w:type="dxa"/>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 </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 </w:t>
            </w:r>
          </w:p>
        </w:tc>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 </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 </w:t>
            </w:r>
          </w:p>
        </w:tc>
        <w:tc>
          <w:tcPr>
            <w:tcW w:w="958" w:type="dxa"/>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 </w:t>
            </w:r>
          </w:p>
        </w:tc>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 </w:t>
            </w:r>
          </w:p>
        </w:tc>
        <w:tc>
          <w:tcPr>
            <w:tcW w:w="8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 </w:t>
            </w:r>
          </w:p>
        </w:tc>
        <w:tc>
          <w:tcPr>
            <w:tcW w:w="4828" w:type="dxa"/>
            <w:gridSpan w:val="6"/>
            <w:tcBorders>
              <w:top w:val="nil"/>
              <w:left w:val="nil"/>
              <w:bottom w:val="nil"/>
              <w:right w:val="nil"/>
            </w:tcBorders>
            <w:shd w:val="clear" w:color="auto" w:fill="auto"/>
            <w:noWrap/>
            <w:vAlign w:val="bottom"/>
            <w:hideMark/>
          </w:tcPr>
          <w:p w:rsidR="00C7594A" w:rsidRPr="00E57B8B" w:rsidRDefault="00C7594A" w:rsidP="00C7594A">
            <w:pPr>
              <w:spacing w:after="0" w:line="240" w:lineRule="auto"/>
              <w:jc w:val="center"/>
              <w:rPr>
                <w:rFonts w:ascii="Times New Roman" w:eastAsia="Times New Roman" w:hAnsi="Times New Roman" w:cs="Times New Roman"/>
                <w:b/>
                <w:bCs/>
                <w:color w:val="000000"/>
                <w:sz w:val="16"/>
                <w:szCs w:val="16"/>
                <w:lang w:eastAsia="ru-RU"/>
              </w:rPr>
            </w:pPr>
          </w:p>
        </w:tc>
        <w:tc>
          <w:tcPr>
            <w:tcW w:w="804" w:type="dxa"/>
            <w:gridSpan w:val="2"/>
            <w:tcBorders>
              <w:top w:val="nil"/>
              <w:left w:val="nil"/>
              <w:bottom w:val="nil"/>
              <w:right w:val="nil"/>
            </w:tcBorders>
            <w:shd w:val="clear" w:color="auto" w:fill="auto"/>
            <w:noWrap/>
            <w:vAlign w:val="bottom"/>
            <w:hideMark/>
          </w:tcPr>
          <w:p w:rsidR="00C7594A" w:rsidRPr="00E57B8B" w:rsidRDefault="00C7594A" w:rsidP="00C7594A">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C7594A" w:rsidRPr="00E57B8B" w:rsidRDefault="00C7594A" w:rsidP="00C7594A">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C7594A" w:rsidRPr="00E57B8B" w:rsidRDefault="00C7594A" w:rsidP="00C7594A">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C7594A" w:rsidRPr="00E57B8B" w:rsidRDefault="00C7594A" w:rsidP="00C7594A">
            <w:pPr>
              <w:spacing w:after="0" w:line="240" w:lineRule="auto"/>
              <w:rPr>
                <w:rFonts w:ascii="Times New Roman" w:eastAsia="Times New Roman" w:hAnsi="Times New Roman" w:cs="Times New Roman"/>
                <w:sz w:val="16"/>
                <w:szCs w:val="16"/>
                <w:lang w:eastAsia="ru-RU"/>
              </w:rPr>
            </w:pPr>
          </w:p>
        </w:tc>
      </w:tr>
      <w:tr w:rsidR="00C7594A" w:rsidRPr="00E57B8B" w:rsidTr="00C7594A">
        <w:trPr>
          <w:trHeight w:val="424"/>
        </w:trPr>
        <w:tc>
          <w:tcPr>
            <w:tcW w:w="1079" w:type="dxa"/>
            <w:tcBorders>
              <w:top w:val="nil"/>
              <w:left w:val="single" w:sz="4" w:space="0" w:color="auto"/>
              <w:bottom w:val="single" w:sz="4" w:space="0" w:color="auto"/>
              <w:right w:val="single" w:sz="4" w:space="0" w:color="auto"/>
            </w:tcBorders>
            <w:shd w:val="clear" w:color="auto" w:fill="auto"/>
            <w:vAlign w:val="center"/>
          </w:tcPr>
          <w:p w:rsidR="00C7594A" w:rsidRPr="00C923F0" w:rsidRDefault="00C7594A" w:rsidP="00C7594A">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1500</w:t>
            </w:r>
          </w:p>
        </w:tc>
        <w:tc>
          <w:tcPr>
            <w:tcW w:w="4024" w:type="dxa"/>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C7594A" w:rsidP="00C7594A">
            <w:pPr>
              <w:rPr>
                <w:rFonts w:ascii="Times New Roman" w:hAnsi="Times New Roman" w:cs="Times New Roman"/>
                <w:color w:val="000000"/>
                <w:sz w:val="18"/>
                <w:szCs w:val="18"/>
              </w:rPr>
            </w:pPr>
            <w:r w:rsidRPr="00C7594A">
              <w:rPr>
                <w:rFonts w:ascii="Times New Roman" w:hAnsi="Times New Roman" w:cs="Times New Roman"/>
                <w:b/>
                <w:bCs/>
                <w:color w:val="000000"/>
                <w:sz w:val="18"/>
                <w:szCs w:val="18"/>
              </w:rPr>
              <w:t>Ст.Оленегорск Октябрьской ж/д,код: 016308</w:t>
            </w:r>
            <w:r w:rsidRPr="00C7594A">
              <w:rPr>
                <w:rFonts w:ascii="Times New Roman" w:hAnsi="Times New Roman" w:cs="Times New Roman"/>
                <w:color w:val="000000"/>
                <w:sz w:val="18"/>
                <w:szCs w:val="18"/>
              </w:rPr>
              <w:t xml:space="preserve">  (п/п грузополучателя)</w:t>
            </w:r>
            <w:r w:rsidRPr="00C7594A">
              <w:rPr>
                <w:rFonts w:ascii="Times New Roman" w:hAnsi="Times New Roman" w:cs="Times New Roman"/>
                <w:color w:val="000000"/>
                <w:sz w:val="18"/>
                <w:szCs w:val="18"/>
              </w:rPr>
              <w:br/>
              <w:t>Получатель: Акционерное общество «Мурманэнергосбыт», код 6396, ОКПО 88036460</w:t>
            </w:r>
            <w:r w:rsidRPr="00C7594A">
              <w:rPr>
                <w:rFonts w:ascii="Times New Roman" w:hAnsi="Times New Roman" w:cs="Times New Roman"/>
                <w:color w:val="000000"/>
                <w:sz w:val="18"/>
                <w:szCs w:val="18"/>
              </w:rPr>
              <w:br/>
              <w:t>183034, г. Мурманск, Свердлова, 39, корп. 1</w:t>
            </w:r>
            <w:r w:rsidRPr="00C7594A">
              <w:rPr>
                <w:rFonts w:ascii="Times New Roman" w:hAnsi="Times New Roman" w:cs="Times New Roman"/>
                <w:color w:val="000000"/>
                <w:sz w:val="18"/>
                <w:szCs w:val="18"/>
              </w:rPr>
              <w:br/>
            </w:r>
            <w:r w:rsidRPr="00C7594A">
              <w:rPr>
                <w:rFonts w:ascii="Times New Roman" w:hAnsi="Times New Roman" w:cs="Times New Roman"/>
                <w:sz w:val="18"/>
                <w:szCs w:val="18"/>
              </w:rPr>
              <w:t>(ПРИНИМАЮТ ТОЛЬКО В 4-Х ОСНЫХ ЦИСТЕРНАХ)</w:t>
            </w:r>
          </w:p>
        </w:tc>
        <w:tc>
          <w:tcPr>
            <w:tcW w:w="959" w:type="dxa"/>
            <w:tcBorders>
              <w:top w:val="single" w:sz="4" w:space="0" w:color="auto"/>
              <w:left w:val="nil"/>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500</w:t>
            </w:r>
          </w:p>
        </w:tc>
        <w:tc>
          <w:tcPr>
            <w:tcW w:w="817" w:type="dxa"/>
            <w:tcBorders>
              <w:top w:val="single" w:sz="4" w:space="0" w:color="auto"/>
              <w:left w:val="nil"/>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500</w:t>
            </w:r>
          </w:p>
        </w:tc>
        <w:tc>
          <w:tcPr>
            <w:tcW w:w="958" w:type="dxa"/>
            <w:tcBorders>
              <w:top w:val="single" w:sz="4" w:space="0" w:color="auto"/>
              <w:left w:val="nil"/>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500</w:t>
            </w:r>
          </w:p>
        </w:tc>
        <w:tc>
          <w:tcPr>
            <w:tcW w:w="958" w:type="dxa"/>
            <w:tcBorders>
              <w:top w:val="single" w:sz="4" w:space="0" w:color="auto"/>
              <w:left w:val="nil"/>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 </w:t>
            </w:r>
          </w:p>
        </w:tc>
        <w:tc>
          <w:tcPr>
            <w:tcW w:w="1101" w:type="dxa"/>
            <w:tcBorders>
              <w:top w:val="single" w:sz="4" w:space="0" w:color="auto"/>
              <w:left w:val="nil"/>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 </w:t>
            </w:r>
          </w:p>
        </w:tc>
        <w:tc>
          <w:tcPr>
            <w:tcW w:w="959" w:type="dxa"/>
            <w:tcBorders>
              <w:top w:val="single" w:sz="4" w:space="0" w:color="auto"/>
              <w:left w:val="nil"/>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 </w:t>
            </w:r>
          </w:p>
        </w:tc>
        <w:tc>
          <w:tcPr>
            <w:tcW w:w="1100" w:type="dxa"/>
            <w:tcBorders>
              <w:top w:val="single" w:sz="4" w:space="0" w:color="auto"/>
              <w:left w:val="nil"/>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 </w:t>
            </w:r>
          </w:p>
        </w:tc>
        <w:tc>
          <w:tcPr>
            <w:tcW w:w="958" w:type="dxa"/>
            <w:tcBorders>
              <w:top w:val="single" w:sz="4" w:space="0" w:color="auto"/>
              <w:left w:val="nil"/>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 </w:t>
            </w:r>
          </w:p>
        </w:tc>
        <w:tc>
          <w:tcPr>
            <w:tcW w:w="959" w:type="dxa"/>
            <w:tcBorders>
              <w:top w:val="single" w:sz="4" w:space="0" w:color="auto"/>
              <w:left w:val="nil"/>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 </w:t>
            </w:r>
          </w:p>
        </w:tc>
        <w:tc>
          <w:tcPr>
            <w:tcW w:w="816" w:type="dxa"/>
            <w:gridSpan w:val="2"/>
            <w:tcBorders>
              <w:top w:val="single" w:sz="4" w:space="0" w:color="auto"/>
              <w:left w:val="nil"/>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 </w:t>
            </w:r>
          </w:p>
        </w:tc>
        <w:tc>
          <w:tcPr>
            <w:tcW w:w="4828" w:type="dxa"/>
            <w:gridSpan w:val="6"/>
            <w:tcBorders>
              <w:top w:val="nil"/>
              <w:left w:val="nil"/>
              <w:bottom w:val="nil"/>
              <w:right w:val="nil"/>
            </w:tcBorders>
            <w:shd w:val="clear" w:color="auto" w:fill="auto"/>
            <w:noWrap/>
            <w:vAlign w:val="bottom"/>
            <w:hideMark/>
          </w:tcPr>
          <w:p w:rsidR="00C7594A" w:rsidRPr="00E57B8B" w:rsidRDefault="00C7594A" w:rsidP="00C7594A">
            <w:pPr>
              <w:spacing w:after="0" w:line="240" w:lineRule="auto"/>
              <w:jc w:val="center"/>
              <w:rPr>
                <w:rFonts w:ascii="Times New Roman" w:eastAsia="Times New Roman" w:hAnsi="Times New Roman" w:cs="Times New Roman"/>
                <w:b/>
                <w:bCs/>
                <w:color w:val="000000"/>
                <w:sz w:val="16"/>
                <w:szCs w:val="16"/>
                <w:lang w:eastAsia="ru-RU"/>
              </w:rPr>
            </w:pPr>
          </w:p>
        </w:tc>
        <w:tc>
          <w:tcPr>
            <w:tcW w:w="804" w:type="dxa"/>
            <w:gridSpan w:val="2"/>
            <w:tcBorders>
              <w:top w:val="nil"/>
              <w:left w:val="nil"/>
              <w:bottom w:val="nil"/>
              <w:right w:val="nil"/>
            </w:tcBorders>
            <w:shd w:val="clear" w:color="auto" w:fill="auto"/>
            <w:noWrap/>
            <w:vAlign w:val="bottom"/>
            <w:hideMark/>
          </w:tcPr>
          <w:p w:rsidR="00C7594A" w:rsidRPr="00E57B8B" w:rsidRDefault="00C7594A" w:rsidP="00C7594A">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C7594A" w:rsidRPr="00E57B8B" w:rsidRDefault="00C7594A" w:rsidP="00C7594A">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C7594A" w:rsidRPr="00E57B8B" w:rsidRDefault="00C7594A" w:rsidP="00C7594A">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C7594A" w:rsidRPr="00E57B8B" w:rsidRDefault="00C7594A" w:rsidP="00C7594A">
            <w:pPr>
              <w:spacing w:after="0" w:line="240" w:lineRule="auto"/>
              <w:rPr>
                <w:rFonts w:ascii="Times New Roman" w:eastAsia="Times New Roman" w:hAnsi="Times New Roman" w:cs="Times New Roman"/>
                <w:sz w:val="16"/>
                <w:szCs w:val="16"/>
                <w:lang w:eastAsia="ru-RU"/>
              </w:rPr>
            </w:pPr>
          </w:p>
        </w:tc>
      </w:tr>
      <w:tr w:rsidR="00C7594A" w:rsidRPr="00E57B8B" w:rsidTr="00C7594A">
        <w:trPr>
          <w:trHeight w:val="407"/>
        </w:trPr>
        <w:tc>
          <w:tcPr>
            <w:tcW w:w="1079" w:type="dxa"/>
            <w:tcBorders>
              <w:top w:val="nil"/>
              <w:left w:val="single" w:sz="4" w:space="0" w:color="auto"/>
              <w:bottom w:val="single" w:sz="4" w:space="0" w:color="auto"/>
              <w:right w:val="single" w:sz="4" w:space="0" w:color="auto"/>
            </w:tcBorders>
            <w:shd w:val="clear" w:color="auto" w:fill="auto"/>
            <w:vAlign w:val="center"/>
          </w:tcPr>
          <w:p w:rsidR="00C7594A" w:rsidRPr="00C923F0" w:rsidRDefault="00C7594A" w:rsidP="00C7594A">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7500</w:t>
            </w:r>
          </w:p>
        </w:tc>
        <w:tc>
          <w:tcPr>
            <w:tcW w:w="4024" w:type="dxa"/>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C7594A" w:rsidP="00C7594A">
            <w:pPr>
              <w:rPr>
                <w:rFonts w:ascii="Times New Roman" w:hAnsi="Times New Roman" w:cs="Times New Roman"/>
                <w:color w:val="000000"/>
                <w:sz w:val="18"/>
                <w:szCs w:val="18"/>
              </w:rPr>
            </w:pPr>
            <w:r w:rsidRPr="00C7594A">
              <w:rPr>
                <w:rFonts w:ascii="Times New Roman" w:hAnsi="Times New Roman" w:cs="Times New Roman"/>
                <w:b/>
                <w:bCs/>
                <w:color w:val="000000"/>
                <w:sz w:val="18"/>
                <w:szCs w:val="18"/>
              </w:rPr>
              <w:t>Ст. Ваенга Октябрьской ж/д, код: 019007</w:t>
            </w:r>
            <w:r w:rsidRPr="00C7594A">
              <w:rPr>
                <w:rFonts w:ascii="Times New Roman" w:hAnsi="Times New Roman" w:cs="Times New Roman"/>
                <w:color w:val="000000"/>
                <w:sz w:val="18"/>
                <w:szCs w:val="18"/>
              </w:rPr>
              <w:t xml:space="preserve"> (п/п грузополучателя)</w:t>
            </w:r>
            <w:r w:rsidRPr="00C7594A">
              <w:rPr>
                <w:rFonts w:ascii="Times New Roman" w:hAnsi="Times New Roman" w:cs="Times New Roman"/>
                <w:color w:val="000000"/>
                <w:sz w:val="18"/>
                <w:szCs w:val="18"/>
              </w:rPr>
              <w:br/>
            </w:r>
            <w:r w:rsidRPr="00C7594A">
              <w:rPr>
                <w:rFonts w:ascii="Times New Roman" w:hAnsi="Times New Roman" w:cs="Times New Roman"/>
                <w:color w:val="000000"/>
                <w:sz w:val="18"/>
                <w:szCs w:val="18"/>
              </w:rPr>
              <w:lastRenderedPageBreak/>
              <w:t>Получатель: Акционерное общество «Мурманэнергосбыт», код 6396, ОКПО 88036460</w:t>
            </w:r>
            <w:r w:rsidRPr="00C7594A">
              <w:rPr>
                <w:rFonts w:ascii="Times New Roman" w:hAnsi="Times New Roman" w:cs="Times New Roman"/>
                <w:color w:val="000000"/>
                <w:sz w:val="18"/>
                <w:szCs w:val="18"/>
              </w:rPr>
              <w:br/>
              <w:t>183034, г. Мурманск, Свердлова, 39, корп. 1</w:t>
            </w:r>
          </w:p>
        </w:tc>
        <w:tc>
          <w:tcPr>
            <w:tcW w:w="959" w:type="dxa"/>
            <w:tcBorders>
              <w:top w:val="single" w:sz="4" w:space="0" w:color="auto"/>
              <w:left w:val="nil"/>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lastRenderedPageBreak/>
              <w:t>1000</w:t>
            </w:r>
          </w:p>
        </w:tc>
        <w:tc>
          <w:tcPr>
            <w:tcW w:w="817" w:type="dxa"/>
            <w:tcBorders>
              <w:top w:val="single" w:sz="4" w:space="0" w:color="auto"/>
              <w:left w:val="nil"/>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1000</w:t>
            </w:r>
          </w:p>
        </w:tc>
        <w:tc>
          <w:tcPr>
            <w:tcW w:w="958" w:type="dxa"/>
            <w:tcBorders>
              <w:top w:val="single" w:sz="4" w:space="0" w:color="auto"/>
              <w:left w:val="nil"/>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1000</w:t>
            </w:r>
          </w:p>
        </w:tc>
        <w:tc>
          <w:tcPr>
            <w:tcW w:w="958" w:type="dxa"/>
            <w:tcBorders>
              <w:top w:val="single" w:sz="4" w:space="0" w:color="auto"/>
              <w:left w:val="nil"/>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500</w:t>
            </w:r>
          </w:p>
        </w:tc>
        <w:tc>
          <w:tcPr>
            <w:tcW w:w="1101" w:type="dxa"/>
            <w:tcBorders>
              <w:top w:val="single" w:sz="4" w:space="0" w:color="auto"/>
              <w:left w:val="nil"/>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500</w:t>
            </w:r>
          </w:p>
        </w:tc>
        <w:tc>
          <w:tcPr>
            <w:tcW w:w="959" w:type="dxa"/>
            <w:tcBorders>
              <w:top w:val="single" w:sz="4" w:space="0" w:color="auto"/>
              <w:left w:val="nil"/>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1000</w:t>
            </w:r>
          </w:p>
        </w:tc>
        <w:tc>
          <w:tcPr>
            <w:tcW w:w="1100" w:type="dxa"/>
            <w:tcBorders>
              <w:top w:val="single" w:sz="4" w:space="0" w:color="auto"/>
              <w:left w:val="nil"/>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500</w:t>
            </w:r>
          </w:p>
        </w:tc>
        <w:tc>
          <w:tcPr>
            <w:tcW w:w="958" w:type="dxa"/>
            <w:tcBorders>
              <w:top w:val="single" w:sz="4" w:space="0" w:color="auto"/>
              <w:left w:val="nil"/>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500</w:t>
            </w:r>
          </w:p>
        </w:tc>
        <w:tc>
          <w:tcPr>
            <w:tcW w:w="959" w:type="dxa"/>
            <w:tcBorders>
              <w:top w:val="single" w:sz="4" w:space="0" w:color="auto"/>
              <w:left w:val="nil"/>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500</w:t>
            </w:r>
          </w:p>
        </w:tc>
        <w:tc>
          <w:tcPr>
            <w:tcW w:w="851" w:type="dxa"/>
            <w:tcBorders>
              <w:top w:val="single" w:sz="4" w:space="0" w:color="auto"/>
              <w:left w:val="nil"/>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500</w:t>
            </w:r>
          </w:p>
        </w:tc>
        <w:tc>
          <w:tcPr>
            <w:tcW w:w="816" w:type="dxa"/>
            <w:gridSpan w:val="2"/>
            <w:tcBorders>
              <w:top w:val="single" w:sz="4" w:space="0" w:color="auto"/>
              <w:left w:val="nil"/>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500</w:t>
            </w:r>
          </w:p>
        </w:tc>
        <w:tc>
          <w:tcPr>
            <w:tcW w:w="4828" w:type="dxa"/>
            <w:gridSpan w:val="6"/>
            <w:tcBorders>
              <w:top w:val="nil"/>
              <w:left w:val="nil"/>
              <w:bottom w:val="nil"/>
              <w:right w:val="nil"/>
            </w:tcBorders>
            <w:shd w:val="clear" w:color="auto" w:fill="auto"/>
            <w:noWrap/>
            <w:vAlign w:val="bottom"/>
            <w:hideMark/>
          </w:tcPr>
          <w:p w:rsidR="00C7594A" w:rsidRPr="00E57B8B" w:rsidRDefault="00C7594A" w:rsidP="00C7594A">
            <w:pPr>
              <w:spacing w:after="0" w:line="240" w:lineRule="auto"/>
              <w:jc w:val="center"/>
              <w:rPr>
                <w:rFonts w:ascii="Times New Roman" w:eastAsia="Times New Roman" w:hAnsi="Times New Roman" w:cs="Times New Roman"/>
                <w:b/>
                <w:bCs/>
                <w:color w:val="000000"/>
                <w:sz w:val="16"/>
                <w:szCs w:val="16"/>
                <w:lang w:eastAsia="ru-RU"/>
              </w:rPr>
            </w:pPr>
          </w:p>
        </w:tc>
        <w:tc>
          <w:tcPr>
            <w:tcW w:w="804" w:type="dxa"/>
            <w:gridSpan w:val="2"/>
            <w:tcBorders>
              <w:top w:val="nil"/>
              <w:left w:val="nil"/>
              <w:bottom w:val="nil"/>
              <w:right w:val="nil"/>
            </w:tcBorders>
            <w:shd w:val="clear" w:color="auto" w:fill="auto"/>
            <w:noWrap/>
            <w:vAlign w:val="bottom"/>
            <w:hideMark/>
          </w:tcPr>
          <w:p w:rsidR="00C7594A" w:rsidRPr="00E57B8B" w:rsidRDefault="00C7594A" w:rsidP="00C7594A">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C7594A" w:rsidRPr="00E57B8B" w:rsidRDefault="00C7594A" w:rsidP="00C7594A">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C7594A" w:rsidRPr="00E57B8B" w:rsidRDefault="00C7594A" w:rsidP="00C7594A">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C7594A" w:rsidRPr="00E57B8B" w:rsidRDefault="00C7594A" w:rsidP="00C7594A">
            <w:pPr>
              <w:spacing w:after="0" w:line="240" w:lineRule="auto"/>
              <w:rPr>
                <w:rFonts w:ascii="Times New Roman" w:eastAsia="Times New Roman" w:hAnsi="Times New Roman" w:cs="Times New Roman"/>
                <w:sz w:val="16"/>
                <w:szCs w:val="16"/>
                <w:lang w:eastAsia="ru-RU"/>
              </w:rPr>
            </w:pPr>
          </w:p>
        </w:tc>
      </w:tr>
      <w:tr w:rsidR="00C7594A" w:rsidRPr="00E57B8B" w:rsidTr="00C7594A">
        <w:trPr>
          <w:gridAfter w:val="1"/>
          <w:wAfter w:w="116" w:type="dxa"/>
          <w:trHeight w:val="974"/>
        </w:trPr>
        <w:tc>
          <w:tcPr>
            <w:tcW w:w="1079" w:type="dxa"/>
            <w:tcBorders>
              <w:top w:val="nil"/>
              <w:left w:val="single" w:sz="4" w:space="0" w:color="auto"/>
              <w:bottom w:val="single" w:sz="4" w:space="0" w:color="auto"/>
              <w:right w:val="single" w:sz="4" w:space="0" w:color="auto"/>
            </w:tcBorders>
            <w:shd w:val="clear" w:color="auto" w:fill="auto"/>
            <w:vAlign w:val="center"/>
          </w:tcPr>
          <w:p w:rsidR="00C7594A" w:rsidRPr="00C923F0" w:rsidRDefault="00C7594A" w:rsidP="00C7594A">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1500</w:t>
            </w:r>
          </w:p>
        </w:tc>
        <w:tc>
          <w:tcPr>
            <w:tcW w:w="4024" w:type="dxa"/>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C7594A" w:rsidP="00C7594A">
            <w:pPr>
              <w:rPr>
                <w:rFonts w:ascii="Times New Roman" w:hAnsi="Times New Roman" w:cs="Times New Roman"/>
                <w:color w:val="000000"/>
                <w:sz w:val="18"/>
                <w:szCs w:val="18"/>
              </w:rPr>
            </w:pPr>
            <w:r w:rsidRPr="00C7594A">
              <w:rPr>
                <w:rFonts w:ascii="Times New Roman" w:hAnsi="Times New Roman" w:cs="Times New Roman"/>
                <w:b/>
                <w:bCs/>
                <w:color w:val="000000"/>
                <w:sz w:val="18"/>
                <w:szCs w:val="18"/>
              </w:rPr>
              <w:t xml:space="preserve">Ст. Никель-Мурманский Октябрьской ж/д, код: 018201 </w:t>
            </w:r>
            <w:r w:rsidRPr="00C7594A">
              <w:rPr>
                <w:rFonts w:ascii="Times New Roman" w:hAnsi="Times New Roman" w:cs="Times New Roman"/>
                <w:color w:val="000000"/>
                <w:sz w:val="18"/>
                <w:szCs w:val="18"/>
              </w:rPr>
              <w:t>(п/п грузополучателя)</w:t>
            </w:r>
            <w:r w:rsidRPr="00C7594A">
              <w:rPr>
                <w:rFonts w:ascii="Times New Roman" w:hAnsi="Times New Roman" w:cs="Times New Roman"/>
                <w:color w:val="000000"/>
                <w:sz w:val="18"/>
                <w:szCs w:val="18"/>
              </w:rPr>
              <w:br/>
              <w:t>Получатель: АО «КГМК», код 4810, ОКПО 48200234 (для нужд Акционерного общества «Мурманэнергосбыт», ОКПО 88036460)</w:t>
            </w:r>
            <w:r w:rsidRPr="00C7594A">
              <w:rPr>
                <w:rFonts w:ascii="Times New Roman" w:hAnsi="Times New Roman" w:cs="Times New Roman"/>
                <w:color w:val="000000"/>
                <w:sz w:val="18"/>
                <w:szCs w:val="18"/>
              </w:rPr>
              <w:br/>
              <w:t>184420, Мурманская область, г. Никель, промплощадка ГМК Печенганикель</w:t>
            </w:r>
          </w:p>
        </w:tc>
        <w:tc>
          <w:tcPr>
            <w:tcW w:w="959" w:type="dxa"/>
            <w:tcBorders>
              <w:top w:val="single" w:sz="4" w:space="0" w:color="auto"/>
              <w:left w:val="nil"/>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500</w:t>
            </w:r>
          </w:p>
        </w:tc>
        <w:tc>
          <w:tcPr>
            <w:tcW w:w="817" w:type="dxa"/>
            <w:tcBorders>
              <w:top w:val="single" w:sz="4" w:space="0" w:color="auto"/>
              <w:left w:val="nil"/>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500</w:t>
            </w:r>
          </w:p>
        </w:tc>
        <w:tc>
          <w:tcPr>
            <w:tcW w:w="958" w:type="dxa"/>
            <w:tcBorders>
              <w:top w:val="single" w:sz="4" w:space="0" w:color="auto"/>
              <w:left w:val="nil"/>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500</w:t>
            </w:r>
          </w:p>
        </w:tc>
        <w:tc>
          <w:tcPr>
            <w:tcW w:w="958" w:type="dxa"/>
            <w:tcBorders>
              <w:top w:val="single" w:sz="4" w:space="0" w:color="auto"/>
              <w:left w:val="nil"/>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 </w:t>
            </w:r>
          </w:p>
        </w:tc>
        <w:tc>
          <w:tcPr>
            <w:tcW w:w="1101" w:type="dxa"/>
            <w:tcBorders>
              <w:top w:val="single" w:sz="4" w:space="0" w:color="auto"/>
              <w:left w:val="nil"/>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 </w:t>
            </w:r>
          </w:p>
        </w:tc>
        <w:tc>
          <w:tcPr>
            <w:tcW w:w="959" w:type="dxa"/>
            <w:tcBorders>
              <w:top w:val="single" w:sz="4" w:space="0" w:color="auto"/>
              <w:left w:val="nil"/>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 </w:t>
            </w:r>
          </w:p>
        </w:tc>
        <w:tc>
          <w:tcPr>
            <w:tcW w:w="1100" w:type="dxa"/>
            <w:tcBorders>
              <w:top w:val="single" w:sz="4" w:space="0" w:color="auto"/>
              <w:left w:val="nil"/>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 </w:t>
            </w:r>
          </w:p>
        </w:tc>
        <w:tc>
          <w:tcPr>
            <w:tcW w:w="958" w:type="dxa"/>
            <w:tcBorders>
              <w:top w:val="single" w:sz="4" w:space="0" w:color="auto"/>
              <w:left w:val="nil"/>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 </w:t>
            </w:r>
          </w:p>
        </w:tc>
        <w:tc>
          <w:tcPr>
            <w:tcW w:w="959" w:type="dxa"/>
            <w:tcBorders>
              <w:top w:val="single" w:sz="4" w:space="0" w:color="auto"/>
              <w:left w:val="nil"/>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 </w:t>
            </w:r>
          </w:p>
        </w:tc>
        <w:tc>
          <w:tcPr>
            <w:tcW w:w="816" w:type="dxa"/>
            <w:gridSpan w:val="2"/>
            <w:tcBorders>
              <w:top w:val="single" w:sz="4" w:space="0" w:color="auto"/>
              <w:left w:val="nil"/>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 </w:t>
            </w:r>
          </w:p>
        </w:tc>
        <w:tc>
          <w:tcPr>
            <w:tcW w:w="4712" w:type="dxa"/>
            <w:gridSpan w:val="5"/>
            <w:tcBorders>
              <w:top w:val="nil"/>
              <w:left w:val="single" w:sz="4" w:space="0" w:color="auto"/>
              <w:bottom w:val="nil"/>
              <w:right w:val="nil"/>
            </w:tcBorders>
            <w:shd w:val="clear" w:color="auto" w:fill="auto"/>
            <w:vAlign w:val="bottom"/>
          </w:tcPr>
          <w:p w:rsidR="00C7594A" w:rsidRPr="00E57B8B" w:rsidRDefault="00C7594A" w:rsidP="00C7594A">
            <w:pPr>
              <w:spacing w:after="0" w:line="240" w:lineRule="auto"/>
              <w:jc w:val="center"/>
              <w:rPr>
                <w:rFonts w:ascii="Times New Roman" w:eastAsia="Times New Roman" w:hAnsi="Times New Roman" w:cs="Times New Roman"/>
                <w:b/>
                <w:bCs/>
                <w:color w:val="000000"/>
                <w:sz w:val="16"/>
                <w:szCs w:val="16"/>
                <w:lang w:eastAsia="ru-RU"/>
              </w:rPr>
            </w:pPr>
          </w:p>
        </w:tc>
        <w:tc>
          <w:tcPr>
            <w:tcW w:w="804" w:type="dxa"/>
            <w:gridSpan w:val="2"/>
            <w:tcBorders>
              <w:top w:val="nil"/>
              <w:left w:val="nil"/>
              <w:bottom w:val="nil"/>
              <w:right w:val="nil"/>
            </w:tcBorders>
            <w:shd w:val="clear" w:color="auto" w:fill="auto"/>
            <w:noWrap/>
            <w:vAlign w:val="bottom"/>
            <w:hideMark/>
          </w:tcPr>
          <w:p w:rsidR="00C7594A" w:rsidRPr="00E57B8B" w:rsidRDefault="00C7594A" w:rsidP="00C7594A">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C7594A" w:rsidRPr="00E57B8B" w:rsidRDefault="00C7594A" w:rsidP="00C7594A">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C7594A" w:rsidRPr="00E57B8B" w:rsidRDefault="00C7594A" w:rsidP="00C7594A">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C7594A" w:rsidRPr="00E57B8B" w:rsidRDefault="00C7594A" w:rsidP="00C7594A">
            <w:pPr>
              <w:spacing w:after="0" w:line="240" w:lineRule="auto"/>
              <w:rPr>
                <w:rFonts w:ascii="Times New Roman" w:eastAsia="Times New Roman" w:hAnsi="Times New Roman" w:cs="Times New Roman"/>
                <w:sz w:val="16"/>
                <w:szCs w:val="16"/>
                <w:lang w:eastAsia="ru-RU"/>
              </w:rPr>
            </w:pPr>
          </w:p>
        </w:tc>
      </w:tr>
      <w:tr w:rsidR="00C7594A" w:rsidRPr="00E57B8B" w:rsidTr="00C7594A">
        <w:trPr>
          <w:gridAfter w:val="1"/>
          <w:wAfter w:w="116" w:type="dxa"/>
          <w:trHeight w:val="690"/>
        </w:trPr>
        <w:tc>
          <w:tcPr>
            <w:tcW w:w="1079" w:type="dxa"/>
            <w:tcBorders>
              <w:top w:val="nil"/>
              <w:left w:val="single" w:sz="4" w:space="0" w:color="auto"/>
              <w:bottom w:val="single" w:sz="4" w:space="0" w:color="auto"/>
              <w:right w:val="single" w:sz="4" w:space="0" w:color="auto"/>
            </w:tcBorders>
            <w:shd w:val="clear" w:color="auto" w:fill="auto"/>
            <w:vAlign w:val="center"/>
          </w:tcPr>
          <w:p w:rsidR="00C7594A" w:rsidRPr="00C923F0" w:rsidRDefault="00C7594A" w:rsidP="00C7594A">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4000</w:t>
            </w:r>
          </w:p>
        </w:tc>
        <w:tc>
          <w:tcPr>
            <w:tcW w:w="4024" w:type="dxa"/>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C7594A" w:rsidP="00C7594A">
            <w:pPr>
              <w:rPr>
                <w:rFonts w:ascii="Times New Roman" w:hAnsi="Times New Roman" w:cs="Times New Roman"/>
                <w:color w:val="000000"/>
                <w:sz w:val="18"/>
                <w:szCs w:val="18"/>
              </w:rPr>
            </w:pPr>
            <w:r w:rsidRPr="00C7594A">
              <w:rPr>
                <w:rFonts w:ascii="Times New Roman" w:hAnsi="Times New Roman" w:cs="Times New Roman"/>
                <w:b/>
                <w:bCs/>
                <w:color w:val="000000"/>
                <w:sz w:val="18"/>
                <w:szCs w:val="18"/>
              </w:rPr>
              <w:t>Ст. Кандалакша Октябрьской ж/д, код: 014906</w:t>
            </w:r>
            <w:r w:rsidRPr="00C7594A">
              <w:rPr>
                <w:rFonts w:ascii="Times New Roman" w:hAnsi="Times New Roman" w:cs="Times New Roman"/>
                <w:color w:val="000000"/>
                <w:sz w:val="18"/>
                <w:szCs w:val="18"/>
              </w:rPr>
              <w:t xml:space="preserve"> (п/п грузополучателя)</w:t>
            </w:r>
            <w:r w:rsidRPr="00C7594A">
              <w:rPr>
                <w:rFonts w:ascii="Times New Roman" w:hAnsi="Times New Roman" w:cs="Times New Roman"/>
                <w:color w:val="000000"/>
                <w:sz w:val="18"/>
                <w:szCs w:val="18"/>
              </w:rPr>
              <w:br/>
              <w:t>Получатель: Акционерное общество «Мурманэнергосбыт», код 6396, ОКПО 88036460</w:t>
            </w:r>
            <w:r w:rsidRPr="00C7594A">
              <w:rPr>
                <w:rFonts w:ascii="Times New Roman" w:hAnsi="Times New Roman" w:cs="Times New Roman"/>
                <w:color w:val="000000"/>
                <w:sz w:val="18"/>
                <w:szCs w:val="18"/>
              </w:rPr>
              <w:br/>
              <w:t>183034, г. Мурманск, Свердлова, 39, корп.1</w:t>
            </w:r>
          </w:p>
        </w:tc>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500</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500</w:t>
            </w:r>
          </w:p>
        </w:tc>
        <w:tc>
          <w:tcPr>
            <w:tcW w:w="958" w:type="dxa"/>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500</w:t>
            </w:r>
          </w:p>
        </w:tc>
        <w:tc>
          <w:tcPr>
            <w:tcW w:w="958" w:type="dxa"/>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500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500</w:t>
            </w:r>
          </w:p>
        </w:tc>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500</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500</w:t>
            </w:r>
          </w:p>
        </w:tc>
        <w:tc>
          <w:tcPr>
            <w:tcW w:w="958" w:type="dxa"/>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500</w:t>
            </w:r>
          </w:p>
        </w:tc>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 </w:t>
            </w:r>
          </w:p>
        </w:tc>
        <w:tc>
          <w:tcPr>
            <w:tcW w:w="8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7594A" w:rsidRPr="00C7594A" w:rsidRDefault="00C7594A" w:rsidP="00C7594A">
            <w:pPr>
              <w:jc w:val="center"/>
              <w:rPr>
                <w:rFonts w:ascii="Times New Roman" w:hAnsi="Times New Roman" w:cs="Times New Roman"/>
                <w:b/>
                <w:bCs/>
                <w:color w:val="000000"/>
                <w:sz w:val="18"/>
                <w:szCs w:val="18"/>
              </w:rPr>
            </w:pPr>
            <w:r w:rsidRPr="00C7594A">
              <w:rPr>
                <w:rFonts w:ascii="Times New Roman" w:hAnsi="Times New Roman" w:cs="Times New Roman"/>
                <w:b/>
                <w:bCs/>
                <w:color w:val="000000"/>
                <w:sz w:val="18"/>
                <w:szCs w:val="18"/>
              </w:rPr>
              <w:t> </w:t>
            </w:r>
          </w:p>
        </w:tc>
        <w:tc>
          <w:tcPr>
            <w:tcW w:w="4712" w:type="dxa"/>
            <w:gridSpan w:val="5"/>
            <w:tcBorders>
              <w:top w:val="nil"/>
              <w:left w:val="single" w:sz="4" w:space="0" w:color="auto"/>
              <w:bottom w:val="nil"/>
              <w:right w:val="nil"/>
            </w:tcBorders>
            <w:shd w:val="clear" w:color="auto" w:fill="auto"/>
            <w:vAlign w:val="bottom"/>
          </w:tcPr>
          <w:p w:rsidR="00C7594A" w:rsidRPr="00E57B8B" w:rsidRDefault="00C7594A" w:rsidP="00C7594A">
            <w:pPr>
              <w:spacing w:after="0" w:line="240" w:lineRule="auto"/>
              <w:jc w:val="center"/>
              <w:rPr>
                <w:rFonts w:ascii="Times New Roman" w:eastAsia="Times New Roman" w:hAnsi="Times New Roman" w:cs="Times New Roman"/>
                <w:b/>
                <w:bCs/>
                <w:color w:val="000000"/>
                <w:sz w:val="16"/>
                <w:szCs w:val="16"/>
                <w:lang w:eastAsia="ru-RU"/>
              </w:rPr>
            </w:pPr>
          </w:p>
        </w:tc>
        <w:tc>
          <w:tcPr>
            <w:tcW w:w="804" w:type="dxa"/>
            <w:gridSpan w:val="2"/>
            <w:tcBorders>
              <w:top w:val="nil"/>
              <w:left w:val="nil"/>
              <w:bottom w:val="nil"/>
              <w:right w:val="nil"/>
            </w:tcBorders>
            <w:shd w:val="clear" w:color="auto" w:fill="auto"/>
            <w:noWrap/>
            <w:vAlign w:val="bottom"/>
            <w:hideMark/>
          </w:tcPr>
          <w:p w:rsidR="00C7594A" w:rsidRPr="00E57B8B" w:rsidRDefault="00C7594A" w:rsidP="00C7594A">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C7594A" w:rsidRPr="00E57B8B" w:rsidRDefault="00C7594A" w:rsidP="00C7594A">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C7594A" w:rsidRPr="00E57B8B" w:rsidRDefault="00C7594A" w:rsidP="00C7594A">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C7594A" w:rsidRPr="00E57B8B" w:rsidRDefault="00C7594A" w:rsidP="00C7594A">
            <w:pPr>
              <w:spacing w:after="0" w:line="240" w:lineRule="auto"/>
              <w:rPr>
                <w:rFonts w:ascii="Times New Roman" w:eastAsia="Times New Roman" w:hAnsi="Times New Roman" w:cs="Times New Roman"/>
                <w:sz w:val="16"/>
                <w:szCs w:val="16"/>
                <w:lang w:eastAsia="ru-RU"/>
              </w:rPr>
            </w:pPr>
          </w:p>
        </w:tc>
      </w:tr>
      <w:tr w:rsidR="00C923F0" w:rsidRPr="00E57B8B" w:rsidTr="009B13C3">
        <w:trPr>
          <w:gridAfter w:val="1"/>
          <w:wAfter w:w="116" w:type="dxa"/>
          <w:trHeight w:val="312"/>
        </w:trPr>
        <w:tc>
          <w:tcPr>
            <w:tcW w:w="1079" w:type="dxa"/>
            <w:tcBorders>
              <w:top w:val="nil"/>
              <w:left w:val="single" w:sz="4" w:space="0" w:color="auto"/>
              <w:bottom w:val="single" w:sz="4" w:space="0" w:color="auto"/>
              <w:right w:val="nil"/>
            </w:tcBorders>
            <w:shd w:val="clear" w:color="auto" w:fill="auto"/>
            <w:noWrap/>
            <w:vAlign w:val="bottom"/>
          </w:tcPr>
          <w:p w:rsidR="00C923F0" w:rsidRPr="00C923F0" w:rsidRDefault="00C923F0" w:rsidP="00C923F0">
            <w:pP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Итого</w:t>
            </w:r>
          </w:p>
        </w:tc>
        <w:tc>
          <w:tcPr>
            <w:tcW w:w="4024" w:type="dxa"/>
            <w:tcBorders>
              <w:top w:val="nil"/>
              <w:left w:val="nil"/>
              <w:bottom w:val="single" w:sz="4" w:space="0" w:color="auto"/>
              <w:right w:val="nil"/>
            </w:tcBorders>
            <w:shd w:val="clear" w:color="auto" w:fill="auto"/>
            <w:noWrap/>
            <w:vAlign w:val="bottom"/>
          </w:tcPr>
          <w:p w:rsidR="00C923F0" w:rsidRPr="00C923F0" w:rsidRDefault="00C7594A" w:rsidP="00C923F0">
            <w:pPr>
              <w:rPr>
                <w:rFonts w:ascii="Times New Roman" w:hAnsi="Times New Roman" w:cs="Times New Roman"/>
                <w:b/>
                <w:bCs/>
                <w:color w:val="000000"/>
                <w:sz w:val="20"/>
                <w:szCs w:val="20"/>
              </w:rPr>
            </w:pPr>
            <w:r>
              <w:rPr>
                <w:rFonts w:ascii="Times New Roman" w:hAnsi="Times New Roman" w:cs="Times New Roman"/>
                <w:b/>
                <w:bCs/>
                <w:color w:val="000000"/>
                <w:sz w:val="20"/>
                <w:szCs w:val="20"/>
              </w:rPr>
              <w:t>25000</w:t>
            </w:r>
          </w:p>
        </w:tc>
        <w:tc>
          <w:tcPr>
            <w:tcW w:w="959" w:type="dxa"/>
            <w:tcBorders>
              <w:top w:val="nil"/>
              <w:left w:val="nil"/>
              <w:bottom w:val="single" w:sz="4" w:space="0" w:color="auto"/>
              <w:right w:val="nil"/>
            </w:tcBorders>
            <w:shd w:val="clear" w:color="auto" w:fill="auto"/>
            <w:noWrap/>
            <w:vAlign w:val="bottom"/>
          </w:tcPr>
          <w:p w:rsidR="00C923F0" w:rsidRPr="00C923F0" w:rsidRDefault="00C923F0" w:rsidP="00C923F0">
            <w:pP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 </w:t>
            </w:r>
          </w:p>
        </w:tc>
        <w:tc>
          <w:tcPr>
            <w:tcW w:w="817" w:type="dxa"/>
            <w:tcBorders>
              <w:top w:val="nil"/>
              <w:left w:val="single" w:sz="4" w:space="0" w:color="auto"/>
              <w:bottom w:val="single" w:sz="4" w:space="0" w:color="auto"/>
              <w:right w:val="single" w:sz="4" w:space="0" w:color="auto"/>
            </w:tcBorders>
            <w:shd w:val="clear" w:color="auto" w:fill="auto"/>
            <w:noWrap/>
            <w:vAlign w:val="bottom"/>
          </w:tcPr>
          <w:p w:rsidR="00C923F0" w:rsidRPr="00C923F0" w:rsidRDefault="00C923F0" w:rsidP="00C923F0">
            <w:pP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 </w:t>
            </w:r>
          </w:p>
        </w:tc>
        <w:tc>
          <w:tcPr>
            <w:tcW w:w="958" w:type="dxa"/>
            <w:tcBorders>
              <w:top w:val="nil"/>
              <w:left w:val="nil"/>
              <w:bottom w:val="single" w:sz="4" w:space="0" w:color="auto"/>
              <w:right w:val="single" w:sz="4" w:space="0" w:color="auto"/>
            </w:tcBorders>
            <w:shd w:val="clear" w:color="auto" w:fill="auto"/>
            <w:noWrap/>
            <w:vAlign w:val="bottom"/>
          </w:tcPr>
          <w:p w:rsidR="00C923F0" w:rsidRPr="00C923F0" w:rsidRDefault="00C923F0" w:rsidP="00C923F0">
            <w:pP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 </w:t>
            </w:r>
          </w:p>
        </w:tc>
        <w:tc>
          <w:tcPr>
            <w:tcW w:w="958" w:type="dxa"/>
            <w:tcBorders>
              <w:top w:val="nil"/>
              <w:left w:val="nil"/>
              <w:bottom w:val="single" w:sz="4" w:space="0" w:color="auto"/>
              <w:right w:val="single" w:sz="4" w:space="0" w:color="auto"/>
            </w:tcBorders>
            <w:shd w:val="clear" w:color="auto" w:fill="auto"/>
            <w:noWrap/>
            <w:vAlign w:val="bottom"/>
          </w:tcPr>
          <w:p w:rsidR="00C923F0" w:rsidRPr="00C923F0" w:rsidRDefault="00C923F0" w:rsidP="00C923F0">
            <w:pP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 </w:t>
            </w:r>
          </w:p>
        </w:tc>
        <w:tc>
          <w:tcPr>
            <w:tcW w:w="1101" w:type="dxa"/>
            <w:tcBorders>
              <w:top w:val="nil"/>
              <w:left w:val="nil"/>
              <w:bottom w:val="single" w:sz="4" w:space="0" w:color="auto"/>
              <w:right w:val="single" w:sz="4" w:space="0" w:color="auto"/>
            </w:tcBorders>
            <w:shd w:val="clear" w:color="auto" w:fill="auto"/>
            <w:noWrap/>
            <w:vAlign w:val="bottom"/>
          </w:tcPr>
          <w:p w:rsidR="00C923F0" w:rsidRPr="00C923F0" w:rsidRDefault="00C923F0" w:rsidP="00C923F0">
            <w:pP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 </w:t>
            </w:r>
          </w:p>
        </w:tc>
        <w:tc>
          <w:tcPr>
            <w:tcW w:w="959" w:type="dxa"/>
            <w:tcBorders>
              <w:top w:val="nil"/>
              <w:left w:val="nil"/>
              <w:bottom w:val="single" w:sz="4" w:space="0" w:color="auto"/>
              <w:right w:val="single" w:sz="4" w:space="0" w:color="auto"/>
            </w:tcBorders>
            <w:shd w:val="clear" w:color="auto" w:fill="auto"/>
            <w:noWrap/>
            <w:vAlign w:val="bottom"/>
          </w:tcPr>
          <w:p w:rsidR="00C923F0" w:rsidRPr="00C923F0" w:rsidRDefault="00C923F0" w:rsidP="00C923F0">
            <w:pP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 </w:t>
            </w:r>
          </w:p>
        </w:tc>
        <w:tc>
          <w:tcPr>
            <w:tcW w:w="1100" w:type="dxa"/>
            <w:tcBorders>
              <w:top w:val="nil"/>
              <w:left w:val="nil"/>
              <w:bottom w:val="single" w:sz="4" w:space="0" w:color="auto"/>
              <w:right w:val="single" w:sz="4" w:space="0" w:color="auto"/>
            </w:tcBorders>
            <w:shd w:val="clear" w:color="auto" w:fill="auto"/>
            <w:noWrap/>
            <w:vAlign w:val="bottom"/>
          </w:tcPr>
          <w:p w:rsidR="00C923F0" w:rsidRPr="00C923F0" w:rsidRDefault="00C923F0" w:rsidP="00C923F0">
            <w:pP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 </w:t>
            </w:r>
          </w:p>
        </w:tc>
        <w:tc>
          <w:tcPr>
            <w:tcW w:w="958" w:type="dxa"/>
            <w:tcBorders>
              <w:top w:val="nil"/>
              <w:left w:val="nil"/>
              <w:bottom w:val="single" w:sz="4" w:space="0" w:color="auto"/>
              <w:right w:val="single" w:sz="4" w:space="0" w:color="auto"/>
            </w:tcBorders>
            <w:shd w:val="clear" w:color="auto" w:fill="auto"/>
            <w:noWrap/>
            <w:vAlign w:val="bottom"/>
          </w:tcPr>
          <w:p w:rsidR="00C923F0" w:rsidRPr="00C923F0" w:rsidRDefault="00C923F0" w:rsidP="00C923F0">
            <w:pP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 </w:t>
            </w:r>
          </w:p>
        </w:tc>
        <w:tc>
          <w:tcPr>
            <w:tcW w:w="959" w:type="dxa"/>
            <w:tcBorders>
              <w:top w:val="nil"/>
              <w:left w:val="nil"/>
              <w:bottom w:val="single" w:sz="4" w:space="0" w:color="auto"/>
              <w:right w:val="single" w:sz="4" w:space="0" w:color="auto"/>
            </w:tcBorders>
            <w:shd w:val="clear" w:color="auto" w:fill="auto"/>
            <w:noWrap/>
            <w:vAlign w:val="bottom"/>
          </w:tcPr>
          <w:p w:rsidR="00C923F0" w:rsidRPr="00C923F0" w:rsidRDefault="00C923F0" w:rsidP="00C923F0">
            <w:pP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 </w:t>
            </w:r>
          </w:p>
        </w:tc>
        <w:tc>
          <w:tcPr>
            <w:tcW w:w="851" w:type="dxa"/>
            <w:tcBorders>
              <w:top w:val="nil"/>
              <w:left w:val="nil"/>
              <w:bottom w:val="single" w:sz="4" w:space="0" w:color="auto"/>
              <w:right w:val="single" w:sz="4" w:space="0" w:color="auto"/>
            </w:tcBorders>
            <w:shd w:val="clear" w:color="auto" w:fill="auto"/>
            <w:noWrap/>
            <w:vAlign w:val="bottom"/>
          </w:tcPr>
          <w:p w:rsidR="00C923F0" w:rsidRPr="00C923F0" w:rsidRDefault="00C923F0" w:rsidP="00C923F0">
            <w:pP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 </w:t>
            </w:r>
          </w:p>
        </w:tc>
        <w:tc>
          <w:tcPr>
            <w:tcW w:w="816" w:type="dxa"/>
            <w:gridSpan w:val="2"/>
            <w:tcBorders>
              <w:top w:val="nil"/>
              <w:left w:val="nil"/>
              <w:bottom w:val="single" w:sz="4" w:space="0" w:color="auto"/>
              <w:right w:val="single" w:sz="4" w:space="0" w:color="auto"/>
            </w:tcBorders>
            <w:shd w:val="clear" w:color="auto" w:fill="auto"/>
            <w:noWrap/>
            <w:vAlign w:val="bottom"/>
          </w:tcPr>
          <w:p w:rsidR="00C923F0" w:rsidRPr="00C923F0" w:rsidRDefault="00C923F0" w:rsidP="00C923F0">
            <w:pPr>
              <w:rPr>
                <w:rFonts w:ascii="Times New Roman" w:hAnsi="Times New Roman" w:cs="Times New Roman"/>
                <w:b/>
                <w:bCs/>
                <w:color w:val="000000"/>
                <w:sz w:val="20"/>
                <w:szCs w:val="20"/>
              </w:rPr>
            </w:pPr>
            <w:r w:rsidRPr="00C923F0">
              <w:rPr>
                <w:rFonts w:ascii="Times New Roman" w:hAnsi="Times New Roman" w:cs="Times New Roman"/>
                <w:b/>
                <w:bCs/>
                <w:color w:val="000000"/>
                <w:sz w:val="20"/>
                <w:szCs w:val="20"/>
              </w:rPr>
              <w:t> </w:t>
            </w:r>
          </w:p>
        </w:tc>
        <w:tc>
          <w:tcPr>
            <w:tcW w:w="4712" w:type="dxa"/>
            <w:gridSpan w:val="5"/>
            <w:tcBorders>
              <w:top w:val="nil"/>
              <w:left w:val="single" w:sz="4" w:space="0" w:color="auto"/>
              <w:right w:val="nil"/>
            </w:tcBorders>
            <w:shd w:val="clear" w:color="auto" w:fill="auto"/>
            <w:vAlign w:val="bottom"/>
          </w:tcPr>
          <w:p w:rsidR="00C923F0" w:rsidRPr="00E57B8B" w:rsidRDefault="00C923F0" w:rsidP="00C923F0">
            <w:pPr>
              <w:spacing w:after="0" w:line="240" w:lineRule="auto"/>
              <w:rPr>
                <w:rFonts w:ascii="Arial" w:eastAsia="Times New Roman" w:hAnsi="Arial" w:cs="Arial"/>
                <w:b/>
                <w:bCs/>
                <w:color w:val="000000"/>
                <w:sz w:val="16"/>
                <w:szCs w:val="16"/>
                <w:lang w:eastAsia="ru-RU"/>
              </w:rPr>
            </w:pPr>
          </w:p>
        </w:tc>
        <w:tc>
          <w:tcPr>
            <w:tcW w:w="804" w:type="dxa"/>
            <w:gridSpan w:val="2"/>
            <w:tcBorders>
              <w:top w:val="nil"/>
              <w:left w:val="nil"/>
              <w:right w:val="nil"/>
            </w:tcBorders>
            <w:shd w:val="clear" w:color="auto" w:fill="auto"/>
            <w:noWrap/>
            <w:vAlign w:val="bottom"/>
            <w:hideMark/>
          </w:tcPr>
          <w:p w:rsidR="00C923F0" w:rsidRPr="00E57B8B" w:rsidRDefault="00C923F0" w:rsidP="00C923F0">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right w:val="nil"/>
            </w:tcBorders>
            <w:shd w:val="clear" w:color="auto" w:fill="auto"/>
            <w:noWrap/>
            <w:vAlign w:val="bottom"/>
            <w:hideMark/>
          </w:tcPr>
          <w:p w:rsidR="00C923F0" w:rsidRPr="00E57B8B" w:rsidRDefault="00C923F0" w:rsidP="00C923F0">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right w:val="nil"/>
            </w:tcBorders>
            <w:shd w:val="clear" w:color="auto" w:fill="auto"/>
            <w:noWrap/>
            <w:vAlign w:val="bottom"/>
            <w:hideMark/>
          </w:tcPr>
          <w:p w:rsidR="00C923F0" w:rsidRPr="00E57B8B" w:rsidRDefault="00C923F0" w:rsidP="00C923F0">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right w:val="nil"/>
            </w:tcBorders>
            <w:shd w:val="clear" w:color="auto" w:fill="auto"/>
            <w:noWrap/>
            <w:vAlign w:val="bottom"/>
            <w:hideMark/>
          </w:tcPr>
          <w:p w:rsidR="00C923F0" w:rsidRPr="00E57B8B" w:rsidRDefault="00C923F0" w:rsidP="00C923F0">
            <w:pPr>
              <w:spacing w:after="0" w:line="240" w:lineRule="auto"/>
              <w:rPr>
                <w:rFonts w:ascii="Times New Roman" w:eastAsia="Times New Roman" w:hAnsi="Times New Roman" w:cs="Times New Roman"/>
                <w:sz w:val="16"/>
                <w:szCs w:val="16"/>
                <w:lang w:eastAsia="ru-RU"/>
              </w:rPr>
            </w:pPr>
          </w:p>
        </w:tc>
      </w:tr>
      <w:tr w:rsidR="00E57B8B" w:rsidRPr="00E57B8B" w:rsidTr="009B13C3">
        <w:trPr>
          <w:gridAfter w:val="1"/>
          <w:wAfter w:w="116" w:type="dxa"/>
          <w:trHeight w:val="312"/>
        </w:trPr>
        <w:tc>
          <w:tcPr>
            <w:tcW w:w="107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4024"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95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17"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958"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958"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1101"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95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1100"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958"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95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51"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8"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gridSpan w:val="2"/>
            <w:tcBorders>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709"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236" w:type="dxa"/>
            <w:tcBorders>
              <w:top w:val="single" w:sz="4" w:space="0" w:color="auto"/>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2457" w:type="dxa"/>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c>
          <w:tcPr>
            <w:tcW w:w="804" w:type="dxa"/>
            <w:gridSpan w:val="2"/>
            <w:tcBorders>
              <w:top w:val="nil"/>
              <w:left w:val="nil"/>
              <w:bottom w:val="nil"/>
              <w:right w:val="nil"/>
            </w:tcBorders>
            <w:shd w:val="clear" w:color="auto" w:fill="auto"/>
            <w:noWrap/>
            <w:vAlign w:val="bottom"/>
            <w:hideMark/>
          </w:tcPr>
          <w:p w:rsidR="00E57B8B" w:rsidRPr="00E57B8B" w:rsidRDefault="00E57B8B" w:rsidP="00E57B8B">
            <w:pPr>
              <w:spacing w:after="0" w:line="240" w:lineRule="auto"/>
              <w:rPr>
                <w:rFonts w:ascii="Times New Roman" w:eastAsia="Times New Roman" w:hAnsi="Times New Roman" w:cs="Times New Roman"/>
                <w:sz w:val="16"/>
                <w:szCs w:val="16"/>
                <w:lang w:eastAsia="ru-RU"/>
              </w:rPr>
            </w:pPr>
          </w:p>
        </w:tc>
      </w:tr>
      <w:tr w:rsidR="007F6D16" w:rsidRPr="00E57B8B" w:rsidTr="009B13C3">
        <w:trPr>
          <w:gridAfter w:val="1"/>
          <w:wAfter w:w="116" w:type="dxa"/>
          <w:trHeight w:val="312"/>
        </w:trPr>
        <w:tc>
          <w:tcPr>
            <w:tcW w:w="14723" w:type="dxa"/>
            <w:gridSpan w:val="12"/>
            <w:tcBorders>
              <w:top w:val="nil"/>
              <w:left w:val="nil"/>
              <w:bottom w:val="nil"/>
              <w:right w:val="nil"/>
            </w:tcBorders>
            <w:shd w:val="clear" w:color="auto" w:fill="auto"/>
            <w:noWrap/>
            <w:vAlign w:val="center"/>
            <w:hideMark/>
          </w:tcPr>
          <w:p w:rsidR="007F6D16" w:rsidRPr="009228C7" w:rsidRDefault="007F6D16" w:rsidP="0070126E">
            <w:pPr>
              <w:spacing w:after="0" w:line="240" w:lineRule="auto"/>
              <w:rPr>
                <w:rFonts w:ascii="Times New Roman" w:eastAsia="Times New Roman" w:hAnsi="Times New Roman" w:cs="Times New Roman"/>
                <w:sz w:val="18"/>
                <w:szCs w:val="18"/>
                <w:lang w:eastAsia="ru-RU"/>
              </w:rPr>
            </w:pPr>
            <w:r w:rsidRPr="009228C7">
              <w:rPr>
                <w:rFonts w:ascii="Times New Roman" w:eastAsia="Times New Roman" w:hAnsi="Times New Roman" w:cs="Times New Roman"/>
                <w:color w:val="000000"/>
                <w:sz w:val="18"/>
                <w:szCs w:val="18"/>
                <w:lang w:eastAsia="ru-RU"/>
              </w:rPr>
              <w:t xml:space="preserve">ВНИМАНИЕ! На станцию Мурманск, Оленегорск  отгрузки производить ТОЛЬКО В 4-Х ОСНЫХ ЦИСТЕРНАХ!!! </w:t>
            </w:r>
          </w:p>
        </w:tc>
        <w:tc>
          <w:tcPr>
            <w:tcW w:w="708" w:type="dxa"/>
            <w:tcBorders>
              <w:top w:val="nil"/>
              <w:left w:val="nil"/>
              <w:bottom w:val="nil"/>
              <w:right w:val="nil"/>
            </w:tcBorders>
            <w:shd w:val="clear" w:color="auto" w:fill="auto"/>
            <w:noWrap/>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709" w:type="dxa"/>
            <w:gridSpan w:val="2"/>
            <w:tcBorders>
              <w:top w:val="nil"/>
              <w:left w:val="nil"/>
              <w:bottom w:val="nil"/>
              <w:right w:val="nil"/>
            </w:tcBorders>
            <w:shd w:val="clear" w:color="auto" w:fill="auto"/>
            <w:noWrap/>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noWrap/>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noWrap/>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236" w:type="dxa"/>
            <w:tcBorders>
              <w:top w:val="nil"/>
              <w:left w:val="nil"/>
              <w:bottom w:val="nil"/>
              <w:right w:val="nil"/>
            </w:tcBorders>
            <w:shd w:val="clear" w:color="auto" w:fill="auto"/>
            <w:noWrap/>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2457" w:type="dxa"/>
            <w:tcBorders>
              <w:top w:val="nil"/>
              <w:left w:val="nil"/>
              <w:bottom w:val="nil"/>
              <w:right w:val="nil"/>
            </w:tcBorders>
            <w:shd w:val="clear" w:color="auto" w:fill="auto"/>
            <w:noWrap/>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804" w:type="dxa"/>
            <w:gridSpan w:val="2"/>
            <w:tcBorders>
              <w:top w:val="nil"/>
              <w:left w:val="nil"/>
              <w:bottom w:val="nil"/>
              <w:right w:val="nil"/>
            </w:tcBorders>
            <w:shd w:val="clear" w:color="auto" w:fill="auto"/>
            <w:noWrap/>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804" w:type="dxa"/>
            <w:gridSpan w:val="2"/>
            <w:tcBorders>
              <w:top w:val="nil"/>
              <w:left w:val="nil"/>
              <w:bottom w:val="nil"/>
              <w:right w:val="nil"/>
            </w:tcBorders>
            <w:shd w:val="clear" w:color="auto" w:fill="auto"/>
            <w:noWrap/>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804" w:type="dxa"/>
            <w:gridSpan w:val="2"/>
            <w:tcBorders>
              <w:top w:val="nil"/>
              <w:left w:val="nil"/>
              <w:bottom w:val="nil"/>
              <w:right w:val="nil"/>
            </w:tcBorders>
            <w:shd w:val="clear" w:color="auto" w:fill="auto"/>
            <w:noWrap/>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804" w:type="dxa"/>
            <w:gridSpan w:val="2"/>
            <w:tcBorders>
              <w:top w:val="nil"/>
              <w:left w:val="nil"/>
              <w:bottom w:val="nil"/>
              <w:right w:val="nil"/>
            </w:tcBorders>
            <w:shd w:val="clear" w:color="auto" w:fill="auto"/>
            <w:noWrap/>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r>
      <w:tr w:rsidR="007F6D16" w:rsidRPr="00E57B8B" w:rsidTr="009B13C3">
        <w:trPr>
          <w:gridAfter w:val="1"/>
          <w:wAfter w:w="116" w:type="dxa"/>
          <w:trHeight w:val="147"/>
        </w:trPr>
        <w:tc>
          <w:tcPr>
            <w:tcW w:w="5103" w:type="dxa"/>
            <w:gridSpan w:val="2"/>
            <w:tcBorders>
              <w:top w:val="nil"/>
              <w:left w:val="nil"/>
              <w:bottom w:val="nil"/>
              <w:right w:val="nil"/>
            </w:tcBorders>
            <w:shd w:val="clear" w:color="auto" w:fill="auto"/>
            <w:noWrap/>
            <w:vAlign w:val="bottom"/>
            <w:hideMark/>
          </w:tcPr>
          <w:p w:rsidR="007F6D16" w:rsidRPr="009228C7" w:rsidRDefault="007F6D16" w:rsidP="00E57B8B">
            <w:pPr>
              <w:spacing w:after="0" w:line="240" w:lineRule="auto"/>
              <w:rPr>
                <w:rFonts w:ascii="Times New Roman" w:eastAsia="Times New Roman" w:hAnsi="Times New Roman" w:cs="Times New Roman"/>
                <w:b/>
                <w:bCs/>
                <w:color w:val="000000"/>
                <w:sz w:val="18"/>
                <w:szCs w:val="18"/>
                <w:lang w:eastAsia="ru-RU"/>
              </w:rPr>
            </w:pPr>
            <w:r w:rsidRPr="009228C7">
              <w:rPr>
                <w:rFonts w:ascii="Times New Roman" w:eastAsia="Times New Roman" w:hAnsi="Times New Roman" w:cs="Times New Roman"/>
                <w:b/>
                <w:bCs/>
                <w:color w:val="000000"/>
                <w:sz w:val="18"/>
                <w:szCs w:val="18"/>
                <w:lang w:eastAsia="ru-RU"/>
              </w:rPr>
              <w:t>БАНКОВСКИЕ  реквизиты грузополучателей:</w:t>
            </w:r>
          </w:p>
        </w:tc>
        <w:tc>
          <w:tcPr>
            <w:tcW w:w="959" w:type="dxa"/>
            <w:tcBorders>
              <w:top w:val="nil"/>
              <w:left w:val="nil"/>
              <w:bottom w:val="nil"/>
              <w:right w:val="nil"/>
            </w:tcBorders>
            <w:shd w:val="clear" w:color="auto" w:fill="auto"/>
            <w:noWrap/>
            <w:vAlign w:val="bottom"/>
            <w:hideMark/>
          </w:tcPr>
          <w:p w:rsidR="007F6D16" w:rsidRPr="009228C7" w:rsidRDefault="007F6D16" w:rsidP="00E57B8B">
            <w:pPr>
              <w:spacing w:after="0" w:line="240" w:lineRule="auto"/>
              <w:rPr>
                <w:rFonts w:ascii="Times New Roman" w:eastAsia="Times New Roman" w:hAnsi="Times New Roman" w:cs="Times New Roman"/>
                <w:b/>
                <w:bCs/>
                <w:color w:val="000000"/>
                <w:sz w:val="18"/>
                <w:szCs w:val="18"/>
                <w:lang w:eastAsia="ru-RU"/>
              </w:rPr>
            </w:pPr>
          </w:p>
        </w:tc>
        <w:tc>
          <w:tcPr>
            <w:tcW w:w="817" w:type="dxa"/>
            <w:tcBorders>
              <w:top w:val="nil"/>
              <w:left w:val="nil"/>
              <w:bottom w:val="nil"/>
              <w:right w:val="nil"/>
            </w:tcBorders>
            <w:shd w:val="clear" w:color="auto" w:fill="auto"/>
            <w:noWrap/>
            <w:vAlign w:val="bottom"/>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958" w:type="dxa"/>
            <w:tcBorders>
              <w:top w:val="nil"/>
              <w:left w:val="nil"/>
              <w:bottom w:val="nil"/>
              <w:right w:val="nil"/>
            </w:tcBorders>
            <w:shd w:val="clear" w:color="auto" w:fill="auto"/>
            <w:noWrap/>
            <w:vAlign w:val="bottom"/>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958" w:type="dxa"/>
            <w:tcBorders>
              <w:top w:val="nil"/>
              <w:left w:val="nil"/>
              <w:bottom w:val="nil"/>
              <w:right w:val="nil"/>
            </w:tcBorders>
            <w:shd w:val="clear" w:color="auto" w:fill="auto"/>
            <w:noWrap/>
            <w:vAlign w:val="bottom"/>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1101" w:type="dxa"/>
            <w:tcBorders>
              <w:top w:val="nil"/>
              <w:left w:val="nil"/>
              <w:bottom w:val="nil"/>
              <w:right w:val="nil"/>
            </w:tcBorders>
            <w:shd w:val="clear" w:color="auto" w:fill="auto"/>
            <w:noWrap/>
            <w:vAlign w:val="bottom"/>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959" w:type="dxa"/>
            <w:tcBorders>
              <w:top w:val="nil"/>
              <w:left w:val="nil"/>
              <w:bottom w:val="nil"/>
              <w:right w:val="nil"/>
            </w:tcBorders>
            <w:shd w:val="clear" w:color="auto" w:fill="auto"/>
            <w:noWrap/>
            <w:vAlign w:val="bottom"/>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1100" w:type="dxa"/>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958" w:type="dxa"/>
            <w:tcBorders>
              <w:top w:val="nil"/>
              <w:left w:val="nil"/>
              <w:bottom w:val="nil"/>
              <w:right w:val="nil"/>
            </w:tcBorders>
            <w:shd w:val="clear" w:color="auto" w:fill="auto"/>
            <w:vAlign w:val="center"/>
            <w:hideMark/>
          </w:tcPr>
          <w:p w:rsidR="007F6D16" w:rsidRPr="009228C7" w:rsidRDefault="007F6D16" w:rsidP="00E57B8B">
            <w:pPr>
              <w:spacing w:after="0" w:line="240" w:lineRule="auto"/>
              <w:jc w:val="center"/>
              <w:rPr>
                <w:rFonts w:ascii="Times New Roman" w:eastAsia="Times New Roman" w:hAnsi="Times New Roman" w:cs="Times New Roman"/>
                <w:sz w:val="18"/>
                <w:szCs w:val="18"/>
                <w:lang w:eastAsia="ru-RU"/>
              </w:rPr>
            </w:pPr>
          </w:p>
        </w:tc>
        <w:tc>
          <w:tcPr>
            <w:tcW w:w="959" w:type="dxa"/>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851" w:type="dxa"/>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708" w:type="dxa"/>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709" w:type="dxa"/>
            <w:gridSpan w:val="2"/>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236" w:type="dxa"/>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2457" w:type="dxa"/>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804" w:type="dxa"/>
            <w:gridSpan w:val="2"/>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804" w:type="dxa"/>
            <w:gridSpan w:val="2"/>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c>
          <w:tcPr>
            <w:tcW w:w="804" w:type="dxa"/>
            <w:gridSpan w:val="2"/>
            <w:tcBorders>
              <w:top w:val="nil"/>
              <w:left w:val="nil"/>
              <w:bottom w:val="nil"/>
              <w:right w:val="nil"/>
            </w:tcBorders>
            <w:shd w:val="clear" w:color="auto" w:fill="auto"/>
            <w:vAlign w:val="center"/>
            <w:hideMark/>
          </w:tcPr>
          <w:p w:rsidR="007F6D16" w:rsidRPr="009228C7" w:rsidRDefault="007F6D16" w:rsidP="00E57B8B">
            <w:pPr>
              <w:spacing w:after="0" w:line="240" w:lineRule="auto"/>
              <w:jc w:val="center"/>
              <w:rPr>
                <w:rFonts w:ascii="Times New Roman" w:eastAsia="Times New Roman" w:hAnsi="Times New Roman" w:cs="Times New Roman"/>
                <w:sz w:val="18"/>
                <w:szCs w:val="18"/>
                <w:lang w:eastAsia="ru-RU"/>
              </w:rPr>
            </w:pPr>
          </w:p>
        </w:tc>
        <w:tc>
          <w:tcPr>
            <w:tcW w:w="804" w:type="dxa"/>
            <w:gridSpan w:val="2"/>
            <w:tcBorders>
              <w:top w:val="nil"/>
              <w:left w:val="nil"/>
              <w:bottom w:val="nil"/>
              <w:right w:val="nil"/>
            </w:tcBorders>
            <w:shd w:val="clear" w:color="auto" w:fill="auto"/>
            <w:vAlign w:val="center"/>
            <w:hideMark/>
          </w:tcPr>
          <w:p w:rsidR="007F6D16" w:rsidRPr="009228C7" w:rsidRDefault="007F6D16" w:rsidP="00E57B8B">
            <w:pPr>
              <w:spacing w:after="0" w:line="240" w:lineRule="auto"/>
              <w:rPr>
                <w:rFonts w:ascii="Times New Roman" w:eastAsia="Times New Roman" w:hAnsi="Times New Roman" w:cs="Times New Roman"/>
                <w:sz w:val="18"/>
                <w:szCs w:val="18"/>
                <w:lang w:eastAsia="ru-RU"/>
              </w:rPr>
            </w:pPr>
          </w:p>
        </w:tc>
      </w:tr>
      <w:tr w:rsidR="007F6D16" w:rsidRPr="00E57B8B" w:rsidTr="009B13C3">
        <w:trPr>
          <w:gridAfter w:val="1"/>
          <w:wAfter w:w="116" w:type="dxa"/>
          <w:trHeight w:val="337"/>
        </w:trPr>
        <w:tc>
          <w:tcPr>
            <w:tcW w:w="23467" w:type="dxa"/>
            <w:gridSpan w:val="27"/>
            <w:tcBorders>
              <w:top w:val="nil"/>
              <w:left w:val="nil"/>
              <w:bottom w:val="nil"/>
              <w:right w:val="nil"/>
            </w:tcBorders>
            <w:shd w:val="clear" w:color="auto" w:fill="auto"/>
            <w:hideMark/>
          </w:tcPr>
          <w:p w:rsidR="007F6D16" w:rsidRPr="009228C7" w:rsidRDefault="007F6D16" w:rsidP="00FA15DB">
            <w:pPr>
              <w:spacing w:after="0" w:line="240" w:lineRule="auto"/>
              <w:rPr>
                <w:rFonts w:ascii="Times New Roman" w:eastAsia="Times New Roman" w:hAnsi="Times New Roman" w:cs="Times New Roman"/>
                <w:color w:val="000000"/>
                <w:sz w:val="18"/>
                <w:szCs w:val="18"/>
                <w:lang w:eastAsia="ru-RU"/>
              </w:rPr>
            </w:pPr>
            <w:r w:rsidRPr="009228C7">
              <w:rPr>
                <w:rFonts w:ascii="Times New Roman" w:eastAsia="Times New Roman" w:hAnsi="Times New Roman" w:cs="Times New Roman"/>
                <w:color w:val="000000"/>
                <w:sz w:val="18"/>
                <w:szCs w:val="18"/>
                <w:lang w:eastAsia="ru-RU"/>
              </w:rPr>
              <w:t xml:space="preserve"> 1. Акционерное общество «Мурманэнергосбыт»:  № р/с 407 028 103 000 010 03 064, Филиал ГПБ (АО) </w:t>
            </w:r>
            <w:r w:rsidR="00FA15DB">
              <w:rPr>
                <w:rFonts w:ascii="Times New Roman" w:eastAsia="Times New Roman" w:hAnsi="Times New Roman" w:cs="Times New Roman"/>
                <w:color w:val="000000"/>
                <w:sz w:val="18"/>
                <w:szCs w:val="18"/>
                <w:lang w:eastAsia="ru-RU"/>
              </w:rPr>
              <w:t>«Северо-Западный»</w:t>
            </w:r>
            <w:r w:rsidRPr="009228C7">
              <w:rPr>
                <w:rFonts w:ascii="Times New Roman" w:eastAsia="Times New Roman" w:hAnsi="Times New Roman" w:cs="Times New Roman"/>
                <w:color w:val="000000"/>
                <w:sz w:val="18"/>
                <w:szCs w:val="18"/>
                <w:lang w:eastAsia="ru-RU"/>
              </w:rPr>
              <w:t xml:space="preserve"> г. Санкт- Петербург; БИК банка: 044030827;  № к/с 301 018 102 000 000 00 827                                                                                                                                                                                                                                                                                                                                                                                    </w:t>
            </w:r>
          </w:p>
        </w:tc>
      </w:tr>
      <w:tr w:rsidR="007F6D16" w:rsidRPr="00E57B8B" w:rsidTr="009B13C3">
        <w:trPr>
          <w:gridAfter w:val="1"/>
          <w:wAfter w:w="116" w:type="dxa"/>
          <w:trHeight w:val="339"/>
        </w:trPr>
        <w:tc>
          <w:tcPr>
            <w:tcW w:w="23467" w:type="dxa"/>
            <w:gridSpan w:val="27"/>
            <w:tcBorders>
              <w:top w:val="nil"/>
              <w:left w:val="nil"/>
              <w:bottom w:val="nil"/>
              <w:right w:val="nil"/>
            </w:tcBorders>
            <w:shd w:val="clear" w:color="auto" w:fill="auto"/>
            <w:vAlign w:val="center"/>
            <w:hideMark/>
          </w:tcPr>
          <w:p w:rsidR="007F6D16" w:rsidRPr="009228C7" w:rsidRDefault="007F6D16" w:rsidP="007A6AEA">
            <w:pPr>
              <w:spacing w:after="0" w:line="240" w:lineRule="auto"/>
              <w:rPr>
                <w:rFonts w:ascii="Times New Roman" w:eastAsia="Times New Roman" w:hAnsi="Times New Roman" w:cs="Times New Roman"/>
                <w:color w:val="000000"/>
                <w:sz w:val="18"/>
                <w:szCs w:val="18"/>
                <w:lang w:eastAsia="ru-RU"/>
              </w:rPr>
            </w:pPr>
            <w:r w:rsidRPr="009228C7">
              <w:rPr>
                <w:rFonts w:ascii="Times New Roman" w:eastAsia="Times New Roman" w:hAnsi="Times New Roman" w:cs="Times New Roman"/>
                <w:color w:val="000000"/>
                <w:sz w:val="18"/>
                <w:szCs w:val="18"/>
                <w:lang w:eastAsia="ru-RU"/>
              </w:rPr>
              <w:t xml:space="preserve"> 2. АО «КГМК»: № р/с 407 028 101 936 100 000 17 в ОО "Мончегорск" Северо-Западного филиала ПА</w:t>
            </w:r>
            <w:r w:rsidR="007A6AEA">
              <w:rPr>
                <w:rFonts w:ascii="Times New Roman" w:eastAsia="Times New Roman" w:hAnsi="Times New Roman" w:cs="Times New Roman"/>
                <w:color w:val="000000"/>
                <w:sz w:val="18"/>
                <w:szCs w:val="18"/>
                <w:lang w:eastAsia="ru-RU"/>
              </w:rPr>
              <w:t xml:space="preserve">О «РОСБАНК» г. Санкт-Петербург; </w:t>
            </w:r>
            <w:r w:rsidRPr="009228C7">
              <w:rPr>
                <w:rFonts w:ascii="Times New Roman" w:eastAsia="Times New Roman" w:hAnsi="Times New Roman" w:cs="Times New Roman"/>
                <w:color w:val="000000"/>
                <w:sz w:val="18"/>
                <w:szCs w:val="18"/>
                <w:lang w:eastAsia="ru-RU"/>
              </w:rPr>
              <w:t xml:space="preserve">БИК банка: 0044030778; № к/с 301 018 101 000 000 00 778  </w:t>
            </w:r>
          </w:p>
        </w:tc>
      </w:tr>
    </w:tbl>
    <w:p w:rsidR="00E57B8B" w:rsidRPr="00CE4AA8" w:rsidRDefault="00E57B8B" w:rsidP="00CE4AA8">
      <w:pPr>
        <w:tabs>
          <w:tab w:val="left" w:pos="924"/>
        </w:tabs>
        <w:suppressAutoHyphens/>
        <w:spacing w:after="0" w:line="240" w:lineRule="auto"/>
        <w:jc w:val="center"/>
        <w:rPr>
          <w:rFonts w:ascii="Times New Roman" w:eastAsia="Times New Roman" w:hAnsi="Times New Roman" w:cs="Times New Roman"/>
          <w:snapToGrid w:val="0"/>
          <w:sz w:val="24"/>
          <w:szCs w:val="24"/>
          <w:lang w:eastAsia="ru-RU"/>
        </w:rPr>
      </w:pPr>
    </w:p>
    <w:p w:rsidR="00CE4AA8" w:rsidRPr="00CE4AA8" w:rsidRDefault="00CE4AA8"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pPr>
    </w:p>
    <w:tbl>
      <w:tblPr>
        <w:tblW w:w="13892" w:type="dxa"/>
        <w:tblInd w:w="1242" w:type="dxa"/>
        <w:tblLayout w:type="fixed"/>
        <w:tblCellMar>
          <w:top w:w="113" w:type="dxa"/>
          <w:bottom w:w="113" w:type="dxa"/>
        </w:tblCellMar>
        <w:tblLook w:val="04A0" w:firstRow="1" w:lastRow="0" w:firstColumn="1" w:lastColumn="0" w:noHBand="0" w:noVBand="1"/>
      </w:tblPr>
      <w:tblGrid>
        <w:gridCol w:w="8647"/>
        <w:gridCol w:w="5245"/>
      </w:tblGrid>
      <w:tr w:rsidR="00CE4AA8" w:rsidRPr="00CE4AA8" w:rsidTr="00F2428A">
        <w:trPr>
          <w:trHeight w:val="650"/>
        </w:trPr>
        <w:tc>
          <w:tcPr>
            <w:tcW w:w="8647" w:type="dxa"/>
          </w:tcPr>
          <w:p w:rsidR="00CE4AA8" w:rsidRPr="00CE4AA8" w:rsidRDefault="00CE4AA8" w:rsidP="00CE4AA8">
            <w:pPr>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Поставщик:</w:t>
            </w:r>
          </w:p>
          <w:p w:rsidR="00CE4AA8" w:rsidRPr="00CE4AA8" w:rsidRDefault="00CE4AA8" w:rsidP="00CE4AA8">
            <w:pPr>
              <w:spacing w:after="0" w:line="240" w:lineRule="auto"/>
              <w:rPr>
                <w:rFonts w:ascii="Times New Roman" w:eastAsia="Times New Roman" w:hAnsi="Times New Roman" w:cs="Times New Roman"/>
                <w:sz w:val="24"/>
                <w:szCs w:val="24"/>
                <w:lang w:eastAsia="ru-RU"/>
              </w:rPr>
            </w:pPr>
          </w:p>
        </w:tc>
        <w:tc>
          <w:tcPr>
            <w:tcW w:w="5245" w:type="dxa"/>
            <w:hideMark/>
          </w:tcPr>
          <w:p w:rsidR="00CE4AA8" w:rsidRPr="00CE4AA8" w:rsidRDefault="00CE4AA8" w:rsidP="00CE4AA8">
            <w:pPr>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Покупатель:</w:t>
            </w:r>
          </w:p>
          <w:p w:rsidR="00CE4AA8" w:rsidRPr="00CE4AA8" w:rsidRDefault="00CE4AA8" w:rsidP="00CE4AA8">
            <w:pPr>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Акционерное общество «Мурманэнергосбыт» (АО «МЭС»)</w:t>
            </w:r>
          </w:p>
        </w:tc>
      </w:tr>
      <w:tr w:rsidR="00CE4AA8" w:rsidRPr="00CE4AA8" w:rsidTr="00F2428A">
        <w:trPr>
          <w:trHeight w:val="732"/>
        </w:trPr>
        <w:tc>
          <w:tcPr>
            <w:tcW w:w="8647" w:type="dxa"/>
          </w:tcPr>
          <w:p w:rsidR="00CE4AA8" w:rsidRPr="00CE4AA8" w:rsidRDefault="00CE4AA8" w:rsidP="00CE4AA8">
            <w:pPr>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______________/……...</w:t>
            </w:r>
          </w:p>
          <w:p w:rsidR="00CE4AA8" w:rsidRPr="00CE4AA8" w:rsidRDefault="00CE4AA8" w:rsidP="00CE4AA8">
            <w:pPr>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М.П.</w:t>
            </w:r>
          </w:p>
        </w:tc>
        <w:tc>
          <w:tcPr>
            <w:tcW w:w="5245" w:type="dxa"/>
          </w:tcPr>
          <w:p w:rsidR="00CE4AA8" w:rsidRPr="00CE4AA8" w:rsidRDefault="00CE4AA8" w:rsidP="00CE4AA8">
            <w:pPr>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______________/</w:t>
            </w:r>
          </w:p>
          <w:p w:rsidR="00CE4AA8" w:rsidRPr="00CE4AA8" w:rsidRDefault="00CE4AA8" w:rsidP="00CE4AA8">
            <w:pPr>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М.П.</w:t>
            </w:r>
          </w:p>
        </w:tc>
      </w:tr>
    </w:tbl>
    <w:p w:rsidR="00E57B8B" w:rsidRPr="00B07594" w:rsidRDefault="00E57B8B" w:rsidP="00B07594">
      <w:pPr>
        <w:tabs>
          <w:tab w:val="left" w:pos="8700"/>
        </w:tabs>
        <w:rPr>
          <w:rFonts w:ascii="Times New Roman" w:eastAsia="Times New Roman" w:hAnsi="Times New Roman" w:cs="Times New Roman"/>
          <w:sz w:val="24"/>
          <w:szCs w:val="24"/>
          <w:lang w:eastAsia="ru-RU"/>
        </w:rPr>
        <w:sectPr w:rsidR="00E57B8B" w:rsidRPr="00B07594" w:rsidSect="00E57B8B">
          <w:pgSz w:w="16838" w:h="11906" w:orient="landscape"/>
          <w:pgMar w:top="1418" w:right="1135" w:bottom="567" w:left="426" w:header="567" w:footer="62" w:gutter="0"/>
          <w:cols w:space="720"/>
          <w:docGrid w:linePitch="600" w:charSpace="36864"/>
        </w:sectPr>
      </w:pPr>
    </w:p>
    <w:p w:rsidR="00CE4AA8" w:rsidRPr="00CE4AA8" w:rsidRDefault="00CE4AA8" w:rsidP="00CE4AA8">
      <w:pPr>
        <w:tabs>
          <w:tab w:val="left" w:pos="4152"/>
        </w:tabs>
        <w:spacing w:after="0" w:line="240" w:lineRule="auto"/>
        <w:jc w:val="right"/>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lastRenderedPageBreak/>
        <w:t>Приложение № 2</w:t>
      </w:r>
    </w:p>
    <w:p w:rsidR="00CE4AA8" w:rsidRPr="00CE4AA8" w:rsidRDefault="00CE4AA8" w:rsidP="00CE4AA8">
      <w:pPr>
        <w:tabs>
          <w:tab w:val="left" w:pos="4152"/>
        </w:tabs>
        <w:spacing w:after="0" w:line="240" w:lineRule="auto"/>
        <w:jc w:val="right"/>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к Договору поставки № ___________ от ____________ г.</w:t>
      </w:r>
    </w:p>
    <w:p w:rsidR="00CE4AA8" w:rsidRPr="00CE4AA8" w:rsidRDefault="00CE4AA8" w:rsidP="00CE4AA8">
      <w:pPr>
        <w:tabs>
          <w:tab w:val="left" w:pos="4152"/>
        </w:tabs>
        <w:spacing w:after="0" w:line="240" w:lineRule="auto"/>
        <w:ind w:left="-709"/>
        <w:rPr>
          <w:rFonts w:ascii="Times New Roman" w:eastAsia="Times New Roman" w:hAnsi="Times New Roman" w:cs="Times New Roman"/>
          <w:sz w:val="24"/>
          <w:szCs w:val="24"/>
          <w:lang w:eastAsia="ru-RU"/>
        </w:rPr>
      </w:pPr>
      <w:r w:rsidRPr="00CE4AA8">
        <w:rPr>
          <w:rFonts w:ascii="Times New Roman" w:eastAsia="Times New Roman" w:hAnsi="Times New Roman" w:cs="Times New Roman"/>
          <w:noProof/>
          <w:sz w:val="24"/>
          <w:szCs w:val="24"/>
          <w:lang w:eastAsia="ru-RU"/>
        </w:rPr>
        <w:drawing>
          <wp:inline distT="0" distB="0" distL="0" distR="0" wp14:anchorId="64018B40" wp14:editId="48E00FD2">
            <wp:extent cx="6972300" cy="1592580"/>
            <wp:effectExtent l="0" t="0" r="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972300" cy="1592580"/>
                    </a:xfrm>
                    <a:prstGeom prst="rect">
                      <a:avLst/>
                    </a:prstGeom>
                    <a:noFill/>
                    <a:ln>
                      <a:noFill/>
                    </a:ln>
                  </pic:spPr>
                </pic:pic>
              </a:graphicData>
            </a:graphic>
          </wp:inline>
        </w:drawing>
      </w:r>
    </w:p>
    <w:p w:rsidR="00CE4AA8" w:rsidRPr="00CE4AA8" w:rsidRDefault="00CE4AA8" w:rsidP="00CE4AA8">
      <w:pPr>
        <w:tabs>
          <w:tab w:val="left" w:pos="4152"/>
        </w:tabs>
        <w:spacing w:after="0" w:line="240" w:lineRule="auto"/>
        <w:jc w:val="right"/>
        <w:rPr>
          <w:rFonts w:ascii="Times New Roman" w:eastAsia="Times New Roman" w:hAnsi="Times New Roman" w:cs="Times New Roman"/>
          <w:sz w:val="24"/>
          <w:szCs w:val="24"/>
          <w:lang w:eastAsia="ru-RU"/>
        </w:rPr>
      </w:pPr>
    </w:p>
    <w:p w:rsidR="00CE4AA8" w:rsidRPr="00CE4AA8" w:rsidRDefault="00CE4AA8" w:rsidP="00CE4AA8">
      <w:pPr>
        <w:tabs>
          <w:tab w:val="left" w:pos="4152"/>
        </w:tabs>
        <w:spacing w:after="0" w:line="240" w:lineRule="auto"/>
        <w:rPr>
          <w:rFonts w:ascii="Times New Roman" w:eastAsia="Calibri" w:hAnsi="Times New Roman" w:cs="Times New Roman"/>
          <w:b/>
          <w:i/>
          <w:sz w:val="28"/>
          <w:szCs w:val="28"/>
          <w:lang w:eastAsia="ru-RU"/>
        </w:rPr>
      </w:pPr>
      <w:r w:rsidRPr="00CE4AA8">
        <w:rPr>
          <w:rFonts w:ascii="Times New Roman" w:eastAsia="Calibri" w:hAnsi="Times New Roman" w:cs="Times New Roman"/>
          <w:sz w:val="24"/>
          <w:szCs w:val="24"/>
          <w:lang w:eastAsia="ru-RU"/>
        </w:rPr>
        <w:t xml:space="preserve">   </w:t>
      </w:r>
      <w:r w:rsidRPr="00CE4AA8">
        <w:rPr>
          <w:rFonts w:ascii="Times New Roman" w:eastAsia="Calibri" w:hAnsi="Times New Roman" w:cs="Times New Roman"/>
          <w:b/>
          <w:i/>
          <w:sz w:val="28"/>
          <w:szCs w:val="28"/>
          <w:lang w:eastAsia="ru-RU"/>
        </w:rPr>
        <w:t>Форма заявки на поставку Продукции водным/автомобильным транспортом</w:t>
      </w:r>
    </w:p>
    <w:tbl>
      <w:tblPr>
        <w:tblpPr w:leftFromText="180" w:rightFromText="180" w:vertAnchor="text" w:horzAnchor="margin" w:tblpX="-1404" w:tblpY="152"/>
        <w:tblW w:w="0" w:type="dxa"/>
        <w:tblLayout w:type="fixed"/>
        <w:tblLook w:val="01E0" w:firstRow="1" w:lastRow="1" w:firstColumn="1" w:lastColumn="1" w:noHBand="0" w:noVBand="0"/>
      </w:tblPr>
      <w:tblGrid>
        <w:gridCol w:w="6543"/>
        <w:gridCol w:w="5159"/>
      </w:tblGrid>
      <w:tr w:rsidR="00CE4AA8" w:rsidRPr="00CE4AA8" w:rsidTr="00CE4AA8">
        <w:trPr>
          <w:trHeight w:val="42"/>
        </w:trPr>
        <w:tc>
          <w:tcPr>
            <w:tcW w:w="6543" w:type="dxa"/>
            <w:vAlign w:val="bottom"/>
            <w:hideMark/>
          </w:tcPr>
          <w:p w:rsidR="00CE4AA8" w:rsidRPr="00CE4AA8" w:rsidRDefault="00CE4AA8" w:rsidP="00CE4AA8">
            <w:pPr>
              <w:spacing w:after="240"/>
              <w:contextualSpacing/>
              <w:rPr>
                <w:rFonts w:ascii="Times New Roman" w:eastAsia="Calibri" w:hAnsi="Times New Roman" w:cs="Times New Roman"/>
                <w:sz w:val="24"/>
                <w:szCs w:val="24"/>
              </w:rPr>
            </w:pPr>
            <w:r w:rsidRPr="00CE4AA8">
              <w:rPr>
                <w:rFonts w:ascii="Times New Roman" w:eastAsia="Calibri" w:hAnsi="Times New Roman" w:cs="Times New Roman"/>
                <w:sz w:val="24"/>
                <w:szCs w:val="24"/>
              </w:rPr>
              <w:t xml:space="preserve">                      «____»________ 20___  № ___________</w:t>
            </w:r>
          </w:p>
        </w:tc>
        <w:tc>
          <w:tcPr>
            <w:tcW w:w="5159" w:type="dxa"/>
          </w:tcPr>
          <w:p w:rsidR="00CE4AA8" w:rsidRPr="00CE4AA8" w:rsidRDefault="00CE4AA8" w:rsidP="00CE4AA8">
            <w:pPr>
              <w:spacing w:after="0" w:line="240" w:lineRule="auto"/>
              <w:jc w:val="center"/>
              <w:rPr>
                <w:rFonts w:ascii="Times New Roman" w:eastAsia="Calibri" w:hAnsi="Times New Roman" w:cs="Times New Roman"/>
                <w:b/>
                <w:sz w:val="28"/>
                <w:szCs w:val="24"/>
              </w:rPr>
            </w:pPr>
            <w:r w:rsidRPr="00CE4AA8">
              <w:rPr>
                <w:rFonts w:ascii="Times New Roman" w:eastAsia="Calibri" w:hAnsi="Times New Roman" w:cs="Times New Roman"/>
                <w:b/>
                <w:sz w:val="28"/>
                <w:szCs w:val="24"/>
              </w:rPr>
              <w:t>Контрагент</w:t>
            </w:r>
          </w:p>
          <w:p w:rsidR="00CE4AA8" w:rsidRPr="00CE4AA8" w:rsidRDefault="00CE4AA8" w:rsidP="00CE4AA8">
            <w:pPr>
              <w:spacing w:after="0" w:line="240" w:lineRule="auto"/>
              <w:jc w:val="center"/>
              <w:rPr>
                <w:rFonts w:ascii="Times New Roman" w:eastAsia="Calibri" w:hAnsi="Times New Roman" w:cs="Times New Roman"/>
                <w:b/>
                <w:sz w:val="24"/>
                <w:szCs w:val="24"/>
              </w:rPr>
            </w:pPr>
          </w:p>
        </w:tc>
      </w:tr>
    </w:tbl>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p>
    <w:p w:rsidR="00CE4AA8" w:rsidRPr="00CE4AA8" w:rsidRDefault="00CE4AA8" w:rsidP="00CE4AA8">
      <w:pPr>
        <w:tabs>
          <w:tab w:val="left" w:pos="4152"/>
        </w:tabs>
        <w:spacing w:after="0" w:line="240" w:lineRule="auto"/>
        <w:jc w:val="center"/>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ЗАЯВКА НА ПОСТАВКУ</w:t>
      </w:r>
    </w:p>
    <w:p w:rsidR="00CE4AA8" w:rsidRPr="00CE4AA8" w:rsidRDefault="00CE4AA8" w:rsidP="00CE4AA8">
      <w:pPr>
        <w:tabs>
          <w:tab w:val="left" w:pos="4152"/>
        </w:tabs>
        <w:spacing w:after="0" w:line="240" w:lineRule="auto"/>
        <w:jc w:val="center"/>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(водным/автомобильным транспортом)</w:t>
      </w:r>
    </w:p>
    <w:p w:rsidR="00CE4AA8" w:rsidRPr="00CE4AA8" w:rsidRDefault="00CE4AA8" w:rsidP="00CE4AA8">
      <w:pPr>
        <w:tabs>
          <w:tab w:val="left" w:pos="4152"/>
        </w:tabs>
        <w:spacing w:after="0" w:line="240" w:lineRule="auto"/>
        <w:jc w:val="center"/>
        <w:rPr>
          <w:rFonts w:ascii="Times New Roman" w:eastAsia="Times New Roman" w:hAnsi="Times New Roman" w:cs="Times New Roman"/>
          <w:bCs/>
          <w:sz w:val="24"/>
          <w:szCs w:val="24"/>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105"/>
        <w:gridCol w:w="1334"/>
        <w:gridCol w:w="2439"/>
        <w:gridCol w:w="2439"/>
        <w:gridCol w:w="25"/>
      </w:tblGrid>
      <w:tr w:rsidR="00CE4AA8" w:rsidRPr="00CE4AA8" w:rsidTr="00CE4AA8">
        <w:trPr>
          <w:trHeight w:val="267"/>
        </w:trPr>
        <w:tc>
          <w:tcPr>
            <w:tcW w:w="3544" w:type="dxa"/>
            <w:gridSpan w:val="2"/>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№/дата договора</w:t>
            </w: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28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Наименование Продукции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Количество, ед.изм.</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Место поставки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222"/>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Способ  поставки (вид транспортного средства)</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Срок поставки</w:t>
            </w: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p>
        </w:tc>
      </w:tr>
      <w:tr w:rsidR="00CE4AA8" w:rsidRPr="00CE4AA8" w:rsidTr="00CE4AA8">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Особые отметки</w:t>
            </w: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p>
        </w:tc>
      </w:tr>
      <w:tr w:rsidR="00CE4AA8" w:rsidRPr="00CE4AA8" w:rsidTr="00CE4AA8">
        <w:trPr>
          <w:gridAfter w:val="1"/>
          <w:wAfter w:w="25" w:type="dxa"/>
        </w:trPr>
        <w:tc>
          <w:tcPr>
            <w:tcW w:w="2439" w:type="dxa"/>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xml:space="preserve">                                 </w:t>
            </w:r>
          </w:p>
        </w:tc>
        <w:tc>
          <w:tcPr>
            <w:tcW w:w="2439" w:type="dxa"/>
            <w:gridSpan w:val="2"/>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c>
          <w:tcPr>
            <w:tcW w:w="2439" w:type="dxa"/>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c>
          <w:tcPr>
            <w:tcW w:w="2439" w:type="dxa"/>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bl>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bl>
      <w:tblPr>
        <w:tblW w:w="0" w:type="dxa"/>
        <w:tblInd w:w="108" w:type="dxa"/>
        <w:tblLayout w:type="fixed"/>
        <w:tblCellMar>
          <w:top w:w="113" w:type="dxa"/>
          <w:bottom w:w="113" w:type="dxa"/>
        </w:tblCellMar>
        <w:tblLook w:val="04A0" w:firstRow="1" w:lastRow="0" w:firstColumn="1" w:lastColumn="0" w:noHBand="0" w:noVBand="1"/>
      </w:tblPr>
      <w:tblGrid>
        <w:gridCol w:w="4820"/>
        <w:gridCol w:w="4961"/>
      </w:tblGrid>
      <w:tr w:rsidR="00CE4AA8" w:rsidRPr="00CE4AA8" w:rsidTr="00CE4AA8">
        <w:trPr>
          <w:trHeight w:val="942"/>
        </w:trPr>
        <w:tc>
          <w:tcPr>
            <w:tcW w:w="4820" w:type="dxa"/>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Поставщик:</w:t>
            </w: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c>
          <w:tcPr>
            <w:tcW w:w="4961" w:type="dxa"/>
            <w:hideMark/>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Покупатель:</w:t>
            </w:r>
          </w:p>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
                <w:bCs/>
                <w:sz w:val="24"/>
                <w:szCs w:val="24"/>
                <w:lang w:eastAsia="ru-RU"/>
              </w:rPr>
              <w:t>Акционерное общество «Мурманэнергосбыт» (АО «МЭС»)</w:t>
            </w:r>
          </w:p>
        </w:tc>
      </w:tr>
      <w:tr w:rsidR="00CE4AA8" w:rsidRPr="00CE4AA8" w:rsidTr="00CE4AA8">
        <w:trPr>
          <w:trHeight w:val="902"/>
        </w:trPr>
        <w:tc>
          <w:tcPr>
            <w:tcW w:w="4820" w:type="dxa"/>
          </w:tcPr>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______________/…..</w:t>
            </w: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М.П.</w:t>
            </w:r>
          </w:p>
        </w:tc>
        <w:tc>
          <w:tcPr>
            <w:tcW w:w="4961" w:type="dxa"/>
          </w:tcPr>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______________/……..</w:t>
            </w: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М.П.</w:t>
            </w:r>
          </w:p>
        </w:tc>
      </w:tr>
    </w:tbl>
    <w:p w:rsidR="004C7684" w:rsidRDefault="004C7684" w:rsidP="00AB0EBB">
      <w:pPr>
        <w:spacing w:after="0" w:line="240" w:lineRule="auto"/>
        <w:jc w:val="center"/>
        <w:rPr>
          <w:rFonts w:ascii="Times New Roman" w:eastAsia="Times New Roman" w:hAnsi="Times New Roman" w:cs="Times New Roman"/>
          <w:b/>
          <w:bCs/>
          <w:spacing w:val="14"/>
          <w:sz w:val="24"/>
          <w:szCs w:val="24"/>
          <w:lang w:eastAsia="ru-RU"/>
        </w:rPr>
      </w:pPr>
    </w:p>
    <w:p w:rsidR="00386A2E" w:rsidRPr="00386A2E" w:rsidRDefault="00EA749F"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87" w:name="_Toc474929145"/>
      <w:r>
        <w:rPr>
          <w:rFonts w:ascii="Times New Roman" w:eastAsia="Times New Roman" w:hAnsi="Times New Roman" w:cs="Times New Roman"/>
          <w:b/>
          <w:sz w:val="24"/>
          <w:szCs w:val="24"/>
          <w:lang w:eastAsia="ar-SA"/>
        </w:rPr>
        <w:lastRenderedPageBreak/>
        <w:t>П</w:t>
      </w:r>
      <w:r w:rsidR="00AA5967" w:rsidRPr="00AA5967">
        <w:rPr>
          <w:rFonts w:ascii="Times New Roman" w:eastAsia="Times New Roman" w:hAnsi="Times New Roman" w:cs="Times New Roman"/>
          <w:b/>
          <w:sz w:val="24"/>
          <w:szCs w:val="24"/>
          <w:lang w:val="x-none" w:eastAsia="ar-SA"/>
        </w:rPr>
        <w:t xml:space="preserve">риложение № </w:t>
      </w:r>
      <w:r w:rsidR="00AA5967" w:rsidRPr="00AA5967">
        <w:rPr>
          <w:rFonts w:ascii="Times New Roman" w:eastAsia="Times New Roman" w:hAnsi="Times New Roman" w:cs="Times New Roman"/>
          <w:b/>
          <w:sz w:val="24"/>
          <w:szCs w:val="24"/>
          <w:lang w:eastAsia="ar-SA"/>
        </w:rPr>
        <w:t>5</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187"/>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2D66A2" w:rsidRDefault="002D66A2" w:rsidP="00AA5967">
      <w:pPr>
        <w:suppressAutoHyphens/>
        <w:spacing w:after="0" w:line="240" w:lineRule="auto"/>
        <w:jc w:val="center"/>
        <w:rPr>
          <w:rFonts w:ascii="Times New Roman" w:eastAsia="Times New Roman" w:hAnsi="Times New Roman" w:cs="Times New Roman"/>
          <w:sz w:val="24"/>
          <w:szCs w:val="24"/>
          <w:lang w:eastAsia="ar-SA"/>
        </w:rPr>
      </w:pPr>
    </w:p>
    <w:p w:rsidR="00AA5967" w:rsidRPr="00AA5967" w:rsidRDefault="00B93CC3" w:rsidP="00AA5967">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w:t>
      </w:r>
      <w:r w:rsidR="00AA5967" w:rsidRPr="00AA5967">
        <w:rPr>
          <w:rFonts w:ascii="Times New Roman" w:eastAsia="Times New Roman" w:hAnsi="Times New Roman" w:cs="Times New Roman"/>
          <w:sz w:val="24"/>
          <w:szCs w:val="24"/>
          <w:lang w:eastAsia="ar-SA"/>
        </w:rPr>
        <w:t>ПИСЬ ДОКУМЕНТОВ,</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ВХОДЯЩИХ В СОСТАВ ЗАЯВКИ НА УЧАСТИЕ </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caps/>
          <w:sz w:val="24"/>
          <w:szCs w:val="24"/>
          <w:lang w:eastAsia="ar-SA"/>
        </w:rPr>
        <w:t xml:space="preserve">В </w:t>
      </w:r>
      <w:r w:rsidRPr="00AA5967">
        <w:rPr>
          <w:rFonts w:ascii="Times New Roman" w:eastAsia="Times New Roman" w:hAnsi="Times New Roman" w:cs="Times New Roman"/>
          <w:sz w:val="24"/>
          <w:szCs w:val="24"/>
          <w:lang w:eastAsia="ar-SA"/>
        </w:rPr>
        <w:t>ЗАПРОСЕ ПРЕДЛОЖЕНИЙ</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bookmarkStart w:id="188" w:name="_Toc394314190"/>
      <w:bookmarkStart w:id="189" w:name="_Toc406503482"/>
      <w:r w:rsidRPr="00AA5967">
        <w:rPr>
          <w:rFonts w:ascii="Times New Roman" w:eastAsia="Times New Roman" w:hAnsi="Times New Roman" w:cs="Times New Roman"/>
          <w:sz w:val="24"/>
          <w:szCs w:val="24"/>
          <w:lang w:eastAsia="ar-SA"/>
        </w:rPr>
        <w:t>Наименование и адрес Участника закупки: _____________________________</w:t>
      </w:r>
      <w:bookmarkEnd w:id="188"/>
      <w:bookmarkEnd w:id="189"/>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bl>
      <w:tblPr>
        <w:tblW w:w="18258" w:type="dxa"/>
        <w:tblInd w:w="-5" w:type="dxa"/>
        <w:tblLayout w:type="fixed"/>
        <w:tblLook w:val="0000" w:firstRow="0" w:lastRow="0" w:firstColumn="0" w:lastColumn="0" w:noHBand="0" w:noVBand="0"/>
      </w:tblPr>
      <w:tblGrid>
        <w:gridCol w:w="675"/>
        <w:gridCol w:w="6101"/>
        <w:gridCol w:w="1417"/>
        <w:gridCol w:w="992"/>
        <w:gridCol w:w="988"/>
        <w:gridCol w:w="14"/>
        <w:gridCol w:w="8071"/>
      </w:tblGrid>
      <w:tr w:rsidR="00AA5967" w:rsidRPr="00AA5967" w:rsidTr="006818FB">
        <w:tc>
          <w:tcPr>
            <w:tcW w:w="10173" w:type="dxa"/>
            <w:gridSpan w:val="5"/>
            <w:shd w:val="clear" w:color="auto" w:fill="auto"/>
          </w:tcPr>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Наименование предмета закупки:____________________ </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c>
        <w:tc>
          <w:tcPr>
            <w:tcW w:w="8085" w:type="dxa"/>
            <w:gridSpan w:val="2"/>
            <w:shd w:val="clear" w:color="auto" w:fill="auto"/>
          </w:tcPr>
          <w:p w:rsidR="00AA5967" w:rsidRPr="00AA5967" w:rsidRDefault="00AA5967" w:rsidP="00AA5967">
            <w:pPr>
              <w:suppressAutoHyphens/>
              <w:spacing w:after="0" w:line="240" w:lineRule="auto"/>
              <w:jc w:val="both"/>
              <w:rPr>
                <w:rFonts w:ascii="Calibri" w:eastAsia="Calibri" w:hAnsi="Calibri" w:cs="Times New Roman"/>
                <w:u w:val="single"/>
                <w:lang w:eastAsia="ar-SA"/>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jc w:val="center"/>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Номер листа</w:t>
            </w:r>
          </w:p>
        </w:tc>
      </w:tr>
      <w:tr w:rsidR="00AA5967" w:rsidRPr="00AA5967" w:rsidTr="00DC63CB">
        <w:trPr>
          <w:gridAfter w:val="1"/>
          <w:wAfter w:w="8071" w:type="dxa"/>
          <w:trHeight w:val="305"/>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97"/>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6.</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0C06FB"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0C06FB"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sz w:val="24"/>
                <w:szCs w:val="24"/>
              </w:rPr>
            </w:pPr>
            <w:r w:rsidRPr="000C06FB">
              <w:rPr>
                <w:rFonts w:ascii="Times New Roman" w:eastAsia="Times New Roman" w:hAnsi="Times New Roman" w:cs="Times New Roman"/>
                <w:sz w:val="24"/>
                <w:szCs w:val="24"/>
              </w:rPr>
              <w:t>Справка о материально-технических ресурсах (форма 5)</w:t>
            </w:r>
          </w:p>
        </w:tc>
        <w:tc>
          <w:tcPr>
            <w:tcW w:w="1417"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Официальное письмо Участника закупки по рекомендуемой форме Приложения №2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941B15">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Выписка из единого государственного реестра юридических </w:t>
            </w:r>
            <w:r w:rsidRPr="00941B15">
              <w:rPr>
                <w:rFonts w:ascii="Times New Roman" w:eastAsia="Times New Roman" w:hAnsi="Times New Roman" w:cs="Times New Roman"/>
                <w:sz w:val="24"/>
                <w:szCs w:val="24"/>
              </w:rPr>
              <w:t>лиц</w:t>
            </w:r>
            <w:r w:rsidR="0014475F" w:rsidRPr="00941B15">
              <w:rPr>
                <w:rFonts w:ascii="Times New Roman" w:hAnsi="Times New Roman" w:cs="Times New Roman"/>
                <w:sz w:val="24"/>
                <w:szCs w:val="24"/>
              </w:rPr>
              <w:t xml:space="preserve"> </w:t>
            </w:r>
            <w:r w:rsidR="00941B15" w:rsidRPr="00941B15">
              <w:rPr>
                <w:rFonts w:ascii="Times New Roman" w:hAnsi="Times New Roman" w:cs="Times New Roman"/>
                <w:sz w:val="24"/>
                <w:szCs w:val="24"/>
              </w:rPr>
              <w:t xml:space="preserve">(оригинал </w:t>
            </w:r>
            <w:r w:rsidR="0014475F" w:rsidRPr="00941B15">
              <w:rPr>
                <w:rFonts w:ascii="Times New Roman" w:eastAsia="Times New Roman" w:hAnsi="Times New Roman" w:cs="Times New Roman"/>
                <w:sz w:val="24"/>
                <w:szCs w:val="24"/>
              </w:rPr>
              <w:t>или</w:t>
            </w:r>
            <w:r w:rsidR="0014475F" w:rsidRPr="0014475F">
              <w:rPr>
                <w:rFonts w:ascii="Times New Roman" w:eastAsia="Times New Roman" w:hAnsi="Times New Roman" w:cs="Times New Roman"/>
                <w:sz w:val="24"/>
                <w:szCs w:val="24"/>
              </w:rPr>
              <w:t xml:space="preserve"> копия, заверенная уполномоченным лицом Участника закупки</w:t>
            </w:r>
            <w:r w:rsidR="00941B15">
              <w:rPr>
                <w:rFonts w:ascii="Times New Roman" w:eastAsia="Times New Roman"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493"/>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1</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6818FB" w:rsidP="00AA5967">
            <w:pPr>
              <w:spacing w:after="0" w:line="240" w:lineRule="auto"/>
              <w:rPr>
                <w:rFonts w:ascii="Times New Roman" w:eastAsia="Times New Roman" w:hAnsi="Times New Roman" w:cs="Times New Roman"/>
                <w:sz w:val="24"/>
                <w:szCs w:val="24"/>
              </w:rPr>
            </w:pPr>
            <w:r w:rsidRPr="006818FB">
              <w:rPr>
                <w:rFonts w:ascii="Times New Roman" w:eastAsia="Times New Roman" w:hAnsi="Times New Roman" w:cs="Times New Roman"/>
                <w:sz w:val="24"/>
                <w:szCs w:val="24"/>
              </w:rPr>
              <w:t>Копия решения о назначении или об избрании (продлении полномочий) физического лица на должность,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2</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Calibri" w:hAnsi="Times New Roman" w:cs="Times New Roman"/>
                <w:sz w:val="24"/>
                <w:szCs w:val="24"/>
              </w:rPr>
              <w:t>Копия Устава в действующей редакции, заверен</w:t>
            </w:r>
            <w:r w:rsidR="00941B15">
              <w:rPr>
                <w:rFonts w:ascii="Times New Roman" w:eastAsia="Calibri" w:hAnsi="Times New Roman" w:cs="Times New Roman"/>
                <w:sz w:val="24"/>
                <w:szCs w:val="24"/>
              </w:rPr>
              <w:t>н</w:t>
            </w:r>
            <w:r w:rsidRPr="00AA5967">
              <w:rPr>
                <w:rFonts w:ascii="Times New Roman" w:eastAsia="Calibri" w:hAnsi="Times New Roman" w:cs="Times New Roman"/>
                <w:sz w:val="24"/>
                <w:szCs w:val="24"/>
              </w:rPr>
              <w:t>а</w:t>
            </w:r>
            <w:r w:rsidR="00941B15">
              <w:rPr>
                <w:rFonts w:ascii="Times New Roman" w:eastAsia="Calibri" w:hAnsi="Times New Roman" w:cs="Times New Roman"/>
                <w:sz w:val="24"/>
                <w:szCs w:val="24"/>
              </w:rPr>
              <w:t>я</w:t>
            </w:r>
            <w:r w:rsidRPr="00AA5967">
              <w:rPr>
                <w:rFonts w:ascii="Times New Roman" w:eastAsia="Calibri" w:hAnsi="Times New Roman" w:cs="Times New Roman"/>
                <w:sz w:val="24"/>
                <w:szCs w:val="24"/>
              </w:rPr>
              <w:t xml:space="preserve"> </w:t>
            </w:r>
            <w:r w:rsidRPr="00AA5967">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440707" w:rsidRPr="00AA5967" w:rsidTr="00DC63CB">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440707" w:rsidRPr="00AA5967" w:rsidRDefault="0044070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3</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440707" w:rsidRPr="00AA5967" w:rsidRDefault="00A068C0" w:rsidP="00AA5967">
            <w:pPr>
              <w:spacing w:after="0" w:line="240" w:lineRule="auto"/>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 xml:space="preserve">Решение Участника закупки об одобрении сделки, </w:t>
            </w:r>
            <w:r>
              <w:rPr>
                <w:rFonts w:ascii="Times New Roman" w:eastAsia="Times New Roman" w:hAnsi="Times New Roman" w:cs="Times New Roman"/>
                <w:sz w:val="24"/>
                <w:szCs w:val="24"/>
              </w:rPr>
              <w:t>(</w:t>
            </w:r>
            <w:r w:rsidRPr="00AA5967">
              <w:rPr>
                <w:rFonts w:ascii="Times New Roman" w:eastAsia="Times New Roman" w:hAnsi="Times New Roman" w:cs="Times New Roman"/>
                <w:sz w:val="24"/>
                <w:szCs w:val="24"/>
              </w:rPr>
              <w:t>оригинал или копия,</w:t>
            </w:r>
            <w:r w:rsidRPr="00AA5967">
              <w:rPr>
                <w:rFonts w:ascii="Times New Roman" w:eastAsia="Calibri" w:hAnsi="Times New Roman" w:cs="Times New Roman"/>
                <w:sz w:val="24"/>
                <w:szCs w:val="24"/>
              </w:rPr>
              <w:t xml:space="preserve"> заверенная </w:t>
            </w:r>
            <w:r w:rsidRPr="00AA5967">
              <w:rPr>
                <w:rFonts w:ascii="Times New Roman" w:eastAsia="Times New Roman" w:hAnsi="Times New Roman" w:cs="Times New Roman"/>
                <w:sz w:val="24"/>
                <w:szCs w:val="24"/>
              </w:rPr>
              <w:t>уполномоченным лицом Участника закупки</w:t>
            </w:r>
            <w:r w:rsidRPr="00AA5967">
              <w:rPr>
                <w:rFonts w:ascii="Times New Roman" w:eastAsia="Calibri"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7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2E78F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4</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2C652D">
            <w:pPr>
              <w:spacing w:after="0" w:line="240" w:lineRule="auto"/>
              <w:rPr>
                <w:rFonts w:ascii="Times New Roman" w:eastAsia="Times New Roman" w:hAnsi="Times New Roman" w:cs="Times New Roman"/>
                <w:sz w:val="24"/>
                <w:szCs w:val="24"/>
              </w:rPr>
            </w:pPr>
            <w:r w:rsidRPr="0013695A">
              <w:rPr>
                <w:rFonts w:ascii="Times New Roman" w:eastAsia="Times New Roman" w:hAnsi="Times New Roman" w:cs="Times New Roman"/>
                <w:sz w:val="24"/>
                <w:szCs w:val="24"/>
              </w:rPr>
              <w:t>Копи</w:t>
            </w:r>
            <w:r>
              <w:rPr>
                <w:rFonts w:ascii="Times New Roman" w:eastAsia="Times New Roman" w:hAnsi="Times New Roman" w:cs="Times New Roman"/>
                <w:sz w:val="24"/>
                <w:szCs w:val="24"/>
              </w:rPr>
              <w:t>и</w:t>
            </w:r>
            <w:r w:rsidRPr="0013695A">
              <w:rPr>
                <w:rFonts w:ascii="Times New Roman" w:eastAsia="Times New Roman" w:hAnsi="Times New Roman" w:cs="Times New Roman"/>
                <w:sz w:val="24"/>
                <w:szCs w:val="24"/>
              </w:rPr>
              <w:t xml:space="preserve"> </w:t>
            </w:r>
            <w:r w:rsidRPr="00E97DC4">
              <w:rPr>
                <w:rFonts w:ascii="Times New Roman" w:eastAsia="Times New Roman" w:hAnsi="Times New Roman" w:cs="Times New Roman"/>
                <w:sz w:val="24"/>
                <w:szCs w:val="24"/>
              </w:rPr>
              <w:t>бухгалтерского баланса</w:t>
            </w:r>
            <w:r w:rsidRPr="00941B15">
              <w:rPr>
                <w:rFonts w:ascii="Times New Roman" w:eastAsia="Times New Roman" w:hAnsi="Times New Roman" w:cs="Times New Roman"/>
                <w:bCs/>
                <w:sz w:val="24"/>
                <w:lang w:eastAsia="ar-SA"/>
              </w:rPr>
              <w:t xml:space="preserve"> </w:t>
            </w:r>
            <w:r w:rsidRPr="00941B15">
              <w:rPr>
                <w:rFonts w:ascii="Times New Roman" w:eastAsia="Times New Roman" w:hAnsi="Times New Roman" w:cs="Times New Roman"/>
                <w:bCs/>
                <w:sz w:val="24"/>
                <w:szCs w:val="24"/>
              </w:rPr>
              <w:t>и отчет</w:t>
            </w:r>
            <w:r>
              <w:rPr>
                <w:rFonts w:ascii="Times New Roman" w:eastAsia="Times New Roman" w:hAnsi="Times New Roman" w:cs="Times New Roman"/>
                <w:bCs/>
                <w:sz w:val="24"/>
                <w:szCs w:val="24"/>
              </w:rPr>
              <w:t>а</w:t>
            </w:r>
            <w:r w:rsidRPr="00941B15">
              <w:rPr>
                <w:rFonts w:ascii="Times New Roman" w:eastAsia="Times New Roman" w:hAnsi="Times New Roman" w:cs="Times New Roman"/>
                <w:bCs/>
                <w:sz w:val="24"/>
                <w:szCs w:val="24"/>
              </w:rPr>
              <w:t xml:space="preserve"> о финансовых результатах</w:t>
            </w:r>
            <w:r w:rsidRPr="00E97DC4">
              <w:rPr>
                <w:rFonts w:ascii="Times New Roman" w:eastAsia="Times New Roman" w:hAnsi="Times New Roman" w:cs="Times New Roman"/>
                <w:sz w:val="24"/>
                <w:szCs w:val="24"/>
              </w:rPr>
              <w:t xml:space="preserve"> </w:t>
            </w:r>
            <w:r w:rsidRPr="0013695A">
              <w:rPr>
                <w:rFonts w:ascii="Times New Roman" w:eastAsia="Times New Roman" w:hAnsi="Times New Roman" w:cs="Times New Roman"/>
                <w:sz w:val="24"/>
                <w:szCs w:val="24"/>
              </w:rPr>
              <w:t>за</w:t>
            </w:r>
            <w:r w:rsidRPr="0013695A">
              <w:rPr>
                <w:rFonts w:ascii="Times New Roman" w:eastAsia="Times New Roman" w:hAnsi="Times New Roman" w:cs="Times New Roman"/>
                <w:sz w:val="24"/>
                <w:szCs w:val="24"/>
              </w:rPr>
              <w:fldChar w:fldCharType="begin">
                <w:ffData>
                  <w:name w:val="ОтчетностьЗаПрошлый2"/>
                  <w:enabled/>
                  <w:calcOnExit w:val="0"/>
                  <w:textInput>
                    <w:default w:val="ОтчетностьЗаПрошлый2"/>
                  </w:textInput>
                </w:ffData>
              </w:fldChar>
            </w:r>
            <w:bookmarkStart w:id="190" w:name="ОтчетностьЗаПрошлый2"/>
            <w:r w:rsidRPr="0013695A">
              <w:rPr>
                <w:rFonts w:ascii="Times New Roman" w:eastAsia="Times New Roman" w:hAnsi="Times New Roman" w:cs="Times New Roman"/>
                <w:sz w:val="24"/>
                <w:szCs w:val="24"/>
              </w:rPr>
              <w:instrText xml:space="preserve"> FORMTEXT </w:instrText>
            </w:r>
            <w:r w:rsidR="006742C0">
              <w:rPr>
                <w:rFonts w:ascii="Times New Roman" w:eastAsia="Times New Roman" w:hAnsi="Times New Roman" w:cs="Times New Roman"/>
                <w:sz w:val="24"/>
                <w:szCs w:val="24"/>
              </w:rPr>
            </w:r>
            <w:r w:rsidR="006742C0">
              <w:rPr>
                <w:rFonts w:ascii="Times New Roman" w:eastAsia="Times New Roman" w:hAnsi="Times New Roman" w:cs="Times New Roman"/>
                <w:sz w:val="24"/>
                <w:szCs w:val="24"/>
              </w:rPr>
              <w:fldChar w:fldCharType="separate"/>
            </w:r>
            <w:r w:rsidRPr="0013695A">
              <w:rPr>
                <w:rFonts w:ascii="Times New Roman" w:eastAsia="Times New Roman" w:hAnsi="Times New Roman" w:cs="Times New Roman"/>
                <w:sz w:val="24"/>
                <w:szCs w:val="24"/>
              </w:rPr>
              <w:fldChar w:fldCharType="end"/>
            </w:r>
            <w:bookmarkEnd w:id="190"/>
            <w:r w:rsidRPr="0013695A">
              <w:rPr>
                <w:rFonts w:ascii="Times New Roman" w:eastAsia="Times New Roman" w:hAnsi="Times New Roman" w:cs="Times New Roman"/>
                <w:sz w:val="24"/>
                <w:szCs w:val="24"/>
              </w:rPr>
              <w:t xml:space="preserve"> 201</w:t>
            </w:r>
            <w:r>
              <w:rPr>
                <w:rFonts w:ascii="Times New Roman" w:eastAsia="Times New Roman" w:hAnsi="Times New Roman" w:cs="Times New Roman"/>
                <w:sz w:val="24"/>
                <w:szCs w:val="24"/>
              </w:rPr>
              <w:t>7</w:t>
            </w:r>
            <w:r w:rsidRPr="0013695A">
              <w:rPr>
                <w:rFonts w:ascii="Times New Roman" w:eastAsia="Times New Roman" w:hAnsi="Times New Roman" w:cs="Times New Roman"/>
                <w:sz w:val="24"/>
                <w:szCs w:val="24"/>
              </w:rPr>
              <w:t xml:space="preserve"> год</w:t>
            </w:r>
            <w:r w:rsidRPr="0013695A">
              <w:rPr>
                <w:rFonts w:ascii="Times New Roman" w:eastAsia="Times New Roman" w:hAnsi="Times New Roman" w:cs="Times New Roman"/>
                <w:bCs/>
                <w:sz w:val="24"/>
                <w:szCs w:val="24"/>
              </w:rPr>
              <w:t xml:space="preserve"> с отметкой налоговой инспекции</w:t>
            </w:r>
            <w:r w:rsidR="002C652D">
              <w:rPr>
                <w:rFonts w:ascii="Times New Roman" w:eastAsia="Times New Roman" w:hAnsi="Times New Roman" w:cs="Times New Roman"/>
                <w:bCs/>
                <w:sz w:val="24"/>
                <w:szCs w:val="24"/>
              </w:rPr>
              <w:t xml:space="preserve"> </w:t>
            </w:r>
            <w:r w:rsidR="002C652D" w:rsidRPr="00CD26EC">
              <w:rPr>
                <w:rFonts w:ascii="Times New Roman" w:eastAsia="Times New Roman" w:hAnsi="Times New Roman" w:cs="Times New Roman"/>
                <w:bCs/>
                <w:sz w:val="24"/>
                <w:lang w:eastAsia="ar-SA"/>
              </w:rPr>
              <w:t>о приеме</w:t>
            </w:r>
            <w:r w:rsidRPr="0013695A">
              <w:rPr>
                <w:rFonts w:ascii="Times New Roman" w:eastAsia="Times New Roman" w:hAnsi="Times New Roman" w:cs="Times New Roman"/>
                <w:sz w:val="24"/>
                <w:szCs w:val="24"/>
              </w:rPr>
              <w:t>, заверен</w:t>
            </w:r>
            <w:r>
              <w:rPr>
                <w:rFonts w:ascii="Times New Roman" w:eastAsia="Times New Roman" w:hAnsi="Times New Roman" w:cs="Times New Roman"/>
                <w:sz w:val="24"/>
                <w:szCs w:val="24"/>
              </w:rPr>
              <w:t>ные</w:t>
            </w:r>
            <w:r w:rsidRPr="0013695A">
              <w:rPr>
                <w:rFonts w:ascii="Times New Roman" w:eastAsia="Times New Roman" w:hAnsi="Times New Roman" w:cs="Times New Roman"/>
                <w:sz w:val="24"/>
                <w:szCs w:val="24"/>
              </w:rPr>
              <w:t xml:space="preserve"> уполномоченным лицом Участника</w:t>
            </w:r>
            <w:r>
              <w:rPr>
                <w:rFonts w:ascii="Times New Roman" w:eastAsia="Times New Roman" w:hAnsi="Times New Roman" w:cs="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2E78F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5</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2E78F4">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bCs/>
                <w:sz w:val="24"/>
                <w:szCs w:val="24"/>
              </w:rPr>
              <w:t>Копии документов, подтверждающих соответствие Продукции требованиям, установленным в соответствии с законодательством РФ</w:t>
            </w:r>
            <w:r>
              <w:rPr>
                <w:rFonts w:ascii="Times New Roman" w:eastAsia="Times New Roman" w:hAnsi="Times New Roman" w:cs="Times New Roman"/>
                <w:bCs/>
                <w:sz w:val="24"/>
                <w:szCs w:val="24"/>
              </w:rPr>
              <w:t>,</w:t>
            </w:r>
            <w:r w:rsidRPr="0013695A">
              <w:rPr>
                <w:rFonts w:ascii="Times New Roman" w:eastAsia="Times New Roman" w:hAnsi="Times New Roman" w:cs="Times New Roman"/>
                <w:sz w:val="24"/>
                <w:szCs w:val="24"/>
              </w:rPr>
              <w:t xml:space="preserve"> заверен</w:t>
            </w:r>
            <w:r>
              <w:rPr>
                <w:rFonts w:ascii="Times New Roman" w:eastAsia="Times New Roman" w:hAnsi="Times New Roman" w:cs="Times New Roman"/>
                <w:sz w:val="24"/>
                <w:szCs w:val="24"/>
              </w:rPr>
              <w:t>ные</w:t>
            </w:r>
            <w:r w:rsidRPr="0013695A">
              <w:rPr>
                <w:rFonts w:ascii="Times New Roman" w:eastAsia="Times New Roman" w:hAnsi="Times New Roman" w:cs="Times New Roman"/>
                <w:sz w:val="24"/>
                <w:szCs w:val="24"/>
              </w:rPr>
              <w:t xml:space="preserve"> уполномоченным лицом Участника</w:t>
            </w:r>
            <w:r>
              <w:rPr>
                <w:rFonts w:ascii="Times New Roman" w:eastAsia="Times New Roman" w:hAnsi="Times New Roman" w:cs="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2E78F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lastRenderedPageBreak/>
              <w:t>1</w:t>
            </w:r>
            <w:r>
              <w:rPr>
                <w:rFonts w:ascii="Times New Roman" w:eastAsia="Times New Roman" w:hAnsi="Times New Roman" w:cs="Times New Roman"/>
                <w:sz w:val="24"/>
                <w:szCs w:val="24"/>
              </w:rPr>
              <w:t>6</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694843" w:rsidP="00941B1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К</w:t>
            </w:r>
            <w:r w:rsidR="00A068C0" w:rsidRPr="00AA5967">
              <w:rPr>
                <w:rFonts w:ascii="Times New Roman" w:eastAsia="Times New Roman" w:hAnsi="Times New Roman" w:cs="Times New Roman"/>
                <w:sz w:val="24"/>
                <w:szCs w:val="24"/>
                <w:lang w:eastAsia="ru-RU"/>
              </w:rPr>
              <w:t xml:space="preserve">опии </w:t>
            </w:r>
            <w:r w:rsidR="00A068C0" w:rsidRPr="00AA5967">
              <w:rPr>
                <w:rFonts w:ascii="Times New Roman" w:eastAsia="Calibri" w:hAnsi="Times New Roman" w:cs="Times New Roman"/>
                <w:bCs/>
                <w:sz w:val="24"/>
                <w:szCs w:val="24"/>
                <w:lang w:eastAsia="x-none"/>
              </w:rPr>
              <w:t>договоров между Участником и нефтяной компанией, а также справок от нефтяных компаний о готовности предоставить мазут топочный 100 ГОСТ 10585-2013 или нефтепродуктов аналогичного или лучшего качества Участнику</w:t>
            </w:r>
            <w:r>
              <w:rPr>
                <w:rFonts w:ascii="Times New Roman" w:eastAsia="Calibri" w:hAnsi="Times New Roman" w:cs="Times New Roman"/>
                <w:bCs/>
                <w:sz w:val="24"/>
                <w:szCs w:val="24"/>
                <w:lang w:eastAsia="x-none"/>
              </w:rPr>
              <w:t xml:space="preserve"> закупки</w:t>
            </w:r>
            <w:r w:rsidR="00A068C0" w:rsidRPr="00AA5967">
              <w:rPr>
                <w:rFonts w:ascii="Times New Roman" w:eastAsia="Calibri" w:hAnsi="Times New Roman" w:cs="Times New Roman"/>
                <w:bCs/>
                <w:sz w:val="24"/>
                <w:szCs w:val="24"/>
                <w:lang w:eastAsia="x-none"/>
              </w:rPr>
              <w:t xml:space="preserve">, </w:t>
            </w:r>
            <w:r w:rsidR="00A068C0" w:rsidRPr="00AA5967">
              <w:rPr>
                <w:rFonts w:ascii="Times New Roman" w:eastAsia="Times New Roman" w:hAnsi="Times New Roman" w:cs="Times New Roman"/>
                <w:sz w:val="24"/>
                <w:szCs w:val="24"/>
              </w:rPr>
              <w:t>заверены уполномоченным лицом Участника закупки</w:t>
            </w:r>
            <w:r w:rsidR="00A068C0" w:rsidRPr="00AA5967">
              <w:rPr>
                <w:rFonts w:ascii="Times New Roman" w:eastAsia="Calibri" w:hAnsi="Times New Roman" w:cs="Times New Roman"/>
                <w:bCs/>
                <w:i/>
                <w:sz w:val="24"/>
                <w:szCs w:val="24"/>
                <w:u w:val="single"/>
                <w:lang w:eastAsia="x-none"/>
              </w:rPr>
              <w:t xml:space="preserve"> (на усмотрение Участ</w:t>
            </w:r>
            <w:r w:rsidR="00A068C0" w:rsidRPr="00AA5967">
              <w:rPr>
                <w:rFonts w:ascii="Times New Roman" w:eastAsia="Calibri" w:hAnsi="Times New Roman" w:cs="Times New Roman"/>
                <w:i/>
                <w:sz w:val="24"/>
                <w:szCs w:val="24"/>
                <w:u w:val="single"/>
              </w:rPr>
              <w:t>ника</w:t>
            </w:r>
            <w:r>
              <w:rPr>
                <w:rFonts w:ascii="Times New Roman" w:eastAsia="Calibri" w:hAnsi="Times New Roman" w:cs="Times New Roman"/>
                <w:i/>
                <w:sz w:val="24"/>
                <w:szCs w:val="24"/>
                <w:u w:val="single"/>
              </w:rPr>
              <w:t xml:space="preserve"> закупки</w:t>
            </w:r>
            <w:r w:rsidR="00A068C0" w:rsidRPr="00AA5967">
              <w:rPr>
                <w:rFonts w:ascii="Times New Roman" w:eastAsia="Calibri" w:hAnsi="Times New Roman" w:cs="Times New Roman"/>
                <w:i/>
                <w:sz w:val="24"/>
                <w:szCs w:val="24"/>
                <w:u w:val="single"/>
              </w:rPr>
              <w:t>)</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2E78F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AA5967">
            <w:pPr>
              <w:spacing w:after="0" w:line="240" w:lineRule="auto"/>
              <w:rPr>
                <w:rFonts w:ascii="Times New Roman" w:eastAsia="Calibri" w:hAnsi="Times New Roman" w:cs="Times New Roman"/>
                <w:i/>
                <w:sz w:val="24"/>
                <w:szCs w:val="24"/>
                <w:u w:val="single"/>
              </w:rPr>
            </w:pPr>
            <w:r w:rsidRPr="00AA5967">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9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r>
    </w:tbl>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color w:val="FF0000"/>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Дата «_____»______________20__ г.</w:t>
      </w:r>
    </w:p>
    <w:p w:rsidR="00AA5967" w:rsidRPr="00AA5967"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A5967" w:rsidRPr="00E97DC4"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lang w:eastAsia="ar-SA"/>
        </w:rPr>
      </w:pPr>
      <w:r w:rsidRPr="00E97DC4">
        <w:rPr>
          <w:rFonts w:ascii="Times New Roman" w:eastAsia="Times New Roman" w:hAnsi="Times New Roman" w:cs="Times New Roman"/>
          <w:lang w:eastAsia="ar-SA"/>
        </w:rPr>
        <w:t xml:space="preserve">Примечание: </w:t>
      </w:r>
    </w:p>
    <w:p w:rsidR="00AA5967" w:rsidRPr="00E97DC4" w:rsidRDefault="00AA5967" w:rsidP="00E97DC4">
      <w:pPr>
        <w:pStyle w:val="afffa"/>
        <w:numPr>
          <w:ilvl w:val="0"/>
          <w:numId w:val="50"/>
        </w:numPr>
        <w:tabs>
          <w:tab w:val="left" w:pos="0"/>
          <w:tab w:val="left" w:pos="284"/>
        </w:tabs>
        <w:spacing w:after="0" w:line="240" w:lineRule="auto"/>
        <w:ind w:left="0" w:firstLine="0"/>
        <w:jc w:val="both"/>
        <w:rPr>
          <w:rFonts w:ascii="Times New Roman" w:eastAsia="Times New Roman" w:hAnsi="Times New Roman"/>
        </w:rPr>
      </w:pPr>
      <w:r w:rsidRPr="00E97DC4">
        <w:rPr>
          <w:rFonts w:ascii="Times New Roman" w:eastAsia="Times New Roman" w:hAnsi="Times New Roman"/>
        </w:rPr>
        <w:t>В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 3.2 Документации.</w:t>
      </w:r>
    </w:p>
    <w:p w:rsidR="00E97DC4" w:rsidRPr="00526A19" w:rsidRDefault="00526A19" w:rsidP="00526A19">
      <w:pPr>
        <w:tabs>
          <w:tab w:val="left" w:pos="0"/>
          <w:tab w:val="left" w:pos="284"/>
        </w:tabs>
        <w:spacing w:after="0" w:line="240" w:lineRule="auto"/>
        <w:jc w:val="both"/>
        <w:rPr>
          <w:rFonts w:ascii="Times New Roman" w:eastAsia="Times New Roman" w:hAnsi="Times New Roman"/>
        </w:rPr>
      </w:pPr>
      <w:r w:rsidRPr="00526A19">
        <w:rPr>
          <w:rFonts w:ascii="Times New Roman" w:eastAsia="Times New Roman" w:hAnsi="Times New Roman"/>
        </w:rPr>
        <w:t>2)</w:t>
      </w:r>
      <w:r w:rsidRPr="00526A19">
        <w:rPr>
          <w:rFonts w:ascii="Times New Roman" w:eastAsia="Times New Roman" w:hAnsi="Times New Roman"/>
        </w:rPr>
        <w:tab/>
      </w:r>
      <w:r w:rsidR="00694843">
        <w:rPr>
          <w:rFonts w:ascii="Times New Roman" w:eastAsia="Times New Roman" w:hAnsi="Times New Roman"/>
        </w:rPr>
        <w:t>Н</w:t>
      </w:r>
      <w:r w:rsidRPr="00526A19">
        <w:rPr>
          <w:rFonts w:ascii="Times New Roman" w:eastAsia="Times New Roman" w:hAnsi="Times New Roman"/>
        </w:rPr>
        <w:t>екоммерческие организации, индивидуальные предприниматели и организации, зарегистрированные после 1 января 2018 года, указывают в п.1</w:t>
      </w:r>
      <w:r w:rsidR="00694843">
        <w:rPr>
          <w:rFonts w:ascii="Times New Roman" w:eastAsia="Times New Roman" w:hAnsi="Times New Roman"/>
        </w:rPr>
        <w:t>4</w:t>
      </w:r>
      <w:r w:rsidRPr="00526A19">
        <w:rPr>
          <w:rFonts w:ascii="Times New Roman" w:eastAsia="Times New Roman" w:hAnsi="Times New Roman"/>
        </w:rPr>
        <w:t xml:space="preserve"> описи сведения с учетом требований п. 3.3. настоящей Документации</w:t>
      </w:r>
      <w:r w:rsidR="00E97DC4" w:rsidRPr="00526A19">
        <w:rPr>
          <w:rFonts w:ascii="Times New Roman" w:eastAsia="Times New Roman" w:hAnsi="Times New Roman"/>
        </w:rPr>
        <w:t>.</w:t>
      </w:r>
    </w:p>
    <w:p w:rsidR="00AA5967" w:rsidRPr="00E97DC4" w:rsidRDefault="00E97DC4" w:rsidP="00AA5967">
      <w:pPr>
        <w:spacing w:after="0"/>
        <w:jc w:val="both"/>
        <w:rPr>
          <w:rFonts w:ascii="Calibri" w:eastAsia="Calibri" w:hAnsi="Calibri" w:cs="Times New Roman"/>
        </w:rPr>
      </w:pPr>
      <w:r>
        <w:rPr>
          <w:rFonts w:ascii="Times New Roman" w:eastAsia="Times New Roman" w:hAnsi="Times New Roman" w:cs="Times New Roman"/>
          <w:lang w:eastAsia="ar-SA"/>
        </w:rPr>
        <w:t>3</w:t>
      </w:r>
      <w:r w:rsidR="00AA5967" w:rsidRPr="00E97DC4">
        <w:rPr>
          <w:rFonts w:ascii="Times New Roman" w:eastAsia="Times New Roman" w:hAnsi="Times New Roman" w:cs="Times New Roman"/>
          <w:lang w:eastAsia="ar-SA"/>
        </w:rPr>
        <w:t>) Документы должны быть подшиты в том (требование п.п. 4.4.</w:t>
      </w:r>
      <w:r w:rsidR="00941B15">
        <w:rPr>
          <w:rFonts w:ascii="Times New Roman" w:eastAsia="Times New Roman" w:hAnsi="Times New Roman" w:cs="Times New Roman"/>
          <w:lang w:eastAsia="ar-SA"/>
        </w:rPr>
        <w:t>6</w:t>
      </w:r>
      <w:r w:rsidR="00AA5967" w:rsidRPr="00E97DC4">
        <w:rPr>
          <w:rFonts w:ascii="Times New Roman" w:eastAsia="Times New Roman" w:hAnsi="Times New Roman" w:cs="Times New Roman"/>
          <w:lang w:eastAsia="ar-SA"/>
        </w:rPr>
        <w:t>. п. 4.4. Документации, пронумерованы согласно описи).</w:t>
      </w:r>
    </w:p>
    <w:sectPr w:rsidR="00AA5967" w:rsidRPr="00E97DC4" w:rsidSect="00FA74E8">
      <w:pgSz w:w="11906" w:h="16838"/>
      <w:pgMar w:top="1135" w:right="567" w:bottom="426" w:left="1418" w:header="567" w:footer="62"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0F2B" w:rsidRDefault="00D50F2B" w:rsidP="003A2F0D">
      <w:pPr>
        <w:spacing w:after="0" w:line="240" w:lineRule="auto"/>
      </w:pPr>
      <w:r>
        <w:separator/>
      </w:r>
    </w:p>
  </w:endnote>
  <w:endnote w:type="continuationSeparator" w:id="0">
    <w:p w:rsidR="00D50F2B" w:rsidRDefault="00D50F2B" w:rsidP="003A2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0F2B" w:rsidRDefault="00D50F2B" w:rsidP="003A2F0D">
      <w:pPr>
        <w:spacing w:after="0" w:line="240" w:lineRule="auto"/>
      </w:pPr>
      <w:r>
        <w:separator/>
      </w:r>
    </w:p>
  </w:footnote>
  <w:footnote w:type="continuationSeparator" w:id="0">
    <w:p w:rsidR="00D50F2B" w:rsidRDefault="00D50F2B" w:rsidP="003A2F0D">
      <w:pPr>
        <w:spacing w:after="0" w:line="240" w:lineRule="auto"/>
      </w:pPr>
      <w:r>
        <w:continuationSeparator/>
      </w:r>
    </w:p>
  </w:footnote>
  <w:footnote w:id="1">
    <w:p w:rsidR="00D50F2B" w:rsidRPr="00390286" w:rsidRDefault="00D50F2B" w:rsidP="003A2F0D">
      <w:pPr>
        <w:pStyle w:val="afff3"/>
        <w:spacing w:line="240" w:lineRule="auto"/>
        <w:rPr>
          <w:sz w:val="20"/>
        </w:rPr>
      </w:pPr>
      <w:r w:rsidRPr="00390286">
        <w:rPr>
          <w:rStyle w:val="afffffc"/>
          <w:sz w:val="20"/>
        </w:rPr>
        <w:sym w:font="Symbol" w:char="F02A"/>
      </w:r>
      <w:r w:rsidRPr="00390286">
        <w:rPr>
          <w:sz w:val="20"/>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5515987"/>
      <w:docPartObj>
        <w:docPartGallery w:val="Page Numbers (Top of Page)"/>
        <w:docPartUnique/>
      </w:docPartObj>
    </w:sdtPr>
    <w:sdtEndPr/>
    <w:sdtContent>
      <w:p w:rsidR="00D50F2B" w:rsidRDefault="00D50F2B">
        <w:pPr>
          <w:pStyle w:val="aff9"/>
          <w:jc w:val="center"/>
        </w:pPr>
        <w:r>
          <w:fldChar w:fldCharType="begin"/>
        </w:r>
        <w:r>
          <w:instrText>PAGE   \* MERGEFORMAT</w:instrText>
        </w:r>
        <w:r>
          <w:fldChar w:fldCharType="separate"/>
        </w:r>
        <w:r w:rsidR="006742C0">
          <w:rPr>
            <w:noProof/>
          </w:rPr>
          <w:t>5</w:t>
        </w:r>
        <w:r>
          <w:fldChar w:fldCharType="end"/>
        </w:r>
      </w:p>
    </w:sdtContent>
  </w:sdt>
  <w:p w:rsidR="00D50F2B" w:rsidRDefault="00D50F2B" w:rsidP="00340C98">
    <w:pPr>
      <w:pStyle w:val="aff9"/>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0F2B" w:rsidRDefault="00D50F2B">
    <w:pPr>
      <w:pStyle w:val="aff9"/>
      <w:jc w:val="center"/>
    </w:pPr>
  </w:p>
  <w:p w:rsidR="00D50F2B" w:rsidRDefault="00D50F2B">
    <w:pPr>
      <w:pStyle w:val="aff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6412598"/>
      <w:docPartObj>
        <w:docPartGallery w:val="Page Numbers (Top of Page)"/>
        <w:docPartUnique/>
      </w:docPartObj>
    </w:sdtPr>
    <w:sdtEndPr/>
    <w:sdtContent>
      <w:p w:rsidR="00D50F2B" w:rsidRDefault="00D50F2B">
        <w:pPr>
          <w:pStyle w:val="aff9"/>
          <w:jc w:val="center"/>
        </w:pPr>
        <w:r>
          <w:fldChar w:fldCharType="begin"/>
        </w:r>
        <w:r>
          <w:instrText>PAGE   \* MERGEFORMAT</w:instrText>
        </w:r>
        <w:r>
          <w:fldChar w:fldCharType="separate"/>
        </w:r>
        <w:r w:rsidR="006742C0">
          <w:rPr>
            <w:noProof/>
          </w:rPr>
          <w:t>20</w:t>
        </w:r>
        <w:r>
          <w:fldChar w:fldCharType="end"/>
        </w:r>
      </w:p>
    </w:sdtContent>
  </w:sdt>
  <w:p w:rsidR="00D50F2B" w:rsidRDefault="00D50F2B" w:rsidP="00B1172B">
    <w:pPr>
      <w:tabs>
        <w:tab w:val="left" w:pos="345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CF36DCBE"/>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 w15:restartNumberingAfterBreak="0">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3" w15:restartNumberingAfterBreak="0">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4" w15:restartNumberingAfterBreak="0">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5" w15:restartNumberingAfterBreak="0">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6" w15:restartNumberingAfterBreak="0">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7" w15:restartNumberingAfterBreak="0">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15:restartNumberingAfterBreak="0">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15:restartNumberingAfterBreak="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15:restartNumberingAfterBreak="0">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15:restartNumberingAfterBreak="0">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15:restartNumberingAfterBreak="0">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15:restartNumberingAfterBreak="0">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15:restartNumberingAfterBreak="0">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15:restartNumberingAfterBreak="0">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7" w15:restartNumberingAfterBreak="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18" w15:restartNumberingAfterBreak="0">
    <w:nsid w:val="00000018"/>
    <w:multiLevelType w:val="multilevel"/>
    <w:tmpl w:val="8F0AEBC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19" w15:restartNumberingAfterBreak="0">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0" w15:restartNumberingAfterBreak="0">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1" w15:restartNumberingAfterBreak="0">
    <w:nsid w:val="0000001B"/>
    <w:multiLevelType w:val="multilevel"/>
    <w:tmpl w:val="0000001B"/>
    <w:name w:val="WW8Num34"/>
    <w:lvl w:ilvl="0">
      <w:start w:val="1"/>
      <w:numFmt w:val="decimal"/>
      <w:pStyle w:val="3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0000001E"/>
    <w:multiLevelType w:val="multilevel"/>
    <w:tmpl w:val="4866F668"/>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4" w15:restartNumberingAfterBreak="0">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5" w15:restartNumberingAfterBreak="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00000022"/>
    <w:multiLevelType w:val="multilevel"/>
    <w:tmpl w:val="9E06DE4A"/>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8" w15:restartNumberingAfterBreak="0">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29" w15:restartNumberingAfterBreak="0">
    <w:nsid w:val="00000025"/>
    <w:multiLevelType w:val="singleLevel"/>
    <w:tmpl w:val="00000025"/>
    <w:name w:val="WW8Num45"/>
    <w:lvl w:ilvl="0">
      <w:start w:val="1"/>
      <w:numFmt w:val="bullet"/>
      <w:pStyle w:val="32"/>
      <w:lvlText w:val=""/>
      <w:lvlJc w:val="left"/>
      <w:pPr>
        <w:tabs>
          <w:tab w:val="num" w:pos="0"/>
        </w:tabs>
        <w:ind w:left="1080" w:hanging="360"/>
      </w:pPr>
      <w:rPr>
        <w:rFonts w:ascii="Symbol" w:hAnsi="Symbol" w:cs="Symbol" w:hint="default"/>
      </w:rPr>
    </w:lvl>
  </w:abstractNum>
  <w:abstractNum w:abstractNumId="30" w15:restartNumberingAfterBreak="0">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00000027"/>
    <w:multiLevelType w:val="multilevel"/>
    <w:tmpl w:val="00000027"/>
    <w:name w:val="WW8Num52"/>
    <w:lvl w:ilvl="0">
      <w:start w:val="1"/>
      <w:numFmt w:val="bullet"/>
      <w:pStyle w:val="33"/>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2" w15:restartNumberingAfterBreak="0">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05036E72"/>
    <w:multiLevelType w:val="multilevel"/>
    <w:tmpl w:val="40926ED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06367083"/>
    <w:multiLevelType w:val="hybridMultilevel"/>
    <w:tmpl w:val="D7961302"/>
    <w:lvl w:ilvl="0" w:tplc="20ACAB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5" w15:restartNumberingAfterBreak="0">
    <w:nsid w:val="0C361F41"/>
    <w:multiLevelType w:val="multilevel"/>
    <w:tmpl w:val="05747AC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6" w15:restartNumberingAfterBreak="0">
    <w:nsid w:val="10374F15"/>
    <w:multiLevelType w:val="multilevel"/>
    <w:tmpl w:val="F1E8DB76"/>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i w:val="0"/>
      </w:rPr>
    </w:lvl>
    <w:lvl w:ilvl="2">
      <w:start w:val="1"/>
      <w:numFmt w:val="decimal"/>
      <w:lvlText w:val="%1.%2.%3."/>
      <w:lvlJc w:val="left"/>
      <w:pPr>
        <w:tabs>
          <w:tab w:val="num" w:pos="2214"/>
        </w:tabs>
        <w:ind w:left="2214" w:hanging="1080"/>
      </w:pPr>
      <w:rPr>
        <w:rFonts w:cs="Times New Roman"/>
        <w:b w:val="0"/>
      </w:rPr>
    </w:lvl>
    <w:lvl w:ilvl="3">
      <w:start w:val="1"/>
      <w:numFmt w:val="decimal"/>
      <w:lvlText w:val="%1.%2.%3.%4."/>
      <w:lvlJc w:val="left"/>
      <w:pPr>
        <w:tabs>
          <w:tab w:val="num" w:pos="3142"/>
        </w:tabs>
        <w:ind w:left="3142"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37" w15:restartNumberingAfterBreak="0">
    <w:nsid w:val="166F5E6D"/>
    <w:multiLevelType w:val="hybridMultilevel"/>
    <w:tmpl w:val="8E30336A"/>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38" w15:restartNumberingAfterBreak="0">
    <w:nsid w:val="1BA25898"/>
    <w:multiLevelType w:val="multilevel"/>
    <w:tmpl w:val="FF6C8FA8"/>
    <w:lvl w:ilvl="0">
      <w:start w:val="4"/>
      <w:numFmt w:val="decimal"/>
      <w:lvlText w:val="%1."/>
      <w:lvlJc w:val="left"/>
      <w:pPr>
        <w:ind w:left="540" w:hanging="540"/>
      </w:pPr>
      <w:rPr>
        <w:rFonts w:hint="default"/>
      </w:rPr>
    </w:lvl>
    <w:lvl w:ilvl="1">
      <w:start w:val="2"/>
      <w:numFmt w:val="decimal"/>
      <w:lvlText w:val="%1.%2."/>
      <w:lvlJc w:val="left"/>
      <w:pPr>
        <w:ind w:left="682" w:hanging="540"/>
      </w:pPr>
      <w:rPr>
        <w:rFonts w:hint="default"/>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9" w15:restartNumberingAfterBreak="0">
    <w:nsid w:val="2520705A"/>
    <w:multiLevelType w:val="multilevel"/>
    <w:tmpl w:val="F05E07BC"/>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40" w15:restartNumberingAfterBreak="0">
    <w:nsid w:val="27CD2EAB"/>
    <w:multiLevelType w:val="hybridMultilevel"/>
    <w:tmpl w:val="AC7A51E8"/>
    <w:lvl w:ilvl="0" w:tplc="FFFFFFFF">
      <w:start w:val="1"/>
      <w:numFmt w:val="decimal"/>
      <w:pStyle w:val="T111bul"/>
      <w:lvlText w:val="%1."/>
      <w:lvlJc w:val="left"/>
      <w:pPr>
        <w:tabs>
          <w:tab w:val="num" w:pos="360"/>
        </w:tabs>
        <w:ind w:left="360" w:hanging="360"/>
      </w:pPr>
      <w:rPr>
        <w:b/>
        <w:i w:val="0"/>
        <w:color w:val="auto"/>
      </w:rPr>
    </w:lvl>
    <w:lvl w:ilvl="1" w:tplc="FFFFFFFF">
      <w:start w:val="1"/>
      <w:numFmt w:val="decimal"/>
      <w:lvlText w:val="%2."/>
      <w:lvlJc w:val="left"/>
      <w:pPr>
        <w:tabs>
          <w:tab w:val="num" w:pos="1440"/>
        </w:tabs>
        <w:ind w:left="1440" w:hanging="360"/>
      </w:pPr>
      <w:rPr>
        <w:b/>
        <w:i w:val="0"/>
        <w:sz w:val="24"/>
        <w:szCs w:val="24"/>
      </w:rPr>
    </w:lvl>
    <w:lvl w:ilvl="2" w:tplc="E382A3F0">
      <w:start w:val="6"/>
      <w:numFmt w:val="decimal"/>
      <w:lvlText w:val="%3"/>
      <w:lvlJc w:val="left"/>
      <w:pPr>
        <w:ind w:left="2340" w:hanging="360"/>
      </w:pPr>
    </w:lvl>
    <w:lvl w:ilvl="3" w:tplc="FFFFFFFF">
      <w:start w:val="1"/>
      <w:numFmt w:val="decimal"/>
      <w:lvlText w:val="%4."/>
      <w:lvlJc w:val="left"/>
      <w:pPr>
        <w:tabs>
          <w:tab w:val="num" w:pos="2880"/>
        </w:tabs>
        <w:ind w:left="2880" w:hanging="360"/>
      </w:pPr>
    </w:lvl>
    <w:lvl w:ilvl="4" w:tplc="B8CE2D0C">
      <w:start w:val="4"/>
      <w:numFmt w:val="decimal"/>
      <w:lvlText w:val="%5)"/>
      <w:lvlJc w:val="left"/>
      <w:pPr>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1" w15:restartNumberingAfterBreak="0">
    <w:nsid w:val="2F81295C"/>
    <w:multiLevelType w:val="multilevel"/>
    <w:tmpl w:val="7D0A6864"/>
    <w:lvl w:ilvl="0">
      <w:start w:val="3"/>
      <w:numFmt w:val="decimal"/>
      <w:lvlText w:val="%1."/>
      <w:lvlJc w:val="left"/>
      <w:pPr>
        <w:ind w:left="408" w:hanging="408"/>
      </w:pPr>
      <w:rPr>
        <w:b/>
      </w:r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4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40D31223"/>
    <w:multiLevelType w:val="multilevel"/>
    <w:tmpl w:val="46D6ED50"/>
    <w:lvl w:ilvl="0">
      <w:start w:val="3"/>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44" w15:restartNumberingAfterBreak="0">
    <w:nsid w:val="45463E5A"/>
    <w:multiLevelType w:val="multilevel"/>
    <w:tmpl w:val="7846AB9E"/>
    <w:lvl w:ilvl="0">
      <w:start w:val="4"/>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430" w:hanging="720"/>
      </w:pPr>
    </w:lvl>
    <w:lvl w:ilvl="3">
      <w:start w:val="1"/>
      <w:numFmt w:val="decimal"/>
      <w:lvlText w:val="%1.%2.%3.%4."/>
      <w:lvlJc w:val="left"/>
      <w:pPr>
        <w:ind w:left="2215"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5" w15:restartNumberingAfterBreak="0">
    <w:nsid w:val="51E63CA2"/>
    <w:multiLevelType w:val="multilevel"/>
    <w:tmpl w:val="43C2DE2E"/>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6" w15:restartNumberingAfterBreak="0">
    <w:nsid w:val="54672AA8"/>
    <w:multiLevelType w:val="hybridMultilevel"/>
    <w:tmpl w:val="D032CD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5B7323BB"/>
    <w:multiLevelType w:val="hybridMultilevel"/>
    <w:tmpl w:val="CE3EC3A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8" w15:restartNumberingAfterBreak="0">
    <w:nsid w:val="7AD6372E"/>
    <w:multiLevelType w:val="multilevel"/>
    <w:tmpl w:val="8B54AAD2"/>
    <w:lvl w:ilvl="0">
      <w:start w:val="2"/>
      <w:numFmt w:val="decimal"/>
      <w:lvlText w:val="%1."/>
      <w:lvlJc w:val="left"/>
      <w:pPr>
        <w:tabs>
          <w:tab w:val="num" w:pos="390"/>
        </w:tabs>
        <w:ind w:left="390" w:hanging="390"/>
      </w:pPr>
      <w:rPr>
        <w:rFonts w:cs="Times New Roman"/>
        <w:b/>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49" w15:restartNumberingAfterBreak="0">
    <w:nsid w:val="7BE60B25"/>
    <w:multiLevelType w:val="multilevel"/>
    <w:tmpl w:val="4C641E3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14"/>
  </w:num>
  <w:num w:numId="14">
    <w:abstractNumId w:val="15"/>
  </w:num>
  <w:num w:numId="15">
    <w:abstractNumId w:val="16"/>
  </w:num>
  <w:num w:numId="16">
    <w:abstractNumId w:val="17"/>
  </w:num>
  <w:num w:numId="17">
    <w:abstractNumId w:val="18"/>
  </w:num>
  <w:num w:numId="18">
    <w:abstractNumId w:val="19"/>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8"/>
  </w:num>
  <w:num w:numId="28">
    <w:abstractNumId w:val="29"/>
  </w:num>
  <w:num w:numId="29">
    <w:abstractNumId w:val="30"/>
  </w:num>
  <w:num w:numId="30">
    <w:abstractNumId w:val="31"/>
  </w:num>
  <w:num w:numId="31">
    <w:abstractNumId w:val="32"/>
  </w:num>
  <w:num w:numId="32">
    <w:abstractNumId w:val="35"/>
  </w:num>
  <w:num w:numId="33">
    <w:abstractNumId w:val="39"/>
  </w:num>
  <w:num w:numId="34">
    <w:abstractNumId w:val="49"/>
  </w:num>
  <w:num w:numId="35">
    <w:abstractNumId w:val="33"/>
  </w:num>
  <w:num w:numId="36">
    <w:abstractNumId w:val="38"/>
  </w:num>
  <w:num w:numId="37">
    <w:abstractNumId w:val="40"/>
    <w:lvlOverride w:ilvl="0">
      <w:startOverride w:val="1"/>
    </w:lvlOverride>
    <w:lvlOverride w:ilvl="1">
      <w:startOverride w:val="1"/>
    </w:lvlOverride>
    <w:lvlOverride w:ilvl="2">
      <w:startOverride w:val="6"/>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4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5"/>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7"/>
  </w:num>
  <w:num w:numId="46">
    <w:abstractNumId w:val="37"/>
  </w:num>
  <w:num w:numId="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7"/>
  </w:num>
  <w:num w:numId="49">
    <w:abstractNumId w:val="37"/>
  </w:num>
  <w:num w:numId="50">
    <w:abstractNumId w:val="46"/>
  </w:num>
  <w:num w:numId="51">
    <w:abstractNumId w:val="42"/>
  </w:num>
  <w:num w:numId="52">
    <w:abstractNumId w:val="47"/>
  </w:num>
  <w:num w:numId="53">
    <w:abstractNumId w:val="37"/>
  </w:num>
  <w:num w:numId="54">
    <w:abstractNumId w:val="47"/>
  </w:num>
  <w:num w:numId="55">
    <w:abstractNumId w:val="37"/>
  </w:num>
  <w:num w:numId="56">
    <w:abstractNumId w:val="47"/>
  </w:num>
  <w:num w:numId="57">
    <w:abstractNumId w:val="3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F0D"/>
    <w:rsid w:val="000027E7"/>
    <w:rsid w:val="00002F45"/>
    <w:rsid w:val="00003B85"/>
    <w:rsid w:val="000052CB"/>
    <w:rsid w:val="0000608D"/>
    <w:rsid w:val="000075D0"/>
    <w:rsid w:val="0001367B"/>
    <w:rsid w:val="00014B71"/>
    <w:rsid w:val="00015590"/>
    <w:rsid w:val="00020B7A"/>
    <w:rsid w:val="00023C4E"/>
    <w:rsid w:val="00026547"/>
    <w:rsid w:val="00031EA0"/>
    <w:rsid w:val="00034413"/>
    <w:rsid w:val="000350B5"/>
    <w:rsid w:val="000411B1"/>
    <w:rsid w:val="0004143F"/>
    <w:rsid w:val="00041F4E"/>
    <w:rsid w:val="0004274E"/>
    <w:rsid w:val="00044C7B"/>
    <w:rsid w:val="00046FE7"/>
    <w:rsid w:val="0005213E"/>
    <w:rsid w:val="00054BAD"/>
    <w:rsid w:val="00056705"/>
    <w:rsid w:val="00056A67"/>
    <w:rsid w:val="00061C70"/>
    <w:rsid w:val="000633FB"/>
    <w:rsid w:val="00063491"/>
    <w:rsid w:val="0006509C"/>
    <w:rsid w:val="0006606F"/>
    <w:rsid w:val="00070C32"/>
    <w:rsid w:val="00072C68"/>
    <w:rsid w:val="000751F0"/>
    <w:rsid w:val="00080B64"/>
    <w:rsid w:val="00081051"/>
    <w:rsid w:val="0008155B"/>
    <w:rsid w:val="000819C4"/>
    <w:rsid w:val="00081D7B"/>
    <w:rsid w:val="000835BB"/>
    <w:rsid w:val="00084C0A"/>
    <w:rsid w:val="000861EA"/>
    <w:rsid w:val="00086C23"/>
    <w:rsid w:val="000873A9"/>
    <w:rsid w:val="00093708"/>
    <w:rsid w:val="000938E6"/>
    <w:rsid w:val="0009390E"/>
    <w:rsid w:val="00094B29"/>
    <w:rsid w:val="00094CC2"/>
    <w:rsid w:val="000B2380"/>
    <w:rsid w:val="000B3C88"/>
    <w:rsid w:val="000B4196"/>
    <w:rsid w:val="000C0156"/>
    <w:rsid w:val="000C06FB"/>
    <w:rsid w:val="000C1744"/>
    <w:rsid w:val="000C41FD"/>
    <w:rsid w:val="000C6107"/>
    <w:rsid w:val="000C70E6"/>
    <w:rsid w:val="000D0104"/>
    <w:rsid w:val="000D12A0"/>
    <w:rsid w:val="000D4EEA"/>
    <w:rsid w:val="000E0514"/>
    <w:rsid w:val="000E46AC"/>
    <w:rsid w:val="000E7D6A"/>
    <w:rsid w:val="000F082D"/>
    <w:rsid w:val="000F1F37"/>
    <w:rsid w:val="000F3C42"/>
    <w:rsid w:val="000F45E4"/>
    <w:rsid w:val="00102FA0"/>
    <w:rsid w:val="00105E15"/>
    <w:rsid w:val="00110CBC"/>
    <w:rsid w:val="00114400"/>
    <w:rsid w:val="00114A6A"/>
    <w:rsid w:val="00120649"/>
    <w:rsid w:val="00121BEA"/>
    <w:rsid w:val="0012330C"/>
    <w:rsid w:val="00125BD6"/>
    <w:rsid w:val="0012629D"/>
    <w:rsid w:val="0012767C"/>
    <w:rsid w:val="00130819"/>
    <w:rsid w:val="00136358"/>
    <w:rsid w:val="0013695A"/>
    <w:rsid w:val="001370AB"/>
    <w:rsid w:val="00137646"/>
    <w:rsid w:val="00140328"/>
    <w:rsid w:val="00141C63"/>
    <w:rsid w:val="00142301"/>
    <w:rsid w:val="0014475F"/>
    <w:rsid w:val="00146076"/>
    <w:rsid w:val="00146507"/>
    <w:rsid w:val="00147ECF"/>
    <w:rsid w:val="00152D0A"/>
    <w:rsid w:val="00157A29"/>
    <w:rsid w:val="0016230C"/>
    <w:rsid w:val="0016235B"/>
    <w:rsid w:val="00162E88"/>
    <w:rsid w:val="00164F7E"/>
    <w:rsid w:val="00165A85"/>
    <w:rsid w:val="00171926"/>
    <w:rsid w:val="00176DE5"/>
    <w:rsid w:val="0017717D"/>
    <w:rsid w:val="00181CFD"/>
    <w:rsid w:val="00182044"/>
    <w:rsid w:val="00182627"/>
    <w:rsid w:val="001836A2"/>
    <w:rsid w:val="00184FE2"/>
    <w:rsid w:val="00190845"/>
    <w:rsid w:val="00191740"/>
    <w:rsid w:val="0019255A"/>
    <w:rsid w:val="00192A74"/>
    <w:rsid w:val="00192D1D"/>
    <w:rsid w:val="00192E27"/>
    <w:rsid w:val="001956F3"/>
    <w:rsid w:val="001A637A"/>
    <w:rsid w:val="001B19FF"/>
    <w:rsid w:val="001B576F"/>
    <w:rsid w:val="001B7581"/>
    <w:rsid w:val="001C1193"/>
    <w:rsid w:val="001C1307"/>
    <w:rsid w:val="001C15DF"/>
    <w:rsid w:val="001C301A"/>
    <w:rsid w:val="001D04FD"/>
    <w:rsid w:val="001D107D"/>
    <w:rsid w:val="001D5787"/>
    <w:rsid w:val="001D5BFF"/>
    <w:rsid w:val="001D735A"/>
    <w:rsid w:val="001D7F04"/>
    <w:rsid w:val="001E076F"/>
    <w:rsid w:val="001E221D"/>
    <w:rsid w:val="001E36F2"/>
    <w:rsid w:val="001E3EA4"/>
    <w:rsid w:val="001E5320"/>
    <w:rsid w:val="001E79FD"/>
    <w:rsid w:val="001E7E71"/>
    <w:rsid w:val="001F19FB"/>
    <w:rsid w:val="001F1D1F"/>
    <w:rsid w:val="001F1E46"/>
    <w:rsid w:val="001F273B"/>
    <w:rsid w:val="001F413B"/>
    <w:rsid w:val="001F56D9"/>
    <w:rsid w:val="00200646"/>
    <w:rsid w:val="00204104"/>
    <w:rsid w:val="00204F3F"/>
    <w:rsid w:val="00206720"/>
    <w:rsid w:val="002076ED"/>
    <w:rsid w:val="00210EA3"/>
    <w:rsid w:val="00222830"/>
    <w:rsid w:val="002233ED"/>
    <w:rsid w:val="002237A9"/>
    <w:rsid w:val="00224EE0"/>
    <w:rsid w:val="00232161"/>
    <w:rsid w:val="00234378"/>
    <w:rsid w:val="00234565"/>
    <w:rsid w:val="002422A4"/>
    <w:rsid w:val="00242E95"/>
    <w:rsid w:val="002466AA"/>
    <w:rsid w:val="002469CF"/>
    <w:rsid w:val="00251CF5"/>
    <w:rsid w:val="002521D1"/>
    <w:rsid w:val="00253DCE"/>
    <w:rsid w:val="00254AB7"/>
    <w:rsid w:val="00255699"/>
    <w:rsid w:val="00255FE3"/>
    <w:rsid w:val="00263B8E"/>
    <w:rsid w:val="0026461A"/>
    <w:rsid w:val="002649A9"/>
    <w:rsid w:val="00267389"/>
    <w:rsid w:val="0027498A"/>
    <w:rsid w:val="00274FF6"/>
    <w:rsid w:val="002801B2"/>
    <w:rsid w:val="00281CCD"/>
    <w:rsid w:val="002942B9"/>
    <w:rsid w:val="00294C7B"/>
    <w:rsid w:val="00296CC8"/>
    <w:rsid w:val="00297774"/>
    <w:rsid w:val="002A0152"/>
    <w:rsid w:val="002A4AB2"/>
    <w:rsid w:val="002A6B76"/>
    <w:rsid w:val="002B3784"/>
    <w:rsid w:val="002B4AA3"/>
    <w:rsid w:val="002B4CF2"/>
    <w:rsid w:val="002B55CB"/>
    <w:rsid w:val="002B64EA"/>
    <w:rsid w:val="002C1998"/>
    <w:rsid w:val="002C2709"/>
    <w:rsid w:val="002C400E"/>
    <w:rsid w:val="002C58C2"/>
    <w:rsid w:val="002C6277"/>
    <w:rsid w:val="002C652D"/>
    <w:rsid w:val="002D09CE"/>
    <w:rsid w:val="002D1D61"/>
    <w:rsid w:val="002D66A2"/>
    <w:rsid w:val="002D723C"/>
    <w:rsid w:val="002E0DEF"/>
    <w:rsid w:val="002E37CA"/>
    <w:rsid w:val="002E78F4"/>
    <w:rsid w:val="002F2B0E"/>
    <w:rsid w:val="002F595F"/>
    <w:rsid w:val="002F6631"/>
    <w:rsid w:val="00301428"/>
    <w:rsid w:val="00304673"/>
    <w:rsid w:val="003051E8"/>
    <w:rsid w:val="00306376"/>
    <w:rsid w:val="00310E9A"/>
    <w:rsid w:val="00312378"/>
    <w:rsid w:val="003134BF"/>
    <w:rsid w:val="00314384"/>
    <w:rsid w:val="003146E2"/>
    <w:rsid w:val="00323459"/>
    <w:rsid w:val="0032660B"/>
    <w:rsid w:val="00326EE8"/>
    <w:rsid w:val="00330E6A"/>
    <w:rsid w:val="00331970"/>
    <w:rsid w:val="0033404D"/>
    <w:rsid w:val="0033446C"/>
    <w:rsid w:val="00336C65"/>
    <w:rsid w:val="0033729E"/>
    <w:rsid w:val="00340C98"/>
    <w:rsid w:val="003465A6"/>
    <w:rsid w:val="00346610"/>
    <w:rsid w:val="0035032D"/>
    <w:rsid w:val="003512B1"/>
    <w:rsid w:val="00356633"/>
    <w:rsid w:val="00361419"/>
    <w:rsid w:val="00362D78"/>
    <w:rsid w:val="003631CB"/>
    <w:rsid w:val="0036424B"/>
    <w:rsid w:val="0036472A"/>
    <w:rsid w:val="0036595A"/>
    <w:rsid w:val="00372F4F"/>
    <w:rsid w:val="003735B4"/>
    <w:rsid w:val="00375094"/>
    <w:rsid w:val="003758A2"/>
    <w:rsid w:val="003806F2"/>
    <w:rsid w:val="00381311"/>
    <w:rsid w:val="00384CF4"/>
    <w:rsid w:val="00385A0E"/>
    <w:rsid w:val="00386A2E"/>
    <w:rsid w:val="00386E25"/>
    <w:rsid w:val="003A1353"/>
    <w:rsid w:val="003A2F0D"/>
    <w:rsid w:val="003A453B"/>
    <w:rsid w:val="003A49B4"/>
    <w:rsid w:val="003A5FAE"/>
    <w:rsid w:val="003A6EE5"/>
    <w:rsid w:val="003A7117"/>
    <w:rsid w:val="003B2221"/>
    <w:rsid w:val="003C2487"/>
    <w:rsid w:val="003C2B70"/>
    <w:rsid w:val="003C34C7"/>
    <w:rsid w:val="003C4F30"/>
    <w:rsid w:val="003C5942"/>
    <w:rsid w:val="003D0BFD"/>
    <w:rsid w:val="003D3EF7"/>
    <w:rsid w:val="003D696A"/>
    <w:rsid w:val="003E40C2"/>
    <w:rsid w:val="003E581A"/>
    <w:rsid w:val="003F0B6B"/>
    <w:rsid w:val="003F27A3"/>
    <w:rsid w:val="003F3D63"/>
    <w:rsid w:val="003F424E"/>
    <w:rsid w:val="003F502D"/>
    <w:rsid w:val="003F648E"/>
    <w:rsid w:val="003F6A60"/>
    <w:rsid w:val="00401DA4"/>
    <w:rsid w:val="004033AE"/>
    <w:rsid w:val="00411647"/>
    <w:rsid w:val="00415C7D"/>
    <w:rsid w:val="00416C29"/>
    <w:rsid w:val="0042011B"/>
    <w:rsid w:val="00423F1C"/>
    <w:rsid w:val="00424606"/>
    <w:rsid w:val="0042770A"/>
    <w:rsid w:val="00427DA2"/>
    <w:rsid w:val="00432F7C"/>
    <w:rsid w:val="00436562"/>
    <w:rsid w:val="0043708A"/>
    <w:rsid w:val="00440707"/>
    <w:rsid w:val="00441081"/>
    <w:rsid w:val="00447A61"/>
    <w:rsid w:val="00447F50"/>
    <w:rsid w:val="004518FA"/>
    <w:rsid w:val="00451F5C"/>
    <w:rsid w:val="0045320B"/>
    <w:rsid w:val="004556B8"/>
    <w:rsid w:val="00455DA4"/>
    <w:rsid w:val="00455DE6"/>
    <w:rsid w:val="00462FD3"/>
    <w:rsid w:val="00464100"/>
    <w:rsid w:val="00466A36"/>
    <w:rsid w:val="00472513"/>
    <w:rsid w:val="00472D95"/>
    <w:rsid w:val="004737CE"/>
    <w:rsid w:val="00475180"/>
    <w:rsid w:val="00476055"/>
    <w:rsid w:val="0047782F"/>
    <w:rsid w:val="0048220C"/>
    <w:rsid w:val="0048411A"/>
    <w:rsid w:val="00484606"/>
    <w:rsid w:val="00485C1B"/>
    <w:rsid w:val="00487DEA"/>
    <w:rsid w:val="0049175B"/>
    <w:rsid w:val="004938EB"/>
    <w:rsid w:val="00494547"/>
    <w:rsid w:val="004945A4"/>
    <w:rsid w:val="00495075"/>
    <w:rsid w:val="00496685"/>
    <w:rsid w:val="004A5AE7"/>
    <w:rsid w:val="004A6657"/>
    <w:rsid w:val="004B06D0"/>
    <w:rsid w:val="004B188D"/>
    <w:rsid w:val="004B3DDD"/>
    <w:rsid w:val="004B62CE"/>
    <w:rsid w:val="004B7664"/>
    <w:rsid w:val="004C3142"/>
    <w:rsid w:val="004C32E9"/>
    <w:rsid w:val="004C3EBA"/>
    <w:rsid w:val="004C7684"/>
    <w:rsid w:val="004C79C7"/>
    <w:rsid w:val="004D003F"/>
    <w:rsid w:val="004D3AD3"/>
    <w:rsid w:val="004D50E0"/>
    <w:rsid w:val="004D782D"/>
    <w:rsid w:val="004E0B18"/>
    <w:rsid w:val="004E1AC1"/>
    <w:rsid w:val="004E21EB"/>
    <w:rsid w:val="004E2D47"/>
    <w:rsid w:val="004E50DC"/>
    <w:rsid w:val="004E6115"/>
    <w:rsid w:val="004E7173"/>
    <w:rsid w:val="004F539A"/>
    <w:rsid w:val="00500951"/>
    <w:rsid w:val="00501886"/>
    <w:rsid w:val="005021CF"/>
    <w:rsid w:val="00503DB5"/>
    <w:rsid w:val="00506F39"/>
    <w:rsid w:val="0051079F"/>
    <w:rsid w:val="00520829"/>
    <w:rsid w:val="005230E8"/>
    <w:rsid w:val="005231CB"/>
    <w:rsid w:val="00526A19"/>
    <w:rsid w:val="0052782D"/>
    <w:rsid w:val="005371E0"/>
    <w:rsid w:val="005415B0"/>
    <w:rsid w:val="0054409D"/>
    <w:rsid w:val="00546AE9"/>
    <w:rsid w:val="00551C0A"/>
    <w:rsid w:val="0055637A"/>
    <w:rsid w:val="00557928"/>
    <w:rsid w:val="00561220"/>
    <w:rsid w:val="005632A8"/>
    <w:rsid w:val="00563D70"/>
    <w:rsid w:val="00563E73"/>
    <w:rsid w:val="00570277"/>
    <w:rsid w:val="0058165D"/>
    <w:rsid w:val="00582437"/>
    <w:rsid w:val="00583746"/>
    <w:rsid w:val="00583950"/>
    <w:rsid w:val="00584636"/>
    <w:rsid w:val="00585414"/>
    <w:rsid w:val="0059086F"/>
    <w:rsid w:val="00595D5D"/>
    <w:rsid w:val="00595F4B"/>
    <w:rsid w:val="005A007A"/>
    <w:rsid w:val="005A0893"/>
    <w:rsid w:val="005A616C"/>
    <w:rsid w:val="005A6ECC"/>
    <w:rsid w:val="005A6EEB"/>
    <w:rsid w:val="005B01D4"/>
    <w:rsid w:val="005B1F11"/>
    <w:rsid w:val="005B29BE"/>
    <w:rsid w:val="005B4182"/>
    <w:rsid w:val="005B49E3"/>
    <w:rsid w:val="005B52E2"/>
    <w:rsid w:val="005C0A19"/>
    <w:rsid w:val="005C44DC"/>
    <w:rsid w:val="005C4D6B"/>
    <w:rsid w:val="005C4DA6"/>
    <w:rsid w:val="005D0E89"/>
    <w:rsid w:val="005D1D5A"/>
    <w:rsid w:val="005D297F"/>
    <w:rsid w:val="005D32AB"/>
    <w:rsid w:val="005D4709"/>
    <w:rsid w:val="005E3C0F"/>
    <w:rsid w:val="005E7199"/>
    <w:rsid w:val="005F08D3"/>
    <w:rsid w:val="005F2344"/>
    <w:rsid w:val="005F25F0"/>
    <w:rsid w:val="0060119E"/>
    <w:rsid w:val="00604AED"/>
    <w:rsid w:val="00604BE0"/>
    <w:rsid w:val="006067B0"/>
    <w:rsid w:val="00607D75"/>
    <w:rsid w:val="00612A4A"/>
    <w:rsid w:val="00613328"/>
    <w:rsid w:val="00614595"/>
    <w:rsid w:val="0062299B"/>
    <w:rsid w:val="0062334F"/>
    <w:rsid w:val="00623575"/>
    <w:rsid w:val="006259DD"/>
    <w:rsid w:val="00633F40"/>
    <w:rsid w:val="00634A91"/>
    <w:rsid w:val="00635EA0"/>
    <w:rsid w:val="00636F5F"/>
    <w:rsid w:val="00643F49"/>
    <w:rsid w:val="00647783"/>
    <w:rsid w:val="006542FA"/>
    <w:rsid w:val="006562BB"/>
    <w:rsid w:val="00657F19"/>
    <w:rsid w:val="006602E0"/>
    <w:rsid w:val="00660D6E"/>
    <w:rsid w:val="0066204C"/>
    <w:rsid w:val="00663584"/>
    <w:rsid w:val="00665128"/>
    <w:rsid w:val="0066673F"/>
    <w:rsid w:val="00667AEB"/>
    <w:rsid w:val="006742C0"/>
    <w:rsid w:val="00675666"/>
    <w:rsid w:val="00675F9F"/>
    <w:rsid w:val="00676AD5"/>
    <w:rsid w:val="006818FB"/>
    <w:rsid w:val="006848EE"/>
    <w:rsid w:val="00684A1C"/>
    <w:rsid w:val="00685611"/>
    <w:rsid w:val="00686844"/>
    <w:rsid w:val="0068712A"/>
    <w:rsid w:val="00694843"/>
    <w:rsid w:val="00696027"/>
    <w:rsid w:val="006978F8"/>
    <w:rsid w:val="006A0186"/>
    <w:rsid w:val="006A3C14"/>
    <w:rsid w:val="006A3E4F"/>
    <w:rsid w:val="006A4E0A"/>
    <w:rsid w:val="006B10D4"/>
    <w:rsid w:val="006B10F7"/>
    <w:rsid w:val="006B29AA"/>
    <w:rsid w:val="006B302B"/>
    <w:rsid w:val="006B32A6"/>
    <w:rsid w:val="006B525F"/>
    <w:rsid w:val="006B602A"/>
    <w:rsid w:val="006B6399"/>
    <w:rsid w:val="006B7D60"/>
    <w:rsid w:val="006C3CA4"/>
    <w:rsid w:val="006C4043"/>
    <w:rsid w:val="006C5223"/>
    <w:rsid w:val="006C5AF5"/>
    <w:rsid w:val="006C5C76"/>
    <w:rsid w:val="006C6767"/>
    <w:rsid w:val="006C7D3F"/>
    <w:rsid w:val="006D1F9B"/>
    <w:rsid w:val="006D53BB"/>
    <w:rsid w:val="006E1F30"/>
    <w:rsid w:val="006E2828"/>
    <w:rsid w:val="006E6D30"/>
    <w:rsid w:val="006E783B"/>
    <w:rsid w:val="006F104B"/>
    <w:rsid w:val="006F38F1"/>
    <w:rsid w:val="006F3E7C"/>
    <w:rsid w:val="006F5615"/>
    <w:rsid w:val="00700ABD"/>
    <w:rsid w:val="0070126E"/>
    <w:rsid w:val="00703DFA"/>
    <w:rsid w:val="00705A8A"/>
    <w:rsid w:val="00705EE7"/>
    <w:rsid w:val="00705FB2"/>
    <w:rsid w:val="00707186"/>
    <w:rsid w:val="00711ED9"/>
    <w:rsid w:val="00711F5E"/>
    <w:rsid w:val="00715327"/>
    <w:rsid w:val="007217CE"/>
    <w:rsid w:val="007229B6"/>
    <w:rsid w:val="00723AAF"/>
    <w:rsid w:val="00730D70"/>
    <w:rsid w:val="00735BA7"/>
    <w:rsid w:val="00736171"/>
    <w:rsid w:val="00745E68"/>
    <w:rsid w:val="00746705"/>
    <w:rsid w:val="007475BD"/>
    <w:rsid w:val="007507CA"/>
    <w:rsid w:val="0075084E"/>
    <w:rsid w:val="007519F2"/>
    <w:rsid w:val="00755DE0"/>
    <w:rsid w:val="0076265F"/>
    <w:rsid w:val="0076413E"/>
    <w:rsid w:val="007656EC"/>
    <w:rsid w:val="00772797"/>
    <w:rsid w:val="00773BB3"/>
    <w:rsid w:val="00780C0E"/>
    <w:rsid w:val="00782655"/>
    <w:rsid w:val="00782BBB"/>
    <w:rsid w:val="00782BEF"/>
    <w:rsid w:val="00783229"/>
    <w:rsid w:val="0079023E"/>
    <w:rsid w:val="007902C0"/>
    <w:rsid w:val="0079211B"/>
    <w:rsid w:val="007927D3"/>
    <w:rsid w:val="00793970"/>
    <w:rsid w:val="00795570"/>
    <w:rsid w:val="007956AE"/>
    <w:rsid w:val="00795945"/>
    <w:rsid w:val="007A25D9"/>
    <w:rsid w:val="007A4963"/>
    <w:rsid w:val="007A6AEA"/>
    <w:rsid w:val="007A7022"/>
    <w:rsid w:val="007A7526"/>
    <w:rsid w:val="007B3F30"/>
    <w:rsid w:val="007B4C2F"/>
    <w:rsid w:val="007B5337"/>
    <w:rsid w:val="007B6B9D"/>
    <w:rsid w:val="007C04EF"/>
    <w:rsid w:val="007C206A"/>
    <w:rsid w:val="007C5585"/>
    <w:rsid w:val="007C7B9A"/>
    <w:rsid w:val="007E0141"/>
    <w:rsid w:val="007E0274"/>
    <w:rsid w:val="007E17DD"/>
    <w:rsid w:val="007E3903"/>
    <w:rsid w:val="007E3ADD"/>
    <w:rsid w:val="007F0086"/>
    <w:rsid w:val="007F06A1"/>
    <w:rsid w:val="007F3560"/>
    <w:rsid w:val="007F457E"/>
    <w:rsid w:val="007F5765"/>
    <w:rsid w:val="007F6D16"/>
    <w:rsid w:val="0080224B"/>
    <w:rsid w:val="00804A56"/>
    <w:rsid w:val="00804A85"/>
    <w:rsid w:val="00805834"/>
    <w:rsid w:val="00810294"/>
    <w:rsid w:val="0081135D"/>
    <w:rsid w:val="008120ED"/>
    <w:rsid w:val="008152E8"/>
    <w:rsid w:val="008173B1"/>
    <w:rsid w:val="008204BA"/>
    <w:rsid w:val="00822E0F"/>
    <w:rsid w:val="008251BC"/>
    <w:rsid w:val="00830B18"/>
    <w:rsid w:val="0083226A"/>
    <w:rsid w:val="0083241A"/>
    <w:rsid w:val="0083302D"/>
    <w:rsid w:val="00833977"/>
    <w:rsid w:val="008352B2"/>
    <w:rsid w:val="008379B1"/>
    <w:rsid w:val="00842439"/>
    <w:rsid w:val="0084251A"/>
    <w:rsid w:val="00842C17"/>
    <w:rsid w:val="00843EB0"/>
    <w:rsid w:val="00846019"/>
    <w:rsid w:val="00847D3B"/>
    <w:rsid w:val="0085390C"/>
    <w:rsid w:val="00854496"/>
    <w:rsid w:val="00854D6B"/>
    <w:rsid w:val="00856459"/>
    <w:rsid w:val="00857610"/>
    <w:rsid w:val="00865AF7"/>
    <w:rsid w:val="00870992"/>
    <w:rsid w:val="008730D0"/>
    <w:rsid w:val="00875615"/>
    <w:rsid w:val="0088077B"/>
    <w:rsid w:val="00885369"/>
    <w:rsid w:val="00887BA6"/>
    <w:rsid w:val="008903EF"/>
    <w:rsid w:val="00894B43"/>
    <w:rsid w:val="008A3EFC"/>
    <w:rsid w:val="008B188D"/>
    <w:rsid w:val="008B2667"/>
    <w:rsid w:val="008B44E2"/>
    <w:rsid w:val="008C0AC6"/>
    <w:rsid w:val="008C3D02"/>
    <w:rsid w:val="008C5879"/>
    <w:rsid w:val="008C5A6B"/>
    <w:rsid w:val="008C783F"/>
    <w:rsid w:val="008D0F22"/>
    <w:rsid w:val="008D70F6"/>
    <w:rsid w:val="008E2A5E"/>
    <w:rsid w:val="008E33FA"/>
    <w:rsid w:val="008E38AA"/>
    <w:rsid w:val="008E6BEC"/>
    <w:rsid w:val="008E73B8"/>
    <w:rsid w:val="008F0CCD"/>
    <w:rsid w:val="008F2B52"/>
    <w:rsid w:val="008F43FB"/>
    <w:rsid w:val="00901D2C"/>
    <w:rsid w:val="0091094A"/>
    <w:rsid w:val="00910D7F"/>
    <w:rsid w:val="009119B9"/>
    <w:rsid w:val="00917B72"/>
    <w:rsid w:val="009228C7"/>
    <w:rsid w:val="00924767"/>
    <w:rsid w:val="00927148"/>
    <w:rsid w:val="00932749"/>
    <w:rsid w:val="00933CAE"/>
    <w:rsid w:val="00937CFD"/>
    <w:rsid w:val="00941B15"/>
    <w:rsid w:val="009453A2"/>
    <w:rsid w:val="00950BBC"/>
    <w:rsid w:val="00953452"/>
    <w:rsid w:val="00954223"/>
    <w:rsid w:val="00955B09"/>
    <w:rsid w:val="0096051A"/>
    <w:rsid w:val="00963480"/>
    <w:rsid w:val="009660E0"/>
    <w:rsid w:val="00966542"/>
    <w:rsid w:val="00972BCB"/>
    <w:rsid w:val="00973599"/>
    <w:rsid w:val="00991BE4"/>
    <w:rsid w:val="00993354"/>
    <w:rsid w:val="009A1C8B"/>
    <w:rsid w:val="009A6D59"/>
    <w:rsid w:val="009A77DB"/>
    <w:rsid w:val="009A79D8"/>
    <w:rsid w:val="009B13C3"/>
    <w:rsid w:val="009B154B"/>
    <w:rsid w:val="009B1BAC"/>
    <w:rsid w:val="009C5C82"/>
    <w:rsid w:val="009C6B97"/>
    <w:rsid w:val="009C7B08"/>
    <w:rsid w:val="009D3D76"/>
    <w:rsid w:val="009D7629"/>
    <w:rsid w:val="009E2C23"/>
    <w:rsid w:val="009E36EF"/>
    <w:rsid w:val="009F0D66"/>
    <w:rsid w:val="009F2B31"/>
    <w:rsid w:val="009F40E5"/>
    <w:rsid w:val="009F6FE3"/>
    <w:rsid w:val="00A02EB9"/>
    <w:rsid w:val="00A0399B"/>
    <w:rsid w:val="00A068C0"/>
    <w:rsid w:val="00A0742B"/>
    <w:rsid w:val="00A12335"/>
    <w:rsid w:val="00A137F5"/>
    <w:rsid w:val="00A14618"/>
    <w:rsid w:val="00A23480"/>
    <w:rsid w:val="00A24EF6"/>
    <w:rsid w:val="00A26C9E"/>
    <w:rsid w:val="00A32277"/>
    <w:rsid w:val="00A32ED9"/>
    <w:rsid w:val="00A36A85"/>
    <w:rsid w:val="00A37678"/>
    <w:rsid w:val="00A379D7"/>
    <w:rsid w:val="00A4091B"/>
    <w:rsid w:val="00A45FCF"/>
    <w:rsid w:val="00A47138"/>
    <w:rsid w:val="00A55FAB"/>
    <w:rsid w:val="00A63694"/>
    <w:rsid w:val="00A660EE"/>
    <w:rsid w:val="00A66523"/>
    <w:rsid w:val="00A7206C"/>
    <w:rsid w:val="00A72657"/>
    <w:rsid w:val="00A7781D"/>
    <w:rsid w:val="00A80930"/>
    <w:rsid w:val="00A80BAC"/>
    <w:rsid w:val="00A90171"/>
    <w:rsid w:val="00A90D05"/>
    <w:rsid w:val="00A90DA4"/>
    <w:rsid w:val="00A94708"/>
    <w:rsid w:val="00A9522C"/>
    <w:rsid w:val="00AA4B22"/>
    <w:rsid w:val="00AA514D"/>
    <w:rsid w:val="00AA5967"/>
    <w:rsid w:val="00AA7BDF"/>
    <w:rsid w:val="00AB0EBB"/>
    <w:rsid w:val="00AB5610"/>
    <w:rsid w:val="00AB58B1"/>
    <w:rsid w:val="00AC2F8A"/>
    <w:rsid w:val="00AC32B3"/>
    <w:rsid w:val="00AC5380"/>
    <w:rsid w:val="00AC6EF2"/>
    <w:rsid w:val="00AD4F10"/>
    <w:rsid w:val="00AD6E1B"/>
    <w:rsid w:val="00AE1C90"/>
    <w:rsid w:val="00AE43D4"/>
    <w:rsid w:val="00AE4BC2"/>
    <w:rsid w:val="00AE7088"/>
    <w:rsid w:val="00AF2E86"/>
    <w:rsid w:val="00AF356B"/>
    <w:rsid w:val="00AF3C19"/>
    <w:rsid w:val="00AF451C"/>
    <w:rsid w:val="00AF787D"/>
    <w:rsid w:val="00B019DC"/>
    <w:rsid w:val="00B02D80"/>
    <w:rsid w:val="00B04297"/>
    <w:rsid w:val="00B07594"/>
    <w:rsid w:val="00B114D1"/>
    <w:rsid w:val="00B1172B"/>
    <w:rsid w:val="00B12361"/>
    <w:rsid w:val="00B23B38"/>
    <w:rsid w:val="00B24564"/>
    <w:rsid w:val="00B2459E"/>
    <w:rsid w:val="00B30731"/>
    <w:rsid w:val="00B31185"/>
    <w:rsid w:val="00B35C85"/>
    <w:rsid w:val="00B41070"/>
    <w:rsid w:val="00B4112C"/>
    <w:rsid w:val="00B4414B"/>
    <w:rsid w:val="00B44AFA"/>
    <w:rsid w:val="00B45777"/>
    <w:rsid w:val="00B45E26"/>
    <w:rsid w:val="00B46681"/>
    <w:rsid w:val="00B46CC4"/>
    <w:rsid w:val="00B5042F"/>
    <w:rsid w:val="00B540C1"/>
    <w:rsid w:val="00B676B5"/>
    <w:rsid w:val="00B676F6"/>
    <w:rsid w:val="00B728F0"/>
    <w:rsid w:val="00B7581B"/>
    <w:rsid w:val="00B80976"/>
    <w:rsid w:val="00B87D7B"/>
    <w:rsid w:val="00B93CC3"/>
    <w:rsid w:val="00BA0FD3"/>
    <w:rsid w:val="00BA1D95"/>
    <w:rsid w:val="00BA21C6"/>
    <w:rsid w:val="00BA41B2"/>
    <w:rsid w:val="00BA5334"/>
    <w:rsid w:val="00BA7036"/>
    <w:rsid w:val="00BA7074"/>
    <w:rsid w:val="00BB10C0"/>
    <w:rsid w:val="00BB12A5"/>
    <w:rsid w:val="00BB1F46"/>
    <w:rsid w:val="00BB2120"/>
    <w:rsid w:val="00BB2531"/>
    <w:rsid w:val="00BB38F8"/>
    <w:rsid w:val="00BB4BF6"/>
    <w:rsid w:val="00BB5921"/>
    <w:rsid w:val="00BB6B22"/>
    <w:rsid w:val="00BC3630"/>
    <w:rsid w:val="00BC4748"/>
    <w:rsid w:val="00BD2BDD"/>
    <w:rsid w:val="00BD641C"/>
    <w:rsid w:val="00BD70E2"/>
    <w:rsid w:val="00BE1C8C"/>
    <w:rsid w:val="00BE59C5"/>
    <w:rsid w:val="00BE5BE9"/>
    <w:rsid w:val="00BE6625"/>
    <w:rsid w:val="00BF3611"/>
    <w:rsid w:val="00BF5BDD"/>
    <w:rsid w:val="00C024A0"/>
    <w:rsid w:val="00C05DD6"/>
    <w:rsid w:val="00C06D35"/>
    <w:rsid w:val="00C105DE"/>
    <w:rsid w:val="00C1320D"/>
    <w:rsid w:val="00C13661"/>
    <w:rsid w:val="00C13E60"/>
    <w:rsid w:val="00C172A2"/>
    <w:rsid w:val="00C174DB"/>
    <w:rsid w:val="00C21F22"/>
    <w:rsid w:val="00C252AB"/>
    <w:rsid w:val="00C27F2A"/>
    <w:rsid w:val="00C3087C"/>
    <w:rsid w:val="00C46094"/>
    <w:rsid w:val="00C51A99"/>
    <w:rsid w:val="00C53309"/>
    <w:rsid w:val="00C6092F"/>
    <w:rsid w:val="00C63D5F"/>
    <w:rsid w:val="00C6759D"/>
    <w:rsid w:val="00C67A15"/>
    <w:rsid w:val="00C67E11"/>
    <w:rsid w:val="00C73B3F"/>
    <w:rsid w:val="00C7594A"/>
    <w:rsid w:val="00C75ADF"/>
    <w:rsid w:val="00C84925"/>
    <w:rsid w:val="00C84C13"/>
    <w:rsid w:val="00C854B0"/>
    <w:rsid w:val="00C91011"/>
    <w:rsid w:val="00C923F0"/>
    <w:rsid w:val="00C93E29"/>
    <w:rsid w:val="00C94AA9"/>
    <w:rsid w:val="00C95410"/>
    <w:rsid w:val="00C95AB3"/>
    <w:rsid w:val="00CA7A65"/>
    <w:rsid w:val="00CB0B3B"/>
    <w:rsid w:val="00CB1045"/>
    <w:rsid w:val="00CB176E"/>
    <w:rsid w:val="00CB3ADA"/>
    <w:rsid w:val="00CB559D"/>
    <w:rsid w:val="00CC2815"/>
    <w:rsid w:val="00CC38A2"/>
    <w:rsid w:val="00CC50E6"/>
    <w:rsid w:val="00CD26EC"/>
    <w:rsid w:val="00CD30C2"/>
    <w:rsid w:val="00CD4479"/>
    <w:rsid w:val="00CD6806"/>
    <w:rsid w:val="00CD6BBB"/>
    <w:rsid w:val="00CD7659"/>
    <w:rsid w:val="00CE134D"/>
    <w:rsid w:val="00CE4767"/>
    <w:rsid w:val="00CE490A"/>
    <w:rsid w:val="00CE4AA8"/>
    <w:rsid w:val="00CF23FD"/>
    <w:rsid w:val="00CF322E"/>
    <w:rsid w:val="00CF32F6"/>
    <w:rsid w:val="00D10D90"/>
    <w:rsid w:val="00D1161B"/>
    <w:rsid w:val="00D12246"/>
    <w:rsid w:val="00D12452"/>
    <w:rsid w:val="00D16090"/>
    <w:rsid w:val="00D16095"/>
    <w:rsid w:val="00D16A02"/>
    <w:rsid w:val="00D202C2"/>
    <w:rsid w:val="00D208EC"/>
    <w:rsid w:val="00D21FB1"/>
    <w:rsid w:val="00D22E68"/>
    <w:rsid w:val="00D24B7B"/>
    <w:rsid w:val="00D3126C"/>
    <w:rsid w:val="00D3777A"/>
    <w:rsid w:val="00D401FE"/>
    <w:rsid w:val="00D423E3"/>
    <w:rsid w:val="00D4436B"/>
    <w:rsid w:val="00D50884"/>
    <w:rsid w:val="00D50F2B"/>
    <w:rsid w:val="00D51B21"/>
    <w:rsid w:val="00D528A7"/>
    <w:rsid w:val="00D55327"/>
    <w:rsid w:val="00D6241F"/>
    <w:rsid w:val="00D640F2"/>
    <w:rsid w:val="00D64DDB"/>
    <w:rsid w:val="00D67693"/>
    <w:rsid w:val="00D709DE"/>
    <w:rsid w:val="00D77FBC"/>
    <w:rsid w:val="00D8253D"/>
    <w:rsid w:val="00D827D7"/>
    <w:rsid w:val="00D84BA7"/>
    <w:rsid w:val="00D875E2"/>
    <w:rsid w:val="00D900BC"/>
    <w:rsid w:val="00D90890"/>
    <w:rsid w:val="00D90986"/>
    <w:rsid w:val="00D909D4"/>
    <w:rsid w:val="00D90F2F"/>
    <w:rsid w:val="00D92A97"/>
    <w:rsid w:val="00D92FB2"/>
    <w:rsid w:val="00D946C5"/>
    <w:rsid w:val="00D9714C"/>
    <w:rsid w:val="00D97589"/>
    <w:rsid w:val="00DA5B96"/>
    <w:rsid w:val="00DB0024"/>
    <w:rsid w:val="00DB2676"/>
    <w:rsid w:val="00DB3CC9"/>
    <w:rsid w:val="00DB4AAE"/>
    <w:rsid w:val="00DB5D57"/>
    <w:rsid w:val="00DB645B"/>
    <w:rsid w:val="00DB7E93"/>
    <w:rsid w:val="00DC0A52"/>
    <w:rsid w:val="00DC126A"/>
    <w:rsid w:val="00DC3E03"/>
    <w:rsid w:val="00DC63CB"/>
    <w:rsid w:val="00DC6987"/>
    <w:rsid w:val="00DC6F77"/>
    <w:rsid w:val="00DC7E1D"/>
    <w:rsid w:val="00DD2FAD"/>
    <w:rsid w:val="00DD4BB9"/>
    <w:rsid w:val="00DD5726"/>
    <w:rsid w:val="00DD5943"/>
    <w:rsid w:val="00DD6C5E"/>
    <w:rsid w:val="00DE1CC0"/>
    <w:rsid w:val="00DE267E"/>
    <w:rsid w:val="00DE4283"/>
    <w:rsid w:val="00DE5E0C"/>
    <w:rsid w:val="00DE6F5A"/>
    <w:rsid w:val="00DE7CDC"/>
    <w:rsid w:val="00DF43E8"/>
    <w:rsid w:val="00DF6DFC"/>
    <w:rsid w:val="00DF7A55"/>
    <w:rsid w:val="00E025B7"/>
    <w:rsid w:val="00E06882"/>
    <w:rsid w:val="00E10171"/>
    <w:rsid w:val="00E1117E"/>
    <w:rsid w:val="00E1243D"/>
    <w:rsid w:val="00E124A4"/>
    <w:rsid w:val="00E13055"/>
    <w:rsid w:val="00E1315F"/>
    <w:rsid w:val="00E13A04"/>
    <w:rsid w:val="00E165F1"/>
    <w:rsid w:val="00E22D9B"/>
    <w:rsid w:val="00E346F3"/>
    <w:rsid w:val="00E361EF"/>
    <w:rsid w:val="00E415E8"/>
    <w:rsid w:val="00E41994"/>
    <w:rsid w:val="00E43611"/>
    <w:rsid w:val="00E44A1E"/>
    <w:rsid w:val="00E451FD"/>
    <w:rsid w:val="00E45F2F"/>
    <w:rsid w:val="00E50CCA"/>
    <w:rsid w:val="00E50DE5"/>
    <w:rsid w:val="00E510E4"/>
    <w:rsid w:val="00E521CD"/>
    <w:rsid w:val="00E5378A"/>
    <w:rsid w:val="00E54552"/>
    <w:rsid w:val="00E5566A"/>
    <w:rsid w:val="00E5596E"/>
    <w:rsid w:val="00E567CC"/>
    <w:rsid w:val="00E56BDE"/>
    <w:rsid w:val="00E576D8"/>
    <w:rsid w:val="00E579E9"/>
    <w:rsid w:val="00E57B8B"/>
    <w:rsid w:val="00E61C85"/>
    <w:rsid w:val="00E61FB9"/>
    <w:rsid w:val="00E62A1A"/>
    <w:rsid w:val="00E64DA2"/>
    <w:rsid w:val="00E65A18"/>
    <w:rsid w:val="00E70DE4"/>
    <w:rsid w:val="00E71552"/>
    <w:rsid w:val="00E76108"/>
    <w:rsid w:val="00E76E82"/>
    <w:rsid w:val="00E80822"/>
    <w:rsid w:val="00E814EB"/>
    <w:rsid w:val="00E84F8E"/>
    <w:rsid w:val="00E97586"/>
    <w:rsid w:val="00E9774D"/>
    <w:rsid w:val="00E97DC4"/>
    <w:rsid w:val="00EA050A"/>
    <w:rsid w:val="00EA2015"/>
    <w:rsid w:val="00EA749F"/>
    <w:rsid w:val="00EB175D"/>
    <w:rsid w:val="00EB6CDD"/>
    <w:rsid w:val="00EB7761"/>
    <w:rsid w:val="00EB7C92"/>
    <w:rsid w:val="00EB7CF3"/>
    <w:rsid w:val="00EC1637"/>
    <w:rsid w:val="00EC1DF7"/>
    <w:rsid w:val="00EC2869"/>
    <w:rsid w:val="00EC6627"/>
    <w:rsid w:val="00ED1A4B"/>
    <w:rsid w:val="00ED228F"/>
    <w:rsid w:val="00ED4B81"/>
    <w:rsid w:val="00ED61BF"/>
    <w:rsid w:val="00EE0D69"/>
    <w:rsid w:val="00EF0056"/>
    <w:rsid w:val="00EF232F"/>
    <w:rsid w:val="00EF28EE"/>
    <w:rsid w:val="00EF39B3"/>
    <w:rsid w:val="00EF6C98"/>
    <w:rsid w:val="00F00BC2"/>
    <w:rsid w:val="00F01103"/>
    <w:rsid w:val="00F0369B"/>
    <w:rsid w:val="00F100F7"/>
    <w:rsid w:val="00F21262"/>
    <w:rsid w:val="00F224A9"/>
    <w:rsid w:val="00F2336E"/>
    <w:rsid w:val="00F23DC5"/>
    <w:rsid w:val="00F2428A"/>
    <w:rsid w:val="00F262CD"/>
    <w:rsid w:val="00F30B2A"/>
    <w:rsid w:val="00F35795"/>
    <w:rsid w:val="00F3607A"/>
    <w:rsid w:val="00F3747D"/>
    <w:rsid w:val="00F404F9"/>
    <w:rsid w:val="00F42751"/>
    <w:rsid w:val="00F526DF"/>
    <w:rsid w:val="00F5362E"/>
    <w:rsid w:val="00F539BE"/>
    <w:rsid w:val="00F55C7A"/>
    <w:rsid w:val="00F601ED"/>
    <w:rsid w:val="00F603E6"/>
    <w:rsid w:val="00F6158F"/>
    <w:rsid w:val="00F63DBF"/>
    <w:rsid w:val="00F6413F"/>
    <w:rsid w:val="00F650AA"/>
    <w:rsid w:val="00F651C0"/>
    <w:rsid w:val="00F678D3"/>
    <w:rsid w:val="00F71E57"/>
    <w:rsid w:val="00F722BC"/>
    <w:rsid w:val="00F74103"/>
    <w:rsid w:val="00F746E6"/>
    <w:rsid w:val="00F76405"/>
    <w:rsid w:val="00F77DA2"/>
    <w:rsid w:val="00F80501"/>
    <w:rsid w:val="00F80C23"/>
    <w:rsid w:val="00F81539"/>
    <w:rsid w:val="00F82473"/>
    <w:rsid w:val="00F83C08"/>
    <w:rsid w:val="00F87C7D"/>
    <w:rsid w:val="00F91092"/>
    <w:rsid w:val="00F920D0"/>
    <w:rsid w:val="00F93CED"/>
    <w:rsid w:val="00F97274"/>
    <w:rsid w:val="00FA15DB"/>
    <w:rsid w:val="00FA216A"/>
    <w:rsid w:val="00FA4F02"/>
    <w:rsid w:val="00FA66DA"/>
    <w:rsid w:val="00FA74E8"/>
    <w:rsid w:val="00FB4444"/>
    <w:rsid w:val="00FB51CD"/>
    <w:rsid w:val="00FB53B7"/>
    <w:rsid w:val="00FB6A14"/>
    <w:rsid w:val="00FB77FF"/>
    <w:rsid w:val="00FC089E"/>
    <w:rsid w:val="00FC0C47"/>
    <w:rsid w:val="00FC2134"/>
    <w:rsid w:val="00FC658B"/>
    <w:rsid w:val="00FD10E9"/>
    <w:rsid w:val="00FD3052"/>
    <w:rsid w:val="00FE22E7"/>
    <w:rsid w:val="00FE343B"/>
    <w:rsid w:val="00FE36AD"/>
    <w:rsid w:val="00FE50FC"/>
    <w:rsid w:val="00FE557E"/>
    <w:rsid w:val="00FE61D2"/>
    <w:rsid w:val="00FE768A"/>
    <w:rsid w:val="00FF0167"/>
    <w:rsid w:val="00FF24F1"/>
    <w:rsid w:val="00FF4B3C"/>
    <w:rsid w:val="00FF6358"/>
    <w:rsid w:val="00FF6C0C"/>
    <w:rsid w:val="00FF7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5:docId w15:val="{1400DE06-DBF6-493D-B4C1-EDAE1BDCF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386A2E"/>
  </w:style>
  <w:style w:type="paragraph" w:styleId="1">
    <w:name w:val="heading 1"/>
    <w:basedOn w:val="a4"/>
    <w:next w:val="a4"/>
    <w:link w:val="13"/>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0">
    <w:name w:val="heading 3"/>
    <w:basedOn w:val="a4"/>
    <w:next w:val="a4"/>
    <w:link w:val="34"/>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4">
    <w:name w:val="Заголовок 3 Знак"/>
    <w:basedOn w:val="a5"/>
    <w:link w:val="30"/>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4">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5">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3A2F0D"/>
  </w:style>
  <w:style w:type="character" w:styleId="ab">
    <w:name w:val="page number"/>
    <w:basedOn w:val="15"/>
    <w:rsid w:val="003A2F0D"/>
  </w:style>
  <w:style w:type="character" w:customStyle="1" w:styleId="16">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5">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6">
    <w:name w:val="Основной текст 3 Знак"/>
    <w:link w:val="37"/>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5"/>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7">
    <w:name w:val="Ариал Знак1"/>
    <w:rsid w:val="003A2F0D"/>
    <w:rPr>
      <w:rFonts w:ascii="Arial" w:eastAsia="Times New Roman" w:hAnsi="Arial" w:cs="Arial"/>
      <w:sz w:val="24"/>
      <w:szCs w:val="24"/>
    </w:rPr>
  </w:style>
  <w:style w:type="character" w:customStyle="1" w:styleId="18">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9">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a">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b">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5"/>
    <w:rsid w:val="003A2F0D"/>
  </w:style>
  <w:style w:type="character" w:customStyle="1" w:styleId="fontstyle27">
    <w:name w:val="fontstyle27"/>
    <w:basedOn w:val="15"/>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c">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8">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5"/>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d">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e">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aff6">
    <w:name w:val="Заголовок"/>
    <w:basedOn w:val="a4"/>
    <w:next w:val="aff7"/>
    <w:rsid w:val="003A2F0D"/>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3A2F0D"/>
    <w:rPr>
      <w:rFonts w:ascii="Times New Roman" w:eastAsia="Times New Roman" w:hAnsi="Times New Roman" w:cs="Times New Roman"/>
      <w:sz w:val="24"/>
      <w:szCs w:val="24"/>
      <w:lang w:val="x-none" w:eastAsia="ar-SA"/>
    </w:rPr>
  </w:style>
  <w:style w:type="paragraph" w:styleId="aff8">
    <w:name w:val="List"/>
    <w:basedOn w:val="aff7"/>
    <w:rsid w:val="003A2F0D"/>
    <w:rPr>
      <w:rFonts w:cs="Mangal"/>
    </w:rPr>
  </w:style>
  <w:style w:type="paragraph" w:customStyle="1" w:styleId="1f">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3A2F0D"/>
    <w:pPr>
      <w:suppressLineNumbers/>
      <w:suppressAutoHyphens/>
    </w:pPr>
    <w:rPr>
      <w:rFonts w:ascii="Calibri" w:eastAsia="Calibri" w:hAnsi="Calibri" w:cs="Mangal"/>
      <w:lang w:eastAsia="ar-SA"/>
    </w:rPr>
  </w:style>
  <w:style w:type="paragraph" w:styleId="aff9">
    <w:name w:val="header"/>
    <w:basedOn w:val="a4"/>
    <w:link w:val="1f1"/>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3A2F0D"/>
    <w:rPr>
      <w:rFonts w:ascii="Courier New" w:eastAsia="Times New Roman" w:hAnsi="Courier New" w:cs="Courier New"/>
      <w:sz w:val="20"/>
      <w:szCs w:val="20"/>
      <w:lang w:eastAsia="ar-SA"/>
    </w:rPr>
  </w:style>
  <w:style w:type="paragraph" w:styleId="affa">
    <w:name w:val="footer"/>
    <w:basedOn w:val="a4"/>
    <w:link w:val="1f2"/>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c"/>
    <w:rsid w:val="003A2F0D"/>
    <w:rPr>
      <w:rFonts w:ascii="Calibri" w:eastAsia="Calibri" w:hAnsi="Calibri" w:cs="Times New Roman"/>
      <w:sz w:val="20"/>
      <w:szCs w:val="20"/>
    </w:rPr>
  </w:style>
  <w:style w:type="paragraph" w:styleId="affd">
    <w:name w:val="annotation subject"/>
    <w:basedOn w:val="1f4"/>
    <w:next w:val="1f4"/>
    <w:link w:val="1f5"/>
    <w:rsid w:val="003A2F0D"/>
    <w:rPr>
      <w:b/>
      <w:bCs/>
    </w:rPr>
  </w:style>
  <w:style w:type="character" w:customStyle="1" w:styleId="1f5">
    <w:name w:val="Тема примечания Знак1"/>
    <w:basedOn w:val="29"/>
    <w:link w:val="affd"/>
    <w:rsid w:val="003A2F0D"/>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3">
    <w:name w:val="footnote text"/>
    <w:basedOn w:val="a4"/>
    <w:link w:val="1f8"/>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b"/>
    <w:rsid w:val="003A2F0D"/>
    <w:pPr>
      <w:ind w:left="2160" w:hanging="180"/>
    </w:pPr>
  </w:style>
  <w:style w:type="paragraph" w:customStyle="1" w:styleId="afff4">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0"/>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3">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3A2F0D"/>
    <w:pPr>
      <w:numPr>
        <w:numId w:val="0"/>
      </w:numPr>
      <w:ind w:left="1134" w:hanging="1134"/>
    </w:pPr>
    <w:rPr>
      <w:bCs/>
      <w:sz w:val="22"/>
      <w:szCs w:val="22"/>
    </w:rPr>
  </w:style>
  <w:style w:type="paragraph" w:customStyle="1" w:styleId="a0">
    <w:name w:val="Подподпункт"/>
    <w:basedOn w:val="afff7"/>
    <w:rsid w:val="003A2F0D"/>
    <w:pPr>
      <w:numPr>
        <w:numId w:val="15"/>
      </w:numPr>
    </w:pPr>
  </w:style>
  <w:style w:type="paragraph" w:customStyle="1" w:styleId="afff8">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3A2F0D"/>
    <w:pPr>
      <w:widowControl w:val="0"/>
      <w:spacing w:before="0" w:after="0" w:line="240" w:lineRule="auto"/>
      <w:ind w:firstLine="0"/>
      <w:textAlignment w:val="baseline"/>
    </w:pPr>
    <w:rPr>
      <w:szCs w:val="20"/>
    </w:rPr>
  </w:style>
  <w:style w:type="paragraph" w:customStyle="1" w:styleId="afffd">
    <w:name w:val="АриалТабл"/>
    <w:basedOn w:val="afff9"/>
    <w:rsid w:val="003A2F0D"/>
    <w:pPr>
      <w:widowControl w:val="0"/>
      <w:spacing w:before="0" w:after="0" w:line="240" w:lineRule="auto"/>
      <w:ind w:firstLine="0"/>
      <w:textAlignment w:val="baseline"/>
    </w:pPr>
  </w:style>
  <w:style w:type="paragraph" w:styleId="afffe">
    <w:name w:val="endnote text"/>
    <w:basedOn w:val="a4"/>
    <w:link w:val="1ff"/>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3A2F0D"/>
    <w:rPr>
      <w:rFonts w:ascii="Times New Roman" w:eastAsia="Times New Roman" w:hAnsi="Times New Roman" w:cs="Times New Roman"/>
      <w:sz w:val="20"/>
      <w:szCs w:val="20"/>
      <w:lang w:eastAsia="ar-SA"/>
    </w:rPr>
  </w:style>
  <w:style w:type="paragraph" w:customStyle="1" w:styleId="affff">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3A2F0D"/>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3A2F0D"/>
    <w:pPr>
      <w:spacing w:before="120" w:after="0"/>
      <w:ind w:left="0"/>
      <w:jc w:val="both"/>
    </w:pPr>
    <w:rPr>
      <w:rFonts w:cs="Arial"/>
    </w:rPr>
  </w:style>
  <w:style w:type="paragraph" w:customStyle="1" w:styleId="32">
    <w:name w:val="Гринатом_3"/>
    <w:basedOn w:val="afffa"/>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8"/>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3A2F0D"/>
    <w:pPr>
      <w:tabs>
        <w:tab w:val="left" w:pos="2160"/>
      </w:tabs>
      <w:ind w:left="0" w:hanging="180"/>
    </w:pPr>
  </w:style>
  <w:style w:type="paragraph" w:customStyle="1" w:styleId="42">
    <w:name w:val="_Марк_Список_4"/>
    <w:basedOn w:val="3d"/>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3A2F0D"/>
    <w:pPr>
      <w:jc w:val="center"/>
    </w:pPr>
    <w:rPr>
      <w:b/>
      <w:bCs/>
    </w:rPr>
  </w:style>
  <w:style w:type="paragraph" w:customStyle="1" w:styleId="100">
    <w:name w:val="Оглавление 10"/>
    <w:basedOn w:val="1f0"/>
    <w:rsid w:val="003A2F0D"/>
    <w:pPr>
      <w:tabs>
        <w:tab w:val="right" w:leader="dot" w:pos="7091"/>
      </w:tabs>
      <w:ind w:left="2547"/>
    </w:pPr>
  </w:style>
  <w:style w:type="paragraph" w:customStyle="1" w:styleId="afffff7">
    <w:name w:val="Содержимое врезки"/>
    <w:basedOn w:val="aff7"/>
    <w:rsid w:val="003A2F0D"/>
  </w:style>
  <w:style w:type="numbering" w:customStyle="1" w:styleId="1110">
    <w:name w:val="Нет списка111"/>
    <w:next w:val="a7"/>
    <w:uiPriority w:val="99"/>
    <w:semiHidden/>
    <w:unhideWhenUsed/>
    <w:rsid w:val="003A2F0D"/>
  </w:style>
  <w:style w:type="paragraph" w:styleId="37">
    <w:name w:val="Body Text 3"/>
    <w:basedOn w:val="a4"/>
    <w:link w:val="36"/>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8">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e"/>
    <w:locked/>
    <w:rsid w:val="003A2F0D"/>
    <w:rPr>
      <w:shd w:val="clear" w:color="auto" w:fill="FFFFFF"/>
    </w:rPr>
  </w:style>
  <w:style w:type="paragraph" w:customStyle="1" w:styleId="3e">
    <w:name w:val="Основной текст3"/>
    <w:basedOn w:val="a4"/>
    <w:link w:val="afffff9"/>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a">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f">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3A2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7">
    <w:name w:val="Сетка таблицы1"/>
    <w:basedOn w:val="a6"/>
    <w:next w:val="afffffb"/>
    <w:uiPriority w:val="59"/>
    <w:rsid w:val="003A2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4"/>
    <w:rsid w:val="003A2F0D"/>
    <w:pPr>
      <w:numPr>
        <w:numId w:val="37"/>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b"/>
    <w:uiPriority w:val="59"/>
    <w:rsid w:val="00AA5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0">
    <w:name w:val="Сетка таблицы3"/>
    <w:basedOn w:val="a6"/>
    <w:next w:val="afffffb"/>
    <w:uiPriority w:val="59"/>
    <w:rsid w:val="0081135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6"/>
    <w:next w:val="afffffb"/>
    <w:uiPriority w:val="59"/>
    <w:rsid w:val="007B6B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6"/>
    <w:next w:val="afffffb"/>
    <w:uiPriority w:val="59"/>
    <w:rsid w:val="00CA7A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List Bullet 3"/>
    <w:basedOn w:val="a4"/>
    <w:rsid w:val="00330E6A"/>
    <w:pPr>
      <w:numPr>
        <w:numId w:val="39"/>
      </w:numPr>
      <w:spacing w:after="0" w:line="240" w:lineRule="auto"/>
    </w:pPr>
    <w:rPr>
      <w:rFonts w:ascii="Times New Roman" w:eastAsia="Times New Roman" w:hAnsi="Times New Roman" w:cs="Times New Roman"/>
      <w:sz w:val="24"/>
      <w:szCs w:val="24"/>
      <w:lang w:eastAsia="ru-RU"/>
    </w:rPr>
  </w:style>
  <w:style w:type="table" w:customStyle="1" w:styleId="62">
    <w:name w:val="Сетка таблицы6"/>
    <w:basedOn w:val="a6"/>
    <w:next w:val="afffffb"/>
    <w:uiPriority w:val="59"/>
    <w:rsid w:val="008460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6"/>
    <w:next w:val="afffffb"/>
    <w:uiPriority w:val="59"/>
    <w:rsid w:val="00DB0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934618">
      <w:bodyDiv w:val="1"/>
      <w:marLeft w:val="0"/>
      <w:marRight w:val="0"/>
      <w:marTop w:val="0"/>
      <w:marBottom w:val="0"/>
      <w:divBdr>
        <w:top w:val="none" w:sz="0" w:space="0" w:color="auto"/>
        <w:left w:val="none" w:sz="0" w:space="0" w:color="auto"/>
        <w:bottom w:val="none" w:sz="0" w:space="0" w:color="auto"/>
        <w:right w:val="none" w:sz="0" w:space="0" w:color="auto"/>
      </w:divBdr>
    </w:div>
    <w:div w:id="41641091">
      <w:bodyDiv w:val="1"/>
      <w:marLeft w:val="0"/>
      <w:marRight w:val="0"/>
      <w:marTop w:val="0"/>
      <w:marBottom w:val="0"/>
      <w:divBdr>
        <w:top w:val="none" w:sz="0" w:space="0" w:color="auto"/>
        <w:left w:val="none" w:sz="0" w:space="0" w:color="auto"/>
        <w:bottom w:val="none" w:sz="0" w:space="0" w:color="auto"/>
        <w:right w:val="none" w:sz="0" w:space="0" w:color="auto"/>
      </w:divBdr>
    </w:div>
    <w:div w:id="56516080">
      <w:bodyDiv w:val="1"/>
      <w:marLeft w:val="0"/>
      <w:marRight w:val="0"/>
      <w:marTop w:val="0"/>
      <w:marBottom w:val="0"/>
      <w:divBdr>
        <w:top w:val="none" w:sz="0" w:space="0" w:color="auto"/>
        <w:left w:val="none" w:sz="0" w:space="0" w:color="auto"/>
        <w:bottom w:val="none" w:sz="0" w:space="0" w:color="auto"/>
        <w:right w:val="none" w:sz="0" w:space="0" w:color="auto"/>
      </w:divBdr>
    </w:div>
    <w:div w:id="58480421">
      <w:bodyDiv w:val="1"/>
      <w:marLeft w:val="0"/>
      <w:marRight w:val="0"/>
      <w:marTop w:val="0"/>
      <w:marBottom w:val="0"/>
      <w:divBdr>
        <w:top w:val="none" w:sz="0" w:space="0" w:color="auto"/>
        <w:left w:val="none" w:sz="0" w:space="0" w:color="auto"/>
        <w:bottom w:val="none" w:sz="0" w:space="0" w:color="auto"/>
        <w:right w:val="none" w:sz="0" w:space="0" w:color="auto"/>
      </w:divBdr>
    </w:div>
    <w:div w:id="70857705">
      <w:bodyDiv w:val="1"/>
      <w:marLeft w:val="0"/>
      <w:marRight w:val="0"/>
      <w:marTop w:val="0"/>
      <w:marBottom w:val="0"/>
      <w:divBdr>
        <w:top w:val="none" w:sz="0" w:space="0" w:color="auto"/>
        <w:left w:val="none" w:sz="0" w:space="0" w:color="auto"/>
        <w:bottom w:val="none" w:sz="0" w:space="0" w:color="auto"/>
        <w:right w:val="none" w:sz="0" w:space="0" w:color="auto"/>
      </w:divBdr>
    </w:div>
    <w:div w:id="119149312">
      <w:bodyDiv w:val="1"/>
      <w:marLeft w:val="0"/>
      <w:marRight w:val="0"/>
      <w:marTop w:val="0"/>
      <w:marBottom w:val="0"/>
      <w:divBdr>
        <w:top w:val="none" w:sz="0" w:space="0" w:color="auto"/>
        <w:left w:val="none" w:sz="0" w:space="0" w:color="auto"/>
        <w:bottom w:val="none" w:sz="0" w:space="0" w:color="auto"/>
        <w:right w:val="none" w:sz="0" w:space="0" w:color="auto"/>
      </w:divBdr>
    </w:div>
    <w:div w:id="158157621">
      <w:bodyDiv w:val="1"/>
      <w:marLeft w:val="0"/>
      <w:marRight w:val="0"/>
      <w:marTop w:val="0"/>
      <w:marBottom w:val="0"/>
      <w:divBdr>
        <w:top w:val="none" w:sz="0" w:space="0" w:color="auto"/>
        <w:left w:val="none" w:sz="0" w:space="0" w:color="auto"/>
        <w:bottom w:val="none" w:sz="0" w:space="0" w:color="auto"/>
        <w:right w:val="none" w:sz="0" w:space="0" w:color="auto"/>
      </w:divBdr>
    </w:div>
    <w:div w:id="162090227">
      <w:bodyDiv w:val="1"/>
      <w:marLeft w:val="0"/>
      <w:marRight w:val="0"/>
      <w:marTop w:val="0"/>
      <w:marBottom w:val="0"/>
      <w:divBdr>
        <w:top w:val="none" w:sz="0" w:space="0" w:color="auto"/>
        <w:left w:val="none" w:sz="0" w:space="0" w:color="auto"/>
        <w:bottom w:val="none" w:sz="0" w:space="0" w:color="auto"/>
        <w:right w:val="none" w:sz="0" w:space="0" w:color="auto"/>
      </w:divBdr>
    </w:div>
    <w:div w:id="163128360">
      <w:bodyDiv w:val="1"/>
      <w:marLeft w:val="0"/>
      <w:marRight w:val="0"/>
      <w:marTop w:val="0"/>
      <w:marBottom w:val="0"/>
      <w:divBdr>
        <w:top w:val="none" w:sz="0" w:space="0" w:color="auto"/>
        <w:left w:val="none" w:sz="0" w:space="0" w:color="auto"/>
        <w:bottom w:val="none" w:sz="0" w:space="0" w:color="auto"/>
        <w:right w:val="none" w:sz="0" w:space="0" w:color="auto"/>
      </w:divBdr>
    </w:div>
    <w:div w:id="182325314">
      <w:bodyDiv w:val="1"/>
      <w:marLeft w:val="0"/>
      <w:marRight w:val="0"/>
      <w:marTop w:val="0"/>
      <w:marBottom w:val="0"/>
      <w:divBdr>
        <w:top w:val="none" w:sz="0" w:space="0" w:color="auto"/>
        <w:left w:val="none" w:sz="0" w:space="0" w:color="auto"/>
        <w:bottom w:val="none" w:sz="0" w:space="0" w:color="auto"/>
        <w:right w:val="none" w:sz="0" w:space="0" w:color="auto"/>
      </w:divBdr>
    </w:div>
    <w:div w:id="184171813">
      <w:bodyDiv w:val="1"/>
      <w:marLeft w:val="0"/>
      <w:marRight w:val="0"/>
      <w:marTop w:val="0"/>
      <w:marBottom w:val="0"/>
      <w:divBdr>
        <w:top w:val="none" w:sz="0" w:space="0" w:color="auto"/>
        <w:left w:val="none" w:sz="0" w:space="0" w:color="auto"/>
        <w:bottom w:val="none" w:sz="0" w:space="0" w:color="auto"/>
        <w:right w:val="none" w:sz="0" w:space="0" w:color="auto"/>
      </w:divBdr>
    </w:div>
    <w:div w:id="185336763">
      <w:bodyDiv w:val="1"/>
      <w:marLeft w:val="0"/>
      <w:marRight w:val="0"/>
      <w:marTop w:val="0"/>
      <w:marBottom w:val="0"/>
      <w:divBdr>
        <w:top w:val="none" w:sz="0" w:space="0" w:color="auto"/>
        <w:left w:val="none" w:sz="0" w:space="0" w:color="auto"/>
        <w:bottom w:val="none" w:sz="0" w:space="0" w:color="auto"/>
        <w:right w:val="none" w:sz="0" w:space="0" w:color="auto"/>
      </w:divBdr>
    </w:div>
    <w:div w:id="192618410">
      <w:bodyDiv w:val="1"/>
      <w:marLeft w:val="0"/>
      <w:marRight w:val="0"/>
      <w:marTop w:val="0"/>
      <w:marBottom w:val="0"/>
      <w:divBdr>
        <w:top w:val="none" w:sz="0" w:space="0" w:color="auto"/>
        <w:left w:val="none" w:sz="0" w:space="0" w:color="auto"/>
        <w:bottom w:val="none" w:sz="0" w:space="0" w:color="auto"/>
        <w:right w:val="none" w:sz="0" w:space="0" w:color="auto"/>
      </w:divBdr>
    </w:div>
    <w:div w:id="200824491">
      <w:bodyDiv w:val="1"/>
      <w:marLeft w:val="0"/>
      <w:marRight w:val="0"/>
      <w:marTop w:val="0"/>
      <w:marBottom w:val="0"/>
      <w:divBdr>
        <w:top w:val="none" w:sz="0" w:space="0" w:color="auto"/>
        <w:left w:val="none" w:sz="0" w:space="0" w:color="auto"/>
        <w:bottom w:val="none" w:sz="0" w:space="0" w:color="auto"/>
        <w:right w:val="none" w:sz="0" w:space="0" w:color="auto"/>
      </w:divBdr>
    </w:div>
    <w:div w:id="225336745">
      <w:bodyDiv w:val="1"/>
      <w:marLeft w:val="0"/>
      <w:marRight w:val="0"/>
      <w:marTop w:val="0"/>
      <w:marBottom w:val="0"/>
      <w:divBdr>
        <w:top w:val="none" w:sz="0" w:space="0" w:color="auto"/>
        <w:left w:val="none" w:sz="0" w:space="0" w:color="auto"/>
        <w:bottom w:val="none" w:sz="0" w:space="0" w:color="auto"/>
        <w:right w:val="none" w:sz="0" w:space="0" w:color="auto"/>
      </w:divBdr>
    </w:div>
    <w:div w:id="232542527">
      <w:bodyDiv w:val="1"/>
      <w:marLeft w:val="0"/>
      <w:marRight w:val="0"/>
      <w:marTop w:val="0"/>
      <w:marBottom w:val="0"/>
      <w:divBdr>
        <w:top w:val="none" w:sz="0" w:space="0" w:color="auto"/>
        <w:left w:val="none" w:sz="0" w:space="0" w:color="auto"/>
        <w:bottom w:val="none" w:sz="0" w:space="0" w:color="auto"/>
        <w:right w:val="none" w:sz="0" w:space="0" w:color="auto"/>
      </w:divBdr>
    </w:div>
    <w:div w:id="299965376">
      <w:bodyDiv w:val="1"/>
      <w:marLeft w:val="0"/>
      <w:marRight w:val="0"/>
      <w:marTop w:val="0"/>
      <w:marBottom w:val="0"/>
      <w:divBdr>
        <w:top w:val="none" w:sz="0" w:space="0" w:color="auto"/>
        <w:left w:val="none" w:sz="0" w:space="0" w:color="auto"/>
        <w:bottom w:val="none" w:sz="0" w:space="0" w:color="auto"/>
        <w:right w:val="none" w:sz="0" w:space="0" w:color="auto"/>
      </w:divBdr>
    </w:div>
    <w:div w:id="304623459">
      <w:bodyDiv w:val="1"/>
      <w:marLeft w:val="0"/>
      <w:marRight w:val="0"/>
      <w:marTop w:val="0"/>
      <w:marBottom w:val="0"/>
      <w:divBdr>
        <w:top w:val="none" w:sz="0" w:space="0" w:color="auto"/>
        <w:left w:val="none" w:sz="0" w:space="0" w:color="auto"/>
        <w:bottom w:val="none" w:sz="0" w:space="0" w:color="auto"/>
        <w:right w:val="none" w:sz="0" w:space="0" w:color="auto"/>
      </w:divBdr>
    </w:div>
    <w:div w:id="315692136">
      <w:bodyDiv w:val="1"/>
      <w:marLeft w:val="0"/>
      <w:marRight w:val="0"/>
      <w:marTop w:val="0"/>
      <w:marBottom w:val="0"/>
      <w:divBdr>
        <w:top w:val="none" w:sz="0" w:space="0" w:color="auto"/>
        <w:left w:val="none" w:sz="0" w:space="0" w:color="auto"/>
        <w:bottom w:val="none" w:sz="0" w:space="0" w:color="auto"/>
        <w:right w:val="none" w:sz="0" w:space="0" w:color="auto"/>
      </w:divBdr>
    </w:div>
    <w:div w:id="324938257">
      <w:bodyDiv w:val="1"/>
      <w:marLeft w:val="0"/>
      <w:marRight w:val="0"/>
      <w:marTop w:val="0"/>
      <w:marBottom w:val="0"/>
      <w:divBdr>
        <w:top w:val="none" w:sz="0" w:space="0" w:color="auto"/>
        <w:left w:val="none" w:sz="0" w:space="0" w:color="auto"/>
        <w:bottom w:val="none" w:sz="0" w:space="0" w:color="auto"/>
        <w:right w:val="none" w:sz="0" w:space="0" w:color="auto"/>
      </w:divBdr>
    </w:div>
    <w:div w:id="331417507">
      <w:bodyDiv w:val="1"/>
      <w:marLeft w:val="0"/>
      <w:marRight w:val="0"/>
      <w:marTop w:val="0"/>
      <w:marBottom w:val="0"/>
      <w:divBdr>
        <w:top w:val="none" w:sz="0" w:space="0" w:color="auto"/>
        <w:left w:val="none" w:sz="0" w:space="0" w:color="auto"/>
        <w:bottom w:val="none" w:sz="0" w:space="0" w:color="auto"/>
        <w:right w:val="none" w:sz="0" w:space="0" w:color="auto"/>
      </w:divBdr>
    </w:div>
    <w:div w:id="338315064">
      <w:bodyDiv w:val="1"/>
      <w:marLeft w:val="0"/>
      <w:marRight w:val="0"/>
      <w:marTop w:val="0"/>
      <w:marBottom w:val="0"/>
      <w:divBdr>
        <w:top w:val="none" w:sz="0" w:space="0" w:color="auto"/>
        <w:left w:val="none" w:sz="0" w:space="0" w:color="auto"/>
        <w:bottom w:val="none" w:sz="0" w:space="0" w:color="auto"/>
        <w:right w:val="none" w:sz="0" w:space="0" w:color="auto"/>
      </w:divBdr>
    </w:div>
    <w:div w:id="344282909">
      <w:bodyDiv w:val="1"/>
      <w:marLeft w:val="0"/>
      <w:marRight w:val="0"/>
      <w:marTop w:val="0"/>
      <w:marBottom w:val="0"/>
      <w:divBdr>
        <w:top w:val="none" w:sz="0" w:space="0" w:color="auto"/>
        <w:left w:val="none" w:sz="0" w:space="0" w:color="auto"/>
        <w:bottom w:val="none" w:sz="0" w:space="0" w:color="auto"/>
        <w:right w:val="none" w:sz="0" w:space="0" w:color="auto"/>
      </w:divBdr>
    </w:div>
    <w:div w:id="373887497">
      <w:bodyDiv w:val="1"/>
      <w:marLeft w:val="0"/>
      <w:marRight w:val="0"/>
      <w:marTop w:val="0"/>
      <w:marBottom w:val="0"/>
      <w:divBdr>
        <w:top w:val="none" w:sz="0" w:space="0" w:color="auto"/>
        <w:left w:val="none" w:sz="0" w:space="0" w:color="auto"/>
        <w:bottom w:val="none" w:sz="0" w:space="0" w:color="auto"/>
        <w:right w:val="none" w:sz="0" w:space="0" w:color="auto"/>
      </w:divBdr>
    </w:div>
    <w:div w:id="381368345">
      <w:bodyDiv w:val="1"/>
      <w:marLeft w:val="0"/>
      <w:marRight w:val="0"/>
      <w:marTop w:val="0"/>
      <w:marBottom w:val="0"/>
      <w:divBdr>
        <w:top w:val="none" w:sz="0" w:space="0" w:color="auto"/>
        <w:left w:val="none" w:sz="0" w:space="0" w:color="auto"/>
        <w:bottom w:val="none" w:sz="0" w:space="0" w:color="auto"/>
        <w:right w:val="none" w:sz="0" w:space="0" w:color="auto"/>
      </w:divBdr>
    </w:div>
    <w:div w:id="384179767">
      <w:bodyDiv w:val="1"/>
      <w:marLeft w:val="0"/>
      <w:marRight w:val="0"/>
      <w:marTop w:val="0"/>
      <w:marBottom w:val="0"/>
      <w:divBdr>
        <w:top w:val="none" w:sz="0" w:space="0" w:color="auto"/>
        <w:left w:val="none" w:sz="0" w:space="0" w:color="auto"/>
        <w:bottom w:val="none" w:sz="0" w:space="0" w:color="auto"/>
        <w:right w:val="none" w:sz="0" w:space="0" w:color="auto"/>
      </w:divBdr>
    </w:div>
    <w:div w:id="385028110">
      <w:bodyDiv w:val="1"/>
      <w:marLeft w:val="0"/>
      <w:marRight w:val="0"/>
      <w:marTop w:val="0"/>
      <w:marBottom w:val="0"/>
      <w:divBdr>
        <w:top w:val="none" w:sz="0" w:space="0" w:color="auto"/>
        <w:left w:val="none" w:sz="0" w:space="0" w:color="auto"/>
        <w:bottom w:val="none" w:sz="0" w:space="0" w:color="auto"/>
        <w:right w:val="none" w:sz="0" w:space="0" w:color="auto"/>
      </w:divBdr>
    </w:div>
    <w:div w:id="397242249">
      <w:bodyDiv w:val="1"/>
      <w:marLeft w:val="0"/>
      <w:marRight w:val="0"/>
      <w:marTop w:val="0"/>
      <w:marBottom w:val="0"/>
      <w:divBdr>
        <w:top w:val="none" w:sz="0" w:space="0" w:color="auto"/>
        <w:left w:val="none" w:sz="0" w:space="0" w:color="auto"/>
        <w:bottom w:val="none" w:sz="0" w:space="0" w:color="auto"/>
        <w:right w:val="none" w:sz="0" w:space="0" w:color="auto"/>
      </w:divBdr>
    </w:div>
    <w:div w:id="432017133">
      <w:bodyDiv w:val="1"/>
      <w:marLeft w:val="0"/>
      <w:marRight w:val="0"/>
      <w:marTop w:val="0"/>
      <w:marBottom w:val="0"/>
      <w:divBdr>
        <w:top w:val="none" w:sz="0" w:space="0" w:color="auto"/>
        <w:left w:val="none" w:sz="0" w:space="0" w:color="auto"/>
        <w:bottom w:val="none" w:sz="0" w:space="0" w:color="auto"/>
        <w:right w:val="none" w:sz="0" w:space="0" w:color="auto"/>
      </w:divBdr>
    </w:div>
    <w:div w:id="461655355">
      <w:bodyDiv w:val="1"/>
      <w:marLeft w:val="0"/>
      <w:marRight w:val="0"/>
      <w:marTop w:val="0"/>
      <w:marBottom w:val="0"/>
      <w:divBdr>
        <w:top w:val="none" w:sz="0" w:space="0" w:color="auto"/>
        <w:left w:val="none" w:sz="0" w:space="0" w:color="auto"/>
        <w:bottom w:val="none" w:sz="0" w:space="0" w:color="auto"/>
        <w:right w:val="none" w:sz="0" w:space="0" w:color="auto"/>
      </w:divBdr>
    </w:div>
    <w:div w:id="491413897">
      <w:bodyDiv w:val="1"/>
      <w:marLeft w:val="0"/>
      <w:marRight w:val="0"/>
      <w:marTop w:val="0"/>
      <w:marBottom w:val="0"/>
      <w:divBdr>
        <w:top w:val="none" w:sz="0" w:space="0" w:color="auto"/>
        <w:left w:val="none" w:sz="0" w:space="0" w:color="auto"/>
        <w:bottom w:val="none" w:sz="0" w:space="0" w:color="auto"/>
        <w:right w:val="none" w:sz="0" w:space="0" w:color="auto"/>
      </w:divBdr>
    </w:div>
    <w:div w:id="521213510">
      <w:bodyDiv w:val="1"/>
      <w:marLeft w:val="0"/>
      <w:marRight w:val="0"/>
      <w:marTop w:val="0"/>
      <w:marBottom w:val="0"/>
      <w:divBdr>
        <w:top w:val="none" w:sz="0" w:space="0" w:color="auto"/>
        <w:left w:val="none" w:sz="0" w:space="0" w:color="auto"/>
        <w:bottom w:val="none" w:sz="0" w:space="0" w:color="auto"/>
        <w:right w:val="none" w:sz="0" w:space="0" w:color="auto"/>
      </w:divBdr>
    </w:div>
    <w:div w:id="522400752">
      <w:bodyDiv w:val="1"/>
      <w:marLeft w:val="0"/>
      <w:marRight w:val="0"/>
      <w:marTop w:val="0"/>
      <w:marBottom w:val="0"/>
      <w:divBdr>
        <w:top w:val="none" w:sz="0" w:space="0" w:color="auto"/>
        <w:left w:val="none" w:sz="0" w:space="0" w:color="auto"/>
        <w:bottom w:val="none" w:sz="0" w:space="0" w:color="auto"/>
        <w:right w:val="none" w:sz="0" w:space="0" w:color="auto"/>
      </w:divBdr>
    </w:div>
    <w:div w:id="534273723">
      <w:bodyDiv w:val="1"/>
      <w:marLeft w:val="0"/>
      <w:marRight w:val="0"/>
      <w:marTop w:val="0"/>
      <w:marBottom w:val="0"/>
      <w:divBdr>
        <w:top w:val="none" w:sz="0" w:space="0" w:color="auto"/>
        <w:left w:val="none" w:sz="0" w:space="0" w:color="auto"/>
        <w:bottom w:val="none" w:sz="0" w:space="0" w:color="auto"/>
        <w:right w:val="none" w:sz="0" w:space="0" w:color="auto"/>
      </w:divBdr>
    </w:div>
    <w:div w:id="543717326">
      <w:bodyDiv w:val="1"/>
      <w:marLeft w:val="0"/>
      <w:marRight w:val="0"/>
      <w:marTop w:val="0"/>
      <w:marBottom w:val="0"/>
      <w:divBdr>
        <w:top w:val="none" w:sz="0" w:space="0" w:color="auto"/>
        <w:left w:val="none" w:sz="0" w:space="0" w:color="auto"/>
        <w:bottom w:val="none" w:sz="0" w:space="0" w:color="auto"/>
        <w:right w:val="none" w:sz="0" w:space="0" w:color="auto"/>
      </w:divBdr>
    </w:div>
    <w:div w:id="550842994">
      <w:bodyDiv w:val="1"/>
      <w:marLeft w:val="0"/>
      <w:marRight w:val="0"/>
      <w:marTop w:val="0"/>
      <w:marBottom w:val="0"/>
      <w:divBdr>
        <w:top w:val="none" w:sz="0" w:space="0" w:color="auto"/>
        <w:left w:val="none" w:sz="0" w:space="0" w:color="auto"/>
        <w:bottom w:val="none" w:sz="0" w:space="0" w:color="auto"/>
        <w:right w:val="none" w:sz="0" w:space="0" w:color="auto"/>
      </w:divBdr>
    </w:div>
    <w:div w:id="597295590">
      <w:bodyDiv w:val="1"/>
      <w:marLeft w:val="0"/>
      <w:marRight w:val="0"/>
      <w:marTop w:val="0"/>
      <w:marBottom w:val="0"/>
      <w:divBdr>
        <w:top w:val="none" w:sz="0" w:space="0" w:color="auto"/>
        <w:left w:val="none" w:sz="0" w:space="0" w:color="auto"/>
        <w:bottom w:val="none" w:sz="0" w:space="0" w:color="auto"/>
        <w:right w:val="none" w:sz="0" w:space="0" w:color="auto"/>
      </w:divBdr>
    </w:div>
    <w:div w:id="639506270">
      <w:bodyDiv w:val="1"/>
      <w:marLeft w:val="0"/>
      <w:marRight w:val="0"/>
      <w:marTop w:val="0"/>
      <w:marBottom w:val="0"/>
      <w:divBdr>
        <w:top w:val="none" w:sz="0" w:space="0" w:color="auto"/>
        <w:left w:val="none" w:sz="0" w:space="0" w:color="auto"/>
        <w:bottom w:val="none" w:sz="0" w:space="0" w:color="auto"/>
        <w:right w:val="none" w:sz="0" w:space="0" w:color="auto"/>
      </w:divBdr>
    </w:div>
    <w:div w:id="642078185">
      <w:bodyDiv w:val="1"/>
      <w:marLeft w:val="0"/>
      <w:marRight w:val="0"/>
      <w:marTop w:val="0"/>
      <w:marBottom w:val="0"/>
      <w:divBdr>
        <w:top w:val="none" w:sz="0" w:space="0" w:color="auto"/>
        <w:left w:val="none" w:sz="0" w:space="0" w:color="auto"/>
        <w:bottom w:val="none" w:sz="0" w:space="0" w:color="auto"/>
        <w:right w:val="none" w:sz="0" w:space="0" w:color="auto"/>
      </w:divBdr>
    </w:div>
    <w:div w:id="654798418">
      <w:bodyDiv w:val="1"/>
      <w:marLeft w:val="0"/>
      <w:marRight w:val="0"/>
      <w:marTop w:val="0"/>
      <w:marBottom w:val="0"/>
      <w:divBdr>
        <w:top w:val="none" w:sz="0" w:space="0" w:color="auto"/>
        <w:left w:val="none" w:sz="0" w:space="0" w:color="auto"/>
        <w:bottom w:val="none" w:sz="0" w:space="0" w:color="auto"/>
        <w:right w:val="none" w:sz="0" w:space="0" w:color="auto"/>
      </w:divBdr>
    </w:div>
    <w:div w:id="660810966">
      <w:bodyDiv w:val="1"/>
      <w:marLeft w:val="0"/>
      <w:marRight w:val="0"/>
      <w:marTop w:val="0"/>
      <w:marBottom w:val="0"/>
      <w:divBdr>
        <w:top w:val="none" w:sz="0" w:space="0" w:color="auto"/>
        <w:left w:val="none" w:sz="0" w:space="0" w:color="auto"/>
        <w:bottom w:val="none" w:sz="0" w:space="0" w:color="auto"/>
        <w:right w:val="none" w:sz="0" w:space="0" w:color="auto"/>
      </w:divBdr>
    </w:div>
    <w:div w:id="662586286">
      <w:bodyDiv w:val="1"/>
      <w:marLeft w:val="0"/>
      <w:marRight w:val="0"/>
      <w:marTop w:val="0"/>
      <w:marBottom w:val="0"/>
      <w:divBdr>
        <w:top w:val="none" w:sz="0" w:space="0" w:color="auto"/>
        <w:left w:val="none" w:sz="0" w:space="0" w:color="auto"/>
        <w:bottom w:val="none" w:sz="0" w:space="0" w:color="auto"/>
        <w:right w:val="none" w:sz="0" w:space="0" w:color="auto"/>
      </w:divBdr>
    </w:div>
    <w:div w:id="691300905">
      <w:bodyDiv w:val="1"/>
      <w:marLeft w:val="0"/>
      <w:marRight w:val="0"/>
      <w:marTop w:val="0"/>
      <w:marBottom w:val="0"/>
      <w:divBdr>
        <w:top w:val="none" w:sz="0" w:space="0" w:color="auto"/>
        <w:left w:val="none" w:sz="0" w:space="0" w:color="auto"/>
        <w:bottom w:val="none" w:sz="0" w:space="0" w:color="auto"/>
        <w:right w:val="none" w:sz="0" w:space="0" w:color="auto"/>
      </w:divBdr>
    </w:div>
    <w:div w:id="692071086">
      <w:bodyDiv w:val="1"/>
      <w:marLeft w:val="0"/>
      <w:marRight w:val="0"/>
      <w:marTop w:val="0"/>
      <w:marBottom w:val="0"/>
      <w:divBdr>
        <w:top w:val="none" w:sz="0" w:space="0" w:color="auto"/>
        <w:left w:val="none" w:sz="0" w:space="0" w:color="auto"/>
        <w:bottom w:val="none" w:sz="0" w:space="0" w:color="auto"/>
        <w:right w:val="none" w:sz="0" w:space="0" w:color="auto"/>
      </w:divBdr>
    </w:div>
    <w:div w:id="697005305">
      <w:bodyDiv w:val="1"/>
      <w:marLeft w:val="0"/>
      <w:marRight w:val="0"/>
      <w:marTop w:val="0"/>
      <w:marBottom w:val="0"/>
      <w:divBdr>
        <w:top w:val="none" w:sz="0" w:space="0" w:color="auto"/>
        <w:left w:val="none" w:sz="0" w:space="0" w:color="auto"/>
        <w:bottom w:val="none" w:sz="0" w:space="0" w:color="auto"/>
        <w:right w:val="none" w:sz="0" w:space="0" w:color="auto"/>
      </w:divBdr>
    </w:div>
    <w:div w:id="719283724">
      <w:bodyDiv w:val="1"/>
      <w:marLeft w:val="0"/>
      <w:marRight w:val="0"/>
      <w:marTop w:val="0"/>
      <w:marBottom w:val="0"/>
      <w:divBdr>
        <w:top w:val="none" w:sz="0" w:space="0" w:color="auto"/>
        <w:left w:val="none" w:sz="0" w:space="0" w:color="auto"/>
        <w:bottom w:val="none" w:sz="0" w:space="0" w:color="auto"/>
        <w:right w:val="none" w:sz="0" w:space="0" w:color="auto"/>
      </w:divBdr>
    </w:div>
    <w:div w:id="737943594">
      <w:bodyDiv w:val="1"/>
      <w:marLeft w:val="0"/>
      <w:marRight w:val="0"/>
      <w:marTop w:val="0"/>
      <w:marBottom w:val="0"/>
      <w:divBdr>
        <w:top w:val="none" w:sz="0" w:space="0" w:color="auto"/>
        <w:left w:val="none" w:sz="0" w:space="0" w:color="auto"/>
        <w:bottom w:val="none" w:sz="0" w:space="0" w:color="auto"/>
        <w:right w:val="none" w:sz="0" w:space="0" w:color="auto"/>
      </w:divBdr>
    </w:div>
    <w:div w:id="752825356">
      <w:bodyDiv w:val="1"/>
      <w:marLeft w:val="0"/>
      <w:marRight w:val="0"/>
      <w:marTop w:val="0"/>
      <w:marBottom w:val="0"/>
      <w:divBdr>
        <w:top w:val="none" w:sz="0" w:space="0" w:color="auto"/>
        <w:left w:val="none" w:sz="0" w:space="0" w:color="auto"/>
        <w:bottom w:val="none" w:sz="0" w:space="0" w:color="auto"/>
        <w:right w:val="none" w:sz="0" w:space="0" w:color="auto"/>
      </w:divBdr>
    </w:div>
    <w:div w:id="759185039">
      <w:bodyDiv w:val="1"/>
      <w:marLeft w:val="0"/>
      <w:marRight w:val="0"/>
      <w:marTop w:val="0"/>
      <w:marBottom w:val="0"/>
      <w:divBdr>
        <w:top w:val="none" w:sz="0" w:space="0" w:color="auto"/>
        <w:left w:val="none" w:sz="0" w:space="0" w:color="auto"/>
        <w:bottom w:val="none" w:sz="0" w:space="0" w:color="auto"/>
        <w:right w:val="none" w:sz="0" w:space="0" w:color="auto"/>
      </w:divBdr>
    </w:div>
    <w:div w:id="831138937">
      <w:bodyDiv w:val="1"/>
      <w:marLeft w:val="0"/>
      <w:marRight w:val="0"/>
      <w:marTop w:val="0"/>
      <w:marBottom w:val="0"/>
      <w:divBdr>
        <w:top w:val="none" w:sz="0" w:space="0" w:color="auto"/>
        <w:left w:val="none" w:sz="0" w:space="0" w:color="auto"/>
        <w:bottom w:val="none" w:sz="0" w:space="0" w:color="auto"/>
        <w:right w:val="none" w:sz="0" w:space="0" w:color="auto"/>
      </w:divBdr>
    </w:div>
    <w:div w:id="848519354">
      <w:bodyDiv w:val="1"/>
      <w:marLeft w:val="0"/>
      <w:marRight w:val="0"/>
      <w:marTop w:val="0"/>
      <w:marBottom w:val="0"/>
      <w:divBdr>
        <w:top w:val="none" w:sz="0" w:space="0" w:color="auto"/>
        <w:left w:val="none" w:sz="0" w:space="0" w:color="auto"/>
        <w:bottom w:val="none" w:sz="0" w:space="0" w:color="auto"/>
        <w:right w:val="none" w:sz="0" w:space="0" w:color="auto"/>
      </w:divBdr>
    </w:div>
    <w:div w:id="852651995">
      <w:bodyDiv w:val="1"/>
      <w:marLeft w:val="0"/>
      <w:marRight w:val="0"/>
      <w:marTop w:val="0"/>
      <w:marBottom w:val="0"/>
      <w:divBdr>
        <w:top w:val="none" w:sz="0" w:space="0" w:color="auto"/>
        <w:left w:val="none" w:sz="0" w:space="0" w:color="auto"/>
        <w:bottom w:val="none" w:sz="0" w:space="0" w:color="auto"/>
        <w:right w:val="none" w:sz="0" w:space="0" w:color="auto"/>
      </w:divBdr>
    </w:div>
    <w:div w:id="858591762">
      <w:bodyDiv w:val="1"/>
      <w:marLeft w:val="0"/>
      <w:marRight w:val="0"/>
      <w:marTop w:val="0"/>
      <w:marBottom w:val="0"/>
      <w:divBdr>
        <w:top w:val="none" w:sz="0" w:space="0" w:color="auto"/>
        <w:left w:val="none" w:sz="0" w:space="0" w:color="auto"/>
        <w:bottom w:val="none" w:sz="0" w:space="0" w:color="auto"/>
        <w:right w:val="none" w:sz="0" w:space="0" w:color="auto"/>
      </w:divBdr>
    </w:div>
    <w:div w:id="883295421">
      <w:bodyDiv w:val="1"/>
      <w:marLeft w:val="0"/>
      <w:marRight w:val="0"/>
      <w:marTop w:val="0"/>
      <w:marBottom w:val="0"/>
      <w:divBdr>
        <w:top w:val="none" w:sz="0" w:space="0" w:color="auto"/>
        <w:left w:val="none" w:sz="0" w:space="0" w:color="auto"/>
        <w:bottom w:val="none" w:sz="0" w:space="0" w:color="auto"/>
        <w:right w:val="none" w:sz="0" w:space="0" w:color="auto"/>
      </w:divBdr>
    </w:div>
    <w:div w:id="902838890">
      <w:bodyDiv w:val="1"/>
      <w:marLeft w:val="0"/>
      <w:marRight w:val="0"/>
      <w:marTop w:val="0"/>
      <w:marBottom w:val="0"/>
      <w:divBdr>
        <w:top w:val="none" w:sz="0" w:space="0" w:color="auto"/>
        <w:left w:val="none" w:sz="0" w:space="0" w:color="auto"/>
        <w:bottom w:val="none" w:sz="0" w:space="0" w:color="auto"/>
        <w:right w:val="none" w:sz="0" w:space="0" w:color="auto"/>
      </w:divBdr>
    </w:div>
    <w:div w:id="912810460">
      <w:bodyDiv w:val="1"/>
      <w:marLeft w:val="0"/>
      <w:marRight w:val="0"/>
      <w:marTop w:val="0"/>
      <w:marBottom w:val="0"/>
      <w:divBdr>
        <w:top w:val="none" w:sz="0" w:space="0" w:color="auto"/>
        <w:left w:val="none" w:sz="0" w:space="0" w:color="auto"/>
        <w:bottom w:val="none" w:sz="0" w:space="0" w:color="auto"/>
        <w:right w:val="none" w:sz="0" w:space="0" w:color="auto"/>
      </w:divBdr>
    </w:div>
    <w:div w:id="915169991">
      <w:bodyDiv w:val="1"/>
      <w:marLeft w:val="0"/>
      <w:marRight w:val="0"/>
      <w:marTop w:val="0"/>
      <w:marBottom w:val="0"/>
      <w:divBdr>
        <w:top w:val="none" w:sz="0" w:space="0" w:color="auto"/>
        <w:left w:val="none" w:sz="0" w:space="0" w:color="auto"/>
        <w:bottom w:val="none" w:sz="0" w:space="0" w:color="auto"/>
        <w:right w:val="none" w:sz="0" w:space="0" w:color="auto"/>
      </w:divBdr>
    </w:div>
    <w:div w:id="929510333">
      <w:bodyDiv w:val="1"/>
      <w:marLeft w:val="0"/>
      <w:marRight w:val="0"/>
      <w:marTop w:val="0"/>
      <w:marBottom w:val="0"/>
      <w:divBdr>
        <w:top w:val="none" w:sz="0" w:space="0" w:color="auto"/>
        <w:left w:val="none" w:sz="0" w:space="0" w:color="auto"/>
        <w:bottom w:val="none" w:sz="0" w:space="0" w:color="auto"/>
        <w:right w:val="none" w:sz="0" w:space="0" w:color="auto"/>
      </w:divBdr>
    </w:div>
    <w:div w:id="942801764">
      <w:bodyDiv w:val="1"/>
      <w:marLeft w:val="0"/>
      <w:marRight w:val="0"/>
      <w:marTop w:val="0"/>
      <w:marBottom w:val="0"/>
      <w:divBdr>
        <w:top w:val="none" w:sz="0" w:space="0" w:color="auto"/>
        <w:left w:val="none" w:sz="0" w:space="0" w:color="auto"/>
        <w:bottom w:val="none" w:sz="0" w:space="0" w:color="auto"/>
        <w:right w:val="none" w:sz="0" w:space="0" w:color="auto"/>
      </w:divBdr>
    </w:div>
    <w:div w:id="947810224">
      <w:bodyDiv w:val="1"/>
      <w:marLeft w:val="0"/>
      <w:marRight w:val="0"/>
      <w:marTop w:val="0"/>
      <w:marBottom w:val="0"/>
      <w:divBdr>
        <w:top w:val="none" w:sz="0" w:space="0" w:color="auto"/>
        <w:left w:val="none" w:sz="0" w:space="0" w:color="auto"/>
        <w:bottom w:val="none" w:sz="0" w:space="0" w:color="auto"/>
        <w:right w:val="none" w:sz="0" w:space="0" w:color="auto"/>
      </w:divBdr>
    </w:div>
    <w:div w:id="949819791">
      <w:bodyDiv w:val="1"/>
      <w:marLeft w:val="0"/>
      <w:marRight w:val="0"/>
      <w:marTop w:val="0"/>
      <w:marBottom w:val="0"/>
      <w:divBdr>
        <w:top w:val="none" w:sz="0" w:space="0" w:color="auto"/>
        <w:left w:val="none" w:sz="0" w:space="0" w:color="auto"/>
        <w:bottom w:val="none" w:sz="0" w:space="0" w:color="auto"/>
        <w:right w:val="none" w:sz="0" w:space="0" w:color="auto"/>
      </w:divBdr>
    </w:div>
    <w:div w:id="959720753">
      <w:bodyDiv w:val="1"/>
      <w:marLeft w:val="0"/>
      <w:marRight w:val="0"/>
      <w:marTop w:val="0"/>
      <w:marBottom w:val="0"/>
      <w:divBdr>
        <w:top w:val="none" w:sz="0" w:space="0" w:color="auto"/>
        <w:left w:val="none" w:sz="0" w:space="0" w:color="auto"/>
        <w:bottom w:val="none" w:sz="0" w:space="0" w:color="auto"/>
        <w:right w:val="none" w:sz="0" w:space="0" w:color="auto"/>
      </w:divBdr>
    </w:div>
    <w:div w:id="963459547">
      <w:bodyDiv w:val="1"/>
      <w:marLeft w:val="0"/>
      <w:marRight w:val="0"/>
      <w:marTop w:val="0"/>
      <w:marBottom w:val="0"/>
      <w:divBdr>
        <w:top w:val="none" w:sz="0" w:space="0" w:color="auto"/>
        <w:left w:val="none" w:sz="0" w:space="0" w:color="auto"/>
        <w:bottom w:val="none" w:sz="0" w:space="0" w:color="auto"/>
        <w:right w:val="none" w:sz="0" w:space="0" w:color="auto"/>
      </w:divBdr>
    </w:div>
    <w:div w:id="978606447">
      <w:bodyDiv w:val="1"/>
      <w:marLeft w:val="0"/>
      <w:marRight w:val="0"/>
      <w:marTop w:val="0"/>
      <w:marBottom w:val="0"/>
      <w:divBdr>
        <w:top w:val="none" w:sz="0" w:space="0" w:color="auto"/>
        <w:left w:val="none" w:sz="0" w:space="0" w:color="auto"/>
        <w:bottom w:val="none" w:sz="0" w:space="0" w:color="auto"/>
        <w:right w:val="none" w:sz="0" w:space="0" w:color="auto"/>
      </w:divBdr>
    </w:div>
    <w:div w:id="982124475">
      <w:bodyDiv w:val="1"/>
      <w:marLeft w:val="0"/>
      <w:marRight w:val="0"/>
      <w:marTop w:val="0"/>
      <w:marBottom w:val="0"/>
      <w:divBdr>
        <w:top w:val="none" w:sz="0" w:space="0" w:color="auto"/>
        <w:left w:val="none" w:sz="0" w:space="0" w:color="auto"/>
        <w:bottom w:val="none" w:sz="0" w:space="0" w:color="auto"/>
        <w:right w:val="none" w:sz="0" w:space="0" w:color="auto"/>
      </w:divBdr>
    </w:div>
    <w:div w:id="1005474614">
      <w:bodyDiv w:val="1"/>
      <w:marLeft w:val="0"/>
      <w:marRight w:val="0"/>
      <w:marTop w:val="0"/>
      <w:marBottom w:val="0"/>
      <w:divBdr>
        <w:top w:val="none" w:sz="0" w:space="0" w:color="auto"/>
        <w:left w:val="none" w:sz="0" w:space="0" w:color="auto"/>
        <w:bottom w:val="none" w:sz="0" w:space="0" w:color="auto"/>
        <w:right w:val="none" w:sz="0" w:space="0" w:color="auto"/>
      </w:divBdr>
    </w:div>
    <w:div w:id="1017846943">
      <w:bodyDiv w:val="1"/>
      <w:marLeft w:val="0"/>
      <w:marRight w:val="0"/>
      <w:marTop w:val="0"/>
      <w:marBottom w:val="0"/>
      <w:divBdr>
        <w:top w:val="none" w:sz="0" w:space="0" w:color="auto"/>
        <w:left w:val="none" w:sz="0" w:space="0" w:color="auto"/>
        <w:bottom w:val="none" w:sz="0" w:space="0" w:color="auto"/>
        <w:right w:val="none" w:sz="0" w:space="0" w:color="auto"/>
      </w:divBdr>
    </w:div>
    <w:div w:id="1052267935">
      <w:bodyDiv w:val="1"/>
      <w:marLeft w:val="0"/>
      <w:marRight w:val="0"/>
      <w:marTop w:val="0"/>
      <w:marBottom w:val="0"/>
      <w:divBdr>
        <w:top w:val="none" w:sz="0" w:space="0" w:color="auto"/>
        <w:left w:val="none" w:sz="0" w:space="0" w:color="auto"/>
        <w:bottom w:val="none" w:sz="0" w:space="0" w:color="auto"/>
        <w:right w:val="none" w:sz="0" w:space="0" w:color="auto"/>
      </w:divBdr>
    </w:div>
    <w:div w:id="1081637668">
      <w:bodyDiv w:val="1"/>
      <w:marLeft w:val="0"/>
      <w:marRight w:val="0"/>
      <w:marTop w:val="0"/>
      <w:marBottom w:val="0"/>
      <w:divBdr>
        <w:top w:val="none" w:sz="0" w:space="0" w:color="auto"/>
        <w:left w:val="none" w:sz="0" w:space="0" w:color="auto"/>
        <w:bottom w:val="none" w:sz="0" w:space="0" w:color="auto"/>
        <w:right w:val="none" w:sz="0" w:space="0" w:color="auto"/>
      </w:divBdr>
    </w:div>
    <w:div w:id="1085035953">
      <w:bodyDiv w:val="1"/>
      <w:marLeft w:val="0"/>
      <w:marRight w:val="0"/>
      <w:marTop w:val="0"/>
      <w:marBottom w:val="0"/>
      <w:divBdr>
        <w:top w:val="none" w:sz="0" w:space="0" w:color="auto"/>
        <w:left w:val="none" w:sz="0" w:space="0" w:color="auto"/>
        <w:bottom w:val="none" w:sz="0" w:space="0" w:color="auto"/>
        <w:right w:val="none" w:sz="0" w:space="0" w:color="auto"/>
      </w:divBdr>
    </w:div>
    <w:div w:id="1086266614">
      <w:bodyDiv w:val="1"/>
      <w:marLeft w:val="0"/>
      <w:marRight w:val="0"/>
      <w:marTop w:val="0"/>
      <w:marBottom w:val="0"/>
      <w:divBdr>
        <w:top w:val="none" w:sz="0" w:space="0" w:color="auto"/>
        <w:left w:val="none" w:sz="0" w:space="0" w:color="auto"/>
        <w:bottom w:val="none" w:sz="0" w:space="0" w:color="auto"/>
        <w:right w:val="none" w:sz="0" w:space="0" w:color="auto"/>
      </w:divBdr>
    </w:div>
    <w:div w:id="1103265452">
      <w:bodyDiv w:val="1"/>
      <w:marLeft w:val="0"/>
      <w:marRight w:val="0"/>
      <w:marTop w:val="0"/>
      <w:marBottom w:val="0"/>
      <w:divBdr>
        <w:top w:val="none" w:sz="0" w:space="0" w:color="auto"/>
        <w:left w:val="none" w:sz="0" w:space="0" w:color="auto"/>
        <w:bottom w:val="none" w:sz="0" w:space="0" w:color="auto"/>
        <w:right w:val="none" w:sz="0" w:space="0" w:color="auto"/>
      </w:divBdr>
    </w:div>
    <w:div w:id="1123034111">
      <w:bodyDiv w:val="1"/>
      <w:marLeft w:val="0"/>
      <w:marRight w:val="0"/>
      <w:marTop w:val="0"/>
      <w:marBottom w:val="0"/>
      <w:divBdr>
        <w:top w:val="none" w:sz="0" w:space="0" w:color="auto"/>
        <w:left w:val="none" w:sz="0" w:space="0" w:color="auto"/>
        <w:bottom w:val="none" w:sz="0" w:space="0" w:color="auto"/>
        <w:right w:val="none" w:sz="0" w:space="0" w:color="auto"/>
      </w:divBdr>
    </w:div>
    <w:div w:id="1172721136">
      <w:bodyDiv w:val="1"/>
      <w:marLeft w:val="0"/>
      <w:marRight w:val="0"/>
      <w:marTop w:val="0"/>
      <w:marBottom w:val="0"/>
      <w:divBdr>
        <w:top w:val="none" w:sz="0" w:space="0" w:color="auto"/>
        <w:left w:val="none" w:sz="0" w:space="0" w:color="auto"/>
        <w:bottom w:val="none" w:sz="0" w:space="0" w:color="auto"/>
        <w:right w:val="none" w:sz="0" w:space="0" w:color="auto"/>
      </w:divBdr>
    </w:div>
    <w:div w:id="1187139431">
      <w:bodyDiv w:val="1"/>
      <w:marLeft w:val="0"/>
      <w:marRight w:val="0"/>
      <w:marTop w:val="0"/>
      <w:marBottom w:val="0"/>
      <w:divBdr>
        <w:top w:val="none" w:sz="0" w:space="0" w:color="auto"/>
        <w:left w:val="none" w:sz="0" w:space="0" w:color="auto"/>
        <w:bottom w:val="none" w:sz="0" w:space="0" w:color="auto"/>
        <w:right w:val="none" w:sz="0" w:space="0" w:color="auto"/>
      </w:divBdr>
    </w:div>
    <w:div w:id="1191334770">
      <w:bodyDiv w:val="1"/>
      <w:marLeft w:val="0"/>
      <w:marRight w:val="0"/>
      <w:marTop w:val="0"/>
      <w:marBottom w:val="0"/>
      <w:divBdr>
        <w:top w:val="none" w:sz="0" w:space="0" w:color="auto"/>
        <w:left w:val="none" w:sz="0" w:space="0" w:color="auto"/>
        <w:bottom w:val="none" w:sz="0" w:space="0" w:color="auto"/>
        <w:right w:val="none" w:sz="0" w:space="0" w:color="auto"/>
      </w:divBdr>
    </w:div>
    <w:div w:id="1241788127">
      <w:bodyDiv w:val="1"/>
      <w:marLeft w:val="0"/>
      <w:marRight w:val="0"/>
      <w:marTop w:val="0"/>
      <w:marBottom w:val="0"/>
      <w:divBdr>
        <w:top w:val="none" w:sz="0" w:space="0" w:color="auto"/>
        <w:left w:val="none" w:sz="0" w:space="0" w:color="auto"/>
        <w:bottom w:val="none" w:sz="0" w:space="0" w:color="auto"/>
        <w:right w:val="none" w:sz="0" w:space="0" w:color="auto"/>
      </w:divBdr>
    </w:div>
    <w:div w:id="1254434546">
      <w:bodyDiv w:val="1"/>
      <w:marLeft w:val="0"/>
      <w:marRight w:val="0"/>
      <w:marTop w:val="0"/>
      <w:marBottom w:val="0"/>
      <w:divBdr>
        <w:top w:val="none" w:sz="0" w:space="0" w:color="auto"/>
        <w:left w:val="none" w:sz="0" w:space="0" w:color="auto"/>
        <w:bottom w:val="none" w:sz="0" w:space="0" w:color="auto"/>
        <w:right w:val="none" w:sz="0" w:space="0" w:color="auto"/>
      </w:divBdr>
    </w:div>
    <w:div w:id="1272665861">
      <w:bodyDiv w:val="1"/>
      <w:marLeft w:val="0"/>
      <w:marRight w:val="0"/>
      <w:marTop w:val="0"/>
      <w:marBottom w:val="0"/>
      <w:divBdr>
        <w:top w:val="none" w:sz="0" w:space="0" w:color="auto"/>
        <w:left w:val="none" w:sz="0" w:space="0" w:color="auto"/>
        <w:bottom w:val="none" w:sz="0" w:space="0" w:color="auto"/>
        <w:right w:val="none" w:sz="0" w:space="0" w:color="auto"/>
      </w:divBdr>
    </w:div>
    <w:div w:id="1288783149">
      <w:bodyDiv w:val="1"/>
      <w:marLeft w:val="0"/>
      <w:marRight w:val="0"/>
      <w:marTop w:val="0"/>
      <w:marBottom w:val="0"/>
      <w:divBdr>
        <w:top w:val="none" w:sz="0" w:space="0" w:color="auto"/>
        <w:left w:val="none" w:sz="0" w:space="0" w:color="auto"/>
        <w:bottom w:val="none" w:sz="0" w:space="0" w:color="auto"/>
        <w:right w:val="none" w:sz="0" w:space="0" w:color="auto"/>
      </w:divBdr>
    </w:div>
    <w:div w:id="1308127942">
      <w:bodyDiv w:val="1"/>
      <w:marLeft w:val="0"/>
      <w:marRight w:val="0"/>
      <w:marTop w:val="0"/>
      <w:marBottom w:val="0"/>
      <w:divBdr>
        <w:top w:val="none" w:sz="0" w:space="0" w:color="auto"/>
        <w:left w:val="none" w:sz="0" w:space="0" w:color="auto"/>
        <w:bottom w:val="none" w:sz="0" w:space="0" w:color="auto"/>
        <w:right w:val="none" w:sz="0" w:space="0" w:color="auto"/>
      </w:divBdr>
    </w:div>
    <w:div w:id="1329594681">
      <w:bodyDiv w:val="1"/>
      <w:marLeft w:val="0"/>
      <w:marRight w:val="0"/>
      <w:marTop w:val="0"/>
      <w:marBottom w:val="0"/>
      <w:divBdr>
        <w:top w:val="none" w:sz="0" w:space="0" w:color="auto"/>
        <w:left w:val="none" w:sz="0" w:space="0" w:color="auto"/>
        <w:bottom w:val="none" w:sz="0" w:space="0" w:color="auto"/>
        <w:right w:val="none" w:sz="0" w:space="0" w:color="auto"/>
      </w:divBdr>
    </w:div>
    <w:div w:id="1334381673">
      <w:bodyDiv w:val="1"/>
      <w:marLeft w:val="0"/>
      <w:marRight w:val="0"/>
      <w:marTop w:val="0"/>
      <w:marBottom w:val="0"/>
      <w:divBdr>
        <w:top w:val="none" w:sz="0" w:space="0" w:color="auto"/>
        <w:left w:val="none" w:sz="0" w:space="0" w:color="auto"/>
        <w:bottom w:val="none" w:sz="0" w:space="0" w:color="auto"/>
        <w:right w:val="none" w:sz="0" w:space="0" w:color="auto"/>
      </w:divBdr>
    </w:div>
    <w:div w:id="1349984803">
      <w:bodyDiv w:val="1"/>
      <w:marLeft w:val="0"/>
      <w:marRight w:val="0"/>
      <w:marTop w:val="0"/>
      <w:marBottom w:val="0"/>
      <w:divBdr>
        <w:top w:val="none" w:sz="0" w:space="0" w:color="auto"/>
        <w:left w:val="none" w:sz="0" w:space="0" w:color="auto"/>
        <w:bottom w:val="none" w:sz="0" w:space="0" w:color="auto"/>
        <w:right w:val="none" w:sz="0" w:space="0" w:color="auto"/>
      </w:divBdr>
    </w:div>
    <w:div w:id="1358265905">
      <w:bodyDiv w:val="1"/>
      <w:marLeft w:val="0"/>
      <w:marRight w:val="0"/>
      <w:marTop w:val="0"/>
      <w:marBottom w:val="0"/>
      <w:divBdr>
        <w:top w:val="none" w:sz="0" w:space="0" w:color="auto"/>
        <w:left w:val="none" w:sz="0" w:space="0" w:color="auto"/>
        <w:bottom w:val="none" w:sz="0" w:space="0" w:color="auto"/>
        <w:right w:val="none" w:sz="0" w:space="0" w:color="auto"/>
      </w:divBdr>
    </w:div>
    <w:div w:id="1377777614">
      <w:bodyDiv w:val="1"/>
      <w:marLeft w:val="0"/>
      <w:marRight w:val="0"/>
      <w:marTop w:val="0"/>
      <w:marBottom w:val="0"/>
      <w:divBdr>
        <w:top w:val="none" w:sz="0" w:space="0" w:color="auto"/>
        <w:left w:val="none" w:sz="0" w:space="0" w:color="auto"/>
        <w:bottom w:val="none" w:sz="0" w:space="0" w:color="auto"/>
        <w:right w:val="none" w:sz="0" w:space="0" w:color="auto"/>
      </w:divBdr>
    </w:div>
    <w:div w:id="1378429080">
      <w:bodyDiv w:val="1"/>
      <w:marLeft w:val="0"/>
      <w:marRight w:val="0"/>
      <w:marTop w:val="0"/>
      <w:marBottom w:val="0"/>
      <w:divBdr>
        <w:top w:val="none" w:sz="0" w:space="0" w:color="auto"/>
        <w:left w:val="none" w:sz="0" w:space="0" w:color="auto"/>
        <w:bottom w:val="none" w:sz="0" w:space="0" w:color="auto"/>
        <w:right w:val="none" w:sz="0" w:space="0" w:color="auto"/>
      </w:divBdr>
    </w:div>
    <w:div w:id="1392539339">
      <w:bodyDiv w:val="1"/>
      <w:marLeft w:val="0"/>
      <w:marRight w:val="0"/>
      <w:marTop w:val="0"/>
      <w:marBottom w:val="0"/>
      <w:divBdr>
        <w:top w:val="none" w:sz="0" w:space="0" w:color="auto"/>
        <w:left w:val="none" w:sz="0" w:space="0" w:color="auto"/>
        <w:bottom w:val="none" w:sz="0" w:space="0" w:color="auto"/>
        <w:right w:val="none" w:sz="0" w:space="0" w:color="auto"/>
      </w:divBdr>
    </w:div>
    <w:div w:id="1423066314">
      <w:bodyDiv w:val="1"/>
      <w:marLeft w:val="0"/>
      <w:marRight w:val="0"/>
      <w:marTop w:val="0"/>
      <w:marBottom w:val="0"/>
      <w:divBdr>
        <w:top w:val="none" w:sz="0" w:space="0" w:color="auto"/>
        <w:left w:val="none" w:sz="0" w:space="0" w:color="auto"/>
        <w:bottom w:val="none" w:sz="0" w:space="0" w:color="auto"/>
        <w:right w:val="none" w:sz="0" w:space="0" w:color="auto"/>
      </w:divBdr>
    </w:div>
    <w:div w:id="1441217691">
      <w:bodyDiv w:val="1"/>
      <w:marLeft w:val="0"/>
      <w:marRight w:val="0"/>
      <w:marTop w:val="0"/>
      <w:marBottom w:val="0"/>
      <w:divBdr>
        <w:top w:val="none" w:sz="0" w:space="0" w:color="auto"/>
        <w:left w:val="none" w:sz="0" w:space="0" w:color="auto"/>
        <w:bottom w:val="none" w:sz="0" w:space="0" w:color="auto"/>
        <w:right w:val="none" w:sz="0" w:space="0" w:color="auto"/>
      </w:divBdr>
    </w:div>
    <w:div w:id="1468353002">
      <w:bodyDiv w:val="1"/>
      <w:marLeft w:val="0"/>
      <w:marRight w:val="0"/>
      <w:marTop w:val="0"/>
      <w:marBottom w:val="0"/>
      <w:divBdr>
        <w:top w:val="none" w:sz="0" w:space="0" w:color="auto"/>
        <w:left w:val="none" w:sz="0" w:space="0" w:color="auto"/>
        <w:bottom w:val="none" w:sz="0" w:space="0" w:color="auto"/>
        <w:right w:val="none" w:sz="0" w:space="0" w:color="auto"/>
      </w:divBdr>
    </w:div>
    <w:div w:id="1490949766">
      <w:bodyDiv w:val="1"/>
      <w:marLeft w:val="0"/>
      <w:marRight w:val="0"/>
      <w:marTop w:val="0"/>
      <w:marBottom w:val="0"/>
      <w:divBdr>
        <w:top w:val="none" w:sz="0" w:space="0" w:color="auto"/>
        <w:left w:val="none" w:sz="0" w:space="0" w:color="auto"/>
        <w:bottom w:val="none" w:sz="0" w:space="0" w:color="auto"/>
        <w:right w:val="none" w:sz="0" w:space="0" w:color="auto"/>
      </w:divBdr>
    </w:div>
    <w:div w:id="1498574006">
      <w:bodyDiv w:val="1"/>
      <w:marLeft w:val="0"/>
      <w:marRight w:val="0"/>
      <w:marTop w:val="0"/>
      <w:marBottom w:val="0"/>
      <w:divBdr>
        <w:top w:val="none" w:sz="0" w:space="0" w:color="auto"/>
        <w:left w:val="none" w:sz="0" w:space="0" w:color="auto"/>
        <w:bottom w:val="none" w:sz="0" w:space="0" w:color="auto"/>
        <w:right w:val="none" w:sz="0" w:space="0" w:color="auto"/>
      </w:divBdr>
    </w:div>
    <w:div w:id="1525171881">
      <w:bodyDiv w:val="1"/>
      <w:marLeft w:val="0"/>
      <w:marRight w:val="0"/>
      <w:marTop w:val="0"/>
      <w:marBottom w:val="0"/>
      <w:divBdr>
        <w:top w:val="none" w:sz="0" w:space="0" w:color="auto"/>
        <w:left w:val="none" w:sz="0" w:space="0" w:color="auto"/>
        <w:bottom w:val="none" w:sz="0" w:space="0" w:color="auto"/>
        <w:right w:val="none" w:sz="0" w:space="0" w:color="auto"/>
      </w:divBdr>
    </w:div>
    <w:div w:id="1542477030">
      <w:bodyDiv w:val="1"/>
      <w:marLeft w:val="0"/>
      <w:marRight w:val="0"/>
      <w:marTop w:val="0"/>
      <w:marBottom w:val="0"/>
      <w:divBdr>
        <w:top w:val="none" w:sz="0" w:space="0" w:color="auto"/>
        <w:left w:val="none" w:sz="0" w:space="0" w:color="auto"/>
        <w:bottom w:val="none" w:sz="0" w:space="0" w:color="auto"/>
        <w:right w:val="none" w:sz="0" w:space="0" w:color="auto"/>
      </w:divBdr>
    </w:div>
    <w:div w:id="1547527406">
      <w:bodyDiv w:val="1"/>
      <w:marLeft w:val="0"/>
      <w:marRight w:val="0"/>
      <w:marTop w:val="0"/>
      <w:marBottom w:val="0"/>
      <w:divBdr>
        <w:top w:val="none" w:sz="0" w:space="0" w:color="auto"/>
        <w:left w:val="none" w:sz="0" w:space="0" w:color="auto"/>
        <w:bottom w:val="none" w:sz="0" w:space="0" w:color="auto"/>
        <w:right w:val="none" w:sz="0" w:space="0" w:color="auto"/>
      </w:divBdr>
    </w:div>
    <w:div w:id="1580942544">
      <w:bodyDiv w:val="1"/>
      <w:marLeft w:val="0"/>
      <w:marRight w:val="0"/>
      <w:marTop w:val="0"/>
      <w:marBottom w:val="0"/>
      <w:divBdr>
        <w:top w:val="none" w:sz="0" w:space="0" w:color="auto"/>
        <w:left w:val="none" w:sz="0" w:space="0" w:color="auto"/>
        <w:bottom w:val="none" w:sz="0" w:space="0" w:color="auto"/>
        <w:right w:val="none" w:sz="0" w:space="0" w:color="auto"/>
      </w:divBdr>
    </w:div>
    <w:div w:id="1593202976">
      <w:bodyDiv w:val="1"/>
      <w:marLeft w:val="0"/>
      <w:marRight w:val="0"/>
      <w:marTop w:val="0"/>
      <w:marBottom w:val="0"/>
      <w:divBdr>
        <w:top w:val="none" w:sz="0" w:space="0" w:color="auto"/>
        <w:left w:val="none" w:sz="0" w:space="0" w:color="auto"/>
        <w:bottom w:val="none" w:sz="0" w:space="0" w:color="auto"/>
        <w:right w:val="none" w:sz="0" w:space="0" w:color="auto"/>
      </w:divBdr>
    </w:div>
    <w:div w:id="1635014585">
      <w:bodyDiv w:val="1"/>
      <w:marLeft w:val="0"/>
      <w:marRight w:val="0"/>
      <w:marTop w:val="0"/>
      <w:marBottom w:val="0"/>
      <w:divBdr>
        <w:top w:val="none" w:sz="0" w:space="0" w:color="auto"/>
        <w:left w:val="none" w:sz="0" w:space="0" w:color="auto"/>
        <w:bottom w:val="none" w:sz="0" w:space="0" w:color="auto"/>
        <w:right w:val="none" w:sz="0" w:space="0" w:color="auto"/>
      </w:divBdr>
    </w:div>
    <w:div w:id="1652296245">
      <w:bodyDiv w:val="1"/>
      <w:marLeft w:val="0"/>
      <w:marRight w:val="0"/>
      <w:marTop w:val="0"/>
      <w:marBottom w:val="0"/>
      <w:divBdr>
        <w:top w:val="none" w:sz="0" w:space="0" w:color="auto"/>
        <w:left w:val="none" w:sz="0" w:space="0" w:color="auto"/>
        <w:bottom w:val="none" w:sz="0" w:space="0" w:color="auto"/>
        <w:right w:val="none" w:sz="0" w:space="0" w:color="auto"/>
      </w:divBdr>
    </w:div>
    <w:div w:id="1682587384">
      <w:bodyDiv w:val="1"/>
      <w:marLeft w:val="0"/>
      <w:marRight w:val="0"/>
      <w:marTop w:val="0"/>
      <w:marBottom w:val="0"/>
      <w:divBdr>
        <w:top w:val="none" w:sz="0" w:space="0" w:color="auto"/>
        <w:left w:val="none" w:sz="0" w:space="0" w:color="auto"/>
        <w:bottom w:val="none" w:sz="0" w:space="0" w:color="auto"/>
        <w:right w:val="none" w:sz="0" w:space="0" w:color="auto"/>
      </w:divBdr>
    </w:div>
    <w:div w:id="1704743885">
      <w:bodyDiv w:val="1"/>
      <w:marLeft w:val="0"/>
      <w:marRight w:val="0"/>
      <w:marTop w:val="0"/>
      <w:marBottom w:val="0"/>
      <w:divBdr>
        <w:top w:val="none" w:sz="0" w:space="0" w:color="auto"/>
        <w:left w:val="none" w:sz="0" w:space="0" w:color="auto"/>
        <w:bottom w:val="none" w:sz="0" w:space="0" w:color="auto"/>
        <w:right w:val="none" w:sz="0" w:space="0" w:color="auto"/>
      </w:divBdr>
    </w:div>
    <w:div w:id="1707103076">
      <w:bodyDiv w:val="1"/>
      <w:marLeft w:val="0"/>
      <w:marRight w:val="0"/>
      <w:marTop w:val="0"/>
      <w:marBottom w:val="0"/>
      <w:divBdr>
        <w:top w:val="none" w:sz="0" w:space="0" w:color="auto"/>
        <w:left w:val="none" w:sz="0" w:space="0" w:color="auto"/>
        <w:bottom w:val="none" w:sz="0" w:space="0" w:color="auto"/>
        <w:right w:val="none" w:sz="0" w:space="0" w:color="auto"/>
      </w:divBdr>
    </w:div>
    <w:div w:id="1770002651">
      <w:bodyDiv w:val="1"/>
      <w:marLeft w:val="0"/>
      <w:marRight w:val="0"/>
      <w:marTop w:val="0"/>
      <w:marBottom w:val="0"/>
      <w:divBdr>
        <w:top w:val="none" w:sz="0" w:space="0" w:color="auto"/>
        <w:left w:val="none" w:sz="0" w:space="0" w:color="auto"/>
        <w:bottom w:val="none" w:sz="0" w:space="0" w:color="auto"/>
        <w:right w:val="none" w:sz="0" w:space="0" w:color="auto"/>
      </w:divBdr>
    </w:div>
    <w:div w:id="1774279495">
      <w:bodyDiv w:val="1"/>
      <w:marLeft w:val="0"/>
      <w:marRight w:val="0"/>
      <w:marTop w:val="0"/>
      <w:marBottom w:val="0"/>
      <w:divBdr>
        <w:top w:val="none" w:sz="0" w:space="0" w:color="auto"/>
        <w:left w:val="none" w:sz="0" w:space="0" w:color="auto"/>
        <w:bottom w:val="none" w:sz="0" w:space="0" w:color="auto"/>
        <w:right w:val="none" w:sz="0" w:space="0" w:color="auto"/>
      </w:divBdr>
    </w:div>
    <w:div w:id="1791052416">
      <w:bodyDiv w:val="1"/>
      <w:marLeft w:val="0"/>
      <w:marRight w:val="0"/>
      <w:marTop w:val="0"/>
      <w:marBottom w:val="0"/>
      <w:divBdr>
        <w:top w:val="none" w:sz="0" w:space="0" w:color="auto"/>
        <w:left w:val="none" w:sz="0" w:space="0" w:color="auto"/>
        <w:bottom w:val="none" w:sz="0" w:space="0" w:color="auto"/>
        <w:right w:val="none" w:sz="0" w:space="0" w:color="auto"/>
      </w:divBdr>
    </w:div>
    <w:div w:id="1809470523">
      <w:bodyDiv w:val="1"/>
      <w:marLeft w:val="0"/>
      <w:marRight w:val="0"/>
      <w:marTop w:val="0"/>
      <w:marBottom w:val="0"/>
      <w:divBdr>
        <w:top w:val="none" w:sz="0" w:space="0" w:color="auto"/>
        <w:left w:val="none" w:sz="0" w:space="0" w:color="auto"/>
        <w:bottom w:val="none" w:sz="0" w:space="0" w:color="auto"/>
        <w:right w:val="none" w:sz="0" w:space="0" w:color="auto"/>
      </w:divBdr>
    </w:div>
    <w:div w:id="1819225343">
      <w:bodyDiv w:val="1"/>
      <w:marLeft w:val="0"/>
      <w:marRight w:val="0"/>
      <w:marTop w:val="0"/>
      <w:marBottom w:val="0"/>
      <w:divBdr>
        <w:top w:val="none" w:sz="0" w:space="0" w:color="auto"/>
        <w:left w:val="none" w:sz="0" w:space="0" w:color="auto"/>
        <w:bottom w:val="none" w:sz="0" w:space="0" w:color="auto"/>
        <w:right w:val="none" w:sz="0" w:space="0" w:color="auto"/>
      </w:divBdr>
    </w:div>
    <w:div w:id="1910724893">
      <w:bodyDiv w:val="1"/>
      <w:marLeft w:val="0"/>
      <w:marRight w:val="0"/>
      <w:marTop w:val="0"/>
      <w:marBottom w:val="0"/>
      <w:divBdr>
        <w:top w:val="none" w:sz="0" w:space="0" w:color="auto"/>
        <w:left w:val="none" w:sz="0" w:space="0" w:color="auto"/>
        <w:bottom w:val="none" w:sz="0" w:space="0" w:color="auto"/>
        <w:right w:val="none" w:sz="0" w:space="0" w:color="auto"/>
      </w:divBdr>
    </w:div>
    <w:div w:id="1913196587">
      <w:bodyDiv w:val="1"/>
      <w:marLeft w:val="0"/>
      <w:marRight w:val="0"/>
      <w:marTop w:val="0"/>
      <w:marBottom w:val="0"/>
      <w:divBdr>
        <w:top w:val="none" w:sz="0" w:space="0" w:color="auto"/>
        <w:left w:val="none" w:sz="0" w:space="0" w:color="auto"/>
        <w:bottom w:val="none" w:sz="0" w:space="0" w:color="auto"/>
        <w:right w:val="none" w:sz="0" w:space="0" w:color="auto"/>
      </w:divBdr>
    </w:div>
    <w:div w:id="1930505158">
      <w:bodyDiv w:val="1"/>
      <w:marLeft w:val="0"/>
      <w:marRight w:val="0"/>
      <w:marTop w:val="0"/>
      <w:marBottom w:val="0"/>
      <w:divBdr>
        <w:top w:val="none" w:sz="0" w:space="0" w:color="auto"/>
        <w:left w:val="none" w:sz="0" w:space="0" w:color="auto"/>
        <w:bottom w:val="none" w:sz="0" w:space="0" w:color="auto"/>
        <w:right w:val="none" w:sz="0" w:space="0" w:color="auto"/>
      </w:divBdr>
    </w:div>
    <w:div w:id="1930964884">
      <w:bodyDiv w:val="1"/>
      <w:marLeft w:val="0"/>
      <w:marRight w:val="0"/>
      <w:marTop w:val="0"/>
      <w:marBottom w:val="0"/>
      <w:divBdr>
        <w:top w:val="none" w:sz="0" w:space="0" w:color="auto"/>
        <w:left w:val="none" w:sz="0" w:space="0" w:color="auto"/>
        <w:bottom w:val="none" w:sz="0" w:space="0" w:color="auto"/>
        <w:right w:val="none" w:sz="0" w:space="0" w:color="auto"/>
      </w:divBdr>
    </w:div>
    <w:div w:id="1940405638">
      <w:bodyDiv w:val="1"/>
      <w:marLeft w:val="0"/>
      <w:marRight w:val="0"/>
      <w:marTop w:val="0"/>
      <w:marBottom w:val="0"/>
      <w:divBdr>
        <w:top w:val="none" w:sz="0" w:space="0" w:color="auto"/>
        <w:left w:val="none" w:sz="0" w:space="0" w:color="auto"/>
        <w:bottom w:val="none" w:sz="0" w:space="0" w:color="auto"/>
        <w:right w:val="none" w:sz="0" w:space="0" w:color="auto"/>
      </w:divBdr>
    </w:div>
    <w:div w:id="1940674714">
      <w:bodyDiv w:val="1"/>
      <w:marLeft w:val="0"/>
      <w:marRight w:val="0"/>
      <w:marTop w:val="0"/>
      <w:marBottom w:val="0"/>
      <w:divBdr>
        <w:top w:val="none" w:sz="0" w:space="0" w:color="auto"/>
        <w:left w:val="none" w:sz="0" w:space="0" w:color="auto"/>
        <w:bottom w:val="none" w:sz="0" w:space="0" w:color="auto"/>
        <w:right w:val="none" w:sz="0" w:space="0" w:color="auto"/>
      </w:divBdr>
    </w:div>
    <w:div w:id="1989281078">
      <w:bodyDiv w:val="1"/>
      <w:marLeft w:val="0"/>
      <w:marRight w:val="0"/>
      <w:marTop w:val="0"/>
      <w:marBottom w:val="0"/>
      <w:divBdr>
        <w:top w:val="none" w:sz="0" w:space="0" w:color="auto"/>
        <w:left w:val="none" w:sz="0" w:space="0" w:color="auto"/>
        <w:bottom w:val="none" w:sz="0" w:space="0" w:color="auto"/>
        <w:right w:val="none" w:sz="0" w:space="0" w:color="auto"/>
      </w:divBdr>
    </w:div>
    <w:div w:id="2053143000">
      <w:bodyDiv w:val="1"/>
      <w:marLeft w:val="0"/>
      <w:marRight w:val="0"/>
      <w:marTop w:val="0"/>
      <w:marBottom w:val="0"/>
      <w:divBdr>
        <w:top w:val="none" w:sz="0" w:space="0" w:color="auto"/>
        <w:left w:val="none" w:sz="0" w:space="0" w:color="auto"/>
        <w:bottom w:val="none" w:sz="0" w:space="0" w:color="auto"/>
        <w:right w:val="none" w:sz="0" w:space="0" w:color="auto"/>
      </w:divBdr>
    </w:div>
    <w:div w:id="2064064544">
      <w:bodyDiv w:val="1"/>
      <w:marLeft w:val="0"/>
      <w:marRight w:val="0"/>
      <w:marTop w:val="0"/>
      <w:marBottom w:val="0"/>
      <w:divBdr>
        <w:top w:val="none" w:sz="0" w:space="0" w:color="auto"/>
        <w:left w:val="none" w:sz="0" w:space="0" w:color="auto"/>
        <w:bottom w:val="none" w:sz="0" w:space="0" w:color="auto"/>
        <w:right w:val="none" w:sz="0" w:space="0" w:color="auto"/>
      </w:divBdr>
    </w:div>
    <w:div w:id="2115124152">
      <w:bodyDiv w:val="1"/>
      <w:marLeft w:val="0"/>
      <w:marRight w:val="0"/>
      <w:marTop w:val="0"/>
      <w:marBottom w:val="0"/>
      <w:divBdr>
        <w:top w:val="none" w:sz="0" w:space="0" w:color="auto"/>
        <w:left w:val="none" w:sz="0" w:space="0" w:color="auto"/>
        <w:bottom w:val="none" w:sz="0" w:space="0" w:color="auto"/>
        <w:right w:val="none" w:sz="0" w:space="0" w:color="auto"/>
      </w:divBdr>
    </w:div>
    <w:div w:id="2117093391">
      <w:bodyDiv w:val="1"/>
      <w:marLeft w:val="0"/>
      <w:marRight w:val="0"/>
      <w:marTop w:val="0"/>
      <w:marBottom w:val="0"/>
      <w:divBdr>
        <w:top w:val="none" w:sz="0" w:space="0" w:color="auto"/>
        <w:left w:val="none" w:sz="0" w:space="0" w:color="auto"/>
        <w:bottom w:val="none" w:sz="0" w:space="0" w:color="auto"/>
        <w:right w:val="none" w:sz="0" w:space="0" w:color="auto"/>
      </w:divBdr>
    </w:div>
    <w:div w:id="2122802160">
      <w:bodyDiv w:val="1"/>
      <w:marLeft w:val="0"/>
      <w:marRight w:val="0"/>
      <w:marTop w:val="0"/>
      <w:marBottom w:val="0"/>
      <w:divBdr>
        <w:top w:val="none" w:sz="0" w:space="0" w:color="auto"/>
        <w:left w:val="none" w:sz="0" w:space="0" w:color="auto"/>
        <w:bottom w:val="none" w:sz="0" w:space="0" w:color="auto"/>
        <w:right w:val="none" w:sz="0" w:space="0" w:color="auto"/>
      </w:divBdr>
    </w:div>
    <w:div w:id="2135755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lchikovskayavv@mures.ru" TargetMode="External"/><Relationship Id="rId13" Type="http://schemas.openxmlformats.org/officeDocument/2006/relationships/hyperlink" Target="http://www.zakupki.gov.r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ures.ru/" TargetMode="External"/><Relationship Id="rId17" Type="http://schemas.openxmlformats.org/officeDocument/2006/relationships/hyperlink" Target="consultantplus://offline/ref=450CFA5A6A6F7D1F3501306841E58B07A0E258366D63E38E4BC176B2CDs2wDF" TargetMode="External"/><Relationship Id="rId2" Type="http://schemas.openxmlformats.org/officeDocument/2006/relationships/numbering" Target="numbering.xml"/><Relationship Id="rId16" Type="http://schemas.openxmlformats.org/officeDocument/2006/relationships/hyperlink" Target="consultantplus://offline/ref=450CFA5A6A6F7D1F3501306841E58B07A0E258366E69E38E4BC176B2CDs2w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consultantplus://offline/ref=450CFA5A6A6F7D1F3501306841E58B07A0E258366D63E38E4BC176B2CDs2wDF" TargetMode="External"/><Relationship Id="rId10" Type="http://schemas.openxmlformats.org/officeDocument/2006/relationships/header" Target="header2.xml"/><Relationship Id="rId19"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consultantplus://offline/ref=450CFA5A6A6F7D1F3501306841E58B07A0E258366E69E38E4BC176B2CDs2w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B5911D-12E5-4C02-8D6A-DDA5FA247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56</Pages>
  <Words>22365</Words>
  <Characters>127486</Characters>
  <Application>Microsoft Office Word</Application>
  <DocSecurity>0</DocSecurity>
  <Lines>1062</Lines>
  <Paragraphs>299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Виктория В. Пальчиковская</cp:lastModifiedBy>
  <cp:revision>95</cp:revision>
  <cp:lastPrinted>2016-07-25T13:52:00Z</cp:lastPrinted>
  <dcterms:created xsi:type="dcterms:W3CDTF">2017-12-15T11:14:00Z</dcterms:created>
  <dcterms:modified xsi:type="dcterms:W3CDTF">2018-04-17T13:29:00Z</dcterms:modified>
</cp:coreProperties>
</file>