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FE36A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sidR="0084251A">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FE36A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 </w:t>
      </w:r>
      <w:r w:rsidR="00D16095" w:rsidRPr="00D16095">
        <w:rPr>
          <w:rFonts w:ascii="Times New Roman" w:eastAsia="Times New Roman" w:hAnsi="Times New Roman" w:cs="Times New Roman"/>
          <w:sz w:val="24"/>
          <w:szCs w:val="24"/>
          <w:lang w:eastAsia="ar-SA"/>
        </w:rPr>
        <w:t>281</w:t>
      </w:r>
      <w:r w:rsidRPr="0051079F">
        <w:rPr>
          <w:rFonts w:ascii="Times New Roman" w:eastAsia="Times New Roman" w:hAnsi="Times New Roman" w:cs="Times New Roman"/>
          <w:sz w:val="24"/>
          <w:szCs w:val="24"/>
          <w:lang w:eastAsia="ar-SA"/>
        </w:rPr>
        <w:t xml:space="preserve">-з от </w:t>
      </w:r>
      <w:r w:rsidRPr="00D16095">
        <w:rPr>
          <w:rFonts w:ascii="Times New Roman" w:eastAsia="Times New Roman" w:hAnsi="Times New Roman" w:cs="Times New Roman"/>
          <w:sz w:val="24"/>
          <w:szCs w:val="24"/>
          <w:lang w:eastAsia="ar-SA"/>
        </w:rPr>
        <w:t>1</w:t>
      </w:r>
      <w:r w:rsidR="004A5AE7" w:rsidRPr="00D16095">
        <w:rPr>
          <w:rFonts w:ascii="Times New Roman" w:eastAsia="Times New Roman" w:hAnsi="Times New Roman" w:cs="Times New Roman"/>
          <w:sz w:val="24"/>
          <w:szCs w:val="24"/>
          <w:lang w:eastAsia="ar-SA"/>
        </w:rPr>
        <w:t>5</w:t>
      </w:r>
      <w:r w:rsidRPr="00D16095">
        <w:rPr>
          <w:rFonts w:ascii="Times New Roman" w:eastAsia="Times New Roman" w:hAnsi="Times New Roman" w:cs="Times New Roman"/>
          <w:sz w:val="24"/>
          <w:szCs w:val="24"/>
          <w:lang w:eastAsia="ar-SA"/>
        </w:rPr>
        <w:t>.0</w:t>
      </w:r>
      <w:r w:rsidR="004A5AE7" w:rsidRPr="00D16095">
        <w:rPr>
          <w:rFonts w:ascii="Times New Roman" w:eastAsia="Times New Roman" w:hAnsi="Times New Roman" w:cs="Times New Roman"/>
          <w:sz w:val="24"/>
          <w:szCs w:val="24"/>
          <w:lang w:eastAsia="ar-SA"/>
        </w:rPr>
        <w:t>9</w:t>
      </w:r>
      <w:r w:rsidRPr="00D16095">
        <w:rPr>
          <w:rFonts w:ascii="Times New Roman" w:eastAsia="Times New Roman" w:hAnsi="Times New Roman" w:cs="Times New Roman"/>
          <w:sz w:val="24"/>
          <w:szCs w:val="24"/>
          <w:lang w:eastAsia="ar-SA"/>
        </w:rPr>
        <w:t>.2017</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8D70F6">
        <w:rPr>
          <w:rFonts w:ascii="Times New Roman" w:eastAsia="Times New Roman" w:hAnsi="Times New Roman" w:cs="Times New Roman"/>
          <w:sz w:val="24"/>
          <w:szCs w:val="24"/>
          <w:lang w:eastAsia="ar-SA"/>
        </w:rPr>
      </w:r>
      <w:r w:rsidR="008D70F6">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E4283" w:rsidRDefault="003A2F0D" w:rsidP="00DE4283">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E4283">
        <w:rPr>
          <w:rFonts w:ascii="Times New Roman" w:eastAsia="Times New Roman" w:hAnsi="Times New Roman" w:cs="Times New Roman"/>
          <w:sz w:val="24"/>
          <w:szCs w:val="24"/>
          <w:lang w:eastAsia="ar-SA"/>
        </w:rPr>
        <w:t>8(8152) 68 63 95 доб. 52</w:t>
      </w:r>
      <w:r w:rsidR="008E2A5E" w:rsidRPr="00372F4F">
        <w:rPr>
          <w:rFonts w:ascii="Times New Roman" w:eastAsia="Times New Roman" w:hAnsi="Times New Roman" w:cs="Times New Roman"/>
          <w:sz w:val="24"/>
          <w:szCs w:val="24"/>
          <w:lang w:eastAsia="ar-SA"/>
        </w:rPr>
        <w:t>2</w:t>
      </w:r>
      <w:r w:rsidR="00DE4283">
        <w:rPr>
          <w:rFonts w:ascii="Times New Roman" w:eastAsia="Times New Roman" w:hAnsi="Times New Roman" w:cs="Times New Roman"/>
          <w:sz w:val="24"/>
          <w:szCs w:val="24"/>
          <w:lang w:eastAsia="ar-SA"/>
        </w:rPr>
        <w:t>; 8 (953) 753 06 95.</w:t>
      </w:r>
    </w:p>
    <w:p w:rsidR="008E73B8" w:rsidRPr="00DE4283" w:rsidRDefault="003A2F0D" w:rsidP="008E73B8">
      <w:pPr>
        <w:spacing w:after="0"/>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8"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ru</w:t>
        </w:r>
      </w:hyperlink>
      <w:r w:rsidR="00DE4283">
        <w:rPr>
          <w:rFonts w:ascii="Times New Roman" w:eastAsia="Times New Roman" w:hAnsi="Times New Roman" w:cs="Times New Roman"/>
          <w:sz w:val="24"/>
          <w:szCs w:val="24"/>
          <w:lang w:eastAsia="ar-SA"/>
        </w:rPr>
        <w:t xml:space="preserve"> </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E71552" w:rsidRPr="00E71552">
        <w:rPr>
          <w:rFonts w:ascii="Times New Roman" w:eastAsia="Times New Roman" w:hAnsi="Times New Roman" w:cs="Times New Roman"/>
          <w:snapToGrid w:val="0"/>
          <w:sz w:val="24"/>
          <w:szCs w:val="24"/>
          <w:lang w:eastAsia="ru-RU"/>
        </w:rPr>
        <w:t>30 000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8E2A5E" w:rsidRDefault="006D1F9B" w:rsidP="00192E2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E71552" w:rsidRPr="00E71552">
        <w:rPr>
          <w:rFonts w:ascii="Times New Roman" w:eastAsia="Times New Roman" w:hAnsi="Times New Roman" w:cs="Times New Roman"/>
          <w:sz w:val="24"/>
          <w:szCs w:val="24"/>
          <w:lang w:eastAsia="ru-RU"/>
        </w:rPr>
        <w:t>490 875 600 (Четыреста девяносто миллионов восемьсот семьдесят пять тысяч шестьсот) рублей 00 копеек (16 362,52 руб/тн</w:t>
      </w:r>
      <w:r w:rsidR="008E2A5E" w:rsidRPr="008E2A5E">
        <w:rPr>
          <w:rFonts w:ascii="Times New Roman" w:eastAsia="Times New Roman" w:hAnsi="Times New Roman" w:cs="Times New Roman"/>
          <w:sz w:val="24"/>
          <w:szCs w:val="24"/>
          <w:lang w:eastAsia="ru-RU"/>
        </w:rPr>
        <w:t xml:space="preserve">), в том числе НДС. </w:t>
      </w:r>
    </w:p>
    <w:p w:rsidR="00192E27" w:rsidRPr="00192E27"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 xml:space="preserve">Цена 1 тонны Продукции составляет </w:t>
      </w:r>
      <w:r w:rsidR="00E71552" w:rsidRPr="00E71552">
        <w:rPr>
          <w:rFonts w:ascii="Times New Roman" w:eastAsia="Times New Roman" w:hAnsi="Times New Roman" w:cs="Times New Roman"/>
          <w:sz w:val="24"/>
          <w:szCs w:val="24"/>
          <w:lang w:eastAsia="ru-RU"/>
        </w:rPr>
        <w:t xml:space="preserve">10 969 рублей 57 </w:t>
      </w:r>
      <w:r w:rsidRPr="00192E27">
        <w:rPr>
          <w:rFonts w:ascii="Times New Roman" w:eastAsia="Times New Roman" w:hAnsi="Times New Roman" w:cs="Times New Roman"/>
          <w:sz w:val="24"/>
          <w:szCs w:val="24"/>
          <w:lang w:eastAsia="ru-RU"/>
        </w:rPr>
        <w:t>копеек, с учетом НДС.</w:t>
      </w:r>
    </w:p>
    <w:p w:rsidR="00192E27" w:rsidRPr="00192E27"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E71552" w:rsidRPr="00E71552">
        <w:rPr>
          <w:rFonts w:ascii="Times New Roman" w:eastAsia="Times New Roman" w:hAnsi="Times New Roman" w:cs="Times New Roman"/>
          <w:sz w:val="24"/>
          <w:szCs w:val="24"/>
          <w:lang w:eastAsia="ru-RU"/>
        </w:rPr>
        <w:t xml:space="preserve">5 392 рубля 95 </w:t>
      </w:r>
      <w:r w:rsidRPr="00192E27">
        <w:rPr>
          <w:rFonts w:ascii="Times New Roman" w:eastAsia="Times New Roman" w:hAnsi="Times New Roman" w:cs="Times New Roman"/>
          <w:sz w:val="24"/>
          <w:szCs w:val="24"/>
          <w:lang w:eastAsia="ru-RU"/>
        </w:rPr>
        <w:t>копеек, с учетом НДС.</w:t>
      </w:r>
    </w:p>
    <w:p w:rsidR="00192E27" w:rsidRPr="008E2A5E"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8E2A5E" w:rsidRPr="008E2A5E" w:rsidRDefault="008E2A5E" w:rsidP="008E2A5E">
      <w:pPr>
        <w:suppressAutoHyphens/>
        <w:spacing w:after="0"/>
        <w:ind w:firstLine="567"/>
        <w:jc w:val="both"/>
        <w:rPr>
          <w:rFonts w:ascii="Times New Roman" w:hAnsi="Times New Roman" w:cs="Times New Roman"/>
          <w:sz w:val="24"/>
          <w:szCs w:val="24"/>
          <w:lang w:eastAsia="ar-SA"/>
        </w:rPr>
      </w:pPr>
      <w:r w:rsidRPr="008E2A5E">
        <w:rPr>
          <w:rFonts w:ascii="Times New Roman" w:hAnsi="Times New Roman" w:cs="Times New Roman"/>
          <w:sz w:val="24"/>
          <w:szCs w:val="24"/>
          <w:lang w:eastAsia="ar-SA"/>
        </w:rPr>
        <w:t>•</w:t>
      </w:r>
      <w:r w:rsidRPr="008E2A5E">
        <w:rPr>
          <w:rFonts w:ascii="Times New Roman" w:hAnsi="Times New Roman" w:cs="Times New Roman"/>
          <w:sz w:val="24"/>
          <w:szCs w:val="24"/>
          <w:lang w:eastAsia="ar-SA"/>
        </w:rPr>
        <w:tab/>
        <w:t>все транспортные и иные дополнительные расходы на станции отправления.</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lastRenderedPageBreak/>
        <w:t>3.4.</w:t>
      </w:r>
      <w:r w:rsidRPr="008E2A5E">
        <w:rPr>
          <w:rFonts w:ascii="Times New Roman" w:eastAsia="Times New Roman" w:hAnsi="Times New Roman" w:cs="Times New Roman"/>
          <w:b/>
          <w:snapToGrid w:val="0"/>
          <w:sz w:val="24"/>
          <w:szCs w:val="24"/>
          <w:lang w:eastAsia="ru-RU"/>
        </w:rPr>
        <w:t xml:space="preserve">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4A5AE7" w:rsidRPr="004A5AE7">
        <w:rPr>
          <w:rFonts w:ascii="Times New Roman" w:eastAsia="Calibri" w:hAnsi="Times New Roman" w:cs="Times New Roman"/>
          <w:bCs/>
          <w:sz w:val="24"/>
          <w:szCs w:val="24"/>
          <w:lang w:eastAsia="ru-RU"/>
        </w:rPr>
        <w:t>с 10.10.2017г. по 10.11.2017г.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 xml:space="preserve">поставка осуществляется ж/д транспортом: </w:t>
      </w:r>
    </w:p>
    <w:p w:rsidR="00E71552" w:rsidRPr="00E71552" w:rsidRDefault="00E71552" w:rsidP="00E71552">
      <w:pPr>
        <w:spacing w:after="0" w:line="240" w:lineRule="auto"/>
        <w:jc w:val="both"/>
        <w:rPr>
          <w:rFonts w:ascii="Times New Roman" w:eastAsia="Times New Roman" w:hAnsi="Times New Roman" w:cs="Times New Roman"/>
          <w:bCs/>
          <w:sz w:val="24"/>
          <w:szCs w:val="24"/>
          <w:lang w:eastAsia="ru-RU"/>
        </w:rPr>
      </w:pPr>
      <w:r w:rsidRPr="00E71552">
        <w:rPr>
          <w:rFonts w:ascii="Times New Roman" w:eastAsia="Times New Roman" w:hAnsi="Times New Roman" w:cs="Times New Roman"/>
          <w:bCs/>
          <w:sz w:val="24"/>
          <w:szCs w:val="24"/>
          <w:lang w:eastAsia="ru-RU"/>
        </w:rPr>
        <w:t>ст. Комсомольск-Мурманский Октябрьской ж/д; - 8 000 тонн,</w:t>
      </w:r>
    </w:p>
    <w:p w:rsidR="00E71552" w:rsidRPr="00E71552" w:rsidRDefault="00E71552" w:rsidP="00E71552">
      <w:pPr>
        <w:spacing w:after="0" w:line="240" w:lineRule="auto"/>
        <w:jc w:val="both"/>
        <w:rPr>
          <w:rFonts w:ascii="Times New Roman" w:eastAsia="Times New Roman" w:hAnsi="Times New Roman" w:cs="Times New Roman"/>
          <w:bCs/>
          <w:sz w:val="24"/>
          <w:szCs w:val="24"/>
          <w:lang w:eastAsia="ru-RU"/>
        </w:rPr>
      </w:pPr>
      <w:r w:rsidRPr="00E71552">
        <w:rPr>
          <w:rFonts w:ascii="Times New Roman" w:eastAsia="Times New Roman" w:hAnsi="Times New Roman" w:cs="Times New Roman"/>
          <w:bCs/>
          <w:sz w:val="24"/>
          <w:szCs w:val="24"/>
          <w:lang w:eastAsia="ru-RU"/>
        </w:rPr>
        <w:t>ст. Мурманск Октябрьской ж/д – 4 000 тонн,</w:t>
      </w:r>
    </w:p>
    <w:p w:rsidR="00E71552" w:rsidRPr="00E71552" w:rsidRDefault="00E71552" w:rsidP="00E71552">
      <w:pPr>
        <w:spacing w:after="0" w:line="240" w:lineRule="auto"/>
        <w:jc w:val="both"/>
        <w:rPr>
          <w:rFonts w:ascii="Times New Roman" w:eastAsia="Times New Roman" w:hAnsi="Times New Roman" w:cs="Times New Roman"/>
          <w:bCs/>
          <w:sz w:val="24"/>
          <w:szCs w:val="24"/>
          <w:lang w:eastAsia="ru-RU"/>
        </w:rPr>
      </w:pPr>
      <w:r w:rsidRPr="00E71552">
        <w:rPr>
          <w:rFonts w:ascii="Times New Roman" w:eastAsia="Times New Roman" w:hAnsi="Times New Roman" w:cs="Times New Roman"/>
          <w:bCs/>
          <w:sz w:val="24"/>
          <w:szCs w:val="24"/>
          <w:lang w:eastAsia="ru-RU"/>
        </w:rPr>
        <w:t>ст. Оленегорск Октябрьской ж/д – 2 500 тонн,</w:t>
      </w:r>
    </w:p>
    <w:p w:rsidR="00E71552" w:rsidRPr="00E71552" w:rsidRDefault="00E71552" w:rsidP="00E71552">
      <w:pPr>
        <w:spacing w:after="0" w:line="240" w:lineRule="auto"/>
        <w:jc w:val="both"/>
        <w:rPr>
          <w:rFonts w:ascii="Times New Roman" w:eastAsia="Times New Roman" w:hAnsi="Times New Roman" w:cs="Times New Roman"/>
          <w:bCs/>
          <w:sz w:val="24"/>
          <w:szCs w:val="24"/>
          <w:lang w:eastAsia="ru-RU"/>
        </w:rPr>
      </w:pPr>
      <w:r w:rsidRPr="00E71552">
        <w:rPr>
          <w:rFonts w:ascii="Times New Roman" w:eastAsia="Times New Roman" w:hAnsi="Times New Roman" w:cs="Times New Roman"/>
          <w:bCs/>
          <w:sz w:val="24"/>
          <w:szCs w:val="24"/>
          <w:lang w:eastAsia="ru-RU"/>
        </w:rPr>
        <w:t>ст. Ваенга Октябрьской ж/д – 8 000 тонн,</w:t>
      </w:r>
    </w:p>
    <w:p w:rsidR="00E71552" w:rsidRPr="00E71552" w:rsidRDefault="00E71552" w:rsidP="00E71552">
      <w:pPr>
        <w:spacing w:after="0" w:line="240" w:lineRule="auto"/>
        <w:jc w:val="both"/>
        <w:rPr>
          <w:rFonts w:ascii="Times New Roman" w:eastAsia="Times New Roman" w:hAnsi="Times New Roman" w:cs="Times New Roman"/>
          <w:bCs/>
          <w:sz w:val="24"/>
          <w:szCs w:val="24"/>
          <w:lang w:eastAsia="ru-RU"/>
        </w:rPr>
      </w:pPr>
      <w:r w:rsidRPr="00E71552">
        <w:rPr>
          <w:rFonts w:ascii="Times New Roman" w:eastAsia="Times New Roman" w:hAnsi="Times New Roman" w:cs="Times New Roman"/>
          <w:bCs/>
          <w:sz w:val="24"/>
          <w:szCs w:val="24"/>
          <w:lang w:eastAsia="ru-RU"/>
        </w:rPr>
        <w:t>ст. Никель-Мурманский Октябрьской ж/д- 3 000 тонн,</w:t>
      </w:r>
    </w:p>
    <w:p w:rsidR="008E2A5E" w:rsidRPr="008E2A5E" w:rsidRDefault="00E71552" w:rsidP="00E71552">
      <w:pPr>
        <w:spacing w:after="0" w:line="240" w:lineRule="auto"/>
        <w:jc w:val="both"/>
        <w:rPr>
          <w:rFonts w:ascii="Times New Roman" w:eastAsia="Times New Roman" w:hAnsi="Times New Roman" w:cs="Times New Roman"/>
          <w:sz w:val="24"/>
          <w:szCs w:val="24"/>
          <w:lang w:eastAsia="ru-RU"/>
        </w:rPr>
      </w:pPr>
      <w:r w:rsidRPr="00E71552">
        <w:rPr>
          <w:rFonts w:ascii="Times New Roman" w:eastAsia="Times New Roman" w:hAnsi="Times New Roman" w:cs="Times New Roman"/>
          <w:bCs/>
          <w:sz w:val="24"/>
          <w:szCs w:val="24"/>
          <w:lang w:eastAsia="ru-RU"/>
        </w:rPr>
        <w:t>ст. Кандалакша Октябрьской ж/д. – 4 500 тонн</w:t>
      </w:r>
      <w:r w:rsidR="008E2A5E" w:rsidRPr="008E2A5E">
        <w:rPr>
          <w:rFonts w:ascii="Times New Roman" w:eastAsia="Times New Roman" w:hAnsi="Times New Roman" w:cs="Times New Roman"/>
          <w:sz w:val="24"/>
          <w:szCs w:val="24"/>
          <w:lang w:eastAsia="ru-RU"/>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8E2A5E" w:rsidRPr="008E2A5E">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w:t>
      </w:r>
      <w:r w:rsidR="008E2A5E" w:rsidRPr="008E2A5E">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3.10. Переторжка</w:t>
      </w:r>
      <w:r w:rsidR="008D70F6">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E71552">
        <w:rPr>
          <w:rFonts w:ascii="Times New Roman" w:eastAsia="Times New Roman" w:hAnsi="Times New Roman" w:cs="Times New Roman"/>
          <w:sz w:val="24"/>
          <w:szCs w:val="24"/>
          <w:lang w:eastAsia="ru-RU"/>
        </w:rPr>
        <w:t>2</w:t>
      </w:r>
      <w:r w:rsidR="00331970" w:rsidRPr="00E71552">
        <w:rPr>
          <w:rFonts w:ascii="Times New Roman" w:eastAsia="Times New Roman" w:hAnsi="Times New Roman" w:cs="Times New Roman"/>
          <w:sz w:val="24"/>
          <w:szCs w:val="24"/>
          <w:lang w:eastAsia="ru-RU"/>
        </w:rPr>
        <w:t>6</w:t>
      </w:r>
      <w:r w:rsidR="0019255A" w:rsidRPr="00E71552">
        <w:rPr>
          <w:rFonts w:ascii="Times New Roman" w:eastAsia="Times New Roman" w:hAnsi="Times New Roman" w:cs="Times New Roman"/>
          <w:sz w:val="24"/>
          <w:szCs w:val="24"/>
          <w:lang w:eastAsia="ru-RU"/>
        </w:rPr>
        <w:t>.0</w:t>
      </w:r>
      <w:r w:rsidR="00356633" w:rsidRPr="00E71552">
        <w:rPr>
          <w:rFonts w:ascii="Times New Roman" w:eastAsia="Times New Roman" w:hAnsi="Times New Roman" w:cs="Times New Roman"/>
          <w:sz w:val="24"/>
          <w:szCs w:val="24"/>
          <w:lang w:eastAsia="ru-RU"/>
        </w:rPr>
        <w:t>9</w:t>
      </w:r>
      <w:r w:rsidR="0019255A" w:rsidRPr="00E71552">
        <w:rPr>
          <w:rFonts w:ascii="Times New Roman" w:eastAsia="Times New Roman" w:hAnsi="Times New Roman" w:cs="Times New Roman"/>
          <w:sz w:val="24"/>
          <w:szCs w:val="24"/>
          <w:lang w:eastAsia="ru-RU"/>
        </w:rPr>
        <w:t>.2017</w:t>
      </w:r>
      <w:r w:rsidR="001836A2" w:rsidRPr="00E71552">
        <w:rPr>
          <w:rFonts w:ascii="Times New Roman" w:eastAsia="Times New Roman" w:hAnsi="Times New Roman" w:cs="Times New Roman"/>
          <w:sz w:val="24"/>
          <w:szCs w:val="24"/>
          <w:lang w:eastAsia="ru-RU"/>
        </w:rPr>
        <w:t xml:space="preserve">г. в </w:t>
      </w:r>
      <w:r w:rsidR="00D12246" w:rsidRPr="00E71552">
        <w:rPr>
          <w:rFonts w:ascii="Times New Roman" w:eastAsia="Times New Roman" w:hAnsi="Times New Roman" w:cs="Times New Roman"/>
          <w:sz w:val="24"/>
          <w:szCs w:val="24"/>
          <w:lang w:eastAsia="ru-RU"/>
        </w:rPr>
        <w:t>09</w:t>
      </w:r>
      <w:r w:rsidR="00E76108" w:rsidRPr="00E71552">
        <w:rPr>
          <w:rFonts w:ascii="Times New Roman" w:eastAsia="Times New Roman" w:hAnsi="Times New Roman" w:cs="Times New Roman"/>
          <w:sz w:val="24"/>
          <w:szCs w:val="24"/>
          <w:lang w:eastAsia="ru-RU"/>
        </w:rPr>
        <w:t>:</w:t>
      </w:r>
      <w:r w:rsidR="00D12246" w:rsidRPr="00E71552">
        <w:rPr>
          <w:rFonts w:ascii="Times New Roman" w:eastAsia="Times New Roman" w:hAnsi="Times New Roman" w:cs="Times New Roman"/>
          <w:sz w:val="24"/>
          <w:szCs w:val="24"/>
          <w:lang w:eastAsia="ru-RU"/>
        </w:rPr>
        <w:t>00</w:t>
      </w:r>
      <w:r w:rsidR="001836A2" w:rsidRPr="00E76108">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r w:rsidR="000F082D">
        <w:rPr>
          <w:rFonts w:ascii="Times New Roman" w:eastAsia="Calibri" w:hAnsi="Times New Roman" w:cs="Times New Roman"/>
          <w:bCs/>
          <w:sz w:val="24"/>
          <w:szCs w:val="24"/>
          <w:lang w:eastAsia="ar-SA"/>
        </w:rPr>
        <w:t xml:space="preserve">корп.1, </w:t>
      </w:r>
      <w:r w:rsidR="007519F2" w:rsidRPr="00C21F22">
        <w:rPr>
          <w:rFonts w:ascii="Times New Roman" w:eastAsia="Calibri" w:hAnsi="Times New Roman" w:cs="Times New Roman"/>
          <w:bCs/>
          <w:sz w:val="24"/>
          <w:szCs w:val="24"/>
          <w:lang w:eastAsia="ar-SA"/>
        </w:rPr>
        <w:t>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8E2A5E" w:rsidRPr="008E2A5E">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633F40" w:rsidRPr="00583746">
        <w:rPr>
          <w:rFonts w:ascii="Times New Roman" w:eastAsia="Times New Roman" w:hAnsi="Times New Roman" w:cs="Times New Roman"/>
          <w:sz w:val="24"/>
          <w:szCs w:val="24"/>
          <w:lang w:eastAsia="ru-RU"/>
        </w:rPr>
        <w:t>18.09.</w:t>
      </w:r>
      <w:r w:rsidR="00633F40" w:rsidRPr="00583746">
        <w:rPr>
          <w:rFonts w:ascii="Times New Roman" w:eastAsia="Times New Roman" w:hAnsi="Times New Roman" w:cs="Times New Roman"/>
          <w:sz w:val="24"/>
          <w:szCs w:val="24"/>
          <w:lang w:eastAsia="ar-SA"/>
        </w:rPr>
        <w:t>2017</w:t>
      </w:r>
      <w:r w:rsidR="00633F40" w:rsidRPr="00583746">
        <w:rPr>
          <w:rFonts w:ascii="Times New Roman" w:eastAsia="Times New Roman" w:hAnsi="Times New Roman" w:cs="Times New Roman"/>
          <w:sz w:val="24"/>
          <w:szCs w:val="24"/>
          <w:lang w:eastAsia="ru-RU"/>
        </w:rPr>
        <w:t xml:space="preserve"> по 2</w:t>
      </w:r>
      <w:r w:rsidR="00331970" w:rsidRPr="00583746">
        <w:rPr>
          <w:rFonts w:ascii="Times New Roman" w:eastAsia="Times New Roman" w:hAnsi="Times New Roman" w:cs="Times New Roman"/>
          <w:sz w:val="24"/>
          <w:szCs w:val="24"/>
          <w:lang w:eastAsia="ru-RU"/>
        </w:rPr>
        <w:t>5</w:t>
      </w:r>
      <w:r w:rsidR="00633F40" w:rsidRPr="00583746">
        <w:rPr>
          <w:rFonts w:ascii="Times New Roman" w:eastAsia="Times New Roman" w:hAnsi="Times New Roman" w:cs="Times New Roman"/>
          <w:sz w:val="24"/>
          <w:szCs w:val="24"/>
          <w:lang w:eastAsia="ru-RU"/>
        </w:rPr>
        <w:t>.09.</w:t>
      </w:r>
      <w:r w:rsidR="00633F40" w:rsidRPr="00633F40">
        <w:rPr>
          <w:rFonts w:ascii="Times New Roman" w:eastAsia="Times New Roman" w:hAnsi="Times New Roman" w:cs="Times New Roman"/>
          <w:sz w:val="24"/>
          <w:szCs w:val="24"/>
          <w:lang w:eastAsia="ar-SA"/>
        </w:rPr>
        <w:t>2017</w:t>
      </w:r>
      <w:r w:rsidR="00633F40">
        <w:rPr>
          <w:rFonts w:ascii="Times New Roman" w:eastAsia="Times New Roman" w:hAnsi="Times New Roman" w:cs="Times New Roman"/>
          <w:sz w:val="24"/>
          <w:szCs w:val="24"/>
          <w:lang w:eastAsia="ar-SA"/>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Pr="006978F8">
        <w:rPr>
          <w:rFonts w:ascii="Times New Roman" w:eastAsia="Times New Roman" w:hAnsi="Times New Roman" w:cs="Times New Roman"/>
          <w:sz w:val="24"/>
          <w:szCs w:val="24"/>
          <w:lang w:eastAsia="ar-SA"/>
        </w:rPr>
        <w:t>с 08:30 (МСК)</w:t>
      </w:r>
      <w:r w:rsidRPr="0055637A">
        <w:rPr>
          <w:rFonts w:ascii="Times New Roman" w:eastAsia="Times New Roman" w:hAnsi="Times New Roman" w:cs="Times New Roman"/>
          <w:b/>
          <w:sz w:val="24"/>
          <w:szCs w:val="24"/>
          <w:lang w:eastAsia="ar-SA"/>
        </w:rPr>
        <w:t xml:space="preserve"> </w:t>
      </w:r>
      <w:r w:rsidR="006978F8" w:rsidRPr="00583746">
        <w:rPr>
          <w:rFonts w:ascii="Times New Roman" w:eastAsia="Times New Roman" w:hAnsi="Times New Roman" w:cs="Times New Roman"/>
          <w:sz w:val="24"/>
          <w:szCs w:val="24"/>
          <w:lang w:eastAsia="ru-RU"/>
        </w:rPr>
        <w:t>18.09.</w:t>
      </w:r>
      <w:r w:rsidR="006978F8" w:rsidRPr="00583746">
        <w:rPr>
          <w:rFonts w:ascii="Times New Roman" w:eastAsia="Times New Roman" w:hAnsi="Times New Roman" w:cs="Times New Roman"/>
          <w:sz w:val="24"/>
          <w:szCs w:val="24"/>
          <w:lang w:eastAsia="ar-SA"/>
        </w:rPr>
        <w:t>2017</w:t>
      </w:r>
      <w:r w:rsidR="006978F8" w:rsidRPr="00583746">
        <w:rPr>
          <w:rFonts w:ascii="Times New Roman" w:eastAsia="Times New Roman" w:hAnsi="Times New Roman" w:cs="Times New Roman"/>
          <w:sz w:val="24"/>
          <w:szCs w:val="24"/>
          <w:lang w:eastAsia="ru-RU"/>
        </w:rPr>
        <w:t xml:space="preserve"> по </w:t>
      </w:r>
      <w:r w:rsidR="006978F8" w:rsidRPr="00583746">
        <w:rPr>
          <w:rFonts w:ascii="Times New Roman" w:eastAsia="Times New Roman" w:hAnsi="Times New Roman" w:cs="Times New Roman"/>
          <w:sz w:val="24"/>
          <w:szCs w:val="24"/>
          <w:lang w:eastAsia="ar-SA"/>
        </w:rPr>
        <w:t>16:42</w:t>
      </w:r>
      <w:r w:rsidR="006978F8" w:rsidRPr="00583746">
        <w:rPr>
          <w:rFonts w:ascii="Times New Roman" w:eastAsia="Times New Roman" w:hAnsi="Times New Roman" w:cs="Times New Roman"/>
          <w:sz w:val="24"/>
          <w:szCs w:val="24"/>
          <w:lang w:eastAsia="ru-RU"/>
        </w:rPr>
        <w:t xml:space="preserve"> (МСК) 2</w:t>
      </w:r>
      <w:r w:rsidR="00331970" w:rsidRPr="00583746">
        <w:rPr>
          <w:rFonts w:ascii="Times New Roman" w:eastAsia="Times New Roman" w:hAnsi="Times New Roman" w:cs="Times New Roman"/>
          <w:sz w:val="24"/>
          <w:szCs w:val="24"/>
          <w:lang w:eastAsia="ru-RU"/>
        </w:rPr>
        <w:t>5</w:t>
      </w:r>
      <w:r w:rsidR="006978F8" w:rsidRPr="00583746">
        <w:rPr>
          <w:rFonts w:ascii="Times New Roman" w:eastAsia="Times New Roman" w:hAnsi="Times New Roman" w:cs="Times New Roman"/>
          <w:sz w:val="24"/>
          <w:szCs w:val="24"/>
          <w:lang w:eastAsia="ru-RU"/>
        </w:rPr>
        <w:t>.09.</w:t>
      </w:r>
      <w:r w:rsidR="006978F8" w:rsidRPr="00583746">
        <w:rPr>
          <w:rFonts w:ascii="Times New Roman" w:eastAsia="Times New Roman" w:hAnsi="Times New Roman" w:cs="Times New Roman"/>
          <w:sz w:val="24"/>
          <w:szCs w:val="24"/>
          <w:lang w:eastAsia="ar-SA"/>
        </w:rPr>
        <w:t>2017</w:t>
      </w:r>
      <w:r w:rsidR="008E73B8" w:rsidRPr="00583746">
        <w:rPr>
          <w:rFonts w:ascii="Times New Roman" w:eastAsia="Times New Roman" w:hAnsi="Times New Roman" w:cs="Times New Roman"/>
          <w:b/>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7C206A">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9"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ru</w:t>
        </w:r>
      </w:hyperlink>
      <w:r w:rsidR="007C206A">
        <w:rPr>
          <w:rFonts w:ascii="Times New Roman" w:hAnsi="Times New Roman" w:cs="Times New Roman"/>
          <w:sz w:val="24"/>
          <w:szCs w:val="24"/>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C94AA9" w:rsidRPr="00583746"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583746">
        <w:rPr>
          <w:rFonts w:ascii="Times New Roman" w:eastAsia="Times New Roman" w:hAnsi="Times New Roman" w:cs="Times New Roman"/>
          <w:sz w:val="24"/>
          <w:szCs w:val="24"/>
          <w:lang w:eastAsia="ar-SA"/>
        </w:rPr>
        <w:t>) 1</w:t>
      </w:r>
      <w:r w:rsidR="006978F8" w:rsidRPr="00583746">
        <w:rPr>
          <w:rFonts w:ascii="Times New Roman" w:eastAsia="Times New Roman" w:hAnsi="Times New Roman" w:cs="Times New Roman"/>
          <w:sz w:val="24"/>
          <w:szCs w:val="24"/>
          <w:lang w:eastAsia="ar-SA"/>
        </w:rPr>
        <w:t>8</w:t>
      </w:r>
      <w:r w:rsidRPr="00583746">
        <w:rPr>
          <w:rFonts w:ascii="Times New Roman" w:eastAsia="Times New Roman" w:hAnsi="Times New Roman" w:cs="Times New Roman"/>
          <w:sz w:val="24"/>
          <w:szCs w:val="24"/>
          <w:lang w:eastAsia="ar-SA"/>
        </w:rPr>
        <w:t>.0</w:t>
      </w:r>
      <w:r w:rsidR="006978F8" w:rsidRPr="00583746">
        <w:rPr>
          <w:rFonts w:ascii="Times New Roman" w:eastAsia="Times New Roman" w:hAnsi="Times New Roman" w:cs="Times New Roman"/>
          <w:sz w:val="24"/>
          <w:szCs w:val="24"/>
          <w:lang w:eastAsia="ar-SA"/>
        </w:rPr>
        <w:t>9</w:t>
      </w:r>
      <w:r w:rsidRPr="00583746">
        <w:rPr>
          <w:rFonts w:ascii="Times New Roman" w:eastAsia="Times New Roman" w:hAnsi="Times New Roman" w:cs="Times New Roman"/>
          <w:sz w:val="24"/>
          <w:szCs w:val="24"/>
          <w:lang w:eastAsia="ar-SA"/>
        </w:rPr>
        <w:t xml:space="preserve">.2017 по 16:42 (МСК) </w:t>
      </w:r>
      <w:r w:rsidR="006978F8" w:rsidRPr="00583746">
        <w:rPr>
          <w:rFonts w:ascii="Times New Roman" w:eastAsia="Times New Roman" w:hAnsi="Times New Roman" w:cs="Times New Roman"/>
          <w:sz w:val="24"/>
          <w:szCs w:val="24"/>
          <w:lang w:eastAsia="ar-SA"/>
        </w:rPr>
        <w:t>2</w:t>
      </w:r>
      <w:r w:rsidR="00331970" w:rsidRPr="00583746">
        <w:rPr>
          <w:rFonts w:ascii="Times New Roman" w:eastAsia="Times New Roman" w:hAnsi="Times New Roman" w:cs="Times New Roman"/>
          <w:sz w:val="24"/>
          <w:szCs w:val="24"/>
          <w:lang w:eastAsia="ar-SA"/>
        </w:rPr>
        <w:t>1</w:t>
      </w:r>
      <w:r w:rsidRPr="00583746">
        <w:rPr>
          <w:rFonts w:ascii="Times New Roman" w:eastAsia="Times New Roman" w:hAnsi="Times New Roman" w:cs="Times New Roman"/>
          <w:sz w:val="24"/>
          <w:szCs w:val="24"/>
          <w:lang w:eastAsia="ar-SA"/>
        </w:rPr>
        <w:t>.0</w:t>
      </w:r>
      <w:r w:rsidR="006978F8" w:rsidRPr="00583746">
        <w:rPr>
          <w:rFonts w:ascii="Times New Roman" w:eastAsia="Times New Roman" w:hAnsi="Times New Roman" w:cs="Times New Roman"/>
          <w:sz w:val="24"/>
          <w:szCs w:val="24"/>
          <w:lang w:eastAsia="ar-SA"/>
        </w:rPr>
        <w:t>9</w:t>
      </w:r>
      <w:r w:rsidRPr="00583746">
        <w:rPr>
          <w:rFonts w:ascii="Times New Roman" w:eastAsia="Times New Roman" w:hAnsi="Times New Roman" w:cs="Times New Roman"/>
          <w:sz w:val="24"/>
          <w:szCs w:val="24"/>
          <w:lang w:eastAsia="ar-SA"/>
        </w:rPr>
        <w:t>.2017.</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83746">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583746">
        <w:rPr>
          <w:rFonts w:ascii="Times New Roman" w:eastAsia="Times New Roman" w:hAnsi="Times New Roman" w:cs="Times New Roman"/>
          <w:sz w:val="24"/>
          <w:szCs w:val="24"/>
          <w:lang w:eastAsia="ar-SA"/>
        </w:rPr>
        <w:t>с 1</w:t>
      </w:r>
      <w:r w:rsidR="006978F8" w:rsidRPr="00583746">
        <w:rPr>
          <w:rFonts w:ascii="Times New Roman" w:eastAsia="Times New Roman" w:hAnsi="Times New Roman" w:cs="Times New Roman"/>
          <w:sz w:val="24"/>
          <w:szCs w:val="24"/>
          <w:lang w:eastAsia="ar-SA"/>
        </w:rPr>
        <w:t>8</w:t>
      </w:r>
      <w:r w:rsidRPr="00583746">
        <w:rPr>
          <w:rFonts w:ascii="Times New Roman" w:eastAsia="Times New Roman" w:hAnsi="Times New Roman" w:cs="Times New Roman"/>
          <w:sz w:val="24"/>
          <w:szCs w:val="24"/>
          <w:lang w:eastAsia="ar-SA"/>
        </w:rPr>
        <w:t>.0</w:t>
      </w:r>
      <w:r w:rsidR="006978F8" w:rsidRPr="00583746">
        <w:rPr>
          <w:rFonts w:ascii="Times New Roman" w:eastAsia="Times New Roman" w:hAnsi="Times New Roman" w:cs="Times New Roman"/>
          <w:sz w:val="24"/>
          <w:szCs w:val="24"/>
          <w:lang w:eastAsia="ar-SA"/>
        </w:rPr>
        <w:t>9</w:t>
      </w:r>
      <w:r w:rsidRPr="00583746">
        <w:rPr>
          <w:rFonts w:ascii="Times New Roman" w:eastAsia="Times New Roman" w:hAnsi="Times New Roman" w:cs="Times New Roman"/>
          <w:sz w:val="24"/>
          <w:szCs w:val="24"/>
          <w:lang w:eastAsia="ar-SA"/>
        </w:rPr>
        <w:t xml:space="preserve">.2017 по </w:t>
      </w:r>
      <w:r w:rsidR="00F5362E" w:rsidRPr="00583746">
        <w:rPr>
          <w:rFonts w:ascii="Times New Roman" w:eastAsia="Times New Roman" w:hAnsi="Times New Roman" w:cs="Times New Roman"/>
          <w:sz w:val="24"/>
          <w:szCs w:val="24"/>
          <w:lang w:eastAsia="ar-SA"/>
        </w:rPr>
        <w:t>2</w:t>
      </w:r>
      <w:r w:rsidR="00331970" w:rsidRPr="00583746">
        <w:rPr>
          <w:rFonts w:ascii="Times New Roman" w:eastAsia="Times New Roman" w:hAnsi="Times New Roman" w:cs="Times New Roman"/>
          <w:sz w:val="24"/>
          <w:szCs w:val="24"/>
          <w:lang w:eastAsia="ar-SA"/>
        </w:rPr>
        <w:t>2</w:t>
      </w:r>
      <w:r w:rsidRPr="00583746">
        <w:rPr>
          <w:rFonts w:ascii="Times New Roman" w:eastAsia="Times New Roman" w:hAnsi="Times New Roman" w:cs="Times New Roman"/>
          <w:sz w:val="24"/>
          <w:szCs w:val="24"/>
          <w:lang w:eastAsia="ar-SA"/>
        </w:rPr>
        <w:t>.0</w:t>
      </w:r>
      <w:r w:rsidR="006978F8" w:rsidRPr="00583746">
        <w:rPr>
          <w:rFonts w:ascii="Times New Roman" w:eastAsia="Times New Roman" w:hAnsi="Times New Roman" w:cs="Times New Roman"/>
          <w:sz w:val="24"/>
          <w:szCs w:val="24"/>
          <w:lang w:eastAsia="ar-SA"/>
        </w:rPr>
        <w:t>9</w:t>
      </w:r>
      <w:r w:rsidRPr="00583746">
        <w:rPr>
          <w:rFonts w:ascii="Times New Roman" w:eastAsia="Times New Roman" w:hAnsi="Times New Roman" w:cs="Times New Roman"/>
          <w:sz w:val="24"/>
          <w:szCs w:val="24"/>
          <w:lang w:eastAsia="ar-SA"/>
        </w:rPr>
        <w:t>.2017.</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lastRenderedPageBreak/>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793970">
      <w:pPr>
        <w:spacing w:after="0"/>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10</w:t>
      </w:r>
      <w:r w:rsidR="003A1353" w:rsidRPr="00237B79">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746705">
          <w:rPr>
            <w:noProof/>
            <w:webHidden/>
          </w:rPr>
          <w:t>2</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746705">
          <w:rPr>
            <w:noProof/>
            <w:webHidden/>
          </w:rPr>
          <w:t>6</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746705">
          <w:rPr>
            <w:noProof/>
            <w:webHidden/>
          </w:rPr>
          <w:t>7</w:t>
        </w:r>
        <w:r w:rsidR="003806F2">
          <w:rPr>
            <w:noProof/>
            <w:webHidden/>
          </w:rPr>
          <w:fldChar w:fldCharType="end"/>
        </w:r>
      </w:hyperlink>
    </w:p>
    <w:p w:rsidR="003806F2" w:rsidRDefault="008D70F6">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746705">
          <w:rPr>
            <w:noProof/>
            <w:webHidden/>
          </w:rPr>
          <w:t>8</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746705">
          <w:rPr>
            <w:noProof/>
            <w:webHidden/>
          </w:rPr>
          <w:t>9</w:t>
        </w:r>
        <w:r w:rsidR="003806F2">
          <w:rPr>
            <w:noProof/>
            <w:webHidden/>
          </w:rPr>
          <w:fldChar w:fldCharType="end"/>
        </w:r>
      </w:hyperlink>
    </w:p>
    <w:p w:rsidR="003806F2" w:rsidRDefault="008D70F6">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746705">
          <w:rPr>
            <w:noProof/>
            <w:webHidden/>
          </w:rPr>
          <w:t>13</w:t>
        </w:r>
        <w:r w:rsidR="003806F2">
          <w:rPr>
            <w:noProof/>
            <w:webHidden/>
          </w:rPr>
          <w:fldChar w:fldCharType="end"/>
        </w:r>
      </w:hyperlink>
    </w:p>
    <w:p w:rsidR="003806F2" w:rsidRDefault="008D70F6">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746705">
          <w:rPr>
            <w:noProof/>
            <w:webHidden/>
          </w:rPr>
          <w:t>21</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746705">
          <w:rPr>
            <w:noProof/>
            <w:webHidden/>
          </w:rPr>
          <w:t>23</w:t>
        </w:r>
        <w:r w:rsidR="003806F2">
          <w:rPr>
            <w:noProof/>
            <w:webHidden/>
          </w:rPr>
          <w:fldChar w:fldCharType="end"/>
        </w:r>
      </w:hyperlink>
    </w:p>
    <w:p w:rsidR="003806F2" w:rsidRDefault="008D70F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746705">
          <w:rPr>
            <w:noProof/>
            <w:webHidden/>
          </w:rPr>
          <w:t>25</w:t>
        </w:r>
        <w:r w:rsidR="003806F2">
          <w:rPr>
            <w:noProof/>
            <w:webHidden/>
          </w:rPr>
          <w:fldChar w:fldCharType="end"/>
        </w:r>
      </w:hyperlink>
    </w:p>
    <w:p w:rsidR="003806F2" w:rsidRDefault="008D70F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746705">
          <w:rPr>
            <w:noProof/>
            <w:webHidden/>
          </w:rPr>
          <w:t>27</w:t>
        </w:r>
        <w:r w:rsidR="003806F2">
          <w:rPr>
            <w:noProof/>
            <w:webHidden/>
          </w:rPr>
          <w:fldChar w:fldCharType="end"/>
        </w:r>
      </w:hyperlink>
    </w:p>
    <w:p w:rsidR="003806F2" w:rsidRDefault="008D70F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746705">
          <w:rPr>
            <w:noProof/>
            <w:webHidden/>
          </w:rPr>
          <w:t>28</w:t>
        </w:r>
        <w:r w:rsidR="003806F2">
          <w:rPr>
            <w:noProof/>
            <w:webHidden/>
          </w:rPr>
          <w:fldChar w:fldCharType="end"/>
        </w:r>
      </w:hyperlink>
    </w:p>
    <w:p w:rsidR="003806F2" w:rsidRDefault="008D70F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746705">
          <w:rPr>
            <w:noProof/>
            <w:webHidden/>
          </w:rPr>
          <w:t>30</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746705">
          <w:rPr>
            <w:noProof/>
            <w:webHidden/>
          </w:rPr>
          <w:t>35</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746705">
          <w:rPr>
            <w:noProof/>
            <w:webHidden/>
          </w:rPr>
          <w:t>37</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746705">
          <w:rPr>
            <w:noProof/>
            <w:webHidden/>
          </w:rPr>
          <w:t>38</w:t>
        </w:r>
        <w:r w:rsidR="003806F2">
          <w:rPr>
            <w:noProof/>
            <w:webHidden/>
          </w:rPr>
          <w:fldChar w:fldCharType="end"/>
        </w:r>
      </w:hyperlink>
    </w:p>
    <w:p w:rsidR="003806F2" w:rsidRDefault="008D70F6">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746705">
          <w:rPr>
            <w:noProof/>
            <w:webHidden/>
          </w:rPr>
          <w:t>54</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lastRenderedPageBreak/>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lastRenderedPageBreak/>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00384CF4" w:rsidRPr="002C0C10">
        <w:rPr>
          <w:rFonts w:ascii="Times New Roman" w:eastAsia="Times New Roman" w:hAnsi="Times New Roman" w:cs="Times New Roman"/>
          <w:bCs/>
          <w:sz w:val="24"/>
          <w:lang w:eastAsia="ar-SA"/>
        </w:rPr>
        <w:t xml:space="preserve"> уполномоченным лицом Участника закупки </w:t>
      </w:r>
      <w:r w:rsidR="00384CF4"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Некоммерческие организации</w:t>
      </w:r>
      <w:r w:rsidR="00384CF4"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00384CF4" w:rsidRPr="002C0C10">
        <w:rPr>
          <w:rFonts w:ascii="Times New Roman" w:eastAsia="Times New Roman" w:hAnsi="Times New Roman" w:cs="Times New Roman"/>
          <w:bCs/>
          <w:sz w:val="24"/>
          <w:lang w:eastAsia="ar-SA"/>
        </w:rPr>
        <w:t xml:space="preserve">, предоставляют: </w:t>
      </w:r>
      <w:r w:rsidR="00384CF4"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EF232F">
      <w:pPr>
        <w:spacing w:after="0" w:line="240" w:lineRule="auto"/>
        <w:ind w:firstLine="708"/>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lastRenderedPageBreak/>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участнику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4C79C7" w:rsidRDefault="004C79C7" w:rsidP="00267389">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00267389" w:rsidRPr="00267389">
        <w:rPr>
          <w:rFonts w:ascii="Times New Roman" w:eastAsia="Times New Roman" w:hAnsi="Times New Roman" w:cs="Times New Roman"/>
          <w:sz w:val="24"/>
          <w:szCs w:val="24"/>
          <w:lang w:eastAsia="ar-SA"/>
        </w:rPr>
        <w:t xml:space="preserve">490 875 600 (Четыреста девяносто миллионов восемьсот семьдесят пять тысяч шестьсот) рублей 00 копеек (16 362,52 </w:t>
      </w:r>
      <w:r w:rsidR="005C0A19" w:rsidRPr="005C0A19">
        <w:rPr>
          <w:rFonts w:ascii="Times New Roman" w:eastAsia="Times New Roman" w:hAnsi="Times New Roman" w:cs="Times New Roman"/>
          <w:sz w:val="24"/>
          <w:szCs w:val="24"/>
          <w:lang w:eastAsia="ar-SA"/>
        </w:rPr>
        <w:t>руб/тн), в том числе НДС.</w:t>
      </w:r>
    </w:p>
    <w:p w:rsidR="00192E27" w:rsidRPr="008F43FB"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Цена 1 тонны Продукции </w:t>
      </w:r>
      <w:r w:rsidRPr="008F43FB">
        <w:rPr>
          <w:rFonts w:ascii="Times New Roman" w:eastAsia="Times New Roman" w:hAnsi="Times New Roman" w:cs="Times New Roman"/>
          <w:sz w:val="24"/>
          <w:szCs w:val="24"/>
          <w:lang w:eastAsia="ar-SA"/>
        </w:rPr>
        <w:t xml:space="preserve">составляет </w:t>
      </w:r>
      <w:r w:rsidR="00267389" w:rsidRPr="00267389">
        <w:rPr>
          <w:rFonts w:ascii="Times New Roman" w:eastAsia="Times New Roman" w:hAnsi="Times New Roman" w:cs="Times New Roman"/>
          <w:sz w:val="24"/>
          <w:szCs w:val="24"/>
          <w:lang w:eastAsia="ar-SA"/>
        </w:rPr>
        <w:t xml:space="preserve">10 969 рублей 57 </w:t>
      </w:r>
      <w:r w:rsidRPr="008F43FB">
        <w:rPr>
          <w:rFonts w:ascii="Times New Roman" w:eastAsia="Times New Roman" w:hAnsi="Times New Roman" w:cs="Times New Roman"/>
          <w:sz w:val="24"/>
          <w:szCs w:val="24"/>
          <w:lang w:eastAsia="ar-SA"/>
        </w:rPr>
        <w:t>копеек, с учетом НДС.</w:t>
      </w:r>
    </w:p>
    <w:p w:rsidR="00192E27" w:rsidRPr="00192E27"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8F43FB">
        <w:rPr>
          <w:rFonts w:ascii="Times New Roman" w:eastAsia="Times New Roman" w:hAnsi="Times New Roman" w:cs="Times New Roman"/>
          <w:sz w:val="24"/>
          <w:szCs w:val="24"/>
          <w:lang w:eastAsia="ar-SA"/>
        </w:rPr>
        <w:t xml:space="preserve">Стоимость транспортных расходов по поставке 1 тонны Продукции железнодорожным транспортом до ж/д станции </w:t>
      </w:r>
      <w:r w:rsidRPr="00267389">
        <w:rPr>
          <w:rFonts w:ascii="Times New Roman" w:eastAsia="Times New Roman" w:hAnsi="Times New Roman" w:cs="Times New Roman"/>
          <w:sz w:val="24"/>
          <w:szCs w:val="24"/>
          <w:lang w:eastAsia="ar-SA"/>
        </w:rPr>
        <w:t xml:space="preserve">назначения составляет </w:t>
      </w:r>
      <w:r w:rsidR="00267389" w:rsidRPr="00267389">
        <w:rPr>
          <w:rFonts w:ascii="Times New Roman" w:eastAsia="Times New Roman" w:hAnsi="Times New Roman" w:cs="Times New Roman"/>
          <w:sz w:val="24"/>
          <w:szCs w:val="24"/>
          <w:lang w:eastAsia="ar-SA"/>
        </w:rPr>
        <w:t xml:space="preserve">5 392 рубля 95 </w:t>
      </w:r>
      <w:r w:rsidRPr="008F43FB">
        <w:rPr>
          <w:rFonts w:ascii="Times New Roman" w:eastAsia="Times New Roman" w:hAnsi="Times New Roman" w:cs="Times New Roman"/>
          <w:sz w:val="24"/>
          <w:szCs w:val="24"/>
          <w:lang w:eastAsia="ar-SA"/>
        </w:rPr>
        <w:t>копеек</w:t>
      </w:r>
      <w:r w:rsidRPr="00192E27">
        <w:rPr>
          <w:rFonts w:ascii="Times New Roman" w:eastAsia="Times New Roman" w:hAnsi="Times New Roman" w:cs="Times New Roman"/>
          <w:sz w:val="24"/>
          <w:szCs w:val="24"/>
          <w:lang w:eastAsia="ar-SA"/>
        </w:rPr>
        <w:t>, с учетом НДС.</w:t>
      </w:r>
    </w:p>
    <w:p w:rsidR="003465A6"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192E27">
        <w:rPr>
          <w:rFonts w:ascii="Times New Roman" w:eastAsia="Times New Roman" w:hAnsi="Times New Roman" w:cs="Times New Roman"/>
          <w:sz w:val="24"/>
          <w:szCs w:val="24"/>
          <w:lang w:eastAsia="ar-SA"/>
        </w:rPr>
        <w:t xml:space="preserve">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w:t>
      </w:r>
      <w:r w:rsidRPr="00192E27">
        <w:rPr>
          <w:rFonts w:ascii="Times New Roman" w:eastAsia="Times New Roman" w:hAnsi="Times New Roman" w:cs="Times New Roman"/>
          <w:sz w:val="24"/>
          <w:szCs w:val="24"/>
          <w:lang w:eastAsia="ar-SA"/>
        </w:rPr>
        <w:lastRenderedPageBreak/>
        <w:t>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bookmarkStart w:id="67" w:name="_Toc386464002"/>
      <w:r w:rsidRPr="00A72657">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A72657" w:rsidRPr="00A72657"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A72657" w:rsidP="006978F8">
      <w:pPr>
        <w:spacing w:after="0" w:line="240" w:lineRule="auto"/>
        <w:ind w:firstLine="709"/>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384CF4" w:rsidRPr="00384CF4">
        <w:rPr>
          <w:rFonts w:ascii="Times New Roman" w:eastAsia="Times New Roman" w:hAnsi="Times New Roman" w:cs="Times New Roman"/>
          <w:bCs/>
          <w:sz w:val="24"/>
          <w:szCs w:val="24"/>
          <w:lang w:eastAsia="ar-SA"/>
        </w:rPr>
        <w:lastRenderedPageBreak/>
        <w:t>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EF232F">
      <w:pPr>
        <w:suppressAutoHyphens/>
        <w:spacing w:after="0" w:line="240" w:lineRule="auto"/>
        <w:ind w:firstLine="708"/>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w:t>
      </w:r>
      <w:r w:rsidRPr="00384CF4">
        <w:rPr>
          <w:rFonts w:ascii="Times New Roman" w:eastAsia="Times New Roman" w:hAnsi="Times New Roman" w:cs="Times New Roman"/>
          <w:sz w:val="24"/>
          <w:szCs w:val="24"/>
          <w:lang w:eastAsia="ar-SA"/>
        </w:rPr>
        <w:lastRenderedPageBreak/>
        <w:t xml:space="preserve">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8152E8" w:rsidRPr="008152E8">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lastRenderedPageBreak/>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lastRenderedPageBreak/>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8C0AC6" w:rsidRPr="008C0AC6">
        <w:rPr>
          <w:rFonts w:ascii="Times New Roman" w:eastAsia="Times New Roman" w:hAnsi="Times New Roman" w:cs="Times New Roman"/>
          <w:sz w:val="24"/>
          <w:szCs w:val="24"/>
          <w:lang w:eastAsia="ru-RU"/>
        </w:rPr>
        <w:t>с 10.10.2017г. по 10.11.2017г.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5" w:name="_Toc474929137"/>
      <w:bookmarkStart w:id="146" w:name="_GoBack"/>
      <w:bookmarkEnd w:id="146"/>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5"/>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1D735A">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 xml:space="preserve">Наименование страны происхождения </w:t>
            </w:r>
            <w:r w:rsidR="001D735A">
              <w:rPr>
                <w:rFonts w:ascii="Times New Roman" w:eastAsia="Times New Roman" w:hAnsi="Times New Roman" w:cs="Times New Roman"/>
                <w:b/>
                <w:sz w:val="24"/>
                <w:szCs w:val="24"/>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sidR="001D735A">
              <w:rPr>
                <w:rFonts w:ascii="Times New Roman" w:eastAsia="Times New Roman" w:hAnsi="Times New Roman" w:cs="Times New Roman"/>
                <w:i/>
                <w:sz w:val="24"/>
                <w:szCs w:val="24"/>
                <w:lang w:eastAsia="ru-RU"/>
              </w:rPr>
              <w:t>ы</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1D735A">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 xml:space="preserve">Указать наименование страны происхождения </w:t>
            </w:r>
            <w:r w:rsidR="001D735A">
              <w:rPr>
                <w:rFonts w:ascii="Times New Roman" w:eastAsia="Times New Roman" w:hAnsi="Times New Roman" w:cs="Times New Roman"/>
                <w:i/>
                <w:color w:val="BFBFBF" w:themeColor="background1" w:themeShade="BF"/>
                <w:sz w:val="24"/>
                <w:szCs w:val="24"/>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4C3EBA"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b/>
          <w:sz w:val="24"/>
          <w:szCs w:val="24"/>
          <w:lang w:val="x-none" w:eastAsia="ar-SA"/>
        </w:rPr>
        <w:t xml:space="preserve"> </w:t>
      </w:r>
      <w:bookmarkStart w:id="184" w:name="_Приложение_№_2"/>
      <w:bookmarkEnd w:id="139"/>
      <w:bookmarkEnd w:id="140"/>
      <w:bookmarkEnd w:id="141"/>
      <w:bookmarkEnd w:id="142"/>
      <w:bookmarkEnd w:id="143"/>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C1998">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070C32"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P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5A007A">
        <w:rPr>
          <w:rFonts w:ascii="Times New Roman" w:eastAsia="Times New Roman" w:hAnsi="Times New Roman" w:cs="Times New Roman"/>
          <w:i/>
          <w:sz w:val="24"/>
          <w:szCs w:val="24"/>
          <w:lang w:eastAsia="ru-RU"/>
        </w:rPr>
        <w:t>Иные условия при необходимости.</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w:t>
      </w:r>
      <w:r w:rsidRPr="005A007A">
        <w:rPr>
          <w:rFonts w:ascii="Times New Roman" w:eastAsia="Times New Roman" w:hAnsi="Times New Roman" w:cs="Times New Roman"/>
          <w:sz w:val="24"/>
          <w:szCs w:val="24"/>
          <w:lang w:eastAsia="ru-RU"/>
        </w:rPr>
        <w:lastRenderedPageBreak/>
        <w:t xml:space="preserve">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5A007A">
        <w:rPr>
          <w:rFonts w:ascii="Times New Roman" w:eastAsia="Times New Roman" w:hAnsi="Times New Roman" w:cs="Times New Roman"/>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w:t>
      </w:r>
      <w:r w:rsidRPr="005A007A">
        <w:rPr>
          <w:rFonts w:ascii="Times New Roman" w:eastAsia="Times New Roman" w:hAnsi="Times New Roman" w:cs="Times New Roman"/>
          <w:sz w:val="24"/>
          <w:szCs w:val="24"/>
          <w:lang w:eastAsia="ar-SA"/>
        </w:rPr>
        <w:lastRenderedPageBreak/>
        <w:t>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w:t>
      </w:r>
      <w:r w:rsidRPr="005A007A">
        <w:rPr>
          <w:rFonts w:ascii="Times New Roman" w:eastAsia="Times New Roman" w:hAnsi="Times New Roman" w:cs="Times New Roman"/>
          <w:sz w:val="24"/>
          <w:szCs w:val="24"/>
          <w:lang w:eastAsia="ru-RU"/>
        </w:rPr>
        <w:lastRenderedPageBreak/>
        <w:t xml:space="preserve">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E57B8B" w:rsidRDefault="00E57B8B"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E57B8B" w:rsidSect="00FA74E8">
          <w:headerReference w:type="default" r:id="rId19"/>
          <w:pgSz w:w="11906" w:h="16838"/>
          <w:pgMar w:top="1135" w:right="567" w:bottom="426"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768" w:type="dxa"/>
        <w:tblInd w:w="108" w:type="dxa"/>
        <w:tblLayout w:type="fixed"/>
        <w:tblLook w:val="04A0" w:firstRow="1" w:lastRow="0" w:firstColumn="1" w:lastColumn="0" w:noHBand="0" w:noVBand="1"/>
      </w:tblPr>
      <w:tblGrid>
        <w:gridCol w:w="1079"/>
        <w:gridCol w:w="4308"/>
        <w:gridCol w:w="709"/>
        <w:gridCol w:w="709"/>
        <w:gridCol w:w="709"/>
        <w:gridCol w:w="708"/>
        <w:gridCol w:w="709"/>
        <w:gridCol w:w="709"/>
        <w:gridCol w:w="709"/>
        <w:gridCol w:w="708"/>
        <w:gridCol w:w="709"/>
        <w:gridCol w:w="851"/>
        <w:gridCol w:w="708"/>
        <w:gridCol w:w="709"/>
        <w:gridCol w:w="709"/>
        <w:gridCol w:w="709"/>
        <w:gridCol w:w="708"/>
        <w:gridCol w:w="1392"/>
        <w:gridCol w:w="804"/>
        <w:gridCol w:w="804"/>
        <w:gridCol w:w="804"/>
        <w:gridCol w:w="804"/>
      </w:tblGrid>
      <w:tr w:rsidR="00E57B8B" w:rsidRPr="00E57B8B" w:rsidTr="00E57B8B">
        <w:trPr>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8F43FB">
        <w:trPr>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Pr="00E57B8B">
              <w:rPr>
                <w:rFonts w:ascii="Times New Roman" w:eastAsia="Times New Roman" w:hAnsi="Times New Roman" w:cs="Times New Roman"/>
                <w:b/>
                <w:bCs/>
                <w:color w:val="000000"/>
                <w:sz w:val="24"/>
                <w:szCs w:val="24"/>
                <w:lang w:eastAsia="ru-RU"/>
              </w:rPr>
              <w:t xml:space="preserve">ЗАЯВКА НА ПОСТАВКУ </w:t>
            </w:r>
            <w:r w:rsidRPr="00E57B8B">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60"/>
        </w:trPr>
        <w:tc>
          <w:tcPr>
            <w:tcW w:w="16160" w:type="dxa"/>
            <w:gridSpan w:val="17"/>
            <w:tcBorders>
              <w:top w:val="nil"/>
              <w:left w:val="nil"/>
              <w:bottom w:val="nil"/>
              <w:right w:val="nil"/>
            </w:tcBorders>
            <w:shd w:val="clear" w:color="auto" w:fill="auto"/>
            <w:vAlign w:val="center"/>
            <w:hideMark/>
          </w:tcPr>
          <w:p w:rsidR="00E57B8B" w:rsidRPr="00E57B8B" w:rsidRDefault="00E57B8B" w:rsidP="007F6D16">
            <w:pPr>
              <w:spacing w:after="0" w:line="240" w:lineRule="auto"/>
              <w:jc w:val="center"/>
              <w:rPr>
                <w:rFonts w:ascii="Times New Roman" w:eastAsia="Times New Roman" w:hAnsi="Times New Roman" w:cs="Times New Roman"/>
                <w:color w:val="000000"/>
                <w:sz w:val="24"/>
                <w:szCs w:val="24"/>
                <w:lang w:eastAsia="ru-RU"/>
              </w:rPr>
            </w:pPr>
            <w:r w:rsidRPr="00E57B8B">
              <w:rPr>
                <w:rFonts w:ascii="Arial" w:eastAsia="Times New Roman" w:hAnsi="Arial" w:cs="Arial"/>
                <w:color w:val="000000"/>
                <w:sz w:val="16"/>
                <w:szCs w:val="16"/>
                <w:lang w:eastAsia="ru-RU"/>
              </w:rPr>
              <w:t xml:space="preserve">  </w:t>
            </w:r>
            <w:r w:rsidRPr="00E57B8B">
              <w:rPr>
                <w:rFonts w:ascii="Times New Roman" w:eastAsia="Times New Roman" w:hAnsi="Times New Roman" w:cs="Times New Roman"/>
                <w:color w:val="000000"/>
                <w:sz w:val="24"/>
                <w:szCs w:val="24"/>
                <w:lang w:eastAsia="ru-RU"/>
              </w:rPr>
              <w:t xml:space="preserve">В рамках договора поставки № __________ от  __________201__ г. просим произвести поставку Продукции  с </w:t>
            </w:r>
            <w:r w:rsidR="007F6D16" w:rsidRPr="007F6D16">
              <w:rPr>
                <w:rFonts w:ascii="Times New Roman" w:eastAsia="Times New Roman" w:hAnsi="Times New Roman" w:cs="Times New Roman"/>
                <w:color w:val="000000"/>
                <w:sz w:val="24"/>
                <w:szCs w:val="24"/>
                <w:lang w:eastAsia="ru-RU"/>
              </w:rPr>
              <w:t>10.10.2017г. по 10.11.2017г</w:t>
            </w:r>
            <w:r w:rsidRPr="00E57B8B">
              <w:rPr>
                <w:rFonts w:ascii="Times New Roman" w:eastAsia="Times New Roman" w:hAnsi="Times New Roman" w:cs="Times New Roman"/>
                <w:color w:val="000000"/>
                <w:sz w:val="24"/>
                <w:szCs w:val="24"/>
                <w:lang w:eastAsia="ru-RU"/>
              </w:rPr>
              <w:t>.</w:t>
            </w:r>
            <w:r w:rsidRPr="00E57B8B">
              <w:rPr>
                <w:rFonts w:ascii="Times New Roman" w:eastAsia="Times New Roman" w:hAnsi="Times New Roman" w:cs="Times New Roman"/>
                <w:i/>
                <w:iCs/>
                <w:color w:val="000000"/>
                <w:sz w:val="24"/>
                <w:szCs w:val="24"/>
                <w:lang w:eastAsia="ru-RU"/>
              </w:rPr>
              <w:t xml:space="preserve">, </w:t>
            </w:r>
            <w:r w:rsidRPr="00E57B8B">
              <w:rPr>
                <w:rFonts w:ascii="Times New Roman" w:eastAsia="Times New Roman" w:hAnsi="Times New Roman" w:cs="Times New Roman"/>
                <w:color w:val="000000"/>
                <w:sz w:val="24"/>
                <w:szCs w:val="24"/>
                <w:lang w:eastAsia="ru-RU"/>
              </w:rPr>
              <w:t xml:space="preserve">в количестве </w:t>
            </w:r>
            <w:r w:rsidR="007F6D16" w:rsidRPr="007F6D16">
              <w:rPr>
                <w:rFonts w:ascii="Times New Roman" w:eastAsia="Times New Roman" w:hAnsi="Times New Roman" w:cs="Times New Roman"/>
                <w:color w:val="000000"/>
                <w:sz w:val="24"/>
                <w:szCs w:val="24"/>
                <w:lang w:eastAsia="ru-RU"/>
              </w:rPr>
              <w:t>30</w:t>
            </w:r>
            <w:r w:rsidRPr="007F6D16">
              <w:rPr>
                <w:rFonts w:ascii="Times New Roman" w:eastAsia="Times New Roman" w:hAnsi="Times New Roman" w:cs="Times New Roman"/>
                <w:color w:val="000000"/>
                <w:sz w:val="24"/>
                <w:szCs w:val="24"/>
                <w:lang w:eastAsia="ru-RU"/>
              </w:rPr>
              <w:t xml:space="preserve"> 000 тонн</w:t>
            </w:r>
            <w:r w:rsidRPr="00E57B8B">
              <w:rPr>
                <w:rFonts w:ascii="Times New Roman" w:eastAsia="Times New Roman" w:hAnsi="Times New Roman" w:cs="Times New Roman"/>
                <w:color w:val="000000"/>
                <w:sz w:val="24"/>
                <w:szCs w:val="24"/>
                <w:lang w:eastAsia="ru-RU"/>
              </w:rPr>
              <w:t xml:space="preserve"> по сроку и месту поставки:</w:t>
            </w:r>
          </w:p>
        </w:tc>
        <w:tc>
          <w:tcPr>
            <w:tcW w:w="1392" w:type="dxa"/>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Кол-во (тонн)</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Место поставки</w:t>
            </w: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xml:space="preserve"> Поставка в тоннах, по датам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7F6D16" w:rsidP="00E57B8B">
            <w:pPr>
              <w:spacing w:after="0" w:line="240" w:lineRule="auto"/>
              <w:jc w:val="center"/>
              <w:rPr>
                <w:rFonts w:ascii="Arial" w:eastAsia="Times New Roman" w:hAnsi="Arial" w:cs="Arial"/>
                <w:b/>
                <w:bCs/>
                <w:color w:val="000000"/>
                <w:sz w:val="16"/>
                <w:szCs w:val="16"/>
                <w:lang w:eastAsia="ru-RU"/>
              </w:rPr>
            </w:pPr>
            <w:r w:rsidRPr="007F6D16">
              <w:rPr>
                <w:rFonts w:ascii="Arial" w:eastAsia="Times New Roman" w:hAnsi="Arial" w:cs="Arial"/>
                <w:b/>
                <w:bCs/>
                <w:color w:val="000000"/>
                <w:sz w:val="16"/>
                <w:szCs w:val="16"/>
                <w:lang w:eastAsia="ru-RU"/>
              </w:rPr>
              <w:t>октябрь-ноябрь 2017г.</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10-11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12-13</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14-15</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16-17</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18-19</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22-23</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24-25</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26-27</w:t>
            </w:r>
          </w:p>
        </w:tc>
        <w:tc>
          <w:tcPr>
            <w:tcW w:w="851"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28-30</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01-02</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03-04</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05-06</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07-08</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09-10</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1577"/>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8000</w:t>
            </w:r>
          </w:p>
        </w:tc>
        <w:tc>
          <w:tcPr>
            <w:tcW w:w="4308" w:type="dxa"/>
            <w:tcBorders>
              <w:top w:val="single" w:sz="4" w:space="0" w:color="auto"/>
              <w:left w:val="nil"/>
              <w:bottom w:val="single" w:sz="4" w:space="0" w:color="auto"/>
              <w:right w:val="nil"/>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 Комсомольск-Мурманский Октябрьской ж/д, код: 018606</w:t>
            </w:r>
            <w:r w:rsidRPr="007F6D16">
              <w:rPr>
                <w:rFonts w:ascii="Times New Roman" w:hAnsi="Times New Roman" w:cs="Times New Roman"/>
                <w:color w:val="000000"/>
                <w:sz w:val="20"/>
                <w:szCs w:val="20"/>
              </w:rPr>
              <w:t xml:space="preserve"> (п/п грузополучателя)</w:t>
            </w:r>
            <w:r w:rsidRPr="007F6D16">
              <w:rPr>
                <w:rFonts w:ascii="Times New Roman" w:hAnsi="Times New Roman" w:cs="Times New Roman"/>
                <w:color w:val="000000"/>
                <w:sz w:val="20"/>
                <w:szCs w:val="20"/>
              </w:rPr>
              <w:br/>
              <w:t>Получатель: Акционерное общество «Мурманэнергосбыт», код 6396, ОКПО 88036460</w:t>
            </w:r>
            <w:r w:rsidRPr="007F6D16">
              <w:rPr>
                <w:rFonts w:ascii="Times New Roman" w:hAnsi="Times New Roman" w:cs="Times New Roman"/>
                <w:color w:val="000000"/>
                <w:sz w:val="20"/>
                <w:szCs w:val="20"/>
              </w:rPr>
              <w:br/>
              <w:t>183034, г. Мурманск, Свердлова, 39.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E57B8B">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4000</w:t>
            </w:r>
          </w:p>
        </w:tc>
        <w:tc>
          <w:tcPr>
            <w:tcW w:w="4308" w:type="dxa"/>
            <w:tcBorders>
              <w:top w:val="nil"/>
              <w:left w:val="nil"/>
              <w:bottom w:val="single" w:sz="4" w:space="0" w:color="auto"/>
              <w:right w:val="nil"/>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 xml:space="preserve">Ст. Мурманск  Октябрьской ж/д, код: 018409 </w:t>
            </w:r>
            <w:r w:rsidRPr="007F6D16">
              <w:rPr>
                <w:rFonts w:ascii="Times New Roman" w:hAnsi="Times New Roman" w:cs="Times New Roman"/>
                <w:color w:val="000000"/>
                <w:sz w:val="20"/>
                <w:szCs w:val="20"/>
              </w:rPr>
              <w:t>(п/п «35 СРЗ» АО «Звездочка»)</w:t>
            </w:r>
            <w:r w:rsidRPr="007F6D16">
              <w:rPr>
                <w:rFonts w:ascii="Times New Roman" w:hAnsi="Times New Roman" w:cs="Times New Roman"/>
                <w:color w:val="000000"/>
                <w:sz w:val="20"/>
                <w:szCs w:val="20"/>
              </w:rPr>
              <w:br/>
              <w:t>Получатель: Акционерное общество «Мурманэнергосбыт», код 6396, ОКПО 88036460</w:t>
            </w:r>
            <w:r w:rsidRPr="007F6D16">
              <w:rPr>
                <w:rFonts w:ascii="Times New Roman" w:hAnsi="Times New Roman" w:cs="Times New Roman"/>
                <w:color w:val="000000"/>
                <w:sz w:val="20"/>
                <w:szCs w:val="20"/>
              </w:rPr>
              <w:br/>
              <w:t>183034, г. Мурманск, Свердлова, 39</w:t>
            </w:r>
            <w:r w:rsidRPr="007F6D16">
              <w:rPr>
                <w:rFonts w:ascii="Times New Roman" w:hAnsi="Times New Roman" w:cs="Times New Roman"/>
                <w:color w:val="000000"/>
                <w:sz w:val="20"/>
                <w:szCs w:val="20"/>
              </w:rPr>
              <w:br/>
            </w:r>
            <w:r w:rsidRPr="007F6D16">
              <w:rPr>
                <w:rFonts w:ascii="Times New Roman" w:hAnsi="Times New Roman" w:cs="Times New Roman"/>
                <w:sz w:val="20"/>
                <w:szCs w:val="20"/>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E57B8B">
        <w:trPr>
          <w:trHeight w:val="958"/>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2500</w:t>
            </w:r>
          </w:p>
        </w:tc>
        <w:tc>
          <w:tcPr>
            <w:tcW w:w="43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Ст.Оленегорск Октябрьской ж/д,код: 016308</w:t>
            </w:r>
            <w:r w:rsidRPr="007F6D16">
              <w:rPr>
                <w:rFonts w:ascii="Times New Roman" w:hAnsi="Times New Roman" w:cs="Times New Roman"/>
                <w:color w:val="000000"/>
                <w:sz w:val="20"/>
                <w:szCs w:val="20"/>
              </w:rPr>
              <w:t xml:space="preserve">  (п/п грузополучателя)</w:t>
            </w:r>
            <w:r w:rsidRPr="007F6D16">
              <w:rPr>
                <w:rFonts w:ascii="Times New Roman" w:hAnsi="Times New Roman" w:cs="Times New Roman"/>
                <w:color w:val="000000"/>
                <w:sz w:val="20"/>
                <w:szCs w:val="20"/>
              </w:rPr>
              <w:br/>
              <w:t>Получатель: Акционерное общество «Мурманэнергосбыт», код 6396, ОКПО 88036460</w:t>
            </w:r>
            <w:r w:rsidRPr="007F6D16">
              <w:rPr>
                <w:rFonts w:ascii="Times New Roman" w:hAnsi="Times New Roman" w:cs="Times New Roman"/>
                <w:color w:val="000000"/>
                <w:sz w:val="20"/>
                <w:szCs w:val="20"/>
              </w:rPr>
              <w:br/>
              <w:t xml:space="preserve">183034, г. Мурманск, Свердлова, 39. </w:t>
            </w:r>
            <w:r w:rsidRPr="007F6D16">
              <w:rPr>
                <w:rFonts w:ascii="Times New Roman" w:hAnsi="Times New Roman" w:cs="Times New Roman"/>
                <w:color w:val="000000"/>
                <w:sz w:val="20"/>
                <w:szCs w:val="20"/>
              </w:rPr>
              <w:br/>
            </w:r>
            <w:r w:rsidRPr="007F6D16">
              <w:rPr>
                <w:rFonts w:ascii="Times New Roman" w:hAnsi="Times New Roman" w:cs="Times New Roman"/>
                <w:sz w:val="20"/>
                <w:szCs w:val="20"/>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E57B8B">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8000</w:t>
            </w:r>
          </w:p>
        </w:tc>
        <w:tc>
          <w:tcPr>
            <w:tcW w:w="43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 Ваенга Октябрьской ж/д, код: 019007</w:t>
            </w:r>
            <w:r w:rsidRPr="007F6D16">
              <w:rPr>
                <w:rFonts w:ascii="Times New Roman" w:hAnsi="Times New Roman" w:cs="Times New Roman"/>
                <w:color w:val="000000"/>
                <w:sz w:val="20"/>
                <w:szCs w:val="20"/>
              </w:rPr>
              <w:t xml:space="preserve"> (п/п грузополучателя)</w:t>
            </w:r>
            <w:r w:rsidRPr="007F6D16">
              <w:rPr>
                <w:rFonts w:ascii="Times New Roman" w:hAnsi="Times New Roman" w:cs="Times New Roman"/>
                <w:color w:val="000000"/>
                <w:sz w:val="20"/>
                <w:szCs w:val="20"/>
              </w:rPr>
              <w:br/>
            </w:r>
            <w:r w:rsidRPr="007F6D16">
              <w:rPr>
                <w:rFonts w:ascii="Times New Roman" w:hAnsi="Times New Roman" w:cs="Times New Roman"/>
                <w:color w:val="000000"/>
                <w:sz w:val="20"/>
                <w:szCs w:val="20"/>
              </w:rPr>
              <w:lastRenderedPageBreak/>
              <w:t>Получатель: Акционерное общество «Мурманэнергосбыт», код 6396, ОКПО 88036460</w:t>
            </w:r>
            <w:r w:rsidRPr="007F6D16">
              <w:rPr>
                <w:rFonts w:ascii="Times New Roman" w:hAnsi="Times New Roman" w:cs="Times New Roman"/>
                <w:color w:val="000000"/>
                <w:sz w:val="20"/>
                <w:szCs w:val="20"/>
              </w:rPr>
              <w:br/>
              <w:t>183034, г. Мурманск, Свердлова, 39.</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lastRenderedPageBreak/>
              <w:t>1000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E57B8B">
        <w:trPr>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3000</w:t>
            </w:r>
          </w:p>
        </w:tc>
        <w:tc>
          <w:tcPr>
            <w:tcW w:w="43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 xml:space="preserve">Ст. Никель-Мурманский Октябрьской ж/д, код: 018201 </w:t>
            </w:r>
            <w:r w:rsidRPr="007F6D16">
              <w:rPr>
                <w:rFonts w:ascii="Times New Roman" w:hAnsi="Times New Roman" w:cs="Times New Roman"/>
                <w:color w:val="000000"/>
                <w:sz w:val="20"/>
                <w:szCs w:val="20"/>
              </w:rPr>
              <w:t>(п/п грузополучателя)</w:t>
            </w:r>
            <w:r w:rsidRPr="007F6D16">
              <w:rPr>
                <w:rFonts w:ascii="Times New Roman" w:hAnsi="Times New Roman" w:cs="Times New Roman"/>
                <w:color w:val="000000"/>
                <w:sz w:val="20"/>
                <w:szCs w:val="20"/>
              </w:rPr>
              <w:br/>
              <w:t>Получатель: АО «КГМК», код 4810, ОКПО 48200234 (для нужд Акционерного общества «Мурманэнергосбыт», ОКПО 88036460)</w:t>
            </w:r>
            <w:r w:rsidRPr="007F6D16">
              <w:rPr>
                <w:rFonts w:ascii="Times New Roman" w:hAnsi="Times New Roman" w:cs="Times New Roman"/>
                <w:color w:val="000000"/>
                <w:sz w:val="20"/>
                <w:szCs w:val="20"/>
              </w:rPr>
              <w:br/>
              <w:t>184430, Мурманская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4500</w:t>
            </w:r>
          </w:p>
        </w:tc>
        <w:tc>
          <w:tcPr>
            <w:tcW w:w="4308" w:type="dxa"/>
            <w:tcBorders>
              <w:top w:val="nil"/>
              <w:left w:val="nil"/>
              <w:bottom w:val="single" w:sz="4" w:space="0" w:color="auto"/>
              <w:right w:val="nil"/>
            </w:tcBorders>
            <w:shd w:val="clear" w:color="auto" w:fill="auto"/>
            <w:vAlign w:val="center"/>
            <w:hideMark/>
          </w:tcPr>
          <w:p w:rsidR="007F6D16" w:rsidRPr="007F6D16" w:rsidRDefault="007F6D16" w:rsidP="007F6D16">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 Кандалакша Октябрьской ж/д, код: 014906</w:t>
            </w:r>
            <w:r w:rsidRPr="007F6D16">
              <w:rPr>
                <w:rFonts w:ascii="Times New Roman" w:hAnsi="Times New Roman" w:cs="Times New Roman"/>
                <w:color w:val="000000"/>
                <w:sz w:val="20"/>
                <w:szCs w:val="20"/>
              </w:rPr>
              <w:t xml:space="preserve"> (п/п грузополучателя)</w:t>
            </w:r>
            <w:r w:rsidRPr="007F6D16">
              <w:rPr>
                <w:rFonts w:ascii="Times New Roman" w:hAnsi="Times New Roman" w:cs="Times New Roman"/>
                <w:color w:val="000000"/>
                <w:sz w:val="20"/>
                <w:szCs w:val="20"/>
              </w:rPr>
              <w:br/>
              <w:t>Получатель: Акционерное общество «Мурманэнергосбыт», код 6396, ОКПО 88036460</w:t>
            </w:r>
            <w:r w:rsidRPr="007F6D16">
              <w:rPr>
                <w:rFonts w:ascii="Times New Roman" w:hAnsi="Times New Roman" w:cs="Times New Roman"/>
                <w:color w:val="000000"/>
                <w:sz w:val="20"/>
                <w:szCs w:val="20"/>
              </w:rPr>
              <w:br/>
              <w:t>183034, г. Мурманск, Свердлова, 39.</w:t>
            </w:r>
            <w:r w:rsidRPr="007F6D16">
              <w:rPr>
                <w:rFonts w:ascii="Times New Roman" w:hAnsi="Times New Roman" w:cs="Times New Roman"/>
                <w:color w:val="FF0000"/>
                <w:sz w:val="20"/>
                <w:szCs w:val="20"/>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7F6D16" w:rsidRPr="007F6D16" w:rsidRDefault="007F6D16" w:rsidP="007F6D16">
            <w:pPr>
              <w:jc w:val="cente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500</w:t>
            </w:r>
          </w:p>
        </w:tc>
        <w:tc>
          <w:tcPr>
            <w:tcW w:w="1392"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312"/>
        </w:trPr>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Итого</w:t>
            </w:r>
          </w:p>
        </w:tc>
        <w:tc>
          <w:tcPr>
            <w:tcW w:w="4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30000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Arial" w:eastAsia="Times New Roman" w:hAnsi="Arial" w:cs="Arial"/>
                <w:b/>
                <w:bCs/>
                <w:color w:val="000000"/>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E57B8B" w:rsidRPr="00E57B8B" w:rsidTr="007F6D16">
        <w:trPr>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8D70F6">
        <w:trPr>
          <w:trHeight w:val="312"/>
        </w:trPr>
        <w:tc>
          <w:tcPr>
            <w:tcW w:w="12617" w:type="dxa"/>
            <w:gridSpan w:val="1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r w:rsidRPr="007F6D16">
              <w:rPr>
                <w:rFonts w:ascii="Arial" w:eastAsia="Times New Roman" w:hAnsi="Arial" w:cs="Arial"/>
                <w:color w:val="000000"/>
                <w:sz w:val="16"/>
                <w:szCs w:val="16"/>
                <w:lang w:eastAsia="ru-RU"/>
              </w:rPr>
              <w:t>ВНИМАНИЕ! На станцию Мурманск, Оленегорск,   отгрузки производить ТОЛЬКО В 4-Х ОСНЫХ ЦИСТЕРНАХ!!!</w:t>
            </w:r>
            <w:r w:rsidRPr="00E57B8B">
              <w:rPr>
                <w:rFonts w:ascii="Arial" w:eastAsia="Times New Roman" w:hAnsi="Arial" w:cs="Arial"/>
                <w:color w:val="000000"/>
                <w:sz w:val="16"/>
                <w:szCs w:val="16"/>
                <w:lang w:eastAsia="ru-RU"/>
              </w:rPr>
              <w:t xml:space="preserve"> </w:t>
            </w: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147"/>
        </w:trPr>
        <w:tc>
          <w:tcPr>
            <w:tcW w:w="5387" w:type="dxa"/>
            <w:gridSpan w:val="2"/>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8D70F6">
        <w:trPr>
          <w:trHeight w:val="337"/>
        </w:trPr>
        <w:tc>
          <w:tcPr>
            <w:tcW w:w="20768" w:type="dxa"/>
            <w:gridSpan w:val="22"/>
            <w:tcBorders>
              <w:top w:val="nil"/>
              <w:left w:val="nil"/>
              <w:bottom w:val="nil"/>
              <w:right w:val="nil"/>
            </w:tcBorders>
            <w:shd w:val="clear" w:color="auto" w:fill="auto"/>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                                                                                                                                                                                                                                                                                                                                                                                    </w:t>
            </w:r>
          </w:p>
        </w:tc>
      </w:tr>
      <w:tr w:rsidR="007F6D16" w:rsidRPr="00E57B8B" w:rsidTr="008D70F6">
        <w:trPr>
          <w:trHeight w:val="339"/>
        </w:trPr>
        <w:tc>
          <w:tcPr>
            <w:tcW w:w="20768" w:type="dxa"/>
            <w:gridSpan w:val="22"/>
            <w:tcBorders>
              <w:top w:val="nil"/>
              <w:left w:val="nil"/>
              <w:bottom w:val="nil"/>
              <w:right w:val="nil"/>
            </w:tcBorders>
            <w:shd w:val="clear" w:color="auto" w:fill="auto"/>
            <w:vAlign w:val="center"/>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2. АО «КГМК»: № р/с 407 028 101 936 100 000 17 в ОО "Мончегорск" Северо-Западного филиала ПАО «РОСБАНК» г. Санкт-Пете</w:t>
            </w:r>
            <w:r>
              <w:rPr>
                <w:rFonts w:ascii="Arial" w:eastAsia="Times New Roman" w:hAnsi="Arial" w:cs="Arial"/>
                <w:color w:val="000000"/>
                <w:sz w:val="16"/>
                <w:szCs w:val="16"/>
                <w:lang w:eastAsia="ru-RU"/>
              </w:rPr>
              <w:t xml:space="preserve">рбург;  БИК банка: 0044030778; </w:t>
            </w:r>
            <w:r w:rsidRPr="00E57B8B">
              <w:rPr>
                <w:rFonts w:ascii="Arial" w:eastAsia="Times New Roman" w:hAnsi="Arial" w:cs="Arial"/>
                <w:color w:val="000000"/>
                <w:sz w:val="16"/>
                <w:szCs w:val="16"/>
                <w:lang w:eastAsia="ru-RU"/>
              </w:rPr>
              <w:t xml:space="preserve">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9B1BA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8D70F6">
              <w:rPr>
                <w:rFonts w:ascii="Times New Roman" w:eastAsia="Times New Roman" w:hAnsi="Times New Roman" w:cs="Times New Roman"/>
                <w:sz w:val="24"/>
                <w:szCs w:val="24"/>
              </w:rPr>
            </w:r>
            <w:r w:rsidR="008D70F6">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0F6" w:rsidRDefault="008D70F6" w:rsidP="003A2F0D">
      <w:pPr>
        <w:spacing w:after="0" w:line="240" w:lineRule="auto"/>
      </w:pPr>
      <w:r>
        <w:separator/>
      </w:r>
    </w:p>
  </w:endnote>
  <w:endnote w:type="continuationSeparator" w:id="0">
    <w:p w:rsidR="008D70F6" w:rsidRDefault="008D70F6"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0F6" w:rsidRDefault="008D70F6" w:rsidP="003A2F0D">
      <w:pPr>
        <w:spacing w:after="0" w:line="240" w:lineRule="auto"/>
      </w:pPr>
      <w:r>
        <w:separator/>
      </w:r>
    </w:p>
  </w:footnote>
  <w:footnote w:type="continuationSeparator" w:id="0">
    <w:p w:rsidR="008D70F6" w:rsidRDefault="008D70F6" w:rsidP="003A2F0D">
      <w:pPr>
        <w:spacing w:after="0" w:line="240" w:lineRule="auto"/>
      </w:pPr>
      <w:r>
        <w:continuationSeparator/>
      </w:r>
    </w:p>
  </w:footnote>
  <w:footnote w:id="1">
    <w:p w:rsidR="008D70F6" w:rsidRPr="00390286" w:rsidRDefault="008D70F6"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8D70F6" w:rsidRDefault="008D70F6">
        <w:pPr>
          <w:pStyle w:val="aff9"/>
          <w:jc w:val="center"/>
        </w:pPr>
        <w:r>
          <w:fldChar w:fldCharType="begin"/>
        </w:r>
        <w:r>
          <w:instrText>PAGE   \* MERGEFORMAT</w:instrText>
        </w:r>
        <w:r>
          <w:fldChar w:fldCharType="separate"/>
        </w:r>
        <w:r w:rsidR="00B45777">
          <w:rPr>
            <w:noProof/>
          </w:rPr>
          <w:t>6</w:t>
        </w:r>
        <w:r>
          <w:fldChar w:fldCharType="end"/>
        </w:r>
      </w:p>
    </w:sdtContent>
  </w:sdt>
  <w:p w:rsidR="008D70F6" w:rsidRDefault="008D70F6"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0F6" w:rsidRDefault="008D70F6">
    <w:pPr>
      <w:pStyle w:val="aff9"/>
      <w:jc w:val="center"/>
    </w:pPr>
  </w:p>
  <w:p w:rsidR="008D70F6" w:rsidRDefault="008D70F6">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Content>
      <w:p w:rsidR="008D70F6" w:rsidRDefault="008D70F6">
        <w:pPr>
          <w:pStyle w:val="aff9"/>
          <w:jc w:val="center"/>
        </w:pPr>
        <w:r>
          <w:fldChar w:fldCharType="begin"/>
        </w:r>
        <w:r>
          <w:instrText>PAGE   \* MERGEFORMAT</w:instrText>
        </w:r>
        <w:r>
          <w:fldChar w:fldCharType="separate"/>
        </w:r>
        <w:r w:rsidR="00B45777">
          <w:rPr>
            <w:noProof/>
          </w:rPr>
          <w:t>31</w:t>
        </w:r>
        <w:r>
          <w:fldChar w:fldCharType="end"/>
        </w:r>
      </w:p>
    </w:sdtContent>
  </w:sdt>
  <w:p w:rsidR="008D70F6" w:rsidRDefault="008D70F6"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10CBC"/>
    <w:rsid w:val="00114400"/>
    <w:rsid w:val="00120649"/>
    <w:rsid w:val="0012330C"/>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6230C"/>
    <w:rsid w:val="0016235B"/>
    <w:rsid w:val="00162E88"/>
    <w:rsid w:val="00165A85"/>
    <w:rsid w:val="00171926"/>
    <w:rsid w:val="00176DE5"/>
    <w:rsid w:val="0017717D"/>
    <w:rsid w:val="00181CFD"/>
    <w:rsid w:val="00182044"/>
    <w:rsid w:val="00182627"/>
    <w:rsid w:val="001836A2"/>
    <w:rsid w:val="00184FE2"/>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79FD"/>
    <w:rsid w:val="001E7E71"/>
    <w:rsid w:val="001F19FB"/>
    <w:rsid w:val="001F1D1F"/>
    <w:rsid w:val="001F1E46"/>
    <w:rsid w:val="001F413B"/>
    <w:rsid w:val="00200646"/>
    <w:rsid w:val="00204104"/>
    <w:rsid w:val="00204F3F"/>
    <w:rsid w:val="00206720"/>
    <w:rsid w:val="002076ED"/>
    <w:rsid w:val="00222830"/>
    <w:rsid w:val="002233ED"/>
    <w:rsid w:val="002237A9"/>
    <w:rsid w:val="00224EE0"/>
    <w:rsid w:val="00232161"/>
    <w:rsid w:val="00234378"/>
    <w:rsid w:val="002422A4"/>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6CC8"/>
    <w:rsid w:val="00297774"/>
    <w:rsid w:val="002A6B76"/>
    <w:rsid w:val="002B3784"/>
    <w:rsid w:val="002B4AA3"/>
    <w:rsid w:val="002B55CB"/>
    <w:rsid w:val="002B64EA"/>
    <w:rsid w:val="002C1998"/>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4F30"/>
    <w:rsid w:val="003C5942"/>
    <w:rsid w:val="003D0BFD"/>
    <w:rsid w:val="003D3EF7"/>
    <w:rsid w:val="003E40C2"/>
    <w:rsid w:val="003E581A"/>
    <w:rsid w:val="003F0B6B"/>
    <w:rsid w:val="003F3D63"/>
    <w:rsid w:val="003F424E"/>
    <w:rsid w:val="003F502D"/>
    <w:rsid w:val="003F648E"/>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62CE"/>
    <w:rsid w:val="004C3142"/>
    <w:rsid w:val="004C32E9"/>
    <w:rsid w:val="004C3EBA"/>
    <w:rsid w:val="004C7684"/>
    <w:rsid w:val="004C79C7"/>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1079F"/>
    <w:rsid w:val="005231CB"/>
    <w:rsid w:val="005415B0"/>
    <w:rsid w:val="0054409D"/>
    <w:rsid w:val="00546AE9"/>
    <w:rsid w:val="00551C0A"/>
    <w:rsid w:val="0055637A"/>
    <w:rsid w:val="00557928"/>
    <w:rsid w:val="00561220"/>
    <w:rsid w:val="00563D70"/>
    <w:rsid w:val="00563E73"/>
    <w:rsid w:val="00570277"/>
    <w:rsid w:val="0058165D"/>
    <w:rsid w:val="00582437"/>
    <w:rsid w:val="00583746"/>
    <w:rsid w:val="00583950"/>
    <w:rsid w:val="00585414"/>
    <w:rsid w:val="0059086F"/>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D0E89"/>
    <w:rsid w:val="005D1D5A"/>
    <w:rsid w:val="005D297F"/>
    <w:rsid w:val="005E3C0F"/>
    <w:rsid w:val="005E7199"/>
    <w:rsid w:val="005F08D3"/>
    <w:rsid w:val="005F2344"/>
    <w:rsid w:val="005F25F0"/>
    <w:rsid w:val="0060119E"/>
    <w:rsid w:val="00604AED"/>
    <w:rsid w:val="00604BE0"/>
    <w:rsid w:val="00607D75"/>
    <w:rsid w:val="00612A4A"/>
    <w:rsid w:val="00613328"/>
    <w:rsid w:val="00614595"/>
    <w:rsid w:val="0062334F"/>
    <w:rsid w:val="00623575"/>
    <w:rsid w:val="006259DD"/>
    <w:rsid w:val="00633F40"/>
    <w:rsid w:val="00634A91"/>
    <w:rsid w:val="00635EA0"/>
    <w:rsid w:val="00636F5F"/>
    <w:rsid w:val="00643F49"/>
    <w:rsid w:val="00647783"/>
    <w:rsid w:val="006562BB"/>
    <w:rsid w:val="00657F19"/>
    <w:rsid w:val="006602E0"/>
    <w:rsid w:val="00660D6E"/>
    <w:rsid w:val="0066204C"/>
    <w:rsid w:val="00665128"/>
    <w:rsid w:val="00667AEB"/>
    <w:rsid w:val="00675666"/>
    <w:rsid w:val="00675F9F"/>
    <w:rsid w:val="00676AD5"/>
    <w:rsid w:val="006848EE"/>
    <w:rsid w:val="00684A1C"/>
    <w:rsid w:val="00686844"/>
    <w:rsid w:val="0068712A"/>
    <w:rsid w:val="00696027"/>
    <w:rsid w:val="006978F8"/>
    <w:rsid w:val="006A0186"/>
    <w:rsid w:val="006A3E4F"/>
    <w:rsid w:val="006A4E0A"/>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45E68"/>
    <w:rsid w:val="00746705"/>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135D"/>
    <w:rsid w:val="008120ED"/>
    <w:rsid w:val="008152E8"/>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2667"/>
    <w:rsid w:val="008B44E2"/>
    <w:rsid w:val="008C0AC6"/>
    <w:rsid w:val="008C5879"/>
    <w:rsid w:val="008C5A6B"/>
    <w:rsid w:val="008C783F"/>
    <w:rsid w:val="008D0F22"/>
    <w:rsid w:val="008D70F6"/>
    <w:rsid w:val="008E2A5E"/>
    <w:rsid w:val="008E33FA"/>
    <w:rsid w:val="008E38AA"/>
    <w:rsid w:val="008E6BEC"/>
    <w:rsid w:val="008E73B8"/>
    <w:rsid w:val="008F2B52"/>
    <w:rsid w:val="008F43FB"/>
    <w:rsid w:val="00901D2C"/>
    <w:rsid w:val="0091094A"/>
    <w:rsid w:val="00910D7F"/>
    <w:rsid w:val="009119B9"/>
    <w:rsid w:val="00917B72"/>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3599"/>
    <w:rsid w:val="00993354"/>
    <w:rsid w:val="009A1C8B"/>
    <w:rsid w:val="009A77DB"/>
    <w:rsid w:val="009B154B"/>
    <w:rsid w:val="009B1BAC"/>
    <w:rsid w:val="009C5C82"/>
    <w:rsid w:val="009C6B97"/>
    <w:rsid w:val="009D3D76"/>
    <w:rsid w:val="009D7629"/>
    <w:rsid w:val="009E36EF"/>
    <w:rsid w:val="009F0D66"/>
    <w:rsid w:val="009F2B31"/>
    <w:rsid w:val="009F40E5"/>
    <w:rsid w:val="009F6FE3"/>
    <w:rsid w:val="00A02EB9"/>
    <w:rsid w:val="00A0399B"/>
    <w:rsid w:val="00A0742B"/>
    <w:rsid w:val="00A12335"/>
    <w:rsid w:val="00A137F5"/>
    <w:rsid w:val="00A14618"/>
    <w:rsid w:val="00A23480"/>
    <w:rsid w:val="00A24EF6"/>
    <w:rsid w:val="00A26C9E"/>
    <w:rsid w:val="00A32277"/>
    <w:rsid w:val="00A32ED9"/>
    <w:rsid w:val="00A36A85"/>
    <w:rsid w:val="00A37678"/>
    <w:rsid w:val="00A379D7"/>
    <w:rsid w:val="00A55FAB"/>
    <w:rsid w:val="00A63694"/>
    <w:rsid w:val="00A660EE"/>
    <w:rsid w:val="00A66523"/>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24A0"/>
    <w:rsid w:val="00C05DD6"/>
    <w:rsid w:val="00C06D35"/>
    <w:rsid w:val="00C105DE"/>
    <w:rsid w:val="00C13661"/>
    <w:rsid w:val="00C172A2"/>
    <w:rsid w:val="00C174DB"/>
    <w:rsid w:val="00C21F22"/>
    <w:rsid w:val="00C252AB"/>
    <w:rsid w:val="00C3087C"/>
    <w:rsid w:val="00C46094"/>
    <w:rsid w:val="00C51A99"/>
    <w:rsid w:val="00C53309"/>
    <w:rsid w:val="00C6092F"/>
    <w:rsid w:val="00C63D5F"/>
    <w:rsid w:val="00C6759D"/>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559D"/>
    <w:rsid w:val="00CC2815"/>
    <w:rsid w:val="00CC38A2"/>
    <w:rsid w:val="00CC50E6"/>
    <w:rsid w:val="00CD30C2"/>
    <w:rsid w:val="00CD4479"/>
    <w:rsid w:val="00CD6BBB"/>
    <w:rsid w:val="00CD7659"/>
    <w:rsid w:val="00CE134D"/>
    <w:rsid w:val="00CE4767"/>
    <w:rsid w:val="00CE4AA8"/>
    <w:rsid w:val="00CF23FD"/>
    <w:rsid w:val="00CF322E"/>
    <w:rsid w:val="00CF32F6"/>
    <w:rsid w:val="00D10D90"/>
    <w:rsid w:val="00D12246"/>
    <w:rsid w:val="00D12452"/>
    <w:rsid w:val="00D16090"/>
    <w:rsid w:val="00D16095"/>
    <w:rsid w:val="00D16A02"/>
    <w:rsid w:val="00D202C2"/>
    <w:rsid w:val="00D21FB1"/>
    <w:rsid w:val="00D22E68"/>
    <w:rsid w:val="00D24B7B"/>
    <w:rsid w:val="00D3126C"/>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714C"/>
    <w:rsid w:val="00DA5B96"/>
    <w:rsid w:val="00DB0024"/>
    <w:rsid w:val="00DB2676"/>
    <w:rsid w:val="00DB3CC9"/>
    <w:rsid w:val="00DB4AAE"/>
    <w:rsid w:val="00DB5D57"/>
    <w:rsid w:val="00DB645B"/>
    <w:rsid w:val="00DC0A52"/>
    <w:rsid w:val="00DC126A"/>
    <w:rsid w:val="00DC3E03"/>
    <w:rsid w:val="00DC63CB"/>
    <w:rsid w:val="00DC6F77"/>
    <w:rsid w:val="00DD2FAD"/>
    <w:rsid w:val="00DD5726"/>
    <w:rsid w:val="00DD5943"/>
    <w:rsid w:val="00DE1CC0"/>
    <w:rsid w:val="00DE267E"/>
    <w:rsid w:val="00DE4283"/>
    <w:rsid w:val="00DE6F5A"/>
    <w:rsid w:val="00DE7CDC"/>
    <w:rsid w:val="00DF43E8"/>
    <w:rsid w:val="00DF6DFC"/>
    <w:rsid w:val="00E06882"/>
    <w:rsid w:val="00E10171"/>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566A"/>
    <w:rsid w:val="00E567CC"/>
    <w:rsid w:val="00E56BDE"/>
    <w:rsid w:val="00E576D8"/>
    <w:rsid w:val="00E579E9"/>
    <w:rsid w:val="00E57B8B"/>
    <w:rsid w:val="00E61C85"/>
    <w:rsid w:val="00E61FB9"/>
    <w:rsid w:val="00E62A1A"/>
    <w:rsid w:val="00E64DA2"/>
    <w:rsid w:val="00E65A18"/>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3DC5"/>
    <w:rsid w:val="00F262CD"/>
    <w:rsid w:val="00F35795"/>
    <w:rsid w:val="00F3607A"/>
    <w:rsid w:val="00F3747D"/>
    <w:rsid w:val="00F404F9"/>
    <w:rsid w:val="00F42751"/>
    <w:rsid w:val="00F526DF"/>
    <w:rsid w:val="00F5362E"/>
    <w:rsid w:val="00F601ED"/>
    <w:rsid w:val="00F603E6"/>
    <w:rsid w:val="00F63DBF"/>
    <w:rsid w:val="00F6413F"/>
    <w:rsid w:val="00F678D3"/>
    <w:rsid w:val="00F71E57"/>
    <w:rsid w:val="00F74103"/>
    <w:rsid w:val="00F746E6"/>
    <w:rsid w:val="00F76405"/>
    <w:rsid w:val="00F77DA2"/>
    <w:rsid w:val="00F80501"/>
    <w:rsid w:val="00F80C23"/>
    <w:rsid w:val="00F81539"/>
    <w:rsid w:val="00F82473"/>
    <w:rsid w:val="00F83C08"/>
    <w:rsid w:val="00F87C7D"/>
    <w:rsid w:val="00F91092"/>
    <w:rsid w:val="00F920D0"/>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68869FE8-1EEA-4DF6-9FDC-7847F474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86810-7C97-49D5-8388-0E30BC56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55</Pages>
  <Words>22445</Words>
  <Characters>127940</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34</cp:revision>
  <cp:lastPrinted>2016-07-25T13:52:00Z</cp:lastPrinted>
  <dcterms:created xsi:type="dcterms:W3CDTF">2017-08-14T12:19:00Z</dcterms:created>
  <dcterms:modified xsi:type="dcterms:W3CDTF">2017-09-15T11:01:00Z</dcterms:modified>
</cp:coreProperties>
</file>