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E05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p w:rsidR="004D3206" w:rsidRPr="00DC5129" w:rsidRDefault="004D3206" w:rsidP="004D3206">
      <w:pPr>
        <w:pStyle w:val="a5"/>
        <w:keepNext/>
        <w:keepLines/>
        <w:tabs>
          <w:tab w:val="left" w:pos="0"/>
          <w:tab w:val="left" w:pos="284"/>
          <w:tab w:val="left" w:pos="993"/>
        </w:tabs>
        <w:spacing w:after="0" w:line="240" w:lineRule="auto"/>
        <w:ind w:left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8" w:name="_GoBack"/>
      <w:bookmarkEnd w:id="8"/>
    </w:p>
    <w:bookmarkEnd w:id="4"/>
    <w:bookmarkEnd w:id="5"/>
    <w:bookmarkEnd w:id="6"/>
    <w:bookmarkEnd w:id="7"/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D51E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05F8E" w:rsidRDefault="00305F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6D1F9B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E3088C" w:rsidRPr="00E3088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41 000 </w:t>
      </w:r>
      <w:r w:rsidR="003F0134" w:rsidRPr="003F013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305F8E" w:rsidRDefault="00305F8E" w:rsidP="00E308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3088C" w:rsidRDefault="00DD003C" w:rsidP="00E308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E3088C"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631 102 750 (Шестьсот тридцать один миллион сто две тысячи семьсот пятьдесят) рублей 00 копеек (15 392,75 </w:t>
      </w:r>
      <w:proofErr w:type="spellStart"/>
      <w:r w:rsidR="00E3088C"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E3088C"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E3088C"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E3088C"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E3088C" w:rsidRPr="00192E27" w:rsidRDefault="00E3088C" w:rsidP="00E308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2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9 999 рублей 67 копеек, с учетом НДС.</w:t>
      </w:r>
    </w:p>
    <w:p w:rsidR="00E3088C" w:rsidRPr="00192E27" w:rsidRDefault="00E3088C" w:rsidP="00E308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5 393 рубля 08 копеек, с учетом НДС.</w:t>
      </w:r>
    </w:p>
    <w:p w:rsidR="00E3088C" w:rsidRPr="008E2A5E" w:rsidRDefault="00E3088C" w:rsidP="00E308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2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E3088C" w:rsidRPr="008E2A5E" w:rsidRDefault="00E3088C" w:rsidP="00E308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E3088C" w:rsidRPr="008E2A5E" w:rsidRDefault="00E3088C" w:rsidP="00E308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E3088C" w:rsidRPr="008E2A5E" w:rsidRDefault="00E3088C" w:rsidP="00E308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E3088C" w:rsidRPr="008E2A5E" w:rsidRDefault="00E3088C" w:rsidP="00E308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E3088C" w:rsidRPr="008E2A5E" w:rsidRDefault="00E3088C" w:rsidP="005721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E3088C" w:rsidRPr="008E2A5E" w:rsidRDefault="00E3088C" w:rsidP="005721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E3088C" w:rsidRPr="008E2A5E" w:rsidRDefault="00E3088C" w:rsidP="005721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E3088C" w:rsidRPr="008E2A5E" w:rsidRDefault="00E3088C" w:rsidP="005721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ставку услуг транспортного экспедитора, предусмотренную договором Поставщика;</w:t>
      </w:r>
    </w:p>
    <w:p w:rsidR="00E3088C" w:rsidRPr="008E2A5E" w:rsidRDefault="00E3088C" w:rsidP="005721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E3088C" w:rsidRDefault="00E3088C" w:rsidP="005721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>•</w:t>
      </w:r>
      <w:r w:rsidRPr="008E2A5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расходы по наливу, подаче и уборке вагонов на станции отправления;</w:t>
      </w:r>
    </w:p>
    <w:p w:rsidR="00E3088C" w:rsidRPr="008E2A5E" w:rsidRDefault="00E3088C" w:rsidP="00572172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2A5E">
        <w:rPr>
          <w:rFonts w:ascii="Times New Roman" w:hAnsi="Times New Roman" w:cs="Times New Roman"/>
          <w:sz w:val="24"/>
          <w:szCs w:val="24"/>
          <w:lang w:eastAsia="ar-SA"/>
        </w:rPr>
        <w:t>•</w:t>
      </w:r>
      <w:r w:rsidRPr="008E2A5E">
        <w:rPr>
          <w:rFonts w:ascii="Times New Roman" w:hAnsi="Times New Roman" w:cs="Times New Roman"/>
          <w:sz w:val="24"/>
          <w:szCs w:val="24"/>
          <w:lang w:eastAsia="ar-SA"/>
        </w:rPr>
        <w:tab/>
        <w:t>все транспортные и иные дополнительные расходы на станции отправления.</w:t>
      </w:r>
    </w:p>
    <w:p w:rsidR="00305F8E" w:rsidRDefault="00305F8E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51ECD" w:rsidRDefault="00DD003C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088C" w:rsidRP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10.09.2017г. по 10.10.2017г.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  <w:r w:rsidR="00CB3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5F8E" w:rsidRDefault="00305F8E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DA77B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 xml:space="preserve">1.5. Место поставки: </w:t>
      </w:r>
    </w:p>
    <w:p w:rsidR="00E3088C" w:rsidRPr="008E2A5E" w:rsidRDefault="00E3088C" w:rsidP="00E308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2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E3088C" w:rsidRPr="008E2A5E" w:rsidRDefault="00E3088C" w:rsidP="00E308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2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Комсомольск-Мурманский Октябрьской ж/д – 13 500 тонн,</w:t>
      </w:r>
    </w:p>
    <w:p w:rsidR="00E3088C" w:rsidRPr="008E2A5E" w:rsidRDefault="00E3088C" w:rsidP="00E308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2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Мурманск Октябрьской ж/д – 6 500 тонн,</w:t>
      </w:r>
    </w:p>
    <w:p w:rsidR="00E3088C" w:rsidRPr="008E2A5E" w:rsidRDefault="00E3088C" w:rsidP="00E308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2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Оленегорск Октябрьской ж/д – 2 500 тонн,</w:t>
      </w:r>
    </w:p>
    <w:p w:rsidR="00E3088C" w:rsidRPr="008E2A5E" w:rsidRDefault="00E3088C" w:rsidP="00E308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2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8E2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8E2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Октябрьской ж/д – 9 000 тонн,</w:t>
      </w:r>
    </w:p>
    <w:p w:rsidR="00E3088C" w:rsidRPr="008E2A5E" w:rsidRDefault="00E3088C" w:rsidP="00E308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2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Никель-Мурманский Октябрьской ж/д- 2 500 тонн,</w:t>
      </w:r>
    </w:p>
    <w:p w:rsidR="00E3088C" w:rsidRPr="008E2A5E" w:rsidRDefault="00E3088C" w:rsidP="00E30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ж/д. – 7 000 тонн</w:t>
      </w:r>
      <w:r w:rsidRPr="008E2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5F8E" w:rsidRDefault="00305F8E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Срок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E3088C" w:rsidRPr="00E3088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="00E3088C" w:rsidRPr="00E3088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слива)/</w:t>
      </w:r>
      <w:proofErr w:type="gramEnd"/>
      <w:r w:rsidR="00E3088C" w:rsidRPr="00E3088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резервуар/склад,  оплата Покупателем не производится</w:t>
      </w:r>
      <w:r w:rsidR="00702663" w:rsidRPr="0070266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305F8E" w:rsidRDefault="00305F8E" w:rsidP="00E20FD0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D0" w:rsidRPr="008B2667" w:rsidRDefault="00E20FD0" w:rsidP="00E20FD0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088C" w:rsidRPr="008B2667">
        <w:rPr>
          <w:rFonts w:ascii="Times New Roman" w:hAnsi="Times New Roman" w:cs="Times New Roman"/>
          <w:sz w:val="24"/>
          <w:szCs w:val="24"/>
        </w:rPr>
        <w:t>температура вспышки в открытом тигле не ниже 110</w:t>
      </w:r>
      <w:r w:rsidR="00E3088C" w:rsidRPr="008B266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3088C" w:rsidRPr="008B2667">
        <w:rPr>
          <w:rFonts w:ascii="Times New Roman" w:hAnsi="Times New Roman" w:cs="Times New Roman"/>
          <w:sz w:val="24"/>
          <w:szCs w:val="24"/>
        </w:rPr>
        <w:t>С, массовая доля серы не более 3,5 %, вязкость условная при 100</w:t>
      </w:r>
      <w:r w:rsidR="00E3088C" w:rsidRPr="008B266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3088C" w:rsidRPr="008B2667">
        <w:rPr>
          <w:rFonts w:ascii="Times New Roman" w:hAnsi="Times New Roman" w:cs="Times New Roman"/>
          <w:sz w:val="24"/>
          <w:szCs w:val="24"/>
        </w:rPr>
        <w:t>С, градусы ВУ, не более 6,8, температура застывания, не выше 25</w:t>
      </w:r>
      <w:r w:rsidR="00E3088C" w:rsidRPr="008B266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3088C" w:rsidRPr="008B2667">
        <w:rPr>
          <w:rFonts w:ascii="Times New Roman" w:hAnsi="Times New Roman" w:cs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E3088C" w:rsidRPr="008B2667">
        <w:rPr>
          <w:rFonts w:ascii="Times New Roman" w:hAnsi="Times New Roman" w:cs="Times New Roman"/>
          <w:sz w:val="24"/>
          <w:szCs w:val="24"/>
        </w:rPr>
        <w:t>мех.примесей</w:t>
      </w:r>
      <w:proofErr w:type="spellEnd"/>
      <w:r w:rsidR="00E3088C" w:rsidRPr="008B2667">
        <w:rPr>
          <w:rFonts w:ascii="Times New Roman" w:hAnsi="Times New Roman" w:cs="Times New Roman"/>
          <w:sz w:val="24"/>
          <w:szCs w:val="24"/>
        </w:rPr>
        <w:t>, не более 1,0%.</w:t>
      </w:r>
    </w:p>
    <w:p w:rsidR="00305F8E" w:rsidRDefault="00305F8E" w:rsidP="00662EE0">
      <w:pPr>
        <w:tabs>
          <w:tab w:val="left" w:pos="1134"/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FD0" w:rsidRPr="008B2667" w:rsidRDefault="00E20FD0" w:rsidP="00662EE0">
      <w:pPr>
        <w:tabs>
          <w:tab w:val="left" w:pos="1134"/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B2667">
        <w:rPr>
          <w:rFonts w:ascii="Times New Roman" w:hAnsi="Times New Roman" w:cs="Times New Roman"/>
          <w:b/>
          <w:sz w:val="24"/>
          <w:szCs w:val="24"/>
        </w:rPr>
        <w:t>.8. Иные условия:</w:t>
      </w:r>
      <w:r w:rsidRPr="008B2667">
        <w:rPr>
          <w:rFonts w:ascii="Times New Roman" w:hAnsi="Times New Roman" w:cs="Times New Roman"/>
          <w:sz w:val="24"/>
          <w:szCs w:val="24"/>
        </w:rPr>
        <w:t xml:space="preserve"> </w:t>
      </w:r>
      <w:r w:rsidR="00E3088C" w:rsidRPr="00E3088C">
        <w:rPr>
          <w:rFonts w:ascii="Times New Roman" w:hAnsi="Times New Roman" w:cs="Times New Roman"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Pr="008B2667">
        <w:rPr>
          <w:rFonts w:ascii="Times New Roman" w:hAnsi="Times New Roman" w:cs="Times New Roman"/>
          <w:sz w:val="24"/>
          <w:szCs w:val="24"/>
        </w:rPr>
        <w:t>.</w:t>
      </w:r>
    </w:p>
    <w:p w:rsidR="00A80788" w:rsidRPr="00DD003C" w:rsidRDefault="00A80788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4D3206" w:rsidP="003069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E3088C" w:rsidRPr="00E3088C" w:rsidRDefault="00E3088C" w:rsidP="00E3088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088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E3088C" w:rsidRPr="00E3088C" w:rsidRDefault="00E3088C" w:rsidP="00E3088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088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 АО «МЭС»;</w:t>
      </w:r>
    </w:p>
    <w:p w:rsidR="00E3088C" w:rsidRPr="00E3088C" w:rsidRDefault="00E3088C" w:rsidP="00E3088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8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 Островский </w:t>
      </w:r>
      <w:r w:rsidRP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начальник управления материально-технического обеспечения АО «МЭС»</w:t>
      </w:r>
      <w:r w:rsidRPr="00E3088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3088C" w:rsidRPr="00E3088C" w:rsidRDefault="00E3088C" w:rsidP="00E308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</w:t>
      </w:r>
      <w:proofErr w:type="spellStart"/>
      <w:r w:rsidRP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Дубницкий</w:t>
      </w:r>
      <w:proofErr w:type="spellEnd"/>
      <w:r w:rsidRP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информационной безопасности управления экономической и информационной безопасности департамента безопасности АО «МЭС»;</w:t>
      </w:r>
    </w:p>
    <w:p w:rsidR="00E3088C" w:rsidRPr="00E3088C" w:rsidRDefault="00E3088C" w:rsidP="00E308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А.М. Ларионов – начальник отдела </w:t>
      </w:r>
      <w:proofErr w:type="spellStart"/>
      <w:r w:rsidRP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«МЭС».</w:t>
      </w:r>
    </w:p>
    <w:p w:rsidR="00E439F3" w:rsidRPr="00FB6727" w:rsidRDefault="00E439F3" w:rsidP="004D3206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E3088C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1A28C9" w:rsidRDefault="001A28C9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3088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по адресу: г. Мурманск, ул.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6D94" w:rsidRDefault="007A6D94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6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Пушкарев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7A6D94" w:rsidRDefault="007A6D94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7A6D94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6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В.А. </w:t>
      </w:r>
      <w:proofErr w:type="spellStart"/>
      <w:r w:rsidRPr="007A6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Дубницкий</w:t>
      </w:r>
      <w:proofErr w:type="spellEnd"/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B365B7" w:rsidRDefault="007A6D94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6D94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7A6D94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C27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2D0E3C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206">
          <w:rPr>
            <w:noProof/>
          </w:rPr>
          <w:t>3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0788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0200B3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66FCA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946B75" w:rsidRPr="002B1ACE" w:rsidRDefault="00D60499" w:rsidP="002B1AC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00B3"/>
    <w:rsid w:val="00023B8F"/>
    <w:rsid w:val="00067769"/>
    <w:rsid w:val="00083602"/>
    <w:rsid w:val="00103608"/>
    <w:rsid w:val="001212CB"/>
    <w:rsid w:val="001374B1"/>
    <w:rsid w:val="001747A6"/>
    <w:rsid w:val="001921A2"/>
    <w:rsid w:val="001A28C9"/>
    <w:rsid w:val="001A4C8F"/>
    <w:rsid w:val="001B3DBE"/>
    <w:rsid w:val="001C2EA6"/>
    <w:rsid w:val="0022239E"/>
    <w:rsid w:val="002333F6"/>
    <w:rsid w:val="00281438"/>
    <w:rsid w:val="002B1ACE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541B2"/>
    <w:rsid w:val="003F0134"/>
    <w:rsid w:val="00406E53"/>
    <w:rsid w:val="0043538A"/>
    <w:rsid w:val="0044626D"/>
    <w:rsid w:val="0045160E"/>
    <w:rsid w:val="00463910"/>
    <w:rsid w:val="00486510"/>
    <w:rsid w:val="004A247F"/>
    <w:rsid w:val="004B4798"/>
    <w:rsid w:val="004D3206"/>
    <w:rsid w:val="00531F0F"/>
    <w:rsid w:val="00572172"/>
    <w:rsid w:val="00572D7D"/>
    <w:rsid w:val="005976A4"/>
    <w:rsid w:val="005C0CDE"/>
    <w:rsid w:val="005D597F"/>
    <w:rsid w:val="00600A82"/>
    <w:rsid w:val="00623B0E"/>
    <w:rsid w:val="00634088"/>
    <w:rsid w:val="00661697"/>
    <w:rsid w:val="00662EE0"/>
    <w:rsid w:val="00670255"/>
    <w:rsid w:val="00692A32"/>
    <w:rsid w:val="006B7E2D"/>
    <w:rsid w:val="006D46C7"/>
    <w:rsid w:val="006E44D3"/>
    <w:rsid w:val="006F03C3"/>
    <w:rsid w:val="006F79DB"/>
    <w:rsid w:val="00702663"/>
    <w:rsid w:val="007253E4"/>
    <w:rsid w:val="00732B81"/>
    <w:rsid w:val="00757696"/>
    <w:rsid w:val="00776566"/>
    <w:rsid w:val="0078377D"/>
    <w:rsid w:val="00793358"/>
    <w:rsid w:val="007A6D94"/>
    <w:rsid w:val="007C53A5"/>
    <w:rsid w:val="00815A11"/>
    <w:rsid w:val="0086136B"/>
    <w:rsid w:val="0086395E"/>
    <w:rsid w:val="00864BD5"/>
    <w:rsid w:val="008677B6"/>
    <w:rsid w:val="008873A6"/>
    <w:rsid w:val="00893CE0"/>
    <w:rsid w:val="008B542E"/>
    <w:rsid w:val="008B6A70"/>
    <w:rsid w:val="008D12AB"/>
    <w:rsid w:val="009139BD"/>
    <w:rsid w:val="009333BA"/>
    <w:rsid w:val="00995365"/>
    <w:rsid w:val="00997574"/>
    <w:rsid w:val="009A38E9"/>
    <w:rsid w:val="009C78B0"/>
    <w:rsid w:val="00A21BCC"/>
    <w:rsid w:val="00A41877"/>
    <w:rsid w:val="00A52D74"/>
    <w:rsid w:val="00A80788"/>
    <w:rsid w:val="00A80F49"/>
    <w:rsid w:val="00A92A8B"/>
    <w:rsid w:val="00AC34A9"/>
    <w:rsid w:val="00AF5FC8"/>
    <w:rsid w:val="00AF7600"/>
    <w:rsid w:val="00B30D11"/>
    <w:rsid w:val="00B3349B"/>
    <w:rsid w:val="00B34231"/>
    <w:rsid w:val="00B365B7"/>
    <w:rsid w:val="00B552FD"/>
    <w:rsid w:val="00B623E1"/>
    <w:rsid w:val="00B66FCA"/>
    <w:rsid w:val="00B70F20"/>
    <w:rsid w:val="00BD38BA"/>
    <w:rsid w:val="00BF341C"/>
    <w:rsid w:val="00C27AF5"/>
    <w:rsid w:val="00C44D46"/>
    <w:rsid w:val="00C812DA"/>
    <w:rsid w:val="00C8265F"/>
    <w:rsid w:val="00CA2B42"/>
    <w:rsid w:val="00CB3A40"/>
    <w:rsid w:val="00CE7C9C"/>
    <w:rsid w:val="00D24FF5"/>
    <w:rsid w:val="00D2608B"/>
    <w:rsid w:val="00D51ECD"/>
    <w:rsid w:val="00D60499"/>
    <w:rsid w:val="00D66988"/>
    <w:rsid w:val="00D904D3"/>
    <w:rsid w:val="00DA77BC"/>
    <w:rsid w:val="00DC5129"/>
    <w:rsid w:val="00DD003C"/>
    <w:rsid w:val="00DE05B8"/>
    <w:rsid w:val="00E20FD0"/>
    <w:rsid w:val="00E3088C"/>
    <w:rsid w:val="00E439F3"/>
    <w:rsid w:val="00E6577B"/>
    <w:rsid w:val="00EA41C0"/>
    <w:rsid w:val="00EB559D"/>
    <w:rsid w:val="00EC0FED"/>
    <w:rsid w:val="00EC18AA"/>
    <w:rsid w:val="00F24B18"/>
    <w:rsid w:val="00F2744C"/>
    <w:rsid w:val="00F57ECC"/>
    <w:rsid w:val="00FA460C"/>
    <w:rsid w:val="00FB6727"/>
    <w:rsid w:val="00FD08C6"/>
    <w:rsid w:val="00FD5772"/>
    <w:rsid w:val="00FE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BBF368A1-751E-48FF-9E7B-7056428E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3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133</cp:revision>
  <cp:lastPrinted>2017-08-23T05:34:00Z</cp:lastPrinted>
  <dcterms:created xsi:type="dcterms:W3CDTF">2016-08-26T13:02:00Z</dcterms:created>
  <dcterms:modified xsi:type="dcterms:W3CDTF">2017-08-23T05:37:00Z</dcterms:modified>
</cp:coreProperties>
</file>