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FC0C47">
      <w:pPr>
        <w:tabs>
          <w:tab w:val="left" w:pos="6237"/>
        </w:tabs>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FE36AD" w:rsidP="00234378">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sidR="0084251A">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FE36AD"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191740"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sidRPr="0043708A">
        <w:rPr>
          <w:rFonts w:ascii="Times New Roman" w:eastAsia="Times New Roman" w:hAnsi="Times New Roman" w:cs="Times New Roman"/>
          <w:sz w:val="24"/>
          <w:szCs w:val="24"/>
          <w:lang w:eastAsia="ar-SA"/>
        </w:rPr>
        <w:t>Приказ №</w:t>
      </w:r>
      <w:r w:rsidR="00E43611" w:rsidRPr="0043708A">
        <w:rPr>
          <w:rFonts w:ascii="Times New Roman" w:eastAsia="Times New Roman" w:hAnsi="Times New Roman" w:cs="Times New Roman"/>
          <w:sz w:val="24"/>
          <w:szCs w:val="24"/>
          <w:lang w:eastAsia="ar-SA"/>
        </w:rPr>
        <w:t xml:space="preserve"> </w:t>
      </w:r>
      <w:r w:rsidR="00FE36AD">
        <w:rPr>
          <w:rFonts w:ascii="Times New Roman" w:eastAsia="Times New Roman" w:hAnsi="Times New Roman" w:cs="Times New Roman"/>
          <w:sz w:val="24"/>
          <w:szCs w:val="24"/>
          <w:lang w:eastAsia="ar-SA"/>
        </w:rPr>
        <w:t xml:space="preserve"> </w:t>
      </w:r>
      <w:r w:rsidR="00DC126A">
        <w:rPr>
          <w:rFonts w:ascii="Times New Roman" w:eastAsia="Times New Roman" w:hAnsi="Times New Roman" w:cs="Times New Roman"/>
          <w:sz w:val="24"/>
          <w:szCs w:val="24"/>
          <w:lang w:eastAsia="ar-SA"/>
        </w:rPr>
        <w:t>201</w:t>
      </w:r>
      <w:r w:rsidR="00EB6CDD" w:rsidRPr="00A80930">
        <w:rPr>
          <w:rFonts w:ascii="Times New Roman" w:eastAsia="Times New Roman" w:hAnsi="Times New Roman" w:cs="Times New Roman"/>
          <w:sz w:val="24"/>
          <w:szCs w:val="24"/>
          <w:lang w:eastAsia="ar-SA"/>
        </w:rPr>
        <w:t>-з</w:t>
      </w:r>
      <w:r w:rsidR="003A2F0D" w:rsidRPr="00A80930">
        <w:rPr>
          <w:rFonts w:ascii="Times New Roman" w:eastAsia="Times New Roman" w:hAnsi="Times New Roman" w:cs="Times New Roman"/>
          <w:sz w:val="24"/>
          <w:szCs w:val="24"/>
          <w:lang w:eastAsia="ar-SA"/>
        </w:rPr>
        <w:t xml:space="preserve"> от </w:t>
      </w:r>
      <w:r w:rsidR="00FE36AD">
        <w:rPr>
          <w:rFonts w:ascii="Times New Roman" w:eastAsia="Times New Roman" w:hAnsi="Times New Roman" w:cs="Times New Roman"/>
          <w:sz w:val="24"/>
          <w:szCs w:val="24"/>
          <w:lang w:eastAsia="ar-SA"/>
        </w:rPr>
        <w:t>12</w:t>
      </w:r>
      <w:r w:rsidR="00F81539" w:rsidRPr="00A80930">
        <w:rPr>
          <w:rFonts w:ascii="Times New Roman" w:eastAsia="Times New Roman" w:hAnsi="Times New Roman" w:cs="Times New Roman"/>
          <w:sz w:val="24"/>
          <w:szCs w:val="24"/>
          <w:lang w:eastAsia="ar-SA"/>
        </w:rPr>
        <w:t>.</w:t>
      </w:r>
      <w:r w:rsidR="00C51A99" w:rsidRPr="00A80930">
        <w:rPr>
          <w:rFonts w:ascii="Times New Roman" w:eastAsia="Times New Roman" w:hAnsi="Times New Roman" w:cs="Times New Roman"/>
          <w:sz w:val="24"/>
          <w:szCs w:val="24"/>
          <w:lang w:eastAsia="ar-SA"/>
        </w:rPr>
        <w:t>0</w:t>
      </w:r>
      <w:r w:rsidR="00FE36AD">
        <w:rPr>
          <w:rFonts w:ascii="Times New Roman" w:eastAsia="Times New Roman" w:hAnsi="Times New Roman" w:cs="Times New Roman"/>
          <w:sz w:val="24"/>
          <w:szCs w:val="24"/>
          <w:lang w:eastAsia="ar-SA"/>
        </w:rPr>
        <w:t>7</w:t>
      </w:r>
      <w:r w:rsidR="00E43611" w:rsidRPr="00A80930">
        <w:rPr>
          <w:rFonts w:ascii="Times New Roman" w:eastAsia="Times New Roman" w:hAnsi="Times New Roman" w:cs="Times New Roman"/>
          <w:sz w:val="24"/>
          <w:szCs w:val="24"/>
          <w:lang w:eastAsia="ar-SA"/>
        </w:rPr>
        <w:t>.</w:t>
      </w:r>
      <w:r w:rsidR="003A2F0D" w:rsidRPr="0043708A">
        <w:rPr>
          <w:rFonts w:ascii="Times New Roman" w:eastAsia="Times New Roman" w:hAnsi="Times New Roman" w:cs="Times New Roman"/>
          <w:sz w:val="24"/>
          <w:szCs w:val="24"/>
          <w:lang w:eastAsia="ar-SA"/>
        </w:rPr>
        <w:t>201</w:t>
      </w:r>
      <w:r w:rsidR="008730D0">
        <w:rPr>
          <w:rFonts w:ascii="Times New Roman" w:eastAsia="Times New Roman" w:hAnsi="Times New Roman" w:cs="Times New Roman"/>
          <w:sz w:val="24"/>
          <w:szCs w:val="24"/>
          <w:lang w:eastAsia="ar-SA"/>
        </w:rPr>
        <w:t>7</w:t>
      </w:r>
      <w:r w:rsidR="003A2F0D" w:rsidRPr="0043708A">
        <w:rPr>
          <w:rFonts w:ascii="Times New Roman" w:eastAsia="Times New Roman" w:hAnsi="Times New Roman" w:cs="Times New Roman"/>
          <w:sz w:val="24"/>
          <w:szCs w:val="24"/>
          <w:lang w:eastAsia="ar-SA"/>
        </w:rPr>
        <w:t xml:space="preserve"> </w:t>
      </w:r>
    </w:p>
    <w:p w:rsidR="003A2F0D" w:rsidRPr="003A2F0D" w:rsidRDefault="003A2F0D" w:rsidP="00FC0C47">
      <w:pPr>
        <w:tabs>
          <w:tab w:val="left" w:pos="6237"/>
        </w:tabs>
        <w:suppressAutoHyphens/>
        <w:spacing w:after="0" w:line="240" w:lineRule="auto"/>
        <w:ind w:left="6237"/>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E80822">
        <w:rPr>
          <w:rFonts w:ascii="Times New Roman" w:eastAsia="Times New Roman" w:hAnsi="Times New Roman" w:cs="Times New Roman"/>
          <w:sz w:val="24"/>
          <w:szCs w:val="24"/>
          <w:lang w:eastAsia="ar-SA"/>
        </w:rPr>
      </w:r>
      <w:r w:rsidR="00E80822">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E4283" w:rsidRDefault="003A2F0D" w:rsidP="00DE4283">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E4283">
        <w:rPr>
          <w:rFonts w:ascii="Times New Roman" w:eastAsia="Times New Roman" w:hAnsi="Times New Roman" w:cs="Times New Roman"/>
          <w:sz w:val="24"/>
          <w:szCs w:val="24"/>
          <w:lang w:eastAsia="ar-SA"/>
        </w:rPr>
        <w:t>8(8152) 68 63 95 доб. 528; 8 (953) 753 06 95.</w:t>
      </w:r>
    </w:p>
    <w:p w:rsidR="008E73B8" w:rsidRPr="00DE4283" w:rsidRDefault="003A2F0D" w:rsidP="008E73B8">
      <w:pPr>
        <w:spacing w:after="0"/>
        <w:ind w:firstLine="709"/>
        <w:jc w:val="both"/>
        <w:rPr>
          <w:rFonts w:ascii="Times New Roman" w:eastAsia="Times New Roman" w:hAnsi="Times New Roman" w:cs="Times New Roman"/>
          <w:sz w:val="24"/>
          <w:szCs w:val="24"/>
          <w:lang w:eastAsia="ar-SA"/>
        </w:rPr>
      </w:pPr>
      <w:r w:rsidRPr="00F603E6">
        <w:rPr>
          <w:rFonts w:ascii="Times New Roman" w:eastAsia="Times New Roman" w:hAnsi="Times New Roman" w:cs="Times New Roman"/>
          <w:b/>
          <w:sz w:val="24"/>
          <w:szCs w:val="24"/>
          <w:lang w:eastAsia="ar-SA"/>
        </w:rPr>
        <w:t>2.5</w:t>
      </w:r>
      <w:r w:rsidRPr="00F603E6">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F603E6">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F603E6">
        <w:rPr>
          <w:rFonts w:ascii="Times New Roman" w:eastAsia="Times New Roman" w:hAnsi="Times New Roman" w:cs="Times New Roman"/>
          <w:b/>
          <w:sz w:val="24"/>
          <w:szCs w:val="24"/>
          <w:lang w:eastAsia="ar-SA"/>
        </w:rPr>
        <w:t xml:space="preserve">: </w:t>
      </w:r>
      <w:hyperlink r:id="rId9" w:history="1">
        <w:r w:rsidR="00DE4283" w:rsidRPr="00292469">
          <w:rPr>
            <w:rStyle w:val="af"/>
            <w:rFonts w:ascii="Times New Roman" w:eastAsia="Times New Roman" w:hAnsi="Times New Roman" w:cs="Times New Roman"/>
            <w:sz w:val="24"/>
            <w:szCs w:val="24"/>
            <w:lang w:eastAsia="ar-SA"/>
          </w:rPr>
          <w:t>bychkovavm@mures.ru</w:t>
        </w:r>
      </w:hyperlink>
      <w:r w:rsidR="00DE4283">
        <w:rPr>
          <w:rFonts w:ascii="Times New Roman" w:eastAsia="Times New Roman" w:hAnsi="Times New Roman" w:cs="Times New Roman"/>
          <w:sz w:val="24"/>
          <w:szCs w:val="24"/>
          <w:lang w:eastAsia="ar-SA"/>
        </w:rPr>
        <w:t xml:space="preserve"> </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 (далее также - Продукция)</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008173B1">
        <w:rPr>
          <w:rFonts w:ascii="Times New Roman" w:eastAsia="Times New Roman" w:hAnsi="Times New Roman" w:cs="Times New Roman"/>
          <w:snapToGrid w:val="0"/>
          <w:sz w:val="24"/>
          <w:szCs w:val="24"/>
          <w:lang w:eastAsia="ru-RU"/>
        </w:rPr>
        <w:t>30</w:t>
      </w:r>
      <w:r w:rsidR="00BA7074" w:rsidRPr="00BA7074">
        <w:rPr>
          <w:rFonts w:ascii="Times New Roman" w:eastAsia="Times New Roman" w:hAnsi="Times New Roman" w:cs="Times New Roman"/>
          <w:snapToGrid w:val="0"/>
          <w:sz w:val="24"/>
          <w:szCs w:val="24"/>
          <w:lang w:eastAsia="ru-RU"/>
        </w:rPr>
        <w:t xml:space="preserve"> </w:t>
      </w:r>
      <w:r w:rsidR="008173B1">
        <w:rPr>
          <w:rFonts w:ascii="Times New Roman" w:eastAsia="Times New Roman" w:hAnsi="Times New Roman" w:cs="Times New Roman"/>
          <w:snapToGrid w:val="0"/>
          <w:sz w:val="24"/>
          <w:szCs w:val="24"/>
          <w:lang w:eastAsia="ru-RU"/>
        </w:rPr>
        <w:t>5</w:t>
      </w:r>
      <w:r w:rsidR="00BA7074" w:rsidRPr="00BA7074">
        <w:rPr>
          <w:rFonts w:ascii="Times New Roman" w:eastAsia="Times New Roman" w:hAnsi="Times New Roman" w:cs="Times New Roman"/>
          <w:snapToGrid w:val="0"/>
          <w:sz w:val="24"/>
          <w:szCs w:val="24"/>
          <w:lang w:eastAsia="ru-RU"/>
        </w:rPr>
        <w:t>00 тонн</w:t>
      </w:r>
      <w:r w:rsidR="002A6B76" w:rsidRPr="002A6B76">
        <w:rPr>
          <w:rFonts w:ascii="Times New Roman" w:eastAsia="Times New Roman" w:hAnsi="Times New Roman" w:cs="Times New Roman"/>
          <w:snapToGrid w:val="0"/>
          <w:sz w:val="24"/>
          <w:szCs w:val="24"/>
          <w:lang w:eastAsia="ru-RU"/>
        </w:rPr>
        <w:t>.</w:t>
      </w:r>
    </w:p>
    <w:p w:rsidR="008173B1" w:rsidRDefault="006D1F9B" w:rsidP="008173B1">
      <w:pPr>
        <w:suppressAutoHyphens/>
        <w:spacing w:after="0" w:line="240" w:lineRule="auto"/>
        <w:ind w:firstLine="709"/>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3. Срок поставки:</w:t>
      </w:r>
      <w:r w:rsidRPr="006D1F9B">
        <w:rPr>
          <w:rFonts w:ascii="Times New Roman" w:eastAsia="Times New Roman" w:hAnsi="Times New Roman" w:cs="Times New Roman"/>
          <w:spacing w:val="14"/>
          <w:sz w:val="24"/>
          <w:szCs w:val="24"/>
          <w:lang w:eastAsia="ru-RU"/>
        </w:rPr>
        <w:t xml:space="preserve"> </w:t>
      </w:r>
      <w:r w:rsidR="008173B1" w:rsidRPr="008173B1">
        <w:rPr>
          <w:rFonts w:ascii="Times New Roman" w:eastAsia="Times New Roman" w:hAnsi="Times New Roman" w:cs="Times New Roman"/>
          <w:sz w:val="24"/>
          <w:szCs w:val="24"/>
          <w:lang w:eastAsia="ru-RU"/>
        </w:rPr>
        <w:t>с 01.08.2017г. по 31.08.2017г.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E65A18" w:rsidRPr="00E65A18" w:rsidRDefault="006D1F9B"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4.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E65A18" w:rsidRPr="00E65A18">
        <w:rPr>
          <w:rFonts w:ascii="Times New Roman" w:eastAsia="Times New Roman" w:hAnsi="Times New Roman" w:cs="Times New Roman"/>
          <w:sz w:val="24"/>
          <w:szCs w:val="24"/>
          <w:lang w:eastAsia="ru-RU"/>
        </w:rPr>
        <w:t xml:space="preserve">394 399 770 (Триста девяносто четыре миллиона триста девяносто девять тысяч семьсот семьдесят) рублей 00 копеек (12 931,14 </w:t>
      </w:r>
      <w:proofErr w:type="spellStart"/>
      <w:r w:rsidR="00E65A18" w:rsidRPr="00E65A18">
        <w:rPr>
          <w:rFonts w:ascii="Times New Roman" w:eastAsia="Times New Roman" w:hAnsi="Times New Roman" w:cs="Times New Roman"/>
          <w:sz w:val="24"/>
          <w:szCs w:val="24"/>
          <w:lang w:eastAsia="ru-RU"/>
        </w:rPr>
        <w:t>руб</w:t>
      </w:r>
      <w:proofErr w:type="spellEnd"/>
      <w:r w:rsidR="00E65A18" w:rsidRPr="00E65A18">
        <w:rPr>
          <w:rFonts w:ascii="Times New Roman" w:eastAsia="Times New Roman" w:hAnsi="Times New Roman" w:cs="Times New Roman"/>
          <w:sz w:val="24"/>
          <w:szCs w:val="24"/>
          <w:lang w:eastAsia="ru-RU"/>
        </w:rPr>
        <w:t>/</w:t>
      </w:r>
      <w:proofErr w:type="spellStart"/>
      <w:r w:rsidR="00E65A18" w:rsidRPr="00E65A18">
        <w:rPr>
          <w:rFonts w:ascii="Times New Roman" w:eastAsia="Times New Roman" w:hAnsi="Times New Roman" w:cs="Times New Roman"/>
          <w:sz w:val="24"/>
          <w:szCs w:val="24"/>
          <w:lang w:eastAsia="ru-RU"/>
        </w:rPr>
        <w:t>тн</w:t>
      </w:r>
      <w:proofErr w:type="spellEnd"/>
      <w:r w:rsidR="00E65A18" w:rsidRPr="00E65A18">
        <w:rPr>
          <w:rFonts w:ascii="Times New Roman" w:eastAsia="Times New Roman" w:hAnsi="Times New Roman" w:cs="Times New Roman"/>
          <w:sz w:val="24"/>
          <w:szCs w:val="24"/>
          <w:lang w:eastAsia="ru-RU"/>
        </w:rPr>
        <w:t xml:space="preserve">), в том числе НДС. </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Цена 1 тонны Продукции  составляет 7 531 рубль 72 копейки, с учетом НДС.</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 xml:space="preserve">Стоимость транспортных расходов по поставке 1 тонны Продукции  железнодорожным транспортом </w:t>
      </w:r>
      <w:proofErr w:type="gramStart"/>
      <w:r w:rsidRPr="00E65A18">
        <w:rPr>
          <w:rFonts w:ascii="Times New Roman" w:eastAsia="Times New Roman" w:hAnsi="Times New Roman" w:cs="Times New Roman"/>
          <w:sz w:val="24"/>
          <w:szCs w:val="24"/>
          <w:lang w:eastAsia="ru-RU"/>
        </w:rPr>
        <w:t>до  ж</w:t>
      </w:r>
      <w:proofErr w:type="gramEnd"/>
      <w:r w:rsidRPr="00E65A18">
        <w:rPr>
          <w:rFonts w:ascii="Times New Roman" w:eastAsia="Times New Roman" w:hAnsi="Times New Roman" w:cs="Times New Roman"/>
          <w:sz w:val="24"/>
          <w:szCs w:val="24"/>
          <w:lang w:eastAsia="ru-RU"/>
        </w:rPr>
        <w:t>/д станции назначения составляет 5 399 рублей 42 копейки, с учетом НДС.</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E65A18">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E65A18">
        <w:rPr>
          <w:rFonts w:ascii="Times New Roman" w:eastAsia="Times New Roman" w:hAnsi="Times New Roman" w:cs="Times New Roman"/>
          <w:sz w:val="24"/>
          <w:szCs w:val="24"/>
          <w:lang w:eastAsia="ru-RU"/>
        </w:rPr>
        <w:t>до ж</w:t>
      </w:r>
      <w:proofErr w:type="gramEnd"/>
      <w:r w:rsidRPr="00E65A18">
        <w:rPr>
          <w:rFonts w:ascii="Times New Roman" w:eastAsia="Times New Roman" w:hAnsi="Times New Roman" w:cs="Times New Roman"/>
          <w:sz w:val="24"/>
          <w:szCs w:val="24"/>
          <w:lang w:eastAsia="ru-RU"/>
        </w:rPr>
        <w:t xml:space="preserve">/д станции назначения, указанной в заявке Покупателя. </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 xml:space="preserve">Под транспортными расходами при поставке Продукции на </w:t>
      </w:r>
      <w:proofErr w:type="gramStart"/>
      <w:r w:rsidRPr="00E65A18">
        <w:rPr>
          <w:rFonts w:ascii="Times New Roman" w:eastAsia="Times New Roman" w:hAnsi="Times New Roman" w:cs="Times New Roman"/>
          <w:sz w:val="24"/>
          <w:szCs w:val="24"/>
          <w:lang w:eastAsia="ru-RU"/>
        </w:rPr>
        <w:t>условиях ж</w:t>
      </w:r>
      <w:proofErr w:type="gramEnd"/>
      <w:r w:rsidRPr="00E65A18">
        <w:rPr>
          <w:rFonts w:ascii="Times New Roman" w:eastAsia="Times New Roman" w:hAnsi="Times New Roman" w:cs="Times New Roman"/>
          <w:sz w:val="24"/>
          <w:szCs w:val="24"/>
          <w:lang w:eastAsia="ru-RU"/>
        </w:rPr>
        <w:t>/д станция назначения  понимается:</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w:t>
      </w:r>
      <w:r w:rsidRPr="00E65A18">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w:t>
      </w:r>
      <w:r w:rsidRPr="00E65A18">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lastRenderedPageBreak/>
        <w:t>•</w:t>
      </w:r>
      <w:r w:rsidRPr="00E65A18">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w:t>
      </w:r>
      <w:r w:rsidRPr="00E65A18">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w:t>
      </w:r>
      <w:r w:rsidRPr="00E65A18">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E65A18"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w:t>
      </w:r>
      <w:r w:rsidRPr="00E65A18">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6D1F9B" w:rsidRPr="00E65A18" w:rsidRDefault="00E65A18" w:rsidP="00E65A1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65A18">
        <w:rPr>
          <w:rFonts w:ascii="Times New Roman" w:eastAsia="Times New Roman" w:hAnsi="Times New Roman" w:cs="Times New Roman"/>
          <w:sz w:val="24"/>
          <w:szCs w:val="24"/>
          <w:lang w:eastAsia="ru-RU"/>
        </w:rPr>
        <w:t>•</w:t>
      </w:r>
      <w:r w:rsidRPr="00E65A18">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6D1F9B" w:rsidRPr="00A12335" w:rsidRDefault="006D1F9B" w:rsidP="008E73B8">
      <w:pPr>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 xml:space="preserve">поставка осуществляется ж/д транспортом: </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ст. Комсомольск-Мурманский Октябрьской ж/д - 10 000 тонн,</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ст. Мурманск Октябрьской ж/д – 4 000 тонн,</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ст. Оленегорск Октябрьской ж/д – 1 500 тонн,</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 xml:space="preserve">ст. </w:t>
      </w:r>
      <w:proofErr w:type="spellStart"/>
      <w:r w:rsidRPr="00263B8E">
        <w:rPr>
          <w:rFonts w:ascii="Times New Roman" w:eastAsia="Times New Roman" w:hAnsi="Times New Roman" w:cs="Times New Roman"/>
          <w:snapToGrid w:val="0"/>
          <w:sz w:val="24"/>
          <w:szCs w:val="24"/>
          <w:lang w:eastAsia="ru-RU"/>
        </w:rPr>
        <w:t>Ваенга</w:t>
      </w:r>
      <w:proofErr w:type="spellEnd"/>
      <w:r w:rsidRPr="00263B8E">
        <w:rPr>
          <w:rFonts w:ascii="Times New Roman" w:eastAsia="Times New Roman" w:hAnsi="Times New Roman" w:cs="Times New Roman"/>
          <w:snapToGrid w:val="0"/>
          <w:sz w:val="24"/>
          <w:szCs w:val="24"/>
          <w:lang w:eastAsia="ru-RU"/>
        </w:rPr>
        <w:t xml:space="preserve"> Октябрьской ж/д – 7 500 тонн,</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ст. Никель-Мурманский Октябрьской ж/д - 2 000 тонн,</w:t>
      </w:r>
    </w:p>
    <w:p w:rsidR="00263B8E" w:rsidRPr="00263B8E" w:rsidRDefault="00263B8E" w:rsidP="00263B8E">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63B8E">
        <w:rPr>
          <w:rFonts w:ascii="Times New Roman" w:eastAsia="Times New Roman" w:hAnsi="Times New Roman" w:cs="Times New Roman"/>
          <w:snapToGrid w:val="0"/>
          <w:sz w:val="24"/>
          <w:szCs w:val="24"/>
          <w:lang w:eastAsia="ru-RU"/>
        </w:rPr>
        <w:t xml:space="preserve">ст. Кандалакша </w:t>
      </w:r>
      <w:proofErr w:type="gramStart"/>
      <w:r w:rsidRPr="00263B8E">
        <w:rPr>
          <w:rFonts w:ascii="Times New Roman" w:eastAsia="Times New Roman" w:hAnsi="Times New Roman" w:cs="Times New Roman"/>
          <w:snapToGrid w:val="0"/>
          <w:sz w:val="24"/>
          <w:szCs w:val="24"/>
          <w:lang w:eastAsia="ru-RU"/>
        </w:rPr>
        <w:t>Октябрьской</w:t>
      </w:r>
      <w:proofErr w:type="gramEnd"/>
      <w:r w:rsidRPr="00263B8E">
        <w:rPr>
          <w:rFonts w:ascii="Times New Roman" w:eastAsia="Times New Roman" w:hAnsi="Times New Roman" w:cs="Times New Roman"/>
          <w:snapToGrid w:val="0"/>
          <w:sz w:val="24"/>
          <w:szCs w:val="24"/>
          <w:lang w:eastAsia="ru-RU"/>
        </w:rPr>
        <w:t xml:space="preserve"> ж/д –  5 500 тонн.</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8B2667" w:rsidRPr="008B2667">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 xml:space="preserve">С, массовая доля воды, не более 1%, зольность, не более 0,14%, массовая доля </w:t>
      </w:r>
      <w:proofErr w:type="spellStart"/>
      <w:r w:rsidR="008B2667" w:rsidRPr="008B2667">
        <w:rPr>
          <w:rFonts w:ascii="Times New Roman" w:hAnsi="Times New Roman" w:cs="Times New Roman"/>
          <w:sz w:val="24"/>
          <w:szCs w:val="24"/>
        </w:rPr>
        <w:t>мех.примесей</w:t>
      </w:r>
      <w:proofErr w:type="spellEnd"/>
      <w:r w:rsidR="008B2667" w:rsidRPr="008B2667">
        <w:rPr>
          <w:rFonts w:ascii="Times New Roman" w:hAnsi="Times New Roman" w:cs="Times New Roman"/>
          <w:sz w:val="24"/>
          <w:szCs w:val="24"/>
        </w:rPr>
        <w:t>, не более 1,0%.</w:t>
      </w:r>
    </w:p>
    <w:p w:rsidR="008B2667" w:rsidRPr="008B2667" w:rsidRDefault="008B2667" w:rsidP="008B2667">
      <w:pPr>
        <w:tabs>
          <w:tab w:val="left" w:pos="6987"/>
        </w:tabs>
        <w:spacing w:after="0" w:line="240" w:lineRule="atLeast"/>
        <w:ind w:firstLine="709"/>
        <w:jc w:val="both"/>
        <w:rPr>
          <w:rFonts w:ascii="Times New Roman" w:hAnsi="Times New Roman" w:cs="Times New Roman"/>
          <w:sz w:val="24"/>
          <w:szCs w:val="24"/>
        </w:rPr>
      </w:pPr>
      <w:r w:rsidRPr="008B2667">
        <w:rPr>
          <w:rFonts w:ascii="Times New Roman" w:hAnsi="Times New Roman" w:cs="Times New Roman"/>
          <w:b/>
          <w:sz w:val="24"/>
          <w:szCs w:val="24"/>
        </w:rPr>
        <w:t>3.8. Иные условия:</w:t>
      </w:r>
      <w:r w:rsidRPr="008B2667">
        <w:rPr>
          <w:rFonts w:ascii="Times New Roman" w:hAnsi="Times New Roman" w:cs="Times New Roman"/>
          <w:sz w:val="24"/>
          <w:szCs w:val="24"/>
        </w:rPr>
        <w:t xml:space="preserve"> 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6D1F9B" w:rsidRPr="00711ED9"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sidR="00711ED9">
        <w:rPr>
          <w:rFonts w:ascii="Times New Roman" w:eastAsia="Times New Roman" w:hAnsi="Times New Roman" w:cs="Times New Roman"/>
          <w:snapToGrid w:val="0"/>
          <w:sz w:val="24"/>
          <w:szCs w:val="24"/>
          <w:lang w:eastAsia="ru-RU"/>
        </w:rPr>
        <w:t>.</w:t>
      </w:r>
    </w:p>
    <w:p w:rsidR="006D1F9B" w:rsidRPr="006D1F9B" w:rsidRDefault="00BB6B22" w:rsidP="0068712A">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561220">
        <w:rPr>
          <w:rFonts w:ascii="Times New Roman" w:eastAsia="Times New Roman" w:hAnsi="Times New Roman" w:cs="Times New Roman"/>
          <w:b/>
          <w:sz w:val="24"/>
          <w:szCs w:val="24"/>
          <w:lang w:eastAsia="ru-RU"/>
        </w:rPr>
        <w:t>10</w:t>
      </w:r>
      <w:r w:rsidR="001836A2" w:rsidRPr="00846019">
        <w:rPr>
          <w:rFonts w:ascii="Times New Roman" w:eastAsia="Times New Roman" w:hAnsi="Times New Roman" w:cs="Times New Roman"/>
          <w:b/>
          <w:sz w:val="24"/>
          <w:szCs w:val="24"/>
          <w:lang w:eastAsia="ru-RU"/>
        </w:rPr>
        <w:t xml:space="preserve">. </w:t>
      </w:r>
      <w:r w:rsidR="006D1F9B" w:rsidRPr="006D1F9B">
        <w:rPr>
          <w:rFonts w:ascii="Times New Roman" w:eastAsia="Times New Roman" w:hAnsi="Times New Roman" w:cs="Times New Roman"/>
          <w:b/>
          <w:sz w:val="24"/>
          <w:szCs w:val="24"/>
          <w:lang w:eastAsia="ru-RU"/>
        </w:rPr>
        <w:t>Критерии отбора, оценки и сопоставления заявок в ходе запроса предложений:</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6D1F9B" w:rsidRPr="006D1F9B" w:rsidRDefault="006D1F9B" w:rsidP="006D1F9B">
      <w:pPr>
        <w:tabs>
          <w:tab w:val="left" w:pos="6987"/>
        </w:tabs>
        <w:spacing w:after="0" w:line="240" w:lineRule="auto"/>
        <w:jc w:val="both"/>
        <w:rPr>
          <w:rFonts w:ascii="Times New Roman" w:eastAsia="Times New Roman" w:hAnsi="Times New Roman" w:cs="Times New Roman"/>
          <w:b/>
          <w:sz w:val="24"/>
          <w:szCs w:val="24"/>
          <w:lang w:eastAsia="ru-RU"/>
        </w:rPr>
      </w:pPr>
    </w:p>
    <w:tbl>
      <w:tblPr>
        <w:tblStyle w:val="72"/>
        <w:tblW w:w="0" w:type="auto"/>
        <w:tblLook w:val="04A0" w:firstRow="1" w:lastRow="0" w:firstColumn="1" w:lastColumn="0" w:noHBand="0" w:noVBand="1"/>
      </w:tblPr>
      <w:tblGrid>
        <w:gridCol w:w="2376"/>
        <w:gridCol w:w="2410"/>
        <w:gridCol w:w="2552"/>
        <w:gridCol w:w="2551"/>
      </w:tblGrid>
      <w:tr w:rsidR="00DB0024" w:rsidRPr="00DB0024" w:rsidTr="00604AED">
        <w:tc>
          <w:tcPr>
            <w:tcW w:w="4786" w:type="dxa"/>
            <w:gridSpan w:val="2"/>
            <w:vAlign w:val="center"/>
          </w:tcPr>
          <w:p w:rsidR="00DB0024" w:rsidRPr="00DB0024" w:rsidRDefault="00DB0024" w:rsidP="00604AED">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DB0024" w:rsidRPr="00DB0024" w:rsidRDefault="00DB0024" w:rsidP="00604AED">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DB0024" w:rsidRPr="00DB0024" w:rsidTr="00604AED">
        <w:tc>
          <w:tcPr>
            <w:tcW w:w="2376"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410"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DB0024" w:rsidRPr="00DB0024" w:rsidTr="00604AED">
        <w:tc>
          <w:tcPr>
            <w:tcW w:w="2376"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410"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DE1CC0" w:rsidRDefault="00DE1CC0" w:rsidP="006D1F9B">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472513" w:rsidRPr="00237B79" w:rsidRDefault="00472513" w:rsidP="0068712A">
      <w:pPr>
        <w:spacing w:after="0"/>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3.1</w:t>
      </w:r>
      <w:r w:rsidR="003146E2">
        <w:rPr>
          <w:rFonts w:ascii="Times New Roman" w:hAnsi="Times New Roman" w:cs="Times New Roman"/>
          <w:b/>
          <w:sz w:val="24"/>
          <w:szCs w:val="24"/>
          <w:lang w:eastAsia="ar-SA"/>
        </w:rPr>
        <w:t>1</w:t>
      </w:r>
      <w:r w:rsidRPr="00237B79">
        <w:rPr>
          <w:rFonts w:ascii="Times New Roman" w:hAnsi="Times New Roman" w:cs="Times New Roman"/>
          <w:b/>
          <w:sz w:val="24"/>
          <w:szCs w:val="24"/>
          <w:lang w:eastAsia="ar-SA"/>
        </w:rPr>
        <w:t>. Приоритет</w:t>
      </w:r>
      <w:r>
        <w:rPr>
          <w:rFonts w:ascii="Times New Roman" w:hAnsi="Times New Roman" w:cs="Times New Roman"/>
          <w:b/>
          <w:sz w:val="24"/>
          <w:szCs w:val="24"/>
          <w:lang w:eastAsia="ar-SA"/>
        </w:rPr>
        <w:t>:</w:t>
      </w:r>
    </w:p>
    <w:p w:rsidR="00472513" w:rsidRPr="004700BF" w:rsidRDefault="00472513" w:rsidP="0068712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3480" w:rsidRDefault="0096348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lastRenderedPageBreak/>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D12246">
        <w:rPr>
          <w:rFonts w:ascii="Times New Roman" w:eastAsia="Times New Roman" w:hAnsi="Times New Roman" w:cs="Times New Roman"/>
          <w:sz w:val="24"/>
          <w:szCs w:val="24"/>
          <w:lang w:eastAsia="ru-RU"/>
        </w:rPr>
        <w:t>2</w:t>
      </w:r>
      <w:r w:rsidR="00A12335">
        <w:rPr>
          <w:rFonts w:ascii="Times New Roman" w:eastAsia="Times New Roman" w:hAnsi="Times New Roman" w:cs="Times New Roman"/>
          <w:sz w:val="24"/>
          <w:szCs w:val="24"/>
          <w:lang w:eastAsia="ru-RU"/>
        </w:rPr>
        <w:t>1</w:t>
      </w:r>
      <w:r w:rsidR="0019255A" w:rsidRPr="00D12246">
        <w:rPr>
          <w:rFonts w:ascii="Times New Roman" w:eastAsia="Times New Roman" w:hAnsi="Times New Roman" w:cs="Times New Roman"/>
          <w:sz w:val="24"/>
          <w:szCs w:val="24"/>
          <w:lang w:eastAsia="ru-RU"/>
        </w:rPr>
        <w:t>.0</w:t>
      </w:r>
      <w:r w:rsidR="00A12335">
        <w:rPr>
          <w:rFonts w:ascii="Times New Roman" w:eastAsia="Times New Roman" w:hAnsi="Times New Roman" w:cs="Times New Roman"/>
          <w:sz w:val="24"/>
          <w:szCs w:val="24"/>
          <w:lang w:eastAsia="ru-RU"/>
        </w:rPr>
        <w:t>7</w:t>
      </w:r>
      <w:r w:rsidR="0019255A" w:rsidRPr="00D12246">
        <w:rPr>
          <w:rFonts w:ascii="Times New Roman" w:eastAsia="Times New Roman" w:hAnsi="Times New Roman" w:cs="Times New Roman"/>
          <w:sz w:val="24"/>
          <w:szCs w:val="24"/>
          <w:lang w:eastAsia="ru-RU"/>
        </w:rPr>
        <w:t>.2017</w:t>
      </w:r>
      <w:r w:rsidR="001836A2" w:rsidRPr="00D12246">
        <w:rPr>
          <w:rFonts w:ascii="Times New Roman" w:eastAsia="Times New Roman" w:hAnsi="Times New Roman" w:cs="Times New Roman"/>
          <w:sz w:val="24"/>
          <w:szCs w:val="24"/>
          <w:lang w:eastAsia="ru-RU"/>
        </w:rPr>
        <w:t xml:space="preserve">г. в </w:t>
      </w:r>
      <w:r w:rsidR="00D12246" w:rsidRPr="00D12246">
        <w:rPr>
          <w:rFonts w:ascii="Times New Roman" w:eastAsia="Times New Roman" w:hAnsi="Times New Roman" w:cs="Times New Roman"/>
          <w:sz w:val="24"/>
          <w:szCs w:val="24"/>
          <w:lang w:eastAsia="ru-RU"/>
        </w:rPr>
        <w:t>09</w:t>
      </w:r>
      <w:r w:rsidR="00E76108" w:rsidRPr="00D12246">
        <w:rPr>
          <w:rFonts w:ascii="Times New Roman" w:eastAsia="Times New Roman" w:hAnsi="Times New Roman" w:cs="Times New Roman"/>
          <w:sz w:val="24"/>
          <w:szCs w:val="24"/>
          <w:lang w:eastAsia="ru-RU"/>
        </w:rPr>
        <w:t>:</w:t>
      </w:r>
      <w:r w:rsidR="00D12246" w:rsidRPr="00D12246">
        <w:rPr>
          <w:rFonts w:ascii="Times New Roman" w:eastAsia="Times New Roman" w:hAnsi="Times New Roman" w:cs="Times New Roman"/>
          <w:sz w:val="24"/>
          <w:szCs w:val="24"/>
          <w:lang w:eastAsia="ru-RU"/>
        </w:rPr>
        <w:t>00</w:t>
      </w:r>
      <w:r w:rsidR="001836A2" w:rsidRPr="00E76108">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r w:rsidR="000F082D">
        <w:rPr>
          <w:rFonts w:ascii="Times New Roman" w:eastAsia="Calibri" w:hAnsi="Times New Roman" w:cs="Times New Roman"/>
          <w:bCs/>
          <w:sz w:val="24"/>
          <w:szCs w:val="24"/>
          <w:lang w:eastAsia="ar-SA"/>
        </w:rPr>
        <w:t xml:space="preserve">корп.1, </w:t>
      </w:r>
      <w:proofErr w:type="spellStart"/>
      <w:r w:rsidR="007519F2" w:rsidRPr="00C21F22">
        <w:rPr>
          <w:rFonts w:ascii="Times New Roman" w:eastAsia="Calibri" w:hAnsi="Times New Roman" w:cs="Times New Roman"/>
          <w:bCs/>
          <w:sz w:val="24"/>
          <w:szCs w:val="24"/>
          <w:lang w:eastAsia="ar-SA"/>
        </w:rPr>
        <w:t>каб</w:t>
      </w:r>
      <w:proofErr w:type="spellEnd"/>
      <w:r w:rsidR="007519F2" w:rsidRPr="00C21F22">
        <w:rPr>
          <w:rFonts w:ascii="Times New Roman" w:eastAsia="Calibri" w:hAnsi="Times New Roman" w:cs="Times New Roman"/>
          <w:bCs/>
          <w:sz w:val="24"/>
          <w:szCs w:val="24"/>
          <w:lang w:eastAsia="ar-SA"/>
        </w:rPr>
        <w:t>.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E80822" w:rsidRDefault="00E80822"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E80822">
        <w:rPr>
          <w:rFonts w:ascii="Times New Roman" w:eastAsia="Times New Roman" w:hAnsi="Times New Roman" w:cs="Times New Roman"/>
          <w:sz w:val="24"/>
          <w:szCs w:val="24"/>
          <w:lang w:eastAsia="ar-SA"/>
        </w:rPr>
        <w:t>п.п</w:t>
      </w:r>
      <w:proofErr w:type="spellEnd"/>
      <w:r w:rsidRPr="00E80822">
        <w:rPr>
          <w:rFonts w:ascii="Times New Roman" w:eastAsia="Times New Roman" w:hAnsi="Times New Roman" w:cs="Times New Roman"/>
          <w:sz w:val="24"/>
          <w:szCs w:val="24"/>
          <w:lang w:eastAsia="ar-SA"/>
        </w:rPr>
        <w:t>. 2.3. п. 2. Информационной карты Документации, либо отправить запрос на электронную почту bychkovavm@mures.ru,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5C4D6B" w:rsidRPr="005C4D6B">
        <w:rPr>
          <w:rFonts w:ascii="Times New Roman" w:eastAsia="Times New Roman" w:hAnsi="Times New Roman" w:cs="Times New Roman"/>
          <w:b/>
          <w:sz w:val="24"/>
          <w:szCs w:val="24"/>
          <w:lang w:eastAsia="ar-SA"/>
        </w:rPr>
        <w:t>13</w:t>
      </w:r>
      <w:r w:rsidR="0019255A" w:rsidRPr="005C4D6B">
        <w:rPr>
          <w:rFonts w:ascii="Times New Roman" w:eastAsia="Times New Roman" w:hAnsi="Times New Roman" w:cs="Times New Roman"/>
          <w:b/>
          <w:sz w:val="24"/>
          <w:szCs w:val="24"/>
          <w:lang w:eastAsia="ar-SA"/>
        </w:rPr>
        <w:t>.0</w:t>
      </w:r>
      <w:r w:rsidR="005C4D6B" w:rsidRPr="005C4D6B">
        <w:rPr>
          <w:rFonts w:ascii="Times New Roman" w:eastAsia="Times New Roman" w:hAnsi="Times New Roman" w:cs="Times New Roman"/>
          <w:b/>
          <w:sz w:val="24"/>
          <w:szCs w:val="24"/>
          <w:lang w:eastAsia="ar-SA"/>
        </w:rPr>
        <w:t>7</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Pr="00DC3E03">
        <w:rPr>
          <w:rFonts w:ascii="Times New Roman" w:eastAsia="Times New Roman" w:hAnsi="Times New Roman" w:cs="Times New Roman"/>
          <w:b/>
          <w:sz w:val="24"/>
          <w:szCs w:val="24"/>
          <w:lang w:eastAsia="ar-SA"/>
        </w:rPr>
        <w:t xml:space="preserve"> по </w:t>
      </w:r>
      <w:r w:rsidR="008E73B8">
        <w:rPr>
          <w:rFonts w:ascii="Times New Roman" w:eastAsia="Times New Roman" w:hAnsi="Times New Roman" w:cs="Times New Roman"/>
          <w:b/>
          <w:sz w:val="24"/>
          <w:szCs w:val="24"/>
          <w:lang w:eastAsia="ar-SA"/>
        </w:rPr>
        <w:t>2</w:t>
      </w:r>
      <w:r w:rsidR="005C4D6B">
        <w:rPr>
          <w:rFonts w:ascii="Times New Roman" w:eastAsia="Times New Roman" w:hAnsi="Times New Roman" w:cs="Times New Roman"/>
          <w:b/>
          <w:sz w:val="24"/>
          <w:szCs w:val="24"/>
          <w:lang w:eastAsia="ar-SA"/>
        </w:rPr>
        <w:t>0</w:t>
      </w:r>
      <w:r w:rsidR="0019255A" w:rsidRPr="00DC3E03">
        <w:rPr>
          <w:rFonts w:ascii="Times New Roman" w:eastAsia="Times New Roman" w:hAnsi="Times New Roman" w:cs="Times New Roman"/>
          <w:b/>
          <w:sz w:val="24"/>
          <w:szCs w:val="24"/>
          <w:lang w:eastAsia="ar-SA"/>
        </w:rPr>
        <w:t>.0</w:t>
      </w:r>
      <w:r w:rsidR="005C4D6B">
        <w:rPr>
          <w:rFonts w:ascii="Times New Roman" w:eastAsia="Times New Roman" w:hAnsi="Times New Roman" w:cs="Times New Roman"/>
          <w:b/>
          <w:sz w:val="24"/>
          <w:szCs w:val="24"/>
          <w:lang w:eastAsia="ar-SA"/>
        </w:rPr>
        <w:t>7</w:t>
      </w:r>
      <w:r w:rsidR="0019255A" w:rsidRPr="00DC3E03">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 xml:space="preserve"> </w:t>
      </w:r>
      <w:r w:rsidR="00472513" w:rsidRPr="007C57C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472513" w:rsidRPr="007C57C4">
        <w:rPr>
          <w:rFonts w:ascii="Times New Roman" w:eastAsia="Times New Roman" w:hAnsi="Times New Roman" w:cs="Times New Roman"/>
          <w:sz w:val="24"/>
          <w:szCs w:val="24"/>
          <w:lang w:eastAsia="ar-SA"/>
        </w:rPr>
        <w:t>п.п</w:t>
      </w:r>
      <w:proofErr w:type="spellEnd"/>
      <w:r w:rsidR="00472513" w:rsidRPr="007C57C4">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w:t>
      </w:r>
      <w:proofErr w:type="gramEnd"/>
      <w:r w:rsidR="00472513" w:rsidRPr="007C57C4">
        <w:rPr>
          <w:rFonts w:ascii="Times New Roman" w:eastAsia="Times New Roman" w:hAnsi="Times New Roman" w:cs="Times New Roman"/>
          <w:sz w:val="24"/>
          <w:szCs w:val="24"/>
          <w:lang w:eastAsia="ar-SA"/>
        </w:rPr>
        <w:t xml:space="preserve">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472513" w:rsidRDefault="00472513"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72513">
        <w:rPr>
          <w:rFonts w:ascii="Times New Roman" w:eastAsia="Times New Roman" w:hAnsi="Times New Roman" w:cs="Times New Roman"/>
          <w:sz w:val="24"/>
          <w:szCs w:val="24"/>
          <w:lang w:eastAsia="ar-SA"/>
        </w:rPr>
        <w:t>Для участия в запро</w:t>
      </w:r>
      <w:bookmarkStart w:id="2" w:name="_GoBack"/>
      <w:bookmarkEnd w:id="2"/>
      <w:r w:rsidRPr="00472513">
        <w:rPr>
          <w:rFonts w:ascii="Times New Roman" w:eastAsia="Times New Roman" w:hAnsi="Times New Roman" w:cs="Times New Roman"/>
          <w:sz w:val="24"/>
          <w:szCs w:val="24"/>
          <w:lang w:eastAsia="ar-SA"/>
        </w:rPr>
        <w:t>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 п. 2.3. п. 2. Информационной карты Документации. На внешнем конверте обязательно указывается наименование закупки.</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7C206A">
        <w:rPr>
          <w:rFonts w:ascii="Times New Roman" w:eastAsia="Times New Roman" w:hAnsi="Times New Roman" w:cs="Times New Roman"/>
          <w:b/>
          <w:sz w:val="24"/>
          <w:szCs w:val="24"/>
          <w:lang w:eastAsia="ar-SA"/>
        </w:rPr>
        <w:t>13</w:t>
      </w:r>
      <w:r w:rsidRPr="0048220C">
        <w:rPr>
          <w:rFonts w:ascii="Times New Roman" w:eastAsia="Times New Roman" w:hAnsi="Times New Roman" w:cs="Times New Roman"/>
          <w:b/>
          <w:sz w:val="24"/>
          <w:szCs w:val="24"/>
          <w:lang w:eastAsia="ar-SA"/>
        </w:rPr>
        <w:t>.0</w:t>
      </w:r>
      <w:r w:rsidR="007C206A">
        <w:rPr>
          <w:rFonts w:ascii="Times New Roman" w:eastAsia="Times New Roman" w:hAnsi="Times New Roman" w:cs="Times New Roman"/>
          <w:b/>
          <w:sz w:val="24"/>
          <w:szCs w:val="24"/>
          <w:lang w:eastAsia="ar-SA"/>
        </w:rPr>
        <w:t>7</w:t>
      </w:r>
      <w:r w:rsidRPr="0048220C">
        <w:rPr>
          <w:rFonts w:ascii="Times New Roman" w:eastAsia="Times New Roman" w:hAnsi="Times New Roman" w:cs="Times New Roman"/>
          <w:b/>
          <w:sz w:val="24"/>
          <w:szCs w:val="24"/>
          <w:lang w:eastAsia="ar-SA"/>
        </w:rPr>
        <w:t>.2017</w:t>
      </w:r>
      <w:r w:rsidR="00901D2C">
        <w:rPr>
          <w:rFonts w:ascii="Times New Roman" w:eastAsia="Times New Roman" w:hAnsi="Times New Roman" w:cs="Times New Roman"/>
          <w:b/>
          <w:sz w:val="24"/>
          <w:szCs w:val="24"/>
          <w:lang w:eastAsia="ar-SA"/>
        </w:rPr>
        <w:t xml:space="preserve"> по 16:42 (МСК) </w:t>
      </w:r>
      <w:r w:rsidR="008E73B8">
        <w:rPr>
          <w:rFonts w:ascii="Times New Roman" w:eastAsia="Times New Roman" w:hAnsi="Times New Roman" w:cs="Times New Roman"/>
          <w:b/>
          <w:sz w:val="24"/>
          <w:szCs w:val="24"/>
          <w:lang w:eastAsia="ar-SA"/>
        </w:rPr>
        <w:t>2</w:t>
      </w:r>
      <w:r w:rsidR="007C206A">
        <w:rPr>
          <w:rFonts w:ascii="Times New Roman" w:eastAsia="Times New Roman" w:hAnsi="Times New Roman" w:cs="Times New Roman"/>
          <w:b/>
          <w:sz w:val="24"/>
          <w:szCs w:val="24"/>
          <w:lang w:eastAsia="ar-SA"/>
        </w:rPr>
        <w:t>0</w:t>
      </w:r>
      <w:r w:rsidRPr="0048220C">
        <w:rPr>
          <w:rFonts w:ascii="Times New Roman" w:eastAsia="Times New Roman" w:hAnsi="Times New Roman" w:cs="Times New Roman"/>
          <w:b/>
          <w:sz w:val="24"/>
          <w:szCs w:val="24"/>
          <w:lang w:eastAsia="ar-SA"/>
        </w:rPr>
        <w:t>.0</w:t>
      </w:r>
      <w:r w:rsidR="007C206A">
        <w:rPr>
          <w:rFonts w:ascii="Times New Roman" w:eastAsia="Times New Roman" w:hAnsi="Times New Roman" w:cs="Times New Roman"/>
          <w:b/>
          <w:sz w:val="24"/>
          <w:szCs w:val="24"/>
          <w:lang w:eastAsia="ar-SA"/>
        </w:rPr>
        <w:t>7</w:t>
      </w:r>
      <w:r w:rsidRPr="0048220C">
        <w:rPr>
          <w:rFonts w:ascii="Times New Roman" w:eastAsia="Times New Roman" w:hAnsi="Times New Roman" w:cs="Times New Roman"/>
          <w:b/>
          <w:sz w:val="24"/>
          <w:szCs w:val="24"/>
          <w:lang w:eastAsia="ar-SA"/>
        </w:rPr>
        <w:t>.2017</w:t>
      </w:r>
      <w:r w:rsidR="008E73B8">
        <w:rPr>
          <w:rFonts w:ascii="Times New Roman" w:eastAsia="Times New Roman" w:hAnsi="Times New Roman" w:cs="Times New Roman"/>
          <w:b/>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Разъяснение положений Документации.</w:t>
      </w:r>
    </w:p>
    <w:p w:rsidR="00F80501" w:rsidRPr="00DC3E03" w:rsidRDefault="00F80501" w:rsidP="007C206A">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DC3E03">
        <w:rPr>
          <w:rFonts w:ascii="Times New Roman" w:eastAsia="Times New Roman" w:hAnsi="Times New Roman" w:cs="Times New Roman"/>
          <w:sz w:val="24"/>
          <w:szCs w:val="24"/>
          <w:lang w:eastAsia="ar-SA"/>
        </w:rPr>
        <w:t>п.п</w:t>
      </w:r>
      <w:proofErr w:type="spellEnd"/>
      <w:r w:rsidRPr="00DC3E03">
        <w:rPr>
          <w:rFonts w:ascii="Times New Roman" w:eastAsia="Times New Roman" w:hAnsi="Times New Roman" w:cs="Times New Roman"/>
          <w:sz w:val="24"/>
          <w:szCs w:val="24"/>
          <w:lang w:eastAsia="ar-SA"/>
        </w:rPr>
        <w:t>.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10" w:history="1">
        <w:r w:rsidR="007C206A" w:rsidRPr="007C206A">
          <w:rPr>
            <w:rStyle w:val="af"/>
            <w:rFonts w:ascii="Times New Roman" w:hAnsi="Times New Roman" w:cs="Times New Roman"/>
            <w:sz w:val="24"/>
            <w:szCs w:val="24"/>
          </w:rPr>
          <w:t>bychkovavm@mures.ru</w:t>
        </w:r>
      </w:hyperlink>
      <w:r w:rsidR="007C206A">
        <w:rPr>
          <w:rFonts w:ascii="Times New Roman" w:hAnsi="Times New Roman" w:cs="Times New Roman"/>
          <w:sz w:val="24"/>
          <w:szCs w:val="24"/>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EC2869" w:rsidRDefault="00EC2869"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EC2869" w:rsidRPr="007C206A" w:rsidRDefault="00EC2869"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с 08:30 (МСК) </w:t>
      </w:r>
      <w:r w:rsidR="007C206A" w:rsidRPr="007C206A">
        <w:rPr>
          <w:rFonts w:ascii="Times New Roman" w:eastAsia="Times New Roman" w:hAnsi="Times New Roman" w:cs="Times New Roman"/>
          <w:b/>
          <w:sz w:val="24"/>
          <w:szCs w:val="24"/>
          <w:lang w:eastAsia="ar-SA"/>
        </w:rPr>
        <w:t>13.07.2017</w:t>
      </w:r>
      <w:r w:rsidRPr="007C206A">
        <w:rPr>
          <w:rFonts w:ascii="Times New Roman" w:eastAsia="Times New Roman" w:hAnsi="Times New Roman" w:cs="Times New Roman"/>
          <w:b/>
          <w:sz w:val="24"/>
          <w:szCs w:val="24"/>
          <w:lang w:eastAsia="ar-SA"/>
        </w:rPr>
        <w:t xml:space="preserve"> по 16:42 (МСК) </w:t>
      </w:r>
      <w:r w:rsidR="007C206A" w:rsidRPr="007C206A">
        <w:rPr>
          <w:rFonts w:ascii="Times New Roman" w:eastAsia="Times New Roman" w:hAnsi="Times New Roman" w:cs="Times New Roman"/>
          <w:b/>
          <w:sz w:val="24"/>
          <w:szCs w:val="24"/>
          <w:lang w:eastAsia="ar-SA"/>
        </w:rPr>
        <w:t>18</w:t>
      </w:r>
      <w:r w:rsidRPr="007C206A">
        <w:rPr>
          <w:rFonts w:ascii="Times New Roman" w:eastAsia="Times New Roman" w:hAnsi="Times New Roman" w:cs="Times New Roman"/>
          <w:b/>
          <w:sz w:val="24"/>
          <w:szCs w:val="24"/>
          <w:lang w:eastAsia="ar-SA"/>
        </w:rPr>
        <w:t>.0</w:t>
      </w:r>
      <w:r w:rsidR="007C206A" w:rsidRPr="007C206A">
        <w:rPr>
          <w:rFonts w:ascii="Times New Roman" w:eastAsia="Times New Roman" w:hAnsi="Times New Roman" w:cs="Times New Roman"/>
          <w:b/>
          <w:sz w:val="24"/>
          <w:szCs w:val="24"/>
          <w:lang w:eastAsia="ar-SA"/>
        </w:rPr>
        <w:t>7</w:t>
      </w:r>
      <w:r w:rsidRPr="007C206A">
        <w:rPr>
          <w:rFonts w:ascii="Times New Roman" w:eastAsia="Times New Roman" w:hAnsi="Times New Roman" w:cs="Times New Roman"/>
          <w:b/>
          <w:sz w:val="24"/>
          <w:szCs w:val="24"/>
          <w:lang w:eastAsia="ar-SA"/>
        </w:rPr>
        <w:t>.2017</w:t>
      </w:r>
      <w:r w:rsidR="008E73B8" w:rsidRPr="007C206A">
        <w:rPr>
          <w:rFonts w:ascii="Times New Roman" w:eastAsia="Times New Roman" w:hAnsi="Times New Roman" w:cs="Times New Roman"/>
          <w:b/>
          <w:sz w:val="24"/>
          <w:szCs w:val="24"/>
          <w:lang w:eastAsia="ar-SA"/>
        </w:rPr>
        <w:t>.</w:t>
      </w:r>
    </w:p>
    <w:p w:rsidR="00EC2869" w:rsidRPr="007C206A" w:rsidRDefault="00EC2869"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с </w:t>
      </w:r>
      <w:r w:rsidR="007C206A" w:rsidRPr="007C206A">
        <w:rPr>
          <w:rFonts w:ascii="Times New Roman" w:eastAsia="Times New Roman" w:hAnsi="Times New Roman" w:cs="Times New Roman"/>
          <w:b/>
          <w:sz w:val="24"/>
          <w:szCs w:val="24"/>
          <w:lang w:eastAsia="ar-SA"/>
        </w:rPr>
        <w:t>13</w:t>
      </w:r>
      <w:r w:rsidRPr="007C206A">
        <w:rPr>
          <w:rFonts w:ascii="Times New Roman" w:eastAsia="Times New Roman" w:hAnsi="Times New Roman" w:cs="Times New Roman"/>
          <w:b/>
          <w:sz w:val="24"/>
          <w:szCs w:val="24"/>
          <w:lang w:eastAsia="ar-SA"/>
        </w:rPr>
        <w:t>.0</w:t>
      </w:r>
      <w:r w:rsidR="007C206A" w:rsidRPr="007C206A">
        <w:rPr>
          <w:rFonts w:ascii="Times New Roman" w:eastAsia="Times New Roman" w:hAnsi="Times New Roman" w:cs="Times New Roman"/>
          <w:b/>
          <w:sz w:val="24"/>
          <w:szCs w:val="24"/>
          <w:lang w:eastAsia="ar-SA"/>
        </w:rPr>
        <w:t>7</w:t>
      </w:r>
      <w:r w:rsidRPr="007C206A">
        <w:rPr>
          <w:rFonts w:ascii="Times New Roman" w:eastAsia="Times New Roman" w:hAnsi="Times New Roman" w:cs="Times New Roman"/>
          <w:b/>
          <w:sz w:val="24"/>
          <w:szCs w:val="24"/>
          <w:lang w:eastAsia="ar-SA"/>
        </w:rPr>
        <w:t xml:space="preserve">.2017 по </w:t>
      </w:r>
      <w:r w:rsidR="007C206A" w:rsidRPr="007C206A">
        <w:rPr>
          <w:rFonts w:ascii="Times New Roman" w:eastAsia="Times New Roman" w:hAnsi="Times New Roman" w:cs="Times New Roman"/>
          <w:b/>
          <w:sz w:val="24"/>
          <w:szCs w:val="24"/>
          <w:lang w:eastAsia="ar-SA"/>
        </w:rPr>
        <w:t>19</w:t>
      </w:r>
      <w:r w:rsidRPr="007C206A">
        <w:rPr>
          <w:rFonts w:ascii="Times New Roman" w:eastAsia="Times New Roman" w:hAnsi="Times New Roman" w:cs="Times New Roman"/>
          <w:b/>
          <w:sz w:val="24"/>
          <w:szCs w:val="24"/>
          <w:lang w:eastAsia="ar-SA"/>
        </w:rPr>
        <w:t>.0</w:t>
      </w:r>
      <w:r w:rsidR="007C206A" w:rsidRPr="007C206A">
        <w:rPr>
          <w:rFonts w:ascii="Times New Roman" w:eastAsia="Times New Roman" w:hAnsi="Times New Roman" w:cs="Times New Roman"/>
          <w:b/>
          <w:sz w:val="24"/>
          <w:szCs w:val="24"/>
          <w:lang w:eastAsia="ar-SA"/>
        </w:rPr>
        <w:t>7</w:t>
      </w:r>
      <w:r w:rsidRPr="007C206A">
        <w:rPr>
          <w:rFonts w:ascii="Times New Roman" w:eastAsia="Times New Roman" w:hAnsi="Times New Roman" w:cs="Times New Roman"/>
          <w:b/>
          <w:sz w:val="24"/>
          <w:szCs w:val="24"/>
          <w:lang w:eastAsia="ar-SA"/>
        </w:rPr>
        <w:t>.2017.</w:t>
      </w:r>
    </w:p>
    <w:p w:rsidR="00EC2869" w:rsidRPr="00C21F22" w:rsidRDefault="00EC2869"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w:t>
      </w:r>
      <w:r w:rsidRPr="00237B79">
        <w:rPr>
          <w:rFonts w:ascii="Times New Roman" w:eastAsia="Times New Roman" w:hAnsi="Times New Roman" w:cs="Times New Roman"/>
          <w:sz w:val="24"/>
          <w:szCs w:val="24"/>
          <w:lang w:eastAsia="ar-SA"/>
        </w:rPr>
        <w:lastRenderedPageBreak/>
        <w:t>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F80501" w:rsidRPr="002D09CE" w:rsidRDefault="00F80501"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1"/>
          <w:headerReference w:type="first" r:id="rId12"/>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110CBC">
          <w:rPr>
            <w:noProof/>
            <w:webHidden/>
          </w:rPr>
          <w:t>2</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110CBC">
          <w:rPr>
            <w:noProof/>
            <w:webHidden/>
          </w:rPr>
          <w:t>6</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110CBC">
          <w:rPr>
            <w:noProof/>
            <w:webHidden/>
          </w:rPr>
          <w:t>7</w:t>
        </w:r>
        <w:r w:rsidR="003806F2">
          <w:rPr>
            <w:noProof/>
            <w:webHidden/>
          </w:rPr>
          <w:fldChar w:fldCharType="end"/>
        </w:r>
      </w:hyperlink>
    </w:p>
    <w:p w:rsidR="003806F2" w:rsidRDefault="00E80822">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110CBC">
          <w:rPr>
            <w:noProof/>
            <w:webHidden/>
          </w:rPr>
          <w:t>8</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110CBC">
          <w:rPr>
            <w:noProof/>
            <w:webHidden/>
          </w:rPr>
          <w:t>9</w:t>
        </w:r>
        <w:r w:rsidR="003806F2">
          <w:rPr>
            <w:noProof/>
            <w:webHidden/>
          </w:rPr>
          <w:fldChar w:fldCharType="end"/>
        </w:r>
      </w:hyperlink>
    </w:p>
    <w:p w:rsidR="003806F2" w:rsidRDefault="00E80822">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110CBC">
          <w:rPr>
            <w:noProof/>
            <w:webHidden/>
          </w:rPr>
          <w:t>13</w:t>
        </w:r>
        <w:r w:rsidR="003806F2">
          <w:rPr>
            <w:noProof/>
            <w:webHidden/>
          </w:rPr>
          <w:fldChar w:fldCharType="end"/>
        </w:r>
      </w:hyperlink>
    </w:p>
    <w:p w:rsidR="003806F2" w:rsidRDefault="00E80822">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110CBC">
          <w:rPr>
            <w:noProof/>
            <w:webHidden/>
          </w:rPr>
          <w:t>22</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110CBC">
          <w:rPr>
            <w:noProof/>
            <w:webHidden/>
          </w:rPr>
          <w:t>24</w:t>
        </w:r>
        <w:r w:rsidR="003806F2">
          <w:rPr>
            <w:noProof/>
            <w:webHidden/>
          </w:rPr>
          <w:fldChar w:fldCharType="end"/>
        </w:r>
      </w:hyperlink>
    </w:p>
    <w:p w:rsidR="003806F2" w:rsidRDefault="00E8082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110CBC">
          <w:rPr>
            <w:noProof/>
            <w:webHidden/>
          </w:rPr>
          <w:t>26</w:t>
        </w:r>
        <w:r w:rsidR="003806F2">
          <w:rPr>
            <w:noProof/>
            <w:webHidden/>
          </w:rPr>
          <w:fldChar w:fldCharType="end"/>
        </w:r>
      </w:hyperlink>
    </w:p>
    <w:p w:rsidR="003806F2" w:rsidRDefault="00E8082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110CBC">
          <w:rPr>
            <w:noProof/>
            <w:webHidden/>
          </w:rPr>
          <w:t>28</w:t>
        </w:r>
        <w:r w:rsidR="003806F2">
          <w:rPr>
            <w:noProof/>
            <w:webHidden/>
          </w:rPr>
          <w:fldChar w:fldCharType="end"/>
        </w:r>
      </w:hyperlink>
    </w:p>
    <w:p w:rsidR="003806F2" w:rsidRDefault="00E8082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110CBC">
          <w:rPr>
            <w:noProof/>
            <w:webHidden/>
          </w:rPr>
          <w:t>29</w:t>
        </w:r>
        <w:r w:rsidR="003806F2">
          <w:rPr>
            <w:noProof/>
            <w:webHidden/>
          </w:rPr>
          <w:fldChar w:fldCharType="end"/>
        </w:r>
      </w:hyperlink>
    </w:p>
    <w:p w:rsidR="003806F2" w:rsidRDefault="00E8082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110CBC">
          <w:rPr>
            <w:noProof/>
            <w:webHidden/>
          </w:rPr>
          <w:t>31</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110CBC">
          <w:rPr>
            <w:noProof/>
            <w:webHidden/>
          </w:rPr>
          <w:t>36</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110CBC">
          <w:rPr>
            <w:noProof/>
            <w:webHidden/>
          </w:rPr>
          <w:t>38</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110CBC">
          <w:rPr>
            <w:noProof/>
            <w:webHidden/>
          </w:rPr>
          <w:t>39</w:t>
        </w:r>
        <w:r w:rsidR="003806F2">
          <w:rPr>
            <w:noProof/>
            <w:webHidden/>
          </w:rPr>
          <w:fldChar w:fldCharType="end"/>
        </w:r>
      </w:hyperlink>
    </w:p>
    <w:p w:rsidR="003806F2" w:rsidRDefault="00E80822">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110CBC">
          <w:rPr>
            <w:noProof/>
            <w:webHidden/>
          </w:rPr>
          <w:t>56</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3"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 xml:space="preserve">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003A2F0D" w:rsidRPr="003A2F0D">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BB5921">
      <w:pPr>
        <w:tabs>
          <w:tab w:val="left" w:pos="425"/>
          <w:tab w:val="left" w:pos="567"/>
          <w:tab w:val="left" w:pos="709"/>
        </w:tabs>
        <w:suppressAutoHyphens/>
        <w:spacing w:after="0" w:line="240" w:lineRule="auto"/>
        <w:ind w:firstLine="426"/>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613328">
      <w:pPr>
        <w:pStyle w:val="afffa"/>
        <w:tabs>
          <w:tab w:val="left" w:pos="540"/>
          <w:tab w:val="left" w:pos="851"/>
        </w:tabs>
        <w:suppressAutoHyphens w:val="0"/>
        <w:spacing w:after="0" w:line="240" w:lineRule="atLeast"/>
        <w:ind w:left="0" w:firstLine="426"/>
        <w:jc w:val="both"/>
        <w:rPr>
          <w:rFonts w:ascii="Times New Roman" w:hAnsi="Times New Roman"/>
          <w:sz w:val="24"/>
          <w:szCs w:val="24"/>
        </w:rPr>
      </w:pPr>
      <w:r w:rsidRPr="003A2F0D">
        <w:rPr>
          <w:rFonts w:ascii="Times New Roman" w:eastAsia="Times New Roman" w:hAnsi="Times New Roman"/>
          <w:b/>
          <w:sz w:val="24"/>
          <w:szCs w:val="24"/>
        </w:rPr>
        <w:lastRenderedPageBreak/>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613328">
      <w:pPr>
        <w:overflowPunct w:val="0"/>
        <w:autoSpaceDE w:val="0"/>
        <w:spacing w:after="0" w:line="240" w:lineRule="atLeast"/>
        <w:ind w:firstLine="426"/>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613328">
        <w:rPr>
          <w:rFonts w:ascii="Times New Roman" w:hAnsi="Times New Roman" w:cs="Times New Roman"/>
          <w:b/>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472513" w:rsidRDefault="00472513"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4700BF" w:rsidRDefault="00472513"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rsidR="00472513"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w:t>
      </w:r>
      <w:r w:rsidRPr="003A2F0D">
        <w:rPr>
          <w:rFonts w:ascii="Times New Roman" w:eastAsia="Calibri" w:hAnsi="Times New Roman" w:cs="Times New Roman"/>
          <w:sz w:val="24"/>
          <w:szCs w:val="24"/>
          <w:lang w:eastAsia="ar-SA"/>
        </w:rPr>
        <w:lastRenderedPageBreak/>
        <w:t>физического лица, в том числе индивидуального предпринимателя), номер контактного телефона</w:t>
      </w:r>
      <w:r>
        <w:rPr>
          <w:rFonts w:ascii="Times New Roman" w:eastAsia="Calibri" w:hAnsi="Times New Roman" w:cs="Times New Roman"/>
          <w:sz w:val="24"/>
          <w:szCs w:val="24"/>
          <w:lang w:eastAsia="ar-SA"/>
        </w:rPr>
        <w:t xml:space="preserve">, </w:t>
      </w:r>
      <w:r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5E3C0F"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 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5E3C0F"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384CF4">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 xml:space="preserve">6 (Шесть месяцев)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w:t>
      </w:r>
      <w:r w:rsidRPr="002C0C10">
        <w:rPr>
          <w:rFonts w:ascii="Times New Roman" w:eastAsia="Times New Roman" w:hAnsi="Times New Roman" w:cs="Times New Roman"/>
          <w:sz w:val="24"/>
          <w:szCs w:val="24"/>
          <w:lang w:eastAsia="ar-SA"/>
        </w:rPr>
        <w:lastRenderedPageBreak/>
        <w:t xml:space="preserve">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поставка Товара</w:t>
      </w:r>
      <w:r w:rsidR="00384CF4"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rsidR="00384CF4" w:rsidRPr="002C0C10" w:rsidRDefault="00384CF4"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Pr="002C0C10">
        <w:rPr>
          <w:rFonts w:ascii="Times New Roman" w:eastAsia="Times New Roman" w:hAnsi="Times New Roman" w:cs="Times New Roman"/>
          <w:bCs/>
          <w:sz w:val="24"/>
          <w:lang w:eastAsia="ar-SA"/>
        </w:rPr>
        <w:t xml:space="preserve"> уполномоченным лицом Участника закупки </w:t>
      </w:r>
      <w:r w:rsidRPr="002C0C10">
        <w:rPr>
          <w:rFonts w:ascii="Times New Roman" w:eastAsia="Times New Roman" w:hAnsi="Times New Roman" w:cs="Times New Roman"/>
          <w:b/>
          <w:bCs/>
          <w:sz w:val="24"/>
          <w:lang w:eastAsia="ar-SA"/>
        </w:rPr>
        <w:t xml:space="preserve">копии </w:t>
      </w:r>
      <w:r w:rsidRPr="002C0C10">
        <w:rPr>
          <w:rFonts w:ascii="Times New Roman" w:eastAsia="Times New Roman" w:hAnsi="Times New Roman" w:cs="Times New Roman"/>
          <w:b/>
          <w:bCs/>
          <w:sz w:val="24"/>
          <w:lang w:eastAsia="ar-SA"/>
        </w:rPr>
        <w:lastRenderedPageBreak/>
        <w:t>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384CF4"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384CF4">
      <w:pPr>
        <w:spacing w:after="0" w:line="240" w:lineRule="auto"/>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BE59C5">
      <w:pPr>
        <w:pStyle w:val="afffa"/>
        <w:tabs>
          <w:tab w:val="left" w:pos="0"/>
          <w:tab w:val="left" w:pos="567"/>
        </w:tabs>
        <w:spacing w:after="0" w:line="240" w:lineRule="auto"/>
        <w:ind w:left="0" w:firstLine="426"/>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r w:rsidR="001D7F04">
        <w:rPr>
          <w:rFonts w:ascii="Times New Roman" w:eastAsia="Times New Roman" w:hAnsi="Times New Roman" w:cs="Arial"/>
          <w:b/>
          <w:sz w:val="24"/>
          <w:szCs w:val="24"/>
          <w:lang w:eastAsia="ar-SA"/>
        </w:rPr>
        <w:t>.</w:t>
      </w:r>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w:t>
      </w:r>
      <w:r w:rsidR="006B32A6" w:rsidRPr="009660E0">
        <w:rPr>
          <w:rFonts w:ascii="Times New Roman" w:eastAsia="Times New Roman" w:hAnsi="Times New Roman" w:cs="Times New Roman"/>
          <w:bCs/>
          <w:sz w:val="24"/>
          <w:szCs w:val="24"/>
          <w:lang w:eastAsia="ar-SA"/>
        </w:rPr>
        <w:lastRenderedPageBreak/>
        <w:t>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t>Сведения о цене Договора</w:t>
      </w:r>
      <w:bookmarkEnd w:id="59"/>
      <w:r w:rsidRPr="00E1315F">
        <w:rPr>
          <w:rFonts w:ascii="Times New Roman" w:eastAsia="Times New Roman" w:hAnsi="Times New Roman" w:cs="Arial"/>
          <w:b/>
          <w:sz w:val="24"/>
          <w:szCs w:val="24"/>
          <w:lang w:eastAsia="ar-SA"/>
        </w:rPr>
        <w:t>.</w:t>
      </w:r>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4C79C7" w:rsidRDefault="004C79C7" w:rsidP="004C79C7">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E1315F" w:rsidRPr="004C79C7">
        <w:rPr>
          <w:rFonts w:ascii="Times New Roman" w:eastAsia="Times New Roman" w:hAnsi="Times New Roman" w:cs="Times New Roman"/>
          <w:sz w:val="24"/>
          <w:szCs w:val="24"/>
          <w:lang w:eastAsia="ar-SA"/>
        </w:rPr>
        <w:t xml:space="preserve">ачальная (максимальная) цена договора составляет </w:t>
      </w:r>
      <w:r w:rsidRPr="004C79C7">
        <w:rPr>
          <w:rFonts w:ascii="Times New Roman" w:eastAsia="Times New Roman" w:hAnsi="Times New Roman" w:cs="Times New Roman"/>
          <w:sz w:val="24"/>
          <w:szCs w:val="24"/>
          <w:lang w:eastAsia="ar-SA"/>
        </w:rPr>
        <w:t xml:space="preserve">394 399 770 (Триста девяносто четыре миллиона триста девяносто девять тысяч семьсот семьдесят) рублей 00 копеек (12 931,14 </w:t>
      </w:r>
      <w:proofErr w:type="spellStart"/>
      <w:r w:rsidRPr="004C79C7">
        <w:rPr>
          <w:rFonts w:ascii="Times New Roman" w:eastAsia="Times New Roman" w:hAnsi="Times New Roman" w:cs="Times New Roman"/>
          <w:sz w:val="24"/>
          <w:szCs w:val="24"/>
          <w:lang w:eastAsia="ar-SA"/>
        </w:rPr>
        <w:t>руб</w:t>
      </w:r>
      <w:proofErr w:type="spellEnd"/>
      <w:r w:rsidRPr="004C79C7">
        <w:rPr>
          <w:rFonts w:ascii="Times New Roman" w:eastAsia="Times New Roman" w:hAnsi="Times New Roman" w:cs="Times New Roman"/>
          <w:sz w:val="24"/>
          <w:szCs w:val="24"/>
          <w:lang w:eastAsia="ar-SA"/>
        </w:rPr>
        <w:t>/</w:t>
      </w:r>
      <w:proofErr w:type="spellStart"/>
      <w:r w:rsidRPr="004C79C7">
        <w:rPr>
          <w:rFonts w:ascii="Times New Roman" w:eastAsia="Times New Roman" w:hAnsi="Times New Roman" w:cs="Times New Roman"/>
          <w:sz w:val="24"/>
          <w:szCs w:val="24"/>
          <w:lang w:eastAsia="ar-SA"/>
        </w:rPr>
        <w:t>тн</w:t>
      </w:r>
      <w:proofErr w:type="spellEnd"/>
      <w:r w:rsidRPr="004C79C7">
        <w:rPr>
          <w:rFonts w:ascii="Times New Roman" w:eastAsia="Times New Roman" w:hAnsi="Times New Roman" w:cs="Times New Roman"/>
          <w:sz w:val="24"/>
          <w:szCs w:val="24"/>
          <w:lang w:eastAsia="ar-SA"/>
        </w:rPr>
        <w:t>), в том числе НДС.</w:t>
      </w:r>
    </w:p>
    <w:p w:rsidR="003465A6" w:rsidRPr="00E9774D" w:rsidRDefault="003465A6" w:rsidP="003465A6">
      <w:pPr>
        <w:suppressAutoHyphens/>
        <w:spacing w:after="0" w:line="240" w:lineRule="auto"/>
        <w:ind w:firstLine="567"/>
        <w:jc w:val="both"/>
        <w:rPr>
          <w:rFonts w:ascii="Times New Roman" w:eastAsia="Times New Roman" w:hAnsi="Times New Roman" w:cs="Times New Roman"/>
          <w:sz w:val="24"/>
          <w:szCs w:val="24"/>
          <w:lang w:eastAsia="ar-SA"/>
        </w:rPr>
      </w:pPr>
      <w:r w:rsidRPr="00E9774D">
        <w:rPr>
          <w:rFonts w:ascii="Times New Roman" w:eastAsia="Times New Roman" w:hAnsi="Times New Roman" w:cs="Times New Roman"/>
          <w:sz w:val="24"/>
          <w:szCs w:val="24"/>
          <w:lang w:eastAsia="ar-SA"/>
        </w:rPr>
        <w:t>Цена 1 тонны Продукции  составляет 7 531 рубль 72 копейки, с учетом НДС.</w:t>
      </w:r>
    </w:p>
    <w:p w:rsidR="003465A6" w:rsidRPr="00E9774D" w:rsidRDefault="003465A6" w:rsidP="003465A6">
      <w:pPr>
        <w:suppressAutoHyphens/>
        <w:spacing w:after="0" w:line="240" w:lineRule="auto"/>
        <w:ind w:firstLine="567"/>
        <w:jc w:val="both"/>
        <w:rPr>
          <w:rFonts w:ascii="Times New Roman" w:eastAsia="Times New Roman" w:hAnsi="Times New Roman" w:cs="Times New Roman"/>
          <w:sz w:val="24"/>
          <w:szCs w:val="24"/>
          <w:lang w:eastAsia="ar-SA"/>
        </w:rPr>
      </w:pPr>
      <w:r w:rsidRPr="00E9774D">
        <w:rPr>
          <w:rFonts w:ascii="Times New Roman" w:eastAsia="Times New Roman" w:hAnsi="Times New Roman" w:cs="Times New Roman"/>
          <w:sz w:val="24"/>
          <w:szCs w:val="24"/>
          <w:lang w:eastAsia="ar-SA"/>
        </w:rPr>
        <w:t xml:space="preserve">Стоимость транспортных расходов по поставке 1 тонны Продукции  железнодорожным транспортом </w:t>
      </w:r>
      <w:proofErr w:type="gramStart"/>
      <w:r w:rsidRPr="00E9774D">
        <w:rPr>
          <w:rFonts w:ascii="Times New Roman" w:eastAsia="Times New Roman" w:hAnsi="Times New Roman" w:cs="Times New Roman"/>
          <w:sz w:val="24"/>
          <w:szCs w:val="24"/>
          <w:lang w:eastAsia="ar-SA"/>
        </w:rPr>
        <w:t>до  ж</w:t>
      </w:r>
      <w:proofErr w:type="gramEnd"/>
      <w:r w:rsidRPr="00E9774D">
        <w:rPr>
          <w:rFonts w:ascii="Times New Roman" w:eastAsia="Times New Roman" w:hAnsi="Times New Roman" w:cs="Times New Roman"/>
          <w:sz w:val="24"/>
          <w:szCs w:val="24"/>
          <w:lang w:eastAsia="ar-SA"/>
        </w:rPr>
        <w:t>/д станции назначения составляет 5 399 рублей 42 копейки, с учетом НДС.</w:t>
      </w:r>
    </w:p>
    <w:p w:rsidR="003465A6" w:rsidRDefault="003465A6" w:rsidP="003465A6">
      <w:pPr>
        <w:suppressAutoHyphens/>
        <w:spacing w:after="0" w:line="240" w:lineRule="auto"/>
        <w:ind w:firstLine="567"/>
        <w:jc w:val="both"/>
        <w:rPr>
          <w:rFonts w:ascii="Times New Roman" w:eastAsia="Times New Roman" w:hAnsi="Times New Roman" w:cs="Times New Roman"/>
          <w:sz w:val="24"/>
          <w:szCs w:val="24"/>
          <w:lang w:eastAsia="ar-SA"/>
        </w:rPr>
      </w:pPr>
      <w:r w:rsidRPr="00E9774D">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3A2F0D" w:rsidRPr="004C79C7" w:rsidRDefault="007E0141" w:rsidP="004C79C7">
      <w:pPr>
        <w:suppressAutoHyphens/>
        <w:spacing w:after="0" w:line="240" w:lineRule="auto"/>
        <w:ind w:firstLine="567"/>
        <w:jc w:val="both"/>
        <w:rPr>
          <w:rFonts w:ascii="Times New Roman" w:eastAsia="Times New Roman" w:hAnsi="Times New Roman" w:cs="Times New Roman"/>
          <w:sz w:val="24"/>
          <w:szCs w:val="24"/>
          <w:lang w:eastAsia="ar-SA"/>
        </w:rPr>
      </w:pPr>
      <w:r w:rsidRPr="004C79C7">
        <w:rPr>
          <w:rFonts w:ascii="Times New Roman" w:eastAsia="Times New Roman" w:hAnsi="Times New Roman" w:cs="Times New Roman"/>
          <w:sz w:val="24"/>
          <w:szCs w:val="24"/>
          <w:lang w:eastAsia="ar-SA"/>
        </w:rPr>
        <w:t>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bookmarkStart w:id="68" w:name="_Toc386464002"/>
      <w:r w:rsidRPr="00A72657">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lastRenderedPageBreak/>
        <w:t>• расходы по наливу, подаче и уборке вагонов на станции отправления;</w:t>
      </w:r>
    </w:p>
    <w:p w:rsidR="007E0141" w:rsidRPr="007A7526"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p>
    <w:p w:rsidR="003A2F0D" w:rsidRPr="003A2F0D" w:rsidRDefault="003A2F0D" w:rsidP="007E0141">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lastRenderedPageBreak/>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07" w:name="_Toc403725266"/>
      <w:bookmarkStart w:id="108" w:name="_Toc403725337"/>
      <w:bookmarkStart w:id="109" w:name="_Toc409595064"/>
      <w:bookmarkStart w:id="110" w:name="_Toc440288213"/>
      <w:bookmarkStart w:id="111" w:name="_Toc454439811"/>
      <w:bookmarkStart w:id="112" w:name="_Toc460939606"/>
      <w:bookmarkStart w:id="113" w:name="_Toc47492913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05"/>
      <w:bookmarkEnd w:id="106"/>
      <w:bookmarkEnd w:id="107"/>
      <w:bookmarkEnd w:id="108"/>
      <w:bookmarkEnd w:id="109"/>
      <w:bookmarkEnd w:id="110"/>
      <w:bookmarkEnd w:id="111"/>
      <w:bookmarkEnd w:id="112"/>
      <w:bookmarkEnd w:id="113"/>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lastRenderedPageBreak/>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8204BA" w:rsidP="008204BA">
      <w:pPr>
        <w:shd w:val="clear" w:color="auto" w:fill="FFFFFF" w:themeFill="background1"/>
        <w:tabs>
          <w:tab w:val="left" w:pos="851"/>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w:t>
      </w:r>
      <w:r w:rsidR="004938EB">
        <w:rPr>
          <w:rFonts w:ascii="Times New Roman" w:eastAsia="Times New Roman" w:hAnsi="Times New Roman" w:cs="Times New Roman"/>
          <w:sz w:val="24"/>
          <w:szCs w:val="24"/>
          <w:lang w:eastAsia="ar-SA"/>
        </w:rPr>
        <w:t>чае внесения изменений в заявку</w:t>
      </w:r>
      <w:r w:rsidRPr="003A2F0D">
        <w:rPr>
          <w:rFonts w:ascii="Times New Roman" w:eastAsia="Times New Roman" w:hAnsi="Times New Roman" w:cs="Times New Roman"/>
          <w:sz w:val="24"/>
          <w:szCs w:val="24"/>
          <w:lang w:eastAsia="ar-SA"/>
        </w:rPr>
        <w:t xml:space="preserve">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384CF4">
      <w:pPr>
        <w:tabs>
          <w:tab w:val="left" w:pos="851"/>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384CF4">
        <w:rPr>
          <w:rFonts w:ascii="Times New Roman" w:eastAsia="Times New Roman" w:hAnsi="Times New Roman" w:cs="Times New Roman"/>
          <w:bCs/>
          <w:sz w:val="24"/>
          <w:szCs w:val="24"/>
          <w:lang w:eastAsia="ar-SA"/>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384CF4"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окончательного решения Комиссии по закупке.</w:t>
      </w:r>
    </w:p>
    <w:p w:rsidR="00384CF4" w:rsidRPr="00384CF4" w:rsidRDefault="00384CF4" w:rsidP="00384CF4">
      <w:pPr>
        <w:suppressAutoHyphens/>
        <w:spacing w:after="0" w:line="240" w:lineRule="auto"/>
        <w:ind w:firstLine="426"/>
        <w:jc w:val="both"/>
        <w:rPr>
          <w:rFonts w:ascii="Times New Roman" w:eastAsia="Times New Roman" w:hAnsi="Times New Roman" w:cs="Times New Roman"/>
          <w:sz w:val="24"/>
          <w:szCs w:val="24"/>
          <w:lang w:eastAsia="ar-SA"/>
        </w:rPr>
      </w:pPr>
      <w:bookmarkStart w:id="114" w:name="_Toc386464007"/>
      <w:bookmarkStart w:id="115" w:name="_Toc403634883"/>
      <w:bookmarkStart w:id="116" w:name="_Toc403725267"/>
      <w:bookmarkStart w:id="117" w:name="_Toc403725338"/>
      <w:bookmarkStart w:id="118"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384CF4">
      <w:pPr>
        <w:suppressAutoHyphens/>
        <w:spacing w:after="0" w:line="240" w:lineRule="auto"/>
        <w:ind w:firstLine="426"/>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384CF4">
      <w:pPr>
        <w:spacing w:after="0" w:line="240" w:lineRule="auto"/>
        <w:ind w:firstLine="425"/>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384CF4" w:rsidRPr="002422A4">
        <w:rPr>
          <w:rFonts w:ascii="Times New Roman" w:eastAsia="Times New Roman" w:hAnsi="Times New Roman" w:cs="Times New Roman"/>
          <w:b/>
          <w:sz w:val="24"/>
          <w:szCs w:val="24"/>
          <w:lang w:eastAsia="ar-SA"/>
        </w:rPr>
        <w:t>В</w:t>
      </w:r>
      <w:r w:rsidR="00384CF4" w:rsidRPr="00384CF4">
        <w:rPr>
          <w:rFonts w:ascii="Times New Roman" w:eastAsia="Times New Roman" w:hAnsi="Times New Roman" w:cs="Times New Roman"/>
          <w:b/>
          <w:sz w:val="24"/>
          <w:szCs w:val="24"/>
          <w:lang w:eastAsia="ar-SA"/>
        </w:rPr>
        <w:t xml:space="preserve"> случае, если</w:t>
      </w:r>
      <w:r w:rsidR="00384CF4" w:rsidRPr="00384CF4">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w:t>
      </w:r>
      <w:r w:rsidR="00384CF4" w:rsidRPr="00384CF4">
        <w:rPr>
          <w:rFonts w:ascii="Times New Roman" w:eastAsia="Times New Roman" w:hAnsi="Times New Roman" w:cs="Times New Roman"/>
          <w:sz w:val="24"/>
          <w:szCs w:val="24"/>
          <w:lang w:eastAsia="ar-SA"/>
        </w:rPr>
        <w:lastRenderedPageBreak/>
        <w:t xml:space="preserve">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384CF4" w:rsidRPr="00384CF4">
        <w:rPr>
          <w:rFonts w:ascii="Times New Roman" w:eastAsia="Calibri" w:hAnsi="Times New Roman" w:cs="Times New Roman"/>
          <w:sz w:val="24"/>
          <w:szCs w:val="24"/>
        </w:rPr>
        <w:t>Председателем Комиссии по закупке</w:t>
      </w:r>
      <w:r w:rsidR="00384CF4" w:rsidRPr="00384CF4">
        <w:rPr>
          <w:rFonts w:ascii="Times New Roman" w:eastAsia="Times New Roman" w:hAnsi="Times New Roman" w:cs="Times New Roman"/>
          <w:sz w:val="24"/>
          <w:szCs w:val="24"/>
          <w:lang w:eastAsia="ar-SA"/>
        </w:rPr>
        <w:t xml:space="preserve"> и отражается в протоколе.</w:t>
      </w:r>
      <w:r w:rsidR="00384CF4" w:rsidRPr="00384CF4">
        <w:rPr>
          <w:rFonts w:ascii="Times New Roman" w:eastAsia="Times New Roman" w:hAnsi="Times New Roman" w:cs="Times New Roman"/>
          <w:sz w:val="24"/>
          <w:szCs w:val="24"/>
          <w:lang w:eastAsia="ru-RU"/>
        </w:rPr>
        <w:t xml:space="preserve"> Данное положение применяется по каждому лоту.</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9" w:name="_Toc440288214"/>
      <w:bookmarkStart w:id="120" w:name="_Toc454439812"/>
      <w:bookmarkStart w:id="121" w:name="_Toc460939607"/>
      <w:bookmarkStart w:id="122"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14"/>
      <w:bookmarkEnd w:id="115"/>
      <w:bookmarkEnd w:id="116"/>
      <w:bookmarkEnd w:id="117"/>
      <w:bookmarkEnd w:id="118"/>
      <w:bookmarkEnd w:id="119"/>
      <w:bookmarkEnd w:id="120"/>
      <w:bookmarkEnd w:id="121"/>
      <w:bookmarkEnd w:id="122"/>
    </w:p>
    <w:p w:rsidR="00384CF4" w:rsidRPr="00384CF4" w:rsidRDefault="007927D3" w:rsidP="005A6EEB">
      <w:pPr>
        <w:tabs>
          <w:tab w:val="left" w:pos="0"/>
        </w:tabs>
        <w:suppressAutoHyphens/>
        <w:spacing w:after="0" w:line="240" w:lineRule="auto"/>
        <w:ind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w:t>
      </w:r>
      <w:r w:rsidR="005A6EEB">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b/>
          <w:sz w:val="24"/>
          <w:szCs w:val="24"/>
          <w:lang w:eastAsia="ar-SA"/>
        </w:rPr>
        <w:t>4.13.1.</w:t>
      </w:r>
      <w:r w:rsidR="00384CF4"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C13661"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 </w:t>
      </w:r>
    </w:p>
    <w:p w:rsidR="00472D95" w:rsidRDefault="00472D95"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472D95"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Pr>
          <w:rFonts w:ascii="Times New Roman" w:eastAsia="Times New Roman" w:hAnsi="Times New Roman" w:cs="Times New Roman"/>
          <w:sz w:val="24"/>
          <w:szCs w:val="24"/>
          <w:lang w:eastAsia="ru-RU"/>
        </w:rPr>
        <w:t xml:space="preserve">. </w:t>
      </w:r>
    </w:p>
    <w:p w:rsid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обязанный заключить Договор, 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84CF4">
        <w:rPr>
          <w:rFonts w:ascii="Times New Roman" w:eastAsia="Times New Roman" w:hAnsi="Times New Roman" w:cs="Times New Roman"/>
          <w:sz w:val="24"/>
          <w:szCs w:val="24"/>
          <w:lang w:eastAsia="ar-SA"/>
        </w:rPr>
        <w:t>Заказчиком</w:t>
      </w:r>
      <w:proofErr w:type="gramEnd"/>
      <w:r w:rsidRPr="00384CF4">
        <w:rPr>
          <w:rFonts w:ascii="Times New Roman" w:eastAsia="Times New Roman" w:hAnsi="Times New Roman" w:cs="Times New Roman"/>
          <w:sz w:val="24"/>
          <w:szCs w:val="24"/>
          <w:lang w:eastAsia="ar-SA"/>
        </w:rPr>
        <w:t xml:space="preserve"> уклонившимся от заключения Договора.</w:t>
      </w:r>
    </w:p>
    <w:p w:rsidR="00B46681" w:rsidRPr="00384CF4" w:rsidRDefault="00B46681"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 июля 2011 года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ения о таком Участнике запроса предложений</w:t>
      </w:r>
      <w:r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lastRenderedPageBreak/>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3" w:name="_Toc386464008"/>
      <w:bookmarkStart w:id="124" w:name="_Toc403634884"/>
      <w:bookmarkStart w:id="125" w:name="_Toc403725268"/>
      <w:bookmarkStart w:id="126" w:name="_Toc403725339"/>
      <w:bookmarkStart w:id="127" w:name="_Toc409595066"/>
      <w:bookmarkStart w:id="128" w:name="_Toc440288215"/>
      <w:bookmarkStart w:id="129" w:name="_Toc454439813"/>
      <w:bookmarkStart w:id="130" w:name="_Toc460939608"/>
      <w:bookmarkStart w:id="131"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2" w:name="_Toc386464009"/>
      <w:bookmarkStart w:id="133" w:name="_Toc403634885"/>
      <w:bookmarkStart w:id="134" w:name="_Toc403725269"/>
      <w:bookmarkStart w:id="135" w:name="_Toc403725340"/>
      <w:bookmarkStart w:id="136" w:name="_Toc409595067"/>
      <w:bookmarkEnd w:id="123"/>
      <w:bookmarkEnd w:id="124"/>
      <w:bookmarkEnd w:id="125"/>
      <w:bookmarkEnd w:id="126"/>
      <w:bookmarkEnd w:id="127"/>
      <w:r w:rsidR="00447A61" w:rsidRPr="00447A61">
        <w:rPr>
          <w:rFonts w:ascii="Times New Roman" w:eastAsia="Times New Roman" w:hAnsi="Times New Roman" w:cs="Times New Roman"/>
          <w:b/>
          <w:sz w:val="24"/>
          <w:szCs w:val="24"/>
          <w:lang w:eastAsia="ar-SA"/>
        </w:rPr>
        <w:t>Обеспечение заявки, исполнения договора</w:t>
      </w:r>
      <w:r w:rsidRPr="003A2F0D">
        <w:rPr>
          <w:rFonts w:ascii="Times New Roman" w:eastAsia="Times New Roman" w:hAnsi="Times New Roman" w:cs="Times New Roman"/>
          <w:b/>
          <w:sz w:val="24"/>
          <w:szCs w:val="24"/>
          <w:lang w:eastAsia="ar-SA"/>
        </w:rPr>
        <w:t>.</w:t>
      </w:r>
      <w:bookmarkEnd w:id="128"/>
      <w:bookmarkEnd w:id="129"/>
      <w:bookmarkEnd w:id="130"/>
      <w:bookmarkEnd w:id="131"/>
      <w:bookmarkEnd w:id="132"/>
      <w:bookmarkEnd w:id="133"/>
      <w:bookmarkEnd w:id="134"/>
      <w:bookmarkEnd w:id="135"/>
      <w:bookmarkEnd w:id="136"/>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37" w:name="_Toc386464010"/>
      <w:bookmarkStart w:id="138" w:name="_Toc403634886"/>
      <w:bookmarkStart w:id="139" w:name="_Toc403725270"/>
      <w:bookmarkStart w:id="140" w:name="_Toc403725341"/>
      <w:bookmarkStart w:id="141" w:name="_Toc409595068"/>
      <w:bookmarkStart w:id="142" w:name="_Toc440288216"/>
      <w:bookmarkStart w:id="143" w:name="_Toc454439814"/>
      <w:bookmarkStart w:id="144" w:name="_Toc460939609"/>
      <w:bookmarkStart w:id="145" w:name="_Toc474929135"/>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7"/>
      <w:bookmarkEnd w:id="138"/>
      <w:bookmarkEnd w:id="139"/>
      <w:bookmarkEnd w:id="140"/>
      <w:bookmarkEnd w:id="141"/>
      <w:bookmarkEnd w:id="142"/>
      <w:bookmarkEnd w:id="143"/>
      <w:bookmarkEnd w:id="144"/>
      <w:bookmarkEnd w:id="145"/>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1F1E46" w:rsidRPr="00910D7F" w:rsidRDefault="001F1E46" w:rsidP="001F1E4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1F1E46">
        <w:rPr>
          <w:rFonts w:ascii="Times New Roman" w:eastAsia="Times New Roman" w:hAnsi="Times New Roman" w:cs="Times New Roman"/>
          <w:b/>
          <w:spacing w:val="1"/>
          <w:sz w:val="24"/>
          <w:szCs w:val="24"/>
          <w:lang w:eastAsia="ar-SA"/>
        </w:rPr>
        <w:t xml:space="preserve">4.16. </w:t>
      </w:r>
      <w:r w:rsidRPr="00910D7F">
        <w:rPr>
          <w:rFonts w:ascii="Times New Roman" w:eastAsia="Times New Roman" w:hAnsi="Times New Roman" w:cs="Times New Roman"/>
          <w:b/>
          <w:bCs/>
          <w:sz w:val="24"/>
          <w:szCs w:val="26"/>
          <w:lang w:eastAsia="ar-SA"/>
        </w:rPr>
        <w:t xml:space="preserve">Переторжка </w:t>
      </w:r>
    </w:p>
    <w:p w:rsidR="001F1E46" w:rsidRDefault="001F1E46" w:rsidP="001F1E4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74929136"/>
      <w:bookmarkStart w:id="147" w:name="_Ref55336310"/>
      <w:bookmarkStart w:id="148" w:name="_Ref93265116"/>
      <w:bookmarkStart w:id="149" w:name="_Ref93264992"/>
      <w:bookmarkStart w:id="150" w:name="_Ref89649494"/>
      <w:bookmarkStart w:id="151"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52"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52"/>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B4112C" w:rsidRPr="007C7B9A">
        <w:rPr>
          <w:rFonts w:ascii="Times New Roman" w:eastAsia="MS Mincho" w:hAnsi="Times New Roman" w:cs="Times New Roman"/>
          <w:bCs/>
          <w:snapToGrid w:val="0"/>
          <w:sz w:val="24"/>
          <w:szCs w:val="24"/>
          <w:lang w:eastAsia="ar-SA"/>
        </w:rPr>
        <w:t>мех.примесей</w:t>
      </w:r>
      <w:proofErr w:type="spellEnd"/>
      <w:r w:rsidR="00B4112C" w:rsidRPr="007C7B9A">
        <w:rPr>
          <w:rFonts w:ascii="Times New Roman" w:eastAsia="MS Mincho" w:hAnsi="Times New Roman" w:cs="Times New Roman"/>
          <w:bCs/>
          <w:snapToGrid w:val="0"/>
          <w:sz w:val="24"/>
          <w:szCs w:val="24"/>
          <w:lang w:eastAsia="ar-SA"/>
        </w:rPr>
        <w:t>,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w:t>
      </w:r>
      <w:r w:rsidRPr="007C7B9A">
        <w:rPr>
          <w:rFonts w:ascii="Times New Roman" w:eastAsia="Times New Roman" w:hAnsi="Times New Roman" w:cs="Times New Roman"/>
          <w:sz w:val="24"/>
          <w:szCs w:val="24"/>
          <w:lang w:eastAsia="ru-RU"/>
        </w:rPr>
        <w:lastRenderedPageBreak/>
        <w:t>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7B5337" w:rsidRPr="007B5337">
        <w:rPr>
          <w:rFonts w:ascii="Times New Roman" w:eastAsia="Times New Roman" w:hAnsi="Times New Roman" w:cs="Times New Roman"/>
          <w:sz w:val="24"/>
          <w:szCs w:val="24"/>
          <w:lang w:eastAsia="ru-RU"/>
        </w:rPr>
        <w:t>с 01.08.2017г. по 31.08.2017г.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53"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4" w:name="_Приложение_№_1_1"/>
            <w:bookmarkEnd w:id="15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5"/>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56" w:name="_Ref214869451"/>
      <w:r w:rsidRPr="003A2F0D">
        <w:rPr>
          <w:rFonts w:ascii="Times New Roman" w:eastAsia="Times New Roman" w:hAnsi="Times New Roman" w:cs="Times New Roman"/>
          <w:sz w:val="24"/>
          <w:szCs w:val="24"/>
          <w:lang w:eastAsia="ar-SA"/>
        </w:rPr>
        <w:lastRenderedPageBreak/>
        <w:t>Анкета участника (форма 3) – на ____ л.;</w:t>
      </w:r>
    </w:p>
    <w:p w:rsidR="00296CC8" w:rsidRPr="00A24EF6" w:rsidRDefault="00ED1A4B" w:rsidP="00DC63CB">
      <w:pPr>
        <w:numPr>
          <w:ilvl w:val="0"/>
          <w:numId w:val="14"/>
        </w:numPr>
        <w:tabs>
          <w:tab w:val="clear" w:pos="927"/>
          <w:tab w:val="num" w:pos="851"/>
          <w:tab w:val="left" w:pos="993"/>
        </w:tabs>
        <w:suppressAutoHyphens/>
        <w:spacing w:after="0" w:line="36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A24EF6" w:rsidRDefault="00A24EF6" w:rsidP="00A24EF6">
      <w:pPr>
        <w:pStyle w:val="afffa"/>
        <w:numPr>
          <w:ilvl w:val="0"/>
          <w:numId w:val="14"/>
        </w:numPr>
        <w:rPr>
          <w:rFonts w:ascii="Times New Roman" w:hAnsi="Times New Roman"/>
        </w:rPr>
      </w:pPr>
      <w:r w:rsidRPr="00A24EF6">
        <w:rPr>
          <w:rFonts w:ascii="Times New Roman" w:hAnsi="Times New Roman"/>
        </w:rPr>
        <w:t>Справка о материально-технических ресурсах (форма 5)</w:t>
      </w:r>
      <w:r w:rsidRPr="00A24EF6">
        <w:t xml:space="preserve"> </w:t>
      </w:r>
      <w:r w:rsidRPr="00A24EF6">
        <w:rPr>
          <w:rFonts w:ascii="Times New Roman" w:hAnsi="Times New Roman"/>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7" w:name="_Ref55336334"/>
      <w:bookmarkStart w:id="158" w:name="_Ref55335818"/>
      <w:bookmarkEnd w:id="15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7"/>
    <w:bookmarkEnd w:id="15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9" w:name="_Toc370824159"/>
      <w:bookmarkStart w:id="160" w:name="_Toc411497392"/>
      <w:bookmarkStart w:id="161" w:name="_Toc474929138"/>
      <w:bookmarkStart w:id="162" w:name="_Toc366762388"/>
      <w:bookmarkStart w:id="163" w:name="_Toc368061897"/>
      <w:bookmarkStart w:id="16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5" w:name="_Ref214868178"/>
      <w:bookmarkEnd w:id="159"/>
      <w:bookmarkEnd w:id="160"/>
      <w:bookmarkEnd w:id="16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Наименование страны происхождения Товара</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5B4182">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Указать наименование страны происхождения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4C3EBA"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lastRenderedPageBreak/>
        <w:t>•</w:t>
      </w:r>
      <w:r w:rsidRPr="004E21E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7" w:name="_Ref55336345"/>
      <w:bookmarkStart w:id="168" w:name="_Ref55335821"/>
      <w:bookmarkStart w:id="169" w:name="_Toc386464020"/>
      <w:bookmarkStart w:id="17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bookmarkEnd w:id="171"/>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61FB9" w:rsidRPr="00E61FB9">
              <w:rPr>
                <w:rFonts w:ascii="Times New Roman" w:eastAsia="MS Mincho" w:hAnsi="Times New Roman" w:cs="Times New Roman"/>
                <w:bCs/>
                <w:snapToGrid w:val="0"/>
                <w:sz w:val="24"/>
                <w:szCs w:val="24"/>
                <w:lang w:eastAsia="ar-SA"/>
              </w:rPr>
              <w:t>мех.примесей</w:t>
            </w:r>
            <w:proofErr w:type="spellEnd"/>
            <w:r w:rsidR="00E61FB9" w:rsidRPr="00E61FB9">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2" w:name="_Ref214869550"/>
      <w:bookmarkStart w:id="173" w:name="_Toc386464021"/>
      <w:bookmarkStart w:id="17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2"/>
      <w:bookmarkEnd w:id="173"/>
      <w:bookmarkEnd w:id="174"/>
      <w:bookmarkEnd w:id="17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6" w:name="_Toc440288222"/>
      <w:bookmarkStart w:id="177" w:name="_Toc447784679"/>
      <w:bookmarkStart w:id="178" w:name="_Toc448824807"/>
      <w:bookmarkStart w:id="179" w:name="_Toc466622514"/>
      <w:bookmarkStart w:id="18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6"/>
      <w:bookmarkEnd w:id="177"/>
      <w:bookmarkEnd w:id="178"/>
      <w:bookmarkEnd w:id="179"/>
      <w:bookmarkEnd w:id="18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8"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9"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1" w:name="_Ref55336389"/>
      <w:bookmarkStart w:id="182" w:name="_Toc57314677"/>
      <w:bookmarkStart w:id="183" w:name="_Toc69728991"/>
      <w:bookmarkStart w:id="184" w:name="_Toc176240332"/>
      <w:bookmarkStart w:id="185" w:name="_Toc306106360"/>
      <w:bookmarkStart w:id="186" w:name="_Toc379967956"/>
      <w:bookmarkStart w:id="187" w:name="_Toc440887384"/>
      <w:bookmarkStart w:id="18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1"/>
      <w:bookmarkEnd w:id="182"/>
      <w:bookmarkEnd w:id="183"/>
      <w:bookmarkEnd w:id="184"/>
      <w:bookmarkEnd w:id="185"/>
      <w:bookmarkEnd w:id="186"/>
      <w:bookmarkEnd w:id="187"/>
      <w:bookmarkEnd w:id="18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w:t>
      </w:r>
      <w:proofErr w:type="gramStart"/>
      <w:r w:rsidRPr="00572943">
        <w:rPr>
          <w:rFonts w:ascii="Times New Roman" w:eastAsia="Times New Roman" w:hAnsi="Times New Roman" w:cs="Times New Roman"/>
          <w:snapToGrid w:val="0"/>
          <w:sz w:val="24"/>
          <w:szCs w:val="24"/>
          <w:lang w:eastAsia="ru-RU"/>
        </w:rPr>
        <w:t>г</w:t>
      </w:r>
      <w:proofErr w:type="gramEnd"/>
      <w:r w:rsidRPr="00572943">
        <w:rPr>
          <w:rFonts w:ascii="Times New Roman" w:eastAsia="Times New Roman" w:hAnsi="Times New Roman" w:cs="Times New Roman"/>
          <w:snapToGrid w:val="0"/>
          <w:sz w:val="24"/>
          <w:szCs w:val="24"/>
          <w:lang w:eastAsia="ru-RU"/>
        </w:rPr>
        <w:t>.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1" w:name="_Приложение_№_2"/>
      <w:bookmarkEnd w:id="147"/>
      <w:bookmarkEnd w:id="148"/>
      <w:bookmarkEnd w:id="149"/>
      <w:bookmarkEnd w:id="150"/>
      <w:bookmarkEnd w:id="151"/>
      <w:bookmarkEnd w:id="191"/>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w:t>
      </w:r>
      <w:r w:rsidR="002C1998">
        <w:rPr>
          <w:rFonts w:ascii="Times New Roman" w:eastAsia="Times New Roman" w:hAnsi="Times New Roman"/>
          <w:snapToGrid w:val="0"/>
          <w:sz w:val="24"/>
          <w:szCs w:val="24"/>
          <w:lang w:eastAsia="ru-RU"/>
        </w:rPr>
        <w:lastRenderedPageBreak/>
        <w:t>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AB0EBB" w:rsidRPr="00AB0EBB" w:rsidRDefault="00AB0EBB" w:rsidP="00AB0EBB">
      <w:p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ДОГОВОР ПОСТАВКИ № </w:t>
      </w:r>
    </w:p>
    <w:p w:rsidR="00AB0EBB" w:rsidRPr="00AB0EBB" w:rsidRDefault="00AB0EBB" w:rsidP="00AB0EBB">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AB0EBB" w:rsidRPr="00AB0EBB" w:rsidTr="00AB0EBB">
        <w:trPr>
          <w:trHeight w:val="492"/>
        </w:trPr>
        <w:tc>
          <w:tcPr>
            <w:tcW w:w="4536" w:type="dxa"/>
            <w:hideMark/>
          </w:tcPr>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г. Мурманск</w:t>
            </w:r>
          </w:p>
        </w:tc>
        <w:tc>
          <w:tcPr>
            <w:tcW w:w="5743" w:type="dxa"/>
            <w:tcMar>
              <w:top w:w="28" w:type="dxa"/>
              <w:left w:w="28" w:type="dxa"/>
              <w:bottom w:w="28" w:type="dxa"/>
              <w:right w:w="28" w:type="dxa"/>
            </w:tcMar>
            <w:hideMark/>
          </w:tcPr>
          <w:p w:rsidR="00AB0EBB" w:rsidRPr="00AB0EBB" w:rsidRDefault="00AB0EBB" w:rsidP="00AB0EBB">
            <w:pPr>
              <w:spacing w:after="0" w:line="240" w:lineRule="auto"/>
              <w:ind w:firstLine="567"/>
              <w:jc w:val="right"/>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 xml:space="preserve">                             «    » ___________  г.</w:t>
            </w:r>
          </w:p>
        </w:tc>
      </w:tr>
    </w:tbl>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AB0EBB">
        <w:rPr>
          <w:rFonts w:ascii="Times New Roman" w:eastAsia="Times New Roman" w:hAnsi="Times New Roman" w:cs="Times New Roman"/>
          <w:bCs/>
          <w:spacing w:val="14"/>
          <w:sz w:val="24"/>
          <w:szCs w:val="24"/>
          <w:lang w:eastAsia="ru-RU"/>
        </w:rPr>
        <w:t>___ «     » ( _ «      »)</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AB0EBB">
        <w:rPr>
          <w:rFonts w:ascii="Times New Roman" w:eastAsia="Times New Roman" w:hAnsi="Times New Roman" w:cs="Times New Roman"/>
          <w:b/>
          <w:spacing w:val="14"/>
          <w:sz w:val="24"/>
          <w:szCs w:val="24"/>
          <w:lang w:eastAsia="ru-RU"/>
        </w:rPr>
        <w:t>А</w:t>
      </w:r>
      <w:r w:rsidRPr="00AB0EBB">
        <w:rPr>
          <w:rFonts w:ascii="Times New Roman" w:eastAsia="Times New Roman" w:hAnsi="Times New Roman" w:cs="Times New Roman"/>
          <w:b/>
          <w:bCs/>
          <w:spacing w:val="14"/>
          <w:sz w:val="24"/>
          <w:szCs w:val="24"/>
          <w:lang w:eastAsia="ru-RU"/>
        </w:rPr>
        <w:t>кционерное общество «</w:t>
      </w:r>
      <w:proofErr w:type="spellStart"/>
      <w:r w:rsidRPr="00AB0EBB">
        <w:rPr>
          <w:rFonts w:ascii="Times New Roman" w:eastAsia="Times New Roman" w:hAnsi="Times New Roman" w:cs="Times New Roman"/>
          <w:b/>
          <w:bCs/>
          <w:spacing w:val="14"/>
          <w:sz w:val="24"/>
          <w:szCs w:val="24"/>
          <w:lang w:eastAsia="ru-RU"/>
        </w:rPr>
        <w:t>Мурманэнергосбыт</w:t>
      </w:r>
      <w:proofErr w:type="spellEnd"/>
      <w:r w:rsidRPr="00AB0EBB">
        <w:rPr>
          <w:rFonts w:ascii="Times New Roman" w:eastAsia="Times New Roman" w:hAnsi="Times New Roman" w:cs="Times New Roman"/>
          <w:b/>
          <w:bCs/>
          <w:spacing w:val="14"/>
          <w:sz w:val="24"/>
          <w:szCs w:val="24"/>
          <w:lang w:eastAsia="ru-RU"/>
        </w:rPr>
        <w:t>» (АО «МЭС»),</w:t>
      </w:r>
      <w:r w:rsidRPr="00AB0EBB">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r w:rsidRPr="00AB0EBB">
        <w:rPr>
          <w:rFonts w:ascii="Times New Roman" w:eastAsia="Times New Roman" w:hAnsi="Times New Roman" w:cs="Times New Roman"/>
          <w:spacing w:val="14"/>
          <w:sz w:val="24"/>
          <w:szCs w:val="24"/>
          <w:lang w:eastAsia="ru-RU"/>
        </w:rPr>
        <w:fldChar w:fldCharType="begin"/>
      </w:r>
      <w:r w:rsidRPr="00AB0EBB">
        <w:rPr>
          <w:rFonts w:ascii="Times New Roman" w:eastAsia="Times New Roman" w:hAnsi="Times New Roman" w:cs="Times New Roman"/>
          <w:spacing w:val="14"/>
          <w:sz w:val="24"/>
          <w:szCs w:val="24"/>
          <w:lang w:eastAsia="ru-RU"/>
        </w:rPr>
        <w:instrText xml:space="preserve"> COMMENTS </w:instrText>
      </w:r>
      <w:r w:rsidRPr="00AB0EBB">
        <w:rPr>
          <w:rFonts w:ascii="Times New Roman" w:eastAsia="Times New Roman" w:hAnsi="Times New Roman" w:cs="Times New Roman"/>
          <w:spacing w:val="14"/>
          <w:sz w:val="24"/>
          <w:szCs w:val="24"/>
          <w:lang w:eastAsia="ru-RU"/>
        </w:rPr>
        <w:fldChar w:fldCharType="end"/>
      </w:r>
    </w:p>
    <w:p w:rsidR="000350B5" w:rsidRDefault="00AB0EBB" w:rsidP="000350B5">
      <w:pPr>
        <w:ind w:firstLine="567"/>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 xml:space="preserve">                                    </w:t>
      </w:r>
    </w:p>
    <w:p w:rsidR="000350B5" w:rsidRPr="000350B5" w:rsidRDefault="00AB0EBB" w:rsidP="000350B5">
      <w:pPr>
        <w:ind w:firstLine="567"/>
        <w:jc w:val="center"/>
        <w:rPr>
          <w:rFonts w:ascii="Times New Roman" w:eastAsia="Times New Roman" w:hAnsi="Times New Roman" w:cs="Times New Roman"/>
          <w:b/>
          <w:bCs/>
          <w:sz w:val="24"/>
          <w:szCs w:val="24"/>
          <w:lang w:eastAsia="ru-RU"/>
        </w:rPr>
      </w:pPr>
      <w:r w:rsidRPr="00AB0EBB">
        <w:rPr>
          <w:rFonts w:ascii="Times New Roman" w:eastAsia="Times New Roman" w:hAnsi="Times New Roman" w:cs="Times New Roman"/>
          <w:b/>
          <w:bCs/>
          <w:spacing w:val="14"/>
          <w:sz w:val="24"/>
          <w:szCs w:val="24"/>
          <w:lang w:eastAsia="ru-RU"/>
        </w:rPr>
        <w:t xml:space="preserve">1. </w:t>
      </w:r>
      <w:r w:rsidR="000350B5" w:rsidRPr="000350B5">
        <w:rPr>
          <w:rFonts w:ascii="Times New Roman" w:eastAsia="Times New Roman" w:hAnsi="Times New Roman" w:cs="Times New Roman"/>
          <w:b/>
          <w:bCs/>
          <w:sz w:val="24"/>
          <w:szCs w:val="24"/>
          <w:lang w:eastAsia="ru-RU"/>
        </w:rPr>
        <w:t>ПРЕДМЕТ ДОГОВОРА</w:t>
      </w:r>
    </w:p>
    <w:p w:rsidR="000350B5" w:rsidRPr="000350B5" w:rsidRDefault="000350B5" w:rsidP="000350B5">
      <w:pPr>
        <w:numPr>
          <w:ilvl w:val="1"/>
          <w:numId w:val="38"/>
        </w:numPr>
        <w:tabs>
          <w:tab w:val="clear" w:pos="0"/>
          <w:tab w:val="num" w:pos="-283"/>
          <w:tab w:val="left" w:pos="1134"/>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0350B5">
        <w:rPr>
          <w:rFonts w:ascii="Times New Roman" w:eastAsia="Times New Roman" w:hAnsi="Times New Roman" w:cs="Times New Roman"/>
          <w:i/>
          <w:sz w:val="24"/>
          <w:szCs w:val="24"/>
          <w:lang w:eastAsia="ru-RU"/>
        </w:rPr>
        <w:t>(или нефтепродукты аналогичного или лучшего качества)</w:t>
      </w:r>
      <w:r w:rsidRPr="000350B5">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0350B5">
        <w:rPr>
          <w:rFonts w:ascii="Times New Roman" w:eastAsia="Times New Roman" w:hAnsi="Times New Roman" w:cs="Times New Roman"/>
          <w:sz w:val="24"/>
          <w:szCs w:val="24"/>
          <w:vertAlign w:val="superscript"/>
          <w:lang w:eastAsia="ru-RU"/>
        </w:rPr>
        <w:t>0</w:t>
      </w:r>
      <w:r w:rsidRPr="000350B5">
        <w:rPr>
          <w:rFonts w:ascii="Times New Roman" w:eastAsia="Times New Roman" w:hAnsi="Times New Roman" w:cs="Times New Roman"/>
          <w:sz w:val="24"/>
          <w:szCs w:val="24"/>
          <w:lang w:eastAsia="ru-RU"/>
        </w:rPr>
        <w:t>С; массовая доля серы не более 3,5 %; вязкость условная при 100</w:t>
      </w:r>
      <w:r w:rsidRPr="000350B5">
        <w:rPr>
          <w:rFonts w:ascii="Times New Roman" w:eastAsia="Times New Roman" w:hAnsi="Times New Roman" w:cs="Times New Roman"/>
          <w:sz w:val="24"/>
          <w:szCs w:val="24"/>
          <w:vertAlign w:val="superscript"/>
          <w:lang w:eastAsia="ru-RU"/>
        </w:rPr>
        <w:t>0</w:t>
      </w:r>
      <w:r w:rsidRPr="000350B5">
        <w:rPr>
          <w:rFonts w:ascii="Times New Roman" w:eastAsia="Times New Roman" w:hAnsi="Times New Roman" w:cs="Times New Roman"/>
          <w:sz w:val="24"/>
          <w:szCs w:val="24"/>
          <w:lang w:eastAsia="ru-RU"/>
        </w:rPr>
        <w:t>С, градусы ВУ, не более 6,8; температура застывания не выше 25</w:t>
      </w:r>
      <w:r w:rsidRPr="000350B5">
        <w:rPr>
          <w:rFonts w:ascii="Times New Roman" w:eastAsia="Times New Roman" w:hAnsi="Times New Roman" w:cs="Times New Roman"/>
          <w:sz w:val="24"/>
          <w:szCs w:val="24"/>
          <w:vertAlign w:val="superscript"/>
          <w:lang w:eastAsia="ru-RU"/>
        </w:rPr>
        <w:t>0</w:t>
      </w:r>
      <w:r w:rsidRPr="000350B5">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0350B5" w:rsidRPr="000350B5" w:rsidRDefault="000350B5" w:rsidP="000350B5">
      <w:pPr>
        <w:numPr>
          <w:ilvl w:val="1"/>
          <w:numId w:val="38"/>
        </w:numPr>
        <w:tabs>
          <w:tab w:val="clear" w:pos="0"/>
          <w:tab w:val="num" w:pos="-283"/>
          <w:tab w:val="left" w:pos="1134"/>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0350B5" w:rsidRPr="000350B5" w:rsidRDefault="000350B5" w:rsidP="000350B5">
      <w:pPr>
        <w:numPr>
          <w:ilvl w:val="1"/>
          <w:numId w:val="38"/>
        </w:numPr>
        <w:tabs>
          <w:tab w:val="clear" w:pos="0"/>
          <w:tab w:val="num" w:pos="-283"/>
          <w:tab w:val="left" w:pos="1134"/>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0350B5" w:rsidRPr="000350B5" w:rsidRDefault="000350B5" w:rsidP="000350B5">
      <w:pPr>
        <w:numPr>
          <w:ilvl w:val="1"/>
          <w:numId w:val="38"/>
        </w:numPr>
        <w:tabs>
          <w:tab w:val="clear" w:pos="0"/>
          <w:tab w:val="num" w:pos="-283"/>
          <w:tab w:val="left" w:pos="1134"/>
        </w:tabs>
        <w:spacing w:after="0" w:line="240" w:lineRule="auto"/>
        <w:jc w:val="both"/>
        <w:rPr>
          <w:rFonts w:ascii="Times New Roman" w:eastAsia="Times New Roman" w:hAnsi="Times New Roman" w:cs="Times New Roman"/>
          <w:i/>
          <w:sz w:val="24"/>
          <w:szCs w:val="24"/>
          <w:lang w:eastAsia="ru-RU"/>
        </w:rPr>
      </w:pPr>
      <w:r w:rsidRPr="000350B5">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0350B5">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0350B5" w:rsidRPr="000350B5" w:rsidRDefault="000350B5" w:rsidP="000350B5">
      <w:pPr>
        <w:numPr>
          <w:ilvl w:val="1"/>
          <w:numId w:val="38"/>
        </w:numPr>
        <w:tabs>
          <w:tab w:val="clear" w:pos="0"/>
          <w:tab w:val="num" w:pos="-283"/>
          <w:tab w:val="left" w:pos="1134"/>
        </w:tabs>
        <w:spacing w:after="0" w:line="240" w:lineRule="auto"/>
        <w:jc w:val="both"/>
        <w:rPr>
          <w:rFonts w:ascii="Times New Roman" w:eastAsia="Times New Roman" w:hAnsi="Times New Roman" w:cs="Times New Roman"/>
          <w:i/>
          <w:sz w:val="24"/>
          <w:szCs w:val="24"/>
          <w:lang w:eastAsia="ru-RU"/>
        </w:rPr>
      </w:pPr>
      <w:r w:rsidRPr="000350B5">
        <w:rPr>
          <w:rFonts w:ascii="Times New Roman" w:eastAsia="Times New Roman" w:hAnsi="Times New Roman" w:cs="Times New Roman"/>
          <w:sz w:val="24"/>
          <w:szCs w:val="24"/>
          <w:lang w:eastAsia="ru-RU"/>
        </w:rPr>
        <w:t>Существенные условия Договора (</w:t>
      </w:r>
      <w:r w:rsidRPr="000350B5">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0350B5" w:rsidRPr="000350B5" w:rsidRDefault="000350B5" w:rsidP="000350B5">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Общее количество поставляемой Продукции: </w:t>
      </w:r>
      <w:r w:rsidR="002B3784">
        <w:rPr>
          <w:rFonts w:ascii="Times New Roman" w:eastAsia="Times New Roman" w:hAnsi="Times New Roman" w:cs="Times New Roman"/>
          <w:sz w:val="24"/>
          <w:szCs w:val="24"/>
          <w:lang w:eastAsia="ru-RU"/>
        </w:rPr>
        <w:t>30 500</w:t>
      </w:r>
      <w:r w:rsidRPr="000350B5">
        <w:rPr>
          <w:rFonts w:ascii="Times New Roman" w:eastAsia="Times New Roman" w:hAnsi="Times New Roman" w:cs="Times New Roman"/>
          <w:sz w:val="24"/>
          <w:szCs w:val="24"/>
          <w:lang w:eastAsia="ru-RU"/>
        </w:rPr>
        <w:t xml:space="preserve"> тонн.</w:t>
      </w:r>
    </w:p>
    <w:p w:rsidR="000350B5" w:rsidRPr="000350B5" w:rsidRDefault="000350B5" w:rsidP="000350B5">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Сведения о цене Договора: </w:t>
      </w:r>
    </w:p>
    <w:p w:rsidR="000350B5" w:rsidRPr="000350B5" w:rsidRDefault="000350B5" w:rsidP="000350B5">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Цена 1 тонны Продукции  определяется согласно п. 4.2.1.1. и составляет</w:t>
      </w:r>
      <w:proofErr w:type="gramStart"/>
      <w:r w:rsidRPr="000350B5">
        <w:rPr>
          <w:rFonts w:ascii="Times New Roman" w:eastAsia="Times New Roman" w:hAnsi="Times New Roman" w:cs="Times New Roman"/>
          <w:sz w:val="24"/>
          <w:szCs w:val="24"/>
          <w:lang w:eastAsia="ru-RU"/>
        </w:rPr>
        <w:t xml:space="preserve"> ____ (____) </w:t>
      </w:r>
      <w:proofErr w:type="gramEnd"/>
      <w:r w:rsidRPr="000350B5">
        <w:rPr>
          <w:rFonts w:ascii="Times New Roman" w:eastAsia="Times New Roman" w:hAnsi="Times New Roman" w:cs="Times New Roman"/>
          <w:sz w:val="24"/>
          <w:szCs w:val="24"/>
          <w:lang w:eastAsia="ru-RU"/>
        </w:rPr>
        <w:t xml:space="preserve">рублей __ копеек, с учетом НДС  </w:t>
      </w:r>
      <w:r w:rsidRPr="000350B5">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0350B5">
        <w:rPr>
          <w:rFonts w:ascii="Times New Roman" w:eastAsia="Times New Roman" w:hAnsi="Times New Roman" w:cs="Times New Roman"/>
          <w:sz w:val="24"/>
          <w:szCs w:val="24"/>
          <w:lang w:eastAsia="ru-RU"/>
        </w:rPr>
        <w:t>.</w:t>
      </w:r>
    </w:p>
    <w:p w:rsidR="000350B5" w:rsidRPr="000350B5" w:rsidRDefault="000350B5" w:rsidP="000350B5">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lastRenderedPageBreak/>
        <w:t xml:space="preserve">Стоимость транспортных расходов по поставке Продукции  железнодорожным транспортом </w:t>
      </w:r>
      <w:proofErr w:type="gramStart"/>
      <w:r w:rsidRPr="000350B5">
        <w:rPr>
          <w:rFonts w:ascii="Times New Roman" w:eastAsia="Times New Roman" w:hAnsi="Times New Roman" w:cs="Times New Roman"/>
          <w:sz w:val="24"/>
          <w:szCs w:val="24"/>
          <w:lang w:eastAsia="ru-RU"/>
        </w:rPr>
        <w:t>до  ж</w:t>
      </w:r>
      <w:proofErr w:type="gramEnd"/>
      <w:r w:rsidRPr="000350B5">
        <w:rPr>
          <w:rFonts w:ascii="Times New Roman" w:eastAsia="Times New Roman" w:hAnsi="Times New Roman" w:cs="Times New Roman"/>
          <w:sz w:val="24"/>
          <w:szCs w:val="24"/>
          <w:lang w:eastAsia="ru-RU"/>
        </w:rPr>
        <w:t>/д станции назначения</w:t>
      </w:r>
      <w:r w:rsidRPr="000350B5">
        <w:rPr>
          <w:rFonts w:ascii="Times New Roman" w:eastAsia="Times New Roman" w:hAnsi="Times New Roman" w:cs="Times New Roman"/>
          <w:sz w:val="24"/>
          <w:szCs w:val="24"/>
          <w:lang w:eastAsia="ar-SA"/>
        </w:rPr>
        <w:t xml:space="preserve"> </w:t>
      </w:r>
      <w:r w:rsidRPr="000350B5">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0350B5">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0350B5">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0350B5">
        <w:rPr>
          <w:rFonts w:ascii="Times New Roman" w:eastAsia="Times New Roman" w:hAnsi="Times New Roman" w:cs="Times New Roman"/>
          <w:sz w:val="24"/>
          <w:szCs w:val="24"/>
          <w:lang w:eastAsia="ru-RU"/>
        </w:rPr>
        <w:t>.</w:t>
      </w:r>
    </w:p>
    <w:p w:rsidR="000350B5" w:rsidRPr="000350B5" w:rsidRDefault="000350B5" w:rsidP="000350B5">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Максимальная цена общего количества поставляемой Продукции (цена Договора) составляет</w:t>
      </w:r>
      <w:proofErr w:type="gramStart"/>
      <w:r w:rsidRPr="000350B5">
        <w:rPr>
          <w:rFonts w:ascii="Times New Roman" w:eastAsia="Times New Roman" w:hAnsi="Times New Roman" w:cs="Times New Roman"/>
          <w:sz w:val="24"/>
          <w:szCs w:val="24"/>
          <w:lang w:eastAsia="ru-RU"/>
        </w:rPr>
        <w:t xml:space="preserve"> ______ ( _____) </w:t>
      </w:r>
      <w:proofErr w:type="gramEnd"/>
      <w:r w:rsidRPr="000350B5">
        <w:rPr>
          <w:rFonts w:ascii="Times New Roman" w:eastAsia="Times New Roman" w:hAnsi="Times New Roman" w:cs="Times New Roman"/>
          <w:sz w:val="24"/>
          <w:szCs w:val="24"/>
          <w:lang w:eastAsia="ru-RU"/>
        </w:rPr>
        <w:t xml:space="preserve">рублей ___ копеек, с учетом НДС </w:t>
      </w:r>
      <w:r w:rsidRPr="000350B5">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0350B5">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0350B5" w:rsidRPr="000350B5" w:rsidRDefault="000350B5" w:rsidP="000350B5">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0350B5" w:rsidRPr="000350B5" w:rsidRDefault="000350B5" w:rsidP="000350B5">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Место поставки </w:t>
      </w:r>
      <w:r w:rsidRPr="000350B5">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0350B5">
        <w:rPr>
          <w:rFonts w:ascii="Times New Roman" w:eastAsia="Times New Roman" w:hAnsi="Times New Roman" w:cs="Times New Roman"/>
          <w:sz w:val="24"/>
          <w:szCs w:val="24"/>
          <w:lang w:eastAsia="ru-RU"/>
        </w:rPr>
        <w:t xml:space="preserve"> ___________________.</w:t>
      </w:r>
    </w:p>
    <w:p w:rsidR="000350B5" w:rsidRPr="000350B5" w:rsidRDefault="000350B5" w:rsidP="000350B5">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0350B5">
        <w:rPr>
          <w:rFonts w:ascii="Times New Roman" w:eastAsia="Times New Roman" w:hAnsi="Times New Roman" w:cs="Times New Roman"/>
          <w:i/>
          <w:sz w:val="24"/>
          <w:szCs w:val="24"/>
          <w:lang w:eastAsia="ru-RU"/>
        </w:rPr>
        <w:t>Иные условия при необходимости.</w:t>
      </w:r>
    </w:p>
    <w:p w:rsidR="000350B5" w:rsidRPr="000350B5" w:rsidRDefault="000350B5" w:rsidP="000350B5">
      <w:pPr>
        <w:tabs>
          <w:tab w:val="num" w:pos="1418"/>
        </w:tabs>
        <w:spacing w:after="0" w:line="240" w:lineRule="auto"/>
        <w:ind w:left="567"/>
        <w:jc w:val="both"/>
        <w:rPr>
          <w:rFonts w:ascii="Times New Roman" w:eastAsia="Times New Roman" w:hAnsi="Times New Roman" w:cs="Times New Roman"/>
          <w:sz w:val="24"/>
          <w:szCs w:val="24"/>
          <w:lang w:eastAsia="ru-RU"/>
        </w:rPr>
      </w:pPr>
    </w:p>
    <w:p w:rsidR="000350B5" w:rsidRPr="000350B5" w:rsidRDefault="000350B5" w:rsidP="000350B5">
      <w:pPr>
        <w:spacing w:after="0" w:line="240" w:lineRule="auto"/>
        <w:ind w:firstLine="567"/>
        <w:jc w:val="center"/>
        <w:rPr>
          <w:rFonts w:ascii="Times New Roman" w:eastAsia="Times New Roman" w:hAnsi="Times New Roman" w:cs="Times New Roman"/>
          <w:b/>
          <w:bCs/>
          <w:sz w:val="24"/>
          <w:szCs w:val="24"/>
          <w:lang w:eastAsia="ru-RU"/>
        </w:rPr>
      </w:pPr>
      <w:r w:rsidRPr="000350B5">
        <w:rPr>
          <w:rFonts w:ascii="Times New Roman" w:eastAsia="Times New Roman" w:hAnsi="Times New Roman" w:cs="Times New Roman"/>
          <w:b/>
          <w:bCs/>
          <w:sz w:val="24"/>
          <w:szCs w:val="24"/>
          <w:lang w:eastAsia="ru-RU"/>
        </w:rPr>
        <w:t>2. СРОКИ И ПОРЯДОК ИСПОЛНЕНИЯ ОБЯЗАТЕЛЬСТВ</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p>
    <w:p w:rsidR="000350B5" w:rsidRPr="000350B5" w:rsidRDefault="000350B5" w:rsidP="000350B5">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ru-RU"/>
        </w:rPr>
        <w:t xml:space="preserve"> </w:t>
      </w:r>
      <w:r w:rsidRPr="000350B5">
        <w:rPr>
          <w:rFonts w:ascii="Times New Roman" w:eastAsia="Times New Roman" w:hAnsi="Times New Roman" w:cs="Times New Roman"/>
          <w:sz w:val="24"/>
          <w:szCs w:val="24"/>
          <w:lang w:eastAsia="ar-SA"/>
        </w:rPr>
        <w:t xml:space="preserve">-  </w:t>
      </w:r>
      <w:r w:rsidRPr="000350B5">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350B5">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  </w:t>
      </w:r>
      <w:r w:rsidRPr="000350B5">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0350B5">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0350B5" w:rsidRPr="000350B5" w:rsidRDefault="000350B5" w:rsidP="000350B5">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2.2.  Факт поставки мазута топочного удостоверяется:</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 </w:t>
      </w:r>
      <w:r w:rsidRPr="000350B5">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350B5">
        <w:rPr>
          <w:rFonts w:ascii="Times New Roman" w:eastAsia="Times New Roman" w:hAnsi="Times New Roman" w:cs="Times New Roman"/>
          <w:sz w:val="24"/>
          <w:szCs w:val="24"/>
          <w:lang w:eastAsia="ar-SA"/>
        </w:rPr>
        <w:t xml:space="preserve"> – </w:t>
      </w:r>
      <w:r w:rsidRPr="000350B5">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0350B5">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0350B5">
        <w:rPr>
          <w:rFonts w:ascii="Times New Roman" w:eastAsia="Times New Roman" w:hAnsi="Times New Roman" w:cs="Times New Roman"/>
          <w:sz w:val="24"/>
          <w:szCs w:val="24"/>
          <w:lang w:eastAsia="ar-SA"/>
        </w:rPr>
        <w:t>.</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0350B5">
        <w:rPr>
          <w:rFonts w:ascii="Times New Roman" w:eastAsia="Times New Roman" w:hAnsi="Times New Roman" w:cs="Times New Roman"/>
          <w:sz w:val="24"/>
          <w:szCs w:val="24"/>
          <w:lang w:eastAsia="ar-SA"/>
        </w:rPr>
        <w:t>раскредитования</w:t>
      </w:r>
      <w:proofErr w:type="spellEnd"/>
      <w:r w:rsidRPr="000350B5">
        <w:rPr>
          <w:rFonts w:ascii="Times New Roman" w:eastAsia="Times New Roman" w:hAnsi="Times New Roman" w:cs="Times New Roman"/>
          <w:sz w:val="24"/>
          <w:szCs w:val="24"/>
          <w:lang w:eastAsia="ar-SA"/>
        </w:rPr>
        <w:t xml:space="preserve"> транспортной железнодорожной накладной); </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w:t>
      </w:r>
      <w:r w:rsidRPr="000350B5">
        <w:rPr>
          <w:rFonts w:ascii="EuropeCond" w:eastAsia="Times New Roman" w:hAnsi="EuropeCond" w:cs="EuropeCond"/>
          <w:lang w:eastAsia="ar-SA"/>
        </w:rPr>
        <w:t xml:space="preserve"> </w:t>
      </w:r>
      <w:r w:rsidRPr="000350B5">
        <w:rPr>
          <w:rFonts w:ascii="Times New Roman" w:eastAsia="Times New Roman" w:hAnsi="Times New Roman" w:cs="Times New Roman"/>
          <w:b/>
          <w:sz w:val="24"/>
          <w:szCs w:val="24"/>
          <w:lang w:eastAsia="ar-SA"/>
        </w:rPr>
        <w:t>при транспортировке Продукции водным транспортом</w:t>
      </w:r>
      <w:r w:rsidRPr="000350B5">
        <w:rPr>
          <w:rFonts w:ascii="Times New Roman" w:eastAsia="Times New Roman" w:hAnsi="Times New Roman" w:cs="Times New Roman"/>
          <w:sz w:val="24"/>
          <w:szCs w:val="24"/>
          <w:lang w:eastAsia="ar-SA"/>
        </w:rPr>
        <w:t xml:space="preserve"> – датой подписания Сторонами </w:t>
      </w:r>
      <w:proofErr w:type="spellStart"/>
      <w:r w:rsidRPr="000350B5">
        <w:rPr>
          <w:rFonts w:ascii="Times New Roman" w:eastAsia="Times New Roman" w:hAnsi="Times New Roman" w:cs="Times New Roman"/>
          <w:sz w:val="24"/>
          <w:szCs w:val="24"/>
          <w:lang w:eastAsia="ar-SA"/>
        </w:rPr>
        <w:t>бункеровочной</w:t>
      </w:r>
      <w:proofErr w:type="spellEnd"/>
      <w:r w:rsidRPr="000350B5">
        <w:rPr>
          <w:rFonts w:ascii="Times New Roman" w:eastAsia="Times New Roman" w:hAnsi="Times New Roman" w:cs="Times New Roman"/>
          <w:sz w:val="24"/>
          <w:szCs w:val="24"/>
          <w:lang w:eastAsia="ar-SA"/>
        </w:rPr>
        <w:t xml:space="preserve"> расписки.</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0350B5">
        <w:rPr>
          <w:rFonts w:ascii="Times New Roman" w:eastAsia="Times New Roman" w:hAnsi="Times New Roman" w:cs="Times New Roman"/>
          <w:sz w:val="24"/>
          <w:szCs w:val="24"/>
          <w:lang w:eastAsia="ar-SA"/>
        </w:rPr>
        <w:t>бункеровочной</w:t>
      </w:r>
      <w:proofErr w:type="spellEnd"/>
      <w:r w:rsidRPr="000350B5">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lastRenderedPageBreak/>
        <w:t xml:space="preserve">- </w:t>
      </w:r>
      <w:r w:rsidRPr="000350B5">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350B5">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0350B5">
        <w:rPr>
          <w:rFonts w:ascii="Times New Roman" w:eastAsia="Times New Roman" w:hAnsi="Times New Roman" w:cs="Times New Roman"/>
          <w:bCs/>
          <w:sz w:val="24"/>
          <w:szCs w:val="24"/>
          <w:lang w:eastAsia="ar-SA"/>
        </w:rPr>
        <w:t xml:space="preserve"> (далее – транспортная накладная)</w:t>
      </w:r>
      <w:r w:rsidRPr="000350B5">
        <w:rPr>
          <w:rFonts w:ascii="Times New Roman" w:eastAsia="Times New Roman" w:hAnsi="Times New Roman" w:cs="Times New Roman"/>
          <w:sz w:val="24"/>
          <w:szCs w:val="24"/>
          <w:lang w:eastAsia="ar-SA"/>
        </w:rPr>
        <w:t>.</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0350B5" w:rsidRPr="000350B5" w:rsidRDefault="000350B5" w:rsidP="000350B5">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0350B5" w:rsidRPr="000350B5" w:rsidRDefault="000350B5" w:rsidP="000350B5">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0350B5" w:rsidRPr="000350B5" w:rsidRDefault="000350B5" w:rsidP="000350B5">
      <w:pPr>
        <w:tabs>
          <w:tab w:val="left" w:pos="1134"/>
        </w:tabs>
        <w:spacing w:after="0" w:line="240" w:lineRule="auto"/>
        <w:ind w:left="567"/>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2.5.  Заявка Покупателя может содержать следующие сведения:</w:t>
      </w:r>
    </w:p>
    <w:p w:rsidR="000350B5" w:rsidRPr="000350B5" w:rsidRDefault="000350B5" w:rsidP="000350B5">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количество и наименование Продукции;</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дата поставки;</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номер Договора, на основании которого делается заявка;</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станция назначения и ее код, наименование железной дороги;</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наименование фактического 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юридический адрес грузополучателя;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ж/д. код грузополучателя, ОКПО грузополучателя;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особые отметки;</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наименование и ОКПО плательщика;</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ИНН/КПП грузополучателя;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0350B5" w:rsidRPr="000350B5" w:rsidRDefault="000350B5" w:rsidP="000350B5">
      <w:pPr>
        <w:tabs>
          <w:tab w:val="left" w:pos="8172"/>
        </w:tabs>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наименование банка грузополучателя, адрес банка (полный);</w:t>
      </w:r>
      <w:r w:rsidRPr="000350B5">
        <w:rPr>
          <w:rFonts w:ascii="Times New Roman" w:eastAsia="Times New Roman" w:hAnsi="Times New Roman" w:cs="Times New Roman"/>
          <w:sz w:val="24"/>
          <w:szCs w:val="24"/>
          <w:lang w:eastAsia="ru-RU"/>
        </w:rPr>
        <w:tab/>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ИНН/КПП банка, БИК банка грузополучателя;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 </w:t>
      </w:r>
      <w:proofErr w:type="spellStart"/>
      <w:r w:rsidRPr="000350B5">
        <w:rPr>
          <w:rFonts w:ascii="Times New Roman" w:eastAsia="Times New Roman" w:hAnsi="Times New Roman" w:cs="Times New Roman"/>
          <w:sz w:val="24"/>
          <w:szCs w:val="24"/>
          <w:lang w:eastAsia="ru-RU"/>
        </w:rPr>
        <w:t>расч</w:t>
      </w:r>
      <w:proofErr w:type="spellEnd"/>
      <w:r w:rsidRPr="000350B5">
        <w:rPr>
          <w:rFonts w:ascii="Times New Roman" w:eastAsia="Times New Roman" w:hAnsi="Times New Roman" w:cs="Times New Roman"/>
          <w:sz w:val="24"/>
          <w:szCs w:val="24"/>
          <w:lang w:eastAsia="ru-RU"/>
        </w:rPr>
        <w:t>. счёта грузополучателя;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 корр. счёта грузополучателя;</w:t>
      </w:r>
    </w:p>
    <w:p w:rsidR="000350B5" w:rsidRPr="000350B5" w:rsidRDefault="000350B5" w:rsidP="000350B5">
      <w:pPr>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ФИО и контактный телефон представителя грузополучателя.</w:t>
      </w:r>
    </w:p>
    <w:p w:rsidR="000350B5" w:rsidRPr="000350B5" w:rsidRDefault="000350B5" w:rsidP="000350B5">
      <w:pPr>
        <w:spacing w:after="0" w:line="240" w:lineRule="auto"/>
        <w:ind w:firstLine="709"/>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0350B5" w:rsidRPr="000350B5" w:rsidRDefault="000350B5" w:rsidP="000350B5">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 наименование Продукции; </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количество Продукции;</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способ поставки (вид транспортного средства);</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 срок поставки; </w:t>
      </w:r>
    </w:p>
    <w:p w:rsidR="000350B5" w:rsidRPr="000350B5" w:rsidRDefault="000350B5" w:rsidP="000350B5">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особые отметки (</w:t>
      </w:r>
      <w:r w:rsidRPr="000350B5">
        <w:rPr>
          <w:rFonts w:ascii="Times New Roman" w:eastAsia="Times New Roman" w:hAnsi="Times New Roman" w:cs="Times New Roman"/>
          <w:i/>
          <w:sz w:val="24"/>
          <w:szCs w:val="24"/>
          <w:lang w:eastAsia="ar-SA"/>
        </w:rPr>
        <w:t>в случае необходимости)</w:t>
      </w:r>
      <w:r w:rsidRPr="000350B5">
        <w:rPr>
          <w:rFonts w:ascii="Times New Roman" w:eastAsia="Times New Roman" w:hAnsi="Times New Roman" w:cs="Times New Roman"/>
          <w:sz w:val="24"/>
          <w:szCs w:val="24"/>
          <w:lang w:eastAsia="ar-SA"/>
        </w:rPr>
        <w:t>.</w:t>
      </w:r>
    </w:p>
    <w:p w:rsidR="000350B5" w:rsidRPr="000350B5" w:rsidRDefault="000350B5" w:rsidP="000350B5">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0350B5" w:rsidRPr="000350B5" w:rsidRDefault="000350B5" w:rsidP="000350B5">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lastRenderedPageBreak/>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0350B5" w:rsidRPr="000350B5" w:rsidRDefault="000350B5" w:rsidP="000350B5">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0350B5">
        <w:rPr>
          <w:rFonts w:ascii="Times New Roman" w:eastAsia="Times New Roman" w:hAnsi="Times New Roman" w:cs="Times New Roman"/>
          <w:sz w:val="24"/>
          <w:szCs w:val="24"/>
          <w:lang w:eastAsia="ru-RU"/>
        </w:rPr>
        <w:t>вагоноцистерны</w:t>
      </w:r>
      <w:proofErr w:type="spellEnd"/>
      <w:r w:rsidRPr="000350B5">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0350B5" w:rsidRPr="000350B5" w:rsidRDefault="000350B5" w:rsidP="000350B5">
      <w:pPr>
        <w:tabs>
          <w:tab w:val="left" w:pos="1134"/>
        </w:tabs>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2.9. </w:t>
      </w:r>
      <w:r w:rsidRPr="000350B5">
        <w:rPr>
          <w:rFonts w:ascii="Times New Roman" w:eastAsia="Times New Roman" w:hAnsi="Times New Roman" w:cs="Times New Roman"/>
          <w:b/>
          <w:sz w:val="24"/>
          <w:szCs w:val="24"/>
          <w:lang w:eastAsia="ru-RU"/>
        </w:rPr>
        <w:t xml:space="preserve">   </w:t>
      </w:r>
      <w:r w:rsidRPr="000350B5">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0350B5">
        <w:rPr>
          <w:rFonts w:ascii="Times New Roman" w:eastAsia="Times New Roman" w:hAnsi="Times New Roman" w:cs="Times New Roman"/>
          <w:sz w:val="24"/>
          <w:szCs w:val="24"/>
          <w:lang w:eastAsia="ru-RU"/>
        </w:rPr>
        <w:t>т.ч</w:t>
      </w:r>
      <w:proofErr w:type="spellEnd"/>
      <w:r w:rsidRPr="000350B5">
        <w:rPr>
          <w:rFonts w:ascii="Times New Roman" w:eastAsia="Times New Roman" w:hAnsi="Times New Roman" w:cs="Times New Roman"/>
          <w:sz w:val="24"/>
          <w:szCs w:val="24"/>
          <w:lang w:eastAsia="ru-RU"/>
        </w:rPr>
        <w:t xml:space="preserve">. арендованные у ОАО «РЖД») или ином вещном праве, предусмотренном в ГК РФ, или в </w:t>
      </w:r>
      <w:proofErr w:type="gramStart"/>
      <w:r w:rsidRPr="000350B5">
        <w:rPr>
          <w:rFonts w:ascii="Times New Roman" w:eastAsia="Times New Roman" w:hAnsi="Times New Roman" w:cs="Times New Roman"/>
          <w:sz w:val="24"/>
          <w:szCs w:val="24"/>
          <w:lang w:eastAsia="ru-RU"/>
        </w:rPr>
        <w:t>в</w:t>
      </w:r>
      <w:proofErr w:type="gramEnd"/>
      <w:r w:rsidRPr="000350B5">
        <w:rPr>
          <w:rFonts w:ascii="Times New Roman" w:eastAsia="Times New Roman" w:hAnsi="Times New Roman" w:cs="Times New Roman"/>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0350B5" w:rsidRPr="000350B5" w:rsidRDefault="000350B5" w:rsidP="000350B5">
      <w:pPr>
        <w:spacing w:after="0" w:line="240" w:lineRule="auto"/>
        <w:ind w:firstLine="567"/>
        <w:jc w:val="both"/>
        <w:rPr>
          <w:rFonts w:ascii="Times New Roman" w:eastAsia="Times New Roman" w:hAnsi="Times New Roman" w:cs="Times New Roman"/>
          <w:b/>
          <w:sz w:val="24"/>
          <w:szCs w:val="24"/>
          <w:lang w:eastAsia="ru-RU"/>
        </w:rPr>
      </w:pPr>
      <w:r w:rsidRPr="000350B5">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0350B5" w:rsidRPr="000350B5" w:rsidRDefault="000350B5" w:rsidP="000350B5">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Необходимыми и достаточными доказательствами, подтверждающими срок оборота «</w:t>
      </w:r>
      <w:proofErr w:type="gramStart"/>
      <w:r w:rsidRPr="000350B5">
        <w:rPr>
          <w:rFonts w:ascii="Times New Roman" w:eastAsia="Times New Roman" w:hAnsi="Times New Roman" w:cs="Times New Roman"/>
          <w:sz w:val="24"/>
          <w:szCs w:val="24"/>
          <w:lang w:eastAsia="ru-RU"/>
        </w:rPr>
        <w:t>в</w:t>
      </w:r>
      <w:proofErr w:type="gramEnd"/>
      <w:r w:rsidRPr="000350B5">
        <w:rPr>
          <w:rFonts w:ascii="Times New Roman" w:eastAsia="Times New Roman" w:hAnsi="Times New Roman" w:cs="Times New Roman"/>
          <w:sz w:val="24"/>
          <w:szCs w:val="24"/>
          <w:lang w:eastAsia="ru-RU"/>
        </w:rPr>
        <w:t>/</w:t>
      </w:r>
      <w:proofErr w:type="gramStart"/>
      <w:r w:rsidRPr="000350B5">
        <w:rPr>
          <w:rFonts w:ascii="Times New Roman" w:eastAsia="Times New Roman" w:hAnsi="Times New Roman" w:cs="Times New Roman"/>
          <w:sz w:val="24"/>
          <w:szCs w:val="24"/>
          <w:lang w:eastAsia="ru-RU"/>
        </w:rPr>
        <w:t>цистерн</w:t>
      </w:r>
      <w:proofErr w:type="gramEnd"/>
      <w:r w:rsidRPr="000350B5">
        <w:rPr>
          <w:rFonts w:ascii="Times New Roman" w:eastAsia="Times New Roman" w:hAnsi="Times New Roman" w:cs="Times New Roman"/>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0350B5">
        <w:rPr>
          <w:rFonts w:ascii="Times New Roman" w:eastAsia="Times New Roman" w:hAnsi="Times New Roman" w:cs="Times New Roman"/>
          <w:sz w:val="24"/>
          <w:szCs w:val="24"/>
          <w:lang w:eastAsia="ar-SA"/>
        </w:rPr>
        <w:t>(форма ГУ-45 ВЦ,  утверждена ОАО «РЖД» в 2004 г.), или уведомления о выгрузке-сливе топлива (форма № 20-ОТО, утверждена Приказом Общества)</w:t>
      </w:r>
      <w:r w:rsidRPr="000350B5">
        <w:rPr>
          <w:rFonts w:ascii="Times New Roman" w:eastAsia="Times New Roman" w:hAnsi="Times New Roman" w:cs="Times New Roman"/>
          <w:sz w:val="24"/>
          <w:szCs w:val="24"/>
          <w:lang w:eastAsia="ru-RU"/>
        </w:rPr>
        <w:t>.</w:t>
      </w:r>
    </w:p>
    <w:p w:rsidR="000350B5" w:rsidRPr="000350B5" w:rsidRDefault="000350B5" w:rsidP="000350B5">
      <w:pPr>
        <w:tabs>
          <w:tab w:val="left" w:pos="708"/>
        </w:tabs>
        <w:spacing w:after="0" w:line="240" w:lineRule="auto"/>
        <w:ind w:firstLine="567"/>
        <w:jc w:val="both"/>
        <w:rPr>
          <w:rFonts w:ascii="Times New Roman" w:eastAsia="Times New Roman" w:hAnsi="Times New Roman" w:cs="Times New Roman"/>
          <w:sz w:val="24"/>
          <w:szCs w:val="24"/>
          <w:lang w:eastAsia="ru-RU"/>
        </w:rPr>
      </w:pPr>
      <w:proofErr w:type="gramStart"/>
      <w:r w:rsidRPr="000350B5">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rsidR="000350B5" w:rsidRPr="000350B5" w:rsidRDefault="000350B5" w:rsidP="000350B5">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Calibri" w:hAnsi="Times New Roman" w:cs="Times New Roman"/>
          <w:color w:val="000000"/>
          <w:sz w:val="24"/>
          <w:szCs w:val="24"/>
          <w:lang w:eastAsia="ru-RU"/>
        </w:rPr>
        <w:t xml:space="preserve">С момента получения </w:t>
      </w:r>
      <w:r w:rsidRPr="000350B5">
        <w:rPr>
          <w:rFonts w:ascii="Times New Roman" w:eastAsia="Times New Roman" w:hAnsi="Times New Roman" w:cs="Times New Roman"/>
          <w:sz w:val="24"/>
          <w:szCs w:val="24"/>
          <w:lang w:eastAsia="ru-RU"/>
        </w:rPr>
        <w:t xml:space="preserve">перевозчиком от Покупателя уведомления о завершении грузовой операции или передаче вагонов на выставочный путь (форма ГУ-2б ВЦ, утверждена МПС в   </w:t>
      </w:r>
      <w:r w:rsidRPr="000350B5">
        <w:rPr>
          <w:rFonts w:ascii="Times New Roman" w:eastAsia="Times New Roman" w:hAnsi="Times New Roman" w:cs="Times New Roman"/>
          <w:sz w:val="24"/>
          <w:szCs w:val="24"/>
          <w:lang w:eastAsia="ru-RU"/>
        </w:rPr>
        <w:lastRenderedPageBreak/>
        <w:t>1998 г.) на основании книги регистрации уведомлений и памятки приемосдатчика,</w:t>
      </w:r>
      <w:r w:rsidRPr="000350B5">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2.9.5.</w:t>
      </w:r>
      <w:r w:rsidRPr="000350B5">
        <w:rPr>
          <w:rFonts w:ascii="Times New Roman" w:eastAsia="Times New Roman" w:hAnsi="Times New Roman" w:cs="Times New Roman"/>
          <w:b/>
          <w:sz w:val="24"/>
          <w:szCs w:val="24"/>
          <w:lang w:eastAsia="ru-RU"/>
        </w:rPr>
        <w:t xml:space="preserve"> </w:t>
      </w:r>
      <w:r w:rsidRPr="000350B5">
        <w:rPr>
          <w:rFonts w:ascii="Times New Roman" w:eastAsia="Times New Roman" w:hAnsi="Times New Roman" w:cs="Times New Roman"/>
          <w:sz w:val="24"/>
          <w:szCs w:val="24"/>
          <w:lang w:eastAsia="ru-RU"/>
        </w:rPr>
        <w:t>В случае оформления</w:t>
      </w:r>
      <w:r w:rsidRPr="000350B5">
        <w:rPr>
          <w:rFonts w:ascii="Times New Roman" w:eastAsia="Times New Roman" w:hAnsi="Times New Roman" w:cs="Times New Roman"/>
          <w:b/>
          <w:sz w:val="24"/>
          <w:szCs w:val="24"/>
          <w:lang w:eastAsia="ru-RU"/>
        </w:rPr>
        <w:t xml:space="preserve"> </w:t>
      </w:r>
      <w:r w:rsidRPr="000350B5">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proofErr w:type="gramStart"/>
      <w:r w:rsidRPr="000350B5">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порожняя «в/цистерна </w:t>
      </w:r>
      <w:proofErr w:type="gramStart"/>
      <w:r w:rsidRPr="000350B5">
        <w:rPr>
          <w:rFonts w:ascii="Times New Roman" w:eastAsia="Times New Roman" w:hAnsi="Times New Roman" w:cs="Times New Roman"/>
          <w:sz w:val="24"/>
          <w:szCs w:val="24"/>
          <w:lang w:eastAsia="ru-RU"/>
        </w:rPr>
        <w:t>грузоперевозчика</w:t>
      </w:r>
      <w:proofErr w:type="gramEnd"/>
      <w:r w:rsidRPr="000350B5">
        <w:rPr>
          <w:rFonts w:ascii="Times New Roman" w:eastAsia="Times New Roman" w:hAnsi="Times New Roman" w:cs="Times New Roman"/>
          <w:sz w:val="24"/>
          <w:szCs w:val="24"/>
          <w:lang w:eastAsia="ru-RU"/>
        </w:rPr>
        <w:t>»  из-под какой Продукции;</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proofErr w:type="gramStart"/>
      <w:r w:rsidRPr="000350B5">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roofErr w:type="gramEnd"/>
    </w:p>
    <w:p w:rsidR="000350B5" w:rsidRPr="000350B5" w:rsidRDefault="000350B5" w:rsidP="000350B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дата и время поступления «</w:t>
      </w:r>
      <w:proofErr w:type="gramStart"/>
      <w:r w:rsidRPr="000350B5">
        <w:rPr>
          <w:rFonts w:ascii="Times New Roman" w:eastAsia="Times New Roman" w:hAnsi="Times New Roman" w:cs="Times New Roman"/>
          <w:sz w:val="24"/>
          <w:szCs w:val="24"/>
          <w:lang w:eastAsia="ru-RU"/>
        </w:rPr>
        <w:t>в</w:t>
      </w:r>
      <w:proofErr w:type="gramEnd"/>
      <w:r w:rsidRPr="000350B5">
        <w:rPr>
          <w:rFonts w:ascii="Times New Roman" w:eastAsia="Times New Roman" w:hAnsi="Times New Roman" w:cs="Times New Roman"/>
          <w:sz w:val="24"/>
          <w:szCs w:val="24"/>
          <w:lang w:eastAsia="ru-RU"/>
        </w:rPr>
        <w:t>/</w:t>
      </w:r>
      <w:proofErr w:type="gramStart"/>
      <w:r w:rsidRPr="000350B5">
        <w:rPr>
          <w:rFonts w:ascii="Times New Roman" w:eastAsia="Times New Roman" w:hAnsi="Times New Roman" w:cs="Times New Roman"/>
          <w:sz w:val="24"/>
          <w:szCs w:val="24"/>
          <w:lang w:eastAsia="ru-RU"/>
        </w:rPr>
        <w:t>цистерн</w:t>
      </w:r>
      <w:proofErr w:type="gramEnd"/>
      <w:r w:rsidRPr="000350B5">
        <w:rPr>
          <w:rFonts w:ascii="Times New Roman" w:eastAsia="Times New Roman" w:hAnsi="Times New Roman" w:cs="Times New Roman"/>
          <w:sz w:val="24"/>
          <w:szCs w:val="24"/>
          <w:lang w:eastAsia="ru-RU"/>
        </w:rPr>
        <w:t xml:space="preserve"> грузоперевозчика»  на подъездной путь и возврата ОАО «РЖД».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ru-RU"/>
        </w:rPr>
        <w:t>2.10.</w:t>
      </w:r>
      <w:r w:rsidRPr="000350B5">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0350B5">
        <w:rPr>
          <w:rFonts w:ascii="Times New Roman" w:eastAsia="Times New Roman" w:hAnsi="Times New Roman" w:cs="Times New Roman"/>
          <w:sz w:val="24"/>
          <w:szCs w:val="24"/>
          <w:lang w:eastAsia="ar-SA"/>
        </w:rPr>
        <w:t>допоставить</w:t>
      </w:r>
      <w:proofErr w:type="spellEnd"/>
      <w:r w:rsidRPr="000350B5">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w:t>
      </w:r>
      <w:proofErr w:type="gramStart"/>
      <w:r w:rsidRPr="000350B5">
        <w:rPr>
          <w:rFonts w:ascii="Times New Roman" w:eastAsia="Times New Roman" w:hAnsi="Times New Roman" w:cs="Times New Roman"/>
          <w:sz w:val="24"/>
          <w:szCs w:val="24"/>
          <w:lang w:eastAsia="ar-SA"/>
        </w:rPr>
        <w:t>Договора) в сроки и на условиях предусмотренных уведомлением Покупателя.</w:t>
      </w:r>
      <w:proofErr w:type="gramEnd"/>
      <w:r w:rsidRPr="000350B5">
        <w:rPr>
          <w:rFonts w:ascii="Times New Roman" w:eastAsia="Times New Roman" w:hAnsi="Times New Roman" w:cs="Times New Roman"/>
          <w:sz w:val="24"/>
          <w:szCs w:val="24"/>
          <w:lang w:eastAsia="ar-SA"/>
        </w:rPr>
        <w:t xml:space="preserve"> В случае отсутствия уведомления Покупателя, Поставщик обязан восполнить (</w:t>
      </w:r>
      <w:proofErr w:type="spellStart"/>
      <w:r w:rsidRPr="000350B5">
        <w:rPr>
          <w:rFonts w:ascii="Times New Roman" w:eastAsia="Times New Roman" w:hAnsi="Times New Roman" w:cs="Times New Roman"/>
          <w:sz w:val="24"/>
          <w:szCs w:val="24"/>
          <w:lang w:eastAsia="ar-SA"/>
        </w:rPr>
        <w:t>допоставить</w:t>
      </w:r>
      <w:proofErr w:type="spellEnd"/>
      <w:r w:rsidRPr="000350B5">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0350B5">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0350B5" w:rsidRPr="000350B5" w:rsidRDefault="000350B5" w:rsidP="000350B5">
      <w:pPr>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lastRenderedPageBreak/>
        <w:t>Оплата за восполненное (допоставленное) количество Продукции производится в порядке и сроки, предусмотренные настоящим Договором.</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p>
    <w:p w:rsidR="000350B5" w:rsidRPr="000350B5" w:rsidRDefault="000350B5" w:rsidP="000350B5">
      <w:pPr>
        <w:numPr>
          <w:ilvl w:val="0"/>
          <w:numId w:val="41"/>
        </w:numPr>
        <w:spacing w:after="0" w:line="240" w:lineRule="auto"/>
        <w:jc w:val="center"/>
        <w:rPr>
          <w:rFonts w:ascii="Times New Roman" w:eastAsia="Times New Roman" w:hAnsi="Times New Roman" w:cs="Times New Roman"/>
          <w:b/>
          <w:bCs/>
          <w:sz w:val="24"/>
          <w:szCs w:val="24"/>
          <w:lang w:eastAsia="ru-RU"/>
        </w:rPr>
      </w:pPr>
      <w:r w:rsidRPr="000350B5">
        <w:rPr>
          <w:rFonts w:ascii="Times New Roman" w:eastAsia="Times New Roman" w:hAnsi="Times New Roman" w:cs="Times New Roman"/>
          <w:b/>
          <w:bCs/>
          <w:sz w:val="24"/>
          <w:szCs w:val="24"/>
          <w:lang w:eastAsia="ru-RU"/>
        </w:rPr>
        <w:t>СДАЧА-ПРИЕМКА ПРОДУКЦИИ</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p>
    <w:p w:rsidR="000350B5" w:rsidRPr="000350B5" w:rsidRDefault="000350B5" w:rsidP="000350B5">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0350B5" w:rsidRPr="000350B5" w:rsidRDefault="000350B5" w:rsidP="000350B5">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0350B5" w:rsidRPr="000350B5" w:rsidRDefault="000350B5" w:rsidP="000350B5">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0350B5" w:rsidRPr="000350B5" w:rsidRDefault="000350B5" w:rsidP="000350B5">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0350B5">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0350B5">
        <w:rPr>
          <w:rFonts w:ascii="Times New Roman" w:eastAsia="Times New Roman" w:hAnsi="Times New Roman" w:cs="Times New Roman"/>
          <w:b/>
          <w:sz w:val="24"/>
          <w:szCs w:val="24"/>
          <w:lang w:eastAsia="ar-SA"/>
        </w:rPr>
        <w:t xml:space="preserve"> </w:t>
      </w:r>
    </w:p>
    <w:p w:rsidR="000350B5" w:rsidRPr="000350B5" w:rsidRDefault="000350B5" w:rsidP="000350B5">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b/>
          <w:sz w:val="24"/>
          <w:szCs w:val="24"/>
          <w:lang w:eastAsia="ar-SA"/>
        </w:rPr>
        <w:tab/>
      </w:r>
      <w:r w:rsidRPr="000350B5">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0350B5" w:rsidRPr="000350B5" w:rsidRDefault="000350B5" w:rsidP="000350B5">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ru-RU"/>
        </w:rPr>
        <w:t xml:space="preserve"> В случае </w:t>
      </w:r>
      <w:r w:rsidRPr="000350B5">
        <w:rPr>
          <w:rFonts w:ascii="Times New Roman" w:eastAsia="Times New Roman" w:hAnsi="Times New Roman" w:cs="Times New Roman"/>
          <w:sz w:val="24"/>
          <w:szCs w:val="24"/>
          <w:lang w:val="x-none" w:eastAsia="ar-SA"/>
        </w:rPr>
        <w:t>выявления Покупателем (</w:t>
      </w:r>
      <w:r w:rsidRPr="000350B5">
        <w:rPr>
          <w:rFonts w:ascii="Times New Roman" w:eastAsia="Times New Roman" w:hAnsi="Times New Roman" w:cs="Times New Roman"/>
          <w:sz w:val="24"/>
          <w:szCs w:val="24"/>
          <w:lang w:eastAsia="ar-SA"/>
        </w:rPr>
        <w:t>г</w:t>
      </w:r>
      <w:proofErr w:type="spellStart"/>
      <w:r w:rsidRPr="000350B5">
        <w:rPr>
          <w:rFonts w:ascii="Times New Roman" w:eastAsia="Times New Roman" w:hAnsi="Times New Roman" w:cs="Times New Roman"/>
          <w:sz w:val="24"/>
          <w:szCs w:val="24"/>
          <w:lang w:val="x-none" w:eastAsia="ar-SA"/>
        </w:rPr>
        <w:t>рузополучателем</w:t>
      </w:r>
      <w:proofErr w:type="spellEnd"/>
      <w:r w:rsidRPr="000350B5">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0350B5">
        <w:rPr>
          <w:rFonts w:ascii="Times New Roman" w:eastAsia="Times New Roman" w:hAnsi="Times New Roman" w:cs="Times New Roman"/>
          <w:sz w:val="24"/>
          <w:szCs w:val="24"/>
          <w:lang w:eastAsia="ar-SA"/>
        </w:rPr>
        <w:t xml:space="preserve">унктах 1.1., </w:t>
      </w:r>
      <w:r w:rsidRPr="000350B5">
        <w:rPr>
          <w:rFonts w:ascii="Times New Roman" w:eastAsia="Times New Roman" w:hAnsi="Times New Roman" w:cs="Times New Roman"/>
          <w:sz w:val="24"/>
          <w:szCs w:val="24"/>
          <w:lang w:val="x-none" w:eastAsia="ar-SA"/>
        </w:rPr>
        <w:t>3.</w:t>
      </w:r>
      <w:r w:rsidRPr="000350B5">
        <w:rPr>
          <w:rFonts w:ascii="Times New Roman" w:eastAsia="Times New Roman" w:hAnsi="Times New Roman" w:cs="Times New Roman"/>
          <w:sz w:val="24"/>
          <w:szCs w:val="24"/>
          <w:lang w:eastAsia="ar-SA"/>
        </w:rPr>
        <w:t>1</w:t>
      </w:r>
      <w:r w:rsidRPr="000350B5">
        <w:rPr>
          <w:rFonts w:ascii="Times New Roman" w:eastAsia="Times New Roman" w:hAnsi="Times New Roman" w:cs="Times New Roman"/>
          <w:sz w:val="24"/>
          <w:szCs w:val="24"/>
          <w:lang w:val="x-none" w:eastAsia="ar-SA"/>
        </w:rPr>
        <w:t>. настоящего Договора,</w:t>
      </w:r>
      <w:r w:rsidRPr="000350B5">
        <w:rPr>
          <w:rFonts w:ascii="Times New Roman" w:eastAsia="Times New Roman" w:hAnsi="Times New Roman" w:cs="Times New Roman"/>
          <w:sz w:val="24"/>
          <w:szCs w:val="24"/>
          <w:lang w:eastAsia="ar-SA"/>
        </w:rPr>
        <w:t xml:space="preserve"> осуществляется </w:t>
      </w:r>
      <w:r w:rsidRPr="000350B5">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0350B5">
        <w:rPr>
          <w:rFonts w:ascii="Times New Roman" w:eastAsia="Times New Roman" w:hAnsi="Times New Roman" w:cs="Times New Roman"/>
          <w:b/>
          <w:bCs/>
          <w:sz w:val="24"/>
          <w:szCs w:val="24"/>
          <w:lang w:eastAsia="ar-SA"/>
        </w:rPr>
        <w:t>______________</w:t>
      </w:r>
      <w:proofErr w:type="gramStart"/>
      <w:r w:rsidRPr="000350B5">
        <w:rPr>
          <w:rFonts w:ascii="Times New Roman" w:eastAsia="Times New Roman" w:hAnsi="Times New Roman" w:cs="Times New Roman"/>
          <w:sz w:val="24"/>
          <w:szCs w:val="24"/>
          <w:lang w:val="x-none" w:eastAsia="ar-SA"/>
        </w:rPr>
        <w:t xml:space="preserve"> </w:t>
      </w:r>
      <w:r w:rsidRPr="000350B5">
        <w:rPr>
          <w:rFonts w:ascii="Times New Roman" w:eastAsia="Times New Roman" w:hAnsi="Times New Roman" w:cs="Times New Roman"/>
          <w:bCs/>
          <w:sz w:val="24"/>
          <w:szCs w:val="24"/>
          <w:lang w:eastAsia="ru-RU"/>
        </w:rPr>
        <w:t>.</w:t>
      </w:r>
      <w:proofErr w:type="gramEnd"/>
    </w:p>
    <w:p w:rsidR="000350B5" w:rsidRPr="000350B5" w:rsidRDefault="000350B5" w:rsidP="000350B5">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0350B5">
        <w:rPr>
          <w:rFonts w:ascii="Times New Roman" w:eastAsia="Times New Roman" w:hAnsi="Times New Roman" w:cs="Times New Roman"/>
          <w:sz w:val="24"/>
          <w:szCs w:val="24"/>
          <w:lang w:eastAsia="ar-SA"/>
        </w:rPr>
        <w:t>т.ч</w:t>
      </w:r>
      <w:proofErr w:type="spellEnd"/>
      <w:r w:rsidRPr="000350B5">
        <w:rPr>
          <w:rFonts w:ascii="Times New Roman" w:eastAsia="Times New Roman" w:hAnsi="Times New Roman" w:cs="Times New Roman"/>
          <w:sz w:val="24"/>
          <w:szCs w:val="24"/>
          <w:lang w:eastAsia="ar-SA"/>
        </w:rPr>
        <w:t xml:space="preserve">.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0350B5">
        <w:rPr>
          <w:rFonts w:ascii="Times New Roman" w:eastAsia="Times New Roman" w:hAnsi="Times New Roman" w:cs="Times New Roman"/>
          <w:sz w:val="24"/>
          <w:szCs w:val="24"/>
          <w:lang w:eastAsia="ar-SA"/>
        </w:rPr>
        <w:lastRenderedPageBreak/>
        <w:t>который</w:t>
      </w:r>
      <w:proofErr w:type="gramEnd"/>
      <w:r w:rsidRPr="000350B5">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rsidR="000350B5" w:rsidRPr="000350B5" w:rsidRDefault="000350B5" w:rsidP="000350B5">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0350B5">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0350B5">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0350B5">
        <w:rPr>
          <w:rFonts w:ascii="Times New Roman" w:eastAsia="Times New Roman" w:hAnsi="Times New Roman" w:cs="Times New Roman"/>
          <w:sz w:val="24"/>
          <w:szCs w:val="24"/>
          <w:lang w:eastAsia="ar-SA"/>
        </w:rPr>
        <w:t xml:space="preserve"> Продукции. </w:t>
      </w:r>
    </w:p>
    <w:p w:rsidR="000350B5" w:rsidRPr="000350B5" w:rsidRDefault="000350B5" w:rsidP="000350B5">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В </w:t>
      </w:r>
      <w:proofErr w:type="gramStart"/>
      <w:r w:rsidRPr="000350B5">
        <w:rPr>
          <w:rFonts w:ascii="Times New Roman" w:eastAsia="Times New Roman" w:hAnsi="Times New Roman" w:cs="Times New Roman"/>
          <w:sz w:val="24"/>
          <w:szCs w:val="24"/>
          <w:lang w:eastAsia="ru-RU"/>
        </w:rPr>
        <w:t>случае</w:t>
      </w:r>
      <w:proofErr w:type="gramEnd"/>
      <w:r w:rsidRPr="000350B5">
        <w:rPr>
          <w:rFonts w:ascii="Times New Roman" w:eastAsia="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0350B5" w:rsidRPr="000350B5" w:rsidRDefault="000350B5" w:rsidP="000350B5">
      <w:pPr>
        <w:tabs>
          <w:tab w:val="left" w:pos="993"/>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0350B5" w:rsidRPr="000350B5" w:rsidRDefault="000350B5" w:rsidP="000350B5">
      <w:pPr>
        <w:tabs>
          <w:tab w:val="left" w:pos="567"/>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EuropeCond"/>
          <w:sz w:val="24"/>
          <w:szCs w:val="24"/>
          <w:lang w:eastAsia="ar-SA"/>
        </w:rPr>
        <w:tab/>
        <w:t xml:space="preserve"> - </w:t>
      </w:r>
      <w:r w:rsidRPr="000350B5">
        <w:rPr>
          <w:rFonts w:ascii="Times New Roman" w:eastAsia="Times New Roman" w:hAnsi="Times New Roman" w:cs="Times New Roman"/>
          <w:sz w:val="24"/>
          <w:szCs w:val="24"/>
          <w:lang w:eastAsia="ru-RU"/>
        </w:rPr>
        <w:t xml:space="preserve">при транспортировке </w:t>
      </w:r>
      <w:r w:rsidRPr="000350B5">
        <w:rPr>
          <w:rFonts w:ascii="Times New Roman" w:eastAsia="Times New Roman" w:hAnsi="Times New Roman" w:cs="EuropeCond"/>
          <w:sz w:val="24"/>
          <w:szCs w:val="24"/>
          <w:lang w:eastAsia="ar-SA"/>
        </w:rPr>
        <w:t>железнодорожным транспортом –</w:t>
      </w:r>
      <w:r w:rsidRPr="000350B5">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0350B5" w:rsidRPr="000350B5" w:rsidRDefault="000350B5" w:rsidP="000350B5">
      <w:pPr>
        <w:tabs>
          <w:tab w:val="left" w:pos="567"/>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0350B5" w:rsidRPr="000350B5" w:rsidRDefault="000350B5" w:rsidP="000350B5">
      <w:pPr>
        <w:spacing w:after="0" w:line="240" w:lineRule="auto"/>
        <w:jc w:val="both"/>
        <w:rPr>
          <w:rFonts w:ascii="Times New Roman" w:eastAsia="Times New Roman" w:hAnsi="Times New Roman" w:cs="Times New Roman"/>
          <w:b/>
          <w:sz w:val="24"/>
          <w:szCs w:val="24"/>
          <w:lang w:eastAsia="ru-RU"/>
        </w:rPr>
      </w:pPr>
    </w:p>
    <w:p w:rsidR="000350B5" w:rsidRPr="000350B5" w:rsidRDefault="000350B5" w:rsidP="000350B5">
      <w:pPr>
        <w:numPr>
          <w:ilvl w:val="0"/>
          <w:numId w:val="43"/>
        </w:numPr>
        <w:spacing w:after="0" w:line="240" w:lineRule="auto"/>
        <w:jc w:val="center"/>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
          <w:bCs/>
          <w:sz w:val="24"/>
          <w:szCs w:val="24"/>
          <w:lang w:eastAsia="ru-RU"/>
        </w:rPr>
        <w:t>ПОРЯДОК РАСЧЕТОВ</w:t>
      </w:r>
    </w:p>
    <w:p w:rsidR="000350B5" w:rsidRPr="000350B5" w:rsidRDefault="000350B5" w:rsidP="000350B5">
      <w:pPr>
        <w:spacing w:after="0" w:line="240" w:lineRule="auto"/>
        <w:ind w:firstLine="567"/>
        <w:rPr>
          <w:rFonts w:ascii="Times New Roman" w:eastAsia="Times New Roman" w:hAnsi="Times New Roman" w:cs="Times New Roman"/>
          <w:bCs/>
          <w:sz w:val="24"/>
          <w:szCs w:val="24"/>
          <w:lang w:eastAsia="ru-RU"/>
        </w:rPr>
      </w:pP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0350B5">
        <w:rPr>
          <w:rFonts w:ascii="Times New Roman" w:eastAsia="Times New Roman" w:hAnsi="Times New Roman" w:cs="Times New Roman"/>
          <w:sz w:val="24"/>
          <w:szCs w:val="24"/>
          <w:lang w:eastAsia="ru-RU"/>
        </w:rPr>
        <w:t>п.п</w:t>
      </w:r>
      <w:proofErr w:type="spellEnd"/>
      <w:r w:rsidRPr="000350B5">
        <w:rPr>
          <w:rFonts w:ascii="Times New Roman" w:eastAsia="Times New Roman" w:hAnsi="Times New Roman" w:cs="Times New Roman"/>
          <w:sz w:val="24"/>
          <w:szCs w:val="24"/>
          <w:lang w:eastAsia="ru-RU"/>
        </w:rPr>
        <w:t>. 1.5.2.</w:t>
      </w:r>
      <w:r w:rsidRPr="000350B5">
        <w:rPr>
          <w:rFonts w:ascii="Times New Roman" w:eastAsia="Times New Roman" w:hAnsi="Times New Roman" w:cs="Times New Roman"/>
          <w:b/>
          <w:sz w:val="24"/>
          <w:szCs w:val="24"/>
          <w:lang w:eastAsia="ru-RU"/>
        </w:rPr>
        <w:t xml:space="preserve"> </w:t>
      </w:r>
      <w:r w:rsidRPr="000350B5">
        <w:rPr>
          <w:rFonts w:ascii="Times New Roman" w:eastAsia="Times New Roman" w:hAnsi="Times New Roman" w:cs="Times New Roman"/>
          <w:sz w:val="24"/>
          <w:szCs w:val="24"/>
          <w:lang w:eastAsia="ru-RU"/>
        </w:rPr>
        <w:t>п. 1.5. настоящего Договора.</w:t>
      </w:r>
    </w:p>
    <w:p w:rsidR="000350B5" w:rsidRPr="000350B5" w:rsidRDefault="000350B5" w:rsidP="000350B5">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0350B5" w:rsidRPr="000350B5" w:rsidRDefault="000350B5" w:rsidP="000350B5">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0350B5">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0350B5" w:rsidRPr="000350B5" w:rsidRDefault="000350B5" w:rsidP="000350B5">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0350B5">
        <w:rPr>
          <w:rFonts w:ascii="Times New Roman" w:eastAsia="Times New Roman" w:hAnsi="Times New Roman" w:cs="Times New Roman"/>
          <w:sz w:val="24"/>
          <w:szCs w:val="24"/>
          <w:lang w:eastAsia="ru-RU"/>
        </w:rPr>
        <w:t>до ж</w:t>
      </w:r>
      <w:proofErr w:type="gramEnd"/>
      <w:r w:rsidRPr="000350B5">
        <w:rPr>
          <w:rFonts w:ascii="Times New Roman" w:eastAsia="Times New Roman" w:hAnsi="Times New Roman" w:cs="Times New Roman"/>
          <w:sz w:val="24"/>
          <w:szCs w:val="24"/>
          <w:lang w:eastAsia="ru-RU"/>
        </w:rPr>
        <w:t xml:space="preserve">/д станции назначения, указанной в заявке Покупателя.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Под транспортными расходами при поставке Продукции на </w:t>
      </w:r>
      <w:proofErr w:type="gramStart"/>
      <w:r w:rsidRPr="000350B5">
        <w:rPr>
          <w:rFonts w:ascii="Times New Roman" w:eastAsia="Times New Roman" w:hAnsi="Times New Roman" w:cs="Times New Roman"/>
          <w:sz w:val="24"/>
          <w:szCs w:val="24"/>
          <w:lang w:eastAsia="ru-RU"/>
        </w:rPr>
        <w:t>условиях ж</w:t>
      </w:r>
      <w:proofErr w:type="gramEnd"/>
      <w:r w:rsidRPr="000350B5">
        <w:rPr>
          <w:rFonts w:ascii="Times New Roman" w:eastAsia="Times New Roman" w:hAnsi="Times New Roman" w:cs="Times New Roman"/>
          <w:sz w:val="24"/>
          <w:szCs w:val="24"/>
          <w:lang w:eastAsia="ru-RU"/>
        </w:rPr>
        <w:t>/д станция назначения  Стороны понимают:</w:t>
      </w:r>
    </w:p>
    <w:p w:rsidR="000350B5" w:rsidRPr="000350B5" w:rsidRDefault="000350B5" w:rsidP="000350B5">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350B5" w:rsidRPr="000350B5" w:rsidRDefault="000350B5" w:rsidP="000350B5">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350B5" w:rsidRPr="000350B5" w:rsidRDefault="000350B5" w:rsidP="000350B5">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350B5" w:rsidRPr="000350B5" w:rsidRDefault="000350B5" w:rsidP="000350B5">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0350B5" w:rsidRPr="000350B5" w:rsidRDefault="000350B5" w:rsidP="000350B5">
      <w:pPr>
        <w:numPr>
          <w:ilvl w:val="0"/>
          <w:numId w:val="52"/>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0350B5" w:rsidRPr="000350B5" w:rsidRDefault="000350B5" w:rsidP="000350B5">
      <w:pPr>
        <w:numPr>
          <w:ilvl w:val="0"/>
          <w:numId w:val="52"/>
        </w:numPr>
        <w:spacing w:after="0" w:line="240" w:lineRule="auto"/>
        <w:ind w:firstLine="20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0350B5" w:rsidRPr="000350B5" w:rsidRDefault="000350B5" w:rsidP="000350B5">
      <w:pPr>
        <w:numPr>
          <w:ilvl w:val="0"/>
          <w:numId w:val="53"/>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0350B5" w:rsidRPr="000350B5" w:rsidRDefault="000350B5" w:rsidP="000350B5">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0350B5" w:rsidRPr="000350B5" w:rsidRDefault="000350B5" w:rsidP="000350B5">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0350B5">
        <w:rPr>
          <w:rFonts w:ascii="Times New Roman" w:eastAsia="Times New Roman" w:hAnsi="Times New Roman" w:cs="Times New Roman"/>
          <w:sz w:val="24"/>
          <w:szCs w:val="24"/>
          <w:lang w:eastAsia="ru-RU"/>
        </w:rPr>
        <w:lastRenderedPageBreak/>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0350B5" w:rsidRPr="000350B5" w:rsidRDefault="000350B5" w:rsidP="000350B5">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proofErr w:type="gramStart"/>
      <w:r w:rsidRPr="000350B5">
        <w:rPr>
          <w:rFonts w:ascii="Times New Roman" w:eastAsia="Times New Roman" w:hAnsi="Times New Roman" w:cs="Times New Roman"/>
          <w:sz w:val="24"/>
          <w:szCs w:val="24"/>
          <w:lang w:eastAsia="ru-RU"/>
        </w:rPr>
        <w:t xml:space="preserve">В случае изменения </w:t>
      </w:r>
      <w:proofErr w:type="spellStart"/>
      <w:r w:rsidRPr="000350B5">
        <w:rPr>
          <w:rFonts w:ascii="Times New Roman" w:eastAsia="Times New Roman" w:hAnsi="Times New Roman" w:cs="Times New Roman"/>
          <w:sz w:val="24"/>
          <w:szCs w:val="24"/>
          <w:lang w:eastAsia="ru-RU"/>
        </w:rPr>
        <w:t>ценообразующих</w:t>
      </w:r>
      <w:proofErr w:type="spellEnd"/>
      <w:r w:rsidRPr="000350B5">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roofErr w:type="gramEnd"/>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0350B5">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0350B5">
        <w:rPr>
          <w:rFonts w:ascii="Times New Roman" w:eastAsia="Times New Roman" w:hAnsi="Times New Roman" w:cs="Times New Roman"/>
          <w:bCs/>
          <w:sz w:val="24"/>
          <w:szCs w:val="24"/>
          <w:lang w:eastAsia="ru-RU"/>
        </w:rPr>
        <w:t xml:space="preserve">) </w:t>
      </w:r>
      <w:r w:rsidRPr="000350B5">
        <w:rPr>
          <w:rFonts w:ascii="Times New Roman" w:eastAsia="Times New Roman" w:hAnsi="Times New Roman" w:cs="Times New Roman"/>
          <w:bCs/>
          <w:i/>
          <w:sz w:val="24"/>
          <w:szCs w:val="24"/>
          <w:lang w:eastAsia="ru-RU"/>
        </w:rPr>
        <w:t>и  счет на оплату</w:t>
      </w:r>
      <w:r w:rsidRPr="000350B5">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0350B5">
        <w:rPr>
          <w:rFonts w:ascii="Times New Roman" w:eastAsia="Times New Roman" w:hAnsi="Times New Roman" w:cs="Times New Roman"/>
          <w:bCs/>
          <w:sz w:val="24"/>
          <w:szCs w:val="24"/>
          <w:lang w:val="x-none" w:eastAsia="ru-RU"/>
        </w:rPr>
        <w:t xml:space="preserve">не позднее </w:t>
      </w:r>
      <w:r w:rsidRPr="000350B5">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0350B5" w:rsidRPr="000350B5" w:rsidRDefault="000350B5" w:rsidP="000350B5">
      <w:pPr>
        <w:tabs>
          <w:tab w:val="left" w:pos="567"/>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0350B5">
        <w:rPr>
          <w:rFonts w:ascii="Times New Roman" w:eastAsia="Times New Roman" w:hAnsi="Times New Roman" w:cs="Times New Roman"/>
          <w:sz w:val="24"/>
          <w:szCs w:val="24"/>
          <w:lang w:eastAsia="ru-RU"/>
        </w:rPr>
        <w:t>.</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Покупатель производит оплату Продукции и транспортных расходов по поставке Продукции в течение</w:t>
      </w:r>
      <w:proofErr w:type="gramStart"/>
      <w:r w:rsidRPr="000350B5">
        <w:rPr>
          <w:rFonts w:ascii="Times New Roman" w:eastAsia="Times New Roman" w:hAnsi="Times New Roman" w:cs="Times New Roman"/>
          <w:sz w:val="24"/>
          <w:szCs w:val="24"/>
          <w:lang w:eastAsia="ru-RU"/>
        </w:rPr>
        <w:t xml:space="preserve"> ___ (     ) </w:t>
      </w:r>
      <w:proofErr w:type="gramEnd"/>
      <w:r w:rsidRPr="000350B5">
        <w:rPr>
          <w:rFonts w:ascii="Times New Roman" w:eastAsia="Times New Roman" w:hAnsi="Times New Roman" w:cs="Times New Roman"/>
          <w:sz w:val="24"/>
          <w:szCs w:val="24"/>
          <w:lang w:eastAsia="ru-RU"/>
        </w:rPr>
        <w:t xml:space="preserve">календарных дней с </w:t>
      </w:r>
      <w:r w:rsidRPr="000350B5">
        <w:rPr>
          <w:rFonts w:ascii="Times New Roman" w:eastAsia="Times New Roman" w:hAnsi="Times New Roman" w:cs="Times New Roman"/>
          <w:bCs/>
          <w:sz w:val="24"/>
          <w:szCs w:val="24"/>
          <w:lang w:eastAsia="ru-RU"/>
        </w:rPr>
        <w:t>даты поставки</w:t>
      </w:r>
      <w:r w:rsidRPr="000350B5">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0350B5">
        <w:rPr>
          <w:rFonts w:ascii="Times New Roman" w:eastAsia="Times New Roman" w:hAnsi="Times New Roman" w:cs="Times New Roman"/>
          <w:bCs/>
          <w:sz w:val="24"/>
          <w:szCs w:val="24"/>
          <w:lang w:eastAsia="ru-RU"/>
        </w:rPr>
        <w:t>поставки</w:t>
      </w:r>
      <w:r w:rsidRPr="000350B5">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lastRenderedPageBreak/>
        <w:t>Датой оплаты по настоящему Договору является дата списания денежных средств с расчетного счета Покупателя.</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В платежном </w:t>
      </w:r>
      <w:proofErr w:type="gramStart"/>
      <w:r w:rsidRPr="000350B5">
        <w:rPr>
          <w:rFonts w:ascii="Times New Roman" w:eastAsia="Times New Roman" w:hAnsi="Times New Roman" w:cs="Times New Roman"/>
          <w:sz w:val="24"/>
          <w:szCs w:val="24"/>
          <w:lang w:eastAsia="ru-RU"/>
        </w:rPr>
        <w:t>поручении</w:t>
      </w:r>
      <w:proofErr w:type="gramEnd"/>
      <w:r w:rsidRPr="000350B5">
        <w:rPr>
          <w:rFonts w:ascii="Times New Roman" w:eastAsia="Times New Roman" w:hAnsi="Times New Roman" w:cs="Times New Roman"/>
          <w:sz w:val="24"/>
          <w:szCs w:val="24"/>
          <w:lang w:eastAsia="ru-RU"/>
        </w:rPr>
        <w:t xml:space="preserve">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0350B5">
        <w:rPr>
          <w:rFonts w:ascii="Times New Roman" w:eastAsia="Times New Roman" w:hAnsi="Times New Roman" w:cs="Times New Roman"/>
          <w:sz w:val="24"/>
          <w:szCs w:val="24"/>
          <w:lang w:eastAsia="ru-RU"/>
        </w:rPr>
        <w:t>т.ч</w:t>
      </w:r>
      <w:proofErr w:type="spellEnd"/>
      <w:r w:rsidRPr="000350B5">
        <w:rPr>
          <w:rFonts w:ascii="Times New Roman" w:eastAsia="Times New Roman" w:hAnsi="Times New Roman" w:cs="Times New Roman"/>
          <w:sz w:val="24"/>
          <w:szCs w:val="24"/>
          <w:lang w:eastAsia="ru-RU"/>
        </w:rPr>
        <w:t>. НДС»</w:t>
      </w:r>
      <w:r w:rsidRPr="000350B5">
        <w:rPr>
          <w:rFonts w:ascii="Times New Roman" w:eastAsia="Times New Roman" w:hAnsi="Times New Roman" w:cs="Times New Roman"/>
          <w:i/>
          <w:sz w:val="24"/>
          <w:szCs w:val="24"/>
          <w:lang w:eastAsia="ar-SA"/>
        </w:rPr>
        <w:t xml:space="preserve"> </w:t>
      </w:r>
      <w:r w:rsidRPr="000350B5">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0350B5">
        <w:rPr>
          <w:rFonts w:ascii="Times New Roman" w:eastAsia="Times New Roman" w:hAnsi="Times New Roman" w:cs="Times New Roman"/>
          <w:sz w:val="24"/>
          <w:szCs w:val="24"/>
          <w:lang w:eastAsia="ru-RU"/>
        </w:rPr>
        <w:t>.</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p>
    <w:p w:rsidR="000350B5" w:rsidRPr="000350B5" w:rsidRDefault="000350B5" w:rsidP="000350B5">
      <w:pPr>
        <w:numPr>
          <w:ilvl w:val="0"/>
          <w:numId w:val="44"/>
        </w:numPr>
        <w:spacing w:after="0" w:line="240" w:lineRule="auto"/>
        <w:jc w:val="center"/>
        <w:rPr>
          <w:rFonts w:ascii="Times New Roman" w:eastAsia="Times New Roman" w:hAnsi="Times New Roman" w:cs="Times New Roman"/>
          <w:b/>
          <w:bCs/>
          <w:sz w:val="24"/>
          <w:szCs w:val="24"/>
          <w:lang w:eastAsia="ru-RU"/>
        </w:rPr>
      </w:pPr>
      <w:r w:rsidRPr="000350B5">
        <w:rPr>
          <w:rFonts w:ascii="Times New Roman" w:eastAsia="Times New Roman" w:hAnsi="Times New Roman" w:cs="Times New Roman"/>
          <w:b/>
          <w:bCs/>
          <w:sz w:val="24"/>
          <w:szCs w:val="24"/>
          <w:lang w:eastAsia="ru-RU"/>
        </w:rPr>
        <w:t>ОТВЕТСТВЕННОСТЬ СТОРОН</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0350B5" w:rsidRPr="000350B5" w:rsidRDefault="000350B5" w:rsidP="000350B5">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0350B5" w:rsidRPr="000350B5" w:rsidRDefault="000350B5" w:rsidP="000350B5">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0350B5" w:rsidRPr="000350B5" w:rsidRDefault="000350B5" w:rsidP="000350B5">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0350B5">
        <w:rPr>
          <w:rFonts w:ascii="Times New Roman" w:eastAsia="Times New Roman" w:hAnsi="Times New Roman" w:cs="Times New Roman"/>
          <w:b/>
          <w:sz w:val="24"/>
          <w:szCs w:val="24"/>
          <w:lang w:eastAsia="ru-RU"/>
        </w:rPr>
        <w:t>.</w:t>
      </w:r>
      <w:r w:rsidRPr="000350B5">
        <w:rPr>
          <w:rFonts w:ascii="Times New Roman" w:eastAsia="Times New Roman" w:hAnsi="Times New Roman" w:cs="Times New Roman"/>
          <w:sz w:val="24"/>
          <w:szCs w:val="24"/>
          <w:lang w:eastAsia="ru-RU"/>
        </w:rPr>
        <w:t xml:space="preserve">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w:t>
      </w:r>
      <w:proofErr w:type="gramStart"/>
      <w:r w:rsidRPr="000350B5">
        <w:rPr>
          <w:rFonts w:ascii="Times New Roman" w:eastAsia="Times New Roman" w:hAnsi="Times New Roman" w:cs="Times New Roman"/>
          <w:sz w:val="24"/>
          <w:szCs w:val="24"/>
          <w:lang w:eastAsia="ru-RU"/>
        </w:rPr>
        <w:t>с даты  получения</w:t>
      </w:r>
      <w:proofErr w:type="gramEnd"/>
      <w:r w:rsidRPr="000350B5">
        <w:rPr>
          <w:rFonts w:ascii="Times New Roman" w:eastAsia="Times New Roman" w:hAnsi="Times New Roman" w:cs="Times New Roman"/>
          <w:sz w:val="24"/>
          <w:szCs w:val="24"/>
          <w:lang w:eastAsia="ru-RU"/>
        </w:rPr>
        <w:t xml:space="preserve"> претензии от Поставщика.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lastRenderedPageBreak/>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0350B5">
        <w:rPr>
          <w:rFonts w:ascii="Times New Roman" w:eastAsia="Times New Roman" w:hAnsi="Times New Roman" w:cs="Times New Roman"/>
          <w:sz w:val="24"/>
          <w:szCs w:val="24"/>
          <w:lang w:eastAsia="ru-RU"/>
        </w:rPr>
        <w:t>перевыставляется</w:t>
      </w:r>
      <w:proofErr w:type="spellEnd"/>
      <w:r w:rsidRPr="000350B5">
        <w:rPr>
          <w:rFonts w:ascii="Times New Roman" w:eastAsia="Times New Roman" w:hAnsi="Times New Roman" w:cs="Times New Roman"/>
          <w:sz w:val="24"/>
          <w:szCs w:val="24"/>
          <w:lang w:eastAsia="ru-RU"/>
        </w:rPr>
        <w:t xml:space="preserve"> Поставщику и возмещается Поставщиком;</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0350B5">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0350B5">
        <w:rPr>
          <w:rFonts w:ascii="Times New Roman" w:eastAsia="Times New Roman" w:hAnsi="Times New Roman" w:cs="Times New Roman"/>
          <w:sz w:val="24"/>
          <w:szCs w:val="24"/>
          <w:lang w:eastAsia="ru-RU"/>
        </w:rPr>
        <w:t>случае</w:t>
      </w:r>
      <w:proofErr w:type="gramEnd"/>
      <w:r w:rsidRPr="000350B5">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0350B5">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0350B5" w:rsidRPr="000350B5" w:rsidRDefault="000350B5" w:rsidP="000350B5">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350B5">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0350B5">
        <w:rPr>
          <w:rFonts w:ascii="Times New Roman" w:eastAsia="Times New Roman" w:hAnsi="Times New Roman" w:cs="Times New Roman"/>
          <w:sz w:val="24"/>
          <w:szCs w:val="24"/>
          <w:lang w:eastAsia="ru-RU"/>
        </w:rPr>
        <w:t>непоставленной</w:t>
      </w:r>
      <w:proofErr w:type="spellEnd"/>
      <w:r w:rsidRPr="000350B5">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0350B5" w:rsidRPr="000350B5" w:rsidRDefault="000350B5" w:rsidP="000350B5">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350B5">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0350B5">
        <w:rPr>
          <w:rFonts w:ascii="Times New Roman" w:eastAsia="Times New Roman" w:hAnsi="Times New Roman" w:cs="Times New Roman"/>
          <w:sz w:val="24"/>
          <w:szCs w:val="24"/>
          <w:lang w:eastAsia="ru-RU"/>
        </w:rPr>
        <w:t>непоставленной</w:t>
      </w:r>
      <w:proofErr w:type="spellEnd"/>
      <w:r w:rsidRPr="000350B5">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0350B5" w:rsidRPr="000350B5" w:rsidRDefault="000350B5" w:rsidP="000350B5">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350B5">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0350B5" w:rsidRPr="000350B5" w:rsidRDefault="000350B5" w:rsidP="000350B5">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0350B5" w:rsidRPr="000350B5" w:rsidRDefault="000350B5" w:rsidP="000350B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0350B5" w:rsidRPr="000350B5" w:rsidRDefault="000350B5" w:rsidP="000350B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0350B5" w:rsidRPr="000350B5" w:rsidRDefault="000350B5" w:rsidP="000350B5">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0350B5" w:rsidRPr="000350B5" w:rsidRDefault="000350B5" w:rsidP="000350B5">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0350B5">
        <w:rPr>
          <w:rFonts w:ascii="Times New Roman" w:eastAsia="Times New Roman" w:hAnsi="Times New Roman" w:cs="Times New Roman"/>
          <w:sz w:val="24"/>
          <w:szCs w:val="24"/>
          <w:lang w:eastAsia="ar-SA"/>
        </w:rPr>
        <w:lastRenderedPageBreak/>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0350B5">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0350B5">
        <w:rPr>
          <w:rFonts w:ascii="Times New Roman" w:eastAsia="Times New Roman" w:hAnsi="Times New Roman" w:cs="Times New Roman"/>
          <w:sz w:val="24"/>
          <w:szCs w:val="24"/>
          <w:lang w:eastAsia="ru-RU"/>
        </w:rPr>
        <w:t xml:space="preserve"> </w:t>
      </w:r>
      <w:r w:rsidRPr="000350B5">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0350B5">
        <w:rPr>
          <w:rFonts w:ascii="Times New Roman" w:eastAsia="Times New Roman" w:hAnsi="Times New Roman" w:cs="Times New Roman"/>
          <w:sz w:val="24"/>
          <w:szCs w:val="24"/>
          <w:lang w:eastAsia="ru-RU"/>
        </w:rPr>
        <w:t xml:space="preserve"> </w:t>
      </w:r>
      <w:r w:rsidRPr="000350B5">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0350B5">
        <w:rPr>
          <w:rFonts w:ascii="Times New Roman" w:eastAsia="Times New Roman" w:hAnsi="Times New Roman" w:cs="Times New Roman"/>
          <w:sz w:val="24"/>
          <w:szCs w:val="24"/>
          <w:lang w:eastAsia="ru-RU"/>
        </w:rPr>
        <w:t xml:space="preserve"> </w:t>
      </w:r>
      <w:r w:rsidRPr="000350B5">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0350B5">
        <w:rPr>
          <w:rFonts w:ascii="Times New Roman" w:eastAsia="Times New Roman" w:hAnsi="Times New Roman" w:cs="Times New Roman"/>
          <w:sz w:val="24"/>
          <w:szCs w:val="24"/>
          <w:lang w:eastAsia="ru-RU"/>
        </w:rPr>
        <w:t xml:space="preserve"> </w:t>
      </w:r>
      <w:r w:rsidRPr="000350B5">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5.11. В случае </w:t>
      </w:r>
      <w:proofErr w:type="spellStart"/>
      <w:r w:rsidRPr="000350B5">
        <w:rPr>
          <w:rFonts w:ascii="Times New Roman" w:eastAsia="Times New Roman" w:hAnsi="Times New Roman" w:cs="Times New Roman"/>
          <w:sz w:val="24"/>
          <w:szCs w:val="24"/>
          <w:lang w:eastAsia="ru-RU"/>
        </w:rPr>
        <w:t>непоставки</w:t>
      </w:r>
      <w:proofErr w:type="spellEnd"/>
      <w:r w:rsidRPr="000350B5">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p>
    <w:p w:rsidR="000350B5" w:rsidRPr="000350B5" w:rsidRDefault="000350B5" w:rsidP="000350B5">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0350B5">
        <w:rPr>
          <w:rFonts w:ascii="Times New Roman" w:eastAsia="Times New Roman" w:hAnsi="Times New Roman" w:cs="Times New Roman"/>
          <w:b/>
          <w:sz w:val="24"/>
          <w:szCs w:val="24"/>
          <w:lang w:eastAsia="ar-SA"/>
        </w:rPr>
        <w:t>АНТИКОРРУПЦИОННАЯ ОГОВОРКА</w:t>
      </w:r>
    </w:p>
    <w:p w:rsidR="000350B5" w:rsidRPr="000350B5" w:rsidRDefault="000350B5" w:rsidP="000350B5">
      <w:pPr>
        <w:spacing w:after="0" w:line="240" w:lineRule="auto"/>
        <w:ind w:left="408"/>
        <w:rPr>
          <w:rFonts w:ascii="Times New Roman" w:eastAsia="Times New Roman" w:hAnsi="Times New Roman" w:cs="Times New Roman"/>
          <w:b/>
          <w:bCs/>
          <w:sz w:val="24"/>
          <w:szCs w:val="24"/>
          <w:lang w:eastAsia="ru-RU"/>
        </w:rPr>
      </w:pP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0B5" w:rsidRPr="000350B5" w:rsidRDefault="000350B5" w:rsidP="000350B5">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w:t>
      </w:r>
      <w:r w:rsidRPr="000350B5">
        <w:rPr>
          <w:rFonts w:ascii="Times New Roman" w:eastAsia="Times New Roman" w:hAnsi="Times New Roman" w:cs="Times New Roman"/>
          <w:bCs/>
          <w:sz w:val="24"/>
          <w:szCs w:val="24"/>
          <w:lang w:eastAsia="ru-RU"/>
        </w:rPr>
        <w:lastRenderedPageBreak/>
        <w:t xml:space="preserve">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0350B5" w:rsidRPr="000350B5" w:rsidRDefault="000350B5" w:rsidP="000350B5">
      <w:pPr>
        <w:spacing w:after="0" w:line="240" w:lineRule="auto"/>
        <w:ind w:left="408"/>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Cs/>
          <w:sz w:val="24"/>
          <w:szCs w:val="24"/>
          <w:lang w:eastAsia="ru-RU"/>
        </w:rPr>
        <w:t xml:space="preserve">   Каналы связи «Телефон доверия» АО «МЭС»: (8152) 69-15-45.</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0350B5" w:rsidRPr="000350B5" w:rsidRDefault="000350B5" w:rsidP="000350B5">
      <w:pPr>
        <w:spacing w:after="0" w:line="240" w:lineRule="auto"/>
        <w:rPr>
          <w:rFonts w:ascii="Times New Roman" w:eastAsia="Times New Roman" w:hAnsi="Times New Roman" w:cs="Times New Roman"/>
          <w:b/>
          <w:bCs/>
          <w:sz w:val="24"/>
          <w:szCs w:val="24"/>
          <w:lang w:eastAsia="ru-RU"/>
        </w:rPr>
      </w:pPr>
    </w:p>
    <w:p w:rsidR="000350B5" w:rsidRPr="000350B5" w:rsidRDefault="000350B5" w:rsidP="000350B5">
      <w:pPr>
        <w:numPr>
          <w:ilvl w:val="0"/>
          <w:numId w:val="44"/>
        </w:numPr>
        <w:spacing w:after="0" w:line="240" w:lineRule="auto"/>
        <w:jc w:val="center"/>
        <w:rPr>
          <w:rFonts w:ascii="Times New Roman" w:eastAsia="Times New Roman" w:hAnsi="Times New Roman" w:cs="Times New Roman"/>
          <w:b/>
          <w:bCs/>
          <w:sz w:val="24"/>
          <w:szCs w:val="24"/>
          <w:lang w:eastAsia="ru-RU"/>
        </w:rPr>
      </w:pPr>
      <w:r w:rsidRPr="000350B5">
        <w:rPr>
          <w:rFonts w:ascii="Times New Roman" w:eastAsia="Times New Roman" w:hAnsi="Times New Roman" w:cs="Times New Roman"/>
          <w:b/>
          <w:bCs/>
          <w:sz w:val="24"/>
          <w:szCs w:val="24"/>
          <w:lang w:eastAsia="ru-RU"/>
        </w:rPr>
        <w:t>ФОРС-МАЖОР</w:t>
      </w:r>
    </w:p>
    <w:p w:rsidR="000350B5" w:rsidRPr="000350B5" w:rsidRDefault="000350B5" w:rsidP="000350B5">
      <w:pPr>
        <w:spacing w:after="0" w:line="240" w:lineRule="auto"/>
        <w:ind w:firstLine="567"/>
        <w:rPr>
          <w:rFonts w:ascii="Times New Roman" w:eastAsia="Times New Roman" w:hAnsi="Times New Roman" w:cs="Times New Roman"/>
          <w:bCs/>
          <w:sz w:val="24"/>
          <w:szCs w:val="24"/>
          <w:lang w:eastAsia="ru-RU"/>
        </w:rPr>
      </w:pPr>
    </w:p>
    <w:p w:rsidR="000350B5" w:rsidRPr="000350B5" w:rsidRDefault="000350B5" w:rsidP="000350B5">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0350B5">
        <w:rPr>
          <w:rFonts w:ascii="Times New Roman" w:eastAsia="Times New Roman" w:hAnsi="Times New Roman" w:cs="Times New Roman"/>
          <w:sz w:val="24"/>
          <w:szCs w:val="24"/>
          <w:lang w:eastAsia="ru-RU"/>
        </w:rPr>
        <w:t>Неуведомление</w:t>
      </w:r>
      <w:proofErr w:type="spellEnd"/>
      <w:r w:rsidRPr="000350B5">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0350B5">
        <w:rPr>
          <w:rFonts w:ascii="Times New Roman" w:eastAsia="Times New Roman" w:hAnsi="Times New Roman" w:cs="Times New Roman"/>
          <w:sz w:val="24"/>
          <w:szCs w:val="24"/>
          <w:lang w:eastAsia="ru-RU"/>
        </w:rPr>
        <w:t>неуведомления</w:t>
      </w:r>
      <w:proofErr w:type="spellEnd"/>
      <w:r w:rsidRPr="000350B5">
        <w:rPr>
          <w:rFonts w:ascii="Times New Roman" w:eastAsia="Times New Roman" w:hAnsi="Times New Roman" w:cs="Times New Roman"/>
          <w:sz w:val="24"/>
          <w:szCs w:val="24"/>
          <w:lang w:eastAsia="ru-RU"/>
        </w:rPr>
        <w:t xml:space="preserve"> или задержки уведомления. </w:t>
      </w:r>
    </w:p>
    <w:p w:rsidR="000350B5" w:rsidRPr="000350B5" w:rsidRDefault="000350B5" w:rsidP="000350B5">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0350B5" w:rsidRPr="000350B5" w:rsidRDefault="000350B5" w:rsidP="000350B5">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0350B5" w:rsidRPr="000350B5" w:rsidRDefault="000350B5" w:rsidP="000350B5">
      <w:pPr>
        <w:spacing w:after="0" w:line="240" w:lineRule="auto"/>
        <w:ind w:firstLine="567"/>
        <w:jc w:val="both"/>
        <w:rPr>
          <w:rFonts w:ascii="Times New Roman" w:eastAsia="Times New Roman" w:hAnsi="Times New Roman" w:cs="Times New Roman"/>
          <w:b/>
          <w:sz w:val="24"/>
          <w:szCs w:val="24"/>
          <w:lang w:eastAsia="ru-RU"/>
        </w:rPr>
      </w:pPr>
    </w:p>
    <w:p w:rsidR="000350B5" w:rsidRPr="000350B5" w:rsidRDefault="000350B5" w:rsidP="000350B5">
      <w:pPr>
        <w:numPr>
          <w:ilvl w:val="0"/>
          <w:numId w:val="44"/>
        </w:numPr>
        <w:spacing w:after="0" w:line="240" w:lineRule="auto"/>
        <w:jc w:val="center"/>
        <w:rPr>
          <w:rFonts w:ascii="Times New Roman" w:eastAsia="Times New Roman" w:hAnsi="Times New Roman" w:cs="Times New Roman"/>
          <w:b/>
          <w:bCs/>
          <w:sz w:val="24"/>
          <w:szCs w:val="24"/>
          <w:lang w:eastAsia="ru-RU"/>
        </w:rPr>
      </w:pPr>
      <w:r w:rsidRPr="000350B5">
        <w:rPr>
          <w:rFonts w:ascii="Times New Roman" w:eastAsia="Times New Roman" w:hAnsi="Times New Roman" w:cs="Times New Roman"/>
          <w:b/>
          <w:bCs/>
          <w:sz w:val="24"/>
          <w:szCs w:val="24"/>
          <w:lang w:eastAsia="ru-RU"/>
        </w:rPr>
        <w:t>ПРОЧИЕ УСЛОВИЯ</w:t>
      </w:r>
    </w:p>
    <w:p w:rsidR="000350B5" w:rsidRPr="000350B5" w:rsidRDefault="000350B5" w:rsidP="000350B5">
      <w:pPr>
        <w:spacing w:after="0" w:line="240" w:lineRule="auto"/>
        <w:ind w:left="390"/>
        <w:rPr>
          <w:rFonts w:ascii="Times New Roman" w:eastAsia="Times New Roman" w:hAnsi="Times New Roman" w:cs="Times New Roman"/>
          <w:bCs/>
          <w:sz w:val="24"/>
          <w:szCs w:val="24"/>
          <w:lang w:eastAsia="ru-RU"/>
        </w:rPr>
      </w:pP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350B5" w:rsidRPr="000350B5" w:rsidRDefault="000350B5" w:rsidP="000350B5">
      <w:pPr>
        <w:spacing w:after="0" w:line="240" w:lineRule="auto"/>
        <w:ind w:firstLine="567"/>
        <w:jc w:val="both"/>
        <w:rPr>
          <w:rFonts w:ascii="Times New Roman" w:eastAsia="Times New Roman" w:hAnsi="Times New Roman" w:cs="Times New Roman"/>
          <w:b/>
          <w:sz w:val="24"/>
          <w:szCs w:val="24"/>
          <w:lang w:eastAsia="ru-RU"/>
        </w:rPr>
      </w:pPr>
      <w:r w:rsidRPr="000350B5">
        <w:rPr>
          <w:rFonts w:ascii="Times New Roman" w:eastAsia="Times New Roman" w:hAnsi="Times New Roman" w:cs="Times New Roman"/>
          <w:sz w:val="24"/>
          <w:szCs w:val="24"/>
          <w:lang w:eastAsia="ru-RU"/>
        </w:rPr>
        <w:lastRenderedPageBreak/>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0350B5">
        <w:rPr>
          <w:rFonts w:ascii="Times New Roman" w:eastAsia="Times New Roman" w:hAnsi="Times New Roman" w:cs="Times New Roman"/>
          <w:b/>
          <w:sz w:val="24"/>
          <w:szCs w:val="24"/>
          <w:lang w:eastAsia="ru-RU"/>
        </w:rPr>
        <w:t xml:space="preserve">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0350B5" w:rsidRPr="000350B5" w:rsidRDefault="000350B5" w:rsidP="000350B5">
      <w:pPr>
        <w:spacing w:after="0" w:line="240" w:lineRule="auto"/>
        <w:ind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0350B5">
        <w:rPr>
          <w:rFonts w:ascii="Times New Roman" w:eastAsia="Times New Roman" w:hAnsi="Times New Roman" w:cs="Times New Roman"/>
          <w:bCs/>
          <w:sz w:val="24"/>
          <w:szCs w:val="24"/>
          <w:lang w:eastAsia="ru-RU"/>
        </w:rPr>
        <w:t xml:space="preserve"> </w:t>
      </w:r>
      <w:r w:rsidRPr="000350B5">
        <w:rPr>
          <w:rFonts w:ascii="Times New Roman" w:eastAsia="Times New Roman" w:hAnsi="Times New Roman" w:cs="Times New Roman"/>
          <w:sz w:val="24"/>
          <w:szCs w:val="24"/>
          <w:lang w:eastAsia="ru-RU"/>
        </w:rPr>
        <w:t>дней           с даты их получения (без учета пробега почты),</w:t>
      </w:r>
      <w:r w:rsidRPr="000350B5">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0350B5" w:rsidRPr="000350B5" w:rsidRDefault="000350B5" w:rsidP="000350B5">
      <w:pPr>
        <w:spacing w:after="0" w:line="240" w:lineRule="auto"/>
        <w:ind w:firstLine="567"/>
        <w:jc w:val="both"/>
        <w:rPr>
          <w:rFonts w:ascii="Times New Roman" w:eastAsia="Times New Roman" w:hAnsi="Times New Roman" w:cs="Times New Roman"/>
          <w:bCs/>
          <w:sz w:val="24"/>
          <w:szCs w:val="24"/>
          <w:lang w:eastAsia="ru-RU"/>
        </w:rPr>
      </w:pPr>
      <w:r w:rsidRPr="000350B5">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0350B5">
        <w:rPr>
          <w:rFonts w:ascii="Times New Roman" w:eastAsia="Times New Roman" w:hAnsi="Times New Roman" w:cs="Times New Roman"/>
          <w:i/>
          <w:sz w:val="24"/>
          <w:szCs w:val="24"/>
          <w:lang w:eastAsia="ru-RU"/>
        </w:rPr>
        <w:t>(УПД),</w:t>
      </w:r>
      <w:r w:rsidRPr="000350B5">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lastRenderedPageBreak/>
        <w:t xml:space="preserve">При </w:t>
      </w:r>
      <w:proofErr w:type="spellStart"/>
      <w:r w:rsidRPr="000350B5">
        <w:rPr>
          <w:rFonts w:ascii="Times New Roman" w:eastAsia="Times New Roman" w:hAnsi="Times New Roman" w:cs="Times New Roman"/>
          <w:sz w:val="24"/>
          <w:szCs w:val="24"/>
          <w:lang w:eastAsia="ru-RU"/>
        </w:rPr>
        <w:t>недостижении</w:t>
      </w:r>
      <w:proofErr w:type="spellEnd"/>
      <w:r w:rsidRPr="000350B5">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0350B5" w:rsidRPr="000350B5" w:rsidRDefault="000350B5" w:rsidP="000350B5">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0350B5" w:rsidRPr="000350B5" w:rsidRDefault="000350B5" w:rsidP="000350B5">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К настоящему Договору прилагаются:</w:t>
      </w:r>
    </w:p>
    <w:p w:rsidR="000350B5" w:rsidRPr="000350B5" w:rsidRDefault="000350B5" w:rsidP="000350B5">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0350B5" w:rsidRPr="000350B5" w:rsidRDefault="000350B5" w:rsidP="000350B5">
      <w:pPr>
        <w:tabs>
          <w:tab w:val="left" w:pos="851"/>
        </w:tabs>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(Приложение № 1)</w:t>
      </w:r>
    </w:p>
    <w:p w:rsidR="000350B5" w:rsidRPr="000350B5" w:rsidRDefault="000350B5" w:rsidP="000350B5">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0350B5" w:rsidRPr="000350B5" w:rsidRDefault="000350B5" w:rsidP="000350B5">
      <w:pPr>
        <w:tabs>
          <w:tab w:val="left" w:pos="567"/>
        </w:tabs>
        <w:spacing w:after="0" w:line="240" w:lineRule="auto"/>
        <w:ind w:left="567"/>
        <w:jc w:val="both"/>
        <w:rPr>
          <w:rFonts w:ascii="Times New Roman" w:eastAsia="Times New Roman" w:hAnsi="Times New Roman" w:cs="Times New Roman"/>
          <w:sz w:val="24"/>
          <w:szCs w:val="24"/>
          <w:lang w:eastAsia="ru-RU"/>
        </w:rPr>
      </w:pPr>
      <w:r w:rsidRPr="000350B5">
        <w:rPr>
          <w:rFonts w:ascii="Times New Roman" w:eastAsia="Times New Roman" w:hAnsi="Times New Roman" w:cs="Times New Roman"/>
          <w:sz w:val="24"/>
          <w:szCs w:val="24"/>
          <w:lang w:eastAsia="ru-RU"/>
        </w:rPr>
        <w:t>(Приложение № 2).</w:t>
      </w:r>
    </w:p>
    <w:p w:rsidR="00AB0EBB" w:rsidRPr="00AB0EBB" w:rsidRDefault="00AB0EBB" w:rsidP="00AB0EBB">
      <w:pPr>
        <w:spacing w:after="0" w:line="240" w:lineRule="auto"/>
        <w:ind w:firstLine="567"/>
        <w:jc w:val="both"/>
        <w:rPr>
          <w:rFonts w:ascii="Times New Roman" w:eastAsia="Times New Roman" w:hAnsi="Times New Roman" w:cs="Times New Roman"/>
          <w:bCs/>
          <w:spacing w:val="14"/>
          <w:sz w:val="24"/>
          <w:szCs w:val="24"/>
          <w:lang w:eastAsia="ru-RU"/>
        </w:rPr>
      </w:pP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p>
    <w:p w:rsidR="00AB0EBB" w:rsidRPr="00AB0EBB" w:rsidRDefault="00AB0EBB" w:rsidP="00AB0EBB">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AB0EBB" w:rsidRPr="00AB0EBB" w:rsidRDefault="00AB0EBB" w:rsidP="00AB0EBB">
      <w:pPr>
        <w:spacing w:after="0" w:line="240" w:lineRule="auto"/>
        <w:ind w:firstLine="567"/>
        <w:rPr>
          <w:rFonts w:ascii="Times New Roman" w:eastAsia="Times New Roman" w:hAnsi="Times New Roman" w:cs="Times New Roman"/>
          <w:spacing w:val="14"/>
          <w:sz w:val="24"/>
          <w:szCs w:val="24"/>
          <w:lang w:eastAsia="ru-RU"/>
        </w:rPr>
      </w:pPr>
    </w:p>
    <w:tbl>
      <w:tblPr>
        <w:tblW w:w="10068" w:type="dxa"/>
        <w:tblInd w:w="108" w:type="dxa"/>
        <w:tblLayout w:type="fixed"/>
        <w:tblCellMar>
          <w:top w:w="113" w:type="dxa"/>
          <w:bottom w:w="113" w:type="dxa"/>
        </w:tblCellMar>
        <w:tblLook w:val="04A0" w:firstRow="1" w:lastRow="0" w:firstColumn="1" w:lastColumn="0" w:noHBand="0" w:noVBand="1"/>
      </w:tblPr>
      <w:tblGrid>
        <w:gridCol w:w="4821"/>
        <w:gridCol w:w="5247"/>
      </w:tblGrid>
      <w:tr w:rsidR="00AB0EBB" w:rsidRPr="00AB0EBB" w:rsidTr="00AB0EBB">
        <w:trPr>
          <w:trHeight w:val="650"/>
        </w:trPr>
        <w:tc>
          <w:tcPr>
            <w:tcW w:w="4820" w:type="dxa"/>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Поставщик:</w:t>
            </w:r>
          </w:p>
          <w:p w:rsidR="00AB0EBB" w:rsidRPr="00AB0EBB" w:rsidRDefault="00AB0EBB" w:rsidP="00AB0EBB">
            <w:pPr>
              <w:spacing w:after="0" w:line="240" w:lineRule="auto"/>
              <w:jc w:val="both"/>
              <w:rPr>
                <w:rFonts w:ascii="Times New Roman" w:eastAsia="Times New Roman" w:hAnsi="Times New Roman" w:cs="Times New Roman"/>
                <w:spacing w:val="14"/>
                <w:sz w:val="24"/>
                <w:szCs w:val="24"/>
                <w:lang w:eastAsia="ru-RU"/>
              </w:rPr>
            </w:pPr>
          </w:p>
        </w:tc>
        <w:tc>
          <w:tcPr>
            <w:tcW w:w="5245" w:type="dxa"/>
            <w:hideMark/>
          </w:tcPr>
          <w:p w:rsidR="00AB0EBB" w:rsidRPr="00AB0EBB" w:rsidRDefault="00AB0EBB" w:rsidP="00AB0EBB">
            <w:pPr>
              <w:spacing w:after="0" w:line="240" w:lineRule="auto"/>
              <w:jc w:val="both"/>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Покупатель:</w:t>
            </w:r>
          </w:p>
          <w:p w:rsidR="00AB0EBB" w:rsidRPr="00AB0EBB" w:rsidRDefault="00AB0EBB" w:rsidP="00AB0EBB">
            <w:pPr>
              <w:spacing w:after="0" w:line="240" w:lineRule="auto"/>
              <w:rPr>
                <w:rFonts w:ascii="Times New Roman" w:eastAsia="Times New Roman" w:hAnsi="Times New Roman" w:cs="Times New Roman"/>
                <w:b/>
                <w:bCs/>
                <w:spacing w:val="14"/>
                <w:sz w:val="24"/>
                <w:szCs w:val="24"/>
                <w:lang w:eastAsia="ru-RU"/>
              </w:rPr>
            </w:pPr>
            <w:r w:rsidRPr="00AB0EBB">
              <w:rPr>
                <w:rFonts w:ascii="Times New Roman" w:eastAsia="Times New Roman" w:hAnsi="Times New Roman" w:cs="Times New Roman"/>
                <w:b/>
                <w:bCs/>
                <w:spacing w:val="14"/>
                <w:sz w:val="24"/>
                <w:szCs w:val="24"/>
                <w:lang w:eastAsia="ru-RU"/>
              </w:rPr>
              <w:t>Акционерное общество «</w:t>
            </w:r>
            <w:proofErr w:type="spellStart"/>
            <w:r w:rsidRPr="00AB0EBB">
              <w:rPr>
                <w:rFonts w:ascii="Times New Roman" w:eastAsia="Times New Roman" w:hAnsi="Times New Roman" w:cs="Times New Roman"/>
                <w:b/>
                <w:bCs/>
                <w:spacing w:val="14"/>
                <w:sz w:val="24"/>
                <w:szCs w:val="24"/>
                <w:lang w:eastAsia="ru-RU"/>
              </w:rPr>
              <w:t>Мурманэнергосбыт</w:t>
            </w:r>
            <w:proofErr w:type="spellEnd"/>
            <w:r w:rsidRPr="00AB0EBB">
              <w:rPr>
                <w:rFonts w:ascii="Times New Roman" w:eastAsia="Times New Roman" w:hAnsi="Times New Roman" w:cs="Times New Roman"/>
                <w:b/>
                <w:bCs/>
                <w:spacing w:val="14"/>
                <w:sz w:val="24"/>
                <w:szCs w:val="24"/>
                <w:lang w:eastAsia="ru-RU"/>
              </w:rPr>
              <w:t>» (АО «МЭС»)</w:t>
            </w:r>
          </w:p>
        </w:tc>
      </w:tr>
      <w:tr w:rsidR="00AB0EBB" w:rsidRPr="00AB0EBB" w:rsidTr="00AB0EBB">
        <w:trPr>
          <w:trHeight w:val="732"/>
        </w:trPr>
        <w:tc>
          <w:tcPr>
            <w:tcW w:w="4820"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c>
          <w:tcPr>
            <w:tcW w:w="5245" w:type="dxa"/>
          </w:tcPr>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w:t>
            </w: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p>
          <w:p w:rsidR="00AB0EBB" w:rsidRPr="00AB0EBB" w:rsidRDefault="00AB0EBB" w:rsidP="00AB0EBB">
            <w:pPr>
              <w:shd w:val="clear" w:color="auto" w:fill="FFFFFF"/>
              <w:spacing w:after="0" w:line="240" w:lineRule="auto"/>
              <w:rPr>
                <w:rFonts w:ascii="Times New Roman" w:eastAsia="Times New Roman" w:hAnsi="Times New Roman" w:cs="Times New Roman"/>
                <w:bCs/>
                <w:spacing w:val="14"/>
                <w:sz w:val="24"/>
                <w:szCs w:val="24"/>
                <w:lang w:eastAsia="ru-RU"/>
              </w:rPr>
            </w:pPr>
            <w:r w:rsidRPr="00AB0EBB">
              <w:rPr>
                <w:rFonts w:ascii="Times New Roman" w:eastAsia="Times New Roman" w:hAnsi="Times New Roman" w:cs="Times New Roman"/>
                <w:bCs/>
                <w:spacing w:val="14"/>
                <w:sz w:val="24"/>
                <w:szCs w:val="24"/>
                <w:lang w:eastAsia="ru-RU"/>
              </w:rPr>
              <w:t>______________/……..</w:t>
            </w:r>
          </w:p>
          <w:p w:rsidR="00AB0EBB" w:rsidRPr="00AB0EBB" w:rsidRDefault="00AB0EBB" w:rsidP="00AB0EBB">
            <w:pPr>
              <w:spacing w:after="0" w:line="240" w:lineRule="auto"/>
              <w:ind w:firstLine="567"/>
              <w:jc w:val="both"/>
              <w:rPr>
                <w:rFonts w:ascii="Times New Roman" w:eastAsia="Times New Roman" w:hAnsi="Times New Roman" w:cs="Times New Roman"/>
                <w:spacing w:val="14"/>
                <w:sz w:val="24"/>
                <w:szCs w:val="24"/>
                <w:lang w:eastAsia="ru-RU"/>
              </w:rPr>
            </w:pPr>
            <w:r w:rsidRPr="00AB0EBB">
              <w:rPr>
                <w:rFonts w:ascii="Times New Roman" w:eastAsia="Times New Roman" w:hAnsi="Times New Roman" w:cs="Times New Roman"/>
                <w:spacing w:val="14"/>
                <w:sz w:val="24"/>
                <w:szCs w:val="24"/>
                <w:lang w:eastAsia="ru-RU"/>
              </w:rPr>
              <w:t>М.П.</w:t>
            </w:r>
          </w:p>
        </w:tc>
      </w:tr>
    </w:tbl>
    <w:p w:rsidR="00DC63CB" w:rsidRDefault="00DC63CB" w:rsidP="00DC63CB">
      <w:pPr>
        <w:spacing w:after="0" w:line="240" w:lineRule="auto"/>
        <w:jc w:val="right"/>
        <w:rPr>
          <w:rFonts w:ascii="Arial" w:eastAsia="Times New Roman" w:hAnsi="Arial" w:cs="Arial"/>
          <w:b/>
          <w:bCs/>
          <w:color w:val="000000"/>
          <w:sz w:val="28"/>
          <w:szCs w:val="28"/>
          <w:lang w:eastAsia="ru-RU"/>
        </w:rPr>
        <w:sectPr w:rsidR="00DC63CB" w:rsidSect="003F502D">
          <w:headerReference w:type="default" r:id="rId20"/>
          <w:pgSz w:w="11906" w:h="16838"/>
          <w:pgMar w:top="1418" w:right="567" w:bottom="1134" w:left="1418" w:header="567" w:footer="62" w:gutter="0"/>
          <w:cols w:space="720"/>
          <w:docGrid w:linePitch="600" w:charSpace="36864"/>
        </w:sectPr>
      </w:pPr>
      <w:bookmarkStart w:id="194" w:name="RANGE!A1:O39"/>
      <w:bookmarkEnd w:id="194"/>
    </w:p>
    <w:tbl>
      <w:tblPr>
        <w:tblpPr w:leftFromText="180" w:rightFromText="180" w:horzAnchor="page" w:tblpX="1438" w:tblpY="-420"/>
        <w:tblW w:w="15309" w:type="dxa"/>
        <w:tblLook w:val="04A0" w:firstRow="1" w:lastRow="0" w:firstColumn="1" w:lastColumn="0" w:noHBand="0" w:noVBand="1"/>
      </w:tblPr>
      <w:tblGrid>
        <w:gridCol w:w="284"/>
        <w:gridCol w:w="3862"/>
        <w:gridCol w:w="1520"/>
        <w:gridCol w:w="1563"/>
        <w:gridCol w:w="548"/>
        <w:gridCol w:w="236"/>
        <w:gridCol w:w="633"/>
        <w:gridCol w:w="76"/>
        <w:gridCol w:w="160"/>
        <w:gridCol w:w="76"/>
        <w:gridCol w:w="397"/>
        <w:gridCol w:w="94"/>
        <w:gridCol w:w="426"/>
        <w:gridCol w:w="47"/>
        <w:gridCol w:w="319"/>
        <w:gridCol w:w="47"/>
        <w:gridCol w:w="794"/>
        <w:gridCol w:w="47"/>
        <w:gridCol w:w="4180"/>
      </w:tblGrid>
      <w:tr w:rsidR="00C84C13" w:rsidRPr="00C84C13" w:rsidTr="00E521CD">
        <w:trPr>
          <w:trHeight w:val="408"/>
        </w:trPr>
        <w:tc>
          <w:tcPr>
            <w:tcW w:w="284" w:type="dxa"/>
            <w:tcBorders>
              <w:top w:val="nil"/>
              <w:left w:val="nil"/>
              <w:bottom w:val="nil"/>
              <w:right w:val="nil"/>
            </w:tcBorders>
            <w:shd w:val="clear" w:color="auto" w:fill="auto"/>
            <w:noWrap/>
            <w:vAlign w:val="bottom"/>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bookmarkStart w:id="195" w:name="RANGE!A1:R31"/>
            <w:bookmarkEnd w:id="195"/>
          </w:p>
        </w:tc>
        <w:tc>
          <w:tcPr>
            <w:tcW w:w="3862" w:type="dxa"/>
            <w:tcBorders>
              <w:top w:val="nil"/>
              <w:left w:val="nil"/>
              <w:bottom w:val="nil"/>
              <w:right w:val="nil"/>
            </w:tcBorders>
            <w:shd w:val="clear" w:color="auto" w:fill="auto"/>
            <w:noWrap/>
            <w:vAlign w:val="bottom"/>
            <w:hideMark/>
          </w:tcPr>
          <w:p w:rsidR="00C84C13" w:rsidRPr="00C84C13" w:rsidRDefault="00C84C13" w:rsidP="00E521CD">
            <w:pPr>
              <w:spacing w:after="0" w:line="240" w:lineRule="auto"/>
              <w:jc w:val="right"/>
              <w:rPr>
                <w:rFonts w:ascii="Times New Roman" w:eastAsia="Times New Roman" w:hAnsi="Times New Roman" w:cs="Times New Roman"/>
                <w:sz w:val="24"/>
                <w:szCs w:val="24"/>
                <w:lang w:eastAsia="ru-RU"/>
              </w:rPr>
            </w:pPr>
          </w:p>
        </w:tc>
        <w:tc>
          <w:tcPr>
            <w:tcW w:w="1520" w:type="dxa"/>
            <w:tcBorders>
              <w:top w:val="nil"/>
              <w:left w:val="nil"/>
              <w:bottom w:val="nil"/>
              <w:right w:val="nil"/>
            </w:tcBorders>
            <w:shd w:val="clear" w:color="auto" w:fill="auto"/>
            <w:noWrap/>
            <w:vAlign w:val="bottom"/>
            <w:hideMark/>
          </w:tcPr>
          <w:p w:rsidR="00C84C13" w:rsidRPr="00C84C13" w:rsidRDefault="00C84C13" w:rsidP="00E521CD">
            <w:pPr>
              <w:spacing w:after="0" w:line="240" w:lineRule="auto"/>
              <w:jc w:val="right"/>
              <w:rPr>
                <w:rFonts w:ascii="Times New Roman" w:eastAsia="Times New Roman" w:hAnsi="Times New Roman" w:cs="Times New Roman"/>
                <w:sz w:val="24"/>
                <w:szCs w:val="24"/>
                <w:lang w:eastAsia="ru-RU"/>
              </w:rPr>
            </w:pPr>
          </w:p>
        </w:tc>
        <w:tc>
          <w:tcPr>
            <w:tcW w:w="1563" w:type="dxa"/>
            <w:tcBorders>
              <w:top w:val="nil"/>
              <w:left w:val="nil"/>
              <w:bottom w:val="nil"/>
              <w:right w:val="nil"/>
            </w:tcBorders>
            <w:shd w:val="clear" w:color="auto" w:fill="auto"/>
            <w:noWrap/>
            <w:vAlign w:val="bottom"/>
            <w:hideMark/>
          </w:tcPr>
          <w:p w:rsidR="00C84C13" w:rsidRPr="00C84C13" w:rsidRDefault="00C84C13" w:rsidP="00E521CD">
            <w:pPr>
              <w:spacing w:after="0" w:line="240" w:lineRule="auto"/>
              <w:jc w:val="right"/>
              <w:rPr>
                <w:rFonts w:ascii="Times New Roman" w:eastAsia="Times New Roman" w:hAnsi="Times New Roman" w:cs="Times New Roman"/>
                <w:sz w:val="24"/>
                <w:szCs w:val="24"/>
                <w:lang w:eastAsia="ru-RU"/>
              </w:rPr>
            </w:pPr>
          </w:p>
        </w:tc>
        <w:tc>
          <w:tcPr>
            <w:tcW w:w="548" w:type="dxa"/>
            <w:tcBorders>
              <w:top w:val="nil"/>
              <w:left w:val="nil"/>
              <w:bottom w:val="nil"/>
              <w:right w:val="nil"/>
            </w:tcBorders>
            <w:shd w:val="clear" w:color="auto" w:fill="auto"/>
            <w:noWrap/>
            <w:vAlign w:val="bottom"/>
            <w:hideMark/>
          </w:tcPr>
          <w:p w:rsidR="00C84C13" w:rsidRPr="00C84C13" w:rsidRDefault="00C84C13" w:rsidP="00E521CD">
            <w:pPr>
              <w:spacing w:after="0" w:line="240" w:lineRule="auto"/>
              <w:jc w:val="right"/>
              <w:rPr>
                <w:rFonts w:ascii="Times New Roman" w:eastAsia="Times New Roman" w:hAnsi="Times New Roman" w:cs="Times New Roman"/>
                <w:sz w:val="24"/>
                <w:szCs w:val="24"/>
                <w:lang w:eastAsia="ru-RU"/>
              </w:rPr>
            </w:pPr>
          </w:p>
        </w:tc>
        <w:tc>
          <w:tcPr>
            <w:tcW w:w="7532" w:type="dxa"/>
            <w:gridSpan w:val="14"/>
            <w:tcBorders>
              <w:top w:val="nil"/>
              <w:left w:val="nil"/>
              <w:bottom w:val="nil"/>
              <w:right w:val="nil"/>
            </w:tcBorders>
            <w:shd w:val="clear" w:color="auto" w:fill="auto"/>
            <w:noWrap/>
            <w:vAlign w:val="bottom"/>
            <w:hideMark/>
          </w:tcPr>
          <w:p w:rsidR="00E521CD" w:rsidRDefault="00E521CD" w:rsidP="00E521CD">
            <w:pPr>
              <w:spacing w:after="0" w:line="240" w:lineRule="auto"/>
              <w:jc w:val="right"/>
              <w:rPr>
                <w:rFonts w:ascii="Times New Roman" w:eastAsia="Times New Roman" w:hAnsi="Times New Roman" w:cs="Times New Roman"/>
                <w:bCs/>
                <w:color w:val="000000"/>
                <w:sz w:val="24"/>
                <w:szCs w:val="24"/>
                <w:lang w:eastAsia="ru-RU"/>
              </w:rPr>
            </w:pPr>
          </w:p>
          <w:p w:rsidR="00A379D7" w:rsidRPr="00A379D7" w:rsidRDefault="00A379D7" w:rsidP="00E521CD">
            <w:pPr>
              <w:spacing w:after="0" w:line="240" w:lineRule="auto"/>
              <w:jc w:val="right"/>
              <w:rPr>
                <w:rFonts w:ascii="Times New Roman" w:eastAsia="Times New Roman" w:hAnsi="Times New Roman" w:cs="Times New Roman"/>
                <w:bCs/>
                <w:color w:val="000000"/>
                <w:sz w:val="24"/>
                <w:szCs w:val="24"/>
                <w:lang w:eastAsia="ru-RU"/>
              </w:rPr>
            </w:pPr>
            <w:r w:rsidRPr="00A379D7">
              <w:rPr>
                <w:rFonts w:ascii="Times New Roman" w:eastAsia="Times New Roman" w:hAnsi="Times New Roman" w:cs="Times New Roman"/>
                <w:bCs/>
                <w:color w:val="000000"/>
                <w:sz w:val="24"/>
                <w:szCs w:val="24"/>
                <w:lang w:eastAsia="ru-RU"/>
              </w:rPr>
              <w:t>Приложение № 1</w:t>
            </w:r>
          </w:p>
          <w:p w:rsidR="00C84C13" w:rsidRPr="00C84C13" w:rsidRDefault="00A379D7" w:rsidP="00E521CD">
            <w:pPr>
              <w:spacing w:after="0" w:line="240" w:lineRule="auto"/>
              <w:jc w:val="right"/>
              <w:rPr>
                <w:rFonts w:ascii="Times New Roman" w:eastAsia="Times New Roman" w:hAnsi="Times New Roman" w:cs="Times New Roman"/>
                <w:b/>
                <w:bCs/>
                <w:color w:val="000000"/>
                <w:sz w:val="24"/>
                <w:szCs w:val="24"/>
                <w:lang w:eastAsia="ru-RU"/>
              </w:rPr>
            </w:pPr>
            <w:r w:rsidRPr="00A379D7">
              <w:rPr>
                <w:rFonts w:ascii="Times New Roman" w:eastAsia="Times New Roman" w:hAnsi="Times New Roman" w:cs="Times New Roman"/>
                <w:bCs/>
                <w:color w:val="000000"/>
                <w:sz w:val="24"/>
                <w:szCs w:val="24"/>
                <w:lang w:eastAsia="ru-RU"/>
              </w:rPr>
              <w:t>к Договору поставки № ___________ от ____________ г.</w:t>
            </w:r>
          </w:p>
        </w:tc>
      </w:tr>
      <w:tr w:rsidR="00C84C13" w:rsidRPr="00C84C13" w:rsidTr="00146507">
        <w:trPr>
          <w:gridAfter w:val="1"/>
          <w:wAfter w:w="4180" w:type="dxa"/>
          <w:trHeight w:val="455"/>
        </w:trPr>
        <w:tc>
          <w:tcPr>
            <w:tcW w:w="284" w:type="dxa"/>
            <w:tcBorders>
              <w:top w:val="nil"/>
              <w:left w:val="nil"/>
              <w:bottom w:val="nil"/>
              <w:right w:val="nil"/>
            </w:tcBorders>
            <w:shd w:val="clear" w:color="auto" w:fill="auto"/>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3862"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color w:val="000000"/>
                <w:sz w:val="24"/>
                <w:szCs w:val="24"/>
                <w:lang w:eastAsia="ru-RU"/>
              </w:rPr>
            </w:pPr>
            <w:r w:rsidRPr="00C84C13">
              <w:rPr>
                <w:rFonts w:ascii="Times New Roman" w:eastAsia="Times New Roman" w:hAnsi="Times New Roman" w:cs="Times New Roman"/>
                <w:color w:val="000000"/>
                <w:sz w:val="24"/>
                <w:szCs w:val="24"/>
                <w:lang w:eastAsia="ru-RU"/>
              </w:rPr>
              <w:t>«____»________ 20___  № ________________</w:t>
            </w:r>
          </w:p>
        </w:tc>
        <w:tc>
          <w:tcPr>
            <w:tcW w:w="1520"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color w:val="000000"/>
                <w:sz w:val="24"/>
                <w:szCs w:val="24"/>
                <w:lang w:eastAsia="ru-RU"/>
              </w:rPr>
            </w:pPr>
          </w:p>
        </w:tc>
        <w:tc>
          <w:tcPr>
            <w:tcW w:w="1563"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548"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709" w:type="dxa"/>
            <w:gridSpan w:val="2"/>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236" w:type="dxa"/>
            <w:gridSpan w:val="2"/>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567" w:type="dxa"/>
            <w:gridSpan w:val="3"/>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366" w:type="dxa"/>
            <w:gridSpan w:val="2"/>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841" w:type="dxa"/>
            <w:gridSpan w:val="2"/>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r>
      <w:tr w:rsidR="00C84C13" w:rsidRPr="00C84C13" w:rsidTr="00E521CD">
        <w:trPr>
          <w:gridAfter w:val="2"/>
          <w:wAfter w:w="4227" w:type="dxa"/>
          <w:trHeight w:val="348"/>
        </w:trPr>
        <w:tc>
          <w:tcPr>
            <w:tcW w:w="284"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3862"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4500" w:type="dxa"/>
            <w:gridSpan w:val="5"/>
            <w:tcBorders>
              <w:top w:val="nil"/>
              <w:left w:val="nil"/>
              <w:bottom w:val="nil"/>
              <w:right w:val="nil"/>
            </w:tcBorders>
            <w:shd w:val="clear" w:color="auto" w:fill="auto"/>
            <w:noWrap/>
            <w:vAlign w:val="center"/>
            <w:hideMark/>
          </w:tcPr>
          <w:p w:rsidR="00C84C13" w:rsidRPr="00D67693" w:rsidRDefault="00C84C13" w:rsidP="00146507">
            <w:pPr>
              <w:spacing w:after="0" w:line="240" w:lineRule="auto"/>
              <w:jc w:val="center"/>
              <w:rPr>
                <w:rFonts w:ascii="Times New Roman" w:eastAsia="Times New Roman" w:hAnsi="Times New Roman" w:cs="Times New Roman"/>
                <w:b/>
                <w:bCs/>
                <w:color w:val="000000"/>
                <w:sz w:val="24"/>
                <w:szCs w:val="24"/>
                <w:highlight w:val="yellow"/>
                <w:lang w:eastAsia="ru-RU"/>
              </w:rPr>
            </w:pPr>
            <w:r w:rsidRPr="0006509C">
              <w:rPr>
                <w:rFonts w:ascii="Times New Roman" w:eastAsia="Times New Roman" w:hAnsi="Times New Roman" w:cs="Times New Roman"/>
                <w:b/>
                <w:bCs/>
                <w:color w:val="000000"/>
                <w:sz w:val="24"/>
                <w:szCs w:val="24"/>
                <w:lang w:eastAsia="ru-RU"/>
              </w:rPr>
              <w:t xml:space="preserve">ЗАЯВКА НА ПОСТАВКУ </w:t>
            </w:r>
            <w:r w:rsidR="00146507">
              <w:rPr>
                <w:rFonts w:ascii="Times New Roman" w:eastAsia="Times New Roman" w:hAnsi="Times New Roman" w:cs="Times New Roman"/>
                <w:b/>
                <w:bCs/>
                <w:color w:val="000000"/>
                <w:sz w:val="24"/>
                <w:szCs w:val="24"/>
                <w:lang w:eastAsia="ru-RU"/>
              </w:rPr>
              <w:t xml:space="preserve"> </w:t>
            </w:r>
            <w:r w:rsidRPr="0006509C">
              <w:rPr>
                <w:rFonts w:ascii="Times New Roman" w:eastAsia="Times New Roman" w:hAnsi="Times New Roman" w:cs="Times New Roman"/>
                <w:color w:val="000000"/>
                <w:sz w:val="24"/>
                <w:szCs w:val="24"/>
                <w:lang w:eastAsia="ru-RU"/>
              </w:rPr>
              <w:t>(железнодорожным транспортом)</w:t>
            </w:r>
          </w:p>
        </w:tc>
        <w:tc>
          <w:tcPr>
            <w:tcW w:w="236" w:type="dxa"/>
            <w:gridSpan w:val="2"/>
            <w:tcBorders>
              <w:top w:val="nil"/>
              <w:left w:val="nil"/>
              <w:bottom w:val="nil"/>
              <w:right w:val="nil"/>
            </w:tcBorders>
            <w:shd w:val="clear" w:color="auto" w:fill="auto"/>
            <w:noWrap/>
            <w:vAlign w:val="bottom"/>
            <w:hideMark/>
          </w:tcPr>
          <w:p w:rsidR="00C84C13" w:rsidRPr="00C84C13" w:rsidRDefault="00C84C13" w:rsidP="00E521CD">
            <w:pPr>
              <w:spacing w:after="0" w:line="240" w:lineRule="auto"/>
              <w:rPr>
                <w:rFonts w:ascii="Times New Roman" w:eastAsia="Times New Roman" w:hAnsi="Times New Roman" w:cs="Times New Roman"/>
                <w:b/>
                <w:bCs/>
                <w:color w:val="000000"/>
                <w:sz w:val="24"/>
                <w:szCs w:val="24"/>
                <w:lang w:eastAsia="ru-RU"/>
              </w:rPr>
            </w:pPr>
          </w:p>
        </w:tc>
        <w:tc>
          <w:tcPr>
            <w:tcW w:w="567" w:type="dxa"/>
            <w:gridSpan w:val="3"/>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426" w:type="dxa"/>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366" w:type="dxa"/>
            <w:gridSpan w:val="2"/>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c>
          <w:tcPr>
            <w:tcW w:w="841" w:type="dxa"/>
            <w:gridSpan w:val="2"/>
            <w:tcBorders>
              <w:top w:val="nil"/>
              <w:left w:val="nil"/>
              <w:bottom w:val="nil"/>
              <w:right w:val="nil"/>
            </w:tcBorders>
            <w:shd w:val="clear" w:color="auto" w:fill="auto"/>
            <w:noWrap/>
            <w:vAlign w:val="center"/>
            <w:hideMark/>
          </w:tcPr>
          <w:p w:rsidR="00C84C13" w:rsidRPr="00C84C13" w:rsidRDefault="00C84C13" w:rsidP="00E521CD">
            <w:pPr>
              <w:spacing w:after="0" w:line="240" w:lineRule="auto"/>
              <w:rPr>
                <w:rFonts w:ascii="Times New Roman" w:eastAsia="Times New Roman" w:hAnsi="Times New Roman" w:cs="Times New Roman"/>
                <w:sz w:val="24"/>
                <w:szCs w:val="24"/>
                <w:lang w:eastAsia="ru-RU"/>
              </w:rPr>
            </w:pPr>
          </w:p>
        </w:tc>
      </w:tr>
      <w:tr w:rsidR="00C84C13" w:rsidRPr="00C84C13" w:rsidTr="00E521CD">
        <w:trPr>
          <w:trHeight w:val="960"/>
        </w:trPr>
        <w:tc>
          <w:tcPr>
            <w:tcW w:w="15309" w:type="dxa"/>
            <w:gridSpan w:val="19"/>
            <w:tcBorders>
              <w:top w:val="nil"/>
              <w:left w:val="nil"/>
              <w:bottom w:val="nil"/>
              <w:right w:val="nil"/>
            </w:tcBorders>
            <w:shd w:val="clear" w:color="auto" w:fill="auto"/>
            <w:vAlign w:val="center"/>
            <w:hideMark/>
          </w:tcPr>
          <w:p w:rsidR="0006509C" w:rsidRPr="00D67693" w:rsidRDefault="0006509C" w:rsidP="00146507">
            <w:pPr>
              <w:tabs>
                <w:tab w:val="left" w:pos="318"/>
              </w:tabs>
              <w:spacing w:after="0" w:line="240" w:lineRule="auto"/>
              <w:jc w:val="center"/>
              <w:rPr>
                <w:rFonts w:ascii="Times New Roman" w:eastAsia="Times New Roman" w:hAnsi="Times New Roman" w:cs="Times New Roman"/>
                <w:color w:val="000000"/>
                <w:sz w:val="24"/>
                <w:szCs w:val="24"/>
                <w:highlight w:val="yellow"/>
                <w:lang w:eastAsia="ru-RU"/>
              </w:rPr>
            </w:pPr>
            <w:r w:rsidRPr="0006509C">
              <w:rPr>
                <w:rFonts w:ascii="Times New Roman" w:eastAsia="Times New Roman" w:hAnsi="Times New Roman" w:cs="Times New Roman"/>
                <w:color w:val="000000"/>
                <w:sz w:val="24"/>
                <w:szCs w:val="24"/>
                <w:lang w:eastAsia="ru-RU"/>
              </w:rPr>
              <w:t xml:space="preserve">В </w:t>
            </w:r>
            <w:proofErr w:type="gramStart"/>
            <w:r w:rsidRPr="0006509C">
              <w:rPr>
                <w:rFonts w:ascii="Times New Roman" w:eastAsia="Times New Roman" w:hAnsi="Times New Roman" w:cs="Times New Roman"/>
                <w:color w:val="000000"/>
                <w:sz w:val="24"/>
                <w:szCs w:val="24"/>
                <w:lang w:eastAsia="ru-RU"/>
              </w:rPr>
              <w:t>рамках</w:t>
            </w:r>
            <w:proofErr w:type="gramEnd"/>
            <w:r w:rsidRPr="0006509C">
              <w:rPr>
                <w:rFonts w:ascii="Times New Roman" w:eastAsia="Times New Roman" w:hAnsi="Times New Roman" w:cs="Times New Roman"/>
                <w:color w:val="000000"/>
                <w:sz w:val="24"/>
                <w:szCs w:val="24"/>
                <w:lang w:eastAsia="ru-RU"/>
              </w:rPr>
              <w:t xml:space="preserve"> договора поставки № __________ от  __________201__ г. просим произвести поставку </w:t>
            </w:r>
            <w:r w:rsidRPr="003C5942">
              <w:rPr>
                <w:rFonts w:ascii="Times New Roman" w:eastAsia="Times New Roman" w:hAnsi="Times New Roman" w:cs="Times New Roman"/>
                <w:color w:val="000000"/>
                <w:sz w:val="24"/>
                <w:szCs w:val="24"/>
                <w:lang w:eastAsia="ru-RU"/>
              </w:rPr>
              <w:t xml:space="preserve">Продукции  </w:t>
            </w:r>
            <w:r w:rsidR="002521D1" w:rsidRPr="003C5942">
              <w:rPr>
                <w:rFonts w:ascii="Times New Roman" w:eastAsia="Times New Roman" w:hAnsi="Times New Roman" w:cs="Times New Roman"/>
                <w:color w:val="000000"/>
                <w:sz w:val="24"/>
                <w:szCs w:val="24"/>
                <w:lang w:eastAsia="ru-RU"/>
              </w:rPr>
              <w:t xml:space="preserve">с </w:t>
            </w:r>
            <w:r w:rsidR="00F80C23">
              <w:rPr>
                <w:rFonts w:ascii="Times New Roman" w:eastAsia="Times New Roman" w:hAnsi="Times New Roman" w:cs="Times New Roman"/>
                <w:color w:val="000000"/>
                <w:sz w:val="24"/>
                <w:szCs w:val="24"/>
                <w:lang w:eastAsia="ru-RU"/>
              </w:rPr>
              <w:t>01</w:t>
            </w:r>
            <w:r w:rsidRPr="003C5942">
              <w:rPr>
                <w:rFonts w:ascii="Times New Roman" w:eastAsia="Times New Roman" w:hAnsi="Times New Roman" w:cs="Times New Roman"/>
                <w:color w:val="000000"/>
                <w:sz w:val="24"/>
                <w:szCs w:val="24"/>
                <w:lang w:eastAsia="ru-RU"/>
              </w:rPr>
              <w:t>.0</w:t>
            </w:r>
            <w:r w:rsidR="00F80C23">
              <w:rPr>
                <w:rFonts w:ascii="Times New Roman" w:eastAsia="Times New Roman" w:hAnsi="Times New Roman" w:cs="Times New Roman"/>
                <w:color w:val="000000"/>
                <w:sz w:val="24"/>
                <w:szCs w:val="24"/>
                <w:lang w:eastAsia="ru-RU"/>
              </w:rPr>
              <w:t>8</w:t>
            </w:r>
            <w:r w:rsidRPr="003C5942">
              <w:rPr>
                <w:rFonts w:ascii="Times New Roman" w:eastAsia="Times New Roman" w:hAnsi="Times New Roman" w:cs="Times New Roman"/>
                <w:color w:val="000000"/>
                <w:sz w:val="24"/>
                <w:szCs w:val="24"/>
                <w:lang w:eastAsia="ru-RU"/>
              </w:rPr>
              <w:t>.2017г. по 31.0</w:t>
            </w:r>
            <w:r w:rsidR="00F80C23">
              <w:rPr>
                <w:rFonts w:ascii="Times New Roman" w:eastAsia="Times New Roman" w:hAnsi="Times New Roman" w:cs="Times New Roman"/>
                <w:color w:val="000000"/>
                <w:sz w:val="24"/>
                <w:szCs w:val="24"/>
                <w:lang w:eastAsia="ru-RU"/>
              </w:rPr>
              <w:t>8</w:t>
            </w:r>
            <w:r w:rsidRPr="003C5942">
              <w:rPr>
                <w:rFonts w:ascii="Times New Roman" w:eastAsia="Times New Roman" w:hAnsi="Times New Roman" w:cs="Times New Roman"/>
                <w:color w:val="000000"/>
                <w:sz w:val="24"/>
                <w:szCs w:val="24"/>
                <w:lang w:eastAsia="ru-RU"/>
              </w:rPr>
              <w:t>.2017г.,</w:t>
            </w:r>
            <w:r w:rsidRPr="0006509C">
              <w:rPr>
                <w:rFonts w:ascii="Times New Roman" w:eastAsia="Times New Roman" w:hAnsi="Times New Roman" w:cs="Times New Roman"/>
                <w:color w:val="000000"/>
                <w:sz w:val="24"/>
                <w:szCs w:val="24"/>
                <w:lang w:eastAsia="ru-RU"/>
              </w:rPr>
              <w:t xml:space="preserve"> в количестве </w:t>
            </w:r>
            <w:r w:rsidR="00F80C23">
              <w:rPr>
                <w:rFonts w:ascii="Times New Roman" w:eastAsia="Times New Roman" w:hAnsi="Times New Roman" w:cs="Times New Roman"/>
                <w:color w:val="000000"/>
                <w:sz w:val="24"/>
                <w:szCs w:val="24"/>
                <w:lang w:eastAsia="ru-RU"/>
              </w:rPr>
              <w:t>30 5</w:t>
            </w:r>
            <w:r w:rsidRPr="0006509C">
              <w:rPr>
                <w:rFonts w:ascii="Times New Roman" w:eastAsia="Times New Roman" w:hAnsi="Times New Roman" w:cs="Times New Roman"/>
                <w:color w:val="000000"/>
                <w:sz w:val="24"/>
                <w:szCs w:val="24"/>
                <w:lang w:eastAsia="ru-RU"/>
              </w:rPr>
              <w:t>00 тонн по сроку и месту поставки:</w:t>
            </w:r>
          </w:p>
        </w:tc>
      </w:tr>
    </w:tbl>
    <w:p w:rsidR="003C5942" w:rsidRPr="00C84C13" w:rsidRDefault="00C84C13" w:rsidP="0006509C">
      <w:pPr>
        <w:keepNext/>
        <w:suppressAutoHyphens/>
        <w:spacing w:after="0" w:line="240" w:lineRule="auto"/>
        <w:ind w:left="567" w:right="565"/>
        <w:outlineLvl w:val="0"/>
        <w:rPr>
          <w:rFonts w:ascii="Times New Roman" w:eastAsia="Times New Roman" w:hAnsi="Times New Roman" w:cs="Times New Roman"/>
          <w:b/>
          <w:sz w:val="24"/>
          <w:szCs w:val="24"/>
          <w:lang w:eastAsia="ar-SA"/>
        </w:rPr>
      </w:pPr>
      <w:r w:rsidRPr="00C84C13">
        <w:rPr>
          <w:rFonts w:ascii="Times New Roman" w:eastAsia="Times New Roman" w:hAnsi="Times New Roman" w:cs="Times New Roman"/>
          <w:b/>
          <w:sz w:val="24"/>
          <w:szCs w:val="24"/>
          <w:lang w:eastAsia="ar-SA"/>
        </w:rPr>
        <w:tab/>
      </w:r>
      <w:r w:rsidR="00E521CD" w:rsidRPr="00E521CD">
        <w:rPr>
          <w:noProof/>
          <w:lang w:eastAsia="ru-RU"/>
        </w:rPr>
        <w:drawing>
          <wp:inline distT="0" distB="0" distL="0" distR="0" wp14:anchorId="119ADB47" wp14:editId="7CDAE42B">
            <wp:extent cx="9071610" cy="4505803"/>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71610" cy="4505803"/>
                    </a:xfrm>
                    <a:prstGeom prst="rect">
                      <a:avLst/>
                    </a:prstGeom>
                    <a:noFill/>
                    <a:ln>
                      <a:noFill/>
                    </a:ln>
                  </pic:spPr>
                </pic:pic>
              </a:graphicData>
            </a:graphic>
          </wp:inline>
        </w:drawing>
      </w:r>
    </w:p>
    <w:tbl>
      <w:tblPr>
        <w:tblW w:w="21523" w:type="dxa"/>
        <w:tblLook w:val="04A0" w:firstRow="1" w:lastRow="0" w:firstColumn="1" w:lastColumn="0" w:noHBand="0" w:noVBand="1"/>
      </w:tblPr>
      <w:tblGrid>
        <w:gridCol w:w="284"/>
        <w:gridCol w:w="12690"/>
        <w:gridCol w:w="266"/>
        <w:gridCol w:w="1130"/>
        <w:gridCol w:w="574"/>
        <w:gridCol w:w="408"/>
        <w:gridCol w:w="364"/>
        <w:gridCol w:w="329"/>
        <w:gridCol w:w="1140"/>
        <w:gridCol w:w="1060"/>
        <w:gridCol w:w="820"/>
        <w:gridCol w:w="820"/>
        <w:gridCol w:w="820"/>
        <w:gridCol w:w="820"/>
      </w:tblGrid>
      <w:tr w:rsidR="003C5942" w:rsidRPr="003C5942" w:rsidTr="002422A4">
        <w:trPr>
          <w:trHeight w:val="312"/>
        </w:trPr>
        <w:tc>
          <w:tcPr>
            <w:tcW w:w="16043" w:type="dxa"/>
            <w:gridSpan w:val="8"/>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r w:rsidRPr="003C5942">
              <w:rPr>
                <w:rFonts w:ascii="Times New Roman" w:eastAsia="Times New Roman" w:hAnsi="Times New Roman" w:cs="Times New Roman"/>
                <w:color w:val="000000"/>
                <w:sz w:val="20"/>
                <w:szCs w:val="20"/>
                <w:lang w:eastAsia="ru-RU"/>
              </w:rPr>
              <w:t xml:space="preserve"> </w:t>
            </w:r>
            <w:r w:rsidRPr="003C5942">
              <w:rPr>
                <w:rFonts w:ascii="Times New Roman" w:eastAsia="Times New Roman" w:hAnsi="Times New Roman" w:cs="Times New Roman"/>
                <w:b/>
                <w:bCs/>
                <w:color w:val="000000"/>
                <w:sz w:val="20"/>
                <w:szCs w:val="20"/>
                <w:lang w:eastAsia="ru-RU"/>
              </w:rPr>
              <w:t>ВНИМАНИЕ</w:t>
            </w:r>
            <w:r w:rsidRPr="003C5942">
              <w:rPr>
                <w:rFonts w:ascii="Times New Roman" w:eastAsia="Times New Roman" w:hAnsi="Times New Roman" w:cs="Times New Roman"/>
                <w:color w:val="000000"/>
                <w:sz w:val="20"/>
                <w:szCs w:val="20"/>
                <w:lang w:eastAsia="ru-RU"/>
              </w:rPr>
              <w:t>!</w:t>
            </w:r>
            <w:r w:rsidRPr="003C5942">
              <w:rPr>
                <w:rFonts w:ascii="Times New Roman" w:eastAsia="Times New Roman" w:hAnsi="Times New Roman" w:cs="Times New Roman"/>
                <w:b/>
                <w:bCs/>
                <w:color w:val="000000"/>
                <w:sz w:val="20"/>
                <w:szCs w:val="20"/>
                <w:lang w:eastAsia="ru-RU"/>
              </w:rPr>
              <w:t xml:space="preserve"> На станцию Мурманск, Оленегорск, отгрузки производить</w:t>
            </w:r>
            <w:r w:rsidRPr="003C5942">
              <w:rPr>
                <w:rFonts w:ascii="Times New Roman" w:eastAsia="Times New Roman" w:hAnsi="Times New Roman" w:cs="Times New Roman"/>
                <w:color w:val="000000"/>
                <w:sz w:val="20"/>
                <w:szCs w:val="20"/>
                <w:lang w:eastAsia="ru-RU"/>
              </w:rPr>
              <w:t xml:space="preserve"> </w:t>
            </w:r>
            <w:r w:rsidRPr="003C5942">
              <w:rPr>
                <w:rFonts w:ascii="Times New Roman" w:eastAsia="Times New Roman" w:hAnsi="Times New Roman" w:cs="Times New Roman"/>
                <w:b/>
                <w:bCs/>
                <w:color w:val="000000"/>
                <w:sz w:val="20"/>
                <w:szCs w:val="20"/>
                <w:lang w:eastAsia="ru-RU"/>
              </w:rPr>
              <w:t>ТОЛЬКО В 4-Х ОСНЫХ ЦИСТЕРНАХ!!!</w:t>
            </w:r>
          </w:p>
        </w:tc>
        <w:tc>
          <w:tcPr>
            <w:tcW w:w="114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6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noWrap/>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2422A4">
        <w:trPr>
          <w:trHeight w:val="372"/>
        </w:trPr>
        <w:tc>
          <w:tcPr>
            <w:tcW w:w="284" w:type="dxa"/>
            <w:shd w:val="clear" w:color="auto" w:fill="auto"/>
            <w:noWrap/>
            <w:vAlign w:val="bottom"/>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10389"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r w:rsidRPr="003C5942">
              <w:rPr>
                <w:rFonts w:ascii="Times New Roman" w:eastAsia="Times New Roman" w:hAnsi="Times New Roman" w:cs="Times New Roman"/>
                <w:b/>
                <w:bCs/>
                <w:color w:val="000000"/>
                <w:sz w:val="20"/>
                <w:szCs w:val="20"/>
                <w:lang w:eastAsia="ru-RU"/>
              </w:rPr>
              <w:t>БАНКОВСКИЕ  реквизиты грузополучателей:</w:t>
            </w:r>
          </w:p>
        </w:tc>
        <w:tc>
          <w:tcPr>
            <w:tcW w:w="266"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130"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noWrap/>
            <w:vAlign w:val="bottom"/>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60" w:type="dxa"/>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11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4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6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820"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2422A4">
        <w:trPr>
          <w:trHeight w:val="660"/>
        </w:trPr>
        <w:tc>
          <w:tcPr>
            <w:tcW w:w="284" w:type="dxa"/>
            <w:shd w:val="clear" w:color="auto" w:fill="auto"/>
            <w:hideMark/>
          </w:tcPr>
          <w:p w:rsidR="003C5942" w:rsidRPr="003C5942" w:rsidRDefault="003C5942" w:rsidP="003C5942">
            <w:pPr>
              <w:spacing w:after="0" w:line="240" w:lineRule="auto"/>
              <w:jc w:val="center"/>
              <w:rPr>
                <w:rFonts w:ascii="Times New Roman" w:eastAsia="Times New Roman" w:hAnsi="Times New Roman" w:cs="Times New Roman"/>
                <w:sz w:val="20"/>
                <w:szCs w:val="20"/>
                <w:lang w:eastAsia="ru-RU"/>
              </w:rPr>
            </w:pPr>
          </w:p>
        </w:tc>
        <w:tc>
          <w:tcPr>
            <w:tcW w:w="21239" w:type="dxa"/>
            <w:gridSpan w:val="13"/>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color w:val="000000"/>
                <w:sz w:val="20"/>
                <w:szCs w:val="20"/>
                <w:lang w:eastAsia="ru-RU"/>
              </w:rPr>
              <w:t xml:space="preserve"> 1. Акционерное общество «</w:t>
            </w:r>
            <w:proofErr w:type="spellStart"/>
            <w:r w:rsidRPr="003C5942">
              <w:rPr>
                <w:rFonts w:ascii="Times New Roman" w:eastAsia="Times New Roman" w:hAnsi="Times New Roman" w:cs="Times New Roman"/>
                <w:color w:val="000000"/>
                <w:sz w:val="20"/>
                <w:szCs w:val="20"/>
                <w:lang w:eastAsia="ru-RU"/>
              </w:rPr>
              <w:t>Мурманэнергосбыт</w:t>
            </w:r>
            <w:proofErr w:type="spellEnd"/>
            <w:r w:rsidRPr="003C5942">
              <w:rPr>
                <w:rFonts w:ascii="Times New Roman" w:eastAsia="Times New Roman" w:hAnsi="Times New Roman" w:cs="Times New Roman"/>
                <w:color w:val="000000"/>
                <w:sz w:val="20"/>
                <w:szCs w:val="20"/>
                <w:lang w:eastAsia="ru-RU"/>
              </w:rPr>
              <w:t xml:space="preserve">»:  № </w:t>
            </w:r>
            <w:proofErr w:type="gramStart"/>
            <w:r w:rsidRPr="003C5942">
              <w:rPr>
                <w:rFonts w:ascii="Times New Roman" w:eastAsia="Times New Roman" w:hAnsi="Times New Roman" w:cs="Times New Roman"/>
                <w:color w:val="000000"/>
                <w:sz w:val="20"/>
                <w:szCs w:val="20"/>
                <w:lang w:eastAsia="ru-RU"/>
              </w:rPr>
              <w:t>р</w:t>
            </w:r>
            <w:proofErr w:type="gramEnd"/>
            <w:r w:rsidRPr="003C5942">
              <w:rPr>
                <w:rFonts w:ascii="Times New Roman" w:eastAsia="Times New Roman" w:hAnsi="Times New Roman" w:cs="Times New Roman"/>
                <w:color w:val="000000"/>
                <w:sz w:val="20"/>
                <w:szCs w:val="20"/>
                <w:lang w:eastAsia="ru-RU"/>
              </w:rPr>
              <w:t>/с 407 028 103 000 010 03 064, Филиал ГПБ (АО) в г. Санкт-Петербурге г. Санкт- Петербург; БИК банка: 044030827;                                                                                                                                                                                                                                                                                                                                                                                       № к/с 301 018 102 000 000 00 827</w:t>
            </w:r>
          </w:p>
        </w:tc>
      </w:tr>
      <w:tr w:rsidR="003C5942" w:rsidRPr="003C5942" w:rsidTr="002422A4">
        <w:trPr>
          <w:trHeight w:val="339"/>
        </w:trPr>
        <w:tc>
          <w:tcPr>
            <w:tcW w:w="284"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p>
        </w:tc>
        <w:tc>
          <w:tcPr>
            <w:tcW w:w="21239" w:type="dxa"/>
            <w:gridSpan w:val="13"/>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color w:val="000000"/>
                <w:sz w:val="20"/>
                <w:szCs w:val="20"/>
                <w:lang w:eastAsia="ru-RU"/>
              </w:rPr>
              <w:t xml:space="preserve"> 2. АО «Кольская ГМК»: № </w:t>
            </w:r>
            <w:proofErr w:type="gramStart"/>
            <w:r w:rsidRPr="003C5942">
              <w:rPr>
                <w:rFonts w:ascii="Times New Roman" w:eastAsia="Times New Roman" w:hAnsi="Times New Roman" w:cs="Times New Roman"/>
                <w:color w:val="000000"/>
                <w:sz w:val="20"/>
                <w:szCs w:val="20"/>
                <w:lang w:eastAsia="ru-RU"/>
              </w:rPr>
              <w:t>р</w:t>
            </w:r>
            <w:proofErr w:type="gramEnd"/>
            <w:r w:rsidRPr="003C5942">
              <w:rPr>
                <w:rFonts w:ascii="Times New Roman" w:eastAsia="Times New Roman" w:hAnsi="Times New Roman" w:cs="Times New Roman"/>
                <w:color w:val="000000"/>
                <w:sz w:val="20"/>
                <w:szCs w:val="20"/>
                <w:lang w:eastAsia="ru-RU"/>
              </w:rPr>
              <w:t xml:space="preserve">/с 407 028 101 936 100 000 17 в ОО "Мончегорск" Северо-Западного филиала ПАО «РОСБАНК» г. Санкт-Петербург;  БИК банка: 0044030778; </w:t>
            </w:r>
          </w:p>
        </w:tc>
      </w:tr>
      <w:tr w:rsidR="003C5942" w:rsidRPr="003C5942" w:rsidTr="002422A4">
        <w:trPr>
          <w:trHeight w:val="399"/>
        </w:trPr>
        <w:tc>
          <w:tcPr>
            <w:tcW w:w="284" w:type="dxa"/>
            <w:shd w:val="clear" w:color="auto" w:fill="auto"/>
            <w:vAlign w:val="center"/>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p>
        </w:tc>
        <w:tc>
          <w:tcPr>
            <w:tcW w:w="10389" w:type="dxa"/>
            <w:shd w:val="clear" w:color="auto" w:fill="auto"/>
            <w:hideMark/>
          </w:tcPr>
          <w:p w:rsidR="003C5942" w:rsidRDefault="003C5942" w:rsidP="003C5942">
            <w:pPr>
              <w:spacing w:after="0" w:line="240" w:lineRule="auto"/>
              <w:rPr>
                <w:rFonts w:ascii="Times New Roman" w:eastAsia="Times New Roman" w:hAnsi="Times New Roman" w:cs="Times New Roman"/>
                <w:color w:val="000000"/>
                <w:sz w:val="20"/>
                <w:szCs w:val="20"/>
                <w:lang w:eastAsia="ru-RU"/>
              </w:rPr>
            </w:pPr>
            <w:r w:rsidRPr="003C5942">
              <w:rPr>
                <w:rFonts w:ascii="Times New Roman" w:eastAsia="Times New Roman" w:hAnsi="Times New Roman" w:cs="Times New Roman"/>
                <w:color w:val="000000"/>
                <w:sz w:val="20"/>
                <w:szCs w:val="20"/>
                <w:lang w:eastAsia="ru-RU"/>
              </w:rPr>
              <w:t xml:space="preserve"> № к/с  301 018 101 000 000 00</w:t>
            </w:r>
            <w:r w:rsidR="002422A4">
              <w:rPr>
                <w:rFonts w:ascii="Times New Roman" w:eastAsia="Times New Roman" w:hAnsi="Times New Roman" w:cs="Times New Roman"/>
                <w:color w:val="000000"/>
                <w:sz w:val="20"/>
                <w:szCs w:val="20"/>
                <w:lang w:eastAsia="ru-RU"/>
              </w:rPr>
              <w:t> </w:t>
            </w:r>
            <w:r w:rsidRPr="003C5942">
              <w:rPr>
                <w:rFonts w:ascii="Times New Roman" w:eastAsia="Times New Roman" w:hAnsi="Times New Roman" w:cs="Times New Roman"/>
                <w:color w:val="000000"/>
                <w:sz w:val="20"/>
                <w:szCs w:val="20"/>
                <w:lang w:eastAsia="ru-RU"/>
              </w:rPr>
              <w:t>778</w:t>
            </w:r>
          </w:p>
          <w:p w:rsidR="002422A4" w:rsidRDefault="002422A4" w:rsidP="003C5942">
            <w:pPr>
              <w:spacing w:after="0" w:line="240" w:lineRule="auto"/>
              <w:rPr>
                <w:rFonts w:ascii="Times New Roman" w:eastAsia="Times New Roman" w:hAnsi="Times New Roman" w:cs="Times New Roman"/>
                <w:color w:val="000000"/>
                <w:sz w:val="20"/>
                <w:szCs w:val="20"/>
                <w:lang w:eastAsia="ru-RU"/>
              </w:rPr>
            </w:pPr>
          </w:p>
          <w:p w:rsidR="002422A4" w:rsidRDefault="002422A4" w:rsidP="003C5942">
            <w:pPr>
              <w:spacing w:after="0" w:line="240" w:lineRule="auto"/>
              <w:rPr>
                <w:rFonts w:ascii="Times New Roman" w:eastAsia="Times New Roman" w:hAnsi="Times New Roman" w:cs="Times New Roman"/>
                <w:color w:val="000000"/>
                <w:sz w:val="20"/>
                <w:szCs w:val="20"/>
                <w:lang w:eastAsia="ru-RU"/>
              </w:rPr>
            </w:pPr>
          </w:p>
          <w:p w:rsidR="002422A4" w:rsidRDefault="002422A4" w:rsidP="003C5942">
            <w:pPr>
              <w:spacing w:after="0" w:line="240" w:lineRule="auto"/>
              <w:rPr>
                <w:rFonts w:ascii="Times New Roman" w:eastAsia="Times New Roman" w:hAnsi="Times New Roman" w:cs="Times New Roman"/>
                <w:color w:val="000000"/>
                <w:sz w:val="20"/>
                <w:szCs w:val="20"/>
                <w:lang w:eastAsia="ru-RU"/>
              </w:rPr>
            </w:pPr>
          </w:p>
          <w:tbl>
            <w:tblPr>
              <w:tblW w:w="12366" w:type="dxa"/>
              <w:tblInd w:w="108" w:type="dxa"/>
              <w:tblCellMar>
                <w:top w:w="113" w:type="dxa"/>
                <w:bottom w:w="113" w:type="dxa"/>
              </w:tblCellMar>
              <w:tblLook w:val="04A0" w:firstRow="1" w:lastRow="0" w:firstColumn="1" w:lastColumn="0" w:noHBand="0" w:noVBand="1"/>
            </w:tblPr>
            <w:tblGrid>
              <w:gridCol w:w="4820"/>
              <w:gridCol w:w="7546"/>
            </w:tblGrid>
            <w:tr w:rsidR="002422A4" w:rsidTr="002422A4">
              <w:trPr>
                <w:trHeight w:val="650"/>
              </w:trPr>
              <w:tc>
                <w:tcPr>
                  <w:tcW w:w="4820" w:type="dxa"/>
                </w:tcPr>
                <w:p w:rsidR="002422A4" w:rsidRDefault="002422A4">
                  <w:pPr>
                    <w:rPr>
                      <w:b/>
                      <w:bCs/>
                      <w:sz w:val="24"/>
                      <w:szCs w:val="24"/>
                    </w:rPr>
                  </w:pPr>
                  <w:r>
                    <w:rPr>
                      <w:b/>
                      <w:bCs/>
                    </w:rPr>
                    <w:t>Поставщик:</w:t>
                  </w:r>
                </w:p>
                <w:p w:rsidR="002422A4" w:rsidRDefault="002422A4">
                  <w:pPr>
                    <w:rPr>
                      <w:sz w:val="24"/>
                      <w:szCs w:val="24"/>
                    </w:rPr>
                  </w:pPr>
                </w:p>
              </w:tc>
              <w:tc>
                <w:tcPr>
                  <w:tcW w:w="7546" w:type="dxa"/>
                  <w:hideMark/>
                </w:tcPr>
                <w:p w:rsidR="002422A4" w:rsidRDefault="002422A4" w:rsidP="002422A4">
                  <w:pPr>
                    <w:ind w:left="2618"/>
                    <w:rPr>
                      <w:b/>
                      <w:bCs/>
                      <w:sz w:val="24"/>
                      <w:szCs w:val="24"/>
                    </w:rPr>
                  </w:pPr>
                  <w:r>
                    <w:rPr>
                      <w:b/>
                      <w:bCs/>
                    </w:rPr>
                    <w:t>Покупатель:</w:t>
                  </w:r>
                </w:p>
                <w:p w:rsidR="002422A4" w:rsidRDefault="002422A4" w:rsidP="002422A4">
                  <w:pPr>
                    <w:ind w:left="2618"/>
                    <w:rPr>
                      <w:b/>
                      <w:bCs/>
                      <w:sz w:val="24"/>
                      <w:szCs w:val="24"/>
                    </w:rPr>
                  </w:pPr>
                  <w:r>
                    <w:rPr>
                      <w:b/>
                      <w:bCs/>
                    </w:rPr>
                    <w:t>Акционерное общество «</w:t>
                  </w:r>
                  <w:proofErr w:type="spellStart"/>
                  <w:r>
                    <w:rPr>
                      <w:b/>
                      <w:bCs/>
                    </w:rPr>
                    <w:t>Мурманэнергосбыт</w:t>
                  </w:r>
                  <w:proofErr w:type="spellEnd"/>
                  <w:r>
                    <w:rPr>
                      <w:b/>
                      <w:bCs/>
                    </w:rPr>
                    <w:t>» (АО «МЭС»)</w:t>
                  </w:r>
                </w:p>
              </w:tc>
            </w:tr>
            <w:tr w:rsidR="002422A4" w:rsidTr="002422A4">
              <w:trPr>
                <w:trHeight w:val="732"/>
              </w:trPr>
              <w:tc>
                <w:tcPr>
                  <w:tcW w:w="4820" w:type="dxa"/>
                </w:tcPr>
                <w:p w:rsidR="002422A4" w:rsidRDefault="002422A4">
                  <w:pPr>
                    <w:rPr>
                      <w:bCs/>
                    </w:rPr>
                  </w:pPr>
                  <w:r>
                    <w:rPr>
                      <w:bCs/>
                    </w:rPr>
                    <w:t>______________/……...</w:t>
                  </w:r>
                </w:p>
                <w:p w:rsidR="002422A4" w:rsidRDefault="002422A4">
                  <w:pPr>
                    <w:rPr>
                      <w:sz w:val="24"/>
                      <w:szCs w:val="24"/>
                    </w:rPr>
                  </w:pPr>
                  <w:r>
                    <w:t>М.П.</w:t>
                  </w:r>
                </w:p>
              </w:tc>
              <w:tc>
                <w:tcPr>
                  <w:tcW w:w="7546" w:type="dxa"/>
                </w:tcPr>
                <w:p w:rsidR="002422A4" w:rsidRDefault="002422A4" w:rsidP="002422A4">
                  <w:pPr>
                    <w:ind w:left="2618"/>
                    <w:rPr>
                      <w:bCs/>
                    </w:rPr>
                  </w:pPr>
                  <w:r>
                    <w:rPr>
                      <w:bCs/>
                    </w:rPr>
                    <w:t>______________/……..</w:t>
                  </w:r>
                </w:p>
                <w:p w:rsidR="002422A4" w:rsidRDefault="002422A4" w:rsidP="002422A4">
                  <w:pPr>
                    <w:ind w:left="2618"/>
                    <w:rPr>
                      <w:sz w:val="24"/>
                      <w:szCs w:val="24"/>
                    </w:rPr>
                  </w:pPr>
                  <w:r>
                    <w:t>М.П.</w:t>
                  </w:r>
                </w:p>
              </w:tc>
            </w:tr>
          </w:tbl>
          <w:p w:rsidR="002422A4" w:rsidRPr="003C5942" w:rsidRDefault="002422A4" w:rsidP="003C5942">
            <w:pPr>
              <w:spacing w:after="0" w:line="240" w:lineRule="auto"/>
              <w:rPr>
                <w:rFonts w:ascii="Times New Roman" w:eastAsia="Times New Roman" w:hAnsi="Times New Roman" w:cs="Times New Roman"/>
                <w:color w:val="000000"/>
                <w:sz w:val="20"/>
                <w:szCs w:val="20"/>
                <w:lang w:eastAsia="ru-RU"/>
              </w:rPr>
            </w:pPr>
          </w:p>
        </w:tc>
        <w:tc>
          <w:tcPr>
            <w:tcW w:w="266"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color w:val="000000"/>
                <w:sz w:val="20"/>
                <w:szCs w:val="20"/>
                <w:lang w:eastAsia="ru-RU"/>
              </w:rPr>
            </w:pPr>
          </w:p>
        </w:tc>
        <w:tc>
          <w:tcPr>
            <w:tcW w:w="113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6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14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6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hideMark/>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r w:rsidR="003C5942" w:rsidRPr="003C5942" w:rsidTr="002422A4">
        <w:trPr>
          <w:trHeight w:val="459"/>
        </w:trPr>
        <w:tc>
          <w:tcPr>
            <w:tcW w:w="284" w:type="dxa"/>
            <w:shd w:val="clear" w:color="auto" w:fill="auto"/>
            <w:vAlign w:val="center"/>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10389" w:type="dxa"/>
            <w:shd w:val="clear" w:color="auto" w:fill="auto"/>
          </w:tcPr>
          <w:p w:rsidR="003C5942" w:rsidRPr="003C5942" w:rsidRDefault="003C5942" w:rsidP="002422A4">
            <w:pPr>
              <w:spacing w:after="0" w:line="240" w:lineRule="auto"/>
              <w:rPr>
                <w:rFonts w:ascii="Times New Roman" w:eastAsia="Times New Roman" w:hAnsi="Times New Roman" w:cs="Times New Roman"/>
                <w:b/>
                <w:bCs/>
                <w:color w:val="000000"/>
                <w:sz w:val="20"/>
                <w:szCs w:val="20"/>
                <w:lang w:eastAsia="ru-RU"/>
              </w:rPr>
            </w:pPr>
          </w:p>
        </w:tc>
        <w:tc>
          <w:tcPr>
            <w:tcW w:w="266" w:type="dxa"/>
            <w:shd w:val="clear" w:color="auto" w:fill="auto"/>
          </w:tcPr>
          <w:p w:rsidR="003C5942" w:rsidRPr="003C5942" w:rsidRDefault="003C5942" w:rsidP="003C5942">
            <w:pPr>
              <w:spacing w:after="0" w:line="240" w:lineRule="auto"/>
              <w:rPr>
                <w:rFonts w:ascii="Times New Roman" w:eastAsia="Times New Roman" w:hAnsi="Times New Roman" w:cs="Times New Roman"/>
                <w:b/>
                <w:bCs/>
                <w:color w:val="000000"/>
                <w:sz w:val="20"/>
                <w:szCs w:val="20"/>
                <w:lang w:eastAsia="ru-RU"/>
              </w:rPr>
            </w:pPr>
          </w:p>
        </w:tc>
        <w:tc>
          <w:tcPr>
            <w:tcW w:w="1130" w:type="dxa"/>
            <w:shd w:val="clear" w:color="auto" w:fill="auto"/>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574" w:type="dxa"/>
            <w:shd w:val="clear" w:color="auto" w:fill="auto"/>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4540" w:type="dxa"/>
            <w:gridSpan w:val="4"/>
            <w:shd w:val="clear" w:color="auto" w:fill="auto"/>
          </w:tcPr>
          <w:p w:rsidR="003C5942" w:rsidRPr="003C5942" w:rsidRDefault="003C5942" w:rsidP="002422A4">
            <w:pPr>
              <w:spacing w:after="0" w:line="240" w:lineRule="auto"/>
              <w:jc w:val="center"/>
              <w:rPr>
                <w:rFonts w:ascii="Times New Roman" w:eastAsia="Times New Roman" w:hAnsi="Times New Roman" w:cs="Times New Roman"/>
                <w:b/>
                <w:bCs/>
                <w:color w:val="000000"/>
                <w:sz w:val="20"/>
                <w:szCs w:val="20"/>
                <w:lang w:eastAsia="ru-RU"/>
              </w:rPr>
            </w:pPr>
          </w:p>
        </w:tc>
        <w:tc>
          <w:tcPr>
            <w:tcW w:w="1060" w:type="dxa"/>
            <w:shd w:val="clear" w:color="auto" w:fill="auto"/>
          </w:tcPr>
          <w:p w:rsidR="003C5942" w:rsidRPr="003C5942" w:rsidRDefault="003C5942" w:rsidP="003C5942">
            <w:pPr>
              <w:spacing w:after="0" w:line="240" w:lineRule="auto"/>
              <w:jc w:val="center"/>
              <w:rPr>
                <w:rFonts w:ascii="Times New Roman" w:eastAsia="Times New Roman" w:hAnsi="Times New Roman" w:cs="Times New Roman"/>
                <w:b/>
                <w:bCs/>
                <w:color w:val="000000"/>
                <w:sz w:val="20"/>
                <w:szCs w:val="20"/>
                <w:lang w:eastAsia="ru-RU"/>
              </w:rPr>
            </w:pPr>
          </w:p>
        </w:tc>
        <w:tc>
          <w:tcPr>
            <w:tcW w:w="820" w:type="dxa"/>
            <w:shd w:val="clear" w:color="auto" w:fill="auto"/>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c>
          <w:tcPr>
            <w:tcW w:w="820" w:type="dxa"/>
            <w:shd w:val="clear" w:color="auto" w:fill="auto"/>
          </w:tcPr>
          <w:p w:rsidR="003C5942" w:rsidRPr="003C5942" w:rsidRDefault="003C5942" w:rsidP="003C5942">
            <w:pPr>
              <w:spacing w:after="0" w:line="240" w:lineRule="auto"/>
              <w:rPr>
                <w:rFonts w:ascii="Times New Roman" w:eastAsia="Times New Roman" w:hAnsi="Times New Roman" w:cs="Times New Roman"/>
                <w:sz w:val="20"/>
                <w:szCs w:val="20"/>
                <w:lang w:eastAsia="ru-RU"/>
              </w:rPr>
            </w:pPr>
          </w:p>
        </w:tc>
      </w:tr>
    </w:tbl>
    <w:p w:rsidR="003F502D" w:rsidRDefault="00C84C13" w:rsidP="0006509C">
      <w:pPr>
        <w:keepNext/>
        <w:suppressAutoHyphens/>
        <w:spacing w:after="0" w:line="240" w:lineRule="auto"/>
        <w:ind w:left="567" w:right="565"/>
        <w:outlineLvl w:val="0"/>
        <w:rPr>
          <w:rFonts w:ascii="Times New Roman" w:eastAsia="Times New Roman" w:hAnsi="Times New Roman" w:cs="Times New Roman"/>
          <w:b/>
          <w:sz w:val="24"/>
          <w:szCs w:val="24"/>
          <w:lang w:eastAsia="ar-SA"/>
        </w:rPr>
        <w:sectPr w:rsidR="003F502D" w:rsidSect="00E521CD">
          <w:pgSz w:w="16838" w:h="11906" w:orient="landscape"/>
          <w:pgMar w:top="568" w:right="1418" w:bottom="567" w:left="1134" w:header="567" w:footer="62" w:gutter="0"/>
          <w:cols w:space="720"/>
          <w:docGrid w:linePitch="600" w:charSpace="36864"/>
        </w:sectPr>
      </w:pPr>
      <w:r w:rsidRPr="00C84C13">
        <w:rPr>
          <w:rFonts w:ascii="Times New Roman" w:eastAsia="Times New Roman" w:hAnsi="Times New Roman" w:cs="Times New Roman"/>
          <w:b/>
          <w:sz w:val="24"/>
          <w:szCs w:val="24"/>
          <w:lang w:eastAsia="ar-SA"/>
        </w:rPr>
        <w:tab/>
      </w:r>
      <w:r w:rsidRPr="00C84C13">
        <w:rPr>
          <w:rFonts w:ascii="Times New Roman" w:eastAsia="Times New Roman" w:hAnsi="Times New Roman" w:cs="Times New Roman"/>
          <w:b/>
          <w:sz w:val="24"/>
          <w:szCs w:val="24"/>
          <w:lang w:eastAsia="ar-SA"/>
        </w:rPr>
        <w:tab/>
      </w:r>
    </w:p>
    <w:p w:rsidR="008352B2" w:rsidRPr="008352B2" w:rsidRDefault="008352B2" w:rsidP="00A36A85">
      <w:pPr>
        <w:spacing w:after="0" w:line="240" w:lineRule="auto"/>
        <w:jc w:val="right"/>
        <w:rPr>
          <w:rFonts w:ascii="Times New Roman" w:hAnsi="Times New Roman" w:cs="Times New Roman"/>
          <w:sz w:val="24"/>
          <w:szCs w:val="24"/>
        </w:rPr>
      </w:pPr>
      <w:r w:rsidRPr="008352B2">
        <w:rPr>
          <w:rFonts w:ascii="Times New Roman" w:hAnsi="Times New Roman" w:cs="Times New Roman"/>
          <w:sz w:val="24"/>
          <w:szCs w:val="24"/>
        </w:rPr>
        <w:lastRenderedPageBreak/>
        <w:t>Приложение № 2</w:t>
      </w:r>
    </w:p>
    <w:p w:rsidR="008352B2" w:rsidRPr="008352B2" w:rsidRDefault="008352B2" w:rsidP="00A36A85">
      <w:pPr>
        <w:spacing w:after="0" w:line="240" w:lineRule="auto"/>
        <w:jc w:val="right"/>
        <w:rPr>
          <w:rFonts w:ascii="Times New Roman" w:hAnsi="Times New Roman" w:cs="Times New Roman"/>
          <w:sz w:val="24"/>
          <w:szCs w:val="24"/>
        </w:rPr>
      </w:pPr>
      <w:r w:rsidRPr="008352B2">
        <w:rPr>
          <w:rFonts w:ascii="Times New Roman" w:hAnsi="Times New Roman" w:cs="Times New Roman"/>
          <w:sz w:val="24"/>
          <w:szCs w:val="24"/>
        </w:rPr>
        <w:t xml:space="preserve">к Договору поставки № ___________ от ____________ </w:t>
      </w:r>
      <w:proofErr w:type="gramStart"/>
      <w:r w:rsidRPr="008352B2">
        <w:rPr>
          <w:rFonts w:ascii="Times New Roman" w:hAnsi="Times New Roman" w:cs="Times New Roman"/>
          <w:sz w:val="24"/>
          <w:szCs w:val="24"/>
        </w:rPr>
        <w:t>г</w:t>
      </w:r>
      <w:proofErr w:type="gramEnd"/>
      <w:r w:rsidRPr="008352B2">
        <w:rPr>
          <w:rFonts w:ascii="Times New Roman" w:hAnsi="Times New Roman" w:cs="Times New Roman"/>
          <w:sz w:val="24"/>
          <w:szCs w:val="24"/>
        </w:rPr>
        <w:t>.</w:t>
      </w:r>
    </w:p>
    <w:p w:rsidR="008352B2" w:rsidRPr="008352B2" w:rsidRDefault="008352B2" w:rsidP="008352B2">
      <w:pPr>
        <w:spacing w:after="0" w:line="240" w:lineRule="auto"/>
        <w:rPr>
          <w:rFonts w:ascii="Times New Roman" w:hAnsi="Times New Roman" w:cs="Times New Roman"/>
          <w:sz w:val="24"/>
          <w:szCs w:val="24"/>
        </w:rPr>
      </w:pPr>
      <w:r w:rsidRPr="008352B2">
        <w:rPr>
          <w:rFonts w:ascii="Times New Roman" w:hAnsi="Times New Roman" w:cs="Times New Roman"/>
          <w:noProof/>
          <w:sz w:val="24"/>
          <w:szCs w:val="24"/>
          <w:lang w:eastAsia="ru-RU"/>
        </w:rPr>
        <w:drawing>
          <wp:inline distT="0" distB="0" distL="0" distR="0">
            <wp:extent cx="6972300" cy="15906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72300" cy="1590675"/>
                    </a:xfrm>
                    <a:prstGeom prst="rect">
                      <a:avLst/>
                    </a:prstGeom>
                    <a:noFill/>
                    <a:ln>
                      <a:noFill/>
                    </a:ln>
                  </pic:spPr>
                </pic:pic>
              </a:graphicData>
            </a:graphic>
          </wp:inline>
        </w:drawing>
      </w:r>
    </w:p>
    <w:p w:rsidR="008352B2" w:rsidRPr="008352B2" w:rsidRDefault="008352B2" w:rsidP="008352B2">
      <w:pPr>
        <w:spacing w:after="0" w:line="240" w:lineRule="auto"/>
        <w:rPr>
          <w:rFonts w:ascii="Times New Roman" w:hAnsi="Times New Roman" w:cs="Times New Roman"/>
          <w:sz w:val="24"/>
          <w:szCs w:val="24"/>
        </w:rPr>
      </w:pPr>
    </w:p>
    <w:p w:rsidR="008352B2" w:rsidRPr="008352B2" w:rsidRDefault="008352B2" w:rsidP="008352B2">
      <w:pPr>
        <w:spacing w:after="0" w:line="240" w:lineRule="auto"/>
        <w:rPr>
          <w:rFonts w:ascii="Times New Roman" w:hAnsi="Times New Roman" w:cs="Times New Roman"/>
          <w:b/>
          <w:i/>
          <w:sz w:val="24"/>
          <w:szCs w:val="24"/>
        </w:rPr>
      </w:pPr>
      <w:r w:rsidRPr="008352B2">
        <w:rPr>
          <w:rFonts w:ascii="Times New Roman" w:hAnsi="Times New Roman" w:cs="Times New Roman"/>
          <w:sz w:val="24"/>
          <w:szCs w:val="24"/>
        </w:rPr>
        <w:t xml:space="preserve">   </w:t>
      </w:r>
      <w:r w:rsidRPr="008352B2">
        <w:rPr>
          <w:rFonts w:ascii="Times New Roman" w:hAnsi="Times New Roman" w:cs="Times New Roman"/>
          <w:b/>
          <w:i/>
          <w:sz w:val="24"/>
          <w:szCs w:val="24"/>
        </w:rPr>
        <w:t>Форма заявки на поставку Продукции водным/автомобильным транспортом</w:t>
      </w:r>
    </w:p>
    <w:tbl>
      <w:tblPr>
        <w:tblpPr w:leftFromText="180" w:rightFromText="180" w:vertAnchor="text" w:horzAnchor="margin" w:tblpX="-1404" w:tblpY="152"/>
        <w:tblW w:w="11700" w:type="dxa"/>
        <w:tblLayout w:type="fixed"/>
        <w:tblLook w:val="01E0" w:firstRow="1" w:lastRow="1" w:firstColumn="1" w:lastColumn="1" w:noHBand="0" w:noVBand="0"/>
      </w:tblPr>
      <w:tblGrid>
        <w:gridCol w:w="6542"/>
        <w:gridCol w:w="5158"/>
      </w:tblGrid>
      <w:tr w:rsidR="008352B2" w:rsidRPr="008352B2" w:rsidTr="008352B2">
        <w:trPr>
          <w:trHeight w:val="42"/>
        </w:trPr>
        <w:tc>
          <w:tcPr>
            <w:tcW w:w="6543" w:type="dxa"/>
            <w:vAlign w:val="bottom"/>
            <w:hideMark/>
          </w:tcPr>
          <w:p w:rsidR="008352B2" w:rsidRPr="008352B2" w:rsidRDefault="008352B2" w:rsidP="008352B2">
            <w:pPr>
              <w:spacing w:after="0" w:line="240" w:lineRule="auto"/>
              <w:rPr>
                <w:rFonts w:ascii="Times New Roman" w:hAnsi="Times New Roman" w:cs="Times New Roman"/>
                <w:sz w:val="24"/>
                <w:szCs w:val="24"/>
              </w:rPr>
            </w:pPr>
            <w:r w:rsidRPr="008352B2">
              <w:rPr>
                <w:rFonts w:ascii="Times New Roman" w:hAnsi="Times New Roman" w:cs="Times New Roman"/>
                <w:sz w:val="24"/>
                <w:szCs w:val="24"/>
              </w:rPr>
              <w:t xml:space="preserve">                      «____»________ 20___  № ___________</w:t>
            </w:r>
          </w:p>
        </w:tc>
        <w:tc>
          <w:tcPr>
            <w:tcW w:w="5159" w:type="dxa"/>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Контрагент</w:t>
            </w:r>
          </w:p>
          <w:p w:rsidR="008352B2" w:rsidRPr="008352B2" w:rsidRDefault="008352B2" w:rsidP="008352B2">
            <w:pPr>
              <w:spacing w:after="0" w:line="240" w:lineRule="auto"/>
              <w:rPr>
                <w:rFonts w:ascii="Times New Roman" w:hAnsi="Times New Roman" w:cs="Times New Roman"/>
                <w:b/>
                <w:sz w:val="24"/>
                <w:szCs w:val="24"/>
              </w:rPr>
            </w:pPr>
          </w:p>
        </w:tc>
      </w:tr>
    </w:tbl>
    <w:p w:rsidR="008352B2" w:rsidRPr="008352B2" w:rsidRDefault="008352B2" w:rsidP="008352B2">
      <w:pPr>
        <w:spacing w:after="0" w:line="240" w:lineRule="auto"/>
        <w:rPr>
          <w:rFonts w:ascii="Times New Roman" w:hAnsi="Times New Roman" w:cs="Times New Roman"/>
          <w:b/>
          <w:bCs/>
          <w:sz w:val="24"/>
          <w:szCs w:val="24"/>
        </w:rPr>
      </w:pPr>
    </w:p>
    <w:p w:rsidR="008352B2" w:rsidRPr="008352B2" w:rsidRDefault="008352B2" w:rsidP="008352B2">
      <w:pPr>
        <w:spacing w:after="0" w:line="240" w:lineRule="auto"/>
        <w:rPr>
          <w:rFonts w:ascii="Times New Roman" w:hAnsi="Times New Roman" w:cs="Times New Roman"/>
          <w:b/>
          <w:bCs/>
          <w:sz w:val="24"/>
          <w:szCs w:val="24"/>
        </w:rPr>
      </w:pPr>
      <w:r w:rsidRPr="008352B2">
        <w:rPr>
          <w:rFonts w:ascii="Times New Roman" w:hAnsi="Times New Roman" w:cs="Times New Roman"/>
          <w:b/>
          <w:bCs/>
          <w:sz w:val="24"/>
          <w:szCs w:val="24"/>
        </w:rPr>
        <w:t>ЗАЯВКА НА ПОСТАВКУ</w:t>
      </w:r>
    </w:p>
    <w:p w:rsidR="008352B2" w:rsidRPr="008352B2" w:rsidRDefault="008352B2" w:rsidP="008352B2">
      <w:pPr>
        <w:spacing w:after="0" w:line="240" w:lineRule="auto"/>
        <w:rPr>
          <w:rFonts w:ascii="Times New Roman" w:hAnsi="Times New Roman" w:cs="Times New Roman"/>
          <w:bCs/>
          <w:sz w:val="24"/>
          <w:szCs w:val="24"/>
        </w:rPr>
      </w:pPr>
      <w:r w:rsidRPr="008352B2">
        <w:rPr>
          <w:rFonts w:ascii="Times New Roman" w:hAnsi="Times New Roman" w:cs="Times New Roman"/>
          <w:bCs/>
          <w:sz w:val="24"/>
          <w:szCs w:val="24"/>
        </w:rPr>
        <w:t>(водным/автомобильным транспортом)</w:t>
      </w:r>
    </w:p>
    <w:p w:rsidR="008352B2" w:rsidRPr="008352B2" w:rsidRDefault="008352B2" w:rsidP="008352B2">
      <w:pPr>
        <w:spacing w:after="0" w:line="240" w:lineRule="auto"/>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352B2" w:rsidRPr="008352B2" w:rsidTr="008352B2">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№/дата договора</w:t>
            </w:r>
          </w:p>
          <w:p w:rsidR="008352B2" w:rsidRPr="008352B2" w:rsidRDefault="008352B2" w:rsidP="008352B2">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sz w:val="24"/>
                <w:szCs w:val="24"/>
              </w:rPr>
            </w:pPr>
          </w:p>
        </w:tc>
      </w:tr>
      <w:tr w:rsidR="008352B2" w:rsidRPr="008352B2" w:rsidTr="008352B2">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sz w:val="24"/>
                <w:szCs w:val="24"/>
              </w:rPr>
            </w:pPr>
          </w:p>
        </w:tc>
      </w:tr>
      <w:tr w:rsidR="008352B2" w:rsidRPr="008352B2" w:rsidTr="008352B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 xml:space="preserve">Количество, </w:t>
            </w:r>
            <w:proofErr w:type="spellStart"/>
            <w:r w:rsidRPr="008352B2">
              <w:rPr>
                <w:rFonts w:ascii="Times New Roman" w:hAnsi="Times New Roman" w:cs="Times New Roman"/>
                <w:b/>
                <w:sz w:val="24"/>
                <w:szCs w:val="24"/>
              </w:rPr>
              <w:t>ед</w:t>
            </w:r>
            <w:proofErr w:type="gramStart"/>
            <w:r w:rsidRPr="008352B2">
              <w:rPr>
                <w:rFonts w:ascii="Times New Roman" w:hAnsi="Times New Roman" w:cs="Times New Roman"/>
                <w:b/>
                <w:sz w:val="24"/>
                <w:szCs w:val="24"/>
              </w:rPr>
              <w:t>.и</w:t>
            </w:r>
            <w:proofErr w:type="gramEnd"/>
            <w:r w:rsidRPr="008352B2">
              <w:rPr>
                <w:rFonts w:ascii="Times New Roman" w:hAnsi="Times New Roman" w:cs="Times New Roman"/>
                <w:b/>
                <w:sz w:val="24"/>
                <w:szCs w:val="24"/>
              </w:rPr>
              <w:t>зм</w:t>
            </w:r>
            <w:proofErr w:type="spellEnd"/>
            <w:r w:rsidRPr="008352B2">
              <w:rPr>
                <w:rFonts w:ascii="Times New Roman" w:hAnsi="Times New Roman" w:cs="Times New Roman"/>
                <w:b/>
                <w:sz w:val="24"/>
                <w:szCs w:val="24"/>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sz w:val="24"/>
                <w:szCs w:val="24"/>
              </w:rPr>
            </w:pPr>
          </w:p>
        </w:tc>
      </w:tr>
      <w:tr w:rsidR="008352B2" w:rsidRPr="008352B2" w:rsidTr="008352B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sz w:val="24"/>
                <w:szCs w:val="24"/>
              </w:rPr>
            </w:pPr>
          </w:p>
        </w:tc>
      </w:tr>
      <w:tr w:rsidR="008352B2" w:rsidRPr="008352B2" w:rsidTr="008352B2">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sz w:val="24"/>
                <w:szCs w:val="24"/>
              </w:rPr>
            </w:pPr>
          </w:p>
        </w:tc>
      </w:tr>
      <w:tr w:rsidR="008352B2" w:rsidRPr="008352B2" w:rsidTr="008352B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Срок поставки</w:t>
            </w:r>
          </w:p>
          <w:p w:rsidR="008352B2" w:rsidRPr="008352B2" w:rsidRDefault="008352B2" w:rsidP="008352B2">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b/>
                <w:bCs/>
                <w:sz w:val="24"/>
                <w:szCs w:val="24"/>
              </w:rPr>
            </w:pPr>
          </w:p>
        </w:tc>
      </w:tr>
      <w:tr w:rsidR="008352B2" w:rsidRPr="008352B2" w:rsidTr="008352B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b/>
                <w:sz w:val="24"/>
                <w:szCs w:val="24"/>
              </w:rPr>
            </w:pPr>
            <w:r w:rsidRPr="008352B2">
              <w:rPr>
                <w:rFonts w:ascii="Times New Roman" w:hAnsi="Times New Roman" w:cs="Times New Roman"/>
                <w:b/>
                <w:sz w:val="24"/>
                <w:szCs w:val="24"/>
              </w:rPr>
              <w:t>Особые отметки</w:t>
            </w:r>
          </w:p>
          <w:p w:rsidR="008352B2" w:rsidRPr="008352B2" w:rsidRDefault="008352B2" w:rsidP="008352B2">
            <w:pPr>
              <w:spacing w:after="0" w:line="240" w:lineRule="auto"/>
              <w:rPr>
                <w:rFonts w:ascii="Times New Roman" w:hAnsi="Times New Roman" w:cs="Times New Roman"/>
                <w:b/>
                <w:sz w:val="24"/>
                <w:szCs w:val="24"/>
              </w:rPr>
            </w:pPr>
          </w:p>
          <w:p w:rsidR="008352B2" w:rsidRPr="008352B2" w:rsidRDefault="008352B2" w:rsidP="008352B2">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352B2" w:rsidRPr="008352B2" w:rsidRDefault="008352B2" w:rsidP="008352B2">
            <w:pPr>
              <w:spacing w:after="0" w:line="240" w:lineRule="auto"/>
              <w:rPr>
                <w:rFonts w:ascii="Times New Roman" w:hAnsi="Times New Roman" w:cs="Times New Roman"/>
                <w:b/>
                <w:bCs/>
                <w:sz w:val="24"/>
                <w:szCs w:val="24"/>
              </w:rPr>
            </w:pPr>
          </w:p>
        </w:tc>
      </w:tr>
      <w:tr w:rsidR="008352B2" w:rsidRPr="008352B2" w:rsidTr="008352B2">
        <w:trPr>
          <w:gridAfter w:val="1"/>
          <w:wAfter w:w="25" w:type="dxa"/>
        </w:trPr>
        <w:tc>
          <w:tcPr>
            <w:tcW w:w="2439" w:type="dxa"/>
            <w:tcBorders>
              <w:top w:val="nil"/>
              <w:left w:val="nil"/>
              <w:bottom w:val="nil"/>
              <w:right w:val="nil"/>
            </w:tcBorders>
          </w:tcPr>
          <w:p w:rsidR="008352B2" w:rsidRPr="008352B2" w:rsidRDefault="008352B2" w:rsidP="008352B2">
            <w:pPr>
              <w:spacing w:after="0" w:line="240" w:lineRule="auto"/>
              <w:rPr>
                <w:rFonts w:ascii="Times New Roman" w:hAnsi="Times New Roman" w:cs="Times New Roman"/>
                <w:b/>
                <w:sz w:val="24"/>
                <w:szCs w:val="24"/>
              </w:rPr>
            </w:pPr>
          </w:p>
          <w:p w:rsidR="008352B2" w:rsidRPr="008352B2" w:rsidRDefault="008352B2" w:rsidP="008352B2">
            <w:pPr>
              <w:spacing w:after="0" w:line="240" w:lineRule="auto"/>
              <w:rPr>
                <w:rFonts w:ascii="Times New Roman" w:hAnsi="Times New Roman" w:cs="Times New Roman"/>
                <w:b/>
                <w:sz w:val="24"/>
                <w:szCs w:val="24"/>
              </w:rPr>
            </w:pPr>
          </w:p>
          <w:p w:rsidR="008352B2" w:rsidRPr="008352B2" w:rsidRDefault="008352B2" w:rsidP="008352B2">
            <w:pPr>
              <w:spacing w:after="0" w:line="240" w:lineRule="auto"/>
              <w:rPr>
                <w:rFonts w:ascii="Times New Roman" w:hAnsi="Times New Roman" w:cs="Times New Roman"/>
                <w:b/>
                <w:sz w:val="24"/>
                <w:szCs w:val="24"/>
              </w:rPr>
            </w:pPr>
          </w:p>
          <w:p w:rsidR="008352B2" w:rsidRPr="008352B2" w:rsidRDefault="008352B2" w:rsidP="008352B2">
            <w:pPr>
              <w:spacing w:after="0" w:line="240" w:lineRule="auto"/>
              <w:rPr>
                <w:rFonts w:ascii="Times New Roman" w:hAnsi="Times New Roman" w:cs="Times New Roman"/>
                <w:sz w:val="24"/>
                <w:szCs w:val="24"/>
              </w:rPr>
            </w:pPr>
          </w:p>
          <w:p w:rsidR="008352B2" w:rsidRPr="008352B2" w:rsidRDefault="008352B2" w:rsidP="008352B2">
            <w:pPr>
              <w:spacing w:after="0" w:line="240" w:lineRule="auto"/>
              <w:rPr>
                <w:rFonts w:ascii="Times New Roman" w:hAnsi="Times New Roman" w:cs="Times New Roman"/>
                <w:sz w:val="24"/>
                <w:szCs w:val="24"/>
              </w:rPr>
            </w:pPr>
            <w:r w:rsidRPr="008352B2">
              <w:rPr>
                <w:rFonts w:ascii="Times New Roman" w:hAnsi="Times New Roman" w:cs="Times New Roman"/>
                <w:sz w:val="24"/>
                <w:szCs w:val="24"/>
              </w:rPr>
              <w:t xml:space="preserve">                                 </w:t>
            </w:r>
          </w:p>
        </w:tc>
        <w:tc>
          <w:tcPr>
            <w:tcW w:w="2439" w:type="dxa"/>
            <w:gridSpan w:val="2"/>
            <w:tcBorders>
              <w:top w:val="nil"/>
              <w:left w:val="nil"/>
              <w:bottom w:val="nil"/>
              <w:right w:val="nil"/>
            </w:tcBorders>
          </w:tcPr>
          <w:p w:rsidR="008352B2" w:rsidRPr="008352B2" w:rsidRDefault="008352B2" w:rsidP="008352B2">
            <w:pPr>
              <w:spacing w:after="0" w:line="240" w:lineRule="auto"/>
              <w:rPr>
                <w:rFonts w:ascii="Times New Roman" w:hAnsi="Times New Roman" w:cs="Times New Roman"/>
                <w:sz w:val="24"/>
                <w:szCs w:val="24"/>
              </w:rPr>
            </w:pPr>
          </w:p>
        </w:tc>
        <w:tc>
          <w:tcPr>
            <w:tcW w:w="2439" w:type="dxa"/>
            <w:tcBorders>
              <w:top w:val="nil"/>
              <w:left w:val="nil"/>
              <w:bottom w:val="nil"/>
              <w:right w:val="nil"/>
            </w:tcBorders>
          </w:tcPr>
          <w:p w:rsidR="008352B2" w:rsidRPr="008352B2" w:rsidRDefault="008352B2" w:rsidP="008352B2">
            <w:pPr>
              <w:spacing w:after="0" w:line="240" w:lineRule="auto"/>
              <w:rPr>
                <w:rFonts w:ascii="Times New Roman" w:hAnsi="Times New Roman" w:cs="Times New Roman"/>
                <w:sz w:val="24"/>
                <w:szCs w:val="24"/>
              </w:rPr>
            </w:pPr>
          </w:p>
        </w:tc>
        <w:tc>
          <w:tcPr>
            <w:tcW w:w="2439" w:type="dxa"/>
            <w:tcBorders>
              <w:top w:val="nil"/>
              <w:left w:val="nil"/>
              <w:bottom w:val="nil"/>
              <w:right w:val="nil"/>
            </w:tcBorders>
          </w:tcPr>
          <w:p w:rsidR="008352B2" w:rsidRPr="008352B2" w:rsidRDefault="008352B2" w:rsidP="008352B2">
            <w:pPr>
              <w:spacing w:after="0" w:line="240" w:lineRule="auto"/>
              <w:rPr>
                <w:rFonts w:ascii="Times New Roman" w:hAnsi="Times New Roman" w:cs="Times New Roman"/>
                <w:sz w:val="24"/>
                <w:szCs w:val="24"/>
              </w:rPr>
            </w:pPr>
          </w:p>
        </w:tc>
      </w:tr>
    </w:tbl>
    <w:p w:rsidR="008352B2" w:rsidRPr="008352B2" w:rsidRDefault="008352B2" w:rsidP="008352B2">
      <w:pPr>
        <w:spacing w:after="0" w:line="240" w:lineRule="auto"/>
        <w:rPr>
          <w:rFonts w:ascii="Times New Roman" w:hAnsi="Times New Roman" w:cs="Times New Roman"/>
          <w:sz w:val="24"/>
          <w:szCs w:val="24"/>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8352B2" w:rsidRPr="008352B2" w:rsidTr="008352B2">
        <w:trPr>
          <w:trHeight w:val="942"/>
        </w:trPr>
        <w:tc>
          <w:tcPr>
            <w:tcW w:w="4820" w:type="dxa"/>
          </w:tcPr>
          <w:p w:rsidR="008352B2" w:rsidRPr="008352B2" w:rsidRDefault="008352B2" w:rsidP="008352B2">
            <w:pPr>
              <w:spacing w:after="0" w:line="240" w:lineRule="auto"/>
              <w:rPr>
                <w:rFonts w:ascii="Times New Roman" w:hAnsi="Times New Roman" w:cs="Times New Roman"/>
                <w:b/>
                <w:bCs/>
                <w:sz w:val="24"/>
                <w:szCs w:val="24"/>
              </w:rPr>
            </w:pPr>
            <w:r w:rsidRPr="008352B2">
              <w:rPr>
                <w:rFonts w:ascii="Times New Roman" w:hAnsi="Times New Roman" w:cs="Times New Roman"/>
                <w:b/>
                <w:bCs/>
                <w:sz w:val="24"/>
                <w:szCs w:val="24"/>
              </w:rPr>
              <w:t>Поставщик:</w:t>
            </w:r>
          </w:p>
          <w:p w:rsidR="008352B2" w:rsidRPr="008352B2" w:rsidRDefault="008352B2" w:rsidP="008352B2">
            <w:pPr>
              <w:spacing w:after="0" w:line="240" w:lineRule="auto"/>
              <w:rPr>
                <w:rFonts w:ascii="Times New Roman" w:hAnsi="Times New Roman" w:cs="Times New Roman"/>
                <w:sz w:val="24"/>
                <w:szCs w:val="24"/>
              </w:rPr>
            </w:pPr>
          </w:p>
        </w:tc>
        <w:tc>
          <w:tcPr>
            <w:tcW w:w="4961" w:type="dxa"/>
            <w:hideMark/>
          </w:tcPr>
          <w:p w:rsidR="008352B2" w:rsidRPr="008352B2" w:rsidRDefault="008352B2" w:rsidP="008352B2">
            <w:pPr>
              <w:spacing w:after="0" w:line="240" w:lineRule="auto"/>
              <w:rPr>
                <w:rFonts w:ascii="Times New Roman" w:hAnsi="Times New Roman" w:cs="Times New Roman"/>
                <w:b/>
                <w:bCs/>
                <w:sz w:val="24"/>
                <w:szCs w:val="24"/>
              </w:rPr>
            </w:pPr>
            <w:r w:rsidRPr="008352B2">
              <w:rPr>
                <w:rFonts w:ascii="Times New Roman" w:hAnsi="Times New Roman" w:cs="Times New Roman"/>
                <w:b/>
                <w:bCs/>
                <w:sz w:val="24"/>
                <w:szCs w:val="24"/>
              </w:rPr>
              <w:t>Покупатель:</w:t>
            </w:r>
          </w:p>
          <w:p w:rsidR="008352B2" w:rsidRPr="008352B2" w:rsidRDefault="008352B2" w:rsidP="008352B2">
            <w:pPr>
              <w:spacing w:after="0" w:line="240" w:lineRule="auto"/>
              <w:rPr>
                <w:rFonts w:ascii="Times New Roman" w:hAnsi="Times New Roman" w:cs="Times New Roman"/>
                <w:bCs/>
                <w:sz w:val="24"/>
                <w:szCs w:val="24"/>
              </w:rPr>
            </w:pPr>
            <w:r w:rsidRPr="008352B2">
              <w:rPr>
                <w:rFonts w:ascii="Times New Roman" w:hAnsi="Times New Roman" w:cs="Times New Roman"/>
                <w:b/>
                <w:bCs/>
                <w:sz w:val="24"/>
                <w:szCs w:val="24"/>
              </w:rPr>
              <w:t>Акционерное общество «</w:t>
            </w:r>
            <w:proofErr w:type="spellStart"/>
            <w:r w:rsidRPr="008352B2">
              <w:rPr>
                <w:rFonts w:ascii="Times New Roman" w:hAnsi="Times New Roman" w:cs="Times New Roman"/>
                <w:b/>
                <w:bCs/>
                <w:sz w:val="24"/>
                <w:szCs w:val="24"/>
              </w:rPr>
              <w:t>Мурманэнергосбыт</w:t>
            </w:r>
            <w:proofErr w:type="spellEnd"/>
            <w:r w:rsidRPr="008352B2">
              <w:rPr>
                <w:rFonts w:ascii="Times New Roman" w:hAnsi="Times New Roman" w:cs="Times New Roman"/>
                <w:b/>
                <w:bCs/>
                <w:sz w:val="24"/>
                <w:szCs w:val="24"/>
              </w:rPr>
              <w:t>» (АО «МЭС»)</w:t>
            </w:r>
          </w:p>
        </w:tc>
      </w:tr>
      <w:tr w:rsidR="008352B2" w:rsidRPr="008352B2" w:rsidTr="008352B2">
        <w:trPr>
          <w:trHeight w:val="902"/>
        </w:trPr>
        <w:tc>
          <w:tcPr>
            <w:tcW w:w="4820" w:type="dxa"/>
          </w:tcPr>
          <w:p w:rsidR="008352B2" w:rsidRPr="008352B2" w:rsidRDefault="008352B2" w:rsidP="008352B2">
            <w:pPr>
              <w:spacing w:after="0" w:line="240" w:lineRule="auto"/>
              <w:rPr>
                <w:rFonts w:ascii="Times New Roman" w:hAnsi="Times New Roman" w:cs="Times New Roman"/>
                <w:bCs/>
                <w:sz w:val="24"/>
                <w:szCs w:val="24"/>
              </w:rPr>
            </w:pPr>
          </w:p>
          <w:p w:rsidR="008352B2" w:rsidRPr="008352B2" w:rsidRDefault="008352B2" w:rsidP="008352B2">
            <w:pPr>
              <w:spacing w:after="0" w:line="240" w:lineRule="auto"/>
              <w:rPr>
                <w:rFonts w:ascii="Times New Roman" w:hAnsi="Times New Roman" w:cs="Times New Roman"/>
                <w:bCs/>
                <w:sz w:val="24"/>
                <w:szCs w:val="24"/>
              </w:rPr>
            </w:pPr>
            <w:r w:rsidRPr="008352B2">
              <w:rPr>
                <w:rFonts w:ascii="Times New Roman" w:hAnsi="Times New Roman" w:cs="Times New Roman"/>
                <w:bCs/>
                <w:sz w:val="24"/>
                <w:szCs w:val="24"/>
              </w:rPr>
              <w:t>______________/…..</w:t>
            </w:r>
          </w:p>
          <w:p w:rsidR="008352B2" w:rsidRPr="008352B2" w:rsidRDefault="008352B2" w:rsidP="008352B2">
            <w:pPr>
              <w:spacing w:after="0" w:line="240" w:lineRule="auto"/>
              <w:rPr>
                <w:rFonts w:ascii="Times New Roman" w:hAnsi="Times New Roman" w:cs="Times New Roman"/>
                <w:sz w:val="24"/>
                <w:szCs w:val="24"/>
              </w:rPr>
            </w:pPr>
            <w:r w:rsidRPr="008352B2">
              <w:rPr>
                <w:rFonts w:ascii="Times New Roman" w:hAnsi="Times New Roman" w:cs="Times New Roman"/>
                <w:sz w:val="24"/>
                <w:szCs w:val="24"/>
              </w:rPr>
              <w:t>М.П.</w:t>
            </w:r>
          </w:p>
        </w:tc>
        <w:tc>
          <w:tcPr>
            <w:tcW w:w="4961" w:type="dxa"/>
          </w:tcPr>
          <w:p w:rsidR="008352B2" w:rsidRPr="008352B2" w:rsidRDefault="008352B2" w:rsidP="008352B2">
            <w:pPr>
              <w:spacing w:after="0" w:line="240" w:lineRule="auto"/>
              <w:rPr>
                <w:rFonts w:ascii="Times New Roman" w:hAnsi="Times New Roman" w:cs="Times New Roman"/>
                <w:bCs/>
                <w:sz w:val="24"/>
                <w:szCs w:val="24"/>
              </w:rPr>
            </w:pPr>
          </w:p>
          <w:p w:rsidR="008352B2" w:rsidRPr="008352B2" w:rsidRDefault="008352B2" w:rsidP="008352B2">
            <w:pPr>
              <w:spacing w:after="0" w:line="240" w:lineRule="auto"/>
              <w:rPr>
                <w:rFonts w:ascii="Times New Roman" w:hAnsi="Times New Roman" w:cs="Times New Roman"/>
                <w:bCs/>
                <w:sz w:val="24"/>
                <w:szCs w:val="24"/>
              </w:rPr>
            </w:pPr>
            <w:r w:rsidRPr="008352B2">
              <w:rPr>
                <w:rFonts w:ascii="Times New Roman" w:hAnsi="Times New Roman" w:cs="Times New Roman"/>
                <w:bCs/>
                <w:sz w:val="24"/>
                <w:szCs w:val="24"/>
              </w:rPr>
              <w:t>______________/……..</w:t>
            </w:r>
          </w:p>
          <w:p w:rsidR="008352B2" w:rsidRPr="008352B2" w:rsidRDefault="008352B2" w:rsidP="008352B2">
            <w:pPr>
              <w:spacing w:after="0" w:line="240" w:lineRule="auto"/>
              <w:rPr>
                <w:rFonts w:ascii="Times New Roman" w:hAnsi="Times New Roman" w:cs="Times New Roman"/>
                <w:sz w:val="24"/>
                <w:szCs w:val="24"/>
              </w:rPr>
            </w:pPr>
            <w:r w:rsidRPr="008352B2">
              <w:rPr>
                <w:rFonts w:ascii="Times New Roman" w:hAnsi="Times New Roman" w:cs="Times New Roman"/>
                <w:sz w:val="24"/>
                <w:szCs w:val="24"/>
              </w:rPr>
              <w:t>М.П.</w:t>
            </w:r>
          </w:p>
        </w:tc>
      </w:tr>
    </w:tbl>
    <w:p w:rsidR="00AA5967" w:rsidRDefault="00AA5967" w:rsidP="00AA5967">
      <w:pPr>
        <w:spacing w:after="0" w:line="240" w:lineRule="auto"/>
        <w:rPr>
          <w:rFonts w:ascii="Times New Roman" w:eastAsia="Times New Roman" w:hAnsi="Times New Roman" w:cs="Times New Roman"/>
          <w:sz w:val="28"/>
          <w:szCs w:val="28"/>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6" w:name="_Toc474929145"/>
      <w:r>
        <w:rPr>
          <w:rFonts w:ascii="Times New Roman" w:eastAsia="Times New Roman" w:hAnsi="Times New Roman" w:cs="Times New Roman"/>
          <w:b/>
          <w:sz w:val="24"/>
          <w:szCs w:val="24"/>
          <w:lang w:eastAsia="ar-SA"/>
        </w:rPr>
        <w:lastRenderedPageBreak/>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7" w:name="_Toc394314190"/>
      <w:bookmarkStart w:id="198"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7"/>
      <w:bookmarkEnd w:id="198"/>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9" w:name="ОтчетностьЗаПрошлый2"/>
            <w:r w:rsidRPr="0013695A">
              <w:rPr>
                <w:rFonts w:ascii="Times New Roman" w:eastAsia="Times New Roman" w:hAnsi="Times New Roman" w:cs="Times New Roman"/>
                <w:sz w:val="24"/>
                <w:szCs w:val="24"/>
              </w:rPr>
              <w:instrText xml:space="preserve"> FORMTEXT </w:instrText>
            </w:r>
            <w:r w:rsidR="00E80822">
              <w:rPr>
                <w:rFonts w:ascii="Times New Roman" w:eastAsia="Times New Roman" w:hAnsi="Times New Roman" w:cs="Times New Roman"/>
                <w:sz w:val="24"/>
                <w:szCs w:val="24"/>
              </w:rPr>
            </w:r>
            <w:r w:rsidR="00E80822">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9"/>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74D" w:rsidRDefault="00E9774D" w:rsidP="003A2F0D">
      <w:pPr>
        <w:spacing w:after="0" w:line="240" w:lineRule="auto"/>
      </w:pPr>
      <w:r>
        <w:separator/>
      </w:r>
    </w:p>
  </w:endnote>
  <w:endnote w:type="continuationSeparator" w:id="0">
    <w:p w:rsidR="00E9774D" w:rsidRDefault="00E9774D"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74D" w:rsidRDefault="00E9774D" w:rsidP="003A2F0D">
      <w:pPr>
        <w:spacing w:after="0" w:line="240" w:lineRule="auto"/>
      </w:pPr>
      <w:r>
        <w:separator/>
      </w:r>
    </w:p>
  </w:footnote>
  <w:footnote w:type="continuationSeparator" w:id="0">
    <w:p w:rsidR="00E9774D" w:rsidRDefault="00E9774D" w:rsidP="003A2F0D">
      <w:pPr>
        <w:spacing w:after="0" w:line="240" w:lineRule="auto"/>
      </w:pPr>
      <w:r>
        <w:continuationSeparator/>
      </w:r>
    </w:p>
  </w:footnote>
  <w:footnote w:id="1">
    <w:p w:rsidR="00E9774D" w:rsidRPr="00390286" w:rsidRDefault="00E9774D"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E9774D" w:rsidRDefault="00E9774D">
        <w:pPr>
          <w:pStyle w:val="aff9"/>
          <w:jc w:val="center"/>
        </w:pPr>
      </w:p>
      <w:p w:rsidR="00E9774D" w:rsidRDefault="00E9774D">
        <w:pPr>
          <w:pStyle w:val="aff9"/>
          <w:jc w:val="center"/>
        </w:pPr>
        <w:r>
          <w:fldChar w:fldCharType="begin"/>
        </w:r>
        <w:r>
          <w:instrText>PAGE   \* MERGEFORMAT</w:instrText>
        </w:r>
        <w:r>
          <w:fldChar w:fldCharType="separate"/>
        </w:r>
        <w:r w:rsidR="00E80822">
          <w:rPr>
            <w:noProof/>
          </w:rPr>
          <w:t>4</w:t>
        </w:r>
        <w:r>
          <w:fldChar w:fldCharType="end"/>
        </w:r>
      </w:p>
    </w:sdtContent>
  </w:sdt>
  <w:p w:rsidR="00E9774D" w:rsidRDefault="00E9774D"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74D" w:rsidRDefault="00E9774D">
    <w:pPr>
      <w:pStyle w:val="aff9"/>
      <w:jc w:val="center"/>
    </w:pPr>
  </w:p>
  <w:p w:rsidR="00E9774D" w:rsidRDefault="00E9774D">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6412598"/>
      <w:docPartObj>
        <w:docPartGallery w:val="Page Numbers (Top of Page)"/>
        <w:docPartUnique/>
      </w:docPartObj>
    </w:sdtPr>
    <w:sdtEndPr/>
    <w:sdtContent>
      <w:p w:rsidR="00E9774D" w:rsidRDefault="00E9774D">
        <w:pPr>
          <w:pStyle w:val="aff9"/>
          <w:jc w:val="center"/>
        </w:pPr>
        <w:r>
          <w:fldChar w:fldCharType="begin"/>
        </w:r>
        <w:r>
          <w:instrText>PAGE   \* MERGEFORMAT</w:instrText>
        </w:r>
        <w:r>
          <w:fldChar w:fldCharType="separate"/>
        </w:r>
        <w:r w:rsidR="00E80822">
          <w:rPr>
            <w:noProof/>
          </w:rPr>
          <w:t>8</w:t>
        </w:r>
        <w:r>
          <w:fldChar w:fldCharType="end"/>
        </w:r>
      </w:p>
    </w:sdtContent>
  </w:sdt>
  <w:p w:rsidR="00E9774D" w:rsidRDefault="00E9774D"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491"/>
    <w:rsid w:val="0006509C"/>
    <w:rsid w:val="0006606F"/>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082D"/>
    <w:rsid w:val="000F1F37"/>
    <w:rsid w:val="000F3C42"/>
    <w:rsid w:val="000F45E4"/>
    <w:rsid w:val="00110CBC"/>
    <w:rsid w:val="00114400"/>
    <w:rsid w:val="00120649"/>
    <w:rsid w:val="0012330C"/>
    <w:rsid w:val="0012629D"/>
    <w:rsid w:val="0012767C"/>
    <w:rsid w:val="00130819"/>
    <w:rsid w:val="00136358"/>
    <w:rsid w:val="0013695A"/>
    <w:rsid w:val="001370AB"/>
    <w:rsid w:val="00137646"/>
    <w:rsid w:val="00140328"/>
    <w:rsid w:val="00142301"/>
    <w:rsid w:val="0014475F"/>
    <w:rsid w:val="00146507"/>
    <w:rsid w:val="00147ECF"/>
    <w:rsid w:val="00152D0A"/>
    <w:rsid w:val="0016230C"/>
    <w:rsid w:val="0016235B"/>
    <w:rsid w:val="00162E88"/>
    <w:rsid w:val="00165A85"/>
    <w:rsid w:val="00171926"/>
    <w:rsid w:val="00176DE5"/>
    <w:rsid w:val="00181CFD"/>
    <w:rsid w:val="00182044"/>
    <w:rsid w:val="00182627"/>
    <w:rsid w:val="001836A2"/>
    <w:rsid w:val="00184FE2"/>
    <w:rsid w:val="00191740"/>
    <w:rsid w:val="0019255A"/>
    <w:rsid w:val="00192A74"/>
    <w:rsid w:val="00192D1D"/>
    <w:rsid w:val="001956F3"/>
    <w:rsid w:val="001A637A"/>
    <w:rsid w:val="001B576F"/>
    <w:rsid w:val="001B7581"/>
    <w:rsid w:val="001C1193"/>
    <w:rsid w:val="001C301A"/>
    <w:rsid w:val="001D04FD"/>
    <w:rsid w:val="001D107D"/>
    <w:rsid w:val="001D5787"/>
    <w:rsid w:val="001D5BFF"/>
    <w:rsid w:val="001D7F04"/>
    <w:rsid w:val="001E076F"/>
    <w:rsid w:val="001E221D"/>
    <w:rsid w:val="001E36F2"/>
    <w:rsid w:val="001E3EA4"/>
    <w:rsid w:val="001E79FD"/>
    <w:rsid w:val="001F19FB"/>
    <w:rsid w:val="001F1D1F"/>
    <w:rsid w:val="001F1E46"/>
    <w:rsid w:val="001F413B"/>
    <w:rsid w:val="00200646"/>
    <w:rsid w:val="00204F3F"/>
    <w:rsid w:val="00206720"/>
    <w:rsid w:val="002076ED"/>
    <w:rsid w:val="00222830"/>
    <w:rsid w:val="002233ED"/>
    <w:rsid w:val="002237A9"/>
    <w:rsid w:val="00232161"/>
    <w:rsid w:val="00234378"/>
    <w:rsid w:val="002422A4"/>
    <w:rsid w:val="002466AA"/>
    <w:rsid w:val="002469CF"/>
    <w:rsid w:val="002521D1"/>
    <w:rsid w:val="00253DCE"/>
    <w:rsid w:val="00255699"/>
    <w:rsid w:val="00255FE3"/>
    <w:rsid w:val="00263B8E"/>
    <w:rsid w:val="0026461A"/>
    <w:rsid w:val="002649A9"/>
    <w:rsid w:val="0027498A"/>
    <w:rsid w:val="00274FF6"/>
    <w:rsid w:val="00281CCD"/>
    <w:rsid w:val="002942B9"/>
    <w:rsid w:val="00296CC8"/>
    <w:rsid w:val="00297774"/>
    <w:rsid w:val="002A6B76"/>
    <w:rsid w:val="002B3784"/>
    <w:rsid w:val="002B55CB"/>
    <w:rsid w:val="002B64EA"/>
    <w:rsid w:val="002C1998"/>
    <w:rsid w:val="002C58C2"/>
    <w:rsid w:val="002D09CE"/>
    <w:rsid w:val="002D1D61"/>
    <w:rsid w:val="002D66A2"/>
    <w:rsid w:val="002D723C"/>
    <w:rsid w:val="002E0DEF"/>
    <w:rsid w:val="002E37CA"/>
    <w:rsid w:val="002F2B0E"/>
    <w:rsid w:val="002F595F"/>
    <w:rsid w:val="00301428"/>
    <w:rsid w:val="00304673"/>
    <w:rsid w:val="003051E8"/>
    <w:rsid w:val="00306376"/>
    <w:rsid w:val="00310E9A"/>
    <w:rsid w:val="00312378"/>
    <w:rsid w:val="003134BF"/>
    <w:rsid w:val="00314384"/>
    <w:rsid w:val="003146E2"/>
    <w:rsid w:val="0032660B"/>
    <w:rsid w:val="00326EE8"/>
    <w:rsid w:val="00330E6A"/>
    <w:rsid w:val="0033404D"/>
    <w:rsid w:val="00336C65"/>
    <w:rsid w:val="0033729E"/>
    <w:rsid w:val="00340C98"/>
    <w:rsid w:val="003465A6"/>
    <w:rsid w:val="0035032D"/>
    <w:rsid w:val="003512B1"/>
    <w:rsid w:val="00361419"/>
    <w:rsid w:val="00362D78"/>
    <w:rsid w:val="003631CB"/>
    <w:rsid w:val="0036424B"/>
    <w:rsid w:val="0036472A"/>
    <w:rsid w:val="0036595A"/>
    <w:rsid w:val="003735B4"/>
    <w:rsid w:val="00375094"/>
    <w:rsid w:val="003806F2"/>
    <w:rsid w:val="00381311"/>
    <w:rsid w:val="00384CF4"/>
    <w:rsid w:val="00385A0E"/>
    <w:rsid w:val="00386A2E"/>
    <w:rsid w:val="00386E25"/>
    <w:rsid w:val="003A2F0D"/>
    <w:rsid w:val="003A453B"/>
    <w:rsid w:val="003A49B4"/>
    <w:rsid w:val="003A5FAE"/>
    <w:rsid w:val="003A6EE5"/>
    <w:rsid w:val="003A7117"/>
    <w:rsid w:val="003B2221"/>
    <w:rsid w:val="003C2487"/>
    <w:rsid w:val="003C2B70"/>
    <w:rsid w:val="003C4F30"/>
    <w:rsid w:val="003C5942"/>
    <w:rsid w:val="003D0BFD"/>
    <w:rsid w:val="003D3EF7"/>
    <w:rsid w:val="003E40C2"/>
    <w:rsid w:val="003E581A"/>
    <w:rsid w:val="003F0B6B"/>
    <w:rsid w:val="003F3D63"/>
    <w:rsid w:val="003F424E"/>
    <w:rsid w:val="003F502D"/>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6657"/>
    <w:rsid w:val="004B06D0"/>
    <w:rsid w:val="004B188D"/>
    <w:rsid w:val="004B62CE"/>
    <w:rsid w:val="004C3142"/>
    <w:rsid w:val="004C32E9"/>
    <w:rsid w:val="004C3EBA"/>
    <w:rsid w:val="004C7684"/>
    <w:rsid w:val="004C79C7"/>
    <w:rsid w:val="004D003F"/>
    <w:rsid w:val="004D3AD3"/>
    <w:rsid w:val="004D50E0"/>
    <w:rsid w:val="004D782D"/>
    <w:rsid w:val="004E0B18"/>
    <w:rsid w:val="004E21EB"/>
    <w:rsid w:val="004E2D47"/>
    <w:rsid w:val="004E50DC"/>
    <w:rsid w:val="004E6115"/>
    <w:rsid w:val="004E7173"/>
    <w:rsid w:val="004F539A"/>
    <w:rsid w:val="00500951"/>
    <w:rsid w:val="00501886"/>
    <w:rsid w:val="005021CF"/>
    <w:rsid w:val="00503DB5"/>
    <w:rsid w:val="00506F39"/>
    <w:rsid w:val="005231CB"/>
    <w:rsid w:val="005415B0"/>
    <w:rsid w:val="0054409D"/>
    <w:rsid w:val="00546AE9"/>
    <w:rsid w:val="00551C0A"/>
    <w:rsid w:val="00557928"/>
    <w:rsid w:val="00561220"/>
    <w:rsid w:val="00563D70"/>
    <w:rsid w:val="00563E73"/>
    <w:rsid w:val="00570277"/>
    <w:rsid w:val="0058165D"/>
    <w:rsid w:val="00582437"/>
    <w:rsid w:val="00583950"/>
    <w:rsid w:val="00585414"/>
    <w:rsid w:val="0059086F"/>
    <w:rsid w:val="005A0893"/>
    <w:rsid w:val="005A616C"/>
    <w:rsid w:val="005A6ECC"/>
    <w:rsid w:val="005A6EEB"/>
    <w:rsid w:val="005B1F11"/>
    <w:rsid w:val="005B4182"/>
    <w:rsid w:val="005B49E3"/>
    <w:rsid w:val="005B52E2"/>
    <w:rsid w:val="005C44DC"/>
    <w:rsid w:val="005C4D6B"/>
    <w:rsid w:val="005D0E89"/>
    <w:rsid w:val="005D1D5A"/>
    <w:rsid w:val="005D297F"/>
    <w:rsid w:val="005E3C0F"/>
    <w:rsid w:val="005E7199"/>
    <w:rsid w:val="005F08D3"/>
    <w:rsid w:val="005F2344"/>
    <w:rsid w:val="005F25F0"/>
    <w:rsid w:val="0060119E"/>
    <w:rsid w:val="00604AED"/>
    <w:rsid w:val="00604BE0"/>
    <w:rsid w:val="00607D75"/>
    <w:rsid w:val="00612A4A"/>
    <w:rsid w:val="00613328"/>
    <w:rsid w:val="0062334F"/>
    <w:rsid w:val="00623575"/>
    <w:rsid w:val="006259DD"/>
    <w:rsid w:val="00634A91"/>
    <w:rsid w:val="00635EA0"/>
    <w:rsid w:val="00636F5F"/>
    <w:rsid w:val="00643F49"/>
    <w:rsid w:val="00647783"/>
    <w:rsid w:val="006562BB"/>
    <w:rsid w:val="00657F19"/>
    <w:rsid w:val="006602E0"/>
    <w:rsid w:val="00660D6E"/>
    <w:rsid w:val="0066204C"/>
    <w:rsid w:val="00665128"/>
    <w:rsid w:val="00667AEB"/>
    <w:rsid w:val="00675F9F"/>
    <w:rsid w:val="00676AD5"/>
    <w:rsid w:val="006848EE"/>
    <w:rsid w:val="00684A1C"/>
    <w:rsid w:val="00686844"/>
    <w:rsid w:val="0068712A"/>
    <w:rsid w:val="006A0186"/>
    <w:rsid w:val="006A3E4F"/>
    <w:rsid w:val="006A4E0A"/>
    <w:rsid w:val="006B10F7"/>
    <w:rsid w:val="006B29AA"/>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6F3E7C"/>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7D3"/>
    <w:rsid w:val="00795570"/>
    <w:rsid w:val="007956AE"/>
    <w:rsid w:val="00795945"/>
    <w:rsid w:val="007A25D9"/>
    <w:rsid w:val="007A7022"/>
    <w:rsid w:val="007A7526"/>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80224B"/>
    <w:rsid w:val="00804A56"/>
    <w:rsid w:val="00804A85"/>
    <w:rsid w:val="0081135D"/>
    <w:rsid w:val="008120ED"/>
    <w:rsid w:val="008173B1"/>
    <w:rsid w:val="008204BA"/>
    <w:rsid w:val="00822E0F"/>
    <w:rsid w:val="008251BC"/>
    <w:rsid w:val="00830B18"/>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2667"/>
    <w:rsid w:val="008B44E2"/>
    <w:rsid w:val="008C5879"/>
    <w:rsid w:val="008C5A6B"/>
    <w:rsid w:val="008C783F"/>
    <w:rsid w:val="008D0F22"/>
    <w:rsid w:val="008E33FA"/>
    <w:rsid w:val="008E38AA"/>
    <w:rsid w:val="008E73B8"/>
    <w:rsid w:val="008F2B52"/>
    <w:rsid w:val="00901D2C"/>
    <w:rsid w:val="0091094A"/>
    <w:rsid w:val="00910D7F"/>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3599"/>
    <w:rsid w:val="00993354"/>
    <w:rsid w:val="009A1C8B"/>
    <w:rsid w:val="009A77DB"/>
    <w:rsid w:val="009B154B"/>
    <w:rsid w:val="009C5C82"/>
    <w:rsid w:val="009C6B97"/>
    <w:rsid w:val="009D3D76"/>
    <w:rsid w:val="009D7629"/>
    <w:rsid w:val="009E36EF"/>
    <w:rsid w:val="009F0D66"/>
    <w:rsid w:val="009F2B31"/>
    <w:rsid w:val="009F40E5"/>
    <w:rsid w:val="009F6FE3"/>
    <w:rsid w:val="00A02EB9"/>
    <w:rsid w:val="00A0399B"/>
    <w:rsid w:val="00A0742B"/>
    <w:rsid w:val="00A12335"/>
    <w:rsid w:val="00A137F5"/>
    <w:rsid w:val="00A14618"/>
    <w:rsid w:val="00A24EF6"/>
    <w:rsid w:val="00A26C9E"/>
    <w:rsid w:val="00A32277"/>
    <w:rsid w:val="00A32ED9"/>
    <w:rsid w:val="00A36A85"/>
    <w:rsid w:val="00A37678"/>
    <w:rsid w:val="00A379D7"/>
    <w:rsid w:val="00A55FAB"/>
    <w:rsid w:val="00A63694"/>
    <w:rsid w:val="00A660EE"/>
    <w:rsid w:val="00A7206C"/>
    <w:rsid w:val="00A72657"/>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B04297"/>
    <w:rsid w:val="00B114D1"/>
    <w:rsid w:val="00B1172B"/>
    <w:rsid w:val="00B12361"/>
    <w:rsid w:val="00B23B38"/>
    <w:rsid w:val="00B2459E"/>
    <w:rsid w:val="00B30731"/>
    <w:rsid w:val="00B31185"/>
    <w:rsid w:val="00B35C85"/>
    <w:rsid w:val="00B41070"/>
    <w:rsid w:val="00B4112C"/>
    <w:rsid w:val="00B44AFA"/>
    <w:rsid w:val="00B45E26"/>
    <w:rsid w:val="00B46681"/>
    <w:rsid w:val="00B46CC4"/>
    <w:rsid w:val="00B5042F"/>
    <w:rsid w:val="00B676B5"/>
    <w:rsid w:val="00B676F6"/>
    <w:rsid w:val="00B728F0"/>
    <w:rsid w:val="00B7581B"/>
    <w:rsid w:val="00B80976"/>
    <w:rsid w:val="00B87D7B"/>
    <w:rsid w:val="00B93CC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24A0"/>
    <w:rsid w:val="00C05DD6"/>
    <w:rsid w:val="00C06D35"/>
    <w:rsid w:val="00C105DE"/>
    <w:rsid w:val="00C13661"/>
    <w:rsid w:val="00C172A2"/>
    <w:rsid w:val="00C174DB"/>
    <w:rsid w:val="00C21F22"/>
    <w:rsid w:val="00C252AB"/>
    <w:rsid w:val="00C3087C"/>
    <w:rsid w:val="00C46094"/>
    <w:rsid w:val="00C51A99"/>
    <w:rsid w:val="00C53309"/>
    <w:rsid w:val="00C6092F"/>
    <w:rsid w:val="00C63D5F"/>
    <w:rsid w:val="00C67A15"/>
    <w:rsid w:val="00C67E11"/>
    <w:rsid w:val="00C73B3F"/>
    <w:rsid w:val="00C75ADF"/>
    <w:rsid w:val="00C84C13"/>
    <w:rsid w:val="00C854B0"/>
    <w:rsid w:val="00C91011"/>
    <w:rsid w:val="00C93E29"/>
    <w:rsid w:val="00C95410"/>
    <w:rsid w:val="00C95AB3"/>
    <w:rsid w:val="00CA7A65"/>
    <w:rsid w:val="00CB0B3B"/>
    <w:rsid w:val="00CB1045"/>
    <w:rsid w:val="00CB559D"/>
    <w:rsid w:val="00CC2815"/>
    <w:rsid w:val="00CC38A2"/>
    <w:rsid w:val="00CC50E6"/>
    <w:rsid w:val="00CD30C2"/>
    <w:rsid w:val="00CD4479"/>
    <w:rsid w:val="00CD6BBB"/>
    <w:rsid w:val="00CD7659"/>
    <w:rsid w:val="00CE4767"/>
    <w:rsid w:val="00CF23FD"/>
    <w:rsid w:val="00CF322E"/>
    <w:rsid w:val="00CF32F6"/>
    <w:rsid w:val="00D10D90"/>
    <w:rsid w:val="00D12246"/>
    <w:rsid w:val="00D12452"/>
    <w:rsid w:val="00D16090"/>
    <w:rsid w:val="00D16A02"/>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714C"/>
    <w:rsid w:val="00DB0024"/>
    <w:rsid w:val="00DB2676"/>
    <w:rsid w:val="00DB3CC9"/>
    <w:rsid w:val="00DB4AAE"/>
    <w:rsid w:val="00DB5D57"/>
    <w:rsid w:val="00DB645B"/>
    <w:rsid w:val="00DC0A52"/>
    <w:rsid w:val="00DC126A"/>
    <w:rsid w:val="00DC3E03"/>
    <w:rsid w:val="00DC63CB"/>
    <w:rsid w:val="00DC6F77"/>
    <w:rsid w:val="00DD5726"/>
    <w:rsid w:val="00DD5943"/>
    <w:rsid w:val="00DE1CC0"/>
    <w:rsid w:val="00DE267E"/>
    <w:rsid w:val="00DE4283"/>
    <w:rsid w:val="00DE6F5A"/>
    <w:rsid w:val="00DE7CDC"/>
    <w:rsid w:val="00DF43E8"/>
    <w:rsid w:val="00DF6DFC"/>
    <w:rsid w:val="00E06882"/>
    <w:rsid w:val="00E10171"/>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21CD"/>
    <w:rsid w:val="00E5378A"/>
    <w:rsid w:val="00E5566A"/>
    <w:rsid w:val="00E567CC"/>
    <w:rsid w:val="00E56BDE"/>
    <w:rsid w:val="00E576D8"/>
    <w:rsid w:val="00E61C85"/>
    <w:rsid w:val="00E61FB9"/>
    <w:rsid w:val="00E62A1A"/>
    <w:rsid w:val="00E64DA2"/>
    <w:rsid w:val="00E65A18"/>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2869"/>
    <w:rsid w:val="00EC6627"/>
    <w:rsid w:val="00ED1A4B"/>
    <w:rsid w:val="00ED4B81"/>
    <w:rsid w:val="00ED61BF"/>
    <w:rsid w:val="00EE0D69"/>
    <w:rsid w:val="00EF0056"/>
    <w:rsid w:val="00EF28EE"/>
    <w:rsid w:val="00EF39B3"/>
    <w:rsid w:val="00EF6C98"/>
    <w:rsid w:val="00F01103"/>
    <w:rsid w:val="00F0369B"/>
    <w:rsid w:val="00F100F7"/>
    <w:rsid w:val="00F21262"/>
    <w:rsid w:val="00F224A9"/>
    <w:rsid w:val="00F2336E"/>
    <w:rsid w:val="00F262CD"/>
    <w:rsid w:val="00F35795"/>
    <w:rsid w:val="00F3747D"/>
    <w:rsid w:val="00F404F9"/>
    <w:rsid w:val="00F42751"/>
    <w:rsid w:val="00F526DF"/>
    <w:rsid w:val="00F601ED"/>
    <w:rsid w:val="00F603E6"/>
    <w:rsid w:val="00F63DBF"/>
    <w:rsid w:val="00F71E57"/>
    <w:rsid w:val="00F74103"/>
    <w:rsid w:val="00F76405"/>
    <w:rsid w:val="00F80501"/>
    <w:rsid w:val="00F80C23"/>
    <w:rsid w:val="00F81539"/>
    <w:rsid w:val="00F83C08"/>
    <w:rsid w:val="00F87C7D"/>
    <w:rsid w:val="00F91092"/>
    <w:rsid w:val="00F920D0"/>
    <w:rsid w:val="00F97274"/>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28746-2E4D-4DC2-968E-19EC59E48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57</Pages>
  <Words>21899</Words>
  <Characters>124826</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68</cp:revision>
  <cp:lastPrinted>2016-07-25T13:52:00Z</cp:lastPrinted>
  <dcterms:created xsi:type="dcterms:W3CDTF">2017-05-11T13:05:00Z</dcterms:created>
  <dcterms:modified xsi:type="dcterms:W3CDTF">2017-07-12T14:17:00Z</dcterms:modified>
</cp:coreProperties>
</file>