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03681" w14:textId="77777777" w:rsidR="004609FF" w:rsidRPr="004609FF" w:rsidRDefault="004609FF" w:rsidP="004609F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УТВЕРЖДЕНО:</w:t>
      </w:r>
    </w:p>
    <w:p w14:paraId="4B57AFEE" w14:textId="77777777" w:rsidR="004609FF" w:rsidRPr="004609FF" w:rsidRDefault="004609FF" w:rsidP="004609F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Генеральный директор</w:t>
      </w:r>
    </w:p>
    <w:p w14:paraId="7E0518B8" w14:textId="77777777" w:rsidR="004609FF" w:rsidRPr="004609FF" w:rsidRDefault="004609FF" w:rsidP="004609F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АО «МЭС»</w:t>
      </w:r>
    </w:p>
    <w:p w14:paraId="24925430" w14:textId="77777777" w:rsidR="004609FF" w:rsidRPr="004609FF" w:rsidRDefault="004609FF" w:rsidP="004609F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А.Ю. Филиппов</w:t>
      </w:r>
    </w:p>
    <w:p w14:paraId="1CB48D55" w14:textId="5D42A13A" w:rsidR="004609FF" w:rsidRPr="004609FF" w:rsidRDefault="004609FF" w:rsidP="004609FF">
      <w:pPr>
        <w:tabs>
          <w:tab w:val="left" w:pos="425"/>
          <w:tab w:val="left" w:pos="567"/>
          <w:tab w:val="left" w:pos="709"/>
          <w:tab w:val="left" w:pos="851"/>
        </w:tabs>
        <w:suppressAutoHyphens/>
        <w:spacing w:after="0" w:line="240" w:lineRule="auto"/>
        <w:jc w:val="right"/>
        <w:rPr>
          <w:rFonts w:ascii="Times New Roman" w:eastAsia="Times New Roman" w:hAnsi="Times New Roman" w:cs="Times New Roman"/>
          <w:sz w:val="24"/>
          <w:szCs w:val="24"/>
          <w:lang w:eastAsia="ar-SA"/>
        </w:rPr>
      </w:pPr>
      <w:r w:rsidRPr="004609FF">
        <w:rPr>
          <w:rFonts w:ascii="Times New Roman" w:eastAsia="Times New Roman" w:hAnsi="Times New Roman" w:cs="Times New Roman"/>
          <w:sz w:val="24"/>
          <w:szCs w:val="24"/>
          <w:lang w:eastAsia="ar-SA"/>
        </w:rPr>
        <w:t xml:space="preserve">           Приказ №</w:t>
      </w:r>
      <w:r>
        <w:rPr>
          <w:rFonts w:ascii="Times New Roman" w:eastAsia="Times New Roman" w:hAnsi="Times New Roman" w:cs="Times New Roman"/>
          <w:sz w:val="24"/>
          <w:szCs w:val="24"/>
          <w:lang w:eastAsia="ar-SA"/>
        </w:rPr>
        <w:t xml:space="preserve"> </w:t>
      </w:r>
      <w:r w:rsidR="000A2BED">
        <w:rPr>
          <w:rFonts w:ascii="Times New Roman" w:eastAsia="Times New Roman" w:hAnsi="Times New Roman" w:cs="Times New Roman"/>
          <w:sz w:val="24"/>
          <w:szCs w:val="24"/>
          <w:lang w:eastAsia="ar-SA"/>
        </w:rPr>
        <w:t>34</w:t>
      </w:r>
      <w:r w:rsidRPr="004609FF">
        <w:rPr>
          <w:rFonts w:ascii="Times New Roman" w:eastAsia="Times New Roman" w:hAnsi="Times New Roman" w:cs="Times New Roman"/>
          <w:sz w:val="24"/>
          <w:szCs w:val="24"/>
          <w:lang w:eastAsia="ar-SA"/>
        </w:rPr>
        <w:t>-з от «</w:t>
      </w:r>
      <w:r w:rsidR="000A2BED">
        <w:rPr>
          <w:rFonts w:ascii="Times New Roman" w:eastAsia="Times New Roman" w:hAnsi="Times New Roman" w:cs="Times New Roman"/>
          <w:sz w:val="24"/>
          <w:szCs w:val="24"/>
          <w:lang w:eastAsia="ar-SA"/>
        </w:rPr>
        <w:t>22</w:t>
      </w:r>
      <w:r w:rsidRPr="004609FF">
        <w:rPr>
          <w:rFonts w:ascii="Times New Roman" w:eastAsia="Times New Roman" w:hAnsi="Times New Roman" w:cs="Times New Roman"/>
          <w:sz w:val="24"/>
          <w:szCs w:val="24"/>
          <w:lang w:eastAsia="ar-SA"/>
        </w:rPr>
        <w:t>» февраля  2017 г.</w:t>
      </w:r>
    </w:p>
    <w:p w14:paraId="559EABD4" w14:textId="77777777"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p>
    <w:p w14:paraId="4332B576"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0B685AB8"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D6CF912"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9BF22C"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A6322A"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FDF473B"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43BC7155"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F54ADFC"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EA369CC"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E1E9B5D"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73B19F9" w14:textId="77777777"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1604177" w14:textId="77777777" w:rsidR="003A2F0D" w:rsidRPr="000B7453" w:rsidRDefault="000B7453" w:rsidP="000B7453">
      <w:pPr>
        <w:suppressAutoHyphens/>
        <w:jc w:val="center"/>
        <w:rPr>
          <w:rFonts w:ascii="Times New Roman" w:eastAsia="Calibri" w:hAnsi="Times New Roman" w:cs="Times New Roman"/>
          <w:b/>
          <w:sz w:val="28"/>
          <w:szCs w:val="28"/>
          <w:lang w:eastAsia="ar-SA"/>
        </w:rPr>
      </w:pPr>
      <w:r>
        <w:rPr>
          <w:rFonts w:ascii="Times New Roman" w:eastAsia="Calibri" w:hAnsi="Times New Roman" w:cs="Times New Roman"/>
          <w:b/>
          <w:sz w:val="28"/>
          <w:szCs w:val="28"/>
          <w:lang w:eastAsia="ar-SA"/>
        </w:rPr>
        <w:t>ДОКУМЕНТАЦИЯ</w:t>
      </w:r>
    </w:p>
    <w:p w14:paraId="14BC7489" w14:textId="77777777" w:rsidR="00237B79" w:rsidRDefault="003A2F0D" w:rsidP="003A2F0D">
      <w:pPr>
        <w:tabs>
          <w:tab w:val="left" w:pos="851"/>
        </w:tabs>
        <w:suppressAutoHyphens/>
        <w:spacing w:after="0" w:line="240" w:lineRule="auto"/>
        <w:jc w:val="center"/>
        <w:rPr>
          <w:rFonts w:ascii="Times New Roman" w:eastAsia="Calibri" w:hAnsi="Times New Roman" w:cs="Times New Roman"/>
          <w:b/>
          <w:bCs/>
          <w:sz w:val="28"/>
          <w:szCs w:val="28"/>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Pr="003A2F0D">
        <w:rPr>
          <w:rFonts w:ascii="Times New Roman" w:eastAsia="Calibri" w:hAnsi="Times New Roman" w:cs="Times New Roman"/>
          <w:b/>
          <w:bCs/>
          <w:sz w:val="28"/>
          <w:szCs w:val="28"/>
        </w:rPr>
        <w:t>на право заключения договор</w:t>
      </w:r>
      <w:r w:rsidR="00237B79">
        <w:rPr>
          <w:rFonts w:ascii="Times New Roman" w:eastAsia="Calibri" w:hAnsi="Times New Roman" w:cs="Times New Roman"/>
          <w:b/>
          <w:bCs/>
          <w:sz w:val="28"/>
          <w:szCs w:val="28"/>
        </w:rPr>
        <w:t>ов</w:t>
      </w:r>
    </w:p>
    <w:p w14:paraId="1CCF5A74"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Calibri" w:hAnsi="Times New Roman" w:cs="Times New Roman"/>
          <w:b/>
          <w:sz w:val="28"/>
          <w:szCs w:val="28"/>
        </w:rPr>
        <w:t xml:space="preserve"> поставки </w:t>
      </w:r>
      <w:r w:rsidR="000B7453">
        <w:rPr>
          <w:rFonts w:ascii="Times New Roman" w:hAnsi="Times New Roman" w:cs="Times New Roman"/>
          <w:b/>
          <w:sz w:val="28"/>
          <w:szCs w:val="28"/>
        </w:rPr>
        <w:t xml:space="preserve">автомобильного топлива  </w:t>
      </w:r>
    </w:p>
    <w:p w14:paraId="59CDCDD6"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14:paraId="475E5F56"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A7C42DB"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C1D9284"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58AAC50"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4017B83"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7EC3392"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B833FDB"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53589E6"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1F8387C" w14:textId="77777777"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3A9BD785"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7A7E76E"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F661FD5"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BE0030D"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BE1C6F0"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F99CE64"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A8F86B3"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F2F7FF5"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C4CA84D"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3E18B0F"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EA0864F"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F4D3F99"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18D7B38"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BBCD462"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262C808E" w14:textId="77777777"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44C8FF8" w14:textId="77777777"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583BE267"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C6963EF" w14:textId="77777777"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422B8B7C"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B92EEB6"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EDC8DB6"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E3577E7"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445AB45" w14:textId="77777777" w:rsidR="001504D8"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FC81B14" w14:textId="77777777" w:rsidR="001504D8" w:rsidRPr="003A2F0D" w:rsidRDefault="001504D8"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3AC3C421"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0347F531"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7A960C0C"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95931DA"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1DDA74F4" w14:textId="77777777"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14:paraId="60C578AD" w14:textId="77777777"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14:paraId="12B35BFE" w14:textId="77777777" w:rsid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A55708">
        <w:rPr>
          <w:rFonts w:ascii="Times New Roman" w:eastAsia="Times New Roman" w:hAnsi="Times New Roman" w:cs="Times New Roman"/>
          <w:sz w:val="24"/>
          <w:szCs w:val="24"/>
          <w:lang w:eastAsia="ar-SA"/>
        </w:rPr>
      </w:r>
      <w:r w:rsidR="00A55708">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1504D8">
        <w:rPr>
          <w:rFonts w:ascii="Times New Roman" w:eastAsia="Times New Roman" w:hAnsi="Times New Roman" w:cs="Times New Roman"/>
          <w:sz w:val="24"/>
          <w:szCs w:val="24"/>
          <w:lang w:eastAsia="ar-SA"/>
        </w:rPr>
        <w:t>7</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14:paraId="05DCDC45" w14:textId="77777777"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14:paraId="04FAF100"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Pr="003A2F0D">
        <w:rPr>
          <w:rFonts w:ascii="Times New Roman" w:eastAsia="Calibri" w:hAnsi="Times New Roman" w:cs="Times New Roman"/>
          <w:b/>
          <w:bCs/>
          <w:sz w:val="24"/>
          <w:szCs w:val="24"/>
        </w:rPr>
        <w:t>на право заключения договор</w:t>
      </w:r>
      <w:r w:rsidR="00237B79">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000B7453">
        <w:rPr>
          <w:rFonts w:ascii="Times New Roman" w:eastAsia="Calibri" w:hAnsi="Times New Roman" w:cs="Times New Roman"/>
          <w:b/>
          <w:sz w:val="24"/>
          <w:szCs w:val="24"/>
        </w:rPr>
        <w:t>автомобильного топлива</w:t>
      </w:r>
      <w:r w:rsidRPr="00B30731">
        <w:rPr>
          <w:rFonts w:ascii="Times New Roman" w:eastAsia="Calibri" w:hAnsi="Times New Roman" w:cs="Times New Roman"/>
          <w:b/>
          <w:sz w:val="24"/>
          <w:szCs w:val="24"/>
        </w:rPr>
        <w:t>.</w:t>
      </w:r>
    </w:p>
    <w:p w14:paraId="29FC4DBD"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14:paraId="4F3F231A"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14:paraId="4432754F"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14:paraId="5ECB41DF"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14:paraId="36AAF09D"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14:paraId="56DD8064" w14:textId="77777777"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14:paraId="0A934F81" w14:textId="4C9EA94D"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183034, г. Мурманск, </w:t>
      </w:r>
      <w:r w:rsidR="00F01103" w:rsidRPr="007519F2">
        <w:rPr>
          <w:rFonts w:ascii="Times New Roman" w:eastAsia="Times New Roman" w:hAnsi="Times New Roman" w:cs="Times New Roman"/>
          <w:sz w:val="24"/>
          <w:szCs w:val="24"/>
          <w:lang w:eastAsia="ar-SA"/>
        </w:rPr>
        <w:t xml:space="preserve">ул. </w:t>
      </w:r>
      <w:r w:rsidR="0040383B">
        <w:rPr>
          <w:rFonts w:ascii="Times New Roman" w:eastAsia="Times New Roman" w:hAnsi="Times New Roman" w:cs="Times New Roman"/>
          <w:sz w:val="24"/>
          <w:szCs w:val="24"/>
          <w:lang w:eastAsia="ar-SA"/>
        </w:rPr>
        <w:t>Промышлення</w:t>
      </w:r>
      <w:r w:rsidR="00F01103" w:rsidRPr="007519F2">
        <w:rPr>
          <w:rFonts w:ascii="Times New Roman" w:eastAsia="Times New Roman" w:hAnsi="Times New Roman" w:cs="Times New Roman"/>
          <w:sz w:val="24"/>
          <w:szCs w:val="24"/>
          <w:lang w:eastAsia="ar-SA"/>
        </w:rPr>
        <w:t xml:space="preserve">, д. </w:t>
      </w:r>
      <w:r w:rsidR="0040383B">
        <w:rPr>
          <w:rFonts w:ascii="Times New Roman" w:eastAsia="Times New Roman" w:hAnsi="Times New Roman" w:cs="Times New Roman"/>
          <w:sz w:val="24"/>
          <w:szCs w:val="24"/>
          <w:lang w:eastAsia="ar-SA"/>
        </w:rPr>
        <w:t>15</w:t>
      </w:r>
      <w:r w:rsidR="00F01103" w:rsidRPr="007519F2">
        <w:rPr>
          <w:rFonts w:ascii="Times New Roman" w:eastAsia="Times New Roman" w:hAnsi="Times New Roman" w:cs="Times New Roman"/>
          <w:sz w:val="24"/>
          <w:szCs w:val="24"/>
          <w:lang w:eastAsia="ar-SA"/>
        </w:rPr>
        <w:t xml:space="preserve">, каб. </w:t>
      </w:r>
      <w:r w:rsidR="0040383B">
        <w:rPr>
          <w:rFonts w:ascii="Times New Roman" w:eastAsia="Times New Roman" w:hAnsi="Times New Roman" w:cs="Times New Roman"/>
          <w:sz w:val="24"/>
          <w:szCs w:val="24"/>
          <w:lang w:eastAsia="ar-SA"/>
        </w:rPr>
        <w:t>15</w:t>
      </w:r>
      <w:bookmarkStart w:id="2" w:name="_GoBack"/>
      <w:bookmarkEnd w:id="2"/>
      <w:r w:rsidR="00F01103" w:rsidRPr="007519F2">
        <w:rPr>
          <w:rFonts w:ascii="Times New Roman" w:eastAsia="Times New Roman" w:hAnsi="Times New Roman" w:cs="Times New Roman"/>
          <w:sz w:val="24"/>
          <w:szCs w:val="24"/>
          <w:lang w:eastAsia="ar-SA"/>
        </w:rPr>
        <w:t>.</w:t>
      </w:r>
      <w:r w:rsidR="00F01103" w:rsidRPr="007519F2">
        <w:rPr>
          <w:rFonts w:ascii="Times New Roman" w:eastAsia="Calibri" w:hAnsi="Times New Roman" w:cs="Times New Roman"/>
          <w:sz w:val="24"/>
          <w:szCs w:val="24"/>
        </w:rPr>
        <w:t xml:space="preserve"> П</w:t>
      </w:r>
      <w:r w:rsidRPr="007519F2">
        <w:rPr>
          <w:rFonts w:ascii="Times New Roman" w:eastAsia="Calibri" w:hAnsi="Times New Roman" w:cs="Times New Roman"/>
          <w:sz w:val="24"/>
          <w:szCs w:val="24"/>
        </w:rPr>
        <w:t>ри себе иметь документ удостоверяющий личность</w:t>
      </w:r>
      <w:r w:rsidRPr="007519F2">
        <w:rPr>
          <w:rFonts w:ascii="Times New Roman" w:eastAsia="Times New Roman" w:hAnsi="Times New Roman" w:cs="Times New Roman"/>
          <w:sz w:val="24"/>
          <w:szCs w:val="24"/>
          <w:lang w:eastAsia="ar-SA"/>
        </w:rPr>
        <w:t>.</w:t>
      </w:r>
    </w:p>
    <w:p w14:paraId="505DACCD" w14:textId="77777777"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DC4A48">
        <w:rPr>
          <w:rFonts w:ascii="Times New Roman" w:eastAsia="Times New Roman" w:hAnsi="Times New Roman" w:cs="Times New Roman"/>
          <w:sz w:val="24"/>
          <w:szCs w:val="24"/>
          <w:lang w:eastAsia="ar-SA"/>
        </w:rPr>
        <w:t xml:space="preserve"> 8(8152) 68 62 57 доб.52</w:t>
      </w:r>
      <w:r w:rsidR="004609FF" w:rsidRPr="004609FF">
        <w:rPr>
          <w:rFonts w:ascii="Times New Roman" w:eastAsia="Times New Roman" w:hAnsi="Times New Roman" w:cs="Times New Roman"/>
          <w:sz w:val="24"/>
          <w:szCs w:val="24"/>
          <w:lang w:eastAsia="ar-SA"/>
        </w:rPr>
        <w:t>2</w:t>
      </w:r>
      <w:r w:rsidRPr="00AD4F10">
        <w:rPr>
          <w:rFonts w:ascii="Times New Roman" w:eastAsia="Times New Roman" w:hAnsi="Times New Roman" w:cs="Times New Roman"/>
          <w:sz w:val="24"/>
          <w:szCs w:val="24"/>
          <w:lang w:eastAsia="ar-SA"/>
        </w:rPr>
        <w:t>; 8 (953) 753 06 95.</w:t>
      </w:r>
    </w:p>
    <w:p w14:paraId="34BB235E" w14:textId="77777777"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r w:rsidR="004609FF">
        <w:rPr>
          <w:rFonts w:ascii="Times New Roman" w:eastAsia="Times New Roman" w:hAnsi="Times New Roman" w:cs="Times New Roman"/>
          <w:sz w:val="24"/>
          <w:szCs w:val="24"/>
          <w:lang w:val="en-US" w:eastAsia="ar-SA"/>
        </w:rPr>
        <w:t>palchikovskayavv</w:t>
      </w:r>
      <w:r w:rsidR="0004274E" w:rsidRPr="00BD2BDD">
        <w:rPr>
          <w:rFonts w:ascii="Times New Roman" w:eastAsia="Times New Roman" w:hAnsi="Times New Roman" w:cs="Times New Roman"/>
          <w:sz w:val="24"/>
          <w:szCs w:val="24"/>
          <w:lang w:eastAsia="ar-SA"/>
        </w:rPr>
        <w:t>@</w:t>
      </w:r>
      <w:r w:rsidR="0004274E" w:rsidRPr="00BD2BDD">
        <w:rPr>
          <w:rFonts w:ascii="Times New Roman" w:eastAsia="Times New Roman" w:hAnsi="Times New Roman" w:cs="Times New Roman"/>
          <w:sz w:val="24"/>
          <w:szCs w:val="24"/>
          <w:lang w:val="en-US" w:eastAsia="ar-SA"/>
        </w:rPr>
        <w:t>mures</w:t>
      </w:r>
      <w:r w:rsidR="0004274E" w:rsidRPr="00BD2BDD">
        <w:rPr>
          <w:rFonts w:ascii="Times New Roman" w:eastAsia="Times New Roman" w:hAnsi="Times New Roman" w:cs="Times New Roman"/>
          <w:sz w:val="24"/>
          <w:szCs w:val="24"/>
          <w:lang w:eastAsia="ar-SA"/>
        </w:rPr>
        <w:t>.</w:t>
      </w:r>
      <w:r w:rsidR="0004274E" w:rsidRPr="00BD2BDD">
        <w:rPr>
          <w:rFonts w:ascii="Times New Roman" w:eastAsia="Times New Roman" w:hAnsi="Times New Roman" w:cs="Times New Roman"/>
          <w:sz w:val="24"/>
          <w:szCs w:val="24"/>
          <w:lang w:val="en-US" w:eastAsia="ar-SA"/>
        </w:rPr>
        <w:t>ru</w:t>
      </w:r>
    </w:p>
    <w:p w14:paraId="0A48A066" w14:textId="77777777" w:rsidR="003A2F0D" w:rsidRPr="00AD4F10" w:rsidRDefault="000B7453" w:rsidP="001504D8">
      <w:pPr>
        <w:tabs>
          <w:tab w:val="left" w:pos="1693"/>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ab/>
      </w:r>
    </w:p>
    <w:p w14:paraId="1F3E14F7" w14:textId="77777777" w:rsidR="00936334" w:rsidRPr="00BA1B9D" w:rsidRDefault="003A2F0D" w:rsidP="001504D8">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936334">
        <w:rPr>
          <w:rFonts w:ascii="Times New Roman" w:eastAsia="Times New Roman" w:hAnsi="Times New Roman" w:cs="Times New Roman"/>
          <w:b/>
          <w:sz w:val="24"/>
          <w:szCs w:val="24"/>
          <w:lang w:eastAsia="ar-SA"/>
        </w:rPr>
        <w:t>3. Предмет запроса предложений:</w:t>
      </w:r>
    </w:p>
    <w:p w14:paraId="2BB70C24" w14:textId="77777777" w:rsidR="00936334" w:rsidRPr="00647DF6" w:rsidRDefault="00936334" w:rsidP="001504D8">
      <w:pPr>
        <w:spacing w:line="240" w:lineRule="auto"/>
        <w:jc w:val="both"/>
        <w:rPr>
          <w:rFonts w:ascii="Times New Roman" w:hAnsi="Times New Roman" w:cs="Times New Roman"/>
          <w:sz w:val="24"/>
          <w:szCs w:val="24"/>
          <w:lang w:eastAsia="ar-SA"/>
        </w:rPr>
      </w:pPr>
      <w:r w:rsidRPr="00647DF6">
        <w:rPr>
          <w:rFonts w:ascii="Times New Roman" w:hAnsi="Times New Roman" w:cs="Times New Roman"/>
          <w:sz w:val="24"/>
          <w:szCs w:val="24"/>
          <w:lang w:eastAsia="ar-SA"/>
        </w:rPr>
        <w:t>Ввиду того, что проводимая закупка осуществляется по трем лотам, основные условия раскрыты ниже в каждом из лотов.</w:t>
      </w:r>
    </w:p>
    <w:p w14:paraId="285994B3" w14:textId="77777777" w:rsidR="00936334" w:rsidRPr="00647DF6" w:rsidRDefault="00936334" w:rsidP="001504D8">
      <w:pPr>
        <w:spacing w:line="240" w:lineRule="auto"/>
        <w:jc w:val="both"/>
        <w:rPr>
          <w:rFonts w:ascii="Times New Roman" w:hAnsi="Times New Roman" w:cs="Times New Roman"/>
          <w:sz w:val="24"/>
          <w:szCs w:val="24"/>
          <w:lang w:eastAsia="ar-SA"/>
        </w:rPr>
      </w:pPr>
      <w:r w:rsidRPr="00647DF6">
        <w:rPr>
          <w:rFonts w:ascii="Times New Roman" w:hAnsi="Times New Roman" w:cs="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p>
    <w:p w14:paraId="0FAA65C8" w14:textId="77777777" w:rsidR="003A2F0D" w:rsidRPr="000B7453" w:rsidRDefault="000B7453" w:rsidP="001504D8">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0B7453">
        <w:rPr>
          <w:rFonts w:ascii="Times New Roman" w:eastAsia="Times New Roman" w:hAnsi="Times New Roman" w:cs="Times New Roman"/>
          <w:b/>
          <w:sz w:val="24"/>
          <w:szCs w:val="24"/>
          <w:lang w:eastAsia="ar-SA"/>
        </w:rPr>
        <w:t xml:space="preserve">3.1. </w:t>
      </w:r>
      <w:r w:rsidR="00936334" w:rsidRPr="000B7453">
        <w:rPr>
          <w:rFonts w:ascii="Times New Roman" w:eastAsia="Times New Roman" w:hAnsi="Times New Roman" w:cs="Times New Roman"/>
          <w:b/>
          <w:sz w:val="24"/>
          <w:szCs w:val="24"/>
          <w:lang w:eastAsia="ar-SA"/>
        </w:rPr>
        <w:t xml:space="preserve">Лот №1 </w:t>
      </w:r>
    </w:p>
    <w:p w14:paraId="170F5977" w14:textId="77777777" w:rsidR="004609FF" w:rsidRPr="004609FF" w:rsidRDefault="004162A4" w:rsidP="001504D8">
      <w:pPr>
        <w:tabs>
          <w:tab w:val="left" w:pos="709"/>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3.1.</w:t>
      </w:r>
      <w:r w:rsidR="004609FF" w:rsidRPr="004609FF">
        <w:rPr>
          <w:rFonts w:ascii="Times New Roman" w:eastAsia="Times New Roman" w:hAnsi="Times New Roman" w:cs="Times New Roman"/>
          <w:b/>
          <w:bCs/>
          <w:sz w:val="24"/>
          <w:szCs w:val="24"/>
          <w:lang w:eastAsia="ru-RU"/>
        </w:rPr>
        <w:t>1</w:t>
      </w:r>
      <w:r w:rsidR="001504D8">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Предмет договора:</w:t>
      </w:r>
      <w:r w:rsidR="004609FF" w:rsidRPr="004609FF">
        <w:rPr>
          <w:rFonts w:ascii="Times New Roman" w:eastAsia="Times New Roman" w:hAnsi="Times New Roman" w:cs="Times New Roman"/>
          <w:bCs/>
          <w:sz w:val="24"/>
          <w:szCs w:val="24"/>
          <w:lang w:eastAsia="ru-RU"/>
        </w:rPr>
        <w:t xml:space="preserve"> поставка автомобильного топлива – бензин АИ-95 (далее Товар)</w:t>
      </w:r>
      <w:r w:rsidR="001504D8">
        <w:rPr>
          <w:rFonts w:ascii="Times New Roman" w:eastAsia="Times New Roman" w:hAnsi="Times New Roman" w:cs="Times New Roman"/>
          <w:bCs/>
          <w:sz w:val="24"/>
          <w:szCs w:val="24"/>
          <w:lang w:eastAsia="ru-RU"/>
        </w:rPr>
        <w:t>.</w:t>
      </w:r>
    </w:p>
    <w:p w14:paraId="42E7D95C" w14:textId="77777777" w:rsidR="004609FF" w:rsidRPr="004609FF" w:rsidRDefault="004162A4" w:rsidP="004162A4">
      <w:pPr>
        <w:tabs>
          <w:tab w:val="left" w:pos="709"/>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1.2</w:t>
      </w:r>
      <w:r w:rsidR="001504D8">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Общее количество поставляемого Товара</w:t>
      </w:r>
      <w:r w:rsidR="004609FF" w:rsidRPr="004609FF">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sz w:val="24"/>
          <w:szCs w:val="24"/>
          <w:lang w:eastAsia="ru-RU"/>
        </w:rPr>
        <w:t xml:space="preserve"> 150 000 литров.</w:t>
      </w:r>
    </w:p>
    <w:p w14:paraId="538A81ED" w14:textId="77777777" w:rsidR="004609FF" w:rsidRDefault="004609FF" w:rsidP="004609FF">
      <w:pPr>
        <w:spacing w:after="0" w:line="240" w:lineRule="auto"/>
        <w:ind w:firstLine="709"/>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1.3</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Содержание поставляемого Товара:</w:t>
      </w:r>
    </w:p>
    <w:p w14:paraId="272A9B03" w14:textId="77777777" w:rsidR="00937EF0" w:rsidRPr="004609FF" w:rsidRDefault="00937EF0" w:rsidP="004609FF">
      <w:pPr>
        <w:spacing w:after="0" w:line="240" w:lineRule="auto"/>
        <w:ind w:firstLine="709"/>
        <w:jc w:val="both"/>
        <w:rPr>
          <w:rFonts w:ascii="Times New Roman" w:eastAsia="Times New Roman" w:hAnsi="Times New Roman" w:cs="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3419"/>
        <w:gridCol w:w="1150"/>
        <w:gridCol w:w="924"/>
        <w:gridCol w:w="1502"/>
        <w:gridCol w:w="2176"/>
      </w:tblGrid>
      <w:tr w:rsidR="004609FF" w:rsidRPr="004609FF" w14:paraId="1ECEDAFC" w14:textId="77777777" w:rsidTr="004609FF">
        <w:tc>
          <w:tcPr>
            <w:tcW w:w="636" w:type="dxa"/>
            <w:tcBorders>
              <w:top w:val="single" w:sz="4" w:space="0" w:color="auto"/>
              <w:left w:val="single" w:sz="4" w:space="0" w:color="auto"/>
              <w:bottom w:val="single" w:sz="4" w:space="0" w:color="auto"/>
              <w:right w:val="single" w:sz="4" w:space="0" w:color="auto"/>
            </w:tcBorders>
            <w:hideMark/>
          </w:tcPr>
          <w:p w14:paraId="03A74355"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п/п</w:t>
            </w:r>
          </w:p>
        </w:tc>
        <w:tc>
          <w:tcPr>
            <w:tcW w:w="3522" w:type="dxa"/>
            <w:tcBorders>
              <w:top w:val="single" w:sz="4" w:space="0" w:color="auto"/>
              <w:left w:val="single" w:sz="4" w:space="0" w:color="auto"/>
              <w:bottom w:val="single" w:sz="4" w:space="0" w:color="auto"/>
              <w:right w:val="single" w:sz="4" w:space="0" w:color="auto"/>
            </w:tcBorders>
            <w:vAlign w:val="center"/>
            <w:hideMark/>
          </w:tcPr>
          <w:p w14:paraId="42CECC60"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14:paraId="12835712"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14:paraId="53AFF8FF"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Ед. измер. </w:t>
            </w:r>
          </w:p>
        </w:tc>
        <w:tc>
          <w:tcPr>
            <w:tcW w:w="1546" w:type="dxa"/>
            <w:tcBorders>
              <w:top w:val="single" w:sz="4" w:space="0" w:color="auto"/>
              <w:left w:val="single" w:sz="4" w:space="0" w:color="auto"/>
              <w:bottom w:val="single" w:sz="4" w:space="0" w:color="auto"/>
              <w:right w:val="single" w:sz="4" w:space="0" w:color="auto"/>
            </w:tcBorders>
            <w:vAlign w:val="center"/>
            <w:hideMark/>
          </w:tcPr>
          <w:p w14:paraId="20F035F7"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Цена, руб. коп., в т. ч. НДС </w:t>
            </w:r>
          </w:p>
        </w:tc>
        <w:tc>
          <w:tcPr>
            <w:tcW w:w="2222" w:type="dxa"/>
            <w:tcBorders>
              <w:top w:val="single" w:sz="4" w:space="0" w:color="auto"/>
              <w:left w:val="single" w:sz="4" w:space="0" w:color="auto"/>
              <w:bottom w:val="single" w:sz="4" w:space="0" w:color="auto"/>
              <w:right w:val="single" w:sz="4" w:space="0" w:color="auto"/>
            </w:tcBorders>
            <w:vAlign w:val="center"/>
            <w:hideMark/>
          </w:tcPr>
          <w:p w14:paraId="3A530AB7"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Сумма, руб. коп., в т. ч. НДС </w:t>
            </w:r>
          </w:p>
        </w:tc>
      </w:tr>
      <w:tr w:rsidR="004609FF" w:rsidRPr="004609FF" w14:paraId="0EF4F503" w14:textId="77777777" w:rsidTr="004609FF">
        <w:tc>
          <w:tcPr>
            <w:tcW w:w="636" w:type="dxa"/>
            <w:tcBorders>
              <w:top w:val="single" w:sz="4" w:space="0" w:color="auto"/>
              <w:left w:val="single" w:sz="4" w:space="0" w:color="auto"/>
              <w:bottom w:val="single" w:sz="4" w:space="0" w:color="auto"/>
              <w:right w:val="single" w:sz="4" w:space="0" w:color="auto"/>
            </w:tcBorders>
            <w:vAlign w:val="bottom"/>
          </w:tcPr>
          <w:p w14:paraId="00B3BA7C"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w:t>
            </w:r>
          </w:p>
        </w:tc>
        <w:tc>
          <w:tcPr>
            <w:tcW w:w="3522" w:type="dxa"/>
            <w:tcBorders>
              <w:top w:val="single" w:sz="4" w:space="0" w:color="auto"/>
              <w:left w:val="single" w:sz="4" w:space="0" w:color="auto"/>
              <w:bottom w:val="single" w:sz="4" w:space="0" w:color="auto"/>
              <w:right w:val="single" w:sz="4" w:space="0" w:color="auto"/>
            </w:tcBorders>
            <w:vAlign w:val="bottom"/>
          </w:tcPr>
          <w:p w14:paraId="0A05DEB9" w14:textId="77777777" w:rsidR="004609FF" w:rsidRPr="004609FF" w:rsidRDefault="004609FF" w:rsidP="004609FF">
            <w:pPr>
              <w:spacing w:after="0" w:line="240" w:lineRule="auto"/>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Бензин АИ-95</w:t>
            </w:r>
          </w:p>
        </w:tc>
        <w:tc>
          <w:tcPr>
            <w:tcW w:w="1178" w:type="dxa"/>
            <w:tcBorders>
              <w:top w:val="single" w:sz="4" w:space="0" w:color="auto"/>
              <w:left w:val="single" w:sz="4" w:space="0" w:color="auto"/>
              <w:bottom w:val="single" w:sz="4" w:space="0" w:color="auto"/>
              <w:right w:val="single" w:sz="4" w:space="0" w:color="auto"/>
            </w:tcBorders>
            <w:vAlign w:val="bottom"/>
          </w:tcPr>
          <w:p w14:paraId="1E3E111D"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150 000</w:t>
            </w:r>
          </w:p>
        </w:tc>
        <w:tc>
          <w:tcPr>
            <w:tcW w:w="925" w:type="dxa"/>
            <w:tcBorders>
              <w:top w:val="single" w:sz="4" w:space="0" w:color="auto"/>
              <w:left w:val="single" w:sz="4" w:space="0" w:color="auto"/>
              <w:bottom w:val="single" w:sz="4" w:space="0" w:color="auto"/>
              <w:right w:val="single" w:sz="4" w:space="0" w:color="auto"/>
            </w:tcBorders>
            <w:vAlign w:val="bottom"/>
          </w:tcPr>
          <w:p w14:paraId="4E234376"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14:paraId="39DFF7B9"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45,53</w:t>
            </w:r>
          </w:p>
        </w:tc>
        <w:tc>
          <w:tcPr>
            <w:tcW w:w="2222" w:type="dxa"/>
            <w:tcBorders>
              <w:top w:val="single" w:sz="4" w:space="0" w:color="auto"/>
              <w:left w:val="single" w:sz="4" w:space="0" w:color="auto"/>
              <w:bottom w:val="single" w:sz="4" w:space="0" w:color="auto"/>
              <w:right w:val="single" w:sz="4" w:space="0" w:color="auto"/>
            </w:tcBorders>
            <w:vAlign w:val="bottom"/>
          </w:tcPr>
          <w:p w14:paraId="602F3AF0"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6 829 500,00</w:t>
            </w:r>
          </w:p>
        </w:tc>
      </w:tr>
      <w:tr w:rsidR="004609FF" w:rsidRPr="004609FF" w14:paraId="158E7D6C" w14:textId="77777777" w:rsidTr="004609FF">
        <w:tc>
          <w:tcPr>
            <w:tcW w:w="636" w:type="dxa"/>
            <w:tcBorders>
              <w:top w:val="single" w:sz="4" w:space="0" w:color="auto"/>
              <w:left w:val="single" w:sz="4" w:space="0" w:color="auto"/>
              <w:bottom w:val="single" w:sz="4" w:space="0" w:color="auto"/>
              <w:right w:val="single" w:sz="4" w:space="0" w:color="auto"/>
            </w:tcBorders>
          </w:tcPr>
          <w:p w14:paraId="6668362D" w14:textId="77777777" w:rsidR="004609FF" w:rsidRPr="004609FF" w:rsidRDefault="004609FF" w:rsidP="004609FF">
            <w:pPr>
              <w:suppressAutoHyphens/>
              <w:spacing w:after="0" w:line="240" w:lineRule="auto"/>
              <w:jc w:val="center"/>
              <w:rPr>
                <w:rFonts w:ascii="Times New Roman" w:eastAsia="Times New Roman" w:hAnsi="Times New Roman" w:cs="Times New Roman"/>
                <w:bCs/>
                <w:sz w:val="24"/>
                <w:szCs w:val="24"/>
                <w:lang w:eastAsia="ru-RU"/>
              </w:rPr>
            </w:pPr>
          </w:p>
        </w:tc>
        <w:tc>
          <w:tcPr>
            <w:tcW w:w="3522" w:type="dxa"/>
            <w:tcBorders>
              <w:top w:val="single" w:sz="4" w:space="0" w:color="auto"/>
              <w:left w:val="single" w:sz="4" w:space="0" w:color="auto"/>
              <w:bottom w:val="single" w:sz="4" w:space="0" w:color="auto"/>
              <w:right w:val="single" w:sz="4" w:space="0" w:color="auto"/>
            </w:tcBorders>
          </w:tcPr>
          <w:p w14:paraId="46F33E21" w14:textId="77777777" w:rsidR="004609FF" w:rsidRPr="004609FF" w:rsidRDefault="004609FF" w:rsidP="004609FF">
            <w:pPr>
              <w:spacing w:after="0"/>
              <w:jc w:val="right"/>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14:paraId="7CA35366"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sz w:val="24"/>
                <w:szCs w:val="24"/>
                <w:lang w:eastAsia="ru-RU"/>
              </w:rPr>
              <w:t>150 000</w:t>
            </w:r>
          </w:p>
        </w:tc>
        <w:tc>
          <w:tcPr>
            <w:tcW w:w="925" w:type="dxa"/>
            <w:tcBorders>
              <w:top w:val="single" w:sz="4" w:space="0" w:color="auto"/>
              <w:left w:val="single" w:sz="4" w:space="0" w:color="auto"/>
              <w:bottom w:val="single" w:sz="4" w:space="0" w:color="auto"/>
              <w:right w:val="single" w:sz="4" w:space="0" w:color="auto"/>
            </w:tcBorders>
          </w:tcPr>
          <w:p w14:paraId="20C360F9"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14:paraId="026C001C"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14:paraId="044CE8E0" w14:textId="77777777" w:rsidR="004609FF" w:rsidRPr="004609FF" w:rsidRDefault="004609FF" w:rsidP="004609FF">
            <w:pPr>
              <w:spacing w:after="0" w:line="240" w:lineRule="auto"/>
              <w:jc w:val="right"/>
              <w:rPr>
                <w:rFonts w:ascii="Times New Roman" w:eastAsia="Times New Roman" w:hAnsi="Times New Roman" w:cs="Times New Roman"/>
                <w:b/>
                <w:color w:val="000000"/>
                <w:sz w:val="24"/>
                <w:szCs w:val="24"/>
                <w:lang w:eastAsia="ru-RU"/>
              </w:rPr>
            </w:pPr>
            <w:r w:rsidRPr="004609FF">
              <w:rPr>
                <w:rFonts w:ascii="Times New Roman" w:eastAsia="Times New Roman" w:hAnsi="Times New Roman" w:cs="Times New Roman"/>
                <w:b/>
                <w:color w:val="000000"/>
                <w:sz w:val="24"/>
                <w:szCs w:val="24"/>
                <w:lang w:eastAsia="ru-RU"/>
              </w:rPr>
              <w:t>6 829 500,00</w:t>
            </w:r>
          </w:p>
        </w:tc>
      </w:tr>
    </w:tbl>
    <w:p w14:paraId="338C4472" w14:textId="77777777" w:rsidR="00937EF0" w:rsidRDefault="00937EF0" w:rsidP="004609FF">
      <w:pPr>
        <w:tabs>
          <w:tab w:val="left" w:pos="993"/>
        </w:tabs>
        <w:spacing w:after="0" w:line="240" w:lineRule="auto"/>
        <w:ind w:firstLine="709"/>
        <w:jc w:val="both"/>
        <w:rPr>
          <w:rFonts w:ascii="Times New Roman" w:eastAsia="Times New Roman" w:hAnsi="Times New Roman" w:cs="Times New Roman"/>
          <w:b/>
          <w:bCs/>
          <w:sz w:val="24"/>
          <w:szCs w:val="24"/>
          <w:lang w:eastAsia="ru-RU"/>
        </w:rPr>
      </w:pPr>
    </w:p>
    <w:p w14:paraId="166E4A81" w14:textId="77777777" w:rsidR="004609FF" w:rsidRPr="004609FF" w:rsidRDefault="001504D8" w:rsidP="004609FF">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1.4</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Начальная (максимальная) цена Лота:</w:t>
      </w:r>
      <w:r w:rsidR="004609FF" w:rsidRPr="004609FF">
        <w:rPr>
          <w:rFonts w:ascii="Times New Roman" w:eastAsia="Times New Roman" w:hAnsi="Times New Roman" w:cs="Times New Roman"/>
          <w:bCs/>
          <w:sz w:val="24"/>
          <w:szCs w:val="24"/>
          <w:lang w:eastAsia="ru-RU"/>
        </w:rPr>
        <w:t xml:space="preserve"> 6 829 500 (шесть миллионов восемьсот двадцать девять тысяч пятьсот) рублей 00 копеек, в т.ч. НДС. </w:t>
      </w:r>
    </w:p>
    <w:p w14:paraId="202CFCE3" w14:textId="77777777" w:rsidR="004609FF" w:rsidRPr="004609FF" w:rsidRDefault="004609FF" w:rsidP="004609FF">
      <w:pPr>
        <w:tabs>
          <w:tab w:val="left" w:pos="993"/>
        </w:tabs>
        <w:spacing w:after="0" w:line="240" w:lineRule="auto"/>
        <w:ind w:firstLine="709"/>
        <w:jc w:val="both"/>
        <w:rPr>
          <w:rFonts w:ascii="Times New Roman" w:eastAsia="Times New Roman" w:hAnsi="Times New Roman" w:cs="Times New Roman"/>
          <w:bCs/>
          <w:i/>
          <w:sz w:val="24"/>
          <w:szCs w:val="24"/>
          <w:lang w:eastAsia="ru-RU"/>
        </w:rPr>
      </w:pPr>
      <w:r w:rsidRPr="004609FF">
        <w:rPr>
          <w:rFonts w:ascii="Times New Roman" w:eastAsia="Times New Roman" w:hAnsi="Times New Roman" w:cs="Times New Roman"/>
          <w:bCs/>
          <w:sz w:val="24"/>
          <w:szCs w:val="24"/>
          <w:lang w:eastAsia="ru-RU"/>
        </w:rPr>
        <w:t xml:space="preserve">Указанная цена включает в себя </w:t>
      </w:r>
      <w:r w:rsidRPr="004609FF">
        <w:rPr>
          <w:rFonts w:ascii="Times New Roman" w:eastAsia="Times New Roman" w:hAnsi="Times New Roman" w:cs="Times New Roman"/>
          <w:sz w:val="24"/>
          <w:szCs w:val="24"/>
          <w:lang w:eastAsia="ru-RU"/>
        </w:rPr>
        <w:t>себестоимость Товара, бесплатные топливные карты и бесплатное обслуживание топливных карт.</w:t>
      </w:r>
    </w:p>
    <w:p w14:paraId="78EE4D44" w14:textId="77777777" w:rsidR="004609FF" w:rsidRPr="004609FF" w:rsidRDefault="004609FF" w:rsidP="004609FF">
      <w:pPr>
        <w:spacing w:after="0" w:line="240" w:lineRule="auto"/>
        <w:ind w:firstLine="709"/>
        <w:jc w:val="both"/>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6917261F" w14:textId="77777777" w:rsidR="004609FF" w:rsidRPr="004609FF" w:rsidRDefault="001504D8" w:rsidP="004609FF">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1.5</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Срок поставки Товара</w:t>
      </w:r>
      <w:r w:rsidR="004609FF" w:rsidRPr="004609FF">
        <w:rPr>
          <w:rFonts w:ascii="Times New Roman" w:eastAsia="Times New Roman" w:hAnsi="Times New Roman" w:cs="Times New Roman"/>
          <w:bCs/>
          <w:i/>
          <w:sz w:val="24"/>
          <w:szCs w:val="24"/>
          <w:lang w:eastAsia="ru-RU"/>
        </w:rPr>
        <w:t xml:space="preserve">: </w:t>
      </w:r>
      <w:r w:rsidR="004609FF" w:rsidRPr="004609FF">
        <w:rPr>
          <w:rFonts w:ascii="Times New Roman" w:eastAsia="Times New Roman" w:hAnsi="Times New Roman" w:cs="Times New Roman"/>
          <w:bCs/>
          <w:sz w:val="24"/>
          <w:szCs w:val="24"/>
          <w:lang w:eastAsia="ru-RU"/>
        </w:rPr>
        <w:t>с момента подписания договора по 28.02.2018г</w:t>
      </w:r>
    </w:p>
    <w:p w14:paraId="381E5199" w14:textId="77777777" w:rsidR="004609FF" w:rsidRPr="004609FF" w:rsidRDefault="001504D8" w:rsidP="004609FF">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1.6</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Место поставки Товара: </w:t>
      </w:r>
      <w:r w:rsidR="004609FF" w:rsidRPr="004609FF">
        <w:rPr>
          <w:rFonts w:ascii="Times New Roman" w:eastAsia="Times New Roman" w:hAnsi="Times New Roman" w:cs="Times New Roman"/>
          <w:bCs/>
          <w:sz w:val="24"/>
          <w:szCs w:val="24"/>
          <w:lang w:eastAsia="ru-RU"/>
        </w:rPr>
        <w:t>АЗС г. Мурманска и Мурманской области: г.</w:t>
      </w:r>
      <w:r>
        <w:rPr>
          <w:rFonts w:ascii="Times New Roman" w:eastAsia="Times New Roman" w:hAnsi="Times New Roman" w:cs="Times New Roman"/>
          <w:bCs/>
          <w:sz w:val="24"/>
          <w:szCs w:val="24"/>
          <w:lang w:eastAsia="ru-RU"/>
        </w:rPr>
        <w:t> </w:t>
      </w:r>
      <w:r w:rsidR="004609FF" w:rsidRPr="004609FF">
        <w:rPr>
          <w:rFonts w:ascii="Times New Roman" w:eastAsia="Times New Roman" w:hAnsi="Times New Roman" w:cs="Times New Roman"/>
          <w:bCs/>
          <w:sz w:val="24"/>
          <w:szCs w:val="24"/>
          <w:lang w:eastAsia="ru-RU"/>
        </w:rPr>
        <w:t>Кандалакша, п.Зеленоборский, п. Умба, г. Ковдор, г. Заполярный, г. Оленегорск</w:t>
      </w:r>
    </w:p>
    <w:p w14:paraId="7E2D285B"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4609FF">
        <w:rPr>
          <w:rFonts w:ascii="Times New Roman" w:eastAsia="Times New Roman" w:hAnsi="Times New Roman" w:cs="Times New Roman"/>
          <w:b/>
          <w:bCs/>
          <w:sz w:val="24"/>
          <w:szCs w:val="24"/>
          <w:lang w:eastAsia="ru-RU"/>
        </w:rPr>
        <w:tab/>
      </w:r>
      <w:r w:rsidRPr="004609FF">
        <w:rPr>
          <w:rFonts w:ascii="Times New Roman" w:eastAsia="Times New Roman" w:hAnsi="Times New Roman" w:cs="Times New Roman"/>
          <w:b/>
          <w:bCs/>
          <w:sz w:val="24"/>
          <w:szCs w:val="24"/>
          <w:lang w:eastAsia="ru-RU"/>
        </w:rPr>
        <w:tab/>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1.7</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Иные условия: </w:t>
      </w:r>
      <w:r w:rsidRPr="004609FF">
        <w:rPr>
          <w:rFonts w:ascii="Times New Roman" w:eastAsia="Times New Roman" w:hAnsi="Times New Roman" w:cs="Times New Roman"/>
          <w:snapToGrid w:val="0"/>
          <w:sz w:val="24"/>
          <w:szCs w:val="24"/>
          <w:lang w:eastAsia="ru-RU"/>
        </w:rPr>
        <w:tab/>
      </w:r>
    </w:p>
    <w:p w14:paraId="257219BB"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ab/>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2551D95A"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Топливные карты выдаются на бесплатной основе в количестве – не более 60 шт. на все время действия договора поставки;</w:t>
      </w:r>
    </w:p>
    <w:p w14:paraId="500C10EF"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Обслуживание всех выбранных топливных карт – бесплатно.</w:t>
      </w:r>
    </w:p>
    <w:p w14:paraId="79F28659" w14:textId="77777777" w:rsidR="001504D8" w:rsidRDefault="001504D8" w:rsidP="004609FF">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14:paraId="68190941" w14:textId="77777777" w:rsidR="004609FF" w:rsidRPr="004609FF" w:rsidRDefault="001504D8" w:rsidP="004609FF">
      <w:pPr>
        <w:spacing w:after="0" w:line="240" w:lineRule="auto"/>
        <w:jc w:val="both"/>
        <w:rPr>
          <w:rFonts w:ascii="Times New Roman" w:eastAsia="Times New Roman" w:hAnsi="Times New Roman" w:cs="Times New Roman"/>
          <w:b/>
          <w:i/>
          <w:sz w:val="16"/>
          <w:szCs w:val="16"/>
          <w:lang w:eastAsia="ru-RU"/>
        </w:rPr>
      </w:pPr>
      <w:r>
        <w:rPr>
          <w:rFonts w:ascii="Times New Roman" w:eastAsia="Times New Roman" w:hAnsi="Times New Roman" w:cs="Times New Roman"/>
          <w:b/>
          <w:bCs/>
          <w:sz w:val="24"/>
          <w:szCs w:val="24"/>
          <w:lang w:eastAsia="ru-RU"/>
        </w:rPr>
        <w:lastRenderedPageBreak/>
        <w:t xml:space="preserve">  3.2. </w:t>
      </w:r>
      <w:r w:rsidR="004609FF" w:rsidRPr="004609FF">
        <w:rPr>
          <w:rFonts w:ascii="Times New Roman" w:eastAsia="Times New Roman" w:hAnsi="Times New Roman" w:cs="Times New Roman"/>
          <w:b/>
          <w:bCs/>
          <w:sz w:val="24"/>
          <w:szCs w:val="24"/>
          <w:lang w:eastAsia="ru-RU"/>
        </w:rPr>
        <w:t>Лот №2</w:t>
      </w:r>
    </w:p>
    <w:p w14:paraId="2384E572" w14:textId="77777777" w:rsidR="004609FF" w:rsidRPr="004609FF" w:rsidRDefault="001504D8" w:rsidP="004162A4">
      <w:pPr>
        <w:tabs>
          <w:tab w:val="left" w:pos="540"/>
          <w:tab w:val="left" w:pos="900"/>
          <w:tab w:val="left" w:pos="993"/>
        </w:tabs>
        <w:spacing w:after="0" w:line="240" w:lineRule="auto"/>
        <w:ind w:firstLine="77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3.2.</w:t>
      </w:r>
      <w:r w:rsidR="004609FF" w:rsidRPr="004609FF">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Предмет договора:</w:t>
      </w:r>
      <w:r w:rsidR="004609FF" w:rsidRPr="004609FF">
        <w:rPr>
          <w:rFonts w:ascii="Times New Roman" w:eastAsia="Times New Roman" w:hAnsi="Times New Roman" w:cs="Times New Roman"/>
          <w:bCs/>
          <w:sz w:val="24"/>
          <w:szCs w:val="24"/>
          <w:lang w:eastAsia="ru-RU"/>
        </w:rPr>
        <w:t xml:space="preserve"> поставка автомобильного топлива – Дизельног</w:t>
      </w:r>
      <w:r w:rsidR="004162A4">
        <w:rPr>
          <w:rFonts w:ascii="Times New Roman" w:eastAsia="Times New Roman" w:hAnsi="Times New Roman" w:cs="Times New Roman"/>
          <w:bCs/>
          <w:sz w:val="24"/>
          <w:szCs w:val="24"/>
          <w:lang w:eastAsia="ru-RU"/>
        </w:rPr>
        <w:t xml:space="preserve">о топлива </w:t>
      </w:r>
      <w:r w:rsidR="004609FF" w:rsidRPr="004609FF">
        <w:rPr>
          <w:rFonts w:ascii="Times New Roman" w:eastAsia="Times New Roman" w:hAnsi="Times New Roman" w:cs="Times New Roman"/>
          <w:bCs/>
          <w:sz w:val="24"/>
          <w:szCs w:val="24"/>
          <w:lang w:eastAsia="ru-RU"/>
        </w:rPr>
        <w:t>(далее Товар)</w:t>
      </w:r>
      <w:r w:rsidR="004162A4">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bCs/>
          <w:sz w:val="24"/>
          <w:szCs w:val="24"/>
          <w:lang w:eastAsia="ru-RU"/>
        </w:rPr>
        <w:t xml:space="preserve"> </w:t>
      </w:r>
    </w:p>
    <w:p w14:paraId="3C63104B" w14:textId="77777777" w:rsidR="004609FF" w:rsidRPr="004609FF" w:rsidRDefault="001504D8" w:rsidP="004609FF">
      <w:pPr>
        <w:tabs>
          <w:tab w:val="left" w:pos="709"/>
          <w:tab w:val="left" w:pos="1134"/>
        </w:tabs>
        <w:spacing w:after="0" w:line="240" w:lineRule="auto"/>
        <w:ind w:left="786"/>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2.2</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Общее количество поставляемого Товара</w:t>
      </w:r>
      <w:r w:rsidR="004609FF" w:rsidRPr="004609FF">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sz w:val="24"/>
          <w:szCs w:val="24"/>
          <w:lang w:eastAsia="ru-RU"/>
        </w:rPr>
        <w:t xml:space="preserve"> 950 000 литров.</w:t>
      </w:r>
    </w:p>
    <w:p w14:paraId="3F74EAD5" w14:textId="77777777" w:rsidR="004609FF" w:rsidRDefault="004609FF" w:rsidP="004609FF">
      <w:pPr>
        <w:spacing w:after="0" w:line="240" w:lineRule="auto"/>
        <w:ind w:firstLine="709"/>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2.3</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Содержание поставляемого Товара:</w:t>
      </w:r>
    </w:p>
    <w:p w14:paraId="28899483" w14:textId="77777777" w:rsidR="00937EF0" w:rsidRPr="004609FF" w:rsidRDefault="00937EF0" w:rsidP="004609FF">
      <w:pPr>
        <w:spacing w:after="0" w:line="240" w:lineRule="auto"/>
        <w:ind w:firstLine="709"/>
        <w:jc w:val="both"/>
        <w:rPr>
          <w:rFonts w:ascii="Times New Roman" w:eastAsia="Times New Roman" w:hAnsi="Times New Roman" w:cs="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3415"/>
        <w:gridCol w:w="1149"/>
        <w:gridCol w:w="924"/>
        <w:gridCol w:w="1501"/>
        <w:gridCol w:w="2183"/>
      </w:tblGrid>
      <w:tr w:rsidR="004609FF" w:rsidRPr="004609FF" w14:paraId="5BE6B25D" w14:textId="77777777" w:rsidTr="004609FF">
        <w:tc>
          <w:tcPr>
            <w:tcW w:w="636" w:type="dxa"/>
            <w:tcBorders>
              <w:top w:val="single" w:sz="4" w:space="0" w:color="auto"/>
              <w:left w:val="single" w:sz="4" w:space="0" w:color="auto"/>
              <w:bottom w:val="single" w:sz="4" w:space="0" w:color="auto"/>
              <w:right w:val="single" w:sz="4" w:space="0" w:color="auto"/>
            </w:tcBorders>
            <w:hideMark/>
          </w:tcPr>
          <w:p w14:paraId="0361C234"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п/п</w:t>
            </w:r>
          </w:p>
        </w:tc>
        <w:tc>
          <w:tcPr>
            <w:tcW w:w="3522" w:type="dxa"/>
            <w:tcBorders>
              <w:top w:val="single" w:sz="4" w:space="0" w:color="auto"/>
              <w:left w:val="single" w:sz="4" w:space="0" w:color="auto"/>
              <w:bottom w:val="single" w:sz="4" w:space="0" w:color="auto"/>
              <w:right w:val="single" w:sz="4" w:space="0" w:color="auto"/>
            </w:tcBorders>
            <w:vAlign w:val="center"/>
            <w:hideMark/>
          </w:tcPr>
          <w:p w14:paraId="5863E9AE"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14:paraId="0C08992C"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14:paraId="40E8E21C"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Ед. измер. </w:t>
            </w:r>
          </w:p>
        </w:tc>
        <w:tc>
          <w:tcPr>
            <w:tcW w:w="1546" w:type="dxa"/>
            <w:tcBorders>
              <w:top w:val="single" w:sz="4" w:space="0" w:color="auto"/>
              <w:left w:val="single" w:sz="4" w:space="0" w:color="auto"/>
              <w:bottom w:val="single" w:sz="4" w:space="0" w:color="auto"/>
              <w:right w:val="single" w:sz="4" w:space="0" w:color="auto"/>
            </w:tcBorders>
            <w:vAlign w:val="center"/>
            <w:hideMark/>
          </w:tcPr>
          <w:p w14:paraId="41371DB2"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Цена, руб. коп., в т. ч. НДС </w:t>
            </w:r>
          </w:p>
        </w:tc>
        <w:tc>
          <w:tcPr>
            <w:tcW w:w="2222" w:type="dxa"/>
            <w:tcBorders>
              <w:top w:val="single" w:sz="4" w:space="0" w:color="auto"/>
              <w:left w:val="single" w:sz="4" w:space="0" w:color="auto"/>
              <w:bottom w:val="single" w:sz="4" w:space="0" w:color="auto"/>
              <w:right w:val="single" w:sz="4" w:space="0" w:color="auto"/>
            </w:tcBorders>
            <w:vAlign w:val="center"/>
            <w:hideMark/>
          </w:tcPr>
          <w:p w14:paraId="7A7B011D"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Сумма, руб. коп., в т. ч. НДС </w:t>
            </w:r>
          </w:p>
        </w:tc>
      </w:tr>
      <w:tr w:rsidR="004609FF" w:rsidRPr="004609FF" w14:paraId="7DDA83AD" w14:textId="77777777" w:rsidTr="004609FF">
        <w:tc>
          <w:tcPr>
            <w:tcW w:w="636" w:type="dxa"/>
            <w:tcBorders>
              <w:top w:val="single" w:sz="4" w:space="0" w:color="auto"/>
              <w:left w:val="single" w:sz="4" w:space="0" w:color="auto"/>
              <w:bottom w:val="single" w:sz="4" w:space="0" w:color="auto"/>
              <w:right w:val="single" w:sz="4" w:space="0" w:color="auto"/>
            </w:tcBorders>
            <w:vAlign w:val="bottom"/>
          </w:tcPr>
          <w:p w14:paraId="3C558B4D"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w:t>
            </w:r>
          </w:p>
        </w:tc>
        <w:tc>
          <w:tcPr>
            <w:tcW w:w="3522" w:type="dxa"/>
            <w:tcBorders>
              <w:top w:val="single" w:sz="4" w:space="0" w:color="auto"/>
              <w:left w:val="single" w:sz="4" w:space="0" w:color="auto"/>
              <w:bottom w:val="single" w:sz="4" w:space="0" w:color="auto"/>
              <w:right w:val="single" w:sz="4" w:space="0" w:color="auto"/>
            </w:tcBorders>
            <w:vAlign w:val="bottom"/>
          </w:tcPr>
          <w:p w14:paraId="38CDE9EE" w14:textId="77777777" w:rsidR="004609FF" w:rsidRPr="004609FF" w:rsidRDefault="004609FF" w:rsidP="004609FF">
            <w:pPr>
              <w:spacing w:after="0" w:line="240" w:lineRule="auto"/>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Дизельное топливо</w:t>
            </w:r>
          </w:p>
        </w:tc>
        <w:tc>
          <w:tcPr>
            <w:tcW w:w="1178" w:type="dxa"/>
            <w:tcBorders>
              <w:top w:val="single" w:sz="4" w:space="0" w:color="auto"/>
              <w:left w:val="single" w:sz="4" w:space="0" w:color="auto"/>
              <w:bottom w:val="single" w:sz="4" w:space="0" w:color="auto"/>
              <w:right w:val="single" w:sz="4" w:space="0" w:color="auto"/>
            </w:tcBorders>
            <w:vAlign w:val="bottom"/>
          </w:tcPr>
          <w:p w14:paraId="4E942AF3"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950 000</w:t>
            </w:r>
          </w:p>
        </w:tc>
        <w:tc>
          <w:tcPr>
            <w:tcW w:w="925" w:type="dxa"/>
            <w:tcBorders>
              <w:top w:val="single" w:sz="4" w:space="0" w:color="auto"/>
              <w:left w:val="single" w:sz="4" w:space="0" w:color="auto"/>
              <w:bottom w:val="single" w:sz="4" w:space="0" w:color="auto"/>
              <w:right w:val="single" w:sz="4" w:space="0" w:color="auto"/>
            </w:tcBorders>
            <w:vAlign w:val="bottom"/>
          </w:tcPr>
          <w:p w14:paraId="25407DCD"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14:paraId="3626ECED"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46,93</w:t>
            </w:r>
          </w:p>
        </w:tc>
        <w:tc>
          <w:tcPr>
            <w:tcW w:w="2222" w:type="dxa"/>
            <w:tcBorders>
              <w:top w:val="single" w:sz="4" w:space="0" w:color="auto"/>
              <w:left w:val="single" w:sz="4" w:space="0" w:color="auto"/>
              <w:bottom w:val="single" w:sz="4" w:space="0" w:color="auto"/>
              <w:right w:val="single" w:sz="4" w:space="0" w:color="auto"/>
            </w:tcBorders>
            <w:vAlign w:val="bottom"/>
          </w:tcPr>
          <w:p w14:paraId="0E5C1691"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44 583 500,00</w:t>
            </w:r>
          </w:p>
        </w:tc>
      </w:tr>
      <w:tr w:rsidR="004609FF" w:rsidRPr="004609FF" w14:paraId="663B9959" w14:textId="77777777" w:rsidTr="004609FF">
        <w:tc>
          <w:tcPr>
            <w:tcW w:w="636" w:type="dxa"/>
            <w:tcBorders>
              <w:top w:val="single" w:sz="4" w:space="0" w:color="auto"/>
              <w:left w:val="single" w:sz="4" w:space="0" w:color="auto"/>
              <w:bottom w:val="single" w:sz="4" w:space="0" w:color="auto"/>
              <w:right w:val="single" w:sz="4" w:space="0" w:color="auto"/>
            </w:tcBorders>
          </w:tcPr>
          <w:p w14:paraId="42FA7D3B" w14:textId="77777777" w:rsidR="004609FF" w:rsidRPr="004609FF" w:rsidRDefault="004609FF" w:rsidP="004609FF">
            <w:pPr>
              <w:suppressAutoHyphens/>
              <w:spacing w:after="0" w:line="240" w:lineRule="auto"/>
              <w:jc w:val="center"/>
              <w:rPr>
                <w:rFonts w:ascii="Times New Roman" w:eastAsia="Times New Roman" w:hAnsi="Times New Roman" w:cs="Times New Roman"/>
                <w:bCs/>
                <w:sz w:val="24"/>
                <w:szCs w:val="24"/>
                <w:lang w:eastAsia="ru-RU"/>
              </w:rPr>
            </w:pPr>
          </w:p>
        </w:tc>
        <w:tc>
          <w:tcPr>
            <w:tcW w:w="3522" w:type="dxa"/>
            <w:tcBorders>
              <w:top w:val="single" w:sz="4" w:space="0" w:color="auto"/>
              <w:left w:val="single" w:sz="4" w:space="0" w:color="auto"/>
              <w:bottom w:val="single" w:sz="4" w:space="0" w:color="auto"/>
              <w:right w:val="single" w:sz="4" w:space="0" w:color="auto"/>
            </w:tcBorders>
          </w:tcPr>
          <w:p w14:paraId="1EA3242A" w14:textId="77777777" w:rsidR="004609FF" w:rsidRPr="004609FF" w:rsidRDefault="004609FF" w:rsidP="004609FF">
            <w:pPr>
              <w:spacing w:after="0"/>
              <w:jc w:val="right"/>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14:paraId="73AF3007"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sz w:val="24"/>
                <w:szCs w:val="24"/>
                <w:lang w:eastAsia="ru-RU"/>
              </w:rPr>
              <w:t>950 000</w:t>
            </w:r>
          </w:p>
        </w:tc>
        <w:tc>
          <w:tcPr>
            <w:tcW w:w="925" w:type="dxa"/>
            <w:tcBorders>
              <w:top w:val="single" w:sz="4" w:space="0" w:color="auto"/>
              <w:left w:val="single" w:sz="4" w:space="0" w:color="auto"/>
              <w:bottom w:val="single" w:sz="4" w:space="0" w:color="auto"/>
              <w:right w:val="single" w:sz="4" w:space="0" w:color="auto"/>
            </w:tcBorders>
          </w:tcPr>
          <w:p w14:paraId="22D27568"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14:paraId="7EEEC9CE"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14:paraId="29C0D86D" w14:textId="77777777" w:rsidR="004609FF" w:rsidRPr="004609FF" w:rsidRDefault="004609FF" w:rsidP="004609FF">
            <w:pPr>
              <w:spacing w:after="0" w:line="240" w:lineRule="auto"/>
              <w:jc w:val="right"/>
              <w:rPr>
                <w:rFonts w:ascii="Times New Roman" w:eastAsia="Times New Roman" w:hAnsi="Times New Roman" w:cs="Times New Roman"/>
                <w:b/>
                <w:color w:val="000000"/>
                <w:sz w:val="24"/>
                <w:szCs w:val="24"/>
                <w:lang w:eastAsia="ru-RU"/>
              </w:rPr>
            </w:pPr>
            <w:r w:rsidRPr="004609FF">
              <w:rPr>
                <w:rFonts w:ascii="Times New Roman" w:eastAsia="Times New Roman" w:hAnsi="Times New Roman" w:cs="Times New Roman"/>
                <w:b/>
                <w:color w:val="000000"/>
                <w:sz w:val="24"/>
                <w:szCs w:val="24"/>
                <w:lang w:eastAsia="ru-RU"/>
              </w:rPr>
              <w:t>44 583 500,00</w:t>
            </w:r>
          </w:p>
        </w:tc>
      </w:tr>
    </w:tbl>
    <w:p w14:paraId="411337F0" w14:textId="77777777" w:rsidR="00937EF0" w:rsidRDefault="00937EF0" w:rsidP="004609FF">
      <w:pPr>
        <w:tabs>
          <w:tab w:val="left" w:pos="993"/>
        </w:tabs>
        <w:spacing w:after="0" w:line="240" w:lineRule="auto"/>
        <w:ind w:firstLine="709"/>
        <w:jc w:val="both"/>
        <w:rPr>
          <w:rFonts w:ascii="Times New Roman" w:eastAsia="Times New Roman" w:hAnsi="Times New Roman" w:cs="Times New Roman"/>
          <w:b/>
          <w:bCs/>
          <w:sz w:val="24"/>
          <w:szCs w:val="24"/>
          <w:lang w:eastAsia="ru-RU"/>
        </w:rPr>
      </w:pPr>
    </w:p>
    <w:p w14:paraId="1776DDAD" w14:textId="77777777" w:rsidR="004609FF" w:rsidRPr="004609FF" w:rsidRDefault="001504D8" w:rsidP="004609FF">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2.4</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Начальная (максимальная) цена Лота:</w:t>
      </w:r>
      <w:r w:rsidR="004609FF" w:rsidRPr="004609FF">
        <w:rPr>
          <w:rFonts w:ascii="Times New Roman" w:eastAsia="Times New Roman" w:hAnsi="Times New Roman" w:cs="Times New Roman"/>
          <w:bCs/>
          <w:sz w:val="24"/>
          <w:szCs w:val="24"/>
          <w:lang w:eastAsia="ru-RU"/>
        </w:rPr>
        <w:t xml:space="preserve"> 44 583 500 (Сорок четыре тысячи пятьсот восемьдесят три тысячи пятьсот) рублей 00 копеек, в т.ч. НДС. </w:t>
      </w:r>
    </w:p>
    <w:p w14:paraId="4622F05E" w14:textId="77777777" w:rsidR="004609FF" w:rsidRPr="004609FF" w:rsidRDefault="004609FF" w:rsidP="004609FF">
      <w:pPr>
        <w:tabs>
          <w:tab w:val="left" w:pos="993"/>
        </w:tabs>
        <w:spacing w:after="0" w:line="240" w:lineRule="auto"/>
        <w:ind w:firstLine="709"/>
        <w:jc w:val="both"/>
        <w:rPr>
          <w:rFonts w:ascii="Times New Roman" w:eastAsia="Times New Roman" w:hAnsi="Times New Roman" w:cs="Times New Roman"/>
          <w:bCs/>
          <w:i/>
          <w:sz w:val="24"/>
          <w:szCs w:val="24"/>
          <w:lang w:eastAsia="ru-RU"/>
        </w:rPr>
      </w:pPr>
      <w:r w:rsidRPr="004609FF">
        <w:rPr>
          <w:rFonts w:ascii="Times New Roman" w:eastAsia="Times New Roman" w:hAnsi="Times New Roman" w:cs="Times New Roman"/>
          <w:bCs/>
          <w:sz w:val="24"/>
          <w:szCs w:val="24"/>
          <w:lang w:eastAsia="ru-RU"/>
        </w:rPr>
        <w:t xml:space="preserve">Указанная цена включает в себя </w:t>
      </w:r>
      <w:r w:rsidRPr="004609FF">
        <w:rPr>
          <w:rFonts w:ascii="Times New Roman" w:eastAsia="Times New Roman" w:hAnsi="Times New Roman" w:cs="Times New Roman"/>
          <w:sz w:val="24"/>
          <w:szCs w:val="24"/>
          <w:lang w:eastAsia="ru-RU"/>
        </w:rPr>
        <w:t>себестоимость Товара, бесплатные топливные карты и бесплатное обслуживание топливных карт.</w:t>
      </w:r>
    </w:p>
    <w:p w14:paraId="456C1AAB" w14:textId="77777777" w:rsidR="004609FF" w:rsidRPr="004609FF" w:rsidRDefault="004609FF" w:rsidP="004609FF">
      <w:pPr>
        <w:spacing w:after="0" w:line="240" w:lineRule="auto"/>
        <w:ind w:firstLine="709"/>
        <w:jc w:val="both"/>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5F47E7C3" w14:textId="77777777" w:rsidR="004609FF" w:rsidRPr="004609FF" w:rsidRDefault="001504D8" w:rsidP="004609FF">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2.5</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Срок поставки Товара</w:t>
      </w:r>
      <w:r w:rsidR="004609FF" w:rsidRPr="004609FF">
        <w:rPr>
          <w:rFonts w:ascii="Times New Roman" w:eastAsia="Times New Roman" w:hAnsi="Times New Roman" w:cs="Times New Roman"/>
          <w:bCs/>
          <w:i/>
          <w:sz w:val="24"/>
          <w:szCs w:val="24"/>
          <w:lang w:eastAsia="ru-RU"/>
        </w:rPr>
        <w:t xml:space="preserve">: </w:t>
      </w:r>
      <w:r w:rsidR="004609FF" w:rsidRPr="004609FF">
        <w:rPr>
          <w:rFonts w:ascii="Times New Roman" w:eastAsia="Times New Roman" w:hAnsi="Times New Roman" w:cs="Times New Roman"/>
          <w:bCs/>
          <w:sz w:val="24"/>
          <w:szCs w:val="24"/>
          <w:lang w:eastAsia="ru-RU"/>
        </w:rPr>
        <w:t>с момента подписания договора по 28.02.2018г</w:t>
      </w:r>
    </w:p>
    <w:p w14:paraId="64931548" w14:textId="77777777" w:rsidR="004609FF" w:rsidRPr="004609FF" w:rsidRDefault="001504D8" w:rsidP="004609FF">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2.6</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Место поставки Товара: </w:t>
      </w:r>
      <w:r w:rsidR="004609FF" w:rsidRPr="004609FF">
        <w:rPr>
          <w:rFonts w:ascii="Times New Roman" w:eastAsia="Times New Roman" w:hAnsi="Times New Roman" w:cs="Times New Roman"/>
          <w:bCs/>
          <w:sz w:val="24"/>
          <w:szCs w:val="24"/>
          <w:lang w:eastAsia="ru-RU"/>
        </w:rPr>
        <w:t>АЗС г. Мурманска и Мурманской области: г.</w:t>
      </w:r>
      <w:r>
        <w:rPr>
          <w:rFonts w:ascii="Times New Roman" w:eastAsia="Times New Roman" w:hAnsi="Times New Roman" w:cs="Times New Roman"/>
          <w:bCs/>
          <w:sz w:val="24"/>
          <w:szCs w:val="24"/>
          <w:lang w:eastAsia="ru-RU"/>
        </w:rPr>
        <w:t> </w:t>
      </w:r>
      <w:r w:rsidR="004609FF" w:rsidRPr="004609FF">
        <w:rPr>
          <w:rFonts w:ascii="Times New Roman" w:eastAsia="Times New Roman" w:hAnsi="Times New Roman" w:cs="Times New Roman"/>
          <w:bCs/>
          <w:sz w:val="24"/>
          <w:szCs w:val="24"/>
          <w:lang w:eastAsia="ru-RU"/>
        </w:rPr>
        <w:t>Кандалакша, п.Зеленоборский, п. Умба, г. Ковдор, г. Заполярный, г. Оленегорск</w:t>
      </w:r>
    </w:p>
    <w:p w14:paraId="79A44524"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4609FF">
        <w:rPr>
          <w:rFonts w:ascii="Times New Roman" w:eastAsia="Times New Roman" w:hAnsi="Times New Roman" w:cs="Times New Roman"/>
          <w:b/>
          <w:bCs/>
          <w:sz w:val="24"/>
          <w:szCs w:val="24"/>
          <w:lang w:eastAsia="ru-RU"/>
        </w:rPr>
        <w:tab/>
      </w:r>
      <w:r w:rsidRPr="004609FF">
        <w:rPr>
          <w:rFonts w:ascii="Times New Roman" w:eastAsia="Times New Roman" w:hAnsi="Times New Roman" w:cs="Times New Roman"/>
          <w:b/>
          <w:bCs/>
          <w:sz w:val="24"/>
          <w:szCs w:val="24"/>
          <w:lang w:eastAsia="ru-RU"/>
        </w:rPr>
        <w:tab/>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2.7</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Иные условия: </w:t>
      </w:r>
      <w:r w:rsidRPr="004609FF">
        <w:rPr>
          <w:rFonts w:ascii="Times New Roman" w:eastAsia="Times New Roman" w:hAnsi="Times New Roman" w:cs="Times New Roman"/>
          <w:snapToGrid w:val="0"/>
          <w:sz w:val="24"/>
          <w:szCs w:val="24"/>
          <w:lang w:eastAsia="ru-RU"/>
        </w:rPr>
        <w:tab/>
      </w:r>
    </w:p>
    <w:p w14:paraId="2DFD7C0D"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708CCFDE"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Топливные карты выдаются на бесплатной основе в количестве – не более 250 шт. на все время действия договора поставки;</w:t>
      </w:r>
    </w:p>
    <w:p w14:paraId="650F6CFC"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Обслуживание всех выбранных топливных карт – бесплатно.</w:t>
      </w:r>
    </w:p>
    <w:p w14:paraId="1BD4EAC6" w14:textId="77777777" w:rsidR="004609FF" w:rsidRPr="004609FF" w:rsidRDefault="004609FF" w:rsidP="004609FF">
      <w:pPr>
        <w:spacing w:after="0" w:line="240" w:lineRule="auto"/>
        <w:jc w:val="both"/>
        <w:rPr>
          <w:rFonts w:ascii="Times New Roman" w:eastAsia="Times New Roman" w:hAnsi="Times New Roman" w:cs="Times New Roman"/>
          <w:b/>
          <w:bCs/>
          <w:sz w:val="24"/>
          <w:szCs w:val="24"/>
          <w:lang w:eastAsia="ru-RU"/>
        </w:rPr>
      </w:pPr>
    </w:p>
    <w:p w14:paraId="523F5EA2" w14:textId="77777777" w:rsidR="004609FF" w:rsidRPr="004609FF" w:rsidRDefault="001504D8" w:rsidP="001504D8">
      <w:pPr>
        <w:tabs>
          <w:tab w:val="left" w:pos="540"/>
          <w:tab w:val="left" w:pos="900"/>
        </w:tabs>
        <w:spacing w:after="0" w:line="240" w:lineRule="auto"/>
        <w:jc w:val="both"/>
        <w:rPr>
          <w:rFonts w:ascii="Times New Roman" w:eastAsia="Times New Roman" w:hAnsi="Times New Roman" w:cs="Times New Roman"/>
          <w:b/>
          <w:i/>
          <w:sz w:val="16"/>
          <w:szCs w:val="16"/>
          <w:lang w:eastAsia="ru-RU"/>
        </w:rPr>
      </w:pPr>
      <w:r>
        <w:rPr>
          <w:rFonts w:ascii="Times New Roman" w:eastAsia="Times New Roman" w:hAnsi="Times New Roman" w:cs="Times New Roman"/>
          <w:b/>
          <w:bCs/>
          <w:sz w:val="24"/>
          <w:szCs w:val="24"/>
          <w:lang w:eastAsia="ru-RU"/>
        </w:rPr>
        <w:t xml:space="preserve">3.3. </w:t>
      </w:r>
      <w:r w:rsidR="004609FF" w:rsidRPr="004609FF">
        <w:rPr>
          <w:rFonts w:ascii="Times New Roman" w:eastAsia="Times New Roman" w:hAnsi="Times New Roman" w:cs="Times New Roman"/>
          <w:b/>
          <w:bCs/>
          <w:sz w:val="24"/>
          <w:szCs w:val="24"/>
          <w:lang w:eastAsia="ru-RU"/>
        </w:rPr>
        <w:t>Лот №3</w:t>
      </w:r>
    </w:p>
    <w:p w14:paraId="641E493C" w14:textId="77777777" w:rsidR="004609FF" w:rsidRPr="004609FF" w:rsidRDefault="001504D8" w:rsidP="001504D8">
      <w:pPr>
        <w:tabs>
          <w:tab w:val="left" w:pos="540"/>
          <w:tab w:val="left" w:pos="900"/>
          <w:tab w:val="left" w:pos="993"/>
        </w:tabs>
        <w:spacing w:after="0" w:line="240" w:lineRule="auto"/>
        <w:ind w:firstLine="774"/>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3.3.</w:t>
      </w:r>
      <w:r w:rsidR="004609FF" w:rsidRPr="004609FF">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Предмет договора:</w:t>
      </w:r>
      <w:r w:rsidR="004609FF" w:rsidRPr="004609FF">
        <w:rPr>
          <w:rFonts w:ascii="Times New Roman" w:eastAsia="Times New Roman" w:hAnsi="Times New Roman" w:cs="Times New Roman"/>
          <w:bCs/>
          <w:sz w:val="24"/>
          <w:szCs w:val="24"/>
          <w:lang w:eastAsia="ru-RU"/>
        </w:rPr>
        <w:t xml:space="preserve"> поставка автомобильного топлива – бензин АИ-92 (далее Товар)</w:t>
      </w:r>
      <w:r w:rsidR="004162A4">
        <w:rPr>
          <w:rFonts w:ascii="Times New Roman" w:eastAsia="Times New Roman" w:hAnsi="Times New Roman" w:cs="Times New Roman"/>
          <w:bCs/>
          <w:sz w:val="24"/>
          <w:szCs w:val="24"/>
          <w:lang w:eastAsia="ru-RU"/>
        </w:rPr>
        <w:t>.</w:t>
      </w:r>
    </w:p>
    <w:p w14:paraId="78EC8193" w14:textId="77777777" w:rsidR="004609FF" w:rsidRPr="004609FF" w:rsidRDefault="001504D8" w:rsidP="004609FF">
      <w:pPr>
        <w:tabs>
          <w:tab w:val="left" w:pos="709"/>
          <w:tab w:val="left" w:pos="1134"/>
        </w:tabs>
        <w:spacing w:after="0" w:line="240" w:lineRule="auto"/>
        <w:ind w:left="786"/>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3.2</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Общее количество поставляемого Товара</w:t>
      </w:r>
      <w:r w:rsidR="004609FF" w:rsidRPr="004609FF">
        <w:rPr>
          <w:rFonts w:ascii="Times New Roman" w:eastAsia="Times New Roman" w:hAnsi="Times New Roman" w:cs="Times New Roman"/>
          <w:bCs/>
          <w:sz w:val="24"/>
          <w:szCs w:val="24"/>
          <w:lang w:eastAsia="ru-RU"/>
        </w:rPr>
        <w:t>:</w:t>
      </w:r>
      <w:r w:rsidR="004609FF" w:rsidRPr="004609FF">
        <w:rPr>
          <w:rFonts w:ascii="Times New Roman" w:eastAsia="Times New Roman" w:hAnsi="Times New Roman" w:cs="Times New Roman"/>
          <w:sz w:val="24"/>
          <w:szCs w:val="24"/>
          <w:lang w:eastAsia="ru-RU"/>
        </w:rPr>
        <w:t xml:space="preserve"> 500 000 литров.</w:t>
      </w:r>
    </w:p>
    <w:p w14:paraId="2433CB22" w14:textId="77777777" w:rsidR="004609FF" w:rsidRDefault="004609FF" w:rsidP="004609FF">
      <w:pPr>
        <w:spacing w:after="0" w:line="240" w:lineRule="auto"/>
        <w:ind w:firstLine="709"/>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r w:rsidR="001504D8">
        <w:rPr>
          <w:rFonts w:ascii="Times New Roman" w:eastAsia="Times New Roman" w:hAnsi="Times New Roman" w:cs="Times New Roman"/>
          <w:b/>
          <w:bCs/>
          <w:sz w:val="24"/>
          <w:szCs w:val="24"/>
          <w:lang w:eastAsia="ru-RU"/>
        </w:rPr>
        <w:t>3.</w:t>
      </w:r>
      <w:r w:rsidRPr="004609FF">
        <w:rPr>
          <w:rFonts w:ascii="Times New Roman" w:eastAsia="Times New Roman" w:hAnsi="Times New Roman" w:cs="Times New Roman"/>
          <w:b/>
          <w:bCs/>
          <w:sz w:val="24"/>
          <w:szCs w:val="24"/>
          <w:lang w:eastAsia="ru-RU"/>
        </w:rPr>
        <w:t>3.3</w:t>
      </w:r>
      <w:r w:rsidR="001504D8">
        <w:rPr>
          <w:rFonts w:ascii="Times New Roman" w:eastAsia="Times New Roman" w:hAnsi="Times New Roman" w:cs="Times New Roman"/>
          <w:b/>
          <w:bCs/>
          <w:sz w:val="24"/>
          <w:szCs w:val="24"/>
          <w:lang w:eastAsia="ru-RU"/>
        </w:rPr>
        <w:t>.</w:t>
      </w:r>
      <w:r w:rsidRPr="004609FF">
        <w:rPr>
          <w:rFonts w:ascii="Times New Roman" w:eastAsia="Times New Roman" w:hAnsi="Times New Roman" w:cs="Times New Roman"/>
          <w:b/>
          <w:bCs/>
          <w:sz w:val="24"/>
          <w:szCs w:val="24"/>
          <w:lang w:eastAsia="ru-RU"/>
        </w:rPr>
        <w:t xml:space="preserve"> Содержание поставляемого Товара:</w:t>
      </w:r>
    </w:p>
    <w:p w14:paraId="1955BD91" w14:textId="77777777" w:rsidR="00937EF0" w:rsidRPr="004609FF" w:rsidRDefault="00937EF0" w:rsidP="004609FF">
      <w:pPr>
        <w:spacing w:after="0" w:line="240" w:lineRule="auto"/>
        <w:ind w:firstLine="709"/>
        <w:jc w:val="both"/>
        <w:rPr>
          <w:rFonts w:ascii="Times New Roman" w:eastAsia="Times New Roman" w:hAnsi="Times New Roman" w:cs="Times New Roman"/>
          <w:bCs/>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3415"/>
        <w:gridCol w:w="1149"/>
        <w:gridCol w:w="924"/>
        <w:gridCol w:w="1501"/>
        <w:gridCol w:w="2183"/>
      </w:tblGrid>
      <w:tr w:rsidR="004609FF" w:rsidRPr="004609FF" w14:paraId="4DC28828" w14:textId="77777777" w:rsidTr="004609FF">
        <w:tc>
          <w:tcPr>
            <w:tcW w:w="636" w:type="dxa"/>
            <w:tcBorders>
              <w:top w:val="single" w:sz="4" w:space="0" w:color="auto"/>
              <w:left w:val="single" w:sz="4" w:space="0" w:color="auto"/>
              <w:bottom w:val="single" w:sz="4" w:space="0" w:color="auto"/>
              <w:right w:val="single" w:sz="4" w:space="0" w:color="auto"/>
            </w:tcBorders>
            <w:hideMark/>
          </w:tcPr>
          <w:p w14:paraId="72048C06"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п/п</w:t>
            </w:r>
          </w:p>
        </w:tc>
        <w:tc>
          <w:tcPr>
            <w:tcW w:w="3522" w:type="dxa"/>
            <w:tcBorders>
              <w:top w:val="single" w:sz="4" w:space="0" w:color="auto"/>
              <w:left w:val="single" w:sz="4" w:space="0" w:color="auto"/>
              <w:bottom w:val="single" w:sz="4" w:space="0" w:color="auto"/>
              <w:right w:val="single" w:sz="4" w:space="0" w:color="auto"/>
            </w:tcBorders>
            <w:vAlign w:val="center"/>
            <w:hideMark/>
          </w:tcPr>
          <w:p w14:paraId="337CB69F"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14:paraId="5276AFBA"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14:paraId="2E4054BA"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Ед. измер. </w:t>
            </w:r>
          </w:p>
        </w:tc>
        <w:tc>
          <w:tcPr>
            <w:tcW w:w="1546" w:type="dxa"/>
            <w:tcBorders>
              <w:top w:val="single" w:sz="4" w:space="0" w:color="auto"/>
              <w:left w:val="single" w:sz="4" w:space="0" w:color="auto"/>
              <w:bottom w:val="single" w:sz="4" w:space="0" w:color="auto"/>
              <w:right w:val="single" w:sz="4" w:space="0" w:color="auto"/>
            </w:tcBorders>
            <w:vAlign w:val="center"/>
            <w:hideMark/>
          </w:tcPr>
          <w:p w14:paraId="74FF3B75"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Цена, руб. коп., в т. ч. НДС </w:t>
            </w:r>
          </w:p>
        </w:tc>
        <w:tc>
          <w:tcPr>
            <w:tcW w:w="2222" w:type="dxa"/>
            <w:tcBorders>
              <w:top w:val="single" w:sz="4" w:space="0" w:color="auto"/>
              <w:left w:val="single" w:sz="4" w:space="0" w:color="auto"/>
              <w:bottom w:val="single" w:sz="4" w:space="0" w:color="auto"/>
              <w:right w:val="single" w:sz="4" w:space="0" w:color="auto"/>
            </w:tcBorders>
            <w:vAlign w:val="center"/>
            <w:hideMark/>
          </w:tcPr>
          <w:p w14:paraId="7E98FA2D"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Сумма, руб. коп., в т. ч. НДС </w:t>
            </w:r>
          </w:p>
        </w:tc>
      </w:tr>
      <w:tr w:rsidR="004609FF" w:rsidRPr="004609FF" w14:paraId="453AA4BD" w14:textId="77777777" w:rsidTr="004609FF">
        <w:tc>
          <w:tcPr>
            <w:tcW w:w="636" w:type="dxa"/>
            <w:tcBorders>
              <w:top w:val="single" w:sz="4" w:space="0" w:color="auto"/>
              <w:left w:val="single" w:sz="4" w:space="0" w:color="auto"/>
              <w:bottom w:val="single" w:sz="4" w:space="0" w:color="auto"/>
              <w:right w:val="single" w:sz="4" w:space="0" w:color="auto"/>
            </w:tcBorders>
            <w:vAlign w:val="bottom"/>
          </w:tcPr>
          <w:p w14:paraId="3AEE5174"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1.</w:t>
            </w:r>
          </w:p>
        </w:tc>
        <w:tc>
          <w:tcPr>
            <w:tcW w:w="3522" w:type="dxa"/>
            <w:tcBorders>
              <w:top w:val="single" w:sz="4" w:space="0" w:color="auto"/>
              <w:left w:val="single" w:sz="4" w:space="0" w:color="auto"/>
              <w:bottom w:val="single" w:sz="4" w:space="0" w:color="auto"/>
              <w:right w:val="single" w:sz="4" w:space="0" w:color="auto"/>
            </w:tcBorders>
            <w:vAlign w:val="bottom"/>
          </w:tcPr>
          <w:p w14:paraId="63B7B0B2" w14:textId="77777777" w:rsidR="004609FF" w:rsidRPr="004609FF" w:rsidRDefault="004609FF" w:rsidP="004609FF">
            <w:pPr>
              <w:spacing w:after="0" w:line="240" w:lineRule="auto"/>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Бензин АИ-92</w:t>
            </w:r>
          </w:p>
        </w:tc>
        <w:tc>
          <w:tcPr>
            <w:tcW w:w="1178" w:type="dxa"/>
            <w:tcBorders>
              <w:top w:val="single" w:sz="4" w:space="0" w:color="auto"/>
              <w:left w:val="single" w:sz="4" w:space="0" w:color="auto"/>
              <w:bottom w:val="single" w:sz="4" w:space="0" w:color="auto"/>
              <w:right w:val="single" w:sz="4" w:space="0" w:color="auto"/>
            </w:tcBorders>
            <w:vAlign w:val="bottom"/>
          </w:tcPr>
          <w:p w14:paraId="1902898A"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500 000</w:t>
            </w:r>
          </w:p>
        </w:tc>
        <w:tc>
          <w:tcPr>
            <w:tcW w:w="925" w:type="dxa"/>
            <w:tcBorders>
              <w:top w:val="single" w:sz="4" w:space="0" w:color="auto"/>
              <w:left w:val="single" w:sz="4" w:space="0" w:color="auto"/>
              <w:bottom w:val="single" w:sz="4" w:space="0" w:color="auto"/>
              <w:right w:val="single" w:sz="4" w:space="0" w:color="auto"/>
            </w:tcBorders>
            <w:vAlign w:val="bottom"/>
          </w:tcPr>
          <w:p w14:paraId="116323B1" w14:textId="77777777" w:rsidR="004609FF" w:rsidRPr="004609FF" w:rsidRDefault="004609FF" w:rsidP="004609FF">
            <w:pPr>
              <w:spacing w:after="0" w:line="240" w:lineRule="auto"/>
              <w:jc w:val="center"/>
              <w:rPr>
                <w:rFonts w:ascii="Times New Roman" w:eastAsia="Times New Roman" w:hAnsi="Times New Roman" w:cs="Times New Roman"/>
                <w:sz w:val="24"/>
                <w:szCs w:val="24"/>
                <w:lang w:eastAsia="ru-RU"/>
              </w:rPr>
            </w:pPr>
            <w:r w:rsidRPr="004609FF">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14:paraId="235CE564"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43,13</w:t>
            </w:r>
          </w:p>
        </w:tc>
        <w:tc>
          <w:tcPr>
            <w:tcW w:w="2222" w:type="dxa"/>
            <w:tcBorders>
              <w:top w:val="single" w:sz="4" w:space="0" w:color="auto"/>
              <w:left w:val="single" w:sz="4" w:space="0" w:color="auto"/>
              <w:bottom w:val="single" w:sz="4" w:space="0" w:color="auto"/>
              <w:right w:val="single" w:sz="4" w:space="0" w:color="auto"/>
            </w:tcBorders>
            <w:vAlign w:val="bottom"/>
          </w:tcPr>
          <w:p w14:paraId="3DD8E79F" w14:textId="77777777" w:rsidR="004609FF" w:rsidRPr="004609FF" w:rsidRDefault="004609FF" w:rsidP="004609FF">
            <w:pPr>
              <w:spacing w:after="0" w:line="240" w:lineRule="auto"/>
              <w:jc w:val="right"/>
              <w:rPr>
                <w:rFonts w:ascii="Times New Roman" w:eastAsia="Times New Roman" w:hAnsi="Times New Roman" w:cs="Times New Roman"/>
                <w:color w:val="000000"/>
                <w:sz w:val="24"/>
                <w:szCs w:val="24"/>
                <w:lang w:eastAsia="ru-RU"/>
              </w:rPr>
            </w:pPr>
            <w:r w:rsidRPr="004609FF">
              <w:rPr>
                <w:rFonts w:ascii="Times New Roman" w:eastAsia="Times New Roman" w:hAnsi="Times New Roman" w:cs="Times New Roman"/>
                <w:color w:val="000000"/>
                <w:sz w:val="24"/>
                <w:szCs w:val="24"/>
                <w:lang w:eastAsia="ru-RU"/>
              </w:rPr>
              <w:t>21 565 000,00</w:t>
            </w:r>
          </w:p>
        </w:tc>
      </w:tr>
      <w:tr w:rsidR="004609FF" w:rsidRPr="004609FF" w14:paraId="1A627CF4" w14:textId="77777777" w:rsidTr="004609FF">
        <w:tc>
          <w:tcPr>
            <w:tcW w:w="636" w:type="dxa"/>
            <w:tcBorders>
              <w:top w:val="single" w:sz="4" w:space="0" w:color="auto"/>
              <w:left w:val="single" w:sz="4" w:space="0" w:color="auto"/>
              <w:bottom w:val="single" w:sz="4" w:space="0" w:color="auto"/>
              <w:right w:val="single" w:sz="4" w:space="0" w:color="auto"/>
            </w:tcBorders>
          </w:tcPr>
          <w:p w14:paraId="75CEC8AA" w14:textId="77777777" w:rsidR="004609FF" w:rsidRPr="004609FF" w:rsidRDefault="004609FF" w:rsidP="004609FF">
            <w:pPr>
              <w:suppressAutoHyphens/>
              <w:spacing w:after="0" w:line="240" w:lineRule="auto"/>
              <w:jc w:val="center"/>
              <w:rPr>
                <w:rFonts w:ascii="Times New Roman" w:eastAsia="Times New Roman" w:hAnsi="Times New Roman" w:cs="Times New Roman"/>
                <w:bCs/>
                <w:sz w:val="24"/>
                <w:szCs w:val="24"/>
                <w:lang w:eastAsia="ru-RU"/>
              </w:rPr>
            </w:pPr>
          </w:p>
        </w:tc>
        <w:tc>
          <w:tcPr>
            <w:tcW w:w="3522" w:type="dxa"/>
            <w:tcBorders>
              <w:top w:val="single" w:sz="4" w:space="0" w:color="auto"/>
              <w:left w:val="single" w:sz="4" w:space="0" w:color="auto"/>
              <w:bottom w:val="single" w:sz="4" w:space="0" w:color="auto"/>
              <w:right w:val="single" w:sz="4" w:space="0" w:color="auto"/>
            </w:tcBorders>
          </w:tcPr>
          <w:p w14:paraId="18F51214" w14:textId="77777777" w:rsidR="004609FF" w:rsidRPr="004609FF" w:rsidRDefault="004609FF" w:rsidP="004609FF">
            <w:pPr>
              <w:spacing w:after="0"/>
              <w:jc w:val="right"/>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14:paraId="0CC34789" w14:textId="77777777" w:rsidR="004609FF" w:rsidRPr="004609FF" w:rsidRDefault="004609FF" w:rsidP="004609FF">
            <w:pPr>
              <w:spacing w:after="0" w:line="240" w:lineRule="auto"/>
              <w:jc w:val="center"/>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sz w:val="24"/>
                <w:szCs w:val="24"/>
                <w:lang w:eastAsia="ru-RU"/>
              </w:rPr>
              <w:t>500 000</w:t>
            </w:r>
          </w:p>
        </w:tc>
        <w:tc>
          <w:tcPr>
            <w:tcW w:w="925" w:type="dxa"/>
            <w:tcBorders>
              <w:top w:val="single" w:sz="4" w:space="0" w:color="auto"/>
              <w:left w:val="single" w:sz="4" w:space="0" w:color="auto"/>
              <w:bottom w:val="single" w:sz="4" w:space="0" w:color="auto"/>
              <w:right w:val="single" w:sz="4" w:space="0" w:color="auto"/>
            </w:tcBorders>
          </w:tcPr>
          <w:p w14:paraId="3A9C0413"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14:paraId="0E551450" w14:textId="77777777" w:rsidR="004609FF" w:rsidRPr="004609FF" w:rsidRDefault="004609FF" w:rsidP="004609FF">
            <w:pPr>
              <w:spacing w:after="0" w:line="240" w:lineRule="auto"/>
              <w:jc w:val="center"/>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Х</w:t>
            </w:r>
          </w:p>
        </w:tc>
        <w:tc>
          <w:tcPr>
            <w:tcW w:w="2222" w:type="dxa"/>
            <w:tcBorders>
              <w:top w:val="single" w:sz="4" w:space="0" w:color="auto"/>
              <w:left w:val="single" w:sz="4" w:space="0" w:color="auto"/>
              <w:bottom w:val="single" w:sz="4" w:space="0" w:color="auto"/>
              <w:right w:val="single" w:sz="4" w:space="0" w:color="auto"/>
            </w:tcBorders>
            <w:vAlign w:val="bottom"/>
          </w:tcPr>
          <w:p w14:paraId="70F8F882" w14:textId="77777777" w:rsidR="004609FF" w:rsidRPr="004609FF" w:rsidRDefault="004609FF" w:rsidP="004609FF">
            <w:pPr>
              <w:spacing w:after="0" w:line="240" w:lineRule="auto"/>
              <w:jc w:val="right"/>
              <w:rPr>
                <w:rFonts w:ascii="Times New Roman" w:eastAsia="Times New Roman" w:hAnsi="Times New Roman" w:cs="Times New Roman"/>
                <w:b/>
                <w:color w:val="000000"/>
                <w:sz w:val="24"/>
                <w:szCs w:val="24"/>
                <w:lang w:eastAsia="ru-RU"/>
              </w:rPr>
            </w:pPr>
            <w:r w:rsidRPr="004609FF">
              <w:rPr>
                <w:rFonts w:ascii="Times New Roman" w:eastAsia="Times New Roman" w:hAnsi="Times New Roman" w:cs="Times New Roman"/>
                <w:b/>
                <w:color w:val="000000"/>
                <w:sz w:val="24"/>
                <w:szCs w:val="24"/>
                <w:lang w:eastAsia="ru-RU"/>
              </w:rPr>
              <w:t>21 565 000,00</w:t>
            </w:r>
          </w:p>
        </w:tc>
      </w:tr>
    </w:tbl>
    <w:p w14:paraId="0956332E" w14:textId="77777777" w:rsidR="00937EF0" w:rsidRDefault="00937EF0" w:rsidP="004609FF">
      <w:pPr>
        <w:tabs>
          <w:tab w:val="left" w:pos="993"/>
        </w:tabs>
        <w:spacing w:after="0" w:line="240" w:lineRule="auto"/>
        <w:ind w:firstLine="709"/>
        <w:jc w:val="both"/>
        <w:rPr>
          <w:rFonts w:ascii="Times New Roman" w:eastAsia="Times New Roman" w:hAnsi="Times New Roman" w:cs="Times New Roman"/>
          <w:b/>
          <w:bCs/>
          <w:sz w:val="24"/>
          <w:szCs w:val="24"/>
          <w:lang w:eastAsia="ru-RU"/>
        </w:rPr>
      </w:pPr>
    </w:p>
    <w:p w14:paraId="4F605B81" w14:textId="77777777" w:rsidR="004609FF" w:rsidRPr="004609FF" w:rsidRDefault="001504D8" w:rsidP="004609FF">
      <w:pPr>
        <w:tabs>
          <w:tab w:val="left" w:pos="993"/>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3.4</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Начальная (максимальная) цена Лота:</w:t>
      </w:r>
      <w:r w:rsidR="004609FF" w:rsidRPr="004609FF">
        <w:rPr>
          <w:rFonts w:ascii="Times New Roman" w:eastAsia="Times New Roman" w:hAnsi="Times New Roman" w:cs="Times New Roman"/>
          <w:bCs/>
          <w:sz w:val="24"/>
          <w:szCs w:val="24"/>
          <w:lang w:eastAsia="ru-RU"/>
        </w:rPr>
        <w:t xml:space="preserve"> 21 565 000 (Двадцать один миллион пятьсот шестьдесят пять тысяч) рублей 00 копеек, в т.ч. НДС. </w:t>
      </w:r>
    </w:p>
    <w:p w14:paraId="3EA34CEA" w14:textId="77777777" w:rsidR="004609FF" w:rsidRPr="004609FF" w:rsidRDefault="004609FF" w:rsidP="004609FF">
      <w:pPr>
        <w:tabs>
          <w:tab w:val="left" w:pos="993"/>
        </w:tabs>
        <w:spacing w:after="0" w:line="240" w:lineRule="auto"/>
        <w:ind w:firstLine="709"/>
        <w:jc w:val="both"/>
        <w:rPr>
          <w:rFonts w:ascii="Times New Roman" w:eastAsia="Times New Roman" w:hAnsi="Times New Roman" w:cs="Times New Roman"/>
          <w:bCs/>
          <w:i/>
          <w:sz w:val="24"/>
          <w:szCs w:val="24"/>
          <w:lang w:eastAsia="ru-RU"/>
        </w:rPr>
      </w:pPr>
      <w:r w:rsidRPr="004609FF">
        <w:rPr>
          <w:rFonts w:ascii="Times New Roman" w:eastAsia="Times New Roman" w:hAnsi="Times New Roman" w:cs="Times New Roman"/>
          <w:bCs/>
          <w:sz w:val="24"/>
          <w:szCs w:val="24"/>
          <w:lang w:eastAsia="ru-RU"/>
        </w:rPr>
        <w:t xml:space="preserve">Указанная цена включает в себя </w:t>
      </w:r>
      <w:r w:rsidRPr="004609FF">
        <w:rPr>
          <w:rFonts w:ascii="Times New Roman" w:eastAsia="Times New Roman" w:hAnsi="Times New Roman" w:cs="Times New Roman"/>
          <w:sz w:val="24"/>
          <w:szCs w:val="24"/>
          <w:lang w:eastAsia="ru-RU"/>
        </w:rPr>
        <w:t>себестоимость Товара, бесплатные топливные карты и бесплатное обслуживание топливных карт.</w:t>
      </w:r>
    </w:p>
    <w:p w14:paraId="19CA79D0" w14:textId="77777777" w:rsidR="004609FF" w:rsidRPr="004609FF" w:rsidRDefault="004609FF" w:rsidP="004609FF">
      <w:pPr>
        <w:spacing w:after="0" w:line="240" w:lineRule="auto"/>
        <w:ind w:firstLine="709"/>
        <w:jc w:val="both"/>
        <w:rPr>
          <w:rFonts w:ascii="Times New Roman" w:eastAsia="Times New Roman" w:hAnsi="Times New Roman" w:cs="Times New Roman"/>
          <w:bCs/>
          <w:sz w:val="24"/>
          <w:szCs w:val="24"/>
          <w:lang w:eastAsia="ru-RU"/>
        </w:rPr>
      </w:pPr>
      <w:r w:rsidRPr="004609FF">
        <w:rPr>
          <w:rFonts w:ascii="Times New Roman" w:eastAsia="Times New Roman" w:hAnsi="Times New Roman" w:cs="Times New Roman"/>
          <w:bCs/>
          <w:sz w:val="24"/>
          <w:szCs w:val="24"/>
          <w:lang w:eastAsia="ru-RU"/>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07AFDB03" w14:textId="77777777" w:rsidR="004609FF" w:rsidRPr="004609FF" w:rsidRDefault="001504D8" w:rsidP="004609FF">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w:t>
      </w:r>
      <w:r w:rsidR="004609FF" w:rsidRPr="004609FF">
        <w:rPr>
          <w:rFonts w:ascii="Times New Roman" w:eastAsia="Times New Roman" w:hAnsi="Times New Roman" w:cs="Times New Roman"/>
          <w:b/>
          <w:bCs/>
          <w:sz w:val="24"/>
          <w:szCs w:val="24"/>
          <w:lang w:eastAsia="ru-RU"/>
        </w:rPr>
        <w:t>3.5</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Срок поставки Товара</w:t>
      </w:r>
      <w:r w:rsidR="004609FF" w:rsidRPr="004609FF">
        <w:rPr>
          <w:rFonts w:ascii="Times New Roman" w:eastAsia="Times New Roman" w:hAnsi="Times New Roman" w:cs="Times New Roman"/>
          <w:bCs/>
          <w:i/>
          <w:sz w:val="24"/>
          <w:szCs w:val="24"/>
          <w:lang w:eastAsia="ru-RU"/>
        </w:rPr>
        <w:t xml:space="preserve">: </w:t>
      </w:r>
      <w:r w:rsidR="004609FF" w:rsidRPr="004609FF">
        <w:rPr>
          <w:rFonts w:ascii="Times New Roman" w:eastAsia="Times New Roman" w:hAnsi="Times New Roman" w:cs="Times New Roman"/>
          <w:bCs/>
          <w:sz w:val="24"/>
          <w:szCs w:val="24"/>
          <w:lang w:eastAsia="ru-RU"/>
        </w:rPr>
        <w:t>с момента подписания договора по 28.02.2018г</w:t>
      </w:r>
    </w:p>
    <w:p w14:paraId="0071A948" w14:textId="77777777" w:rsidR="004609FF" w:rsidRPr="004609FF" w:rsidRDefault="001504D8" w:rsidP="004609FF">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w:t>
      </w:r>
      <w:r w:rsidR="004609FF" w:rsidRPr="004609FF">
        <w:rPr>
          <w:rFonts w:ascii="Times New Roman" w:eastAsia="Times New Roman" w:hAnsi="Times New Roman" w:cs="Times New Roman"/>
          <w:b/>
          <w:bCs/>
          <w:sz w:val="24"/>
          <w:szCs w:val="24"/>
          <w:lang w:eastAsia="ru-RU"/>
        </w:rPr>
        <w:t>3.6</w:t>
      </w:r>
      <w:r>
        <w:rPr>
          <w:rFonts w:ascii="Times New Roman" w:eastAsia="Times New Roman" w:hAnsi="Times New Roman" w:cs="Times New Roman"/>
          <w:b/>
          <w:bCs/>
          <w:sz w:val="24"/>
          <w:szCs w:val="24"/>
          <w:lang w:eastAsia="ru-RU"/>
        </w:rPr>
        <w:t>.</w:t>
      </w:r>
      <w:r w:rsidR="004609FF" w:rsidRPr="004609FF">
        <w:rPr>
          <w:rFonts w:ascii="Times New Roman" w:eastAsia="Times New Roman" w:hAnsi="Times New Roman" w:cs="Times New Roman"/>
          <w:b/>
          <w:bCs/>
          <w:sz w:val="24"/>
          <w:szCs w:val="24"/>
          <w:lang w:eastAsia="ru-RU"/>
        </w:rPr>
        <w:t xml:space="preserve"> Место поставки Товара: </w:t>
      </w:r>
      <w:r w:rsidR="004609FF" w:rsidRPr="004609FF">
        <w:rPr>
          <w:rFonts w:ascii="Times New Roman" w:eastAsia="Times New Roman" w:hAnsi="Times New Roman" w:cs="Times New Roman"/>
          <w:bCs/>
          <w:sz w:val="24"/>
          <w:szCs w:val="24"/>
          <w:lang w:eastAsia="ru-RU"/>
        </w:rPr>
        <w:t>АЗС г. Мурманска и Мур</w:t>
      </w:r>
      <w:r w:rsidR="004609FF">
        <w:rPr>
          <w:rFonts w:ascii="Times New Roman" w:eastAsia="Times New Roman" w:hAnsi="Times New Roman" w:cs="Times New Roman"/>
          <w:bCs/>
          <w:sz w:val="24"/>
          <w:szCs w:val="24"/>
          <w:lang w:eastAsia="ru-RU"/>
        </w:rPr>
        <w:t>манской области: г.</w:t>
      </w:r>
      <w:r>
        <w:rPr>
          <w:rFonts w:ascii="Times New Roman" w:eastAsia="Times New Roman" w:hAnsi="Times New Roman" w:cs="Times New Roman"/>
          <w:bCs/>
          <w:sz w:val="24"/>
          <w:szCs w:val="24"/>
          <w:lang w:eastAsia="ru-RU"/>
        </w:rPr>
        <w:t> </w:t>
      </w:r>
      <w:r w:rsidR="004609FF">
        <w:rPr>
          <w:rFonts w:ascii="Times New Roman" w:eastAsia="Times New Roman" w:hAnsi="Times New Roman" w:cs="Times New Roman"/>
          <w:bCs/>
          <w:sz w:val="24"/>
          <w:szCs w:val="24"/>
          <w:lang w:eastAsia="ru-RU"/>
        </w:rPr>
        <w:t>Кандалакша,</w:t>
      </w:r>
      <w:r w:rsidR="004609FF" w:rsidRPr="004609FF">
        <w:rPr>
          <w:rFonts w:ascii="Times New Roman" w:eastAsia="Times New Roman" w:hAnsi="Times New Roman" w:cs="Times New Roman"/>
          <w:bCs/>
          <w:sz w:val="24"/>
          <w:szCs w:val="24"/>
          <w:lang w:eastAsia="ru-RU"/>
        </w:rPr>
        <w:t xml:space="preserve"> п.Зеленоборский, п. Умба, г. Ковдор, г. Заполярный, г. Оленегорск</w:t>
      </w:r>
    </w:p>
    <w:p w14:paraId="2377E28F" w14:textId="77777777" w:rsidR="004609FF" w:rsidRPr="004609FF" w:rsidRDefault="001504D8" w:rsidP="001504D8">
      <w:pPr>
        <w:tabs>
          <w:tab w:val="left" w:pos="709"/>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z w:val="24"/>
          <w:szCs w:val="24"/>
          <w:lang w:eastAsia="ru-RU"/>
        </w:rPr>
        <w:tab/>
        <w:t>3.3.7.</w:t>
      </w:r>
      <w:r w:rsidR="004609FF" w:rsidRPr="004609FF">
        <w:rPr>
          <w:rFonts w:ascii="Times New Roman" w:eastAsia="Times New Roman" w:hAnsi="Times New Roman" w:cs="Times New Roman"/>
          <w:b/>
          <w:bCs/>
          <w:sz w:val="24"/>
          <w:szCs w:val="24"/>
          <w:lang w:eastAsia="ru-RU"/>
        </w:rPr>
        <w:t xml:space="preserve"> Иные условия: </w:t>
      </w:r>
      <w:r w:rsidR="004609FF" w:rsidRPr="004609FF">
        <w:rPr>
          <w:rFonts w:ascii="Times New Roman" w:eastAsia="Times New Roman" w:hAnsi="Times New Roman" w:cs="Times New Roman"/>
          <w:snapToGrid w:val="0"/>
          <w:sz w:val="24"/>
          <w:szCs w:val="24"/>
          <w:lang w:eastAsia="ru-RU"/>
        </w:rPr>
        <w:tab/>
      </w:r>
    </w:p>
    <w:p w14:paraId="493B52A7"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03DEB9AF" w14:textId="77777777" w:rsidR="004609FF" w:rsidRP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Топливные карты выдаются на бесплатной основе в количестве – не более 200 шт на все время действия договора поставки;</w:t>
      </w:r>
    </w:p>
    <w:p w14:paraId="128624AD" w14:textId="77777777" w:rsidR="004609FF" w:rsidRDefault="004609FF"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 Обслуживание всех выбранных топливных карт – бесплатно.</w:t>
      </w:r>
    </w:p>
    <w:p w14:paraId="3F39B9DE" w14:textId="77777777" w:rsidR="001504D8" w:rsidRPr="004609FF" w:rsidRDefault="001504D8" w:rsidP="004609FF">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p>
    <w:p w14:paraId="249C5C42" w14:textId="77777777" w:rsidR="004609FF" w:rsidRPr="004609FF" w:rsidRDefault="001504D8" w:rsidP="004609F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sz w:val="24"/>
          <w:szCs w:val="24"/>
          <w:lang w:eastAsia="ru-RU"/>
        </w:rPr>
        <w:t>3.4</w:t>
      </w:r>
      <w:r w:rsidR="004609FF" w:rsidRPr="004609FF">
        <w:rPr>
          <w:rFonts w:ascii="Times New Roman" w:eastAsia="Times New Roman" w:hAnsi="Times New Roman" w:cs="Times New Roman"/>
          <w:b/>
          <w:bCs/>
          <w:sz w:val="24"/>
          <w:szCs w:val="24"/>
          <w:lang w:eastAsia="ru-RU"/>
        </w:rPr>
        <w:t xml:space="preserve">. Условия оплаты (для всех Лотов): </w:t>
      </w:r>
      <w:r w:rsidR="004609FF" w:rsidRPr="004609FF">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004609FF" w:rsidRPr="004609FF">
        <w:rPr>
          <w:rFonts w:ascii="Times New Roman" w:eastAsia="Times New Roman" w:hAnsi="Times New Roman" w:cs="Times New Roman"/>
          <w:snapToGrid w:val="0"/>
          <w:sz w:val="24"/>
          <w:szCs w:val="24"/>
          <w:lang w:eastAsia="ru-RU"/>
        </w:rPr>
        <w:t>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14:paraId="1D8C04F4" w14:textId="77777777" w:rsidR="004609FF" w:rsidRPr="004609FF" w:rsidRDefault="004609FF" w:rsidP="004609FF">
      <w:pPr>
        <w:spacing w:after="0" w:line="240" w:lineRule="auto"/>
        <w:jc w:val="both"/>
        <w:rPr>
          <w:rFonts w:ascii="Times New Roman" w:eastAsia="Times New Roman" w:hAnsi="Times New Roman" w:cs="Times New Roman"/>
          <w:b/>
          <w:bCs/>
          <w:sz w:val="24"/>
          <w:szCs w:val="24"/>
          <w:lang w:eastAsia="ru-RU"/>
        </w:rPr>
      </w:pPr>
      <w:r w:rsidRPr="004609FF">
        <w:rPr>
          <w:rFonts w:ascii="Times New Roman" w:eastAsia="Times New Roman" w:hAnsi="Times New Roman" w:cs="Times New Roman"/>
          <w:b/>
          <w:bCs/>
          <w:sz w:val="24"/>
          <w:szCs w:val="24"/>
          <w:lang w:eastAsia="ru-RU"/>
        </w:rPr>
        <w:t xml:space="preserve">         </w:t>
      </w:r>
    </w:p>
    <w:p w14:paraId="1FA6C83A" w14:textId="77777777" w:rsidR="003A2F0D" w:rsidRPr="00237B79"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8C02B2" w:rsidRPr="00237B79">
        <w:rPr>
          <w:rFonts w:ascii="Times New Roman" w:eastAsia="Calibri" w:hAnsi="Times New Roman" w:cs="Times New Roman"/>
          <w:b/>
          <w:sz w:val="24"/>
          <w:szCs w:val="24"/>
          <w:lang w:eastAsia="ar-SA"/>
        </w:rPr>
        <w:t>06.03.2017</w:t>
      </w:r>
      <w:r w:rsidRPr="00237B79">
        <w:rPr>
          <w:rFonts w:ascii="Times New Roman" w:eastAsia="Calibri" w:hAnsi="Times New Roman" w:cs="Times New Roman"/>
          <w:b/>
          <w:sz w:val="24"/>
          <w:szCs w:val="24"/>
          <w:lang w:eastAsia="ar-SA"/>
        </w:rPr>
        <w:t xml:space="preserve"> </w:t>
      </w:r>
      <w:r w:rsidRPr="00237B79">
        <w:rPr>
          <w:rFonts w:ascii="Times New Roman" w:eastAsia="Times New Roman" w:hAnsi="Times New Roman" w:cs="Times New Roman"/>
          <w:b/>
          <w:sz w:val="24"/>
          <w:szCs w:val="24"/>
          <w:lang w:eastAsia="ar-SA"/>
        </w:rPr>
        <w:t xml:space="preserve">года в </w:t>
      </w:r>
      <w:r w:rsidRPr="00237B79">
        <w:rPr>
          <w:rFonts w:ascii="Times New Roman" w:eastAsia="Calibri" w:hAnsi="Times New Roman" w:cs="Times New Roman"/>
          <w:b/>
          <w:noProof/>
          <w:sz w:val="24"/>
          <w:szCs w:val="24"/>
          <w:lang w:eastAsia="ar-SA"/>
        </w:rPr>
        <w:t>1</w:t>
      </w:r>
      <w:r w:rsidR="00C94707" w:rsidRPr="00237B79">
        <w:rPr>
          <w:rFonts w:ascii="Times New Roman" w:eastAsia="Calibri" w:hAnsi="Times New Roman" w:cs="Times New Roman"/>
          <w:b/>
          <w:noProof/>
          <w:sz w:val="24"/>
          <w:szCs w:val="24"/>
          <w:lang w:eastAsia="ar-SA"/>
        </w:rPr>
        <w:t>4</w:t>
      </w:r>
      <w:r w:rsidRPr="00237B79">
        <w:rPr>
          <w:rFonts w:ascii="Times New Roman" w:eastAsia="Calibri" w:hAnsi="Times New Roman" w:cs="Times New Roman"/>
          <w:b/>
          <w:noProof/>
          <w:sz w:val="24"/>
          <w:szCs w:val="24"/>
          <w:lang w:eastAsia="ar-SA"/>
        </w:rPr>
        <w:t xml:space="preserve">:00 </w:t>
      </w:r>
      <w:r w:rsidRPr="00237B79">
        <w:rPr>
          <w:rFonts w:ascii="Times New Roman" w:eastAsia="Times New Roman" w:hAnsi="Times New Roman" w:cs="Times New Roman"/>
          <w:sz w:val="24"/>
          <w:szCs w:val="24"/>
          <w:lang w:eastAsia="ar-SA"/>
        </w:rPr>
        <w:t>(МСК),</w:t>
      </w:r>
      <w:r w:rsidRPr="00237B79">
        <w:rPr>
          <w:rFonts w:ascii="Times New Roman" w:eastAsia="Calibri" w:hAnsi="Times New Roman" w:cs="Times New Roman"/>
          <w:sz w:val="24"/>
          <w:szCs w:val="24"/>
          <w:lang w:eastAsia="ar-SA"/>
        </w:rPr>
        <w:t xml:space="preserve"> г. Мурманск, </w:t>
      </w:r>
      <w:r w:rsidR="007519F2" w:rsidRPr="00237B79">
        <w:rPr>
          <w:rFonts w:ascii="Times New Roman" w:eastAsia="Calibri" w:hAnsi="Times New Roman" w:cs="Times New Roman"/>
          <w:sz w:val="24"/>
          <w:szCs w:val="24"/>
          <w:lang w:eastAsia="ar-SA"/>
        </w:rPr>
        <w:t xml:space="preserve">ул. Свердлова, </w:t>
      </w:r>
      <w:r w:rsidR="007519F2" w:rsidRPr="00237B79">
        <w:rPr>
          <w:rFonts w:ascii="Times New Roman" w:eastAsia="Calibri" w:hAnsi="Times New Roman" w:cs="Times New Roman"/>
          <w:bCs/>
          <w:sz w:val="24"/>
          <w:szCs w:val="24"/>
          <w:lang w:eastAsia="ar-SA"/>
        </w:rPr>
        <w:t>д. 39, каб. 403</w:t>
      </w:r>
      <w:r w:rsidRPr="00237B79">
        <w:rPr>
          <w:rFonts w:ascii="Times New Roman" w:eastAsia="Calibri" w:hAnsi="Times New Roman" w:cs="Times New Roman"/>
          <w:sz w:val="24"/>
          <w:szCs w:val="24"/>
          <w:lang w:eastAsia="ar-SA"/>
        </w:rPr>
        <w:t>.</w:t>
      </w:r>
    </w:p>
    <w:p w14:paraId="5C5C2CC4" w14:textId="77777777" w:rsidR="003A2F0D" w:rsidRPr="00237B7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14:paraId="572E30EC" w14:textId="77777777" w:rsidR="003A2F0D" w:rsidRPr="00237B7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t xml:space="preserve">5. Требования к Участникам закупки. </w:t>
      </w:r>
      <w:r w:rsidRPr="00237B7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237B79">
        <w:rPr>
          <w:rFonts w:ascii="Times New Roman" w:eastAsia="Calibri" w:hAnsi="Times New Roman" w:cs="Times New Roman"/>
          <w:bCs/>
          <w:sz w:val="24"/>
          <w:szCs w:val="24"/>
        </w:rPr>
        <w:t>на право заключения договоров</w:t>
      </w:r>
      <w:r w:rsidR="001504D8" w:rsidRPr="00237B79">
        <w:rPr>
          <w:rFonts w:ascii="Times New Roman" w:eastAsia="Calibri" w:hAnsi="Times New Roman" w:cs="Times New Roman"/>
          <w:bCs/>
          <w:sz w:val="24"/>
          <w:szCs w:val="24"/>
        </w:rPr>
        <w:t xml:space="preserve"> поставки автомобильного топлива</w:t>
      </w:r>
      <w:r w:rsidRPr="00237B79">
        <w:rPr>
          <w:rFonts w:ascii="Times New Roman" w:eastAsia="Calibri" w:hAnsi="Times New Roman" w:cs="Times New Roman"/>
          <w:sz w:val="24"/>
          <w:szCs w:val="24"/>
        </w:rPr>
        <w:t xml:space="preserve"> </w:t>
      </w:r>
      <w:r w:rsidRPr="00237B79">
        <w:rPr>
          <w:rFonts w:ascii="Times New Roman" w:eastAsia="Times New Roman" w:hAnsi="Times New Roman" w:cs="Times New Roman"/>
          <w:sz w:val="24"/>
          <w:szCs w:val="24"/>
          <w:lang w:eastAsia="ar-SA"/>
        </w:rPr>
        <w:t>(далее по тексту – Документация).</w:t>
      </w:r>
    </w:p>
    <w:p w14:paraId="22179FC8" w14:textId="77777777" w:rsidR="003A2F0D" w:rsidRPr="00237B7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14:paraId="7F599185" w14:textId="77777777" w:rsidR="003A2F0D" w:rsidRPr="00237B7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b/>
          <w:sz w:val="24"/>
          <w:szCs w:val="24"/>
          <w:lang w:eastAsia="ar-SA"/>
        </w:rPr>
        <w:t xml:space="preserve">6. Порядок и сроки предоставления Документации. </w:t>
      </w:r>
    </w:p>
    <w:p w14:paraId="2A30A1AA" w14:textId="77777777" w:rsidR="003A2F0D" w:rsidRPr="00237B79" w:rsidRDefault="00315AAC"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237B79">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1504D8" w:rsidRPr="00237B79">
        <w:rPr>
          <w:rFonts w:ascii="Times New Roman" w:eastAsia="Times New Roman" w:hAnsi="Times New Roman" w:cs="Times New Roman"/>
          <w:sz w:val="24"/>
          <w:szCs w:val="24"/>
          <w:lang w:val="en-US" w:eastAsia="ar-SA"/>
        </w:rPr>
        <w:t>palchikovskayavv</w:t>
      </w:r>
      <w:r w:rsidR="001504D8" w:rsidRPr="00237B79">
        <w:rPr>
          <w:rFonts w:ascii="Times New Roman" w:eastAsia="Times New Roman" w:hAnsi="Times New Roman" w:cs="Times New Roman"/>
          <w:sz w:val="24"/>
          <w:szCs w:val="24"/>
          <w:lang w:eastAsia="ar-SA"/>
        </w:rPr>
        <w:t>@</w:t>
      </w:r>
      <w:r w:rsidR="001504D8" w:rsidRPr="00237B79">
        <w:rPr>
          <w:rFonts w:ascii="Times New Roman" w:eastAsia="Times New Roman" w:hAnsi="Times New Roman" w:cs="Times New Roman"/>
          <w:sz w:val="24"/>
          <w:szCs w:val="24"/>
          <w:lang w:val="en-US" w:eastAsia="ar-SA"/>
        </w:rPr>
        <w:t>mures</w:t>
      </w:r>
      <w:r w:rsidR="001504D8" w:rsidRPr="00237B79">
        <w:rPr>
          <w:rFonts w:ascii="Times New Roman" w:eastAsia="Times New Roman" w:hAnsi="Times New Roman" w:cs="Times New Roman"/>
          <w:sz w:val="24"/>
          <w:szCs w:val="24"/>
          <w:lang w:eastAsia="ar-SA"/>
        </w:rPr>
        <w:t>.</w:t>
      </w:r>
      <w:r w:rsidR="001504D8" w:rsidRPr="00237B79">
        <w:rPr>
          <w:rFonts w:ascii="Times New Roman" w:eastAsia="Times New Roman" w:hAnsi="Times New Roman" w:cs="Times New Roman"/>
          <w:sz w:val="24"/>
          <w:szCs w:val="24"/>
          <w:lang w:val="en-US" w:eastAsia="ar-SA"/>
        </w:rPr>
        <w:t>ru</w:t>
      </w:r>
      <w:r w:rsidR="003A2F0D" w:rsidRPr="00237B79">
        <w:rPr>
          <w:rFonts w:ascii="Times New Roman" w:eastAsia="Times New Roman" w:hAnsi="Times New Roman" w:cs="Times New Roman"/>
          <w:sz w:val="24"/>
          <w:szCs w:val="24"/>
          <w:lang w:eastAsia="ar-SA"/>
        </w:rPr>
        <w:t>, с указанием способа получения Документации.</w:t>
      </w:r>
    </w:p>
    <w:p w14:paraId="26B6C476" w14:textId="77777777" w:rsidR="00315AAC"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t>В период с 2</w:t>
      </w:r>
      <w:r w:rsidR="008C02B2" w:rsidRPr="00237B79">
        <w:rPr>
          <w:rFonts w:ascii="Times New Roman" w:eastAsia="Times New Roman" w:hAnsi="Times New Roman" w:cs="Times New Roman"/>
          <w:sz w:val="24"/>
          <w:szCs w:val="24"/>
          <w:lang w:eastAsia="ar-SA"/>
        </w:rPr>
        <w:t>2</w:t>
      </w:r>
      <w:r w:rsidRPr="00237B79">
        <w:rPr>
          <w:rFonts w:ascii="Times New Roman" w:eastAsia="Times New Roman" w:hAnsi="Times New Roman" w:cs="Times New Roman"/>
          <w:sz w:val="24"/>
          <w:szCs w:val="24"/>
          <w:lang w:eastAsia="ar-SA"/>
        </w:rPr>
        <w:t xml:space="preserve">.02.2017 г. по </w:t>
      </w:r>
      <w:r w:rsidR="008C02B2" w:rsidRPr="00237B79">
        <w:rPr>
          <w:rFonts w:ascii="Times New Roman" w:eastAsia="Times New Roman" w:hAnsi="Times New Roman" w:cs="Times New Roman"/>
          <w:sz w:val="24"/>
          <w:szCs w:val="24"/>
          <w:lang w:eastAsia="ar-SA"/>
        </w:rPr>
        <w:t>06</w:t>
      </w:r>
      <w:r w:rsidRPr="00237B79">
        <w:rPr>
          <w:rFonts w:ascii="Times New Roman" w:eastAsia="Times New Roman" w:hAnsi="Times New Roman" w:cs="Times New Roman"/>
          <w:sz w:val="24"/>
          <w:szCs w:val="24"/>
          <w:lang w:eastAsia="ar-SA"/>
        </w:rPr>
        <w:t>.0</w:t>
      </w:r>
      <w:r w:rsidR="008C02B2" w:rsidRPr="00237B79">
        <w:rPr>
          <w:rFonts w:ascii="Times New Roman" w:eastAsia="Times New Roman" w:hAnsi="Times New Roman" w:cs="Times New Roman"/>
          <w:sz w:val="24"/>
          <w:szCs w:val="24"/>
          <w:lang w:eastAsia="ar-SA"/>
        </w:rPr>
        <w:t>3</w:t>
      </w:r>
      <w:r w:rsidRPr="00237B79">
        <w:rPr>
          <w:rFonts w:ascii="Times New Roman" w:eastAsia="Times New Roman" w:hAnsi="Times New Roman" w:cs="Times New Roman"/>
          <w:sz w:val="24"/>
          <w:szCs w:val="24"/>
          <w:lang w:eastAsia="ar-SA"/>
        </w:rPr>
        <w:t>.2017 г.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4C9BA434" w14:textId="77777777" w:rsidR="00315AAC"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09F747B8" w14:textId="77777777" w:rsidR="003A2F0D"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ab/>
        <w:t>Документация, размещенная в единой информационной системе в сфере закупок товаров, работ, услуг, доступна для ознакомления.</w:t>
      </w:r>
    </w:p>
    <w:p w14:paraId="6E8715BD" w14:textId="77777777" w:rsidR="00315AAC" w:rsidRPr="00237B79" w:rsidRDefault="00315AAC" w:rsidP="00315AAC">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14:paraId="4F59E0D4" w14:textId="77777777" w:rsidR="003A2F0D" w:rsidRPr="00237B79"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b/>
          <w:sz w:val="24"/>
          <w:szCs w:val="24"/>
          <w:lang w:eastAsia="ar-SA"/>
        </w:rPr>
        <w:t>7. Порядок подачи заявок.</w:t>
      </w:r>
    </w:p>
    <w:p w14:paraId="461317E1" w14:textId="77777777" w:rsidR="003A2F0D" w:rsidRPr="00237B79"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237B79">
        <w:rPr>
          <w:rFonts w:ascii="Times New Roman" w:eastAsia="Calibri" w:hAnsi="Times New Roman" w:cs="Times New Roman"/>
          <w:sz w:val="24"/>
          <w:szCs w:val="24"/>
          <w:lang w:eastAsia="ar-SA"/>
        </w:rPr>
        <w:t xml:space="preserve">в запечатанном конверте, </w:t>
      </w:r>
      <w:r w:rsidRPr="00237B79">
        <w:rPr>
          <w:rFonts w:ascii="Times New Roman" w:eastAsia="Times New Roman" w:hAnsi="Times New Roman" w:cs="Times New Roman"/>
          <w:sz w:val="24"/>
          <w:szCs w:val="24"/>
          <w:lang w:eastAsia="ar-SA"/>
        </w:rPr>
        <w:t xml:space="preserve">в письменной форме, </w:t>
      </w:r>
      <w:r w:rsidRPr="00237B79">
        <w:rPr>
          <w:rFonts w:ascii="Times New Roman" w:eastAsia="Calibri" w:hAnsi="Times New Roman" w:cs="Times New Roman"/>
          <w:sz w:val="24"/>
          <w:szCs w:val="24"/>
          <w:lang w:eastAsia="ar-SA"/>
        </w:rPr>
        <w:t>на бумажном носителе</w:t>
      </w:r>
      <w:r w:rsidRPr="00237B79">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sidRPr="00237B79">
        <w:rPr>
          <w:rFonts w:ascii="Times New Roman" w:eastAsia="Times New Roman" w:hAnsi="Times New Roman" w:cs="Times New Roman"/>
          <w:sz w:val="24"/>
          <w:szCs w:val="24"/>
          <w:lang w:eastAsia="ar-SA"/>
        </w:rPr>
        <w:t xml:space="preserve"> На внешнем конверте обязательно указывается наименование закупки.</w:t>
      </w:r>
    </w:p>
    <w:p w14:paraId="6587FE09" w14:textId="5FCFB0B8" w:rsidR="003A2F0D" w:rsidRPr="00237B79"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t>Дата и время начала приема заявок на уч</w:t>
      </w:r>
      <w:r w:rsidR="006B7D60" w:rsidRPr="00237B79">
        <w:rPr>
          <w:rFonts w:ascii="Times New Roman" w:eastAsia="Times New Roman" w:hAnsi="Times New Roman" w:cs="Times New Roman"/>
          <w:b/>
          <w:sz w:val="24"/>
          <w:szCs w:val="24"/>
          <w:lang w:eastAsia="ar-SA"/>
        </w:rPr>
        <w:t>астие в запросе пред</w:t>
      </w:r>
      <w:r w:rsidR="00924767" w:rsidRPr="00237B79">
        <w:rPr>
          <w:rFonts w:ascii="Times New Roman" w:eastAsia="Times New Roman" w:hAnsi="Times New Roman" w:cs="Times New Roman"/>
          <w:b/>
          <w:sz w:val="24"/>
          <w:szCs w:val="24"/>
          <w:lang w:eastAsia="ar-SA"/>
        </w:rPr>
        <w:t xml:space="preserve">ложений: </w:t>
      </w:r>
      <w:r w:rsidR="001504D8" w:rsidRPr="00237B79">
        <w:rPr>
          <w:rFonts w:ascii="Times New Roman" w:eastAsia="Times New Roman" w:hAnsi="Times New Roman" w:cs="Times New Roman"/>
          <w:b/>
          <w:sz w:val="24"/>
          <w:szCs w:val="24"/>
          <w:lang w:eastAsia="ar-SA"/>
        </w:rPr>
        <w:t>2</w:t>
      </w:r>
      <w:r w:rsidR="008C02B2" w:rsidRPr="00237B79">
        <w:rPr>
          <w:rFonts w:ascii="Times New Roman" w:eastAsia="Times New Roman" w:hAnsi="Times New Roman" w:cs="Times New Roman"/>
          <w:b/>
          <w:sz w:val="24"/>
          <w:szCs w:val="24"/>
          <w:lang w:eastAsia="ar-SA"/>
        </w:rPr>
        <w:t>2</w:t>
      </w:r>
      <w:r w:rsidR="001504D8" w:rsidRPr="00237B79">
        <w:rPr>
          <w:rFonts w:ascii="Times New Roman" w:eastAsia="Times New Roman" w:hAnsi="Times New Roman" w:cs="Times New Roman"/>
          <w:b/>
          <w:sz w:val="24"/>
          <w:szCs w:val="24"/>
          <w:lang w:eastAsia="ar-SA"/>
        </w:rPr>
        <w:t>.02.</w:t>
      </w:r>
      <w:r w:rsidRPr="00237B79">
        <w:rPr>
          <w:rFonts w:ascii="Times New Roman" w:eastAsia="Times New Roman" w:hAnsi="Times New Roman" w:cs="Times New Roman"/>
          <w:b/>
          <w:sz w:val="24"/>
          <w:szCs w:val="24"/>
          <w:lang w:eastAsia="ar-SA"/>
        </w:rPr>
        <w:t>201</w:t>
      </w:r>
      <w:r w:rsidR="001504D8" w:rsidRPr="00237B79">
        <w:rPr>
          <w:rFonts w:ascii="Times New Roman" w:eastAsia="Times New Roman" w:hAnsi="Times New Roman" w:cs="Times New Roman"/>
          <w:b/>
          <w:sz w:val="24"/>
          <w:szCs w:val="24"/>
          <w:lang w:eastAsia="ar-SA"/>
        </w:rPr>
        <w:t>7</w:t>
      </w:r>
      <w:r w:rsidR="00BA41B2" w:rsidRPr="00237B79">
        <w:rPr>
          <w:rFonts w:ascii="Times New Roman" w:eastAsia="Times New Roman" w:hAnsi="Times New Roman" w:cs="Times New Roman"/>
          <w:b/>
          <w:sz w:val="24"/>
          <w:szCs w:val="24"/>
          <w:lang w:eastAsia="ar-SA"/>
        </w:rPr>
        <w:t> </w:t>
      </w:r>
      <w:r w:rsidRPr="00237B79">
        <w:rPr>
          <w:rFonts w:ascii="Times New Roman" w:eastAsia="Times New Roman" w:hAnsi="Times New Roman" w:cs="Times New Roman"/>
          <w:b/>
          <w:sz w:val="24"/>
          <w:szCs w:val="24"/>
          <w:lang w:eastAsia="ar-SA"/>
        </w:rPr>
        <w:t xml:space="preserve">г. </w:t>
      </w:r>
      <w:r w:rsidR="008C02B2" w:rsidRPr="00237B79">
        <w:rPr>
          <w:rFonts w:ascii="Times New Roman" w:eastAsia="Times New Roman" w:hAnsi="Times New Roman" w:cs="Times New Roman"/>
          <w:b/>
          <w:sz w:val="24"/>
          <w:szCs w:val="24"/>
          <w:lang w:eastAsia="ar-SA"/>
        </w:rPr>
        <w:t>15:</w:t>
      </w:r>
      <w:r w:rsidR="00AC2384">
        <w:rPr>
          <w:rFonts w:ascii="Times New Roman" w:eastAsia="Times New Roman" w:hAnsi="Times New Roman" w:cs="Times New Roman"/>
          <w:b/>
          <w:sz w:val="24"/>
          <w:szCs w:val="24"/>
          <w:lang w:eastAsia="ar-SA"/>
        </w:rPr>
        <w:t>3</w:t>
      </w:r>
      <w:r w:rsidR="008C02B2" w:rsidRPr="00237B79">
        <w:rPr>
          <w:rFonts w:ascii="Times New Roman" w:eastAsia="Times New Roman" w:hAnsi="Times New Roman" w:cs="Times New Roman"/>
          <w:b/>
          <w:sz w:val="24"/>
          <w:szCs w:val="24"/>
          <w:lang w:eastAsia="ar-SA"/>
        </w:rPr>
        <w:t>0</w:t>
      </w:r>
      <w:r w:rsidRPr="00237B79">
        <w:rPr>
          <w:rFonts w:ascii="Times New Roman" w:eastAsia="Times New Roman" w:hAnsi="Times New Roman" w:cs="Times New Roman"/>
          <w:b/>
          <w:sz w:val="24"/>
          <w:szCs w:val="24"/>
          <w:lang w:eastAsia="ar-SA"/>
        </w:rPr>
        <w:t xml:space="preserve"> (МСК).</w:t>
      </w:r>
    </w:p>
    <w:p w14:paraId="2D297D4E" w14:textId="67DF6E0E" w:rsidR="00936334" w:rsidRPr="00237B79" w:rsidRDefault="003A2F0D" w:rsidP="00936334">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lastRenderedPageBreak/>
        <w:t xml:space="preserve">Дата и время окончания срока подачи заявок на участие в </w:t>
      </w:r>
      <w:r w:rsidR="00924767" w:rsidRPr="00237B79">
        <w:rPr>
          <w:rFonts w:ascii="Times New Roman" w:eastAsia="Times New Roman" w:hAnsi="Times New Roman" w:cs="Times New Roman"/>
          <w:b/>
          <w:sz w:val="24"/>
          <w:szCs w:val="24"/>
          <w:lang w:eastAsia="ar-SA"/>
        </w:rPr>
        <w:t xml:space="preserve">запросе предложений: </w:t>
      </w:r>
      <w:r w:rsidR="008C02B2" w:rsidRPr="00237B79">
        <w:rPr>
          <w:rFonts w:ascii="Times New Roman" w:eastAsia="Times New Roman" w:hAnsi="Times New Roman" w:cs="Times New Roman"/>
          <w:b/>
          <w:sz w:val="24"/>
          <w:szCs w:val="24"/>
          <w:lang w:eastAsia="ar-SA"/>
        </w:rPr>
        <w:t>03</w:t>
      </w:r>
      <w:r w:rsidR="001504D8" w:rsidRPr="00237B79">
        <w:rPr>
          <w:rFonts w:ascii="Times New Roman" w:eastAsia="Times New Roman" w:hAnsi="Times New Roman" w:cs="Times New Roman"/>
          <w:b/>
          <w:sz w:val="24"/>
          <w:szCs w:val="24"/>
          <w:lang w:eastAsia="ar-SA"/>
        </w:rPr>
        <w:t>.03.</w:t>
      </w:r>
      <w:r w:rsidRPr="00237B79">
        <w:rPr>
          <w:rFonts w:ascii="Times New Roman" w:eastAsia="Times New Roman" w:hAnsi="Times New Roman" w:cs="Times New Roman"/>
          <w:b/>
          <w:sz w:val="24"/>
          <w:szCs w:val="24"/>
          <w:lang w:eastAsia="ar-SA"/>
        </w:rPr>
        <w:t>201</w:t>
      </w:r>
      <w:r w:rsidR="001504D8" w:rsidRPr="00237B79">
        <w:rPr>
          <w:rFonts w:ascii="Times New Roman" w:eastAsia="Times New Roman" w:hAnsi="Times New Roman" w:cs="Times New Roman"/>
          <w:b/>
          <w:sz w:val="24"/>
          <w:szCs w:val="24"/>
          <w:lang w:eastAsia="ar-SA"/>
        </w:rPr>
        <w:t>7</w:t>
      </w:r>
      <w:r w:rsidRPr="00237B79">
        <w:rPr>
          <w:rFonts w:ascii="Times New Roman" w:eastAsia="Times New Roman" w:hAnsi="Times New Roman" w:cs="Times New Roman"/>
          <w:b/>
          <w:sz w:val="24"/>
          <w:szCs w:val="24"/>
          <w:lang w:eastAsia="ar-SA"/>
        </w:rPr>
        <w:t xml:space="preserve"> года 1</w:t>
      </w:r>
      <w:r w:rsidR="00842C17" w:rsidRPr="00237B79">
        <w:rPr>
          <w:rFonts w:ascii="Times New Roman" w:eastAsia="Times New Roman" w:hAnsi="Times New Roman" w:cs="Times New Roman"/>
          <w:b/>
          <w:sz w:val="24"/>
          <w:szCs w:val="24"/>
          <w:lang w:eastAsia="ar-SA"/>
        </w:rPr>
        <w:t>6</w:t>
      </w:r>
      <w:r w:rsidRPr="00237B79">
        <w:rPr>
          <w:rFonts w:ascii="Times New Roman" w:eastAsia="Times New Roman" w:hAnsi="Times New Roman" w:cs="Times New Roman"/>
          <w:b/>
          <w:sz w:val="24"/>
          <w:szCs w:val="24"/>
          <w:lang w:eastAsia="ar-SA"/>
        </w:rPr>
        <w:t>:</w:t>
      </w:r>
      <w:r w:rsidR="00842C17" w:rsidRPr="00237B79">
        <w:rPr>
          <w:rFonts w:ascii="Times New Roman" w:eastAsia="Times New Roman" w:hAnsi="Times New Roman" w:cs="Times New Roman"/>
          <w:b/>
          <w:sz w:val="24"/>
          <w:szCs w:val="24"/>
          <w:lang w:eastAsia="ar-SA"/>
        </w:rPr>
        <w:t>42</w:t>
      </w:r>
      <w:r w:rsidRPr="00237B79">
        <w:rPr>
          <w:rFonts w:ascii="Times New Roman" w:eastAsia="Times New Roman" w:hAnsi="Times New Roman" w:cs="Times New Roman"/>
          <w:b/>
          <w:sz w:val="24"/>
          <w:szCs w:val="24"/>
          <w:lang w:eastAsia="ar-SA"/>
        </w:rPr>
        <w:t xml:space="preserve"> (МСК).</w:t>
      </w:r>
    </w:p>
    <w:p w14:paraId="1EB037BC" w14:textId="77777777" w:rsidR="00505BDA" w:rsidRPr="00505BDA" w:rsidRDefault="00505BDA" w:rsidP="00505BDA">
      <w:pPr>
        <w:suppressAutoHyphens/>
        <w:spacing w:after="0" w:line="240" w:lineRule="auto"/>
        <w:ind w:right="-2"/>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sz w:val="24"/>
          <w:szCs w:val="24"/>
          <w:lang w:eastAsia="ru-RU"/>
        </w:rPr>
        <w:t xml:space="preserve">Участник закупки может подать заявку на любой лот. При этом не допускается разбивка отдельного лота на части, то есть подача заявки на часть лота по отдельным его позициям или на часть объема лота. </w:t>
      </w:r>
    </w:p>
    <w:p w14:paraId="6956F3B9" w14:textId="77777777" w:rsidR="00505BDA" w:rsidRPr="00505BDA" w:rsidRDefault="00505BDA" w:rsidP="00505BDA">
      <w:pPr>
        <w:suppressAutoHyphens/>
        <w:spacing w:after="0" w:line="240" w:lineRule="auto"/>
        <w:ind w:right="-2" w:firstLine="708"/>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14:paraId="7EAD2F5D" w14:textId="77777777" w:rsidR="00937EF0" w:rsidRPr="00937EF0" w:rsidRDefault="00937EF0" w:rsidP="00937EF0">
      <w:pPr>
        <w:spacing w:after="0" w:line="240" w:lineRule="auto"/>
        <w:jc w:val="both"/>
        <w:rPr>
          <w:rFonts w:ascii="Times New Roman" w:eastAsia="Calibri" w:hAnsi="Times New Roman" w:cs="Times New Roman"/>
          <w:kern w:val="2"/>
          <w:sz w:val="24"/>
          <w:szCs w:val="24"/>
        </w:rPr>
      </w:pPr>
      <w:r w:rsidRPr="00937EF0">
        <w:rPr>
          <w:rFonts w:ascii="Times New Roman" w:eastAsia="Calibri" w:hAnsi="Times New Roman" w:cs="Times New Roman"/>
          <w:kern w:val="2"/>
          <w:sz w:val="24"/>
          <w:szCs w:val="24"/>
        </w:rPr>
        <w:t xml:space="preserve">- может быть предоставлена одна заявка с приложением всех необходимых документов на все заявленные лоты, письмо о подаче оферты должно содержать указание номера лота, название лота и сумму лота, </w:t>
      </w:r>
      <w:r w:rsidRPr="00937EF0">
        <w:rPr>
          <w:rFonts w:ascii="Times New Roman" w:eastAsia="Calibri" w:hAnsi="Times New Roman" w:cs="Times New Roman"/>
          <w:b/>
          <w:kern w:val="2"/>
          <w:sz w:val="24"/>
          <w:szCs w:val="24"/>
        </w:rPr>
        <w:t>коммерческое и техническое предложения предоставляются на каждый лот отдельно</w:t>
      </w:r>
      <w:r w:rsidRPr="00937EF0">
        <w:rPr>
          <w:rFonts w:ascii="Times New Roman" w:eastAsia="Calibri" w:hAnsi="Times New Roman" w:cs="Times New Roman"/>
          <w:kern w:val="2"/>
          <w:sz w:val="24"/>
          <w:szCs w:val="24"/>
        </w:rPr>
        <w:t>;</w:t>
      </w:r>
    </w:p>
    <w:p w14:paraId="54FEF3A1" w14:textId="77777777" w:rsidR="00937EF0" w:rsidRPr="00937EF0" w:rsidRDefault="00937EF0" w:rsidP="00937EF0">
      <w:pPr>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Calibri" w:hAnsi="Times New Roman" w:cs="Times New Roman"/>
          <w:kern w:val="2"/>
          <w:sz w:val="24"/>
          <w:szCs w:val="24"/>
        </w:rPr>
        <w:t>- оценка заявок и определение Победителя будет осуществляться раздельно и независимо по каждому из лотов.</w:t>
      </w:r>
    </w:p>
    <w:p w14:paraId="03EF1730" w14:textId="108ED5C8" w:rsidR="00505BDA" w:rsidRPr="003C29AE" w:rsidRDefault="004700BF" w:rsidP="00A376E7">
      <w:pPr>
        <w:tabs>
          <w:tab w:val="left" w:pos="426"/>
        </w:tabs>
        <w:suppressAutoHyphens/>
        <w:spacing w:after="0" w:line="240" w:lineRule="auto"/>
        <w:ind w:right="-2"/>
        <w:jc w:val="both"/>
        <w:rPr>
          <w:rFonts w:ascii="Times New Roman" w:eastAsia="Times New Roman" w:hAnsi="Times New Roman" w:cs="Times New Roman"/>
          <w:sz w:val="24"/>
          <w:szCs w:val="24"/>
          <w:lang w:eastAsia="ru-RU"/>
        </w:rPr>
      </w:pPr>
      <w:r w:rsidRPr="00237B79">
        <w:rPr>
          <w:rFonts w:ascii="Times New Roman" w:eastAsia="Times New Roman" w:hAnsi="Times New Roman" w:cs="Times New Roman"/>
          <w:sz w:val="24"/>
          <w:szCs w:val="24"/>
          <w:lang w:eastAsia="ru-RU"/>
        </w:rPr>
        <w:tab/>
      </w:r>
      <w:r w:rsidR="00A376E7">
        <w:rPr>
          <w:rFonts w:ascii="Times New Roman" w:eastAsia="Times New Roman" w:hAnsi="Times New Roman" w:cs="Times New Roman"/>
          <w:sz w:val="24"/>
          <w:szCs w:val="24"/>
          <w:lang w:eastAsia="ru-RU"/>
        </w:rPr>
        <w:t xml:space="preserve">      </w:t>
      </w:r>
      <w:r w:rsidR="00505BDA" w:rsidRPr="00505BD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78EF3B65" w14:textId="77777777" w:rsidR="00505BDA" w:rsidRPr="00237B79" w:rsidRDefault="00505BDA" w:rsidP="00937EF0">
      <w:pPr>
        <w:tabs>
          <w:tab w:val="left" w:pos="426"/>
        </w:tabs>
        <w:suppressAutoHyphens/>
        <w:spacing w:after="0" w:line="240" w:lineRule="auto"/>
        <w:ind w:right="-2"/>
        <w:jc w:val="both"/>
        <w:rPr>
          <w:rFonts w:ascii="Times New Roman" w:eastAsia="Times New Roman" w:hAnsi="Times New Roman" w:cs="Times New Roman"/>
          <w:sz w:val="24"/>
          <w:szCs w:val="24"/>
          <w:lang w:eastAsia="ar-SA"/>
        </w:rPr>
      </w:pPr>
    </w:p>
    <w:p w14:paraId="0282B94A" w14:textId="77777777" w:rsidR="003A2F0D" w:rsidRPr="00237B79"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b/>
          <w:sz w:val="24"/>
          <w:szCs w:val="24"/>
          <w:lang w:eastAsia="ar-SA"/>
        </w:rPr>
        <w:t>8. Разъяснение положений Документации.</w:t>
      </w:r>
    </w:p>
    <w:p w14:paraId="6C0AF1B8" w14:textId="77777777" w:rsidR="003A2F0D" w:rsidRPr="00237B79" w:rsidRDefault="004700BF"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 </w:t>
      </w:r>
      <w:r w:rsidR="001504D8" w:rsidRPr="00237B79">
        <w:rPr>
          <w:rFonts w:ascii="Times New Roman" w:eastAsia="Times New Roman" w:hAnsi="Times New Roman" w:cs="Times New Roman"/>
          <w:sz w:val="24"/>
          <w:szCs w:val="24"/>
          <w:lang w:val="en-US" w:eastAsia="ar-SA"/>
        </w:rPr>
        <w:t>palchikovskayavv</w:t>
      </w:r>
      <w:r w:rsidR="001504D8" w:rsidRPr="00237B79">
        <w:rPr>
          <w:rFonts w:ascii="Times New Roman" w:eastAsia="Times New Roman" w:hAnsi="Times New Roman" w:cs="Times New Roman"/>
          <w:sz w:val="24"/>
          <w:szCs w:val="24"/>
          <w:lang w:eastAsia="ar-SA"/>
        </w:rPr>
        <w:t>@</w:t>
      </w:r>
      <w:r w:rsidR="001504D8" w:rsidRPr="00237B79">
        <w:rPr>
          <w:rFonts w:ascii="Times New Roman" w:eastAsia="Times New Roman" w:hAnsi="Times New Roman" w:cs="Times New Roman"/>
          <w:sz w:val="24"/>
          <w:szCs w:val="24"/>
          <w:lang w:val="en-US" w:eastAsia="ar-SA"/>
        </w:rPr>
        <w:t>mures</w:t>
      </w:r>
      <w:r w:rsidR="001504D8" w:rsidRPr="00237B79">
        <w:rPr>
          <w:rFonts w:ascii="Times New Roman" w:eastAsia="Times New Roman" w:hAnsi="Times New Roman" w:cs="Times New Roman"/>
          <w:sz w:val="24"/>
          <w:szCs w:val="24"/>
          <w:lang w:eastAsia="ar-SA"/>
        </w:rPr>
        <w:t>.</w:t>
      </w:r>
      <w:r w:rsidR="001504D8" w:rsidRPr="00237B79">
        <w:rPr>
          <w:rFonts w:ascii="Times New Roman" w:eastAsia="Times New Roman" w:hAnsi="Times New Roman" w:cs="Times New Roman"/>
          <w:sz w:val="24"/>
          <w:szCs w:val="24"/>
          <w:lang w:val="en-US" w:eastAsia="ar-SA"/>
        </w:rPr>
        <w:t>ru</w:t>
      </w:r>
      <w:r w:rsidR="003A2F0D" w:rsidRPr="00237B79">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003A2F0D" w:rsidRPr="00237B79">
        <w:rPr>
          <w:rFonts w:ascii="Times New Roman" w:eastAsia="Calibri" w:hAnsi="Times New Roman" w:cs="Times New Roman"/>
          <w:sz w:val="24"/>
          <w:szCs w:val="24"/>
          <w:lang w:eastAsia="ar-SA"/>
        </w:rPr>
        <w:t>рабочих</w:t>
      </w:r>
      <w:r w:rsidR="003A2F0D" w:rsidRPr="00237B79">
        <w:rPr>
          <w:rFonts w:ascii="Calibri" w:eastAsia="Calibri" w:hAnsi="Calibri" w:cs="Times New Roman"/>
          <w:lang w:eastAsia="ar-SA"/>
        </w:rPr>
        <w:t xml:space="preserve"> </w:t>
      </w:r>
      <w:r w:rsidR="003A2F0D" w:rsidRPr="00237B79">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14:paraId="7AE815A1" w14:textId="57ABB993" w:rsidR="003A2F0D" w:rsidRPr="00237B7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237B79">
        <w:rPr>
          <w:rFonts w:ascii="Times New Roman" w:eastAsia="Times New Roman" w:hAnsi="Times New Roman" w:cs="Times New Roman"/>
          <w:sz w:val="24"/>
          <w:szCs w:val="24"/>
          <w:lang w:eastAsia="ar-SA"/>
        </w:rPr>
        <w:t xml:space="preserve">  </w:t>
      </w:r>
      <w:r w:rsidR="001504D8" w:rsidRPr="00237B79">
        <w:rPr>
          <w:rFonts w:ascii="Times New Roman" w:eastAsia="Times New Roman" w:hAnsi="Times New Roman" w:cs="Times New Roman"/>
          <w:sz w:val="24"/>
          <w:szCs w:val="24"/>
          <w:lang w:eastAsia="ar-SA"/>
        </w:rPr>
        <w:t>2</w:t>
      </w:r>
      <w:r w:rsidR="008C02B2" w:rsidRPr="00237B79">
        <w:rPr>
          <w:rFonts w:ascii="Times New Roman" w:eastAsia="Times New Roman" w:hAnsi="Times New Roman" w:cs="Times New Roman"/>
          <w:sz w:val="24"/>
          <w:szCs w:val="24"/>
          <w:lang w:eastAsia="ar-SA"/>
        </w:rPr>
        <w:t>2</w:t>
      </w:r>
      <w:r w:rsidR="001504D8" w:rsidRPr="00237B79">
        <w:rPr>
          <w:rFonts w:ascii="Times New Roman" w:eastAsia="Times New Roman" w:hAnsi="Times New Roman" w:cs="Times New Roman"/>
          <w:sz w:val="24"/>
          <w:szCs w:val="24"/>
          <w:lang w:eastAsia="ar-SA"/>
        </w:rPr>
        <w:t>.02.</w:t>
      </w:r>
      <w:r w:rsidR="007A25D9" w:rsidRPr="00237B79">
        <w:rPr>
          <w:rFonts w:ascii="Times New Roman" w:eastAsia="Times New Roman" w:hAnsi="Times New Roman" w:cs="Times New Roman"/>
          <w:sz w:val="24"/>
          <w:szCs w:val="24"/>
          <w:lang w:eastAsia="ar-SA"/>
        </w:rPr>
        <w:t>201</w:t>
      </w:r>
      <w:r w:rsidR="001504D8" w:rsidRPr="00237B79">
        <w:rPr>
          <w:rFonts w:ascii="Times New Roman" w:eastAsia="Times New Roman" w:hAnsi="Times New Roman" w:cs="Times New Roman"/>
          <w:sz w:val="24"/>
          <w:szCs w:val="24"/>
          <w:lang w:eastAsia="ar-SA"/>
        </w:rPr>
        <w:t>7</w:t>
      </w:r>
      <w:r w:rsidR="007A25D9" w:rsidRPr="00237B79">
        <w:rPr>
          <w:rFonts w:ascii="Times New Roman" w:eastAsia="Times New Roman" w:hAnsi="Times New Roman" w:cs="Times New Roman"/>
          <w:sz w:val="24"/>
          <w:szCs w:val="24"/>
          <w:lang w:eastAsia="ar-SA"/>
        </w:rPr>
        <w:t xml:space="preserve"> г. </w:t>
      </w:r>
      <w:r w:rsidR="008C02B2" w:rsidRPr="00237B79">
        <w:rPr>
          <w:rFonts w:ascii="Times New Roman" w:eastAsia="Times New Roman" w:hAnsi="Times New Roman" w:cs="Times New Roman"/>
          <w:sz w:val="24"/>
          <w:szCs w:val="24"/>
          <w:lang w:eastAsia="ar-SA"/>
        </w:rPr>
        <w:t>15</w:t>
      </w:r>
      <w:r w:rsidR="007A25D9" w:rsidRPr="00237B79">
        <w:rPr>
          <w:rFonts w:ascii="Times New Roman" w:eastAsia="Times New Roman" w:hAnsi="Times New Roman" w:cs="Times New Roman"/>
          <w:sz w:val="24"/>
          <w:szCs w:val="24"/>
          <w:lang w:eastAsia="ar-SA"/>
        </w:rPr>
        <w:t>:</w:t>
      </w:r>
      <w:r w:rsidR="00AC2384">
        <w:rPr>
          <w:rFonts w:ascii="Times New Roman" w:eastAsia="Times New Roman" w:hAnsi="Times New Roman" w:cs="Times New Roman"/>
          <w:sz w:val="24"/>
          <w:szCs w:val="24"/>
          <w:lang w:eastAsia="ar-SA"/>
        </w:rPr>
        <w:t>3</w:t>
      </w:r>
      <w:r w:rsidR="007A25D9" w:rsidRPr="00237B79">
        <w:rPr>
          <w:rFonts w:ascii="Times New Roman" w:eastAsia="Times New Roman" w:hAnsi="Times New Roman" w:cs="Times New Roman"/>
          <w:sz w:val="24"/>
          <w:szCs w:val="24"/>
          <w:lang w:eastAsia="ar-SA"/>
        </w:rPr>
        <w:t xml:space="preserve">0 </w:t>
      </w:r>
      <w:r w:rsidRPr="00237B79">
        <w:rPr>
          <w:rFonts w:ascii="Times New Roman" w:eastAsia="Times New Roman" w:hAnsi="Times New Roman" w:cs="Times New Roman"/>
          <w:sz w:val="24"/>
          <w:szCs w:val="24"/>
          <w:lang w:eastAsia="ar-SA"/>
        </w:rPr>
        <w:t>(МСК).</w:t>
      </w:r>
    </w:p>
    <w:p w14:paraId="3492C716" w14:textId="77777777" w:rsidR="003A2F0D" w:rsidRPr="00237B7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1504D8" w:rsidRPr="00237B79">
        <w:rPr>
          <w:rFonts w:ascii="Times New Roman" w:eastAsia="Times New Roman" w:hAnsi="Times New Roman" w:cs="Times New Roman"/>
          <w:sz w:val="24"/>
          <w:szCs w:val="24"/>
          <w:lang w:eastAsia="ar-SA"/>
        </w:rPr>
        <w:t>0</w:t>
      </w:r>
      <w:r w:rsidR="008C02B2" w:rsidRPr="00237B79">
        <w:rPr>
          <w:rFonts w:ascii="Times New Roman" w:eastAsia="Times New Roman" w:hAnsi="Times New Roman" w:cs="Times New Roman"/>
          <w:sz w:val="24"/>
          <w:szCs w:val="24"/>
          <w:lang w:eastAsia="ar-SA"/>
        </w:rPr>
        <w:t>1</w:t>
      </w:r>
      <w:r w:rsidR="001504D8" w:rsidRPr="00237B79">
        <w:rPr>
          <w:rFonts w:ascii="Times New Roman" w:eastAsia="Times New Roman" w:hAnsi="Times New Roman" w:cs="Times New Roman"/>
          <w:sz w:val="24"/>
          <w:szCs w:val="24"/>
          <w:lang w:eastAsia="ar-SA"/>
        </w:rPr>
        <w:t>.03.</w:t>
      </w:r>
      <w:r w:rsidRPr="00237B79">
        <w:rPr>
          <w:rFonts w:ascii="Times New Roman" w:eastAsia="Times New Roman" w:hAnsi="Times New Roman" w:cs="Times New Roman"/>
          <w:sz w:val="24"/>
          <w:szCs w:val="24"/>
          <w:lang w:eastAsia="ar-SA"/>
        </w:rPr>
        <w:t>201</w:t>
      </w:r>
      <w:r w:rsidR="001504D8" w:rsidRPr="00237B79">
        <w:rPr>
          <w:rFonts w:ascii="Times New Roman" w:eastAsia="Times New Roman" w:hAnsi="Times New Roman" w:cs="Times New Roman"/>
          <w:sz w:val="24"/>
          <w:szCs w:val="24"/>
          <w:lang w:eastAsia="ar-SA"/>
        </w:rPr>
        <w:t>7</w:t>
      </w:r>
      <w:r w:rsidRPr="00237B79">
        <w:rPr>
          <w:rFonts w:ascii="Times New Roman" w:eastAsia="Times New Roman" w:hAnsi="Times New Roman" w:cs="Times New Roman"/>
          <w:sz w:val="24"/>
          <w:szCs w:val="24"/>
          <w:lang w:eastAsia="ar-SA"/>
        </w:rPr>
        <w:t xml:space="preserve"> года 1</w:t>
      </w:r>
      <w:r w:rsidR="00C94707" w:rsidRPr="00237B79">
        <w:rPr>
          <w:rFonts w:ascii="Times New Roman" w:eastAsia="Times New Roman" w:hAnsi="Times New Roman" w:cs="Times New Roman"/>
          <w:sz w:val="24"/>
          <w:szCs w:val="24"/>
          <w:lang w:eastAsia="ar-SA"/>
        </w:rPr>
        <w:t>6</w:t>
      </w:r>
      <w:r w:rsidRPr="00237B79">
        <w:rPr>
          <w:rFonts w:ascii="Times New Roman" w:eastAsia="Times New Roman" w:hAnsi="Times New Roman" w:cs="Times New Roman"/>
          <w:sz w:val="24"/>
          <w:szCs w:val="24"/>
          <w:lang w:eastAsia="ar-SA"/>
        </w:rPr>
        <w:t>:</w:t>
      </w:r>
      <w:r w:rsidR="00842C17" w:rsidRPr="00237B79">
        <w:rPr>
          <w:rFonts w:ascii="Times New Roman" w:eastAsia="Times New Roman" w:hAnsi="Times New Roman" w:cs="Times New Roman"/>
          <w:sz w:val="24"/>
          <w:szCs w:val="24"/>
          <w:lang w:eastAsia="ar-SA"/>
        </w:rPr>
        <w:t>42</w:t>
      </w:r>
      <w:r w:rsidRPr="00237B79">
        <w:rPr>
          <w:rFonts w:ascii="Times New Roman" w:eastAsia="Times New Roman" w:hAnsi="Times New Roman" w:cs="Times New Roman"/>
          <w:sz w:val="24"/>
          <w:szCs w:val="24"/>
          <w:lang w:eastAsia="ar-SA"/>
        </w:rPr>
        <w:t xml:space="preserve"> (МСК).</w:t>
      </w:r>
    </w:p>
    <w:p w14:paraId="7DEC6BBC" w14:textId="77777777"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237B79">
        <w:rPr>
          <w:rFonts w:ascii="Times New Roman" w:eastAsia="Times New Roman" w:hAnsi="Times New Roman" w:cs="Times New Roman"/>
          <w:sz w:val="24"/>
          <w:szCs w:val="24"/>
          <w:lang w:eastAsia="ar-SA"/>
        </w:rPr>
        <w:t xml:space="preserve">Заказчик в течение одного рабочего дня </w:t>
      </w:r>
      <w:r w:rsidRPr="00237B79">
        <w:rPr>
          <w:rFonts w:ascii="Times New Roman" w:eastAsia="Calibri" w:hAnsi="Times New Roman" w:cs="Times New Roman"/>
          <w:sz w:val="24"/>
          <w:szCs w:val="24"/>
          <w:lang w:eastAsia="ar-SA"/>
        </w:rPr>
        <w:t xml:space="preserve">со дня поступления запроса </w:t>
      </w:r>
      <w:r w:rsidRPr="00237B79">
        <w:rPr>
          <w:rFonts w:ascii="Times New Roman" w:eastAsia="Times New Roman" w:hAnsi="Times New Roman" w:cs="Times New Roman"/>
          <w:sz w:val="24"/>
          <w:szCs w:val="24"/>
          <w:lang w:eastAsia="ar-SA"/>
        </w:rPr>
        <w:t>о предоставлении разъяснений</w:t>
      </w:r>
      <w:r w:rsidRPr="00237B79">
        <w:rPr>
          <w:rFonts w:ascii="Times New Roman" w:eastAsia="Times New Roman" w:hAnsi="Times New Roman" w:cs="Times New Roman"/>
          <w:color w:val="FF0000"/>
          <w:sz w:val="24"/>
          <w:szCs w:val="24"/>
          <w:lang w:eastAsia="ar-SA"/>
        </w:rPr>
        <w:t xml:space="preserve"> </w:t>
      </w:r>
      <w:r w:rsidRPr="00237B79">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237B79">
        <w:t xml:space="preserve"> </w:t>
      </w:r>
      <w:r w:rsidR="005F08D3" w:rsidRPr="00237B79">
        <w:rPr>
          <w:rFonts w:ascii="Times New Roman" w:eastAsia="Times New Roman" w:hAnsi="Times New Roman" w:cs="Times New Roman"/>
          <w:sz w:val="24"/>
          <w:szCs w:val="24"/>
          <w:lang w:eastAsia="ar-SA"/>
        </w:rPr>
        <w:t>в запросе предложений</w:t>
      </w:r>
      <w:r w:rsidRPr="00237B79">
        <w:rPr>
          <w:rFonts w:ascii="Times New Roman" w:eastAsia="Times New Roman" w:hAnsi="Times New Roman" w:cs="Times New Roman"/>
          <w:sz w:val="24"/>
          <w:szCs w:val="24"/>
          <w:lang w:eastAsia="ar-SA"/>
        </w:rPr>
        <w:t>. Разъяснения положений</w:t>
      </w:r>
      <w:r w:rsidRPr="003A2F0D">
        <w:rPr>
          <w:rFonts w:ascii="Times New Roman" w:eastAsia="Times New Roman" w:hAnsi="Times New Roman" w:cs="Times New Roman"/>
          <w:sz w:val="24"/>
          <w:szCs w:val="24"/>
          <w:lang w:eastAsia="ar-SA"/>
        </w:rPr>
        <w:t xml:space="preserve"> Документации не должны изменять ее суть.</w:t>
      </w:r>
    </w:p>
    <w:p w14:paraId="71EDF5D8" w14:textId="77777777"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14:paraId="50FD44B2" w14:textId="77777777" w:rsidR="003A2F0D" w:rsidRDefault="003A2F0D" w:rsidP="003A2F0D">
      <w:pPr>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9. Критерии оценки и их значимость</w:t>
      </w:r>
      <w:r w:rsidR="001504D8">
        <w:rPr>
          <w:rFonts w:ascii="Times New Roman" w:eastAsia="Times New Roman" w:hAnsi="Times New Roman" w:cs="Times New Roman"/>
          <w:b/>
          <w:sz w:val="24"/>
          <w:szCs w:val="24"/>
          <w:lang w:eastAsia="ar-SA"/>
        </w:rPr>
        <w:t xml:space="preserve"> (для всех Лотов)</w:t>
      </w:r>
      <w:r w:rsidRPr="003A2F0D">
        <w:rPr>
          <w:rFonts w:ascii="Times New Roman" w:eastAsia="Times New Roman" w:hAnsi="Times New Roman" w:cs="Times New Roman"/>
          <w:b/>
          <w:sz w:val="24"/>
          <w:szCs w:val="24"/>
          <w:lang w:eastAsia="ar-SA"/>
        </w:rPr>
        <w:t>:</w:t>
      </w:r>
    </w:p>
    <w:p w14:paraId="1F4149CA" w14:textId="77777777" w:rsidR="004700BF" w:rsidRPr="003A2F0D" w:rsidRDefault="004700BF" w:rsidP="003A2F0D">
      <w:pPr>
        <w:spacing w:after="0" w:line="240" w:lineRule="auto"/>
        <w:jc w:val="both"/>
        <w:rPr>
          <w:rFonts w:ascii="Times New Roman" w:eastAsia="Times New Roman" w:hAnsi="Times New Roman" w:cs="Times New Roman"/>
          <w:sz w:val="24"/>
          <w:szCs w:val="24"/>
          <w:lang w:eastAsia="ru-RU"/>
        </w:rPr>
      </w:pPr>
      <w:r w:rsidRPr="00937EF0">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7056"/>
        <w:gridCol w:w="1559"/>
      </w:tblGrid>
      <w:tr w:rsidR="00733652" w:rsidRPr="00733652" w14:paraId="53EA984A" w14:textId="77777777" w:rsidTr="00733652">
        <w:tc>
          <w:tcPr>
            <w:tcW w:w="1308" w:type="dxa"/>
            <w:tcBorders>
              <w:top w:val="single" w:sz="4" w:space="0" w:color="auto"/>
              <w:left w:val="single" w:sz="4" w:space="0" w:color="auto"/>
              <w:bottom w:val="single" w:sz="4" w:space="0" w:color="auto"/>
              <w:right w:val="single" w:sz="4" w:space="0" w:color="auto"/>
            </w:tcBorders>
            <w:hideMark/>
          </w:tcPr>
          <w:p w14:paraId="26B89E28"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Номер критерия</w:t>
            </w:r>
          </w:p>
        </w:tc>
        <w:tc>
          <w:tcPr>
            <w:tcW w:w="7056" w:type="dxa"/>
            <w:tcBorders>
              <w:top w:val="single" w:sz="4" w:space="0" w:color="auto"/>
              <w:left w:val="single" w:sz="4" w:space="0" w:color="auto"/>
              <w:bottom w:val="single" w:sz="4" w:space="0" w:color="auto"/>
              <w:right w:val="single" w:sz="4" w:space="0" w:color="auto"/>
            </w:tcBorders>
            <w:hideMark/>
          </w:tcPr>
          <w:p w14:paraId="13981ADB"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Критерии оценки заявки</w:t>
            </w:r>
          </w:p>
        </w:tc>
        <w:tc>
          <w:tcPr>
            <w:tcW w:w="1559" w:type="dxa"/>
            <w:tcBorders>
              <w:top w:val="single" w:sz="4" w:space="0" w:color="auto"/>
              <w:left w:val="single" w:sz="4" w:space="0" w:color="auto"/>
              <w:bottom w:val="single" w:sz="4" w:space="0" w:color="auto"/>
              <w:right w:val="single" w:sz="4" w:space="0" w:color="auto"/>
            </w:tcBorders>
            <w:hideMark/>
          </w:tcPr>
          <w:p w14:paraId="4D4B117C"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Значимость критерия, %</w:t>
            </w:r>
          </w:p>
        </w:tc>
      </w:tr>
      <w:tr w:rsidR="00733652" w:rsidRPr="00733652" w14:paraId="7F4D864F" w14:textId="77777777" w:rsidTr="00733652">
        <w:tc>
          <w:tcPr>
            <w:tcW w:w="1308" w:type="dxa"/>
            <w:tcBorders>
              <w:top w:val="single" w:sz="4" w:space="0" w:color="auto"/>
              <w:left w:val="single" w:sz="4" w:space="0" w:color="auto"/>
              <w:bottom w:val="single" w:sz="4" w:space="0" w:color="auto"/>
              <w:right w:val="single" w:sz="4" w:space="0" w:color="auto"/>
            </w:tcBorders>
            <w:hideMark/>
          </w:tcPr>
          <w:p w14:paraId="69E12B58" w14:textId="77777777" w:rsidR="00733652" w:rsidRPr="00733652" w:rsidRDefault="00733652" w:rsidP="00733652">
            <w:pPr>
              <w:spacing w:after="0" w:line="240" w:lineRule="auto"/>
              <w:jc w:val="both"/>
              <w:rPr>
                <w:rFonts w:ascii="Times New Roman" w:eastAsia="Times New Roman" w:hAnsi="Times New Roman" w:cs="Times New Roman"/>
                <w:b/>
                <w:bCs/>
                <w:sz w:val="24"/>
                <w:szCs w:val="24"/>
                <w:lang w:eastAsia="ru-RU"/>
              </w:rPr>
            </w:pPr>
            <w:r w:rsidRPr="00733652">
              <w:rPr>
                <w:rFonts w:ascii="Times New Roman" w:eastAsia="Times New Roman" w:hAnsi="Times New Roman" w:cs="Times New Roman"/>
                <w:b/>
                <w:bCs/>
                <w:sz w:val="24"/>
                <w:szCs w:val="24"/>
                <w:lang w:eastAsia="ru-RU"/>
              </w:rPr>
              <w:t>1.</w:t>
            </w:r>
          </w:p>
        </w:tc>
        <w:tc>
          <w:tcPr>
            <w:tcW w:w="7056" w:type="dxa"/>
            <w:tcBorders>
              <w:top w:val="single" w:sz="4" w:space="0" w:color="auto"/>
              <w:left w:val="single" w:sz="4" w:space="0" w:color="auto"/>
              <w:bottom w:val="single" w:sz="4" w:space="0" w:color="auto"/>
              <w:right w:val="single" w:sz="4" w:space="0" w:color="auto"/>
            </w:tcBorders>
          </w:tcPr>
          <w:p w14:paraId="7E48AE59" w14:textId="77777777" w:rsidR="00733652" w:rsidRPr="00733652" w:rsidRDefault="00733652" w:rsidP="00733652">
            <w:pPr>
              <w:spacing w:after="0" w:line="240" w:lineRule="auto"/>
              <w:jc w:val="both"/>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Цена</w:t>
            </w:r>
          </w:p>
        </w:tc>
        <w:tc>
          <w:tcPr>
            <w:tcW w:w="1559" w:type="dxa"/>
            <w:tcBorders>
              <w:top w:val="single" w:sz="4" w:space="0" w:color="auto"/>
              <w:left w:val="single" w:sz="4" w:space="0" w:color="auto"/>
              <w:bottom w:val="single" w:sz="4" w:space="0" w:color="auto"/>
              <w:right w:val="single" w:sz="4" w:space="0" w:color="auto"/>
            </w:tcBorders>
          </w:tcPr>
          <w:p w14:paraId="4555954D"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50</w:t>
            </w:r>
          </w:p>
        </w:tc>
      </w:tr>
      <w:tr w:rsidR="00733652" w:rsidRPr="00733652" w14:paraId="699E8419" w14:textId="77777777" w:rsidTr="00733652">
        <w:tc>
          <w:tcPr>
            <w:tcW w:w="1308" w:type="dxa"/>
            <w:tcBorders>
              <w:top w:val="single" w:sz="4" w:space="0" w:color="auto"/>
              <w:left w:val="single" w:sz="4" w:space="0" w:color="auto"/>
              <w:bottom w:val="single" w:sz="4" w:space="0" w:color="auto"/>
              <w:right w:val="single" w:sz="4" w:space="0" w:color="auto"/>
            </w:tcBorders>
            <w:hideMark/>
          </w:tcPr>
          <w:p w14:paraId="5C266EA5" w14:textId="77777777" w:rsidR="00733652" w:rsidRPr="00733652" w:rsidRDefault="00733652" w:rsidP="00733652">
            <w:pPr>
              <w:spacing w:after="0" w:line="240" w:lineRule="auto"/>
              <w:jc w:val="both"/>
              <w:rPr>
                <w:rFonts w:ascii="Times New Roman" w:eastAsia="Times New Roman" w:hAnsi="Times New Roman" w:cs="Times New Roman"/>
                <w:b/>
                <w:bCs/>
                <w:sz w:val="24"/>
                <w:szCs w:val="24"/>
                <w:lang w:eastAsia="ru-RU"/>
              </w:rPr>
            </w:pPr>
            <w:r w:rsidRPr="00733652">
              <w:rPr>
                <w:rFonts w:ascii="Times New Roman" w:eastAsia="Times New Roman" w:hAnsi="Times New Roman" w:cs="Times New Roman"/>
                <w:b/>
                <w:bCs/>
                <w:sz w:val="24"/>
                <w:szCs w:val="24"/>
                <w:lang w:eastAsia="ru-RU"/>
              </w:rPr>
              <w:t>2.</w:t>
            </w:r>
          </w:p>
        </w:tc>
        <w:tc>
          <w:tcPr>
            <w:tcW w:w="7056" w:type="dxa"/>
            <w:tcBorders>
              <w:top w:val="single" w:sz="4" w:space="0" w:color="auto"/>
              <w:left w:val="single" w:sz="4" w:space="0" w:color="auto"/>
              <w:bottom w:val="single" w:sz="4" w:space="0" w:color="auto"/>
              <w:right w:val="single" w:sz="4" w:space="0" w:color="auto"/>
            </w:tcBorders>
          </w:tcPr>
          <w:p w14:paraId="496FAA26" w14:textId="77777777" w:rsidR="00733652" w:rsidRPr="00733652" w:rsidRDefault="00733652" w:rsidP="00733652">
            <w:pPr>
              <w:spacing w:after="0" w:line="240" w:lineRule="auto"/>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Количество АЗС на территории г. Мурманска и Мурманской области: г. Кандалакша,   п.Зеленоборский, п. Умба,</w:t>
            </w:r>
          </w:p>
          <w:p w14:paraId="5BDF5775" w14:textId="77777777" w:rsidR="00733652" w:rsidRPr="00733652" w:rsidRDefault="00733652" w:rsidP="00733652">
            <w:pPr>
              <w:spacing w:after="0" w:line="240" w:lineRule="auto"/>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г. Ковдор, г. Заполярный, г. Оленегорск</w:t>
            </w:r>
          </w:p>
        </w:tc>
        <w:tc>
          <w:tcPr>
            <w:tcW w:w="1559" w:type="dxa"/>
            <w:tcBorders>
              <w:top w:val="single" w:sz="4" w:space="0" w:color="auto"/>
              <w:left w:val="single" w:sz="4" w:space="0" w:color="auto"/>
              <w:bottom w:val="single" w:sz="4" w:space="0" w:color="auto"/>
              <w:right w:val="single" w:sz="4" w:space="0" w:color="auto"/>
            </w:tcBorders>
          </w:tcPr>
          <w:p w14:paraId="222B13AC"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30</w:t>
            </w:r>
          </w:p>
        </w:tc>
      </w:tr>
      <w:tr w:rsidR="00733652" w:rsidRPr="00733652" w14:paraId="620F0D0E" w14:textId="77777777" w:rsidTr="00733652">
        <w:tc>
          <w:tcPr>
            <w:tcW w:w="1308" w:type="dxa"/>
            <w:tcBorders>
              <w:top w:val="single" w:sz="4" w:space="0" w:color="auto"/>
              <w:left w:val="single" w:sz="4" w:space="0" w:color="auto"/>
              <w:bottom w:val="single" w:sz="4" w:space="0" w:color="auto"/>
              <w:right w:val="single" w:sz="4" w:space="0" w:color="auto"/>
            </w:tcBorders>
          </w:tcPr>
          <w:p w14:paraId="013EB264" w14:textId="77777777" w:rsidR="00733652" w:rsidRPr="00733652" w:rsidRDefault="00733652" w:rsidP="00733652">
            <w:pPr>
              <w:spacing w:after="0" w:line="240" w:lineRule="auto"/>
              <w:jc w:val="both"/>
              <w:rPr>
                <w:rFonts w:ascii="Times New Roman" w:eastAsia="Times New Roman" w:hAnsi="Times New Roman" w:cs="Times New Roman"/>
                <w:b/>
                <w:bCs/>
                <w:sz w:val="24"/>
                <w:szCs w:val="24"/>
                <w:lang w:eastAsia="ru-RU"/>
              </w:rPr>
            </w:pPr>
            <w:r w:rsidRPr="00733652">
              <w:rPr>
                <w:rFonts w:ascii="Times New Roman" w:eastAsia="Times New Roman" w:hAnsi="Times New Roman" w:cs="Times New Roman"/>
                <w:b/>
                <w:bCs/>
                <w:sz w:val="24"/>
                <w:szCs w:val="24"/>
                <w:lang w:eastAsia="ru-RU"/>
              </w:rPr>
              <w:t>3.</w:t>
            </w:r>
          </w:p>
        </w:tc>
        <w:tc>
          <w:tcPr>
            <w:tcW w:w="7056" w:type="dxa"/>
            <w:tcBorders>
              <w:top w:val="single" w:sz="4" w:space="0" w:color="auto"/>
              <w:left w:val="single" w:sz="4" w:space="0" w:color="auto"/>
              <w:bottom w:val="single" w:sz="4" w:space="0" w:color="auto"/>
              <w:right w:val="single" w:sz="4" w:space="0" w:color="auto"/>
            </w:tcBorders>
          </w:tcPr>
          <w:p w14:paraId="5D4E4ABE" w14:textId="77777777" w:rsidR="00733652" w:rsidRPr="00733652" w:rsidRDefault="00733652" w:rsidP="00733652">
            <w:pPr>
              <w:spacing w:after="0" w:line="240" w:lineRule="auto"/>
              <w:jc w:val="both"/>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Деловая репутация</w:t>
            </w:r>
          </w:p>
        </w:tc>
        <w:tc>
          <w:tcPr>
            <w:tcW w:w="1559" w:type="dxa"/>
            <w:tcBorders>
              <w:top w:val="single" w:sz="4" w:space="0" w:color="auto"/>
              <w:left w:val="single" w:sz="4" w:space="0" w:color="auto"/>
              <w:bottom w:val="single" w:sz="4" w:space="0" w:color="auto"/>
              <w:right w:val="single" w:sz="4" w:space="0" w:color="auto"/>
            </w:tcBorders>
          </w:tcPr>
          <w:p w14:paraId="1F963F81" w14:textId="77777777" w:rsidR="00733652" w:rsidRPr="00733652" w:rsidRDefault="00733652" w:rsidP="00733652">
            <w:pPr>
              <w:spacing w:after="0" w:line="240" w:lineRule="auto"/>
              <w:jc w:val="center"/>
              <w:rPr>
                <w:rFonts w:ascii="Times New Roman" w:eastAsia="Times New Roman" w:hAnsi="Times New Roman" w:cs="Times New Roman"/>
                <w:bCs/>
                <w:sz w:val="24"/>
                <w:szCs w:val="24"/>
                <w:lang w:eastAsia="ru-RU"/>
              </w:rPr>
            </w:pPr>
            <w:r w:rsidRPr="00733652">
              <w:rPr>
                <w:rFonts w:ascii="Times New Roman" w:eastAsia="Times New Roman" w:hAnsi="Times New Roman" w:cs="Times New Roman"/>
                <w:bCs/>
                <w:sz w:val="24"/>
                <w:szCs w:val="24"/>
                <w:lang w:eastAsia="ru-RU"/>
              </w:rPr>
              <w:t>20</w:t>
            </w:r>
          </w:p>
        </w:tc>
      </w:tr>
    </w:tbl>
    <w:p w14:paraId="7674C014" w14:textId="77777777"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14:paraId="77F9B1FA" w14:textId="77777777"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п. 4.12.1. Документации. </w:t>
      </w:r>
    </w:p>
    <w:p w14:paraId="412DC79F" w14:textId="77777777" w:rsidR="00065138" w:rsidRDefault="00065138" w:rsidP="00065138">
      <w:pPr>
        <w:suppressAutoHyphens/>
        <w:autoSpaceDE w:val="0"/>
        <w:spacing w:after="0" w:line="240" w:lineRule="auto"/>
        <w:rPr>
          <w:rFonts w:ascii="Times New Roman" w:eastAsia="Times New Roman" w:hAnsi="Times New Roman" w:cs="Times New Roman"/>
          <w:color w:val="FF0000"/>
          <w:sz w:val="24"/>
          <w:szCs w:val="24"/>
          <w:lang w:eastAsia="ar-SA"/>
        </w:rPr>
      </w:pPr>
    </w:p>
    <w:p w14:paraId="144FE5B9" w14:textId="77777777" w:rsidR="00733652" w:rsidRDefault="00065138" w:rsidP="00733652">
      <w:pPr>
        <w:spacing w:after="0" w:line="240" w:lineRule="auto"/>
        <w:ind w:firstLine="567"/>
        <w:jc w:val="both"/>
        <w:rPr>
          <w:rFonts w:ascii="Times New Roman" w:hAnsi="Times New Roman" w:cs="Times New Roman"/>
          <w:b/>
          <w:sz w:val="24"/>
          <w:szCs w:val="24"/>
        </w:rPr>
      </w:pPr>
      <w:r w:rsidRPr="007E4F6A">
        <w:rPr>
          <w:rFonts w:ascii="Times New Roman" w:eastAsia="Times New Roman" w:hAnsi="Times New Roman" w:cs="Times New Roman"/>
          <w:b/>
          <w:sz w:val="24"/>
          <w:szCs w:val="24"/>
          <w:lang w:eastAsia="ar-SA"/>
        </w:rPr>
        <w:t>10.</w:t>
      </w:r>
      <w:r w:rsidR="00840794" w:rsidRPr="007E4F6A">
        <w:rPr>
          <w:rFonts w:ascii="Times New Roman" w:hAnsi="Times New Roman" w:cs="Times New Roman"/>
          <w:b/>
          <w:sz w:val="24"/>
          <w:szCs w:val="24"/>
        </w:rPr>
        <w:t xml:space="preserve"> </w:t>
      </w:r>
      <w:r w:rsidR="00733652" w:rsidRPr="00733652">
        <w:rPr>
          <w:rFonts w:ascii="Times New Roman" w:hAnsi="Times New Roman" w:cs="Times New Roman"/>
          <w:b/>
          <w:sz w:val="24"/>
          <w:szCs w:val="24"/>
        </w:rPr>
        <w:t xml:space="preserve">Обеспечение заявки, исполнения договора: </w:t>
      </w:r>
    </w:p>
    <w:p w14:paraId="582C9E35" w14:textId="77777777" w:rsidR="005113CB" w:rsidRPr="005113CB" w:rsidRDefault="005113CB" w:rsidP="005113CB">
      <w:pPr>
        <w:spacing w:after="0" w:line="240" w:lineRule="auto"/>
        <w:jc w:val="both"/>
        <w:rPr>
          <w:rFonts w:ascii="Times New Roman" w:eastAsia="Times New Roman" w:hAnsi="Times New Roman" w:cs="Times New Roman"/>
          <w:i/>
          <w:sz w:val="24"/>
          <w:szCs w:val="24"/>
          <w:lang w:eastAsia="ru-RU"/>
        </w:rPr>
      </w:pPr>
      <w:r w:rsidRPr="005113CB">
        <w:rPr>
          <w:rFonts w:ascii="Times New Roman" w:eastAsia="Times New Roman" w:hAnsi="Times New Roman" w:cs="Times New Roman"/>
          <w:bCs/>
          <w:sz w:val="24"/>
          <w:szCs w:val="24"/>
          <w:lang w:eastAsia="ru-RU"/>
        </w:rPr>
        <w:t>Обеспечение Заявки составляет 5% от начальной (максимальной) цены по каждому Лоту:</w:t>
      </w:r>
    </w:p>
    <w:p w14:paraId="42BE3357" w14:textId="77777777" w:rsidR="00733652" w:rsidRPr="00733652" w:rsidRDefault="00733652" w:rsidP="005113CB">
      <w:pPr>
        <w:spacing w:after="0" w:line="240" w:lineRule="auto"/>
        <w:jc w:val="both"/>
        <w:rPr>
          <w:rFonts w:ascii="Times New Roman" w:eastAsia="Times New Roman" w:hAnsi="Times New Roman" w:cs="Times New Roman"/>
          <w:sz w:val="24"/>
          <w:szCs w:val="24"/>
          <w:lang w:eastAsia="ru-RU"/>
        </w:rPr>
      </w:pPr>
      <w:r w:rsidRPr="00733652">
        <w:rPr>
          <w:rFonts w:ascii="Times New Roman" w:eastAsia="Times New Roman" w:hAnsi="Times New Roman" w:cs="Times New Roman"/>
          <w:sz w:val="24"/>
          <w:szCs w:val="24"/>
          <w:lang w:eastAsia="ru-RU"/>
        </w:rPr>
        <w:t>Лот №1 – 341 475 (Триста сорок одна тысяча четыреста семьдесят пять) рублей 00 копеек;</w:t>
      </w:r>
    </w:p>
    <w:p w14:paraId="15C47384" w14:textId="77777777" w:rsidR="00733652" w:rsidRPr="00733652" w:rsidRDefault="00733652" w:rsidP="005113CB">
      <w:pPr>
        <w:spacing w:after="0" w:line="240" w:lineRule="auto"/>
        <w:jc w:val="both"/>
        <w:rPr>
          <w:rFonts w:ascii="Times New Roman" w:eastAsia="Times New Roman" w:hAnsi="Times New Roman" w:cs="Times New Roman"/>
          <w:sz w:val="24"/>
          <w:szCs w:val="24"/>
          <w:lang w:eastAsia="ru-RU"/>
        </w:rPr>
      </w:pPr>
      <w:r w:rsidRPr="00733652">
        <w:rPr>
          <w:rFonts w:ascii="Times New Roman" w:eastAsia="Times New Roman" w:hAnsi="Times New Roman" w:cs="Times New Roman"/>
          <w:sz w:val="24"/>
          <w:szCs w:val="24"/>
          <w:lang w:eastAsia="ru-RU"/>
        </w:rPr>
        <w:lastRenderedPageBreak/>
        <w:t>Лот №2 – 2 229 175 (Два миллиона двести двадцать девять тысяч сто семьдесят пять) рублей 00 копеек;</w:t>
      </w:r>
    </w:p>
    <w:p w14:paraId="2C903970" w14:textId="77777777" w:rsidR="00733652" w:rsidRPr="00733652" w:rsidRDefault="00733652" w:rsidP="005113CB">
      <w:pPr>
        <w:spacing w:after="0" w:line="240" w:lineRule="auto"/>
        <w:jc w:val="both"/>
        <w:rPr>
          <w:rFonts w:ascii="Times New Roman" w:eastAsia="Times New Roman" w:hAnsi="Times New Roman" w:cs="Times New Roman"/>
          <w:sz w:val="24"/>
          <w:szCs w:val="24"/>
          <w:lang w:eastAsia="ru-RU"/>
        </w:rPr>
      </w:pPr>
      <w:r w:rsidRPr="00733652">
        <w:rPr>
          <w:rFonts w:ascii="Times New Roman" w:eastAsia="Times New Roman" w:hAnsi="Times New Roman" w:cs="Times New Roman"/>
          <w:sz w:val="24"/>
          <w:szCs w:val="24"/>
          <w:lang w:eastAsia="ru-RU"/>
        </w:rPr>
        <w:t>Лот №3 – 1 078 250 (Один миллион семьдесят восемь тысяч двести пятьдесят) рублей 00 копеек;</w:t>
      </w:r>
    </w:p>
    <w:p w14:paraId="33F85727" w14:textId="77777777" w:rsidR="007A1D5F" w:rsidRPr="007A1D5F" w:rsidRDefault="00840794" w:rsidP="004700BF">
      <w:pPr>
        <w:tabs>
          <w:tab w:val="left" w:pos="6987"/>
        </w:tabs>
        <w:spacing w:after="0" w:line="240" w:lineRule="auto"/>
        <w:ind w:firstLine="567"/>
        <w:jc w:val="both"/>
        <w:rPr>
          <w:rFonts w:ascii="Times New Roman" w:eastAsia="Times New Roman" w:hAnsi="Times New Roman" w:cs="Times New Roman"/>
          <w:bCs/>
          <w:snapToGrid w:val="0"/>
          <w:sz w:val="24"/>
          <w:szCs w:val="24"/>
          <w:lang w:eastAsia="ru-RU"/>
        </w:rPr>
      </w:pPr>
      <w:r w:rsidRPr="007A1D5F">
        <w:rPr>
          <w:rFonts w:ascii="Times New Roman" w:eastAsia="Times New Roman" w:hAnsi="Times New Roman" w:cs="Times New Roman"/>
          <w:sz w:val="24"/>
          <w:szCs w:val="24"/>
          <w:lang w:eastAsia="ar-SA"/>
        </w:rPr>
        <w:t>Подробная</w:t>
      </w:r>
      <w:r w:rsidR="00733652">
        <w:rPr>
          <w:rFonts w:ascii="Times New Roman" w:eastAsia="Times New Roman" w:hAnsi="Times New Roman" w:cs="Times New Roman"/>
          <w:sz w:val="24"/>
          <w:szCs w:val="24"/>
          <w:lang w:eastAsia="ar-SA"/>
        </w:rPr>
        <w:t xml:space="preserve"> информация об обеспечении заявок</w:t>
      </w:r>
      <w:r w:rsidRPr="007A1D5F">
        <w:rPr>
          <w:rFonts w:ascii="Times New Roman" w:eastAsia="Times New Roman" w:hAnsi="Times New Roman" w:cs="Times New Roman"/>
          <w:sz w:val="24"/>
          <w:szCs w:val="24"/>
          <w:lang w:eastAsia="ar-SA"/>
        </w:rPr>
        <w:t xml:space="preserve"> изложена в п.</w:t>
      </w:r>
      <w:r w:rsidR="007A1D5F">
        <w:rPr>
          <w:rFonts w:ascii="Times New Roman" w:eastAsia="Times New Roman" w:hAnsi="Times New Roman" w:cs="Times New Roman"/>
          <w:sz w:val="24"/>
          <w:szCs w:val="24"/>
          <w:lang w:eastAsia="ar-SA"/>
        </w:rPr>
        <w:t xml:space="preserve"> </w:t>
      </w:r>
      <w:r w:rsidR="00CE42AA" w:rsidRPr="007A1D5F">
        <w:rPr>
          <w:rFonts w:ascii="Times New Roman" w:eastAsia="Times New Roman" w:hAnsi="Times New Roman" w:cs="Times New Roman"/>
          <w:sz w:val="24"/>
          <w:szCs w:val="24"/>
          <w:lang w:eastAsia="ar-SA"/>
        </w:rPr>
        <w:t>4.14</w:t>
      </w:r>
      <w:r w:rsidR="005113CB">
        <w:rPr>
          <w:rFonts w:ascii="Times New Roman" w:eastAsia="Times New Roman" w:hAnsi="Times New Roman" w:cs="Times New Roman"/>
          <w:sz w:val="24"/>
          <w:szCs w:val="24"/>
          <w:lang w:eastAsia="ar-SA"/>
        </w:rPr>
        <w:t xml:space="preserve">. </w:t>
      </w:r>
      <w:r w:rsidRPr="007A1D5F">
        <w:rPr>
          <w:rFonts w:ascii="Times New Roman" w:eastAsia="Times New Roman" w:hAnsi="Times New Roman" w:cs="Times New Roman"/>
          <w:sz w:val="24"/>
          <w:szCs w:val="24"/>
          <w:lang w:eastAsia="ar-SA"/>
        </w:rPr>
        <w:t>Документации</w:t>
      </w:r>
      <w:r w:rsidR="007A1D5F" w:rsidRPr="007A1D5F">
        <w:rPr>
          <w:rFonts w:ascii="Times New Roman" w:eastAsia="Times New Roman" w:hAnsi="Times New Roman" w:cs="Times New Roman"/>
          <w:bCs/>
          <w:snapToGrid w:val="0"/>
          <w:sz w:val="24"/>
          <w:szCs w:val="24"/>
          <w:lang w:eastAsia="ru-RU"/>
        </w:rPr>
        <w:t>.</w:t>
      </w:r>
    </w:p>
    <w:p w14:paraId="5934485C" w14:textId="77777777" w:rsidR="00237B79" w:rsidRDefault="00237B79" w:rsidP="00237B79">
      <w:pPr>
        <w:spacing w:after="0"/>
        <w:ind w:firstLine="709"/>
        <w:rPr>
          <w:rFonts w:ascii="Times New Roman" w:hAnsi="Times New Roman" w:cs="Times New Roman"/>
          <w:b/>
          <w:sz w:val="24"/>
          <w:szCs w:val="24"/>
          <w:lang w:eastAsia="ar-SA"/>
        </w:rPr>
      </w:pPr>
    </w:p>
    <w:p w14:paraId="45C8DF6B" w14:textId="77777777" w:rsidR="004700BF" w:rsidRPr="00237B79" w:rsidRDefault="004700BF" w:rsidP="00237B79">
      <w:pPr>
        <w:spacing w:after="0"/>
        <w:ind w:firstLine="709"/>
        <w:rPr>
          <w:rFonts w:ascii="Times New Roman" w:hAnsi="Times New Roman" w:cs="Times New Roman"/>
          <w:b/>
          <w:sz w:val="24"/>
          <w:szCs w:val="24"/>
          <w:lang w:eastAsia="ar-SA"/>
        </w:rPr>
      </w:pPr>
      <w:r w:rsidRPr="00237B79">
        <w:rPr>
          <w:rFonts w:ascii="Times New Roman" w:hAnsi="Times New Roman" w:cs="Times New Roman"/>
          <w:b/>
          <w:sz w:val="24"/>
          <w:szCs w:val="24"/>
          <w:lang w:eastAsia="ar-SA"/>
        </w:rPr>
        <w:t>11. Приоритет.</w:t>
      </w:r>
    </w:p>
    <w:p w14:paraId="462FD839" w14:textId="77777777" w:rsidR="004700BF" w:rsidRPr="004700BF" w:rsidRDefault="004700BF" w:rsidP="004700B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37B79">
        <w:rPr>
          <w:rFonts w:ascii="Times New Roman" w:eastAsia="Times New Roman" w:hAnsi="Times New Roman" w:cs="Times New Roman"/>
          <w:sz w:val="24"/>
          <w:szCs w:val="24"/>
          <w:lang w:eastAsia="ar-SA"/>
        </w:rPr>
        <w:t>Согласно Постановления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486E012" w14:textId="77777777" w:rsidR="003A2F0D" w:rsidRPr="00065138" w:rsidRDefault="003A2F0D" w:rsidP="00065138">
      <w:pPr>
        <w:rPr>
          <w:rFonts w:ascii="Times New Roman" w:eastAsia="Times New Roman" w:hAnsi="Times New Roman" w:cs="Times New Roman"/>
          <w:sz w:val="24"/>
          <w:szCs w:val="24"/>
          <w:lang w:eastAsia="ar-SA"/>
        </w:rPr>
        <w:sectPr w:rsidR="003A2F0D" w:rsidRPr="00065138" w:rsidSect="00436562">
          <w:headerReference w:type="default" r:id="rId8"/>
          <w:headerReference w:type="first" r:id="rId9"/>
          <w:pgSz w:w="11906" w:h="16838"/>
          <w:pgMar w:top="1134" w:right="567" w:bottom="1134" w:left="1418" w:header="720" w:footer="648" w:gutter="0"/>
          <w:cols w:space="720"/>
          <w:titlePg/>
          <w:docGrid w:linePitch="600" w:charSpace="36864"/>
        </w:sectPr>
      </w:pPr>
    </w:p>
    <w:p w14:paraId="354ED274" w14:textId="77777777" w:rsidR="003A2F0D" w:rsidRPr="00D71044"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88197"/>
      <w:r w:rsidRPr="00D71044">
        <w:rPr>
          <w:rFonts w:ascii="Times New Roman" w:eastAsia="Times New Roman" w:hAnsi="Times New Roman" w:cs="Times New Roman"/>
          <w:iCs/>
          <w:sz w:val="24"/>
          <w:szCs w:val="24"/>
          <w:lang w:val="x-none" w:eastAsia="ar-SA"/>
        </w:rPr>
        <w:lastRenderedPageBreak/>
        <w:t>СОДЕРЖАНИЕ</w:t>
      </w:r>
      <w:bookmarkEnd w:id="3"/>
    </w:p>
    <w:p w14:paraId="2BEC83A9" w14:textId="77777777" w:rsidR="00953452" w:rsidRPr="004D28E5" w:rsidRDefault="003A2F0D">
      <w:pPr>
        <w:pStyle w:val="1fe"/>
        <w:rPr>
          <w:rFonts w:asciiTheme="minorHAnsi" w:eastAsiaTheme="minorEastAsia" w:hAnsiTheme="minorHAnsi" w:cstheme="minorBidi"/>
          <w:b w:val="0"/>
          <w:bCs w:val="0"/>
          <w:caps w:val="0"/>
          <w:noProof/>
          <w:sz w:val="22"/>
          <w:szCs w:val="22"/>
          <w:lang w:eastAsia="ru-RU"/>
        </w:rPr>
      </w:pPr>
      <w:r w:rsidRPr="005113CB">
        <w:rPr>
          <w:highlight w:val="yellow"/>
        </w:rPr>
        <w:fldChar w:fldCharType="begin"/>
      </w:r>
      <w:r w:rsidRPr="005113CB">
        <w:rPr>
          <w:highlight w:val="yellow"/>
        </w:rPr>
        <w:instrText xml:space="preserve"> TOC \o "1-3" \h \z \u </w:instrText>
      </w:r>
      <w:r w:rsidRPr="005113CB">
        <w:rPr>
          <w:highlight w:val="yellow"/>
        </w:rPr>
        <w:fldChar w:fldCharType="separate"/>
      </w:r>
      <w:hyperlink w:anchor="_Toc440288196" w:history="1">
        <w:r w:rsidR="00953452" w:rsidRPr="004D28E5">
          <w:rPr>
            <w:rStyle w:val="af"/>
            <w:rFonts w:eastAsia="Times New Roman"/>
            <w:iCs/>
            <w:noProof/>
            <w:color w:val="auto"/>
            <w:lang w:val="x-none"/>
          </w:rPr>
          <w:t>Информационная карта</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_Toc440288196 \h </w:instrText>
        </w:r>
        <w:r w:rsidR="00953452" w:rsidRPr="004D28E5">
          <w:rPr>
            <w:noProof/>
            <w:webHidden/>
          </w:rPr>
        </w:r>
        <w:r w:rsidR="00953452" w:rsidRPr="004D28E5">
          <w:rPr>
            <w:noProof/>
            <w:webHidden/>
          </w:rPr>
          <w:fldChar w:fldCharType="separate"/>
        </w:r>
        <w:r w:rsidR="00D66D2F">
          <w:rPr>
            <w:noProof/>
            <w:webHidden/>
          </w:rPr>
          <w:t>2</w:t>
        </w:r>
        <w:r w:rsidR="00953452" w:rsidRPr="004D28E5">
          <w:rPr>
            <w:noProof/>
            <w:webHidden/>
          </w:rPr>
          <w:fldChar w:fldCharType="end"/>
        </w:r>
      </w:hyperlink>
    </w:p>
    <w:p w14:paraId="2B83A3DE"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197" w:history="1">
        <w:r w:rsidR="00953452" w:rsidRPr="004D28E5">
          <w:rPr>
            <w:rStyle w:val="af"/>
            <w:rFonts w:eastAsia="Times New Roman"/>
            <w:iCs/>
            <w:noProof/>
            <w:color w:val="auto"/>
            <w:lang w:val="x-none"/>
          </w:rPr>
          <w:t>СОДЕРЖАНИЕ</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_Toc440288197 \h </w:instrText>
        </w:r>
        <w:r w:rsidR="00953452" w:rsidRPr="004D28E5">
          <w:rPr>
            <w:noProof/>
            <w:webHidden/>
          </w:rPr>
        </w:r>
        <w:r w:rsidR="00953452" w:rsidRPr="004D28E5">
          <w:rPr>
            <w:noProof/>
            <w:webHidden/>
          </w:rPr>
          <w:fldChar w:fldCharType="separate"/>
        </w:r>
        <w:r w:rsidR="00D66D2F">
          <w:rPr>
            <w:noProof/>
            <w:webHidden/>
          </w:rPr>
          <w:t>7</w:t>
        </w:r>
        <w:r w:rsidR="00953452" w:rsidRPr="004D28E5">
          <w:rPr>
            <w:noProof/>
            <w:webHidden/>
          </w:rPr>
          <w:fldChar w:fldCharType="end"/>
        </w:r>
      </w:hyperlink>
    </w:p>
    <w:p w14:paraId="74323B56"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198" w:history="1">
        <w:r w:rsidR="00953452" w:rsidRPr="004D28E5">
          <w:rPr>
            <w:rStyle w:val="af"/>
            <w:rFonts w:eastAsia="Times New Roman"/>
            <w:iCs/>
            <w:noProof/>
            <w:color w:val="auto"/>
          </w:rPr>
          <w:t xml:space="preserve">1. </w:t>
        </w:r>
        <w:r w:rsidR="00953452" w:rsidRPr="004D28E5">
          <w:rPr>
            <w:rStyle w:val="af"/>
            <w:rFonts w:eastAsia="Times New Roman"/>
            <w:iCs/>
            <w:noProof/>
            <w:color w:val="auto"/>
            <w:lang w:val="x-none"/>
          </w:rPr>
          <w:t>Термины и определения</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_Toc440288198 \h </w:instrText>
        </w:r>
        <w:r w:rsidR="00953452" w:rsidRPr="004D28E5">
          <w:rPr>
            <w:noProof/>
            <w:webHidden/>
          </w:rPr>
        </w:r>
        <w:r w:rsidR="00953452" w:rsidRPr="004D28E5">
          <w:rPr>
            <w:noProof/>
            <w:webHidden/>
          </w:rPr>
          <w:fldChar w:fldCharType="separate"/>
        </w:r>
        <w:r w:rsidR="00D66D2F">
          <w:rPr>
            <w:noProof/>
            <w:webHidden/>
          </w:rPr>
          <w:t>8</w:t>
        </w:r>
        <w:r w:rsidR="00953452" w:rsidRPr="004D28E5">
          <w:rPr>
            <w:noProof/>
            <w:webHidden/>
          </w:rPr>
          <w:fldChar w:fldCharType="end"/>
        </w:r>
      </w:hyperlink>
    </w:p>
    <w:p w14:paraId="461B3B37" w14:textId="77777777" w:rsidR="00953452" w:rsidRPr="004D28E5" w:rsidRDefault="00A55708">
      <w:pPr>
        <w:pStyle w:val="1fe"/>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4D28E5">
          <w:rPr>
            <w:rStyle w:val="af"/>
            <w:rFonts w:eastAsia="Times New Roman"/>
            <w:iCs/>
            <w:noProof/>
            <w:color w:val="auto"/>
            <w:lang w:val="x-none"/>
          </w:rPr>
          <w:t>2.</w:t>
        </w:r>
        <w:r w:rsidR="00953452" w:rsidRPr="004D28E5">
          <w:rPr>
            <w:rFonts w:asciiTheme="minorHAnsi" w:eastAsiaTheme="minorEastAsia" w:hAnsiTheme="minorHAnsi" w:cstheme="minorBidi"/>
            <w:b w:val="0"/>
            <w:bCs w:val="0"/>
            <w:caps w:val="0"/>
            <w:noProof/>
            <w:sz w:val="22"/>
            <w:szCs w:val="22"/>
            <w:lang w:eastAsia="ru-RU"/>
          </w:rPr>
          <w:tab/>
        </w:r>
        <w:r w:rsidR="00953452" w:rsidRPr="004D28E5">
          <w:rPr>
            <w:rStyle w:val="af"/>
            <w:rFonts w:eastAsia="Times New Roman"/>
            <w:iCs/>
            <w:noProof/>
            <w:color w:val="auto"/>
            <w:lang w:val="x-none"/>
          </w:rPr>
          <w:t>Общие положения</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_Toc440288199 \h </w:instrText>
        </w:r>
        <w:r w:rsidR="00953452" w:rsidRPr="004D28E5">
          <w:rPr>
            <w:noProof/>
            <w:webHidden/>
          </w:rPr>
        </w:r>
        <w:r w:rsidR="00953452" w:rsidRPr="004D28E5">
          <w:rPr>
            <w:noProof/>
            <w:webHidden/>
          </w:rPr>
          <w:fldChar w:fldCharType="separate"/>
        </w:r>
        <w:r w:rsidR="00D66D2F">
          <w:rPr>
            <w:noProof/>
            <w:webHidden/>
          </w:rPr>
          <w:t>9</w:t>
        </w:r>
        <w:r w:rsidR="00953452" w:rsidRPr="004D28E5">
          <w:rPr>
            <w:noProof/>
            <w:webHidden/>
          </w:rPr>
          <w:fldChar w:fldCharType="end"/>
        </w:r>
      </w:hyperlink>
    </w:p>
    <w:p w14:paraId="1DBB9941"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200" w:history="1">
        <w:r w:rsidR="00953452" w:rsidRPr="004D28E5">
          <w:rPr>
            <w:rStyle w:val="af"/>
            <w:rFonts w:eastAsia="Times New Roman"/>
            <w:iCs/>
            <w:noProof/>
            <w:color w:val="auto"/>
            <w:lang w:val="x-none"/>
          </w:rPr>
          <w:t xml:space="preserve">3. Требования к </w:t>
        </w:r>
        <w:r w:rsidR="00953452" w:rsidRPr="004D28E5">
          <w:rPr>
            <w:rStyle w:val="af"/>
            <w:rFonts w:eastAsia="Times New Roman"/>
            <w:iCs/>
            <w:noProof/>
            <w:color w:val="auto"/>
          </w:rPr>
          <w:t>У</w:t>
        </w:r>
        <w:r w:rsidR="00953452" w:rsidRPr="004D28E5">
          <w:rPr>
            <w:rStyle w:val="af"/>
            <w:rFonts w:eastAsia="Times New Roman"/>
            <w:iCs/>
            <w:noProof/>
            <w:color w:val="auto"/>
            <w:lang w:val="x-none"/>
          </w:rPr>
          <w:t>частникам закупки. Заявка и прилагаемые к ней документы.</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_Toc440288200 \h </w:instrText>
        </w:r>
        <w:r w:rsidR="00953452" w:rsidRPr="004D28E5">
          <w:rPr>
            <w:noProof/>
            <w:webHidden/>
          </w:rPr>
        </w:r>
        <w:r w:rsidR="00953452" w:rsidRPr="004D28E5">
          <w:rPr>
            <w:noProof/>
            <w:webHidden/>
          </w:rPr>
          <w:fldChar w:fldCharType="separate"/>
        </w:r>
        <w:r w:rsidR="00D66D2F">
          <w:rPr>
            <w:noProof/>
            <w:webHidden/>
          </w:rPr>
          <w:t>10</w:t>
        </w:r>
        <w:r w:rsidR="00953452" w:rsidRPr="004D28E5">
          <w:rPr>
            <w:noProof/>
            <w:webHidden/>
          </w:rPr>
          <w:fldChar w:fldCharType="end"/>
        </w:r>
      </w:hyperlink>
    </w:p>
    <w:p w14:paraId="40F31826"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201" w:history="1">
        <w:r w:rsidR="00953452" w:rsidRPr="004D28E5">
          <w:rPr>
            <w:rStyle w:val="af"/>
            <w:rFonts w:eastAsia="Times New Roman"/>
            <w:iCs/>
            <w:noProof/>
            <w:color w:val="auto"/>
          </w:rPr>
          <w:t xml:space="preserve">4. </w:t>
        </w:r>
        <w:r w:rsidR="00953452" w:rsidRPr="004D28E5">
          <w:rPr>
            <w:rStyle w:val="af"/>
            <w:rFonts w:eastAsia="Times New Roman"/>
            <w:iCs/>
            <w:noProof/>
            <w:color w:val="auto"/>
            <w:lang w:val="x-none"/>
          </w:rPr>
          <w:t>Порядок проведения запроса предложений</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_Toc440288201 \h </w:instrText>
        </w:r>
        <w:r w:rsidR="00953452" w:rsidRPr="004D28E5">
          <w:rPr>
            <w:noProof/>
            <w:webHidden/>
          </w:rPr>
        </w:r>
        <w:r w:rsidR="00953452" w:rsidRPr="004D28E5">
          <w:rPr>
            <w:noProof/>
            <w:webHidden/>
          </w:rPr>
          <w:fldChar w:fldCharType="separate"/>
        </w:r>
        <w:r w:rsidR="00D66D2F">
          <w:rPr>
            <w:noProof/>
            <w:webHidden/>
          </w:rPr>
          <w:t>15</w:t>
        </w:r>
        <w:r w:rsidR="00953452" w:rsidRPr="004D28E5">
          <w:rPr>
            <w:noProof/>
            <w:webHidden/>
          </w:rPr>
          <w:fldChar w:fldCharType="end"/>
        </w:r>
      </w:hyperlink>
    </w:p>
    <w:p w14:paraId="48F232DC" w14:textId="77777777" w:rsidR="00953452" w:rsidRPr="004D28E5" w:rsidRDefault="00A55708">
      <w:pPr>
        <w:pStyle w:val="1fe"/>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4D28E5">
          <w:rPr>
            <w:rStyle w:val="af"/>
            <w:rFonts w:eastAsia="MS Mincho"/>
            <w:iCs/>
            <w:noProof/>
            <w:snapToGrid w:val="0"/>
            <w:color w:val="auto"/>
          </w:rPr>
          <w:t>5.</w:t>
        </w:r>
        <w:r w:rsidR="00953452" w:rsidRPr="004D28E5">
          <w:rPr>
            <w:rFonts w:asciiTheme="minorHAnsi" w:eastAsiaTheme="minorEastAsia" w:hAnsiTheme="minorHAnsi" w:cstheme="minorBidi"/>
            <w:b w:val="0"/>
            <w:bCs w:val="0"/>
            <w:caps w:val="0"/>
            <w:noProof/>
            <w:sz w:val="22"/>
            <w:szCs w:val="22"/>
            <w:lang w:eastAsia="ru-RU"/>
          </w:rPr>
          <w:tab/>
        </w:r>
        <w:r w:rsidR="00953452" w:rsidRPr="004D28E5">
          <w:rPr>
            <w:rStyle w:val="af"/>
            <w:rFonts w:eastAsia="MS Mincho"/>
            <w:iCs/>
            <w:noProof/>
            <w:snapToGrid w:val="0"/>
            <w:color w:val="auto"/>
            <w:lang w:val="x-none"/>
          </w:rPr>
          <w:t>Т</w:t>
        </w:r>
        <w:r w:rsidR="00953452" w:rsidRPr="004D28E5">
          <w:rPr>
            <w:rStyle w:val="af"/>
            <w:rFonts w:eastAsia="MS Mincho"/>
            <w:iCs/>
            <w:noProof/>
            <w:snapToGrid w:val="0"/>
            <w:color w:val="auto"/>
          </w:rPr>
          <w:t>ехническое</w:t>
        </w:r>
        <w:r w:rsidR="00953452" w:rsidRPr="004D28E5">
          <w:rPr>
            <w:rStyle w:val="af"/>
            <w:rFonts w:eastAsia="MS Mincho"/>
            <w:iCs/>
            <w:noProof/>
            <w:snapToGrid w:val="0"/>
            <w:color w:val="auto"/>
            <w:lang w:val="x-none"/>
          </w:rPr>
          <w:t xml:space="preserve"> </w:t>
        </w:r>
        <w:r w:rsidR="00953452" w:rsidRPr="004D28E5">
          <w:rPr>
            <w:rStyle w:val="af"/>
            <w:rFonts w:eastAsia="MS Mincho"/>
            <w:iCs/>
            <w:noProof/>
            <w:snapToGrid w:val="0"/>
            <w:color w:val="auto"/>
          </w:rPr>
          <w:t>задание</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_Toc440288217 \h </w:instrText>
        </w:r>
        <w:r w:rsidR="00953452" w:rsidRPr="004D28E5">
          <w:rPr>
            <w:noProof/>
            <w:webHidden/>
          </w:rPr>
        </w:r>
        <w:r w:rsidR="00953452" w:rsidRPr="004D28E5">
          <w:rPr>
            <w:noProof/>
            <w:webHidden/>
          </w:rPr>
          <w:fldChar w:fldCharType="separate"/>
        </w:r>
        <w:r w:rsidR="00D66D2F">
          <w:rPr>
            <w:noProof/>
            <w:webHidden/>
          </w:rPr>
          <w:t>26</w:t>
        </w:r>
        <w:r w:rsidR="00953452" w:rsidRPr="004D28E5">
          <w:rPr>
            <w:noProof/>
            <w:webHidden/>
          </w:rPr>
          <w:fldChar w:fldCharType="end"/>
        </w:r>
      </w:hyperlink>
    </w:p>
    <w:p w14:paraId="0E95FF96"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218" w:history="1">
        <w:r w:rsidR="00953452" w:rsidRPr="004D28E5">
          <w:rPr>
            <w:rStyle w:val="af"/>
            <w:rFonts w:eastAsia="Times New Roman"/>
            <w:noProof/>
            <w:color w:val="auto"/>
            <w:lang w:val="x-none"/>
          </w:rPr>
          <w:t>Приложение № 1</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_Toc440288218 \h </w:instrText>
        </w:r>
        <w:r w:rsidR="00953452" w:rsidRPr="004D28E5">
          <w:rPr>
            <w:noProof/>
            <w:webHidden/>
          </w:rPr>
        </w:r>
        <w:r w:rsidR="00953452" w:rsidRPr="004D28E5">
          <w:rPr>
            <w:noProof/>
            <w:webHidden/>
          </w:rPr>
          <w:fldChar w:fldCharType="separate"/>
        </w:r>
        <w:r w:rsidR="00D66D2F">
          <w:rPr>
            <w:noProof/>
            <w:webHidden/>
          </w:rPr>
          <w:t>27</w:t>
        </w:r>
        <w:r w:rsidR="00953452" w:rsidRPr="004D28E5">
          <w:rPr>
            <w:noProof/>
            <w:webHidden/>
          </w:rPr>
          <w:fldChar w:fldCharType="end"/>
        </w:r>
      </w:hyperlink>
    </w:p>
    <w:p w14:paraId="2B7AD2EB" w14:textId="77777777" w:rsidR="00953452" w:rsidRPr="004D28E5" w:rsidRDefault="00A5570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4D28E5">
          <w:rPr>
            <w:rStyle w:val="af"/>
            <w:rFonts w:ascii="Times New Roman" w:eastAsia="Times New Roman" w:hAnsi="Times New Roman" w:cs="Times New Roman"/>
            <w:b/>
            <w:bCs/>
            <w:iCs/>
            <w:noProof/>
            <w:color w:val="auto"/>
          </w:rPr>
          <w:t>Коммерческое предложение (форма 1)</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_Toc440288219 \h </w:instrText>
        </w:r>
        <w:r w:rsidR="00953452" w:rsidRPr="004D28E5">
          <w:rPr>
            <w:noProof/>
            <w:webHidden/>
          </w:rPr>
        </w:r>
        <w:r w:rsidR="00953452" w:rsidRPr="004D28E5">
          <w:rPr>
            <w:noProof/>
            <w:webHidden/>
          </w:rPr>
          <w:fldChar w:fldCharType="separate"/>
        </w:r>
        <w:r w:rsidR="00D66D2F">
          <w:rPr>
            <w:noProof/>
            <w:webHidden/>
          </w:rPr>
          <w:t>29</w:t>
        </w:r>
        <w:r w:rsidR="00953452" w:rsidRPr="004D28E5">
          <w:rPr>
            <w:noProof/>
            <w:webHidden/>
          </w:rPr>
          <w:fldChar w:fldCharType="end"/>
        </w:r>
      </w:hyperlink>
    </w:p>
    <w:p w14:paraId="21FA4868" w14:textId="77777777" w:rsidR="00953452" w:rsidRPr="004D28E5" w:rsidRDefault="00A5570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4D28E5">
          <w:rPr>
            <w:rStyle w:val="af"/>
            <w:rFonts w:ascii="Times New Roman" w:eastAsia="Times New Roman" w:hAnsi="Times New Roman" w:cs="Times New Roman"/>
            <w:b/>
            <w:bCs/>
            <w:iCs/>
            <w:noProof/>
            <w:color w:val="auto"/>
          </w:rPr>
          <w:t>Техническое предложение (форма 2)</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_Toc440288220 \h </w:instrText>
        </w:r>
        <w:r w:rsidR="00953452" w:rsidRPr="004D28E5">
          <w:rPr>
            <w:noProof/>
            <w:webHidden/>
          </w:rPr>
        </w:r>
        <w:r w:rsidR="00953452" w:rsidRPr="004D28E5">
          <w:rPr>
            <w:noProof/>
            <w:webHidden/>
          </w:rPr>
          <w:fldChar w:fldCharType="separate"/>
        </w:r>
        <w:r w:rsidR="00D66D2F">
          <w:rPr>
            <w:noProof/>
            <w:webHidden/>
          </w:rPr>
          <w:t>31</w:t>
        </w:r>
        <w:r w:rsidR="00953452" w:rsidRPr="004D28E5">
          <w:rPr>
            <w:noProof/>
            <w:webHidden/>
          </w:rPr>
          <w:fldChar w:fldCharType="end"/>
        </w:r>
      </w:hyperlink>
    </w:p>
    <w:p w14:paraId="19B878C1" w14:textId="77777777" w:rsidR="00953452" w:rsidRPr="004D28E5" w:rsidRDefault="00A55708">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4D28E5">
          <w:rPr>
            <w:rStyle w:val="af"/>
            <w:rFonts w:ascii="Times New Roman" w:eastAsia="Times New Roman" w:hAnsi="Times New Roman" w:cs="Times New Roman"/>
            <w:b/>
            <w:bCs/>
            <w:iCs/>
            <w:noProof/>
            <w:color w:val="auto"/>
          </w:rPr>
          <w:t>Анкета Участника закупки (форма 3)</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_Toc440288221 \h </w:instrText>
        </w:r>
        <w:r w:rsidR="00953452" w:rsidRPr="004D28E5">
          <w:rPr>
            <w:noProof/>
            <w:webHidden/>
          </w:rPr>
        </w:r>
        <w:r w:rsidR="00953452" w:rsidRPr="004D28E5">
          <w:rPr>
            <w:noProof/>
            <w:webHidden/>
          </w:rPr>
          <w:fldChar w:fldCharType="separate"/>
        </w:r>
        <w:r w:rsidR="00D66D2F">
          <w:rPr>
            <w:noProof/>
            <w:webHidden/>
          </w:rPr>
          <w:t>32</w:t>
        </w:r>
        <w:r w:rsidR="00953452" w:rsidRPr="004D28E5">
          <w:rPr>
            <w:noProof/>
            <w:webHidden/>
          </w:rPr>
          <w:fldChar w:fldCharType="end"/>
        </w:r>
      </w:hyperlink>
    </w:p>
    <w:p w14:paraId="54FD35B7" w14:textId="77777777" w:rsidR="00953452" w:rsidRPr="004D28E5" w:rsidRDefault="00A55708">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4D28E5">
          <w:rPr>
            <w:rStyle w:val="af"/>
            <w:rFonts w:ascii="Times New Roman" w:hAnsi="Times New Roman" w:cs="Times New Roman"/>
            <w:b/>
            <w:noProof/>
            <w:color w:val="auto"/>
          </w:rPr>
          <w:t>Декларация о соответствии Участника закупки (форма 4)</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_Toc440288222 \h </w:instrText>
        </w:r>
        <w:r w:rsidR="00953452" w:rsidRPr="004D28E5">
          <w:rPr>
            <w:noProof/>
            <w:webHidden/>
          </w:rPr>
        </w:r>
        <w:r w:rsidR="00953452" w:rsidRPr="004D28E5">
          <w:rPr>
            <w:noProof/>
            <w:webHidden/>
          </w:rPr>
          <w:fldChar w:fldCharType="separate"/>
        </w:r>
        <w:r w:rsidR="00D66D2F">
          <w:rPr>
            <w:noProof/>
            <w:webHidden/>
          </w:rPr>
          <w:t>34</w:t>
        </w:r>
        <w:r w:rsidR="00953452" w:rsidRPr="004D28E5">
          <w:rPr>
            <w:noProof/>
            <w:webHidden/>
          </w:rPr>
          <w:fldChar w:fldCharType="end"/>
        </w:r>
      </w:hyperlink>
    </w:p>
    <w:p w14:paraId="110290C3"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223" w:history="1">
        <w:r w:rsidR="00953452" w:rsidRPr="004D28E5">
          <w:rPr>
            <w:rStyle w:val="af"/>
            <w:rFonts w:eastAsia="Times New Roman"/>
            <w:noProof/>
            <w:color w:val="auto"/>
            <w:lang w:val="x-none"/>
          </w:rPr>
          <w:t xml:space="preserve">Приложение № </w:t>
        </w:r>
        <w:r w:rsidR="00953452" w:rsidRPr="004D28E5">
          <w:rPr>
            <w:rStyle w:val="af"/>
            <w:rFonts w:eastAsia="Times New Roman"/>
            <w:noProof/>
            <w:color w:val="auto"/>
          </w:rPr>
          <w:t>2</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_Toc440288223 \h </w:instrText>
        </w:r>
        <w:r w:rsidR="00953452" w:rsidRPr="004D28E5">
          <w:rPr>
            <w:noProof/>
            <w:webHidden/>
          </w:rPr>
        </w:r>
        <w:r w:rsidR="00953452" w:rsidRPr="004D28E5">
          <w:rPr>
            <w:noProof/>
            <w:webHidden/>
          </w:rPr>
          <w:fldChar w:fldCharType="separate"/>
        </w:r>
        <w:r w:rsidR="00D66D2F">
          <w:rPr>
            <w:noProof/>
            <w:webHidden/>
          </w:rPr>
          <w:t>40</w:t>
        </w:r>
        <w:r w:rsidR="00953452" w:rsidRPr="004D28E5">
          <w:rPr>
            <w:noProof/>
            <w:webHidden/>
          </w:rPr>
          <w:fldChar w:fldCharType="end"/>
        </w:r>
      </w:hyperlink>
    </w:p>
    <w:p w14:paraId="2A78562B"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224" w:history="1">
        <w:r w:rsidR="00953452" w:rsidRPr="004D28E5">
          <w:rPr>
            <w:rStyle w:val="af"/>
            <w:rFonts w:eastAsia="Times New Roman"/>
            <w:iCs/>
            <w:noProof/>
            <w:color w:val="auto"/>
            <w:lang w:val="x-none"/>
          </w:rPr>
          <w:t>Приложение № 3</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_Toc440288224 \h </w:instrText>
        </w:r>
        <w:r w:rsidR="00953452" w:rsidRPr="004D28E5">
          <w:rPr>
            <w:noProof/>
            <w:webHidden/>
          </w:rPr>
        </w:r>
        <w:r w:rsidR="00953452" w:rsidRPr="004D28E5">
          <w:rPr>
            <w:noProof/>
            <w:webHidden/>
          </w:rPr>
          <w:fldChar w:fldCharType="separate"/>
        </w:r>
        <w:r w:rsidR="00D66D2F">
          <w:rPr>
            <w:noProof/>
            <w:webHidden/>
          </w:rPr>
          <w:t>43</w:t>
        </w:r>
        <w:r w:rsidR="00953452" w:rsidRPr="004D28E5">
          <w:rPr>
            <w:noProof/>
            <w:webHidden/>
          </w:rPr>
          <w:fldChar w:fldCharType="end"/>
        </w:r>
      </w:hyperlink>
    </w:p>
    <w:p w14:paraId="658E747A"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225" w:history="1">
        <w:r w:rsidR="00953452" w:rsidRPr="004D28E5">
          <w:rPr>
            <w:rStyle w:val="af"/>
            <w:rFonts w:eastAsia="Times New Roman"/>
            <w:noProof/>
            <w:color w:val="auto"/>
            <w:lang w:val="x-none"/>
          </w:rPr>
          <w:t xml:space="preserve">Приложение № </w:t>
        </w:r>
        <w:r w:rsidR="00953452" w:rsidRPr="004D28E5">
          <w:rPr>
            <w:rStyle w:val="af"/>
            <w:rFonts w:eastAsia="Times New Roman"/>
            <w:noProof/>
            <w:color w:val="auto"/>
          </w:rPr>
          <w:t>4</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_Toc440288225 \h </w:instrText>
        </w:r>
        <w:r w:rsidR="00953452" w:rsidRPr="004D28E5">
          <w:rPr>
            <w:noProof/>
            <w:webHidden/>
          </w:rPr>
        </w:r>
        <w:r w:rsidR="00953452" w:rsidRPr="004D28E5">
          <w:rPr>
            <w:noProof/>
            <w:webHidden/>
          </w:rPr>
          <w:fldChar w:fldCharType="separate"/>
        </w:r>
        <w:r w:rsidR="00D66D2F">
          <w:rPr>
            <w:noProof/>
            <w:webHidden/>
          </w:rPr>
          <w:t>45</w:t>
        </w:r>
        <w:r w:rsidR="00953452" w:rsidRPr="004D28E5">
          <w:rPr>
            <w:noProof/>
            <w:webHidden/>
          </w:rPr>
          <w:fldChar w:fldCharType="end"/>
        </w:r>
      </w:hyperlink>
    </w:p>
    <w:p w14:paraId="251769C1" w14:textId="77777777" w:rsidR="00953452" w:rsidRPr="004D28E5" w:rsidRDefault="00A55708">
      <w:pPr>
        <w:pStyle w:val="1fe"/>
        <w:rPr>
          <w:rFonts w:asciiTheme="minorHAnsi" w:eastAsiaTheme="minorEastAsia" w:hAnsiTheme="minorHAnsi" w:cstheme="minorBidi"/>
          <w:b w:val="0"/>
          <w:bCs w:val="0"/>
          <w:caps w:val="0"/>
          <w:noProof/>
          <w:sz w:val="22"/>
          <w:szCs w:val="22"/>
          <w:lang w:eastAsia="ru-RU"/>
        </w:rPr>
      </w:pPr>
      <w:hyperlink w:anchor="_Toc440288226" w:history="1">
        <w:r w:rsidR="00953452" w:rsidRPr="004D28E5">
          <w:rPr>
            <w:rStyle w:val="af"/>
            <w:rFonts w:eastAsia="Times New Roman"/>
            <w:iCs/>
            <w:noProof/>
            <w:color w:val="auto"/>
            <w:lang w:val="x-none"/>
          </w:rPr>
          <w:t xml:space="preserve">Приложение № </w:t>
        </w:r>
        <w:r w:rsidR="00953452" w:rsidRPr="004D28E5">
          <w:rPr>
            <w:rStyle w:val="af"/>
            <w:rFonts w:eastAsia="Times New Roman"/>
            <w:iCs/>
            <w:noProof/>
            <w:color w:val="auto"/>
          </w:rPr>
          <w:t>5</w:t>
        </w:r>
        <w:r w:rsidR="00953452" w:rsidRPr="004D28E5">
          <w:rPr>
            <w:noProof/>
            <w:webHidden/>
          </w:rPr>
          <w:tab/>
        </w:r>
        <w:r w:rsidR="00953452" w:rsidRPr="004D28E5">
          <w:rPr>
            <w:noProof/>
            <w:webHidden/>
          </w:rPr>
          <w:fldChar w:fldCharType="begin"/>
        </w:r>
        <w:r w:rsidR="00953452" w:rsidRPr="004D28E5">
          <w:rPr>
            <w:noProof/>
            <w:webHidden/>
          </w:rPr>
          <w:instrText xml:space="preserve"> PAGEREF _Toc440288226 \h </w:instrText>
        </w:r>
        <w:r w:rsidR="00953452" w:rsidRPr="004D28E5">
          <w:rPr>
            <w:noProof/>
            <w:webHidden/>
          </w:rPr>
        </w:r>
        <w:r w:rsidR="00953452" w:rsidRPr="004D28E5">
          <w:rPr>
            <w:noProof/>
            <w:webHidden/>
          </w:rPr>
          <w:fldChar w:fldCharType="separate"/>
        </w:r>
        <w:r w:rsidR="00D66D2F">
          <w:rPr>
            <w:noProof/>
            <w:webHidden/>
          </w:rPr>
          <w:t>53</w:t>
        </w:r>
        <w:r w:rsidR="00953452" w:rsidRPr="004D28E5">
          <w:rPr>
            <w:noProof/>
            <w:webHidden/>
          </w:rPr>
          <w:fldChar w:fldCharType="end"/>
        </w:r>
      </w:hyperlink>
    </w:p>
    <w:p w14:paraId="0E40C724" w14:textId="77777777" w:rsidR="003A2F0D" w:rsidRPr="007A1D5F"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5113CB">
        <w:rPr>
          <w:rFonts w:ascii="Calibri" w:eastAsia="Calibri" w:hAnsi="Calibri" w:cs="Times New Roman"/>
          <w:highlight w:val="yellow"/>
          <w:lang w:eastAsia="ar-SA"/>
        </w:rPr>
        <w:fldChar w:fldCharType="end"/>
      </w:r>
      <w:r w:rsidRPr="007A1D5F">
        <w:rPr>
          <w:rFonts w:ascii="Times New Roman" w:eastAsia="Times New Roman" w:hAnsi="Times New Roman" w:cs="Times New Roman"/>
          <w:b/>
          <w:color w:val="FF0000"/>
          <w:sz w:val="24"/>
          <w:szCs w:val="24"/>
          <w:lang w:eastAsia="ar-SA"/>
        </w:rPr>
        <w:t xml:space="preserve">       </w:t>
      </w:r>
    </w:p>
    <w:p w14:paraId="66246221" w14:textId="77777777"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14:paraId="1CD572B8" w14:textId="77777777"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14:paraId="439EB172" w14:textId="77777777"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14:paraId="3A0A2986"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Заказчик (также по тексту – Покупатель) </w:t>
      </w:r>
      <w:r w:rsidRPr="00A33794">
        <w:rPr>
          <w:rFonts w:ascii="Times New Roman" w:eastAsia="Times New Roman" w:hAnsi="Times New Roman" w:cs="Times New Roman"/>
          <w:sz w:val="24"/>
          <w:szCs w:val="24"/>
          <w:lang w:eastAsia="ar-SA"/>
        </w:rPr>
        <w:t>– Акционерное общество «Мурманэнергосбыт» (АО «МЭС»).</w:t>
      </w:r>
    </w:p>
    <w:p w14:paraId="32E7BB9E"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7F15703D"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b/>
          <w:sz w:val="24"/>
          <w:szCs w:val="24"/>
          <w:lang w:eastAsia="ar-SA"/>
        </w:rPr>
      </w:pPr>
      <w:r w:rsidRPr="00A33794">
        <w:rPr>
          <w:rFonts w:ascii="Times New Roman" w:eastAsia="Times New Roman" w:hAnsi="Times New Roman" w:cs="Times New Roman"/>
          <w:b/>
          <w:sz w:val="24"/>
          <w:szCs w:val="24"/>
          <w:lang w:eastAsia="ar-SA"/>
        </w:rPr>
        <w:t xml:space="preserve">Участник закупки – </w:t>
      </w:r>
      <w:r w:rsidRPr="00A33794">
        <w:rPr>
          <w:rFonts w:ascii="Times New Roman" w:eastAsia="Times New Roman" w:hAnsi="Times New Roman" w:cs="Times New Roman"/>
          <w:sz w:val="24"/>
          <w:szCs w:val="24"/>
          <w:lang w:eastAsia="ar-SA"/>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747FDE2D"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b/>
          <w:sz w:val="24"/>
          <w:szCs w:val="24"/>
          <w:lang w:eastAsia="ar-SA"/>
        </w:rPr>
      </w:pPr>
      <w:r w:rsidRPr="00A33794">
        <w:rPr>
          <w:rFonts w:ascii="Times New Roman" w:eastAsia="Times New Roman" w:hAnsi="Times New Roman" w:cs="Times New Roman"/>
          <w:b/>
          <w:sz w:val="24"/>
          <w:szCs w:val="24"/>
          <w:lang w:eastAsia="ar-SA"/>
        </w:rPr>
        <w:t xml:space="preserve">                                                                                                                                                                                                                               </w:t>
      </w:r>
    </w:p>
    <w:p w14:paraId="687B54AA"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Поставщик - </w:t>
      </w:r>
      <w:r w:rsidRPr="00A33794">
        <w:rPr>
          <w:rFonts w:ascii="Times New Roman" w:eastAsia="Times New Roman" w:hAnsi="Times New Roman" w:cs="Times New Roman"/>
          <w:sz w:val="24"/>
          <w:szCs w:val="24"/>
          <w:lang w:eastAsia="ar-SA"/>
        </w:rPr>
        <w:t>Победитель, либо иное лицо, с которым заключается Договор в соответствии с    п. 4.12.4. Документации.</w:t>
      </w:r>
    </w:p>
    <w:p w14:paraId="5E6BE263"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6BD8C7A1"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Комиссия по закупке</w:t>
      </w:r>
      <w:r w:rsidRPr="00A33794">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запроса </w:t>
      </w:r>
      <w:r w:rsidR="003B7476">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w:t>
      </w:r>
    </w:p>
    <w:p w14:paraId="766F5941"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28C016DD"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Запрос </w:t>
      </w:r>
      <w:r w:rsidR="006C03E9" w:rsidRPr="006C03E9">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sz w:val="24"/>
          <w:szCs w:val="24"/>
          <w:lang w:eastAsia="ar-SA"/>
        </w:rPr>
        <w:t xml:space="preserve">– </w:t>
      </w:r>
      <w:r w:rsidR="00F23387" w:rsidRPr="00F23387">
        <w:rPr>
          <w:rFonts w:ascii="Times New Roman" w:eastAsia="Times New Roman" w:hAnsi="Times New Roman" w:cs="Times New Roman"/>
          <w:sz w:val="24"/>
          <w:szCs w:val="24"/>
          <w:lang w:eastAsia="ar-SA"/>
        </w:rPr>
        <w:t xml:space="preserve">конкурентный </w:t>
      </w:r>
      <w:r w:rsidR="00F23387">
        <w:rPr>
          <w:rFonts w:ascii="Times New Roman" w:eastAsia="Times New Roman" w:hAnsi="Times New Roman" w:cs="Times New Roman"/>
          <w:sz w:val="24"/>
          <w:szCs w:val="24"/>
          <w:lang w:eastAsia="ar-SA"/>
        </w:rPr>
        <w:t>способ закупки, при котором П</w:t>
      </w:r>
      <w:r w:rsidR="00F23387" w:rsidRPr="00F23387">
        <w:rPr>
          <w:rFonts w:ascii="Times New Roman" w:eastAsia="Times New Roman" w:hAnsi="Times New Roman" w:cs="Times New Roman"/>
          <w:sz w:val="24"/>
          <w:szCs w:val="24"/>
          <w:lang w:eastAsia="ar-SA"/>
        </w:rPr>
        <w:t>обедителем признается</w:t>
      </w:r>
      <w:r w:rsidR="00F23387" w:rsidRPr="00F23387">
        <w:rPr>
          <w:rFonts w:ascii="Times New Roman" w:eastAsia="Times New Roman" w:hAnsi="Times New Roman" w:cs="Times New Roman"/>
          <w:b/>
          <w:sz w:val="24"/>
          <w:szCs w:val="24"/>
          <w:lang w:eastAsia="ar-SA"/>
        </w:rPr>
        <w:t xml:space="preserve"> </w:t>
      </w:r>
      <w:r w:rsidR="00F23387" w:rsidRPr="00F23387">
        <w:rPr>
          <w:rFonts w:ascii="Times New Roman" w:eastAsia="Times New Roman" w:hAnsi="Times New Roman" w:cs="Times New Roman"/>
          <w:sz w:val="24"/>
          <w:szCs w:val="24"/>
          <w:lang w:eastAsia="ar-SA"/>
        </w:rPr>
        <w:t>Участник закупки, предложение которого в соответствии с критериями, указанными в Документации о закупке, наилучшим образом соответствует установленным Заказчиком требованиям к товарам, работам, услугам</w:t>
      </w:r>
      <w:r w:rsidRPr="00A33794">
        <w:rPr>
          <w:rFonts w:ascii="Times New Roman" w:eastAsia="Times New Roman" w:hAnsi="Times New Roman" w:cs="Times New Roman"/>
          <w:sz w:val="24"/>
          <w:szCs w:val="24"/>
          <w:lang w:eastAsia="ar-SA"/>
        </w:rPr>
        <w:t>.</w:t>
      </w:r>
    </w:p>
    <w:p w14:paraId="6C39E6B0"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0453D5F1"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Извещение о проведении запроса </w:t>
      </w:r>
      <w:r w:rsidR="00F23387" w:rsidRPr="006C03E9">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sz w:val="24"/>
          <w:szCs w:val="24"/>
          <w:lang w:eastAsia="ar-SA"/>
        </w:rPr>
        <w:t xml:space="preserve">– информация о запросе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публикуемая в единой информационной системе в сфере закупок товаров, работ, услуг.</w:t>
      </w:r>
    </w:p>
    <w:p w14:paraId="1F433686"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708F8074"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Документация о проведении запроса</w:t>
      </w:r>
      <w:r w:rsidRPr="00A33794">
        <w:rPr>
          <w:rFonts w:ascii="Times New Roman" w:eastAsia="Times New Roman" w:hAnsi="Times New Roman" w:cs="Times New Roman"/>
          <w:sz w:val="24"/>
          <w:szCs w:val="24"/>
          <w:lang w:eastAsia="ar-SA"/>
        </w:rPr>
        <w:t xml:space="preserve"> </w:t>
      </w:r>
      <w:r w:rsidR="00F23387" w:rsidRPr="006C03E9">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sz w:val="24"/>
          <w:szCs w:val="24"/>
          <w:lang w:eastAsia="ar-SA"/>
        </w:rPr>
        <w:t xml:space="preserve">– документация, содержащая сведения о предмете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об условиях участия и правилах проведения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правилах подготовки, оформления и подачи заявок на участие в запросе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процедурах проведения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правилах выбора Победителя, а так же об условиях заключаемого по результатам запроса </w:t>
      </w:r>
      <w:r w:rsidR="00F23387" w:rsidRPr="00F23387">
        <w:rPr>
          <w:rFonts w:ascii="Times New Roman" w:eastAsia="Times New Roman" w:hAnsi="Times New Roman" w:cs="Times New Roman"/>
          <w:sz w:val="24"/>
          <w:szCs w:val="24"/>
          <w:lang w:eastAsia="ar-SA"/>
        </w:rPr>
        <w:t xml:space="preserve">предложений </w:t>
      </w:r>
      <w:r w:rsidRPr="00A33794">
        <w:rPr>
          <w:rFonts w:ascii="Times New Roman" w:eastAsia="Times New Roman" w:hAnsi="Times New Roman" w:cs="Times New Roman"/>
          <w:sz w:val="24"/>
          <w:szCs w:val="24"/>
          <w:lang w:eastAsia="ar-SA"/>
        </w:rPr>
        <w:t xml:space="preserve">Договора. Документация о проведении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 xml:space="preserve"> (далее – Документация) размещается в единой информационной системе одновременно с размещением на указанном сайте извещения о проведении запроса </w:t>
      </w:r>
      <w:r w:rsidR="00F23387" w:rsidRPr="00F23387">
        <w:rPr>
          <w:rFonts w:ascii="Times New Roman" w:eastAsia="Times New Roman" w:hAnsi="Times New Roman" w:cs="Times New Roman"/>
          <w:sz w:val="24"/>
          <w:szCs w:val="24"/>
          <w:lang w:eastAsia="ar-SA"/>
        </w:rPr>
        <w:t>предложений</w:t>
      </w:r>
      <w:r w:rsidRPr="00A33794">
        <w:rPr>
          <w:rFonts w:ascii="Times New Roman" w:eastAsia="Times New Roman" w:hAnsi="Times New Roman" w:cs="Times New Roman"/>
          <w:sz w:val="24"/>
          <w:szCs w:val="24"/>
          <w:lang w:eastAsia="ar-SA"/>
        </w:rPr>
        <w:t>.</w:t>
      </w:r>
    </w:p>
    <w:p w14:paraId="4C3FD0CF"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473A79FA" w14:textId="77777777" w:rsidR="00A33794" w:rsidRPr="00A33794" w:rsidRDefault="00A33794" w:rsidP="00A33794">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 xml:space="preserve">Заявка на участие в запросе </w:t>
      </w:r>
      <w:r w:rsidR="00F23387" w:rsidRPr="00F23387">
        <w:rPr>
          <w:rFonts w:ascii="Times New Roman" w:eastAsia="Times New Roman" w:hAnsi="Times New Roman" w:cs="Times New Roman"/>
          <w:b/>
          <w:sz w:val="24"/>
          <w:szCs w:val="24"/>
          <w:lang w:eastAsia="ar-SA"/>
        </w:rPr>
        <w:t>предложений</w:t>
      </w:r>
      <w:r w:rsidRPr="00A33794">
        <w:rPr>
          <w:rFonts w:ascii="Times New Roman" w:eastAsia="Times New Roman" w:hAnsi="Times New Roman" w:cs="Times New Roman"/>
          <w:b/>
          <w:sz w:val="24"/>
          <w:szCs w:val="24"/>
          <w:lang w:eastAsia="ar-SA"/>
        </w:rPr>
        <w:t xml:space="preserve"> (также по тексту – заявка) </w:t>
      </w:r>
      <w:r w:rsidRPr="00A33794">
        <w:rPr>
          <w:rFonts w:ascii="Times New Roman" w:eastAsia="Times New Roman" w:hAnsi="Times New Roman" w:cs="Times New Roman"/>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2966516D" w14:textId="77777777" w:rsidR="00A33794" w:rsidRPr="00A33794" w:rsidRDefault="00A33794" w:rsidP="00A3379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54E81C3" w14:textId="77777777" w:rsidR="00A33794" w:rsidRPr="00A33794" w:rsidRDefault="00A33794" w:rsidP="00A33794">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0"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14:paraId="3FD4F466" w14:textId="77777777" w:rsidR="00A33794" w:rsidRPr="00A33794" w:rsidRDefault="00A33794" w:rsidP="00A33794">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A33794">
        <w:rPr>
          <w:rFonts w:ascii="Times New Roman" w:eastAsia="Times New Roman" w:hAnsi="Times New Roman" w:cs="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7B0CFBC" w14:textId="77777777" w:rsidR="00C71C03" w:rsidRDefault="00C71C0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051E419B" w14:textId="77777777" w:rsidR="001956F3" w:rsidRDefault="00C71C0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BC4371">
        <w:rPr>
          <w:rFonts w:ascii="Times New Roman" w:eastAsia="Times New Roman" w:hAnsi="Times New Roman" w:cs="Times New Roman"/>
          <w:b/>
          <w:sz w:val="24"/>
          <w:szCs w:val="24"/>
          <w:lang w:eastAsia="ar-SA"/>
        </w:rPr>
        <w:t>Лот</w:t>
      </w:r>
      <w:r w:rsidRPr="00BC4371">
        <w:rPr>
          <w:rFonts w:ascii="Times New Roman" w:eastAsia="Times New Roman" w:hAnsi="Times New Roman" w:cs="Times New Roman"/>
          <w:sz w:val="24"/>
          <w:szCs w:val="24"/>
          <w:lang w:eastAsia="ar-SA"/>
        </w:rPr>
        <w:t xml:space="preserve"> – определенная извещением и документацией о закупке</w:t>
      </w:r>
      <w:r>
        <w:rPr>
          <w:rFonts w:ascii="Times New Roman" w:eastAsia="Times New Roman" w:hAnsi="Times New Roman" w:cs="Times New Roman"/>
          <w:sz w:val="24"/>
          <w:szCs w:val="24"/>
          <w:lang w:eastAsia="ar-SA"/>
        </w:rPr>
        <w:t xml:space="preserve"> услуги</w:t>
      </w:r>
      <w:r w:rsidRPr="00BC4371">
        <w:rPr>
          <w:rFonts w:ascii="Times New Roman" w:eastAsia="Times New Roman" w:hAnsi="Times New Roman" w:cs="Times New Roman"/>
          <w:sz w:val="24"/>
          <w:szCs w:val="24"/>
          <w:lang w:eastAsia="ar-SA"/>
        </w:rPr>
        <w:t>,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p>
    <w:p w14:paraId="74C796C5" w14:textId="77777777"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27EFFE00" w14:textId="77777777"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40288199"/>
      <w:r w:rsidRPr="003A2F0D">
        <w:rPr>
          <w:rFonts w:ascii="Times New Roman" w:eastAsia="Times New Roman" w:hAnsi="Times New Roman" w:cs="Times New Roman"/>
          <w:b/>
          <w:iCs/>
          <w:sz w:val="24"/>
          <w:szCs w:val="24"/>
          <w:lang w:val="x-none" w:eastAsia="ar-SA"/>
        </w:rPr>
        <w:t>Общие положения</w:t>
      </w:r>
      <w:bookmarkEnd w:id="5"/>
    </w:p>
    <w:p w14:paraId="3CF01859" w14:textId="77777777"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14:paraId="61E2D9B5" w14:textId="77777777"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14:paraId="56C6EA9D" w14:textId="77777777"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14:paraId="28237E86" w14:textId="77777777" w:rsidR="00FD382E" w:rsidRPr="00FD382E" w:rsidRDefault="003A2F0D" w:rsidP="00FD382E">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FD382E" w:rsidRPr="00FD382E">
        <w:rPr>
          <w:rFonts w:ascii="Times New Roman" w:eastAsia="Times New Roman" w:hAnsi="Times New Roman" w:cs="Times New Roman"/>
          <w:bCs/>
          <w:sz w:val="24"/>
          <w:szCs w:val="24"/>
          <w:lang w:eastAsia="ar-SA"/>
        </w:rPr>
        <w:t>Предметом запроса предложений является поставка автомобильного топлива (далее по тексту - Товар).</w:t>
      </w:r>
    </w:p>
    <w:p w14:paraId="74B9AD53" w14:textId="77777777" w:rsidR="003A2F0D" w:rsidRPr="003A2F0D" w:rsidRDefault="003A2F0D" w:rsidP="00FD382E">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Наименование и требования </w:t>
      </w:r>
      <w:r w:rsidRPr="003A2F0D">
        <w:rPr>
          <w:rFonts w:ascii="Times New Roman" w:eastAsia="Times New Roman" w:hAnsi="Times New Roman" w:cs="Times New Roman"/>
          <w:sz w:val="24"/>
          <w:szCs w:val="24"/>
          <w:lang w:val="x-none" w:eastAsia="ar-SA"/>
        </w:rPr>
        <w:t xml:space="preserve">к </w:t>
      </w:r>
      <w:r w:rsidR="00FD382E">
        <w:rPr>
          <w:rFonts w:ascii="Times New Roman" w:eastAsia="Times New Roman" w:hAnsi="Times New Roman" w:cs="Times New Roman"/>
          <w:sz w:val="24"/>
          <w:szCs w:val="24"/>
          <w:lang w:eastAsia="ar-SA"/>
        </w:rPr>
        <w:t xml:space="preserve">поставляемому Товару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14:paraId="123B3068"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14:paraId="03BCC4F3"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14:paraId="7BDC5678"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14:paraId="4EEE42A3" w14:textId="77777777" w:rsidR="003A2F0D" w:rsidRPr="003A2F0D" w:rsidRDefault="003A2F0D" w:rsidP="004B06D0">
      <w:pPr>
        <w:numPr>
          <w:ilvl w:val="2"/>
          <w:numId w:val="25"/>
        </w:numPr>
        <w:tabs>
          <w:tab w:val="clear" w:pos="862"/>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14:paraId="257F4999" w14:textId="77777777"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14:paraId="1F373904" w14:textId="77777777"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14:paraId="24931E67" w14:textId="77777777" w:rsidR="003A2F0D" w:rsidRPr="003A2F0D" w:rsidRDefault="003A2F0D" w:rsidP="004B06D0">
      <w:pPr>
        <w:numPr>
          <w:ilvl w:val="2"/>
          <w:numId w:val="25"/>
        </w:numPr>
        <w:tabs>
          <w:tab w:val="clear" w:pos="862"/>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14:paraId="3B0227FD" w14:textId="77777777" w:rsidR="003A2F0D" w:rsidRPr="003A2F0D" w:rsidRDefault="003A2F0D" w:rsidP="004B06D0">
      <w:pPr>
        <w:numPr>
          <w:ilvl w:val="2"/>
          <w:numId w:val="25"/>
        </w:numPr>
        <w:tabs>
          <w:tab w:val="clear" w:pos="862"/>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14:paraId="5CC4F531" w14:textId="77777777"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14:paraId="0AFF424E" w14:textId="77777777"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14:paraId="7D9F5438" w14:textId="77777777" w:rsidR="003A2F0D" w:rsidRPr="003A2F0D" w:rsidRDefault="003A2F0D" w:rsidP="004B06D0">
      <w:pPr>
        <w:numPr>
          <w:ilvl w:val="2"/>
          <w:numId w:val="25"/>
        </w:numPr>
        <w:tabs>
          <w:tab w:val="clear" w:pos="862"/>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w:t>
      </w:r>
      <w:r w:rsidRPr="003A2F0D">
        <w:rPr>
          <w:rFonts w:ascii="Times New Roman" w:eastAsia="Times New Roman" w:hAnsi="Times New Roman" w:cs="Times New Roman"/>
          <w:bCs/>
          <w:sz w:val="24"/>
          <w:szCs w:val="24"/>
          <w:lang w:eastAsia="ar-SA"/>
        </w:rPr>
        <w:lastRenderedPageBreak/>
        <w:t>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14:paraId="646ED6C9" w14:textId="77777777"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0B32D356" w14:textId="77777777" w:rsidR="003A2F0D" w:rsidRPr="003A2F0D" w:rsidRDefault="003A2F0D" w:rsidP="004B06D0">
      <w:pPr>
        <w:numPr>
          <w:ilvl w:val="2"/>
          <w:numId w:val="25"/>
        </w:numPr>
        <w:tabs>
          <w:tab w:val="clear" w:pos="862"/>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14:paraId="37E23673" w14:textId="77777777"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14:paraId="7C4FBA0F" w14:textId="77777777"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14:paraId="19A1BAF3" w14:textId="77777777" w:rsidR="003A2F0D" w:rsidRPr="00937EF0" w:rsidRDefault="003A2F0D" w:rsidP="004B06D0">
      <w:pPr>
        <w:numPr>
          <w:ilvl w:val="2"/>
          <w:numId w:val="25"/>
        </w:numPr>
        <w:tabs>
          <w:tab w:val="clear" w:pos="862"/>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1B5A26">
        <w:rPr>
          <w:rFonts w:ascii="Times New Roman" w:eastAsia="Times New Roman" w:hAnsi="Times New Roman" w:cs="Times New Roman"/>
          <w:sz w:val="24"/>
          <w:szCs w:val="24"/>
          <w:lang w:eastAsia="ar-SA"/>
        </w:rPr>
        <w:t xml:space="preserve">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w:t>
      </w:r>
      <w:r w:rsidRPr="00937EF0">
        <w:rPr>
          <w:rFonts w:ascii="Times New Roman" w:eastAsia="Times New Roman" w:hAnsi="Times New Roman" w:cs="Times New Roman"/>
          <w:sz w:val="24"/>
          <w:szCs w:val="24"/>
          <w:lang w:eastAsia="ar-SA"/>
        </w:rPr>
        <w:t>возмещению не подлежат.</w:t>
      </w:r>
    </w:p>
    <w:p w14:paraId="6C8DCC86" w14:textId="77777777" w:rsidR="001B5A26" w:rsidRPr="00937EF0" w:rsidRDefault="001B5A26"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Отказ от проведения запроса предложений допускается в следующих случаях:</w:t>
      </w:r>
    </w:p>
    <w:p w14:paraId="16EC1F20" w14:textId="5DDD920E"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а) </w:t>
      </w:r>
      <w:r w:rsidR="001B5A26" w:rsidRPr="00937EF0">
        <w:rPr>
          <w:rFonts w:ascii="Times New Roman" w:eastAsia="Times New Roman" w:hAnsi="Times New Roman" w:cs="Times New Roman"/>
          <w:sz w:val="24"/>
          <w:szCs w:val="24"/>
          <w:lang w:eastAsia="ar-SA"/>
        </w:rPr>
        <w:t>изменение финансовых, инвестиционных, производственных и иных программ, оказавших влияние на потребность в данной закупке;</w:t>
      </w:r>
    </w:p>
    <w:p w14:paraId="7B72DE92" w14:textId="60038279"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б) </w:t>
      </w:r>
      <w:r w:rsidR="001B5A26" w:rsidRPr="00937EF0">
        <w:rPr>
          <w:rFonts w:ascii="Times New Roman" w:eastAsia="Times New Roman" w:hAnsi="Times New Roman" w:cs="Times New Roman"/>
          <w:sz w:val="24"/>
          <w:szCs w:val="24"/>
          <w:lang w:eastAsia="ar-SA"/>
        </w:rPr>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00D17FFA" w14:textId="065E254D"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в) </w:t>
      </w:r>
      <w:r w:rsidR="001B5A26" w:rsidRPr="00937EF0">
        <w:rPr>
          <w:rFonts w:ascii="Times New Roman" w:eastAsia="Times New Roman" w:hAnsi="Times New Roman" w:cs="Times New Roman"/>
          <w:sz w:val="24"/>
          <w:szCs w:val="24"/>
          <w:lang w:eastAsia="ar-SA"/>
        </w:rPr>
        <w:t>при возникновении обстоятельств непреодолимой силы, подтвержденных соответствующим документом и влияющих на целесообразность закупки;</w:t>
      </w:r>
    </w:p>
    <w:p w14:paraId="002753E5" w14:textId="2A9D7EC5"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г) </w:t>
      </w:r>
      <w:r w:rsidR="001B5A26" w:rsidRPr="00937EF0">
        <w:rPr>
          <w:rFonts w:ascii="Times New Roman" w:eastAsia="Times New Roman" w:hAnsi="Times New Roman" w:cs="Times New Roman"/>
          <w:sz w:val="24"/>
          <w:szCs w:val="24"/>
          <w:lang w:eastAsia="ar-SA"/>
        </w:rPr>
        <w:t>необходимость исполнения предписаний контролирующих органов и / или вступившего в законную силу судебного решения;</w:t>
      </w:r>
    </w:p>
    <w:p w14:paraId="7FCA22E6" w14:textId="7DA2A27B"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д) </w:t>
      </w:r>
      <w:r w:rsidR="001B5A26" w:rsidRPr="00937EF0">
        <w:rPr>
          <w:rFonts w:ascii="Times New Roman" w:eastAsia="Times New Roman" w:hAnsi="Times New Roman" w:cs="Times New Roman"/>
          <w:sz w:val="24"/>
          <w:szCs w:val="24"/>
          <w:lang w:eastAsia="ar-SA"/>
        </w:rPr>
        <w:t>изменение законодательства РФ, влияющее на возможность и/или целесообразность проведения закупки.</w:t>
      </w:r>
    </w:p>
    <w:p w14:paraId="08A9CB6D" w14:textId="33A944AE" w:rsidR="001B5A26" w:rsidRPr="00937EF0" w:rsidRDefault="00937EF0"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 xml:space="preserve">е) </w:t>
      </w:r>
      <w:r w:rsidR="001B5A26" w:rsidRPr="00937EF0">
        <w:rPr>
          <w:rFonts w:ascii="Times New Roman" w:eastAsia="Times New Roman" w:hAnsi="Times New Roman" w:cs="Times New Roman"/>
          <w:sz w:val="24"/>
          <w:szCs w:val="24"/>
          <w:lang w:eastAsia="ar-SA"/>
        </w:rPr>
        <w:t>существенные ошибки, допущенные при подготовке извещения и / или Документации о закупке.</w:t>
      </w:r>
    </w:p>
    <w:p w14:paraId="74EDD7F5" w14:textId="77777777" w:rsidR="001B5A26" w:rsidRPr="00937EF0" w:rsidRDefault="001B5A26" w:rsidP="001B5A26">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sz w:val="24"/>
          <w:szCs w:val="24"/>
          <w:lang w:eastAsia="ar-SA"/>
        </w:rPr>
      </w:pPr>
      <w:r w:rsidRPr="00937EF0">
        <w:rPr>
          <w:rFonts w:ascii="Times New Roman" w:eastAsia="Times New Roman" w:hAnsi="Times New Roman" w:cs="Times New Roman"/>
          <w:sz w:val="24"/>
          <w:szCs w:val="24"/>
          <w:lang w:eastAsia="ar-SA"/>
        </w:rPr>
        <w:t>Решение об отказе от проведения запроса предложений должно содержать обоснование отказа.</w:t>
      </w:r>
    </w:p>
    <w:p w14:paraId="6382B728" w14:textId="77777777" w:rsidR="003A2F0D" w:rsidRPr="003A2F0D" w:rsidRDefault="003A2F0D" w:rsidP="009660E0">
      <w:pPr>
        <w:numPr>
          <w:ilvl w:val="2"/>
          <w:numId w:val="25"/>
        </w:numPr>
        <w:tabs>
          <w:tab w:val="clear" w:pos="862"/>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14:paraId="28B95BC4" w14:textId="77777777"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14:paraId="6A0226B2" w14:textId="77777777"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14:paraId="6F937937" w14:textId="77777777"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079E2B2B" w14:textId="77777777"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14:paraId="59EAD195" w14:textId="77777777"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14:paraId="20772D7A" w14:textId="77777777"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14:paraId="17186DD3" w14:textId="77777777"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14:paraId="1F39FC97" w14:textId="77777777" w:rsidR="004700BF" w:rsidRPr="004700BF" w:rsidRDefault="0070285F" w:rsidP="004700BF">
      <w:pPr>
        <w:spacing w:after="0" w:line="240" w:lineRule="auto"/>
        <w:ind w:firstLine="709"/>
        <w:jc w:val="both"/>
        <w:rPr>
          <w:rFonts w:ascii="Times New Roman" w:eastAsia="Calibri" w:hAnsi="Times New Roman" w:cs="Times New Roman"/>
          <w:sz w:val="24"/>
          <w:szCs w:val="24"/>
        </w:rPr>
      </w:pPr>
      <w:r w:rsidRPr="0070285F">
        <w:rPr>
          <w:rFonts w:ascii="Times New Roman" w:eastAsia="Calibri" w:hAnsi="Times New Roman" w:cs="Times New Roman"/>
          <w:b/>
          <w:sz w:val="24"/>
          <w:szCs w:val="24"/>
        </w:rPr>
        <w:t>3.1.1.</w:t>
      </w:r>
      <w:r>
        <w:rPr>
          <w:rFonts w:ascii="Times New Roman" w:eastAsia="Calibri" w:hAnsi="Times New Roman" w:cs="Times New Roman"/>
          <w:sz w:val="24"/>
          <w:szCs w:val="24"/>
        </w:rPr>
        <w:t xml:space="preserve"> </w:t>
      </w:r>
      <w:r w:rsidR="004700BF" w:rsidRPr="004700BF">
        <w:rPr>
          <w:rFonts w:ascii="Times New Roman" w:eastAsia="Calibri"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E9BE488" w14:textId="77777777" w:rsidR="004700BF" w:rsidRPr="004700BF" w:rsidRDefault="004700BF" w:rsidP="004700BF">
      <w:pPr>
        <w:tabs>
          <w:tab w:val="left" w:pos="851"/>
        </w:tabs>
        <w:spacing w:after="0" w:line="240" w:lineRule="auto"/>
        <w:ind w:firstLine="709"/>
        <w:contextualSpacing/>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lastRenderedPageBreak/>
        <w:t xml:space="preserve">3.1.2. </w:t>
      </w:r>
      <w:r w:rsidRPr="004700BF">
        <w:rPr>
          <w:rFonts w:ascii="Times New Roman" w:eastAsia="Calibri"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0D9AE750" w14:textId="77777777" w:rsidR="004700BF" w:rsidRPr="004700BF" w:rsidRDefault="004700BF" w:rsidP="004700BF">
      <w:pPr>
        <w:tabs>
          <w:tab w:val="left" w:pos="851"/>
        </w:tabs>
        <w:spacing w:after="0" w:line="240" w:lineRule="auto"/>
        <w:ind w:firstLine="709"/>
        <w:contextualSpacing/>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t xml:space="preserve">3.1.3. </w:t>
      </w:r>
      <w:r w:rsidRPr="004700BF">
        <w:rPr>
          <w:rFonts w:ascii="Times New Roman" w:eastAsia="Calibri" w:hAnsi="Times New Roman" w:cs="Times New Roman"/>
          <w:sz w:val="24"/>
          <w:szCs w:val="24"/>
        </w:rPr>
        <w:t>У</w:t>
      </w:r>
      <w:r w:rsidRPr="004700BF">
        <w:rPr>
          <w:rFonts w:ascii="Times New Roman" w:eastAsia="Calibri" w:hAnsi="Times New Roman" w:cs="Times New Roman"/>
          <w:b/>
          <w:sz w:val="24"/>
          <w:szCs w:val="24"/>
        </w:rPr>
        <w:t xml:space="preserve"> </w:t>
      </w:r>
      <w:r w:rsidRPr="004700BF">
        <w:rPr>
          <w:rFonts w:ascii="Times New Roman" w:eastAsia="Calibri" w:hAnsi="Times New Roman" w:cs="Times New Roman"/>
          <w:sz w:val="24"/>
          <w:szCs w:val="24"/>
        </w:rPr>
        <w:t xml:space="preserve">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0AA89A7E" w14:textId="77777777" w:rsidR="004700BF" w:rsidRPr="004700BF" w:rsidRDefault="004700BF" w:rsidP="004700BF">
      <w:pPr>
        <w:tabs>
          <w:tab w:val="left" w:pos="540"/>
          <w:tab w:val="left" w:pos="851"/>
        </w:tabs>
        <w:spacing w:after="0" w:line="240" w:lineRule="auto"/>
        <w:ind w:firstLine="709"/>
        <w:contextualSpacing/>
        <w:jc w:val="both"/>
        <w:rPr>
          <w:rFonts w:ascii="Times New Roman" w:eastAsia="Calibri" w:hAnsi="Times New Roman" w:cs="Times New Roman"/>
          <w:sz w:val="24"/>
          <w:szCs w:val="24"/>
        </w:rPr>
      </w:pPr>
      <w:r w:rsidRPr="004700BF">
        <w:rPr>
          <w:rFonts w:ascii="Times New Roman" w:eastAsia="Times New Roman" w:hAnsi="Times New Roman" w:cs="Times New Roman"/>
          <w:b/>
          <w:sz w:val="24"/>
          <w:szCs w:val="24"/>
          <w:lang w:eastAsia="ar-SA"/>
        </w:rPr>
        <w:t xml:space="preserve">3.1.4. </w:t>
      </w:r>
      <w:r w:rsidRPr="004700BF">
        <w:rPr>
          <w:rFonts w:ascii="Times New Roman" w:eastAsia="Times New Roman" w:hAnsi="Times New Roman" w:cs="Times New Roman"/>
          <w:sz w:val="24"/>
          <w:szCs w:val="24"/>
          <w:lang w:eastAsia="ar-SA"/>
        </w:rPr>
        <w:t xml:space="preserve">У </w:t>
      </w:r>
      <w:r w:rsidRPr="004700BF">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255840">
        <w:rPr>
          <w:rFonts w:ascii="Times New Roman" w:eastAsia="Calibri" w:hAnsi="Times New Roman" w:cs="Times New Roman"/>
          <w:sz w:val="24"/>
          <w:szCs w:val="24"/>
        </w:rPr>
        <w:t>Товара</w:t>
      </w:r>
      <w:r w:rsidRPr="004700BF">
        <w:rPr>
          <w:rFonts w:ascii="Times New Roman" w:eastAsia="Calibri" w:hAnsi="Times New Roman" w:cs="Times New Roman"/>
          <w:sz w:val="24"/>
          <w:szCs w:val="24"/>
        </w:rPr>
        <w:t>, являюще</w:t>
      </w:r>
      <w:r w:rsidR="00255840">
        <w:rPr>
          <w:rFonts w:ascii="Times New Roman" w:eastAsia="Calibri" w:hAnsi="Times New Roman" w:cs="Times New Roman"/>
          <w:sz w:val="24"/>
          <w:szCs w:val="24"/>
        </w:rPr>
        <w:t>гося</w:t>
      </w:r>
      <w:r w:rsidRPr="004700BF">
        <w:rPr>
          <w:rFonts w:ascii="Times New Roman" w:eastAsia="Calibri" w:hAnsi="Times New Roman" w:cs="Times New Roman"/>
          <w:sz w:val="24"/>
          <w:szCs w:val="24"/>
        </w:rPr>
        <w:t xml:space="preserve"> объектом осуществляемой закупки, и административное наказание в виде дисквалификации.</w:t>
      </w:r>
    </w:p>
    <w:p w14:paraId="013B909F" w14:textId="77777777" w:rsidR="004700BF" w:rsidRPr="004700BF" w:rsidRDefault="004700BF" w:rsidP="004700BF">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t xml:space="preserve">3.1.5.  </w:t>
      </w:r>
      <w:r w:rsidRPr="004700BF">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527C3C1" w14:textId="77777777" w:rsidR="004700BF" w:rsidRPr="004700BF" w:rsidRDefault="004700BF" w:rsidP="004700BF">
      <w:pPr>
        <w:tabs>
          <w:tab w:val="left" w:pos="426"/>
          <w:tab w:val="left" w:pos="540"/>
          <w:tab w:val="left" w:pos="900"/>
          <w:tab w:val="left" w:pos="1276"/>
        </w:tabs>
        <w:spacing w:after="0" w:line="240" w:lineRule="auto"/>
        <w:ind w:firstLine="709"/>
        <w:jc w:val="both"/>
        <w:rPr>
          <w:rFonts w:ascii="Times New Roman" w:eastAsia="Calibri" w:hAnsi="Times New Roman" w:cs="Times New Roman"/>
          <w:sz w:val="24"/>
          <w:szCs w:val="24"/>
        </w:rPr>
      </w:pPr>
      <w:r w:rsidRPr="004700BF">
        <w:rPr>
          <w:rFonts w:ascii="Times New Roman" w:eastAsia="Calibri" w:hAnsi="Times New Roman" w:cs="Times New Roman"/>
          <w:b/>
          <w:sz w:val="24"/>
          <w:szCs w:val="24"/>
        </w:rPr>
        <w:t xml:space="preserve">3.1.6. </w:t>
      </w:r>
      <w:r w:rsidRPr="004700BF">
        <w:rPr>
          <w:rFonts w:ascii="Times New Roman" w:eastAsia="Calibri"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в реестре недобросовестных поставщиков, предусмотренном </w:t>
      </w:r>
      <w:r w:rsidRPr="004700BF">
        <w:rPr>
          <w:rFonts w:ascii="Times New Roman" w:eastAsia="Calibri" w:hAnsi="Times New Roman" w:cs="Times New Roman"/>
          <w:sz w:val="24"/>
          <w:szCs w:val="24"/>
          <w:lang w:eastAsia="ru-RU"/>
        </w:rPr>
        <w:t>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4700BF">
        <w:rPr>
          <w:rFonts w:ascii="Times New Roman" w:eastAsia="Calibri" w:hAnsi="Times New Roman" w:cs="Times New Roman"/>
          <w:sz w:val="24"/>
          <w:szCs w:val="24"/>
        </w:rPr>
        <w:t>.</w:t>
      </w:r>
    </w:p>
    <w:p w14:paraId="418DB275" w14:textId="77777777"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14:paraId="740414A8" w14:textId="77777777"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14:paraId="5B996F49" w14:textId="77777777" w:rsidR="003A2F0D" w:rsidRDefault="003A2F0D" w:rsidP="003A2F0D">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lastRenderedPageBreak/>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14:paraId="284F1FE8" w14:textId="77777777" w:rsidR="004700BF" w:rsidRPr="004700BF" w:rsidRDefault="004700BF" w:rsidP="004700BF">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r w:rsidRPr="004700BF">
        <w:rPr>
          <w:rFonts w:ascii="Times New Roman" w:eastAsia="Times New Roman" w:hAnsi="Times New Roman" w:cs="Times New Roman"/>
          <w:sz w:val="24"/>
          <w:szCs w:val="24"/>
          <w:lang w:eastAsia="ar-SA"/>
        </w:rPr>
        <w:t xml:space="preserve">  </w:t>
      </w:r>
    </w:p>
    <w:p w14:paraId="7E87DFB1" w14:textId="77777777"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E2579D">
        <w:rPr>
          <w:rFonts w:ascii="Times New Roman" w:eastAsia="Calibri" w:hAnsi="Times New Roman" w:cs="Times New Roman"/>
          <w:sz w:val="24"/>
          <w:szCs w:val="24"/>
          <w:lang w:eastAsia="ar-SA"/>
        </w:rPr>
        <w:t xml:space="preserve">, </w:t>
      </w:r>
      <w:r w:rsidR="00E2579D" w:rsidRPr="00937EF0">
        <w:rPr>
          <w:rFonts w:ascii="Times New Roman" w:eastAsia="Times New Roman" w:hAnsi="Times New Roman" w:cs="Times New Roman"/>
          <w:sz w:val="24"/>
          <w:szCs w:val="24"/>
          <w:lang w:eastAsia="ar-SA"/>
        </w:rPr>
        <w:t>адрес электронной почты.</w:t>
      </w:r>
    </w:p>
    <w:p w14:paraId="3D9D9664" w14:textId="77777777"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14:paraId="619F555D" w14:textId="77777777" w:rsidR="003A2F0D" w:rsidRPr="003A2F0D" w:rsidRDefault="003A2F0D" w:rsidP="00630F8F">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14:paraId="389AC539"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14:paraId="248CFFE3"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14:paraId="50417BAF" w14:textId="77777777" w:rsidR="003A2F0D" w:rsidRPr="003A2F0D" w:rsidRDefault="003A2F0D" w:rsidP="002C0C10">
      <w:pPr>
        <w:suppressAutoHyphens/>
        <w:spacing w:after="0" w:line="240" w:lineRule="auto"/>
        <w:jc w:val="both"/>
        <w:rPr>
          <w:rFonts w:ascii="Times New Roman" w:eastAsia="Times New Roman" w:hAnsi="Times New Roman" w:cs="Times New Roman"/>
          <w:bCs/>
          <w:sz w:val="24"/>
          <w:lang w:eastAsia="ar-SA"/>
        </w:rPr>
      </w:pPr>
    </w:p>
    <w:p w14:paraId="7B32C8B4" w14:textId="77777777" w:rsidR="002C0C10" w:rsidRPr="002C0C10" w:rsidRDefault="003A2F0D" w:rsidP="002C0C10">
      <w:pPr>
        <w:spacing w:after="0" w:line="240" w:lineRule="auto"/>
        <w:jc w:val="both"/>
        <w:rPr>
          <w:rFonts w:ascii="Times New Roman" w:eastAsia="Calibri" w:hAnsi="Times New Roman" w:cs="Times New Roman"/>
          <w:sz w:val="24"/>
          <w:szCs w:val="24"/>
        </w:rPr>
      </w:pPr>
      <w:r w:rsidRPr="00252ACD">
        <w:rPr>
          <w:rFonts w:ascii="Times New Roman" w:eastAsia="Times New Roman" w:hAnsi="Times New Roman" w:cs="Times New Roman"/>
          <w:bCs/>
          <w:sz w:val="24"/>
          <w:lang w:eastAsia="ar-SA"/>
        </w:rPr>
        <w:t xml:space="preserve">- </w:t>
      </w:r>
      <w:hyperlink w:anchor="_Приложение_№_1_1" w:history="1">
        <w:r w:rsidRPr="00252ACD">
          <w:rPr>
            <w:rFonts w:ascii="Times New Roman" w:eastAsia="Times New Roman" w:hAnsi="Times New Roman" w:cs="Times New Roman"/>
            <w:b/>
            <w:bCs/>
            <w:sz w:val="24"/>
            <w:lang w:eastAsia="ar-SA"/>
          </w:rPr>
          <w:t>приложение №1</w:t>
        </w:r>
      </w:hyperlink>
      <w:r w:rsidRPr="00252ACD">
        <w:rPr>
          <w:rFonts w:ascii="Times New Roman" w:eastAsia="Times New Roman" w:hAnsi="Times New Roman" w:cs="Times New Roman"/>
          <w:b/>
          <w:bCs/>
          <w:sz w:val="24"/>
          <w:lang w:eastAsia="ar-SA"/>
        </w:rPr>
        <w:t xml:space="preserve"> к Документации, формы 1 – </w:t>
      </w:r>
      <w:r w:rsidR="007A706D" w:rsidRPr="00252ACD">
        <w:rPr>
          <w:rFonts w:ascii="Times New Roman" w:eastAsia="Times New Roman" w:hAnsi="Times New Roman" w:cs="Times New Roman"/>
          <w:b/>
          <w:bCs/>
          <w:sz w:val="24"/>
          <w:lang w:eastAsia="ar-SA"/>
        </w:rPr>
        <w:t>6</w:t>
      </w:r>
      <w:r w:rsidRPr="00252ACD">
        <w:rPr>
          <w:rFonts w:ascii="Times New Roman" w:eastAsia="Times New Roman" w:hAnsi="Times New Roman" w:cs="Times New Roman"/>
          <w:b/>
          <w:bCs/>
          <w:sz w:val="24"/>
          <w:lang w:eastAsia="ar-SA"/>
        </w:rPr>
        <w:t xml:space="preserve"> </w:t>
      </w:r>
      <w:hyperlink w:anchor="_Приложение_№_5" w:history="1">
        <w:r w:rsidRPr="00252ACD">
          <w:rPr>
            <w:rFonts w:ascii="Times New Roman" w:eastAsia="Times New Roman" w:hAnsi="Times New Roman" w:cs="Times New Roman"/>
            <w:b/>
            <w:bCs/>
            <w:sz w:val="24"/>
            <w:lang w:eastAsia="ar-SA"/>
          </w:rPr>
          <w:t>Приложения №1</w:t>
        </w:r>
      </w:hyperlink>
      <w:r w:rsidRPr="00252ACD">
        <w:rPr>
          <w:rFonts w:ascii="Times New Roman" w:eastAsia="Times New Roman" w:hAnsi="Times New Roman" w:cs="Times New Roman"/>
          <w:b/>
          <w:bCs/>
          <w:sz w:val="24"/>
          <w:lang w:eastAsia="ar-SA"/>
        </w:rPr>
        <w:t xml:space="preserve"> к Документации</w:t>
      </w:r>
      <w:r w:rsidR="00336C65" w:rsidRPr="00252ACD">
        <w:rPr>
          <w:rFonts w:ascii="Times New Roman" w:eastAsia="Times New Roman" w:hAnsi="Times New Roman" w:cs="Times New Roman"/>
          <w:b/>
          <w:bCs/>
          <w:sz w:val="24"/>
          <w:lang w:eastAsia="ar-SA"/>
        </w:rPr>
        <w:t xml:space="preserve"> </w:t>
      </w:r>
      <w:r w:rsidR="002C0C10" w:rsidRPr="00252ACD">
        <w:rPr>
          <w:rFonts w:ascii="Times New Roman" w:eastAsia="Times New Roman" w:hAnsi="Times New Roman" w:cs="Times New Roman"/>
          <w:bCs/>
          <w:sz w:val="24"/>
          <w:szCs w:val="24"/>
          <w:lang w:eastAsia="ar-SA"/>
        </w:rPr>
        <w:t>(</w:t>
      </w:r>
      <w:r w:rsidR="002C0C10" w:rsidRPr="002C0C10">
        <w:rPr>
          <w:rFonts w:ascii="Times New Roman" w:eastAsia="Calibri" w:hAnsi="Times New Roman" w:cs="Times New Roman"/>
          <w:b/>
          <w:bCs/>
          <w:sz w:val="24"/>
          <w:szCs w:val="24"/>
        </w:rPr>
        <w:t>Форму 4</w:t>
      </w:r>
      <w:r w:rsidR="002C0C10" w:rsidRPr="002C0C10">
        <w:rPr>
          <w:rFonts w:ascii="Times New Roman" w:eastAsia="Calibri" w:hAnsi="Times New Roman" w:cs="Times New Roman"/>
          <w:sz w:val="24"/>
          <w:szCs w:val="24"/>
        </w:rPr>
        <w:t xml:space="preserve"> предоставляет </w:t>
      </w:r>
      <w:r w:rsidR="002C0C10" w:rsidRPr="002C0C10">
        <w:rPr>
          <w:rFonts w:ascii="Times New Roman" w:eastAsia="Calibri" w:hAnsi="Times New Roman" w:cs="Times New Roman"/>
          <w:sz w:val="24"/>
          <w:szCs w:val="24"/>
          <w:u w:val="single"/>
        </w:rPr>
        <w:t>Участник закупки, являющийся вновь зарегистрированным индивидуальным предпринимателем или вновь созданным юридическим лицом</w:t>
      </w:r>
      <w:r w:rsidR="002C0C10" w:rsidRPr="002C0C10">
        <w:rPr>
          <w:rFonts w:ascii="Times New Roman" w:eastAsia="Calibri" w:hAnsi="Times New Roman" w:cs="Times New Roman"/>
          <w:sz w:val="24"/>
          <w:szCs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2C0C10" w:rsidRPr="002C0C10">
        <w:rPr>
          <w:rFonts w:ascii="Times New Roman" w:eastAsia="Calibri" w:hAnsi="Times New Roman" w:cs="Times New Roman"/>
          <w:sz w:val="24"/>
          <w:szCs w:val="24"/>
          <w:u w:val="single"/>
        </w:rPr>
        <w:t>относящийся к категории субъекта малого или среднего предпринимательства</w:t>
      </w:r>
      <w:r w:rsidR="002C0C10" w:rsidRPr="002C0C10">
        <w:rPr>
          <w:rFonts w:ascii="Times New Roman" w:eastAsia="Calibri" w:hAnsi="Times New Roman" w:cs="Times New Roman"/>
          <w:sz w:val="24"/>
          <w:szCs w:val="24"/>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2C0C10">
        <w:rPr>
          <w:rFonts w:ascii="Times New Roman" w:eastAsia="Calibri" w:hAnsi="Times New Roman" w:cs="Times New Roman"/>
          <w:sz w:val="24"/>
          <w:szCs w:val="24"/>
        </w:rPr>
        <w:t>.</w:t>
      </w:r>
    </w:p>
    <w:p w14:paraId="664AA350" w14:textId="77777777" w:rsidR="002C0C10" w:rsidRPr="002C0C10" w:rsidRDefault="002C0C10" w:rsidP="002C0C10">
      <w:pPr>
        <w:tabs>
          <w:tab w:val="left" w:pos="709"/>
        </w:tabs>
        <w:spacing w:after="0" w:line="240" w:lineRule="auto"/>
        <w:jc w:val="both"/>
        <w:rPr>
          <w:rFonts w:ascii="Times New Roman" w:eastAsia="Calibri" w:hAnsi="Times New Roman" w:cs="Times New Roman"/>
          <w:sz w:val="24"/>
          <w:szCs w:val="24"/>
        </w:rPr>
      </w:pPr>
      <w:r w:rsidRPr="002C0C10">
        <w:rPr>
          <w:rFonts w:ascii="Times New Roman" w:eastAsia="Calibri" w:hAnsi="Times New Roman" w:cs="Times New Roman"/>
          <w:sz w:val="24"/>
          <w:szCs w:val="24"/>
        </w:rPr>
        <w:t xml:space="preserve">          </w:t>
      </w:r>
      <w:r w:rsidRPr="002C0C10">
        <w:rPr>
          <w:rFonts w:ascii="Times New Roman" w:eastAsia="Calibri" w:hAnsi="Times New Roman" w:cs="Times New Roman"/>
          <w:sz w:val="24"/>
          <w:szCs w:val="24"/>
          <w:u w:val="single"/>
        </w:rPr>
        <w:t>Остальные Участники закупки, относящиеся к категории субъекта малого или среднего предпринимательства</w:t>
      </w:r>
      <w:r w:rsidRPr="002C0C10">
        <w:rPr>
          <w:rFonts w:ascii="Times New Roman" w:eastAsia="Calibri" w:hAnsi="Times New Roman" w:cs="Times New Roman"/>
          <w:sz w:val="24"/>
          <w:szCs w:val="24"/>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2C0C10">
        <w:rPr>
          <w:rFonts w:ascii="Times New Roman" w:eastAsia="Calibri" w:hAnsi="Times New Roman" w:cs="Times New Roman"/>
          <w:b/>
          <w:bCs/>
          <w:sz w:val="24"/>
          <w:szCs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2C0C10">
        <w:rPr>
          <w:rFonts w:ascii="Times New Roman" w:eastAsia="Calibri" w:hAnsi="Times New Roman" w:cs="Times New Roman"/>
          <w:sz w:val="24"/>
          <w:szCs w:val="24"/>
        </w:rPr>
        <w:t>, содержащих информацию об Участнике закупки.</w:t>
      </w:r>
      <w:r w:rsidRPr="002C0C10">
        <w:rPr>
          <w:rFonts w:ascii="Times New Roman" w:eastAsia="Times New Roman" w:hAnsi="Times New Roman" w:cs="Times New Roman"/>
          <w:bCs/>
          <w:sz w:val="24"/>
          <w:szCs w:val="24"/>
          <w:lang w:eastAsia="ar-SA"/>
        </w:rPr>
        <w:t>);</w:t>
      </w:r>
    </w:p>
    <w:p w14:paraId="58683311" w14:textId="77777777"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14:paraId="307BE872" w14:textId="77777777" w:rsidR="003A2F0D" w:rsidRPr="002C0C10" w:rsidRDefault="0001367B" w:rsidP="003A2F0D">
      <w:pPr>
        <w:suppressAutoHyphens/>
        <w:spacing w:after="0" w:line="240" w:lineRule="auto"/>
        <w:jc w:val="both"/>
        <w:rPr>
          <w:rFonts w:ascii="Times New Roman" w:eastAsia="Times New Roman" w:hAnsi="Times New Roman" w:cs="Times New Roman"/>
          <w:bCs/>
          <w:sz w:val="24"/>
          <w:lang w:eastAsia="ar-SA"/>
        </w:rPr>
      </w:pPr>
      <w:r w:rsidRPr="002C0C10">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14:paraId="1C912C04" w14:textId="77777777" w:rsidR="0001367B" w:rsidRPr="005113CB" w:rsidRDefault="0001367B" w:rsidP="003A2F0D">
      <w:pPr>
        <w:suppressAutoHyphens/>
        <w:spacing w:after="0" w:line="240" w:lineRule="auto"/>
        <w:jc w:val="both"/>
        <w:rPr>
          <w:rFonts w:ascii="Times New Roman" w:eastAsia="Times New Roman" w:hAnsi="Times New Roman" w:cs="Times New Roman"/>
          <w:b/>
          <w:bCs/>
          <w:sz w:val="24"/>
          <w:highlight w:val="yellow"/>
          <w:lang w:eastAsia="ar-SA"/>
        </w:rPr>
      </w:pPr>
    </w:p>
    <w:p w14:paraId="08525DB0"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полученную не ранее чем за </w:t>
      </w:r>
      <w:r w:rsidRPr="002C0C10">
        <w:rPr>
          <w:rFonts w:ascii="Times New Roman" w:eastAsia="Times New Roman" w:hAnsi="Times New Roman" w:cs="Times New Roman"/>
          <w:b/>
          <w:bCs/>
          <w:sz w:val="24"/>
          <w:lang w:eastAsia="ru-RU"/>
        </w:rPr>
        <w:t>6 (Шесть месяцев)</w:t>
      </w:r>
      <w:r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14:paraId="5AE0E04F"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r w:rsidR="00E2579D" w:rsidRPr="002C0C10">
        <w:rPr>
          <w:rFonts w:ascii="Times New Roman" w:eastAsia="Times New Roman" w:hAnsi="Times New Roman" w:cs="Times New Roman"/>
          <w:bCs/>
          <w:sz w:val="24"/>
          <w:lang w:eastAsia="ru-RU"/>
        </w:rPr>
        <w:t>;</w:t>
      </w:r>
    </w:p>
    <w:p w14:paraId="000A1975" w14:textId="77777777" w:rsidR="002C0C10" w:rsidRPr="002C0C10" w:rsidRDefault="002C0C10" w:rsidP="002C0C10">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2C0C10">
        <w:rPr>
          <w:rFonts w:ascii="Times New Roman" w:eastAsia="Times New Roman" w:hAnsi="Times New Roman" w:cs="Times New Roman"/>
          <w:bCs/>
          <w:sz w:val="24"/>
          <w:lang w:eastAsia="ru-RU"/>
        </w:rPr>
        <w:tab/>
      </w:r>
      <w:r w:rsidRPr="002C0C10">
        <w:rPr>
          <w:rFonts w:ascii="Times New Roman" w:eastAsia="Times New Roman" w:hAnsi="Times New Roman" w:cs="Times New Roman"/>
          <w:bCs/>
          <w:sz w:val="24"/>
          <w:u w:val="single"/>
          <w:lang w:eastAsia="ru-RU"/>
        </w:rPr>
        <w:t>для индивидуального предпринимателя</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Cs/>
          <w:sz w:val="24"/>
          <w:szCs w:val="24"/>
          <w:lang w:eastAsia="ar-SA"/>
        </w:rPr>
        <w:t xml:space="preserve">полученную не ранее чем за </w:t>
      </w:r>
      <w:r w:rsidRPr="002C0C10">
        <w:rPr>
          <w:rFonts w:ascii="Times New Roman" w:eastAsia="Times New Roman" w:hAnsi="Times New Roman" w:cs="Times New Roman"/>
          <w:b/>
          <w:bCs/>
          <w:sz w:val="24"/>
          <w:lang w:eastAsia="ru-RU"/>
        </w:rPr>
        <w:t>6 (Шесть месяцев)</w:t>
      </w:r>
      <w:r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E7F606B"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lastRenderedPageBreak/>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17A2A438" w14:textId="77777777" w:rsidR="002C0C10" w:rsidRPr="002C0C10" w:rsidRDefault="002C0C10" w:rsidP="002C0C10">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ar-SA"/>
        </w:rPr>
      </w:pPr>
      <w:r w:rsidRPr="002C0C10">
        <w:rPr>
          <w:rFonts w:ascii="Times New Roman" w:eastAsia="Times New Roman" w:hAnsi="Times New Roman" w:cs="Times New Roman"/>
          <w:bCs/>
          <w:sz w:val="24"/>
          <w:szCs w:val="24"/>
          <w:lang w:eastAsia="ar-SA"/>
        </w:rPr>
        <w:tab/>
      </w:r>
      <w:r w:rsidRPr="002C0C10">
        <w:rPr>
          <w:rFonts w:ascii="Times New Roman" w:eastAsia="Times New Roman" w:hAnsi="Times New Roman" w:cs="Times New Roman"/>
          <w:bCs/>
          <w:sz w:val="24"/>
          <w:szCs w:val="24"/>
          <w:u w:val="single"/>
          <w:lang w:eastAsia="ar-SA"/>
        </w:rPr>
        <w:t>для иностранных лиц</w:t>
      </w:r>
      <w:r w:rsidRPr="002C0C10">
        <w:rPr>
          <w:rFonts w:ascii="Times New Roman" w:eastAsia="Times New Roman" w:hAnsi="Times New Roman" w:cs="Times New Roman"/>
          <w:bCs/>
          <w:sz w:val="24"/>
          <w:szCs w:val="24"/>
          <w:lang w:eastAsia="ar-SA"/>
        </w:rPr>
        <w:t>: надлежащим</w:t>
      </w:r>
      <w:r w:rsidR="004D28E5">
        <w:rPr>
          <w:rFonts w:ascii="Times New Roman" w:eastAsia="Times New Roman" w:hAnsi="Times New Roman" w:cs="Times New Roman"/>
          <w:bCs/>
          <w:sz w:val="24"/>
          <w:szCs w:val="24"/>
          <w:lang w:eastAsia="ar-SA"/>
        </w:rPr>
        <w:t xml:space="preserve"> </w:t>
      </w:r>
      <w:r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2C0C10">
        <w:rPr>
          <w:rFonts w:ascii="Times New Roman" w:eastAsia="Times New Roman" w:hAnsi="Times New Roman" w:cs="Times New Roman"/>
          <w:b/>
          <w:bCs/>
          <w:sz w:val="24"/>
          <w:lang w:eastAsia="ru-RU"/>
        </w:rPr>
        <w:t xml:space="preserve">6 (Шесть месяцев) </w:t>
      </w:r>
      <w:r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14:paraId="5582B410"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Данные документы подтверждают отнесение Участника закупки к российским или иностранным лицам в соответствии с Постановлением № 925, так как содержат информацию о месте регистрации;</w:t>
      </w:r>
    </w:p>
    <w:p w14:paraId="12429ABD" w14:textId="77777777" w:rsidR="003A2F0D" w:rsidRPr="005113CB" w:rsidRDefault="003A2F0D" w:rsidP="003A2F0D">
      <w:pPr>
        <w:suppressAutoHyphens/>
        <w:spacing w:after="0" w:line="240" w:lineRule="auto"/>
        <w:jc w:val="both"/>
        <w:rPr>
          <w:rFonts w:ascii="Times New Roman" w:eastAsia="Times New Roman" w:hAnsi="Times New Roman" w:cs="Times New Roman"/>
          <w:bCs/>
          <w:sz w:val="24"/>
          <w:highlight w:val="yellow"/>
          <w:lang w:eastAsia="ar-SA"/>
        </w:rPr>
      </w:pPr>
    </w:p>
    <w:p w14:paraId="2036FEBB" w14:textId="77777777" w:rsidR="002C0C10" w:rsidRPr="002C0C10" w:rsidRDefault="002C0C10" w:rsidP="002C0C10">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документы, подтверждающие полномочия лица</w:t>
      </w:r>
      <w:r w:rsidRPr="002C0C10">
        <w:rPr>
          <w:rFonts w:ascii="Times New Roman" w:eastAsia="Times New Roman" w:hAnsi="Times New Roman" w:cs="Times New Roman"/>
          <w:bCs/>
          <w:sz w:val="24"/>
          <w:lang w:eastAsia="ru-RU"/>
        </w:rPr>
        <w:t xml:space="preserve"> на осуществление действий от имени Участника закупки: </w:t>
      </w:r>
    </w:p>
    <w:p w14:paraId="78D71D01"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2C0C10">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2C0C10">
        <w:rPr>
          <w:rFonts w:ascii="Times New Roman" w:eastAsia="Times New Roman" w:hAnsi="Times New Roman" w:cs="Times New Roman"/>
          <w:b/>
          <w:bCs/>
          <w:sz w:val="24"/>
          <w:lang w:eastAsia="ru-RU"/>
        </w:rPr>
        <w:t>и срок полномочий такого физического лица не истек</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2C0C10">
        <w:rPr>
          <w:rFonts w:ascii="Times New Roman" w:eastAsia="Times New Roman" w:hAnsi="Times New Roman" w:cs="Times New Roman"/>
          <w:bCs/>
          <w:sz w:val="24"/>
          <w:lang w:eastAsia="ru-RU"/>
        </w:rPr>
        <w:t xml:space="preserve">. </w:t>
      </w:r>
    </w:p>
    <w:p w14:paraId="6F809DBB"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2C0C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2C0C10">
        <w:rPr>
          <w:rFonts w:ascii="Times New Roman" w:eastAsia="Times New Roman" w:hAnsi="Times New Roman" w:cs="Times New Roman"/>
          <w:b/>
          <w:bCs/>
          <w:sz w:val="24"/>
          <w:lang w:eastAsia="ru-RU"/>
        </w:rPr>
        <w:t>(возможная форма приведена в Приложении № 3 к Документации)</w:t>
      </w:r>
      <w:r w:rsidRPr="002C0C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342FFE34"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bCs/>
          <w:sz w:val="24"/>
          <w:lang w:eastAsia="ru-RU"/>
        </w:rPr>
        <w:t>копия всех страниц паспорта</w:t>
      </w:r>
      <w:r w:rsidRPr="002C0C10">
        <w:rPr>
          <w:rFonts w:ascii="Times New Roman" w:eastAsia="Times New Roman" w:hAnsi="Times New Roman" w:cs="Times New Roman"/>
          <w:bCs/>
          <w:sz w:val="24"/>
          <w:lang w:eastAsia="ru-RU"/>
        </w:rPr>
        <w:t xml:space="preserve"> гражданина,</w:t>
      </w:r>
      <w:r w:rsidRPr="002C0C10">
        <w:rPr>
          <w:rFonts w:ascii="Times New Roman" w:eastAsia="Times New Roman" w:hAnsi="Times New Roman" w:cs="Times New Roman"/>
          <w:sz w:val="24"/>
          <w:szCs w:val="24"/>
          <w:lang w:eastAsia="ar-SA"/>
        </w:rPr>
        <w:t xml:space="preserve"> заверенная физическим лицом (</w:t>
      </w:r>
      <w:r w:rsidRPr="002C0C10">
        <w:rPr>
          <w:rFonts w:ascii="Times New Roman" w:eastAsia="Times New Roman" w:hAnsi="Times New Roman" w:cs="Times New Roman"/>
          <w:bCs/>
          <w:sz w:val="24"/>
          <w:lang w:eastAsia="ru-RU"/>
        </w:rPr>
        <w:t>индивидуальным предпринимателем).</w:t>
      </w:r>
    </w:p>
    <w:p w14:paraId="3037E0B1" w14:textId="77777777" w:rsidR="002C0C10" w:rsidRPr="002C0C10" w:rsidRDefault="002C0C10" w:rsidP="002C0C10">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0C10">
        <w:rPr>
          <w:rFonts w:ascii="Times New Roman" w:eastAsia="Times New Roman" w:hAnsi="Times New Roman" w:cs="Times New Roman"/>
          <w:bCs/>
          <w:sz w:val="24"/>
          <w:szCs w:val="24"/>
          <w:lang w:eastAsia="ar-SA"/>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6AB3AAEF" w14:textId="77777777" w:rsidR="002C0C10" w:rsidRPr="002C0C10" w:rsidRDefault="002C0C10" w:rsidP="002C0C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00F23387"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9B17B5A" w14:textId="77777777" w:rsidR="003A2F0D" w:rsidRPr="005113CB"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highlight w:val="yellow"/>
          <w:lang w:eastAsia="ru-RU"/>
        </w:rPr>
      </w:pPr>
    </w:p>
    <w:p w14:paraId="78D5EE14"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 </w:t>
      </w:r>
      <w:r w:rsidRPr="002C0C10">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2C0C10">
        <w:rPr>
          <w:rFonts w:ascii="Times New Roman" w:eastAsia="Times New Roman" w:hAnsi="Times New Roman" w:cs="Times New Roman"/>
          <w:bCs/>
          <w:sz w:val="24"/>
          <w:lang w:eastAsia="ru-RU"/>
        </w:rPr>
        <w:t>:</w:t>
      </w:r>
    </w:p>
    <w:p w14:paraId="421B72EC" w14:textId="77777777" w:rsidR="003A2F0D" w:rsidRPr="002C0C10"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юридического лица</w:t>
      </w:r>
      <w:r w:rsidRPr="002C0C10">
        <w:rPr>
          <w:rFonts w:ascii="Times New Roman" w:eastAsia="Times New Roman" w:hAnsi="Times New Roman" w:cs="Times New Roman"/>
          <w:bCs/>
          <w:sz w:val="24"/>
          <w:lang w:eastAsia="ru-RU"/>
        </w:rPr>
        <w:t xml:space="preserve">: </w:t>
      </w:r>
    </w:p>
    <w:p w14:paraId="321492BD"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учредительных документов Участника закупки (</w:t>
      </w:r>
      <w:r w:rsidRPr="002C0C10">
        <w:rPr>
          <w:rFonts w:ascii="Times New Roman" w:eastAsia="Times New Roman" w:hAnsi="Times New Roman" w:cs="Times New Roman"/>
          <w:b/>
          <w:bCs/>
          <w:sz w:val="24"/>
          <w:lang w:eastAsia="ru-RU"/>
        </w:rPr>
        <w:t>Устав</w:t>
      </w:r>
      <w:r w:rsidRPr="002C0C10">
        <w:rPr>
          <w:rFonts w:ascii="Times New Roman" w:eastAsia="Times New Roman" w:hAnsi="Times New Roman" w:cs="Times New Roman"/>
          <w:bCs/>
          <w:sz w:val="24"/>
          <w:lang w:eastAsia="ru-RU"/>
        </w:rPr>
        <w:t xml:space="preserve">), </w:t>
      </w:r>
    </w:p>
    <w:p w14:paraId="5A4E2FAE"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постановке на учет в налоговом органе</w:t>
      </w:r>
      <w:r w:rsidRPr="002C0C10">
        <w:rPr>
          <w:rFonts w:ascii="Times New Roman" w:eastAsia="Times New Roman" w:hAnsi="Times New Roman" w:cs="Times New Roman"/>
          <w:bCs/>
          <w:sz w:val="24"/>
          <w:lang w:eastAsia="ru-RU"/>
        </w:rPr>
        <w:t xml:space="preserve">, </w:t>
      </w:r>
    </w:p>
    <w:p w14:paraId="048809F2"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государственной регистрации</w:t>
      </w:r>
      <w:r w:rsidRPr="002C0C10">
        <w:rPr>
          <w:rFonts w:ascii="Times New Roman" w:eastAsia="Times New Roman" w:hAnsi="Times New Roman" w:cs="Times New Roman"/>
          <w:bCs/>
          <w:sz w:val="24"/>
          <w:lang w:eastAsia="ru-RU"/>
        </w:rPr>
        <w:t>,</w:t>
      </w:r>
    </w:p>
    <w:p w14:paraId="71F23352"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внесении записи в ЕГРЮЛ</w:t>
      </w:r>
      <w:r w:rsidRPr="002C0C10">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2C0C10">
        <w:rPr>
          <w:rFonts w:ascii="Times New Roman" w:eastAsia="Times New Roman" w:hAnsi="Times New Roman" w:cs="Times New Roman"/>
          <w:b/>
          <w:bCs/>
          <w:sz w:val="24"/>
          <w:lang w:eastAsia="ru-RU"/>
        </w:rPr>
        <w:t>при наличии</w:t>
      </w:r>
      <w:r w:rsidRPr="002C0C10">
        <w:rPr>
          <w:rFonts w:ascii="Times New Roman" w:eastAsia="Times New Roman" w:hAnsi="Times New Roman" w:cs="Times New Roman"/>
          <w:bCs/>
          <w:sz w:val="24"/>
          <w:lang w:eastAsia="ru-RU"/>
        </w:rPr>
        <w:t>);</w:t>
      </w:r>
    </w:p>
    <w:p w14:paraId="73A7C9A5" w14:textId="77777777" w:rsidR="003A2F0D" w:rsidRPr="002C0C10"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u w:val="single"/>
          <w:lang w:eastAsia="ru-RU"/>
        </w:rPr>
        <w:t>для физического лица</w:t>
      </w:r>
      <w:r w:rsidRPr="002C0C10">
        <w:rPr>
          <w:rFonts w:ascii="Times New Roman" w:eastAsia="Times New Roman" w:hAnsi="Times New Roman" w:cs="Times New Roman"/>
          <w:bCs/>
          <w:sz w:val="24"/>
          <w:lang w:eastAsia="ru-RU"/>
        </w:rPr>
        <w:t xml:space="preserve"> (индивидуального предпринимателя):</w:t>
      </w:r>
    </w:p>
    <w:p w14:paraId="06EFBEB3"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постановке на учет в налоговом органе</w:t>
      </w:r>
      <w:r w:rsidRPr="002C0C10">
        <w:rPr>
          <w:rFonts w:ascii="Times New Roman" w:eastAsia="Times New Roman" w:hAnsi="Times New Roman" w:cs="Times New Roman"/>
          <w:bCs/>
          <w:sz w:val="24"/>
          <w:lang w:eastAsia="ru-RU"/>
        </w:rPr>
        <w:t xml:space="preserve">, </w:t>
      </w:r>
    </w:p>
    <w:p w14:paraId="367380F7"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2C0C10">
        <w:rPr>
          <w:rFonts w:ascii="Times New Roman" w:eastAsia="Times New Roman" w:hAnsi="Times New Roman" w:cs="Times New Roman"/>
          <w:bCs/>
          <w:sz w:val="24"/>
          <w:lang w:eastAsia="ru-RU"/>
        </w:rPr>
        <w:t xml:space="preserve"> в качестве индивидуального предпринимателя,</w:t>
      </w:r>
    </w:p>
    <w:p w14:paraId="08275674" w14:textId="77777777" w:rsidR="003A2F0D" w:rsidRPr="002C0C10"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
          <w:bCs/>
          <w:sz w:val="24"/>
          <w:lang w:eastAsia="ru-RU"/>
        </w:rPr>
        <w:lastRenderedPageBreak/>
        <w:t>свидетельства о внесении записи в ЕГРИП</w:t>
      </w:r>
      <w:r w:rsidRPr="002C0C10">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2C0C10">
        <w:rPr>
          <w:rFonts w:ascii="Times New Roman" w:eastAsia="Times New Roman" w:hAnsi="Times New Roman" w:cs="Times New Roman"/>
          <w:b/>
          <w:bCs/>
          <w:sz w:val="24"/>
          <w:lang w:eastAsia="ru-RU"/>
        </w:rPr>
        <w:t>при наличии</w:t>
      </w:r>
      <w:r w:rsidRPr="002C0C10">
        <w:rPr>
          <w:rFonts w:ascii="Times New Roman" w:eastAsia="Times New Roman" w:hAnsi="Times New Roman" w:cs="Times New Roman"/>
          <w:bCs/>
          <w:sz w:val="24"/>
          <w:lang w:eastAsia="ru-RU"/>
        </w:rPr>
        <w:t>);</w:t>
      </w:r>
    </w:p>
    <w:p w14:paraId="682C67FF" w14:textId="77777777" w:rsidR="003A2F0D" w:rsidRPr="005113CB"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highlight w:val="yellow"/>
          <w:lang w:eastAsia="ru-RU"/>
        </w:rPr>
      </w:pPr>
    </w:p>
    <w:p w14:paraId="0A9E82E6" w14:textId="77777777" w:rsidR="002C0C10" w:rsidRPr="002C0C10" w:rsidRDefault="002C0C10" w:rsidP="002C0C10">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bCs/>
          <w:sz w:val="24"/>
          <w:lang w:eastAsia="ar-SA"/>
        </w:rPr>
        <w:t xml:space="preserve">- </w:t>
      </w:r>
      <w:r w:rsidRPr="002C0C10">
        <w:rPr>
          <w:rFonts w:ascii="Times New Roman" w:eastAsia="Times New Roman" w:hAnsi="Times New Roman" w:cs="Times New Roman"/>
          <w:sz w:val="24"/>
          <w:szCs w:val="24"/>
          <w:lang w:eastAsia="ar-SA"/>
        </w:rPr>
        <w:t xml:space="preserve">оригинал </w:t>
      </w:r>
      <w:r w:rsidRPr="002C0C10">
        <w:rPr>
          <w:rFonts w:ascii="Times New Roman" w:eastAsia="Times New Roman" w:hAnsi="Times New Roman" w:cs="Times New Roman"/>
          <w:b/>
          <w:sz w:val="24"/>
          <w:szCs w:val="24"/>
          <w:lang w:eastAsia="ar-SA"/>
        </w:rPr>
        <w:t>решения об одобрении крупной сделки</w:t>
      </w:r>
      <w:r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E105C2F" w14:textId="77777777" w:rsidR="002C0C10" w:rsidRPr="002C0C10" w:rsidRDefault="002C0C10" w:rsidP="002C0C10">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54AD84D6" w14:textId="77777777" w:rsidR="002C0C10" w:rsidRPr="002C0C10" w:rsidRDefault="002C0C10" w:rsidP="002C0C10">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В случае, если для Участника закупки выполнение Работ, являющегося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2C0C10">
        <w:rPr>
          <w:rFonts w:ascii="Times New Roman" w:eastAsia="Times New Roman" w:hAnsi="Times New Roman" w:cs="Times New Roman"/>
          <w:sz w:val="24"/>
          <w:szCs w:val="24"/>
          <w:lang w:eastAsia="ar-SA"/>
        </w:rPr>
        <w:t>;</w:t>
      </w:r>
    </w:p>
    <w:p w14:paraId="1FCDF90F" w14:textId="77777777" w:rsidR="002C0C10" w:rsidRPr="002C0C10" w:rsidRDefault="002C0C10" w:rsidP="002C0C10">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3BD87CD5"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Cs/>
          <w:sz w:val="24"/>
          <w:lang w:eastAsia="ar-SA"/>
        </w:rPr>
      </w:pPr>
      <w:r w:rsidRPr="002C0C10">
        <w:rPr>
          <w:rFonts w:ascii="Times New Roman" w:eastAsia="Times New Roman" w:hAnsi="Times New Roman" w:cs="Times New Roman"/>
          <w:bCs/>
          <w:sz w:val="24"/>
          <w:lang w:eastAsia="ar-SA"/>
        </w:rPr>
        <w:t xml:space="preserve">- заверенные уполномоченным лицом Участника закупки </w:t>
      </w:r>
      <w:r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Pr="002C0C1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w:t>
      </w:r>
      <w:r w:rsidRPr="002C0C10">
        <w:rPr>
          <w:rFonts w:ascii="Times New Roman" w:eastAsia="Times New Roman" w:hAnsi="Times New Roman" w:cs="Times New Roman"/>
          <w:b/>
          <w:bCs/>
          <w:sz w:val="24"/>
          <w:lang w:eastAsia="ar-SA"/>
        </w:rPr>
        <w:t>за 2016 год не сдан в налоговую инспекцию</w:t>
      </w:r>
      <w:r w:rsidRPr="002C0C10">
        <w:rPr>
          <w:rFonts w:ascii="Times New Roman" w:eastAsia="Times New Roman" w:hAnsi="Times New Roman" w:cs="Times New Roman"/>
          <w:bCs/>
          <w:sz w:val="24"/>
          <w:lang w:eastAsia="ar-SA"/>
        </w:rPr>
        <w:t xml:space="preserve">, </w:t>
      </w:r>
      <w:r w:rsidRPr="002C0C10">
        <w:rPr>
          <w:rFonts w:ascii="Times New Roman" w:eastAsia="Times New Roman" w:hAnsi="Times New Roman" w:cs="Times New Roman"/>
          <w:b/>
          <w:bCs/>
          <w:sz w:val="24"/>
          <w:lang w:eastAsia="ar-SA"/>
        </w:rPr>
        <w:t>необходимо предоставить официальное письмо,</w:t>
      </w:r>
      <w:r w:rsidRPr="002C0C10">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Pr="002C0C10">
        <w:rPr>
          <w:rFonts w:ascii="Times New Roman" w:eastAsia="Times New Roman" w:hAnsi="Times New Roman" w:cs="Times New Roman"/>
          <w:b/>
          <w:bCs/>
          <w:sz w:val="24"/>
          <w:lang w:eastAsia="ar-SA"/>
        </w:rPr>
        <w:t>копии бухгалтерского баланса и отчета о финансовых результатах за 2015 год</w:t>
      </w:r>
      <w:r w:rsidRPr="002C0C10">
        <w:rPr>
          <w:rFonts w:ascii="Times New Roman" w:eastAsia="Times New Roman" w:hAnsi="Times New Roman" w:cs="Times New Roman"/>
          <w:bCs/>
          <w:sz w:val="24"/>
          <w:lang w:eastAsia="ar-SA"/>
        </w:rPr>
        <w:t>, поданных в установленном порядке в налоговую инспекцию по месту регистрации Участника с отметкой о приеме.</w:t>
      </w:r>
    </w:p>
    <w:p w14:paraId="7B39BCAF"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2C0C10">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14:paraId="71088673"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Некоммерческие организации</w:t>
      </w:r>
      <w:r w:rsidRPr="002C0C10">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2C0C10">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6F1AD3CC"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Организации, зарегистрированные после 1 января 2017 года</w:t>
      </w:r>
      <w:r w:rsidRPr="002C0C10">
        <w:rPr>
          <w:rFonts w:ascii="Times New Roman" w:eastAsia="Times New Roman" w:hAnsi="Times New Roman" w:cs="Times New Roman"/>
          <w:bCs/>
          <w:sz w:val="24"/>
          <w:lang w:eastAsia="ar-SA"/>
        </w:rPr>
        <w:t xml:space="preserve">,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733C3A35" w14:textId="77777777" w:rsidR="002C0C10" w:rsidRPr="002C0C10" w:rsidRDefault="002C0C10" w:rsidP="002C0C10">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bCs/>
          <w:sz w:val="24"/>
          <w:u w:val="single"/>
          <w:lang w:eastAsia="ar-SA"/>
        </w:rPr>
        <w:t>Индивидуальные предприниматели</w:t>
      </w:r>
      <w:r w:rsidRPr="002C0C10">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2C0C10">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68920241" w14:textId="77777777" w:rsidR="003A2F0D" w:rsidRDefault="003A2F0D" w:rsidP="008379B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446D7352" w14:textId="52677C65" w:rsidR="0009656C" w:rsidRPr="003A2F0D" w:rsidRDefault="0009656C" w:rsidP="0009656C">
      <w:pPr>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937EF0">
        <w:rPr>
          <w:rFonts w:ascii="Times New Roman" w:eastAsia="Times New Roman" w:hAnsi="Times New Roman" w:cs="Times New Roman"/>
          <w:bCs/>
          <w:sz w:val="24"/>
          <w:lang w:eastAsia="ru-RU"/>
        </w:rPr>
        <w:t>- заверенные уполномоченным лицом Участника</w:t>
      </w:r>
      <w:r w:rsidR="00EA6428" w:rsidRPr="00937EF0">
        <w:rPr>
          <w:rFonts w:ascii="Times New Roman" w:eastAsia="Times New Roman" w:hAnsi="Times New Roman" w:cs="Times New Roman"/>
          <w:bCs/>
          <w:sz w:val="24"/>
          <w:lang w:eastAsia="ru-RU"/>
        </w:rPr>
        <w:t xml:space="preserve"> закупки</w:t>
      </w:r>
      <w:r w:rsidRPr="00937EF0">
        <w:rPr>
          <w:rFonts w:ascii="Times New Roman" w:eastAsia="Times New Roman" w:hAnsi="Times New Roman" w:cs="Times New Roman"/>
          <w:bCs/>
          <w:sz w:val="24"/>
          <w:lang w:eastAsia="ru-RU"/>
        </w:rPr>
        <w:t xml:space="preserve"> </w:t>
      </w:r>
      <w:r w:rsidRPr="00937EF0">
        <w:rPr>
          <w:rFonts w:ascii="Times New Roman" w:eastAsia="Times New Roman" w:hAnsi="Times New Roman" w:cs="Times New Roman"/>
          <w:b/>
          <w:bCs/>
          <w:sz w:val="24"/>
          <w:lang w:eastAsia="ru-RU"/>
        </w:rPr>
        <w:t>копии документов,</w:t>
      </w:r>
      <w:r w:rsidRPr="00937EF0">
        <w:rPr>
          <w:rFonts w:ascii="Times New Roman" w:eastAsia="Times New Roman" w:hAnsi="Times New Roman" w:cs="Times New Roman"/>
          <w:bCs/>
          <w:sz w:val="24"/>
          <w:lang w:eastAsia="ru-RU"/>
        </w:rPr>
        <w:t xml:space="preserve"> подтверждающих соответствие </w:t>
      </w:r>
      <w:r w:rsidR="008A7EFC">
        <w:rPr>
          <w:rFonts w:ascii="Times New Roman" w:eastAsia="Times New Roman" w:hAnsi="Times New Roman" w:cs="Times New Roman"/>
          <w:bCs/>
          <w:sz w:val="24"/>
          <w:lang w:eastAsia="ru-RU"/>
        </w:rPr>
        <w:t>Товара</w:t>
      </w:r>
      <w:r w:rsidRPr="00937EF0">
        <w:rPr>
          <w:rFonts w:ascii="Times New Roman" w:eastAsia="Times New Roman" w:hAnsi="Times New Roman" w:cs="Times New Roman"/>
          <w:bCs/>
          <w:sz w:val="24"/>
          <w:lang w:eastAsia="ru-RU"/>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w:t>
      </w:r>
      <w:r w:rsidR="008A7EFC">
        <w:rPr>
          <w:rFonts w:ascii="Times New Roman" w:eastAsia="Times New Roman" w:hAnsi="Times New Roman" w:cs="Times New Roman"/>
          <w:bCs/>
          <w:sz w:val="24"/>
          <w:lang w:eastAsia="ru-RU"/>
        </w:rPr>
        <w:t>му</w:t>
      </w:r>
      <w:r w:rsidRPr="00937EF0">
        <w:rPr>
          <w:rFonts w:ascii="Times New Roman" w:eastAsia="Times New Roman" w:hAnsi="Times New Roman" w:cs="Times New Roman"/>
          <w:bCs/>
          <w:sz w:val="24"/>
          <w:lang w:eastAsia="ru-RU"/>
        </w:rPr>
        <w:t xml:space="preserve"> </w:t>
      </w:r>
      <w:r w:rsidR="008A7EFC">
        <w:rPr>
          <w:rFonts w:ascii="Times New Roman" w:eastAsia="Times New Roman" w:hAnsi="Times New Roman" w:cs="Times New Roman"/>
          <w:bCs/>
          <w:sz w:val="24"/>
          <w:lang w:eastAsia="ru-RU"/>
        </w:rPr>
        <w:t>Товару</w:t>
      </w:r>
      <w:r w:rsidRPr="00937EF0">
        <w:rPr>
          <w:rFonts w:ascii="Times New Roman" w:eastAsia="Times New Roman" w:hAnsi="Times New Roman" w:cs="Times New Roman"/>
          <w:bCs/>
          <w:sz w:val="24"/>
          <w:lang w:eastAsia="ru-RU"/>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14:paraId="35EDE65C" w14:textId="77777777" w:rsidR="004B4497" w:rsidRPr="00937EF0" w:rsidRDefault="005113CB" w:rsidP="004B4497">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bCs/>
          <w:sz w:val="24"/>
          <w:lang w:eastAsia="ru-RU"/>
        </w:rPr>
        <w:lastRenderedPageBreak/>
        <w:tab/>
      </w:r>
      <w:r w:rsidR="003A2F0D" w:rsidRPr="0073099D">
        <w:rPr>
          <w:rFonts w:ascii="Times New Roman" w:eastAsia="Times New Roman" w:hAnsi="Times New Roman" w:cs="Times New Roman"/>
          <w:bCs/>
          <w:sz w:val="24"/>
          <w:lang w:eastAsia="ru-RU"/>
        </w:rPr>
        <w:t xml:space="preserve">- </w:t>
      </w:r>
      <w:r w:rsidRPr="005113CB">
        <w:rPr>
          <w:rFonts w:ascii="Times New Roman" w:eastAsia="Times New Roman" w:hAnsi="Times New Roman" w:cs="Times New Roman"/>
          <w:bCs/>
          <w:sz w:val="24"/>
          <w:lang w:eastAsia="ru-RU"/>
        </w:rPr>
        <w:t xml:space="preserve">заверенные уполномоченным лицом Участника </w:t>
      </w:r>
      <w:r w:rsidR="00EA6428">
        <w:rPr>
          <w:rFonts w:ascii="Times New Roman" w:eastAsia="Times New Roman" w:hAnsi="Times New Roman" w:cs="Times New Roman"/>
          <w:bCs/>
          <w:sz w:val="24"/>
          <w:lang w:eastAsia="ru-RU"/>
        </w:rPr>
        <w:t xml:space="preserve">закупки </w:t>
      </w:r>
      <w:r w:rsidRPr="005113CB">
        <w:rPr>
          <w:rFonts w:ascii="Times New Roman" w:eastAsia="Times New Roman" w:hAnsi="Times New Roman" w:cs="Times New Roman"/>
          <w:b/>
          <w:bCs/>
          <w:sz w:val="24"/>
          <w:lang w:eastAsia="ru-RU"/>
        </w:rPr>
        <w:t xml:space="preserve">копии документов, подтверждающих </w:t>
      </w:r>
      <w:r w:rsidRPr="00937EF0">
        <w:rPr>
          <w:rFonts w:ascii="Times New Roman" w:eastAsia="Times New Roman" w:hAnsi="Times New Roman" w:cs="Times New Roman"/>
          <w:b/>
          <w:bCs/>
          <w:sz w:val="24"/>
          <w:lang w:eastAsia="ru-RU"/>
        </w:rPr>
        <w:t>право собственности, аренды или партнерских соглашений на АЗС</w:t>
      </w:r>
      <w:r w:rsidRPr="00937EF0">
        <w:rPr>
          <w:rFonts w:ascii="Times New Roman" w:eastAsia="Times New Roman" w:hAnsi="Times New Roman" w:cs="Times New Roman"/>
          <w:bCs/>
          <w:sz w:val="24"/>
          <w:lang w:eastAsia="ru-RU"/>
        </w:rPr>
        <w:t xml:space="preserve">, соответствующие </w:t>
      </w:r>
      <w:r w:rsidR="00F46817" w:rsidRPr="00937EF0">
        <w:rPr>
          <w:rFonts w:ascii="Times New Roman" w:eastAsia="Times New Roman" w:hAnsi="Times New Roman" w:cs="Times New Roman"/>
          <w:bCs/>
          <w:sz w:val="24"/>
          <w:lang w:eastAsia="ru-RU"/>
        </w:rPr>
        <w:t>С</w:t>
      </w:r>
      <w:r w:rsidRPr="00937EF0">
        <w:rPr>
          <w:rFonts w:ascii="Times New Roman" w:eastAsia="Times New Roman" w:hAnsi="Times New Roman" w:cs="Times New Roman"/>
          <w:bCs/>
          <w:sz w:val="24"/>
          <w:lang w:eastAsia="ru-RU"/>
        </w:rPr>
        <w:t xml:space="preserve">правке о материально-технических ресурсах </w:t>
      </w:r>
      <w:r w:rsidRPr="00937EF0">
        <w:rPr>
          <w:rFonts w:ascii="Times New Roman" w:eastAsia="Times New Roman" w:hAnsi="Times New Roman" w:cs="Times New Roman"/>
          <w:bCs/>
          <w:sz w:val="24"/>
          <w:szCs w:val="24"/>
          <w:lang w:eastAsia="ru-RU"/>
        </w:rPr>
        <w:t xml:space="preserve">(форма </w:t>
      </w:r>
      <w:r w:rsidR="00F46817" w:rsidRPr="00937EF0">
        <w:rPr>
          <w:rFonts w:ascii="Times New Roman" w:eastAsia="Times New Roman" w:hAnsi="Times New Roman" w:cs="Times New Roman"/>
          <w:bCs/>
          <w:sz w:val="24"/>
          <w:szCs w:val="24"/>
          <w:lang w:eastAsia="ru-RU"/>
        </w:rPr>
        <w:t>5</w:t>
      </w:r>
      <w:r w:rsidRPr="00937EF0">
        <w:rPr>
          <w:rFonts w:ascii="Times New Roman" w:eastAsia="Times New Roman" w:hAnsi="Times New Roman" w:cs="Times New Roman"/>
          <w:bCs/>
          <w:sz w:val="24"/>
          <w:szCs w:val="24"/>
          <w:lang w:eastAsia="ru-RU"/>
        </w:rPr>
        <w:t xml:space="preserve"> Приложения № 1 Документации)</w:t>
      </w:r>
      <w:r w:rsidR="004B4497" w:rsidRPr="00937EF0">
        <w:rPr>
          <w:rFonts w:ascii="Times New Roman" w:eastAsia="Times New Roman" w:hAnsi="Times New Roman" w:cs="Times New Roman"/>
          <w:bCs/>
          <w:sz w:val="24"/>
          <w:szCs w:val="24"/>
          <w:lang w:eastAsia="ru-RU"/>
        </w:rPr>
        <w:t>.</w:t>
      </w:r>
      <w:r w:rsidR="004B4497" w:rsidRPr="00937EF0">
        <w:rPr>
          <w:rFonts w:ascii="Times New Roman" w:eastAsia="Calibri" w:hAnsi="Times New Roman" w:cs="Times New Roman"/>
          <w:sz w:val="24"/>
          <w:szCs w:val="24"/>
        </w:rPr>
        <w:t xml:space="preserve"> 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14:paraId="02AB1B89" w14:textId="5A253B0E" w:rsidR="003A2F0D" w:rsidRPr="00937EF0" w:rsidRDefault="008A7EFC" w:rsidP="004B4497">
      <w:pPr>
        <w:tabs>
          <w:tab w:val="left" w:pos="0"/>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 xml:space="preserve">    </w:t>
      </w:r>
      <w:r w:rsidR="004B4497" w:rsidRPr="00937EF0">
        <w:rPr>
          <w:rFonts w:ascii="Times New Roman" w:eastAsia="Calibri" w:hAnsi="Times New Roman" w:cs="Times New Roman"/>
          <w:sz w:val="24"/>
          <w:szCs w:val="24"/>
        </w:rPr>
        <w:t>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а также документами, подтверждающими право собственности, аренды или партнерских соглашений на АЗС, соответствующие Справке о материально-технических ресурсах</w:t>
      </w:r>
      <w:r w:rsidR="005113CB" w:rsidRPr="00937EF0">
        <w:rPr>
          <w:rFonts w:ascii="Times New Roman" w:eastAsia="Times New Roman" w:hAnsi="Times New Roman" w:cs="Times New Roman"/>
          <w:bCs/>
          <w:sz w:val="24"/>
          <w:szCs w:val="24"/>
          <w:lang w:eastAsia="ru-RU"/>
        </w:rPr>
        <w:t>;</w:t>
      </w:r>
    </w:p>
    <w:p w14:paraId="794C0E83" w14:textId="77777777" w:rsidR="004B4497" w:rsidRPr="00937EF0" w:rsidRDefault="004B4497" w:rsidP="004B4497">
      <w:pPr>
        <w:tabs>
          <w:tab w:val="left" w:pos="0"/>
          <w:tab w:val="left" w:pos="709"/>
          <w:tab w:val="left" w:pos="851"/>
        </w:tabs>
        <w:suppressAutoHyphens/>
        <w:spacing w:after="0" w:line="240" w:lineRule="auto"/>
        <w:ind w:firstLine="426"/>
        <w:contextualSpacing/>
        <w:jc w:val="both"/>
        <w:rPr>
          <w:rFonts w:ascii="Times New Roman" w:eastAsia="Times New Roman" w:hAnsi="Times New Roman" w:cs="Times New Roman"/>
          <w:bCs/>
          <w:sz w:val="24"/>
          <w:szCs w:val="24"/>
          <w:lang w:eastAsia="ru-RU"/>
        </w:rPr>
      </w:pPr>
    </w:p>
    <w:p w14:paraId="75D5BD30" w14:textId="77777777" w:rsidR="00E135EF" w:rsidRPr="004B4497" w:rsidRDefault="004B4497" w:rsidP="00E135EF">
      <w:pPr>
        <w:tabs>
          <w:tab w:val="left" w:pos="0"/>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x-none"/>
        </w:rPr>
      </w:pPr>
      <w:r w:rsidRPr="00937EF0">
        <w:rPr>
          <w:rFonts w:ascii="Times New Roman" w:eastAsia="Times New Roman" w:hAnsi="Times New Roman" w:cs="Times New Roman"/>
          <w:sz w:val="24"/>
          <w:szCs w:val="24"/>
          <w:lang w:eastAsia="x-none"/>
        </w:rPr>
        <w:t>- оригиналы или з</w:t>
      </w:r>
      <w:r w:rsidR="00E135EF" w:rsidRPr="00937EF0">
        <w:rPr>
          <w:rFonts w:ascii="Times New Roman" w:eastAsia="Times New Roman" w:hAnsi="Times New Roman" w:cs="Times New Roman"/>
          <w:sz w:val="24"/>
          <w:szCs w:val="24"/>
          <w:lang w:eastAsia="x-none"/>
        </w:rPr>
        <w:t>аверенные уполномоченным лицом Участника</w:t>
      </w:r>
      <w:r w:rsidR="00EA6428" w:rsidRPr="00937EF0">
        <w:rPr>
          <w:rFonts w:ascii="Times New Roman" w:eastAsia="Times New Roman" w:hAnsi="Times New Roman" w:cs="Times New Roman"/>
          <w:sz w:val="24"/>
          <w:szCs w:val="24"/>
          <w:lang w:eastAsia="x-none"/>
        </w:rPr>
        <w:t xml:space="preserve"> закупки</w:t>
      </w:r>
      <w:r w:rsidR="00E135EF" w:rsidRPr="00937EF0">
        <w:rPr>
          <w:rFonts w:ascii="Times New Roman" w:eastAsia="Times New Roman" w:hAnsi="Times New Roman" w:cs="Times New Roman"/>
          <w:sz w:val="24"/>
          <w:szCs w:val="24"/>
          <w:lang w:eastAsia="x-none"/>
        </w:rPr>
        <w:t xml:space="preserve"> копии  </w:t>
      </w:r>
      <w:r w:rsidRPr="00937EF0">
        <w:rPr>
          <w:rFonts w:ascii="Times New Roman" w:eastAsia="Times New Roman" w:hAnsi="Times New Roman" w:cs="Times New Roman"/>
          <w:sz w:val="24"/>
          <w:szCs w:val="24"/>
          <w:lang w:eastAsia="ar-SA"/>
        </w:rPr>
        <w:t>рекомендательных писем и отзывов (далее – отзывы) о выполнении договоров по поставке автомобильного топлива,</w:t>
      </w:r>
      <w:r w:rsidRPr="00937EF0">
        <w:rPr>
          <w:rFonts w:ascii="Times New Roman" w:eastAsia="Times New Roman" w:hAnsi="Times New Roman" w:cs="Times New Roman"/>
          <w:bCs/>
          <w:sz w:val="24"/>
          <w:szCs w:val="24"/>
          <w:lang w:eastAsia="ar-SA"/>
        </w:rPr>
        <w:t xml:space="preserve"> указанных в «Справке о перечне и объемах выполнения договоров по </w:t>
      </w:r>
      <w:r w:rsidRPr="00937EF0">
        <w:rPr>
          <w:rFonts w:ascii="Times New Roman" w:eastAsia="Times New Roman" w:hAnsi="Times New Roman" w:cs="Times New Roman"/>
          <w:color w:val="000000"/>
          <w:sz w:val="24"/>
          <w:szCs w:val="24"/>
          <w:shd w:val="clear" w:color="auto" w:fill="FFFFFF"/>
          <w:lang w:eastAsia="ar-SA"/>
        </w:rPr>
        <w:t>поставке автомобильного топлива</w:t>
      </w:r>
      <w:r w:rsidRPr="00937EF0">
        <w:rPr>
          <w:rFonts w:ascii="Times New Roman" w:eastAsia="Times New Roman" w:hAnsi="Times New Roman" w:cs="Times New Roman"/>
          <w:bCs/>
          <w:sz w:val="24"/>
          <w:szCs w:val="24"/>
          <w:lang w:eastAsia="ar-SA"/>
        </w:rPr>
        <w:t xml:space="preserve"> за 2014-2016 годы» (форма 6 Приложения №1 Документации) </w:t>
      </w:r>
      <w:r w:rsidRPr="00937EF0">
        <w:rPr>
          <w:rFonts w:ascii="Times New Roman" w:eastAsia="Times New Roman" w:hAnsi="Times New Roman" w:cs="Times New Roman"/>
          <w:color w:val="000000"/>
          <w:sz w:val="24"/>
          <w:szCs w:val="24"/>
          <w:shd w:val="clear" w:color="auto" w:fill="FFFFFF"/>
          <w:lang w:eastAsia="ar-SA"/>
        </w:rPr>
        <w:t>(</w:t>
      </w:r>
      <w:r w:rsidRPr="00937EF0">
        <w:rPr>
          <w:rFonts w:ascii="Times New Roman" w:eastAsia="Times New Roman" w:hAnsi="Times New Roman" w:cs="Times New Roman"/>
          <w:i/>
          <w:color w:val="000000"/>
          <w:sz w:val="24"/>
          <w:szCs w:val="24"/>
          <w:shd w:val="clear" w:color="auto" w:fill="FFFFFF"/>
          <w:lang w:eastAsia="ar-SA"/>
        </w:rPr>
        <w:t>автомобильное топливо по каждому Лоту: Лот№1 – бензин АИ-95, Лот №2 – Дизельное топливо, Лот №3 – бензин АИ-92</w:t>
      </w:r>
      <w:r w:rsidRPr="00937EF0">
        <w:rPr>
          <w:rFonts w:ascii="Times New Roman" w:eastAsia="Times New Roman" w:hAnsi="Times New Roman" w:cs="Times New Roman"/>
          <w:color w:val="000000"/>
          <w:sz w:val="24"/>
          <w:szCs w:val="24"/>
          <w:shd w:val="clear" w:color="auto" w:fill="FFFFFF"/>
          <w:lang w:eastAsia="ar-SA"/>
        </w:rPr>
        <w:t>)</w:t>
      </w:r>
      <w:r w:rsidR="00E135EF" w:rsidRPr="00937EF0">
        <w:rPr>
          <w:rFonts w:ascii="Times New Roman" w:eastAsia="Times New Roman" w:hAnsi="Times New Roman" w:cs="Times New Roman"/>
          <w:sz w:val="24"/>
          <w:szCs w:val="24"/>
          <w:lang w:eastAsia="x-none"/>
        </w:rPr>
        <w:t xml:space="preserve"> (на усмотрение Участника </w:t>
      </w:r>
      <w:r w:rsidR="00EA6428" w:rsidRPr="00937EF0">
        <w:rPr>
          <w:rFonts w:ascii="Times New Roman" w:eastAsia="Times New Roman" w:hAnsi="Times New Roman" w:cs="Times New Roman"/>
          <w:sz w:val="24"/>
          <w:szCs w:val="24"/>
          <w:lang w:eastAsia="x-none"/>
        </w:rPr>
        <w:t xml:space="preserve">закупки </w:t>
      </w:r>
      <w:r w:rsidR="00E135EF" w:rsidRPr="00937EF0">
        <w:rPr>
          <w:rFonts w:ascii="Times New Roman" w:eastAsia="Times New Roman" w:hAnsi="Times New Roman" w:cs="Times New Roman"/>
          <w:sz w:val="24"/>
          <w:szCs w:val="24"/>
          <w:lang w:eastAsia="x-none"/>
        </w:rPr>
        <w:t>для оценки заявок по критерию «</w:t>
      </w:r>
      <w:r w:rsidRPr="00937EF0">
        <w:rPr>
          <w:rFonts w:ascii="Times New Roman" w:eastAsia="Times New Roman" w:hAnsi="Times New Roman" w:cs="Times New Roman"/>
          <w:sz w:val="24"/>
          <w:szCs w:val="24"/>
          <w:lang w:eastAsia="x-none"/>
        </w:rPr>
        <w:t>Деловая репутация</w:t>
      </w:r>
      <w:r w:rsidR="00E135EF" w:rsidRPr="00937EF0">
        <w:rPr>
          <w:rFonts w:ascii="Times New Roman" w:eastAsia="Times New Roman" w:hAnsi="Times New Roman" w:cs="Times New Roman"/>
          <w:sz w:val="24"/>
          <w:szCs w:val="24"/>
          <w:lang w:eastAsia="x-none"/>
        </w:rPr>
        <w:t>». В случае не предоставления указанных документов, заявке такого Участника будет присуждаться 0 баллов по критерию)</w:t>
      </w:r>
      <w:r w:rsidRPr="00937EF0">
        <w:rPr>
          <w:rFonts w:ascii="Times New Roman" w:eastAsia="Times New Roman" w:hAnsi="Times New Roman" w:cs="Times New Roman"/>
          <w:sz w:val="24"/>
          <w:szCs w:val="24"/>
          <w:lang w:eastAsia="x-none"/>
        </w:rPr>
        <w:t>.</w:t>
      </w:r>
      <w:r w:rsidRPr="00937EF0">
        <w:rPr>
          <w:rFonts w:ascii="Times New Roman CYR" w:eastAsia="Times New Roman" w:hAnsi="Times New Roman CYR" w:cs="Times New Roman"/>
          <w:sz w:val="24"/>
          <w:szCs w:val="24"/>
          <w:lang w:eastAsia="ar-SA"/>
        </w:rPr>
        <w:t xml:space="preserve"> Все отзывы от одного юридического лица будут считаться как один отзыв</w:t>
      </w:r>
      <w:r w:rsidRPr="00937EF0">
        <w:rPr>
          <w:rFonts w:ascii="Times New Roman" w:eastAsia="Times New Roman" w:hAnsi="Times New Roman" w:cs="Times New Roman"/>
          <w:sz w:val="24"/>
          <w:szCs w:val="24"/>
          <w:lang w:eastAsia="x-none"/>
        </w:rPr>
        <w:t>;</w:t>
      </w:r>
    </w:p>
    <w:p w14:paraId="23C7C61D" w14:textId="77777777" w:rsidR="003A2F0D" w:rsidRPr="0073099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14:paraId="4207FAC3" w14:textId="77777777" w:rsidR="007D02C6" w:rsidRPr="0073099D" w:rsidRDefault="007D02C6" w:rsidP="007D02C6">
      <w:pPr>
        <w:overflowPunct w:val="0"/>
        <w:autoSpaceDE w:val="0"/>
        <w:autoSpaceDN w:val="0"/>
        <w:spacing w:after="0" w:line="240" w:lineRule="auto"/>
        <w:ind w:firstLine="708"/>
        <w:contextualSpacing/>
        <w:jc w:val="both"/>
        <w:rPr>
          <w:rFonts w:ascii="Times New Roman" w:eastAsia="Times New Roman" w:hAnsi="Times New Roman" w:cs="Times New Roman"/>
          <w:b/>
          <w:sz w:val="24"/>
          <w:szCs w:val="24"/>
          <w:lang w:eastAsia="ru-RU"/>
        </w:rPr>
      </w:pPr>
      <w:r w:rsidRPr="00097018">
        <w:rPr>
          <w:rFonts w:ascii="Times New Roman" w:hAnsi="Times New Roman" w:cs="Times New Roman"/>
          <w:bCs/>
          <w:sz w:val="24"/>
        </w:rPr>
        <w:t xml:space="preserve">- </w:t>
      </w:r>
      <w:r w:rsidRPr="00097018">
        <w:rPr>
          <w:rFonts w:ascii="Times New Roman" w:eastAsia="Times New Roman" w:hAnsi="Times New Roman" w:cs="Times New Roman"/>
          <w:b/>
          <w:bCs/>
          <w:sz w:val="24"/>
          <w:lang w:eastAsia="ru-RU"/>
        </w:rPr>
        <w:t xml:space="preserve">документ, подтверждающий перечисление обеспечения заявки на участие в </w:t>
      </w:r>
      <w:r>
        <w:rPr>
          <w:rFonts w:ascii="Times New Roman" w:eastAsia="Times New Roman" w:hAnsi="Times New Roman" w:cs="Times New Roman"/>
          <w:b/>
          <w:bCs/>
          <w:sz w:val="24"/>
          <w:lang w:eastAsia="ru-RU"/>
        </w:rPr>
        <w:t>запросе предложений</w:t>
      </w:r>
      <w:r w:rsidRPr="00097018">
        <w:rPr>
          <w:rFonts w:ascii="Times New Roman" w:eastAsia="Times New Roman" w:hAnsi="Times New Roman" w:cs="Times New Roman"/>
          <w:bCs/>
          <w:sz w:val="24"/>
          <w:lang w:eastAsia="ru-RU"/>
        </w:rPr>
        <w:t xml:space="preserve"> (платежное поручение с отметкой банка, или заверенная банком ко</w:t>
      </w:r>
      <w:r>
        <w:rPr>
          <w:rFonts w:ascii="Times New Roman" w:eastAsia="Times New Roman" w:hAnsi="Times New Roman" w:cs="Times New Roman"/>
          <w:bCs/>
          <w:sz w:val="24"/>
          <w:lang w:eastAsia="ru-RU"/>
        </w:rPr>
        <w:t>пия этого платежного поручения).</w:t>
      </w:r>
      <w:r w:rsidRPr="0073099D">
        <w:rPr>
          <w:rFonts w:ascii="Times New Roman" w:eastAsia="Times New Roman" w:hAnsi="Times New Roman" w:cs="Times New Roman"/>
          <w:b/>
          <w:sz w:val="24"/>
          <w:szCs w:val="24"/>
          <w:lang w:eastAsia="ru-RU"/>
        </w:rPr>
        <w:t xml:space="preserve"> </w:t>
      </w:r>
    </w:p>
    <w:p w14:paraId="472BD578" w14:textId="77777777" w:rsidR="006904BA" w:rsidRPr="000D61FA" w:rsidRDefault="006904BA" w:rsidP="006904BA">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ru-RU"/>
        </w:rPr>
      </w:pPr>
      <w:r w:rsidRPr="006904BA">
        <w:rPr>
          <w:rFonts w:ascii="Times New Roman" w:eastAsia="Times New Roman" w:hAnsi="Times New Roman" w:cs="Times New Roman"/>
          <w:b/>
          <w:sz w:val="24"/>
          <w:szCs w:val="24"/>
          <w:lang w:eastAsia="ru-RU"/>
        </w:rPr>
        <w:t xml:space="preserve"> </w:t>
      </w:r>
    </w:p>
    <w:p w14:paraId="77A93322" w14:textId="77777777"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надлежащимобразом заверенный перевод на русский язык таких документов в соответствии с законодательством соответствующего государства (для иностранных лиц) (в</w:t>
      </w:r>
      <w:r w:rsidR="005113C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5113C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311B97B0" w14:textId="77777777"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0A9709FE" w14:textId="77777777"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40288201"/>
      <w:r w:rsidRPr="00B30731">
        <w:rPr>
          <w:rFonts w:ascii="Times New Roman" w:eastAsia="Times New Roman" w:hAnsi="Times New Roman"/>
          <w:b/>
          <w:iCs/>
          <w:sz w:val="24"/>
          <w:szCs w:val="24"/>
          <w:lang w:val="x-none"/>
        </w:rPr>
        <w:t>Порядок проведения запроса предложений</w:t>
      </w:r>
      <w:bookmarkEnd w:id="12"/>
    </w:p>
    <w:p w14:paraId="5F66FA96" w14:textId="77777777"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p>
    <w:p w14:paraId="0CA837DE" w14:textId="77777777" w:rsidR="004700BF" w:rsidRDefault="004700BF" w:rsidP="004700BF">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bookmarkStart w:id="19" w:name="_Toc386463996"/>
      <w:bookmarkStart w:id="20" w:name="_Toc403634872"/>
      <w:bookmarkStart w:id="21" w:name="_Toc403725256"/>
      <w:bookmarkStart w:id="22" w:name="_Toc403725327"/>
      <w:bookmarkStart w:id="23" w:name="_Toc409595054"/>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Pr>
          <w:rFonts w:ascii="Times New Roman" w:eastAsia="Times New Roman" w:hAnsi="Times New Roman" w:cs="Times New Roman"/>
          <w:sz w:val="24"/>
          <w:szCs w:val="24"/>
          <w:lang w:val="en-US" w:eastAsia="ar-SA"/>
        </w:rPr>
        <w:t>palchikovskayavv</w:t>
      </w:r>
      <w:r w:rsidRPr="00CD6BBB">
        <w:rPr>
          <w:rFonts w:ascii="Times New Roman" w:eastAsia="Times New Roman" w:hAnsi="Times New Roman" w:cs="Times New Roman"/>
          <w:sz w:val="24"/>
          <w:szCs w:val="24"/>
          <w:lang w:eastAsia="ar-SA"/>
        </w:rPr>
        <w:t>@</w:t>
      </w:r>
      <w:r w:rsidRPr="00CD6BBB">
        <w:rPr>
          <w:rFonts w:ascii="Times New Roman" w:eastAsia="Times New Roman" w:hAnsi="Times New Roman" w:cs="Times New Roman"/>
          <w:sz w:val="24"/>
          <w:szCs w:val="24"/>
          <w:lang w:val="en-US" w:eastAsia="ar-SA"/>
        </w:rPr>
        <w:t>mures</w:t>
      </w:r>
      <w:r w:rsidRPr="00CD6BBB">
        <w:rPr>
          <w:rFonts w:ascii="Times New Roman" w:eastAsia="Times New Roman" w:hAnsi="Times New Roman" w:cs="Times New Roman"/>
          <w:sz w:val="24"/>
          <w:szCs w:val="24"/>
          <w:lang w:eastAsia="ar-SA"/>
        </w:rPr>
        <w:t>.</w:t>
      </w:r>
      <w:r w:rsidRPr="00CD6BBB">
        <w:rPr>
          <w:rFonts w:ascii="Times New Roman" w:eastAsia="Times New Roman" w:hAnsi="Times New Roman" w:cs="Times New Roman"/>
          <w:sz w:val="24"/>
          <w:szCs w:val="24"/>
          <w:lang w:val="en-US" w:eastAsia="ar-SA"/>
        </w:rPr>
        <w:t>ru</w:t>
      </w:r>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14:paraId="2C73FE4A" w14:textId="77777777" w:rsidR="004700BF" w:rsidRPr="00E135EF" w:rsidRDefault="004700BF" w:rsidP="004700BF">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В период </w:t>
      </w:r>
      <w:r w:rsidRPr="00DC3E03">
        <w:rPr>
          <w:rFonts w:ascii="Times New Roman" w:eastAsia="Times New Roman" w:hAnsi="Times New Roman" w:cs="Times New Roman"/>
          <w:sz w:val="24"/>
          <w:szCs w:val="24"/>
          <w:lang w:eastAsia="ar-SA"/>
        </w:rPr>
        <w:t xml:space="preserve">с </w:t>
      </w:r>
      <w:r w:rsidR="004D28E5" w:rsidRPr="00E135EF">
        <w:rPr>
          <w:rFonts w:ascii="Times New Roman" w:eastAsia="Times New Roman" w:hAnsi="Times New Roman" w:cs="Times New Roman"/>
          <w:b/>
          <w:sz w:val="24"/>
          <w:szCs w:val="24"/>
          <w:lang w:eastAsia="ar-SA"/>
        </w:rPr>
        <w:t>22</w:t>
      </w:r>
      <w:r w:rsidRPr="00E135EF">
        <w:rPr>
          <w:rFonts w:ascii="Times New Roman" w:eastAsia="Times New Roman" w:hAnsi="Times New Roman" w:cs="Times New Roman"/>
          <w:b/>
          <w:sz w:val="24"/>
          <w:szCs w:val="24"/>
          <w:lang w:eastAsia="ar-SA"/>
        </w:rPr>
        <w:t xml:space="preserve">.02.2017 г. по </w:t>
      </w:r>
      <w:r w:rsidR="004D28E5" w:rsidRPr="00E135EF">
        <w:rPr>
          <w:rFonts w:ascii="Times New Roman" w:eastAsia="Times New Roman" w:hAnsi="Times New Roman" w:cs="Times New Roman"/>
          <w:b/>
          <w:sz w:val="24"/>
          <w:szCs w:val="24"/>
          <w:lang w:eastAsia="ar-SA"/>
        </w:rPr>
        <w:t>03</w:t>
      </w:r>
      <w:r w:rsidRPr="00E135EF">
        <w:rPr>
          <w:rFonts w:ascii="Times New Roman" w:eastAsia="Times New Roman" w:hAnsi="Times New Roman" w:cs="Times New Roman"/>
          <w:b/>
          <w:sz w:val="24"/>
          <w:szCs w:val="24"/>
          <w:lang w:eastAsia="ar-SA"/>
        </w:rPr>
        <w:t>.0</w:t>
      </w:r>
      <w:r w:rsidR="004D28E5" w:rsidRPr="00E135EF">
        <w:rPr>
          <w:rFonts w:ascii="Times New Roman" w:eastAsia="Times New Roman" w:hAnsi="Times New Roman" w:cs="Times New Roman"/>
          <w:b/>
          <w:sz w:val="24"/>
          <w:szCs w:val="24"/>
          <w:lang w:eastAsia="ar-SA"/>
        </w:rPr>
        <w:t>3</w:t>
      </w:r>
      <w:r w:rsidRPr="00E135EF">
        <w:rPr>
          <w:rFonts w:ascii="Times New Roman" w:eastAsia="Times New Roman" w:hAnsi="Times New Roman" w:cs="Times New Roman"/>
          <w:b/>
          <w:sz w:val="24"/>
          <w:szCs w:val="24"/>
          <w:lang w:eastAsia="ar-SA"/>
        </w:rPr>
        <w:t>.2017 г.</w:t>
      </w:r>
      <w:r w:rsidRPr="00E135EF">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14:paraId="78EF3106" w14:textId="77777777" w:rsidR="004700BF" w:rsidRPr="00E135EF" w:rsidRDefault="004700BF" w:rsidP="004700BF">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sz w:val="24"/>
          <w:szCs w:val="24"/>
          <w:lang w:eastAsia="ar-SA"/>
        </w:rPr>
        <w:tab/>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14:paraId="0B38B2B6" w14:textId="77777777" w:rsidR="004700BF" w:rsidRPr="00E135EF" w:rsidRDefault="004700BF" w:rsidP="004700BF">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r w:rsidRPr="00E135EF">
        <w:rPr>
          <w:rFonts w:ascii="Times New Roman" w:eastAsia="Times New Roman" w:hAnsi="Times New Roman"/>
          <w:sz w:val="24"/>
          <w:szCs w:val="24"/>
        </w:rPr>
        <w:lastRenderedPageBreak/>
        <w:t>Документация, размещенная в единой информационной системе в сфере закупок товаров, работ, услуг, доступна для ознакомления.</w:t>
      </w:r>
    </w:p>
    <w:p w14:paraId="192CA997" w14:textId="77777777" w:rsidR="003A2F0D" w:rsidRPr="00E135EF"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14:paraId="6172C58B" w14:textId="77777777" w:rsidR="003A2F0D" w:rsidRPr="00E135EF"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4" w:name="_Toc429667789"/>
      <w:bookmarkStart w:id="25" w:name="_Toc440288203"/>
      <w:r w:rsidRPr="00E135EF">
        <w:rPr>
          <w:rFonts w:ascii="Times New Roman" w:eastAsia="Times New Roman" w:hAnsi="Times New Roman" w:cs="Arial"/>
          <w:b/>
          <w:sz w:val="24"/>
          <w:szCs w:val="24"/>
          <w:lang w:eastAsia="ar-SA"/>
        </w:rPr>
        <w:t>4.2. Разъяснение положений Документации</w:t>
      </w:r>
      <w:bookmarkEnd w:id="19"/>
      <w:bookmarkEnd w:id="20"/>
      <w:bookmarkEnd w:id="21"/>
      <w:bookmarkEnd w:id="22"/>
      <w:bookmarkEnd w:id="23"/>
      <w:bookmarkEnd w:id="24"/>
      <w:bookmarkEnd w:id="25"/>
    </w:p>
    <w:p w14:paraId="0B114E79" w14:textId="77777777" w:rsidR="003A2F0D" w:rsidRPr="00E135EF" w:rsidRDefault="004700BF" w:rsidP="004700BF">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sz w:val="24"/>
          <w:szCs w:val="24"/>
          <w:lang w:eastAsia="ar-SA"/>
        </w:rPr>
        <w:t>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 palchikovskayavv@mures.ru, 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w:t>
      </w:r>
    </w:p>
    <w:p w14:paraId="31FC3DCB" w14:textId="77777777" w:rsidR="003A2F0D" w:rsidRPr="00E135EF"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w:t>
      </w:r>
      <w:r w:rsidR="00924767" w:rsidRPr="00E135EF">
        <w:rPr>
          <w:rFonts w:ascii="Times New Roman" w:eastAsia="Times New Roman" w:hAnsi="Times New Roman" w:cs="Times New Roman"/>
          <w:b/>
          <w:sz w:val="24"/>
          <w:szCs w:val="24"/>
          <w:lang w:eastAsia="ar-SA"/>
        </w:rPr>
        <w:t xml:space="preserve"> Участников закупки: </w:t>
      </w:r>
      <w:r w:rsidR="005113CB" w:rsidRPr="00E135EF">
        <w:rPr>
          <w:rFonts w:ascii="Times New Roman" w:eastAsia="Times New Roman" w:hAnsi="Times New Roman" w:cs="Times New Roman"/>
          <w:b/>
          <w:sz w:val="24"/>
          <w:szCs w:val="24"/>
          <w:lang w:eastAsia="ar-SA"/>
        </w:rPr>
        <w:t>2</w:t>
      </w:r>
      <w:r w:rsidR="004D28E5" w:rsidRPr="00E135EF">
        <w:rPr>
          <w:rFonts w:ascii="Times New Roman" w:eastAsia="Times New Roman" w:hAnsi="Times New Roman" w:cs="Times New Roman"/>
          <w:b/>
          <w:sz w:val="24"/>
          <w:szCs w:val="24"/>
          <w:lang w:eastAsia="ar-SA"/>
        </w:rPr>
        <w:t>2</w:t>
      </w:r>
      <w:r w:rsidR="005113CB" w:rsidRPr="00E135EF">
        <w:rPr>
          <w:rFonts w:ascii="Times New Roman" w:eastAsia="Times New Roman" w:hAnsi="Times New Roman" w:cs="Times New Roman"/>
          <w:b/>
          <w:sz w:val="24"/>
          <w:szCs w:val="24"/>
          <w:lang w:eastAsia="ar-SA"/>
        </w:rPr>
        <w:t>.02.</w:t>
      </w:r>
      <w:r w:rsidR="00854496" w:rsidRPr="00E135EF">
        <w:rPr>
          <w:rFonts w:ascii="Times New Roman" w:eastAsia="Times New Roman" w:hAnsi="Times New Roman" w:cs="Times New Roman"/>
          <w:b/>
          <w:sz w:val="24"/>
          <w:szCs w:val="24"/>
          <w:lang w:eastAsia="ar-SA"/>
        </w:rPr>
        <w:t>201</w:t>
      </w:r>
      <w:r w:rsidR="001504D8" w:rsidRPr="00E135EF">
        <w:rPr>
          <w:rFonts w:ascii="Times New Roman" w:eastAsia="Times New Roman" w:hAnsi="Times New Roman" w:cs="Times New Roman"/>
          <w:b/>
          <w:sz w:val="24"/>
          <w:szCs w:val="24"/>
          <w:lang w:eastAsia="ar-SA"/>
        </w:rPr>
        <w:t>7</w:t>
      </w:r>
      <w:r w:rsidR="00854496" w:rsidRPr="00E135EF">
        <w:rPr>
          <w:rFonts w:ascii="Times New Roman" w:eastAsia="Times New Roman" w:hAnsi="Times New Roman" w:cs="Times New Roman"/>
          <w:b/>
          <w:sz w:val="24"/>
          <w:szCs w:val="24"/>
          <w:lang w:eastAsia="ar-SA"/>
        </w:rPr>
        <w:t xml:space="preserve"> г. 08:30 </w:t>
      </w:r>
      <w:r w:rsidRPr="00E135EF">
        <w:rPr>
          <w:rFonts w:ascii="Times New Roman" w:eastAsia="Times New Roman" w:hAnsi="Times New Roman" w:cs="Times New Roman"/>
          <w:b/>
          <w:sz w:val="24"/>
          <w:szCs w:val="24"/>
          <w:lang w:eastAsia="ar-SA"/>
        </w:rPr>
        <w:t>(МСК).</w:t>
      </w:r>
    </w:p>
    <w:p w14:paraId="34DB5350" w14:textId="77777777" w:rsidR="003A2F0D" w:rsidRPr="002613FF"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E135EF">
        <w:rPr>
          <w:rFonts w:ascii="Times New Roman" w:eastAsia="Times New Roman" w:hAnsi="Times New Roman" w:cs="Times New Roman"/>
          <w:b/>
          <w:sz w:val="24"/>
          <w:szCs w:val="24"/>
          <w:lang w:eastAsia="ar-SA"/>
        </w:rPr>
        <w:t xml:space="preserve">т Участников закупки </w:t>
      </w:r>
      <w:r w:rsidR="005113CB" w:rsidRPr="00E135EF">
        <w:rPr>
          <w:rFonts w:ascii="Times New Roman" w:eastAsia="Times New Roman" w:hAnsi="Times New Roman" w:cs="Times New Roman"/>
          <w:b/>
          <w:sz w:val="24"/>
          <w:szCs w:val="24"/>
          <w:lang w:eastAsia="ar-SA"/>
        </w:rPr>
        <w:t>0</w:t>
      </w:r>
      <w:r w:rsidR="004D28E5" w:rsidRPr="00E135EF">
        <w:rPr>
          <w:rFonts w:ascii="Times New Roman" w:eastAsia="Times New Roman" w:hAnsi="Times New Roman" w:cs="Times New Roman"/>
          <w:b/>
          <w:sz w:val="24"/>
          <w:szCs w:val="24"/>
          <w:lang w:eastAsia="ar-SA"/>
        </w:rPr>
        <w:t>1</w:t>
      </w:r>
      <w:r w:rsidR="005113CB" w:rsidRPr="00E135EF">
        <w:rPr>
          <w:rFonts w:ascii="Times New Roman" w:eastAsia="Times New Roman" w:hAnsi="Times New Roman" w:cs="Times New Roman"/>
          <w:b/>
          <w:sz w:val="24"/>
          <w:szCs w:val="24"/>
          <w:lang w:eastAsia="ar-SA"/>
        </w:rPr>
        <w:t>.03.</w:t>
      </w:r>
      <w:r w:rsidR="00336C65" w:rsidRPr="00E135EF">
        <w:rPr>
          <w:rFonts w:ascii="Times New Roman" w:eastAsia="Times New Roman" w:hAnsi="Times New Roman" w:cs="Times New Roman"/>
          <w:b/>
          <w:sz w:val="24"/>
          <w:szCs w:val="24"/>
          <w:lang w:eastAsia="ar-SA"/>
        </w:rPr>
        <w:t>201</w:t>
      </w:r>
      <w:r w:rsidR="001504D8" w:rsidRPr="00E135EF">
        <w:rPr>
          <w:rFonts w:ascii="Times New Roman" w:eastAsia="Times New Roman" w:hAnsi="Times New Roman" w:cs="Times New Roman"/>
          <w:b/>
          <w:sz w:val="24"/>
          <w:szCs w:val="24"/>
          <w:lang w:eastAsia="ar-SA"/>
        </w:rPr>
        <w:t>7</w:t>
      </w:r>
      <w:r w:rsidRPr="00E135EF">
        <w:rPr>
          <w:rFonts w:ascii="Times New Roman" w:eastAsia="Times New Roman" w:hAnsi="Times New Roman" w:cs="Times New Roman"/>
          <w:b/>
          <w:sz w:val="24"/>
          <w:szCs w:val="24"/>
          <w:lang w:eastAsia="ar-SA"/>
        </w:rPr>
        <w:t xml:space="preserve"> года</w:t>
      </w:r>
      <w:r w:rsidRPr="0073099D">
        <w:rPr>
          <w:rFonts w:ascii="Times New Roman" w:eastAsia="Times New Roman" w:hAnsi="Times New Roman" w:cs="Times New Roman"/>
          <w:b/>
          <w:sz w:val="24"/>
          <w:szCs w:val="24"/>
          <w:lang w:eastAsia="ar-SA"/>
        </w:rPr>
        <w:t xml:space="preserve"> 1</w:t>
      </w:r>
      <w:r w:rsidR="002613FF" w:rsidRPr="0073099D">
        <w:rPr>
          <w:rFonts w:ascii="Times New Roman" w:eastAsia="Times New Roman" w:hAnsi="Times New Roman" w:cs="Times New Roman"/>
          <w:b/>
          <w:sz w:val="24"/>
          <w:szCs w:val="24"/>
          <w:lang w:eastAsia="ar-SA"/>
        </w:rPr>
        <w:t>6</w:t>
      </w:r>
      <w:r w:rsidRPr="0073099D">
        <w:rPr>
          <w:rFonts w:ascii="Times New Roman" w:eastAsia="Times New Roman" w:hAnsi="Times New Roman" w:cs="Times New Roman"/>
          <w:b/>
          <w:sz w:val="24"/>
          <w:szCs w:val="24"/>
          <w:lang w:eastAsia="ar-SA"/>
        </w:rPr>
        <w:t>:</w:t>
      </w:r>
      <w:r w:rsidR="00182044" w:rsidRPr="0073099D">
        <w:rPr>
          <w:rFonts w:ascii="Times New Roman" w:eastAsia="Times New Roman" w:hAnsi="Times New Roman" w:cs="Times New Roman"/>
          <w:b/>
          <w:sz w:val="24"/>
          <w:szCs w:val="24"/>
          <w:lang w:eastAsia="ar-SA"/>
        </w:rPr>
        <w:t>42</w:t>
      </w:r>
      <w:r w:rsidRPr="0073099D">
        <w:rPr>
          <w:rFonts w:ascii="Times New Roman" w:eastAsia="Times New Roman" w:hAnsi="Times New Roman" w:cs="Times New Roman"/>
          <w:b/>
          <w:sz w:val="24"/>
          <w:szCs w:val="24"/>
          <w:lang w:eastAsia="ar-SA"/>
        </w:rPr>
        <w:t xml:space="preserve"> (</w:t>
      </w:r>
      <w:r w:rsidRPr="002613FF">
        <w:rPr>
          <w:rFonts w:ascii="Times New Roman" w:eastAsia="Times New Roman" w:hAnsi="Times New Roman" w:cs="Times New Roman"/>
          <w:b/>
          <w:sz w:val="24"/>
          <w:szCs w:val="24"/>
          <w:lang w:eastAsia="ar-SA"/>
        </w:rPr>
        <w:t>МСК).</w:t>
      </w:r>
      <w:r w:rsidRPr="002613FF">
        <w:rPr>
          <w:rFonts w:ascii="Times New Roman" w:eastAsia="Times New Roman" w:hAnsi="Times New Roman" w:cs="Times New Roman"/>
          <w:sz w:val="24"/>
          <w:szCs w:val="24"/>
          <w:lang w:eastAsia="ar-SA"/>
        </w:rPr>
        <w:t xml:space="preserve"> </w:t>
      </w:r>
    </w:p>
    <w:p w14:paraId="5D17F13D" w14:textId="77777777" w:rsidR="003A2F0D" w:rsidRDefault="003A2F0D" w:rsidP="004700BF">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7519F2">
        <w:rPr>
          <w:rFonts w:ascii="Times New Roman" w:eastAsia="Times New Roman" w:hAnsi="Times New Roman"/>
          <w:sz w:val="24"/>
          <w:szCs w:val="24"/>
        </w:rPr>
        <w:t xml:space="preserve"> </w:t>
      </w:r>
      <w:r w:rsidR="004700BF" w:rsidRPr="004700BF">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14:paraId="7A8E8E71" w14:textId="77777777" w:rsidR="004700BF" w:rsidRPr="004700BF" w:rsidRDefault="004700BF" w:rsidP="004700BF">
      <w:pPr>
        <w:pStyle w:val="afffa"/>
        <w:tabs>
          <w:tab w:val="left" w:pos="0"/>
          <w:tab w:val="left" w:pos="567"/>
        </w:tabs>
        <w:spacing w:after="0" w:line="240" w:lineRule="auto"/>
        <w:ind w:left="0"/>
        <w:jc w:val="both"/>
        <w:rPr>
          <w:rFonts w:ascii="Times New Roman" w:eastAsia="Times New Roman" w:hAnsi="Times New Roman"/>
          <w:sz w:val="24"/>
          <w:szCs w:val="24"/>
        </w:rPr>
      </w:pPr>
    </w:p>
    <w:p w14:paraId="49FB8AB9" w14:textId="77777777"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6" w:name="_Toc386463997"/>
      <w:bookmarkStart w:id="27" w:name="_Toc403634873"/>
      <w:bookmarkStart w:id="28" w:name="_Toc403725257"/>
      <w:bookmarkStart w:id="29" w:name="_Toc403725328"/>
      <w:bookmarkStart w:id="30" w:name="_Toc409595055"/>
      <w:bookmarkStart w:id="31" w:name="_Toc440288204"/>
      <w:r w:rsidRPr="003A2F0D">
        <w:rPr>
          <w:rFonts w:ascii="Times New Roman" w:eastAsia="Times New Roman" w:hAnsi="Times New Roman" w:cs="Arial"/>
          <w:b/>
          <w:sz w:val="24"/>
          <w:szCs w:val="24"/>
          <w:lang w:eastAsia="ar-SA"/>
        </w:rPr>
        <w:t>Внесение изменений в Документацию</w:t>
      </w:r>
      <w:bookmarkEnd w:id="26"/>
      <w:bookmarkEnd w:id="27"/>
      <w:bookmarkEnd w:id="28"/>
      <w:bookmarkEnd w:id="29"/>
      <w:bookmarkEnd w:id="30"/>
      <w:bookmarkEnd w:id="31"/>
      <w:r w:rsidR="001D7F04">
        <w:rPr>
          <w:rFonts w:ascii="Times New Roman" w:eastAsia="Times New Roman" w:hAnsi="Times New Roman" w:cs="Arial"/>
          <w:b/>
          <w:sz w:val="24"/>
          <w:szCs w:val="24"/>
          <w:lang w:eastAsia="ar-SA"/>
        </w:rPr>
        <w:t>.</w:t>
      </w:r>
    </w:p>
    <w:p w14:paraId="5205B6D8" w14:textId="77777777"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40445BED" w14:textId="77777777"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14:paraId="19877CAD" w14:textId="77777777"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14:paraId="7DC6A9B3" w14:textId="77777777"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14:paraId="4969225A" w14:textId="77777777"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14:paraId="6157A6F1" w14:textId="77777777"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14:paraId="7AAC59FE" w14:textId="77777777" w:rsidR="003A2F0D" w:rsidRPr="00E135EF"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2" w:name="_Toc386463998"/>
      <w:bookmarkStart w:id="33" w:name="_Toc403634874"/>
      <w:bookmarkStart w:id="34" w:name="_Toc403725258"/>
      <w:bookmarkStart w:id="35" w:name="_Toc403725329"/>
      <w:bookmarkStart w:id="36" w:name="_Toc409595056"/>
      <w:bookmarkStart w:id="37" w:name="_Toc440288205"/>
      <w:r w:rsidRPr="00E135EF">
        <w:rPr>
          <w:rFonts w:ascii="Times New Roman" w:eastAsia="Times New Roman" w:hAnsi="Times New Roman" w:cs="Arial"/>
          <w:b/>
          <w:sz w:val="24"/>
          <w:szCs w:val="24"/>
          <w:lang w:eastAsia="ar-SA"/>
        </w:rPr>
        <w:t xml:space="preserve">Общие требования к заявке на участие в </w:t>
      </w:r>
      <w:r w:rsidRPr="00E135EF">
        <w:rPr>
          <w:rFonts w:ascii="Times New Roman" w:eastAsia="Times New Roman" w:hAnsi="Times New Roman" w:cs="Arial"/>
          <w:b/>
          <w:bCs/>
          <w:iCs/>
          <w:sz w:val="24"/>
          <w:szCs w:val="24"/>
          <w:lang w:eastAsia="ar-SA"/>
        </w:rPr>
        <w:t>запросе предложений</w:t>
      </w:r>
      <w:bookmarkEnd w:id="32"/>
      <w:bookmarkEnd w:id="33"/>
      <w:bookmarkEnd w:id="34"/>
      <w:bookmarkEnd w:id="35"/>
      <w:bookmarkEnd w:id="36"/>
      <w:bookmarkEnd w:id="37"/>
    </w:p>
    <w:p w14:paraId="41055B70" w14:textId="77777777" w:rsidR="004700BF" w:rsidRPr="003A2F0D" w:rsidRDefault="004700BF" w:rsidP="004700BF">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14:paraId="6B1C1FC6" w14:textId="4726B5BE" w:rsidR="00937EF0" w:rsidRPr="00505BDA" w:rsidRDefault="00255840" w:rsidP="00937EF0">
      <w:pPr>
        <w:suppressAutoHyphens/>
        <w:spacing w:after="0" w:line="240" w:lineRule="auto"/>
        <w:ind w:right="-2"/>
        <w:jc w:val="both"/>
        <w:rPr>
          <w:rFonts w:ascii="Times New Roman" w:eastAsia="Times New Roman" w:hAnsi="Times New Roman" w:cs="Times New Roman"/>
          <w:sz w:val="24"/>
          <w:szCs w:val="24"/>
          <w:lang w:eastAsia="ru-RU"/>
        </w:rPr>
      </w:pPr>
      <w:r w:rsidRPr="00A82B31">
        <w:rPr>
          <w:rFonts w:ascii="Times New Roman" w:eastAsia="Times New Roman" w:hAnsi="Times New Roman" w:cs="Times New Roman"/>
          <w:b/>
          <w:sz w:val="24"/>
          <w:szCs w:val="24"/>
          <w:lang w:eastAsia="ar-SA"/>
        </w:rPr>
        <w:t>4.4.2.</w:t>
      </w:r>
      <w:r w:rsidRPr="006C3AEF">
        <w:rPr>
          <w:rFonts w:ascii="Times New Roman" w:eastAsia="Times New Roman" w:hAnsi="Times New Roman" w:cs="Times New Roman"/>
          <w:b/>
          <w:sz w:val="24"/>
          <w:szCs w:val="24"/>
          <w:lang w:eastAsia="ar-SA"/>
        </w:rPr>
        <w:t xml:space="preserve"> </w:t>
      </w:r>
      <w:r w:rsidR="00937EF0" w:rsidRPr="00505BDA">
        <w:rPr>
          <w:rFonts w:ascii="Times New Roman" w:eastAsia="Times New Roman" w:hAnsi="Times New Roman" w:cs="Times New Roman"/>
          <w:sz w:val="24"/>
          <w:szCs w:val="24"/>
          <w:lang w:eastAsia="ru-RU"/>
        </w:rPr>
        <w:t xml:space="preserve">Участник закупки может подать заявку на любой лот. При этом не допускается разбивка отдельного лота на части, то есть подача заявки на часть лота по отдельным его позициям или на часть объема лота. </w:t>
      </w:r>
    </w:p>
    <w:p w14:paraId="3E29BE2F" w14:textId="30FBCE51" w:rsidR="00255840" w:rsidRPr="00505BDA" w:rsidRDefault="00255840" w:rsidP="00937EF0">
      <w:pPr>
        <w:suppressAutoHyphens/>
        <w:spacing w:after="0" w:line="240" w:lineRule="auto"/>
        <w:ind w:right="-2" w:firstLine="708"/>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sz w:val="24"/>
          <w:szCs w:val="24"/>
          <w:lang w:eastAsia="ru-RU"/>
        </w:rPr>
        <w:lastRenderedPageBreak/>
        <w:t>В случае подачи заявок на несколько лотов должны быть соблюдены следующие требования:</w:t>
      </w:r>
    </w:p>
    <w:p w14:paraId="12E564DA" w14:textId="77777777" w:rsidR="00937EF0" w:rsidRPr="00505BDA" w:rsidRDefault="00937EF0" w:rsidP="00937EF0">
      <w:pPr>
        <w:spacing w:after="0" w:line="240" w:lineRule="auto"/>
        <w:jc w:val="both"/>
        <w:rPr>
          <w:rFonts w:ascii="Times New Roman" w:eastAsia="Calibri" w:hAnsi="Times New Roman" w:cs="Times New Roman"/>
          <w:kern w:val="2"/>
          <w:sz w:val="24"/>
          <w:szCs w:val="24"/>
        </w:rPr>
      </w:pPr>
      <w:r w:rsidRPr="00505BDA">
        <w:rPr>
          <w:rFonts w:ascii="Times New Roman" w:eastAsia="Calibri" w:hAnsi="Times New Roman" w:cs="Times New Roman"/>
          <w:kern w:val="2"/>
          <w:sz w:val="24"/>
          <w:szCs w:val="24"/>
        </w:rPr>
        <w:t xml:space="preserve">- может быть предоставлена одна заявка с приложением всех необходимых документов на все заявленные лоты, письмо о подаче оферты должно содержать указание номера лота, название лота и сумму лота, </w:t>
      </w:r>
      <w:r w:rsidRPr="00505BDA">
        <w:rPr>
          <w:rFonts w:ascii="Times New Roman" w:eastAsia="Calibri" w:hAnsi="Times New Roman" w:cs="Times New Roman"/>
          <w:b/>
          <w:kern w:val="2"/>
          <w:sz w:val="24"/>
          <w:szCs w:val="24"/>
        </w:rPr>
        <w:t>коммерческое и техническое предложения предоставляются на каждый лот отдельно</w:t>
      </w:r>
      <w:r w:rsidRPr="00505BDA">
        <w:rPr>
          <w:rFonts w:ascii="Times New Roman" w:eastAsia="Calibri" w:hAnsi="Times New Roman" w:cs="Times New Roman"/>
          <w:kern w:val="2"/>
          <w:sz w:val="24"/>
          <w:szCs w:val="24"/>
        </w:rPr>
        <w:t>;</w:t>
      </w:r>
    </w:p>
    <w:p w14:paraId="055AC927" w14:textId="77777777" w:rsidR="00937EF0" w:rsidRPr="00505BDA" w:rsidRDefault="00937EF0" w:rsidP="00937EF0">
      <w:pPr>
        <w:suppressAutoHyphens/>
        <w:autoSpaceDE w:val="0"/>
        <w:spacing w:after="0" w:line="240" w:lineRule="auto"/>
        <w:jc w:val="both"/>
        <w:rPr>
          <w:rFonts w:ascii="Times New Roman" w:eastAsia="Times New Roman" w:hAnsi="Times New Roman" w:cs="Times New Roman"/>
          <w:sz w:val="24"/>
          <w:szCs w:val="24"/>
          <w:lang w:eastAsia="ar-SA"/>
        </w:rPr>
      </w:pPr>
      <w:r w:rsidRPr="00505BDA">
        <w:rPr>
          <w:rFonts w:ascii="Times New Roman" w:eastAsia="Calibri" w:hAnsi="Times New Roman" w:cs="Times New Roman"/>
          <w:kern w:val="2"/>
          <w:sz w:val="24"/>
          <w:szCs w:val="24"/>
        </w:rPr>
        <w:t>- оценка заявок и определение Победителя будет осуществляться раздельно и независимо по каждому из лотов.</w:t>
      </w:r>
    </w:p>
    <w:p w14:paraId="77E7EA29" w14:textId="169B7875" w:rsidR="00255840" w:rsidRPr="003C29AE" w:rsidRDefault="00255840" w:rsidP="00937EF0">
      <w:pPr>
        <w:tabs>
          <w:tab w:val="left" w:pos="709"/>
        </w:tabs>
        <w:suppressAutoHyphens/>
        <w:spacing w:after="0" w:line="240" w:lineRule="auto"/>
        <w:ind w:right="-2"/>
        <w:jc w:val="both"/>
        <w:rPr>
          <w:rFonts w:ascii="Times New Roman" w:eastAsia="Times New Roman" w:hAnsi="Times New Roman" w:cs="Times New Roman"/>
          <w:sz w:val="24"/>
          <w:szCs w:val="24"/>
          <w:lang w:eastAsia="ru-RU"/>
        </w:rPr>
      </w:pPr>
      <w:r w:rsidRPr="00505BDA">
        <w:rPr>
          <w:rFonts w:ascii="Times New Roman" w:eastAsia="Times New Roman" w:hAnsi="Times New Roman" w:cs="Times New Roman"/>
          <w:b/>
          <w:sz w:val="24"/>
          <w:szCs w:val="24"/>
          <w:lang w:eastAsia="ar-SA"/>
        </w:rPr>
        <w:t>4.4.3</w:t>
      </w:r>
      <w:r w:rsidRPr="00505BDA">
        <w:rPr>
          <w:rFonts w:ascii="Times New Roman" w:eastAsia="Times New Roman" w:hAnsi="Times New Roman" w:cs="Times New Roman"/>
          <w:sz w:val="24"/>
          <w:szCs w:val="24"/>
          <w:lang w:eastAsia="ar-SA"/>
        </w:rPr>
        <w:t>.</w:t>
      </w:r>
      <w:r w:rsidRPr="00505BDA">
        <w:rPr>
          <w:rFonts w:ascii="Times New Roman" w:eastAsia="Times New Roman" w:hAnsi="Times New Roman" w:cs="Times New Roman"/>
          <w:b/>
          <w:sz w:val="24"/>
          <w:szCs w:val="24"/>
          <w:lang w:eastAsia="ar-SA"/>
        </w:rPr>
        <w:t xml:space="preserve"> </w:t>
      </w:r>
      <w:r w:rsidR="00A82B31" w:rsidRPr="00505BD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170F2F57" w14:textId="77777777" w:rsidR="004700BF" w:rsidRPr="00255840" w:rsidRDefault="004700BF" w:rsidP="00255840">
      <w:pPr>
        <w:pStyle w:val="afffa"/>
        <w:numPr>
          <w:ilvl w:val="2"/>
          <w:numId w:val="49"/>
        </w:numPr>
        <w:tabs>
          <w:tab w:val="left" w:pos="0"/>
        </w:tabs>
        <w:spacing w:after="0" w:line="240" w:lineRule="auto"/>
        <w:ind w:left="0" w:firstLine="0"/>
        <w:jc w:val="both"/>
        <w:rPr>
          <w:rFonts w:ascii="Times New Roman" w:eastAsia="Times New Roman" w:hAnsi="Times New Roman"/>
          <w:sz w:val="24"/>
          <w:szCs w:val="24"/>
        </w:rPr>
      </w:pPr>
      <w:r w:rsidRPr="00255840">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C97ED9A" w14:textId="77777777" w:rsidR="004700BF" w:rsidRPr="00255840" w:rsidRDefault="004700BF" w:rsidP="00255840">
      <w:pPr>
        <w:pStyle w:val="afffa"/>
        <w:numPr>
          <w:ilvl w:val="2"/>
          <w:numId w:val="49"/>
        </w:numPr>
        <w:tabs>
          <w:tab w:val="left" w:pos="709"/>
          <w:tab w:val="left" w:pos="1276"/>
        </w:tabs>
        <w:spacing w:after="0" w:line="240" w:lineRule="auto"/>
        <w:ind w:left="0" w:firstLine="0"/>
        <w:jc w:val="both"/>
        <w:rPr>
          <w:rFonts w:ascii="Times New Roman" w:eastAsia="Times New Roman" w:hAnsi="Times New Roman"/>
          <w:sz w:val="24"/>
          <w:szCs w:val="24"/>
        </w:rPr>
      </w:pPr>
      <w:r w:rsidRPr="00255840">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255840">
          <w:rPr>
            <w:rFonts w:ascii="Times New Roman" w:eastAsia="Times New Roman" w:hAnsi="Times New Roman"/>
            <w:sz w:val="24"/>
            <w:szCs w:val="24"/>
          </w:rPr>
          <w:t>Приложение №5</w:t>
        </w:r>
      </w:hyperlink>
      <w:r w:rsidRPr="00255840">
        <w:rPr>
          <w:rFonts w:ascii="Times New Roman" w:eastAsia="Times New Roman" w:hAnsi="Times New Roman"/>
          <w:sz w:val="24"/>
          <w:szCs w:val="24"/>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14:paraId="2B831459" w14:textId="77777777" w:rsidR="004700BF" w:rsidRPr="003A2F0D" w:rsidRDefault="004700BF" w:rsidP="00255840">
      <w:pPr>
        <w:numPr>
          <w:ilvl w:val="2"/>
          <w:numId w:val="49"/>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14:paraId="5EB06748" w14:textId="77777777" w:rsidR="004700BF" w:rsidRPr="003A2F0D" w:rsidRDefault="004700BF" w:rsidP="00255840">
      <w:pPr>
        <w:numPr>
          <w:ilvl w:val="2"/>
          <w:numId w:val="49"/>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14:paraId="307723E7" w14:textId="77777777"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14:paraId="65A91A3A" w14:textId="77777777" w:rsidR="003A2F0D" w:rsidRPr="003A2F0D" w:rsidRDefault="003A2F0D" w:rsidP="00255840">
      <w:pPr>
        <w:keepNext/>
        <w:numPr>
          <w:ilvl w:val="1"/>
          <w:numId w:val="49"/>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8" w:name="_Toc386463999"/>
      <w:bookmarkStart w:id="39" w:name="_Toc403634875"/>
      <w:bookmarkStart w:id="40" w:name="_Toc403725259"/>
      <w:bookmarkStart w:id="41" w:name="_Toc403725330"/>
      <w:bookmarkStart w:id="42" w:name="_Toc409595057"/>
      <w:bookmarkStart w:id="43"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38"/>
      <w:bookmarkEnd w:id="39"/>
      <w:bookmarkEnd w:id="40"/>
      <w:bookmarkEnd w:id="41"/>
      <w:bookmarkEnd w:id="42"/>
      <w:bookmarkEnd w:id="43"/>
    </w:p>
    <w:p w14:paraId="235FFD96" w14:textId="77777777" w:rsidR="003A2F0D" w:rsidRPr="003A2F0D" w:rsidRDefault="008379B1" w:rsidP="00255840">
      <w:pPr>
        <w:numPr>
          <w:ilvl w:val="2"/>
          <w:numId w:val="49"/>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14:paraId="34902727" w14:textId="77777777" w:rsidR="003A2F0D" w:rsidRPr="003A2F0D" w:rsidRDefault="003A2F0D" w:rsidP="00255840">
      <w:pPr>
        <w:numPr>
          <w:ilvl w:val="2"/>
          <w:numId w:val="49"/>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193ADDD5" w14:textId="77777777"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14:paraId="025D05FB" w14:textId="77777777"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4" w:name="_Toc386464000"/>
      <w:bookmarkStart w:id="45" w:name="_Toc403634876"/>
      <w:bookmarkStart w:id="46" w:name="_Toc403725260"/>
      <w:bookmarkStart w:id="47" w:name="_Toc403725331"/>
      <w:bookmarkStart w:id="48" w:name="_Toc409595058"/>
      <w:bookmarkStart w:id="49"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4"/>
      <w:bookmarkEnd w:id="45"/>
      <w:bookmarkEnd w:id="46"/>
      <w:bookmarkEnd w:id="47"/>
      <w:bookmarkEnd w:id="48"/>
      <w:bookmarkEnd w:id="49"/>
    </w:p>
    <w:p w14:paraId="45BB1A3E" w14:textId="77777777"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35EA8EDF" w14:textId="77777777"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0277E366" w14:textId="77777777"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14:paraId="4C5B6020" w14:textId="77777777" w:rsidR="00C747DD" w:rsidRPr="00CE42AA" w:rsidRDefault="007519F2" w:rsidP="00C747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1"/>
      <w:bookmarkStart w:id="51" w:name="_Toc403634877"/>
      <w:bookmarkStart w:id="52" w:name="_Toc403725261"/>
      <w:bookmarkStart w:id="53" w:name="_Toc403725332"/>
      <w:bookmarkStart w:id="54" w:name="_Toc409595059"/>
      <w:bookmarkStart w:id="55"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50"/>
      <w:r w:rsidR="003A2F0D" w:rsidRPr="003A2F0D">
        <w:rPr>
          <w:rFonts w:ascii="Times New Roman" w:eastAsia="Times New Roman" w:hAnsi="Times New Roman" w:cs="Arial"/>
          <w:b/>
          <w:sz w:val="24"/>
          <w:szCs w:val="24"/>
          <w:lang w:eastAsia="ar-SA"/>
        </w:rPr>
        <w:t>.</w:t>
      </w:r>
      <w:bookmarkEnd w:id="51"/>
      <w:bookmarkEnd w:id="52"/>
      <w:bookmarkEnd w:id="53"/>
      <w:bookmarkEnd w:id="54"/>
      <w:bookmarkEnd w:id="55"/>
      <w:r w:rsidR="003A2F0D" w:rsidRPr="003A2F0D">
        <w:rPr>
          <w:rFonts w:ascii="Times New Roman" w:eastAsia="Times New Roman" w:hAnsi="Times New Roman" w:cs="Arial"/>
          <w:b/>
          <w:sz w:val="24"/>
          <w:szCs w:val="24"/>
          <w:lang w:eastAsia="ar-SA"/>
        </w:rPr>
        <w:t xml:space="preserve"> </w:t>
      </w:r>
    </w:p>
    <w:p w14:paraId="68837B93" w14:textId="77777777" w:rsidR="00806FF8" w:rsidRPr="00B00169" w:rsidRDefault="00806FF8" w:rsidP="00806FF8">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z w:val="24"/>
          <w:szCs w:val="24"/>
          <w:lang w:eastAsia="ar-SA"/>
        </w:rPr>
        <w:t xml:space="preserve">4.7.1. </w:t>
      </w:r>
      <w:r w:rsidR="006B5765" w:rsidRPr="00B00169">
        <w:rPr>
          <w:rFonts w:ascii="Times New Roman" w:eastAsia="Times New Roman" w:hAnsi="Times New Roman" w:cs="Times New Roman"/>
          <w:b/>
          <w:sz w:val="24"/>
          <w:szCs w:val="24"/>
          <w:lang w:eastAsia="ar-SA"/>
        </w:rPr>
        <w:t xml:space="preserve">Лот №1 </w:t>
      </w:r>
    </w:p>
    <w:p w14:paraId="17289FFB" w14:textId="77777777" w:rsidR="005113CB" w:rsidRPr="005113CB" w:rsidRDefault="006B5765" w:rsidP="005113CB">
      <w:pPr>
        <w:spacing w:after="0" w:line="240" w:lineRule="auto"/>
        <w:jc w:val="both"/>
        <w:rPr>
          <w:rFonts w:ascii="Times New Roman" w:eastAsia="Times New Roman" w:hAnsi="Times New Roman" w:cs="Times New Roman"/>
          <w:snapToGrid w:val="0"/>
          <w:sz w:val="24"/>
          <w:szCs w:val="24"/>
          <w:lang w:eastAsia="ru-RU"/>
        </w:rPr>
      </w:pPr>
      <w:r w:rsidRPr="00DD22EC">
        <w:rPr>
          <w:rFonts w:ascii="Times New Roman" w:eastAsia="Times New Roman" w:hAnsi="Times New Roman" w:cs="Times New Roman"/>
          <w:b/>
          <w:snapToGrid w:val="0"/>
          <w:sz w:val="24"/>
          <w:szCs w:val="24"/>
          <w:lang w:eastAsia="ru-RU"/>
        </w:rPr>
        <w:lastRenderedPageBreak/>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 xml:space="preserve">: </w:t>
      </w:r>
      <w:bookmarkStart w:id="56" w:name="_Toc386464002"/>
      <w:r w:rsidR="005113CB" w:rsidRPr="005113CB">
        <w:rPr>
          <w:rFonts w:ascii="Times New Roman" w:eastAsia="Times New Roman" w:hAnsi="Times New Roman" w:cs="Times New Roman"/>
          <w:snapToGrid w:val="0"/>
          <w:sz w:val="24"/>
          <w:szCs w:val="24"/>
          <w:lang w:eastAsia="ru-RU"/>
        </w:rPr>
        <w:t xml:space="preserve">6 829 500 (шесть миллионов восемьсот двадцать девять тысяч пятьсот) рублей 00 копеек, в т.ч. НДС. </w:t>
      </w:r>
    </w:p>
    <w:p w14:paraId="0C8E110A" w14:textId="77777777" w:rsidR="004655A2" w:rsidRPr="0068596A" w:rsidRDefault="005113CB" w:rsidP="005113CB">
      <w:pPr>
        <w:spacing w:after="0" w:line="240" w:lineRule="auto"/>
        <w:jc w:val="both"/>
        <w:rPr>
          <w:rFonts w:ascii="Times New Roman" w:eastAsia="Times New Roman" w:hAnsi="Times New Roman" w:cs="Times New Roman"/>
          <w:b/>
          <w:sz w:val="24"/>
          <w:szCs w:val="24"/>
          <w:lang w:eastAsia="ar-SA"/>
        </w:rPr>
      </w:pPr>
      <w:r w:rsidRPr="005113CB">
        <w:rPr>
          <w:rFonts w:ascii="Times New Roman" w:eastAsia="Times New Roman" w:hAnsi="Times New Roman" w:cs="Times New Roman"/>
          <w:snapToGrid w:val="0"/>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r w:rsidR="0068596A" w:rsidRPr="0068596A">
        <w:rPr>
          <w:rFonts w:ascii="Times New Roman" w:eastAsia="Times New Roman" w:hAnsi="Times New Roman" w:cs="Times New Roman"/>
          <w:b/>
          <w:sz w:val="24"/>
          <w:szCs w:val="24"/>
          <w:lang w:eastAsia="ar-SA"/>
        </w:rPr>
        <w:tab/>
      </w:r>
    </w:p>
    <w:p w14:paraId="41307098" w14:textId="77777777" w:rsidR="006B5765" w:rsidRPr="00B00169" w:rsidRDefault="006B5765" w:rsidP="006B5765">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z w:val="24"/>
          <w:szCs w:val="24"/>
          <w:lang w:eastAsia="ar-SA"/>
        </w:rPr>
        <w:t>4.7.2.</w:t>
      </w:r>
      <w:r w:rsidR="004655A2" w:rsidRPr="00B00169">
        <w:rPr>
          <w:rFonts w:ascii="Times New Roman" w:eastAsia="Times New Roman" w:hAnsi="Times New Roman" w:cs="Times New Roman"/>
          <w:b/>
          <w:sz w:val="24"/>
          <w:szCs w:val="24"/>
          <w:lang w:eastAsia="ar-SA"/>
        </w:rPr>
        <w:t xml:space="preserve"> Лот №2</w:t>
      </w:r>
    </w:p>
    <w:p w14:paraId="7A5C4764" w14:textId="77777777" w:rsidR="009278DA" w:rsidRPr="009278DA" w:rsidRDefault="004655A2" w:rsidP="009278DA">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DD22EC">
        <w:rPr>
          <w:rFonts w:ascii="Times New Roman" w:eastAsia="Times New Roman" w:hAnsi="Times New Roman" w:cs="Times New Roman"/>
          <w:b/>
          <w:snapToGrid w:val="0"/>
          <w:sz w:val="24"/>
          <w:szCs w:val="24"/>
          <w:lang w:eastAsia="ru-RU"/>
        </w:rPr>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w:t>
      </w:r>
      <w:r w:rsidRPr="0068596A">
        <w:rPr>
          <w:rFonts w:ascii="Times New Roman" w:eastAsia="Times New Roman" w:hAnsi="Times New Roman" w:cs="Times New Roman"/>
          <w:snapToGrid w:val="0"/>
          <w:sz w:val="24"/>
          <w:szCs w:val="24"/>
          <w:lang w:eastAsia="ru-RU"/>
        </w:rPr>
        <w:t xml:space="preserve"> </w:t>
      </w:r>
      <w:r w:rsidR="009278DA" w:rsidRPr="009278DA">
        <w:rPr>
          <w:rFonts w:ascii="Times New Roman" w:eastAsia="Times New Roman" w:hAnsi="Times New Roman" w:cs="Times New Roman"/>
          <w:snapToGrid w:val="0"/>
          <w:sz w:val="24"/>
          <w:szCs w:val="24"/>
          <w:lang w:eastAsia="ru-RU"/>
        </w:rPr>
        <w:t xml:space="preserve">44 583 500 (Сорок четыре тысячи пятьсот восемьдесят три тысячи пятьсот) рублей 00 копеек, в т.ч. НДС. </w:t>
      </w:r>
    </w:p>
    <w:p w14:paraId="412BAECE" w14:textId="77777777" w:rsidR="004655A2" w:rsidRPr="0068596A" w:rsidRDefault="009278DA" w:rsidP="009278DA">
      <w:pPr>
        <w:tabs>
          <w:tab w:val="left" w:pos="6987"/>
        </w:tabs>
        <w:spacing w:after="0" w:line="240" w:lineRule="auto"/>
        <w:jc w:val="both"/>
        <w:rPr>
          <w:rFonts w:ascii="Times New Roman" w:eastAsia="Times New Roman" w:hAnsi="Times New Roman" w:cs="Times New Roman"/>
          <w:b/>
          <w:snapToGrid w:val="0"/>
          <w:color w:val="FF0000"/>
          <w:sz w:val="24"/>
          <w:szCs w:val="24"/>
          <w:lang w:eastAsia="ru-RU"/>
        </w:rPr>
      </w:pPr>
      <w:r w:rsidRPr="009278DA">
        <w:rPr>
          <w:rFonts w:ascii="Times New Roman" w:eastAsia="Times New Roman" w:hAnsi="Times New Roman" w:cs="Times New Roman"/>
          <w:snapToGrid w:val="0"/>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p>
    <w:p w14:paraId="43DDE8D5" w14:textId="77777777" w:rsidR="004655A2" w:rsidRPr="00B00169" w:rsidRDefault="004655A2" w:rsidP="004655A2">
      <w:pPr>
        <w:spacing w:after="0"/>
        <w:ind w:firstLine="709"/>
        <w:jc w:val="both"/>
        <w:rPr>
          <w:rFonts w:ascii="Times New Roman" w:eastAsia="Times New Roman" w:hAnsi="Times New Roman" w:cs="Times New Roman"/>
          <w:b/>
          <w:sz w:val="24"/>
          <w:szCs w:val="24"/>
          <w:lang w:eastAsia="ar-SA"/>
        </w:rPr>
      </w:pPr>
      <w:r w:rsidRPr="00B00169">
        <w:rPr>
          <w:rFonts w:ascii="Times New Roman" w:eastAsia="Times New Roman" w:hAnsi="Times New Roman" w:cs="Times New Roman"/>
          <w:b/>
          <w:snapToGrid w:val="0"/>
          <w:sz w:val="24"/>
          <w:szCs w:val="24"/>
          <w:lang w:eastAsia="ru-RU"/>
        </w:rPr>
        <w:t xml:space="preserve">4.7.3. </w:t>
      </w:r>
      <w:r w:rsidRPr="00B00169">
        <w:rPr>
          <w:rFonts w:ascii="Times New Roman" w:eastAsia="Times New Roman" w:hAnsi="Times New Roman" w:cs="Times New Roman"/>
          <w:b/>
          <w:sz w:val="24"/>
          <w:szCs w:val="24"/>
          <w:lang w:eastAsia="ar-SA"/>
        </w:rPr>
        <w:t xml:space="preserve">Лот №3 </w:t>
      </w:r>
    </w:p>
    <w:p w14:paraId="3339FE9C" w14:textId="77777777" w:rsidR="009278DA" w:rsidRPr="009278DA" w:rsidRDefault="004655A2" w:rsidP="009278DA">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DD22EC">
        <w:rPr>
          <w:rFonts w:ascii="Times New Roman" w:eastAsia="Times New Roman" w:hAnsi="Times New Roman" w:cs="Times New Roman"/>
          <w:b/>
          <w:snapToGrid w:val="0"/>
          <w:sz w:val="24"/>
          <w:szCs w:val="24"/>
          <w:lang w:eastAsia="ru-RU"/>
        </w:rPr>
        <w:t xml:space="preserve">Начальная (максимальная) цена </w:t>
      </w:r>
      <w:r w:rsidR="00921EFE">
        <w:rPr>
          <w:rFonts w:ascii="Times New Roman" w:eastAsia="Times New Roman" w:hAnsi="Times New Roman" w:cs="Times New Roman"/>
          <w:b/>
          <w:snapToGrid w:val="0"/>
          <w:sz w:val="24"/>
          <w:szCs w:val="24"/>
          <w:lang w:eastAsia="ru-RU"/>
        </w:rPr>
        <w:t>договора</w:t>
      </w:r>
      <w:r w:rsidRPr="00DD22EC">
        <w:rPr>
          <w:rFonts w:ascii="Times New Roman" w:eastAsia="Times New Roman" w:hAnsi="Times New Roman" w:cs="Times New Roman"/>
          <w:b/>
          <w:snapToGrid w:val="0"/>
          <w:sz w:val="24"/>
          <w:szCs w:val="24"/>
          <w:lang w:eastAsia="ru-RU"/>
        </w:rPr>
        <w:t>:</w:t>
      </w:r>
      <w:r w:rsidRPr="00DD22EC">
        <w:rPr>
          <w:rFonts w:ascii="Times New Roman" w:eastAsia="Times New Roman" w:hAnsi="Times New Roman" w:cs="Times New Roman"/>
          <w:snapToGrid w:val="0"/>
          <w:sz w:val="24"/>
          <w:szCs w:val="24"/>
          <w:lang w:eastAsia="ru-RU"/>
        </w:rPr>
        <w:t xml:space="preserve"> </w:t>
      </w:r>
      <w:r w:rsidR="009278DA" w:rsidRPr="009278DA">
        <w:rPr>
          <w:rFonts w:ascii="Times New Roman" w:eastAsia="Times New Roman" w:hAnsi="Times New Roman" w:cs="Times New Roman"/>
          <w:bCs/>
          <w:snapToGrid w:val="0"/>
          <w:sz w:val="24"/>
          <w:szCs w:val="24"/>
          <w:lang w:eastAsia="ru-RU"/>
        </w:rPr>
        <w:t xml:space="preserve">21 565 000 (Двадцать один миллион пятьсот шестьдесят пять тысяч) рублей 00 копеек, в т.ч. НДС. </w:t>
      </w:r>
    </w:p>
    <w:p w14:paraId="52E9683C" w14:textId="77777777" w:rsidR="009278DA" w:rsidRPr="009278DA" w:rsidRDefault="009278DA" w:rsidP="009278DA">
      <w:pPr>
        <w:tabs>
          <w:tab w:val="left" w:pos="6987"/>
        </w:tabs>
        <w:spacing w:after="0" w:line="240" w:lineRule="auto"/>
        <w:jc w:val="both"/>
        <w:rPr>
          <w:rFonts w:ascii="Times New Roman" w:eastAsia="Times New Roman" w:hAnsi="Times New Roman" w:cs="Times New Roman"/>
          <w:bCs/>
          <w:i/>
          <w:snapToGrid w:val="0"/>
          <w:sz w:val="24"/>
          <w:szCs w:val="24"/>
          <w:lang w:eastAsia="ru-RU"/>
        </w:rPr>
      </w:pPr>
      <w:r w:rsidRPr="009278DA">
        <w:rPr>
          <w:rFonts w:ascii="Times New Roman" w:eastAsia="Times New Roman" w:hAnsi="Times New Roman" w:cs="Times New Roman"/>
          <w:bCs/>
          <w:snapToGrid w:val="0"/>
          <w:sz w:val="24"/>
          <w:szCs w:val="24"/>
          <w:lang w:eastAsia="ru-RU"/>
        </w:rPr>
        <w:t xml:space="preserve">Указанная цена включает в себя </w:t>
      </w:r>
      <w:r w:rsidRPr="009278DA">
        <w:rPr>
          <w:rFonts w:ascii="Times New Roman" w:eastAsia="Times New Roman" w:hAnsi="Times New Roman" w:cs="Times New Roman"/>
          <w:snapToGrid w:val="0"/>
          <w:sz w:val="24"/>
          <w:szCs w:val="24"/>
          <w:lang w:eastAsia="ru-RU"/>
        </w:rPr>
        <w:t>себестоимость Товара, бесплатные топливные карты и бесплатное обслуживание топливных карт.</w:t>
      </w:r>
    </w:p>
    <w:p w14:paraId="5F509D29" w14:textId="77777777" w:rsidR="00A141FD" w:rsidRPr="0068596A" w:rsidRDefault="004700BF" w:rsidP="004700BF">
      <w:pPr>
        <w:tabs>
          <w:tab w:val="left" w:pos="709"/>
        </w:tabs>
        <w:spacing w:after="0" w:line="240" w:lineRule="auto"/>
        <w:jc w:val="both"/>
        <w:rPr>
          <w:rFonts w:ascii="Times New Roman" w:eastAsia="Times New Roman" w:hAnsi="Times New Roman" w:cs="Times New Roman"/>
          <w:snapToGrid w:val="0"/>
          <w:sz w:val="24"/>
          <w:szCs w:val="24"/>
          <w:lang w:eastAsia="ar-SA"/>
        </w:rPr>
      </w:pPr>
      <w:r>
        <w:rPr>
          <w:rFonts w:ascii="Times New Roman" w:eastAsia="Times New Roman" w:hAnsi="Times New Roman" w:cs="Times New Roman"/>
          <w:sz w:val="24"/>
          <w:szCs w:val="24"/>
          <w:lang w:eastAsia="ar-SA"/>
        </w:rPr>
        <w:tab/>
      </w:r>
      <w:r w:rsidR="0068596A">
        <w:rPr>
          <w:rFonts w:ascii="Times New Roman" w:eastAsia="Times New Roman" w:hAnsi="Times New Roman" w:cs="Times New Roman"/>
          <w:b/>
          <w:sz w:val="24"/>
          <w:szCs w:val="24"/>
          <w:lang w:eastAsia="ar-SA"/>
        </w:rPr>
        <w:t>4.7.4</w:t>
      </w:r>
      <w:r w:rsidR="00A141FD" w:rsidRPr="006C3AEF">
        <w:rPr>
          <w:rFonts w:ascii="Times New Roman" w:eastAsia="Times New Roman" w:hAnsi="Times New Roman" w:cs="Times New Roman"/>
          <w:b/>
          <w:sz w:val="24"/>
          <w:szCs w:val="24"/>
          <w:lang w:eastAsia="ar-SA"/>
        </w:rPr>
        <w:t xml:space="preserve">. Порядок формирования цены. </w:t>
      </w:r>
    </w:p>
    <w:p w14:paraId="32AA2628" w14:textId="77777777" w:rsidR="009278DA" w:rsidRDefault="004700BF" w:rsidP="003A2F0D">
      <w:pPr>
        <w:spacing w:after="0" w:line="240" w:lineRule="auto"/>
        <w:ind w:firstLine="567"/>
        <w:jc w:val="both"/>
        <w:rPr>
          <w:rFonts w:ascii="Times New Roman" w:eastAsia="Times New Roman" w:hAnsi="Times New Roman" w:cs="Times New Roman"/>
          <w:sz w:val="24"/>
          <w:szCs w:val="24"/>
          <w:lang w:eastAsia="ar-SA"/>
        </w:rPr>
      </w:pPr>
      <w:r w:rsidRPr="004700BF">
        <w:rPr>
          <w:rFonts w:ascii="Times New Roman" w:eastAsia="Times New Roman" w:hAnsi="Times New Roman" w:cs="Times New Roman"/>
          <w:sz w:val="24"/>
          <w:szCs w:val="24"/>
          <w:lang w:eastAsia="ar-SA"/>
        </w:rPr>
        <w:t>Источником информации о стоимости Товара, являющимся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мониторинга цен, начальная (максимальная) цена Лота была определена методом сопоставимых рыночных цен.</w:t>
      </w:r>
    </w:p>
    <w:p w14:paraId="44869476" w14:textId="77777777"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806FF8" w:rsidRPr="0073099D">
        <w:rPr>
          <w:rFonts w:ascii="Times New Roman" w:eastAsia="Times New Roman" w:hAnsi="Times New Roman" w:cs="Times New Roman"/>
          <w:sz w:val="24"/>
          <w:szCs w:val="24"/>
          <w:lang w:eastAsia="ar-SA"/>
        </w:rPr>
        <w:t>поставляемого</w:t>
      </w:r>
      <w:r w:rsidRPr="0073099D">
        <w:rPr>
          <w:rFonts w:ascii="Times New Roman" w:eastAsia="Times New Roman" w:hAnsi="Times New Roman" w:cs="Times New Roman"/>
          <w:sz w:val="24"/>
          <w:szCs w:val="24"/>
          <w:lang w:eastAsia="ar-SA"/>
        </w:rPr>
        <w:t xml:space="preserve"> </w:t>
      </w:r>
      <w:r w:rsidR="00806FF8" w:rsidRPr="0073099D">
        <w:rPr>
          <w:rFonts w:ascii="Times New Roman" w:eastAsia="Times New Roman" w:hAnsi="Times New Roman" w:cs="Times New Roman"/>
          <w:sz w:val="24"/>
          <w:szCs w:val="24"/>
          <w:lang w:eastAsia="ar-SA"/>
        </w:rPr>
        <w:t>Товара</w:t>
      </w:r>
      <w:r w:rsidRPr="0073099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14:paraId="79FA5B17" w14:textId="77777777"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57" w:name="_Toc403634878"/>
      <w:bookmarkStart w:id="58" w:name="_Toc403725262"/>
      <w:bookmarkStart w:id="59" w:name="_Toc403725333"/>
      <w:bookmarkStart w:id="60" w:name="_Toc409595060"/>
      <w:bookmarkStart w:id="61" w:name="_Toc440288209"/>
      <w:r w:rsidRPr="003A2F0D">
        <w:rPr>
          <w:rFonts w:ascii="Times New Roman" w:eastAsia="Times New Roman" w:hAnsi="Times New Roman" w:cs="Times New Roman"/>
          <w:b/>
          <w:sz w:val="24"/>
          <w:szCs w:val="24"/>
          <w:lang w:eastAsia="ar-SA"/>
        </w:rPr>
        <w:t>4.8. Порядок предоставления заявок</w:t>
      </w:r>
      <w:bookmarkEnd w:id="56"/>
      <w:bookmarkEnd w:id="57"/>
      <w:bookmarkEnd w:id="58"/>
      <w:bookmarkEnd w:id="59"/>
      <w:bookmarkEnd w:id="60"/>
      <w:bookmarkEnd w:id="61"/>
    </w:p>
    <w:p w14:paraId="14857499" w14:textId="481E1F5E"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E135EF">
        <w:rPr>
          <w:rFonts w:ascii="Times New Roman" w:eastAsia="Calibri" w:hAnsi="Times New Roman" w:cs="Times New Roman"/>
          <w:sz w:val="24"/>
          <w:szCs w:val="24"/>
          <w:lang w:eastAsia="ar-SA"/>
        </w:rPr>
        <w:t xml:space="preserve">с </w:t>
      </w:r>
      <w:r w:rsidR="004D28E5" w:rsidRPr="00E135EF">
        <w:rPr>
          <w:rFonts w:ascii="Times New Roman" w:eastAsia="Calibri" w:hAnsi="Times New Roman" w:cs="Times New Roman"/>
          <w:b/>
          <w:sz w:val="24"/>
          <w:szCs w:val="24"/>
          <w:lang w:eastAsia="ar-SA"/>
        </w:rPr>
        <w:t>15</w:t>
      </w:r>
      <w:r w:rsidRPr="00E135EF">
        <w:rPr>
          <w:rFonts w:ascii="Times New Roman" w:eastAsia="Calibri" w:hAnsi="Times New Roman" w:cs="Times New Roman"/>
          <w:b/>
          <w:noProof/>
          <w:sz w:val="24"/>
          <w:szCs w:val="24"/>
          <w:lang w:eastAsia="ar-SA"/>
        </w:rPr>
        <w:t>:</w:t>
      </w:r>
      <w:r w:rsidR="00AC2384">
        <w:rPr>
          <w:rFonts w:ascii="Times New Roman" w:eastAsia="Calibri" w:hAnsi="Times New Roman" w:cs="Times New Roman"/>
          <w:b/>
          <w:noProof/>
          <w:sz w:val="24"/>
          <w:szCs w:val="24"/>
          <w:lang w:eastAsia="ar-SA"/>
        </w:rPr>
        <w:t>3</w:t>
      </w:r>
      <w:r w:rsidRPr="00E135EF">
        <w:rPr>
          <w:rFonts w:ascii="Times New Roman" w:eastAsia="Calibri" w:hAnsi="Times New Roman" w:cs="Times New Roman"/>
          <w:b/>
          <w:noProof/>
          <w:sz w:val="24"/>
          <w:szCs w:val="24"/>
          <w:lang w:eastAsia="ar-SA"/>
        </w:rPr>
        <w:t>0</w:t>
      </w:r>
      <w:r w:rsidR="00635EA0" w:rsidRPr="00E135EF">
        <w:rPr>
          <w:rFonts w:ascii="Times New Roman" w:eastAsia="Calibri" w:hAnsi="Times New Roman" w:cs="Times New Roman"/>
          <w:b/>
          <w:sz w:val="24"/>
          <w:szCs w:val="24"/>
          <w:lang w:eastAsia="ar-SA"/>
        </w:rPr>
        <w:t xml:space="preserve"> (МСК) </w:t>
      </w:r>
      <w:r w:rsidR="009278DA" w:rsidRPr="00E135EF">
        <w:rPr>
          <w:rFonts w:ascii="Times New Roman" w:eastAsia="Calibri" w:hAnsi="Times New Roman" w:cs="Times New Roman"/>
          <w:b/>
          <w:sz w:val="24"/>
          <w:szCs w:val="24"/>
          <w:lang w:eastAsia="ar-SA"/>
        </w:rPr>
        <w:t>2</w:t>
      </w:r>
      <w:r w:rsidR="004D28E5" w:rsidRPr="00E135EF">
        <w:rPr>
          <w:rFonts w:ascii="Times New Roman" w:eastAsia="Calibri" w:hAnsi="Times New Roman" w:cs="Times New Roman"/>
          <w:b/>
          <w:sz w:val="24"/>
          <w:szCs w:val="24"/>
          <w:lang w:eastAsia="ar-SA"/>
        </w:rPr>
        <w:t>2</w:t>
      </w:r>
      <w:r w:rsidR="009278DA" w:rsidRPr="00E135EF">
        <w:rPr>
          <w:rFonts w:ascii="Times New Roman" w:eastAsia="Calibri" w:hAnsi="Times New Roman" w:cs="Times New Roman"/>
          <w:b/>
          <w:sz w:val="24"/>
          <w:szCs w:val="24"/>
          <w:lang w:eastAsia="ar-SA"/>
        </w:rPr>
        <w:t>.02.</w:t>
      </w:r>
      <w:r w:rsidRPr="00E135EF">
        <w:rPr>
          <w:rFonts w:ascii="Times New Roman" w:eastAsia="Calibri" w:hAnsi="Times New Roman" w:cs="Times New Roman"/>
          <w:b/>
          <w:sz w:val="24"/>
          <w:szCs w:val="24"/>
          <w:lang w:eastAsia="ar-SA"/>
        </w:rPr>
        <w:t>201</w:t>
      </w:r>
      <w:r w:rsidR="001504D8" w:rsidRPr="00E135EF">
        <w:rPr>
          <w:rFonts w:ascii="Times New Roman" w:eastAsia="Calibri" w:hAnsi="Times New Roman" w:cs="Times New Roman"/>
          <w:b/>
          <w:sz w:val="24"/>
          <w:szCs w:val="24"/>
          <w:lang w:eastAsia="ar-SA"/>
        </w:rPr>
        <w:t>7</w:t>
      </w:r>
      <w:r w:rsidRPr="00E135EF">
        <w:rPr>
          <w:rFonts w:ascii="Times New Roman" w:eastAsia="Calibri" w:hAnsi="Times New Roman" w:cs="Times New Roman"/>
          <w:b/>
          <w:sz w:val="24"/>
          <w:szCs w:val="24"/>
          <w:lang w:eastAsia="ar-SA"/>
        </w:rPr>
        <w:t xml:space="preserve"> </w:t>
      </w:r>
      <w:r w:rsidR="00635EA0" w:rsidRPr="00E135EF">
        <w:rPr>
          <w:rFonts w:ascii="Times New Roman" w:eastAsia="Calibri" w:hAnsi="Times New Roman" w:cs="Times New Roman"/>
          <w:b/>
          <w:sz w:val="24"/>
          <w:szCs w:val="24"/>
          <w:lang w:eastAsia="ar-SA"/>
        </w:rPr>
        <w:t xml:space="preserve">года по </w:t>
      </w:r>
      <w:r w:rsidR="00026547" w:rsidRPr="00E135EF">
        <w:rPr>
          <w:rFonts w:ascii="Times New Roman" w:eastAsia="Calibri" w:hAnsi="Times New Roman" w:cs="Times New Roman"/>
          <w:b/>
          <w:sz w:val="24"/>
          <w:szCs w:val="24"/>
          <w:lang w:eastAsia="ar-SA"/>
        </w:rPr>
        <w:t>16</w:t>
      </w:r>
      <w:r w:rsidR="00635EA0" w:rsidRPr="00E135EF">
        <w:rPr>
          <w:rFonts w:ascii="Times New Roman" w:eastAsia="Calibri" w:hAnsi="Times New Roman" w:cs="Times New Roman"/>
          <w:b/>
          <w:sz w:val="24"/>
          <w:szCs w:val="24"/>
          <w:lang w:eastAsia="ar-SA"/>
        </w:rPr>
        <w:t>:</w:t>
      </w:r>
      <w:r w:rsidR="00026547" w:rsidRPr="00E135EF">
        <w:rPr>
          <w:rFonts w:ascii="Times New Roman" w:eastAsia="Calibri" w:hAnsi="Times New Roman" w:cs="Times New Roman"/>
          <w:b/>
          <w:sz w:val="24"/>
          <w:szCs w:val="24"/>
          <w:lang w:eastAsia="ar-SA"/>
        </w:rPr>
        <w:t>42</w:t>
      </w:r>
      <w:r w:rsidR="00635EA0" w:rsidRPr="00E135EF">
        <w:rPr>
          <w:rFonts w:ascii="Times New Roman" w:eastAsia="Calibri" w:hAnsi="Times New Roman" w:cs="Times New Roman"/>
          <w:b/>
          <w:sz w:val="24"/>
          <w:szCs w:val="24"/>
          <w:lang w:eastAsia="ar-SA"/>
        </w:rPr>
        <w:t xml:space="preserve"> (МСК) </w:t>
      </w:r>
      <w:r w:rsidR="009278DA" w:rsidRPr="00E135EF">
        <w:rPr>
          <w:rFonts w:ascii="Times New Roman" w:eastAsia="Calibri" w:hAnsi="Times New Roman" w:cs="Times New Roman"/>
          <w:b/>
          <w:sz w:val="24"/>
          <w:szCs w:val="24"/>
          <w:lang w:eastAsia="ar-SA"/>
        </w:rPr>
        <w:t>0</w:t>
      </w:r>
      <w:r w:rsidR="004D28E5" w:rsidRPr="00E135EF">
        <w:rPr>
          <w:rFonts w:ascii="Times New Roman" w:eastAsia="Calibri" w:hAnsi="Times New Roman" w:cs="Times New Roman"/>
          <w:b/>
          <w:sz w:val="24"/>
          <w:szCs w:val="24"/>
          <w:lang w:eastAsia="ar-SA"/>
        </w:rPr>
        <w:t>3</w:t>
      </w:r>
      <w:r w:rsidR="009278DA" w:rsidRPr="00E135EF">
        <w:rPr>
          <w:rFonts w:ascii="Times New Roman" w:eastAsia="Calibri" w:hAnsi="Times New Roman" w:cs="Times New Roman"/>
          <w:b/>
          <w:sz w:val="24"/>
          <w:szCs w:val="24"/>
          <w:lang w:eastAsia="ar-SA"/>
        </w:rPr>
        <w:t>.03.</w:t>
      </w:r>
      <w:r w:rsidRPr="00E135EF">
        <w:rPr>
          <w:rFonts w:ascii="Times New Roman" w:eastAsia="Calibri" w:hAnsi="Times New Roman" w:cs="Times New Roman"/>
          <w:b/>
          <w:sz w:val="24"/>
          <w:szCs w:val="24"/>
          <w:lang w:eastAsia="ar-SA"/>
        </w:rPr>
        <w:t>201</w:t>
      </w:r>
      <w:r w:rsidR="001504D8" w:rsidRPr="00E135EF">
        <w:rPr>
          <w:rFonts w:ascii="Times New Roman" w:eastAsia="Calibri" w:hAnsi="Times New Roman" w:cs="Times New Roman"/>
          <w:b/>
          <w:sz w:val="24"/>
          <w:szCs w:val="24"/>
          <w:lang w:eastAsia="ar-SA"/>
        </w:rPr>
        <w:t>7</w:t>
      </w:r>
      <w:r w:rsidRPr="00E135EF">
        <w:rPr>
          <w:rFonts w:ascii="Times New Roman" w:eastAsia="Calibri" w:hAnsi="Times New Roman" w:cs="Times New Roman"/>
          <w:b/>
          <w:sz w:val="24"/>
          <w:szCs w:val="24"/>
          <w:lang w:eastAsia="ar-SA"/>
        </w:rPr>
        <w:t xml:space="preserve"> года в письменной форме.</w:t>
      </w:r>
      <w:r w:rsidRPr="007519F2">
        <w:rPr>
          <w:rFonts w:ascii="Times New Roman" w:eastAsia="Times New Roman" w:hAnsi="Times New Roman" w:cs="Times New Roman"/>
          <w:b/>
          <w:sz w:val="24"/>
          <w:szCs w:val="24"/>
          <w:lang w:eastAsia="ar-SA"/>
        </w:rPr>
        <w:t xml:space="preserve"> </w:t>
      </w:r>
    </w:p>
    <w:p w14:paraId="5ED6D325" w14:textId="77777777"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14:paraId="726F09CE" w14:textId="77777777"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14:paraId="28D81C19" w14:textId="77777777"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14:paraId="05BAB318" w14:textId="77777777"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14:paraId="6675422F" w14:textId="77777777"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w:t>
      </w:r>
      <w:r w:rsidR="00D10FD9">
        <w:rPr>
          <w:rFonts w:ascii="Times New Roman" w:eastAsia="Times New Roman" w:hAnsi="Times New Roman" w:cs="Times New Roman"/>
          <w:sz w:val="24"/>
          <w:szCs w:val="24"/>
          <w:lang w:eastAsia="ar-SA"/>
        </w:rPr>
        <w:t xml:space="preserve"> с заявками</w:t>
      </w:r>
      <w:r w:rsidR="00D10FD9" w:rsidRPr="003A2F0D">
        <w:rPr>
          <w:rFonts w:ascii="Times New Roman" w:eastAsia="Times New Roman" w:hAnsi="Times New Roman" w:cs="Times New Roman"/>
          <w:sz w:val="24"/>
          <w:szCs w:val="24"/>
          <w:lang w:eastAsia="ar-SA"/>
        </w:rPr>
        <w:t>.</w:t>
      </w:r>
    </w:p>
    <w:p w14:paraId="3B78F432" w14:textId="77777777"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14:paraId="2A3CE3F4" w14:textId="77777777"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2" w:name="_Toc386464003"/>
      <w:bookmarkStart w:id="63" w:name="_Toc403634879"/>
      <w:bookmarkStart w:id="64" w:name="_Toc403725263"/>
      <w:bookmarkStart w:id="65" w:name="_Toc403725334"/>
      <w:bookmarkStart w:id="66" w:name="_Toc409595061"/>
      <w:bookmarkStart w:id="67" w:name="_Toc440288210"/>
      <w:r w:rsidRPr="003A2F0D">
        <w:rPr>
          <w:rFonts w:ascii="Times New Roman" w:eastAsia="Times New Roman" w:hAnsi="Times New Roman" w:cs="Times New Roman"/>
          <w:b/>
          <w:bCs/>
          <w:iCs/>
          <w:sz w:val="24"/>
          <w:szCs w:val="24"/>
          <w:lang w:eastAsia="ar-SA"/>
        </w:rPr>
        <w:t xml:space="preserve">4.9. </w:t>
      </w:r>
      <w:bookmarkEnd w:id="62"/>
      <w:bookmarkEnd w:id="63"/>
      <w:bookmarkEnd w:id="64"/>
      <w:bookmarkEnd w:id="65"/>
      <w:bookmarkEnd w:id="66"/>
      <w:bookmarkEnd w:id="67"/>
      <w:r w:rsidR="001D7F04" w:rsidRPr="0009656C">
        <w:rPr>
          <w:rFonts w:ascii="Times New Roman" w:eastAsia="Times New Roman" w:hAnsi="Times New Roman" w:cs="Times New Roman"/>
          <w:b/>
          <w:bCs/>
          <w:iCs/>
          <w:sz w:val="24"/>
          <w:szCs w:val="24"/>
          <w:lang w:eastAsia="ar-SA"/>
        </w:rPr>
        <w:t>Изменение и отзыв заявок</w:t>
      </w:r>
    </w:p>
    <w:p w14:paraId="7D01CD8C"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4.9.1.</w:t>
      </w:r>
      <w:r w:rsidRPr="00D10FD9">
        <w:rPr>
          <w:rFonts w:ascii="Times New Roman" w:eastAsia="Times New Roman" w:hAnsi="Times New Roman" w:cs="Times New Roman"/>
          <w:sz w:val="24"/>
          <w:szCs w:val="24"/>
          <w:lang w:eastAsia="ar-SA"/>
        </w:rPr>
        <w:t xml:space="preserve"> 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14:paraId="49375FC2"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4.9.2.</w:t>
      </w:r>
      <w:r w:rsidRPr="00D10FD9">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14:paraId="6C615E87"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lastRenderedPageBreak/>
        <w:tab/>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6E746510"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 наименование, адрес Заказчика, </w:t>
      </w:r>
    </w:p>
    <w:p w14:paraId="0256191E"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14:paraId="3C0E4294"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Изменения к …(наименование закупки и дата подачи заявки).</w:t>
      </w:r>
    </w:p>
    <w:p w14:paraId="0A1D07D4"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14:paraId="16C21541"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14:paraId="2EB60BCC"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14:paraId="18EF58E5"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
    <w:p w14:paraId="3131FD1E"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ab/>
        <w:t>Комиссия по закупке рассматривает такую заявку Участника закупки с учетом изменений</w:t>
      </w:r>
    </w:p>
    <w:p w14:paraId="65C83D04" w14:textId="77777777" w:rsidR="00D10FD9" w:rsidRPr="00D10FD9" w:rsidRDefault="00D10FD9" w:rsidP="00D10FD9">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4.9.3.</w:t>
      </w:r>
      <w:r w:rsidRPr="00D10FD9">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14:paraId="4DD9A97B" w14:textId="77777777" w:rsidR="00D10FD9" w:rsidRPr="00D10FD9" w:rsidRDefault="00D10FD9" w:rsidP="00D10FD9">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4.9.4.</w:t>
      </w:r>
      <w:r w:rsidRPr="00D10FD9">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14:paraId="3247A428" w14:textId="77777777" w:rsidR="00D10FD9" w:rsidRPr="00D10FD9" w:rsidRDefault="00D10FD9" w:rsidP="00D10FD9">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4.9.5.</w:t>
      </w:r>
      <w:r w:rsidRPr="00D10FD9">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14:paraId="01716F85" w14:textId="77777777"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14:paraId="77D004C0" w14:textId="77777777" w:rsidR="003A2F0D" w:rsidRPr="00E135EF"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8" w:name="_Toc386464004"/>
      <w:bookmarkStart w:id="69" w:name="_Toc403634880"/>
      <w:bookmarkStart w:id="70" w:name="_Toc403725264"/>
      <w:bookmarkStart w:id="71" w:name="_Toc403725335"/>
      <w:bookmarkStart w:id="72" w:name="_Toc409595062"/>
      <w:bookmarkStart w:id="73" w:name="_Toc440288211"/>
      <w:r w:rsidRPr="003A2F0D">
        <w:rPr>
          <w:rFonts w:ascii="Times New Roman" w:eastAsia="Times New Roman" w:hAnsi="Times New Roman" w:cs="Arial"/>
          <w:b/>
          <w:sz w:val="24"/>
          <w:szCs w:val="24"/>
          <w:lang w:eastAsia="ar-SA"/>
        </w:rPr>
        <w:t>4.10</w:t>
      </w:r>
      <w:r w:rsidRPr="00E135EF">
        <w:rPr>
          <w:rFonts w:ascii="Times New Roman" w:eastAsia="Times New Roman" w:hAnsi="Times New Roman" w:cs="Arial"/>
          <w:b/>
          <w:sz w:val="24"/>
          <w:szCs w:val="24"/>
          <w:lang w:eastAsia="ar-SA"/>
        </w:rPr>
        <w:t>. Вскрытие конвертов с заявками на участие в запросе предложений и рассмотрение заявок</w:t>
      </w:r>
      <w:bookmarkEnd w:id="68"/>
      <w:bookmarkEnd w:id="69"/>
      <w:bookmarkEnd w:id="70"/>
      <w:bookmarkEnd w:id="71"/>
      <w:bookmarkEnd w:id="72"/>
      <w:bookmarkEnd w:id="73"/>
      <w:r w:rsidRPr="00E135EF">
        <w:rPr>
          <w:rFonts w:ascii="Times New Roman" w:eastAsia="Times New Roman" w:hAnsi="Times New Roman" w:cs="Arial"/>
          <w:b/>
          <w:sz w:val="24"/>
          <w:szCs w:val="24"/>
          <w:lang w:eastAsia="ar-SA"/>
        </w:rPr>
        <w:t xml:space="preserve"> </w:t>
      </w:r>
    </w:p>
    <w:p w14:paraId="025325E0" w14:textId="77777777" w:rsidR="00D10FD9" w:rsidRPr="00D10FD9" w:rsidRDefault="00D10FD9" w:rsidP="00D10FD9">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4" w:name="_Ref125771274"/>
      <w:r w:rsidRPr="00E135EF">
        <w:rPr>
          <w:rFonts w:ascii="Times New Roman" w:eastAsia="Times New Roman" w:hAnsi="Times New Roman" w:cs="Times New Roman"/>
          <w:b/>
          <w:sz w:val="24"/>
          <w:szCs w:val="24"/>
          <w:lang w:eastAsia="ar-SA"/>
        </w:rPr>
        <w:t>4.10.1.</w:t>
      </w:r>
      <w:r w:rsidRPr="00E135EF">
        <w:rPr>
          <w:rFonts w:ascii="Times New Roman" w:eastAsia="Times New Roman" w:hAnsi="Times New Roman" w:cs="Times New Roman"/>
          <w:sz w:val="24"/>
          <w:szCs w:val="24"/>
          <w:lang w:eastAsia="ar-SA"/>
        </w:rPr>
        <w:t xml:space="preserve"> Процедура</w:t>
      </w:r>
      <w:r w:rsidRPr="00D10FD9">
        <w:rPr>
          <w:rFonts w:ascii="Times New Roman" w:eastAsia="Times New Roman" w:hAnsi="Times New Roman" w:cs="Times New Roman"/>
          <w:sz w:val="24"/>
          <w:szCs w:val="24"/>
          <w:lang w:eastAsia="ar-SA"/>
        </w:rPr>
        <w:t xml:space="preserve"> публичного вскрытия заявок на бумажном носителе по данному способу проведения закупки - запросу предложений, не предусматривается.</w:t>
      </w:r>
    </w:p>
    <w:p w14:paraId="4AE0C596"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z w:val="24"/>
          <w:szCs w:val="24"/>
          <w:lang w:eastAsia="ar-SA"/>
        </w:rPr>
        <w:t>4.10.2.</w:t>
      </w:r>
      <w:r w:rsidRPr="00D10FD9">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2C08E2B6"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14:paraId="6BEE3B14"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D5D5BBD"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19523AB"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0186584D"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наличие существенных ошибок в данных при расчетах;</w:t>
      </w:r>
    </w:p>
    <w:p w14:paraId="19F63B25"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1647C4A0"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p>
    <w:p w14:paraId="5A4EE65B"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1FE82A68"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lastRenderedPageBreak/>
        <w:t>Комиссия по закупке с письменного согласия Участника закупки также может исправлять очевидные арифметические и грамматические ошибки.</w:t>
      </w:r>
    </w:p>
    <w:p w14:paraId="28AFA4CF" w14:textId="77777777" w:rsidR="00D10FD9" w:rsidRPr="00D10FD9" w:rsidRDefault="00D10FD9" w:rsidP="00D10FD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D10FD9">
        <w:rPr>
          <w:rFonts w:ascii="Times New Roman" w:eastAsia="Times New Roman" w:hAnsi="Times New Roman" w:cs="Times New Roman"/>
          <w:b/>
          <w:sz w:val="24"/>
          <w:szCs w:val="24"/>
          <w:lang w:eastAsia="ar-SA"/>
        </w:rPr>
        <w:t>отклонить</w:t>
      </w:r>
      <w:r w:rsidRPr="00D10FD9">
        <w:rPr>
          <w:rFonts w:ascii="Times New Roman" w:eastAsia="Times New Roman" w:hAnsi="Times New Roman" w:cs="Times New Roman"/>
          <w:sz w:val="24"/>
          <w:szCs w:val="24"/>
          <w:lang w:eastAsia="ar-SA"/>
        </w:rPr>
        <w:t xml:space="preserve"> заявку в случае:</w:t>
      </w:r>
    </w:p>
    <w:p w14:paraId="7552688C"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7581AA68"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0A735930"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06312E3A" w14:textId="77777777" w:rsidR="00D10FD9" w:rsidRPr="00D10FD9" w:rsidRDefault="00D10FD9" w:rsidP="00D10FD9">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27C72BDB" w14:textId="77777777" w:rsidR="00D10FD9" w:rsidRPr="00D10FD9" w:rsidRDefault="00D10FD9" w:rsidP="00D10FD9">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4"/>
    <w:p w14:paraId="1EEA40A9" w14:textId="77777777"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14:paraId="1BBF4D8B" w14:textId="77777777"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5" w:name="_Toc386464005"/>
      <w:bookmarkStart w:id="76" w:name="_Toc403634881"/>
      <w:bookmarkStart w:id="77" w:name="_Toc403725265"/>
      <w:bookmarkStart w:id="78" w:name="_Toc403725336"/>
      <w:bookmarkStart w:id="79" w:name="_Toc409595063"/>
      <w:bookmarkStart w:id="80"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5"/>
      <w:bookmarkEnd w:id="76"/>
      <w:bookmarkEnd w:id="77"/>
      <w:bookmarkEnd w:id="78"/>
      <w:bookmarkEnd w:id="79"/>
      <w:bookmarkEnd w:id="80"/>
    </w:p>
    <w:p w14:paraId="150E7F2D" w14:textId="77777777"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1" w:name="_Toc386464006"/>
      <w:bookmarkStart w:id="82"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6831A53B" w14:textId="77777777"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14:paraId="539CB800" w14:textId="77777777"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14:paraId="3E4BC399" w14:textId="77777777"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3" w:name="_Toc403725266"/>
      <w:bookmarkStart w:id="84" w:name="_Toc403725337"/>
      <w:bookmarkStart w:id="85" w:name="_Toc409595064"/>
      <w:bookmarkStart w:id="86"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1"/>
      <w:bookmarkEnd w:id="82"/>
      <w:bookmarkEnd w:id="83"/>
      <w:bookmarkEnd w:id="84"/>
      <w:bookmarkEnd w:id="85"/>
      <w:bookmarkEnd w:id="86"/>
    </w:p>
    <w:p w14:paraId="7B9B9820" w14:textId="77777777" w:rsidR="003A2F0D" w:rsidRPr="00E135EF"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w:t>
      </w:r>
      <w:r w:rsidRPr="00E135EF">
        <w:rPr>
          <w:rFonts w:ascii="Times New Roman" w:eastAsia="Times New Roman" w:hAnsi="Times New Roman" w:cs="Times New Roman"/>
          <w:b/>
          <w:sz w:val="24"/>
          <w:szCs w:val="24"/>
          <w:lang w:eastAsia="ar-SA"/>
        </w:rPr>
        <w:t>. Оценка заявок. Общие положения.</w:t>
      </w:r>
    </w:p>
    <w:p w14:paraId="1B27F1C6" w14:textId="77777777"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E135EF">
        <w:rPr>
          <w:rFonts w:ascii="Times New Roman" w:eastAsia="Times New Roman" w:hAnsi="Times New Roman" w:cs="Times New Roman"/>
          <w:bCs/>
          <w:sz w:val="24"/>
          <w:szCs w:val="24"/>
          <w:lang w:eastAsia="ar-SA"/>
        </w:rPr>
        <w:t>Оценка заявок осуществляется Комиссией</w:t>
      </w:r>
      <w:r w:rsidRPr="003A2F0D">
        <w:rPr>
          <w:rFonts w:ascii="Times New Roman" w:eastAsia="Times New Roman" w:hAnsi="Times New Roman" w:cs="Times New Roman"/>
          <w:bCs/>
          <w:sz w:val="24"/>
          <w:szCs w:val="24"/>
          <w:lang w:eastAsia="ar-SA"/>
        </w:rPr>
        <w:t xml:space="preserve">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14:paraId="6672ED0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14:paraId="753F489C" w14:textId="77777777" w:rsidTr="00E76E82">
        <w:trPr>
          <w:trHeight w:val="390"/>
        </w:trPr>
        <w:tc>
          <w:tcPr>
            <w:tcW w:w="993" w:type="dxa"/>
            <w:tcBorders>
              <w:top w:val="single" w:sz="4" w:space="0" w:color="000000"/>
              <w:left w:val="single" w:sz="4" w:space="0" w:color="000000"/>
              <w:bottom w:val="single" w:sz="4" w:space="0" w:color="000000"/>
            </w:tcBorders>
            <w:shd w:val="clear" w:color="auto" w:fill="auto"/>
          </w:tcPr>
          <w:p w14:paraId="61FB226B" w14:textId="77777777"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14:paraId="7A6441A7" w14:textId="77777777"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14:paraId="73379B40" w14:textId="77777777"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374BE28F" w14:textId="77777777"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14:paraId="666F2FCF" w14:textId="77777777" w:rsidTr="00E76E82">
        <w:trPr>
          <w:trHeight w:val="236"/>
        </w:trPr>
        <w:tc>
          <w:tcPr>
            <w:tcW w:w="993" w:type="dxa"/>
            <w:tcBorders>
              <w:top w:val="single" w:sz="4" w:space="0" w:color="000000"/>
              <w:left w:val="single" w:sz="4" w:space="0" w:color="000000"/>
              <w:bottom w:val="single" w:sz="4" w:space="0" w:color="000000"/>
            </w:tcBorders>
            <w:shd w:val="clear" w:color="auto" w:fill="auto"/>
          </w:tcPr>
          <w:p w14:paraId="17D17F83" w14:textId="77777777"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14:paraId="5B157B5C" w14:textId="77777777" w:rsidR="003A2F0D" w:rsidRPr="00854496" w:rsidRDefault="0068596A"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(5</w:t>
            </w:r>
            <w:r w:rsidR="003A2F0D" w:rsidRPr="00854496">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22A7028" w14:textId="77777777" w:rsidR="009278DA" w:rsidRDefault="009278DA" w:rsidP="00026547">
            <w:pPr>
              <w:spacing w:after="0" w:line="240" w:lineRule="auto"/>
              <w:jc w:val="both"/>
              <w:rPr>
                <w:rFonts w:ascii="Times New Roman" w:eastAsia="Times New Roman" w:hAnsi="Times New Roman" w:cs="Times New Roman"/>
                <w:sz w:val="24"/>
                <w:szCs w:val="24"/>
              </w:rPr>
            </w:pPr>
            <w:r w:rsidRPr="009278DA">
              <w:rPr>
                <w:rFonts w:ascii="Times New Roman" w:eastAsia="Times New Roman" w:hAnsi="Times New Roman" w:cs="Times New Roman"/>
                <w:sz w:val="24"/>
                <w:szCs w:val="24"/>
              </w:rPr>
              <w:t>Оценка заявок (предложений) по критерию «Цена», осуществляется на основании данных, указанных в заявке Участника запроса предложений. При этом заявке (предложению),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111D926A" w14:textId="77777777" w:rsidR="00026547" w:rsidRPr="009278DA" w:rsidRDefault="00026547" w:rsidP="00026547">
            <w:pPr>
              <w:spacing w:after="0" w:line="240" w:lineRule="auto"/>
              <w:jc w:val="both"/>
              <w:rPr>
                <w:rFonts w:ascii="Times New Roman" w:eastAsia="Times New Roman" w:hAnsi="Times New Roman" w:cs="Times New Roman"/>
                <w:b/>
                <w:bCs/>
                <w:sz w:val="24"/>
                <w:szCs w:val="24"/>
                <w:lang w:eastAsia="ru-RU"/>
              </w:rPr>
            </w:pPr>
            <w:r w:rsidRPr="009278DA">
              <w:rPr>
                <w:rFonts w:ascii="Times New Roman" w:eastAsia="Times New Roman" w:hAnsi="Times New Roman" w:cs="Times New Roman"/>
                <w:b/>
                <w:bCs/>
                <w:iCs/>
                <w:sz w:val="24"/>
                <w:szCs w:val="24"/>
                <w:lang w:eastAsia="ru-RU"/>
              </w:rPr>
              <w:lastRenderedPageBreak/>
              <w:t>Цена договора, указанная в заявке Участника закупки, не должна превышать начальную (максимальную) цену договора, установленную Заказчиком.</w:t>
            </w:r>
          </w:p>
          <w:p w14:paraId="3686A4DB" w14:textId="77777777" w:rsidR="003A2F0D" w:rsidRPr="00184A80" w:rsidRDefault="00026547" w:rsidP="00026547">
            <w:pPr>
              <w:spacing w:after="0" w:line="240" w:lineRule="auto"/>
              <w:jc w:val="both"/>
              <w:rPr>
                <w:rFonts w:ascii="Times New Roman" w:eastAsia="Times New Roman" w:hAnsi="Times New Roman" w:cs="Times New Roman"/>
                <w:sz w:val="28"/>
                <w:szCs w:val="28"/>
                <w:lang w:eastAsia="ru-RU"/>
              </w:rPr>
            </w:pPr>
            <w:r w:rsidRPr="00184A8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w:t>
            </w:r>
            <w:r w:rsidR="0068596A" w:rsidRPr="00184A80">
              <w:rPr>
                <w:rFonts w:ascii="Times New Roman" w:eastAsia="Times New Roman" w:hAnsi="Times New Roman" w:cs="Times New Roman"/>
                <w:sz w:val="24"/>
                <w:szCs w:val="24"/>
                <w:lang w:eastAsia="ru-RU"/>
              </w:rPr>
              <w:t>поставляемого Товара</w:t>
            </w:r>
            <w:r w:rsidRPr="00184A80">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w:t>
            </w:r>
            <w:r w:rsidRPr="00184A80">
              <w:rPr>
                <w:rFonts w:ascii="Times New Roman" w:eastAsia="Times New Roman" w:hAnsi="Times New Roman" w:cs="Times New Roman"/>
                <w:snapToGrid w:val="0"/>
                <w:sz w:val="24"/>
                <w:szCs w:val="24"/>
                <w:lang w:eastAsia="ru-RU"/>
              </w:rPr>
              <w:t xml:space="preserve">запроса предложений </w:t>
            </w:r>
            <w:r w:rsidRPr="00184A80">
              <w:rPr>
                <w:rFonts w:ascii="Times New Roman" w:eastAsia="Times New Roman" w:hAnsi="Times New Roman" w:cs="Times New Roman"/>
                <w:sz w:val="24"/>
                <w:szCs w:val="24"/>
                <w:lang w:eastAsia="ru-RU"/>
              </w:rPr>
              <w:t xml:space="preserve">без учёта НДС (в случае, когда Участниками </w:t>
            </w:r>
            <w:r w:rsidRPr="00184A80">
              <w:rPr>
                <w:rFonts w:ascii="Times New Roman" w:eastAsia="Times New Roman" w:hAnsi="Times New Roman" w:cs="Times New Roman"/>
                <w:snapToGrid w:val="0"/>
                <w:sz w:val="24"/>
                <w:szCs w:val="24"/>
                <w:lang w:eastAsia="ru-RU"/>
              </w:rPr>
              <w:t xml:space="preserve">запроса предложений </w:t>
            </w:r>
            <w:r w:rsidRPr="00184A80">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14:paraId="534E72FC" w14:textId="77777777" w:rsidTr="00E76E82">
        <w:trPr>
          <w:trHeight w:val="370"/>
        </w:trPr>
        <w:tc>
          <w:tcPr>
            <w:tcW w:w="993" w:type="dxa"/>
            <w:tcBorders>
              <w:top w:val="single" w:sz="4" w:space="0" w:color="000000"/>
              <w:left w:val="single" w:sz="4" w:space="0" w:color="000000"/>
              <w:bottom w:val="single" w:sz="4" w:space="0" w:color="000000"/>
            </w:tcBorders>
            <w:shd w:val="clear" w:color="auto" w:fill="auto"/>
          </w:tcPr>
          <w:p w14:paraId="528A18A0" w14:textId="77777777"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14:paraId="16DF98B4" w14:textId="77777777" w:rsidR="009278DA" w:rsidRPr="009278DA" w:rsidRDefault="009278DA" w:rsidP="009278DA">
            <w:pPr>
              <w:spacing w:after="0" w:line="240" w:lineRule="auto"/>
              <w:rPr>
                <w:rFonts w:ascii="Times New Roman" w:eastAsia="Times New Roman" w:hAnsi="Times New Roman" w:cs="Times New Roman"/>
                <w:sz w:val="24"/>
                <w:szCs w:val="24"/>
              </w:rPr>
            </w:pPr>
            <w:r w:rsidRPr="009278DA">
              <w:rPr>
                <w:rFonts w:ascii="Times New Roman" w:eastAsia="Times New Roman" w:hAnsi="Times New Roman" w:cs="Times New Roman"/>
                <w:sz w:val="24"/>
                <w:szCs w:val="24"/>
              </w:rPr>
              <w:t>Количество АЗС на территории г. Мурманска и Мурманской области: г. Кандалакша,   п.Зеленоборский, п. Умба,</w:t>
            </w:r>
          </w:p>
          <w:p w14:paraId="1AF1FE6B" w14:textId="77777777" w:rsidR="003A2F0D" w:rsidRPr="00854496" w:rsidRDefault="009278DA" w:rsidP="009278DA">
            <w:pPr>
              <w:spacing w:after="0" w:line="240" w:lineRule="auto"/>
              <w:rPr>
                <w:rFonts w:ascii="Times New Roman" w:eastAsia="Times New Roman" w:hAnsi="Times New Roman" w:cs="Times New Roman"/>
                <w:sz w:val="24"/>
                <w:szCs w:val="24"/>
              </w:rPr>
            </w:pPr>
            <w:r w:rsidRPr="009278DA">
              <w:rPr>
                <w:rFonts w:ascii="Times New Roman" w:eastAsia="Times New Roman" w:hAnsi="Times New Roman" w:cs="Times New Roman"/>
                <w:sz w:val="24"/>
                <w:szCs w:val="24"/>
              </w:rPr>
              <w:t xml:space="preserve">г. Ковдор, г. Заполярный, г. Оленегорск </w:t>
            </w:r>
            <w:r>
              <w:rPr>
                <w:rFonts w:ascii="Times New Roman" w:eastAsia="Times New Roman" w:hAnsi="Times New Roman" w:cs="Times New Roman"/>
                <w:sz w:val="24"/>
                <w:szCs w:val="24"/>
              </w:rPr>
              <w:t>(3</w:t>
            </w:r>
            <w:r w:rsidR="003A2F0D" w:rsidRPr="00854496">
              <w:rPr>
                <w:rFonts w:ascii="Times New Roman" w:eastAsia="Times New Roman" w:hAnsi="Times New Roman" w:cs="Times New Roman"/>
                <w:sz w:val="24"/>
                <w:szCs w:val="24"/>
              </w:rPr>
              <w:t>0%</w:t>
            </w:r>
            <w:r w:rsidR="0068596A">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50BA1E38"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Для получения рейтинга заявок по критерию «Количество АЗС на территории г. Мурманска и Мурманской области: г. Кандалакша, п.</w:t>
            </w:r>
            <w:r>
              <w:rPr>
                <w:rFonts w:ascii="Times New Roman" w:eastAsia="Calibri" w:hAnsi="Times New Roman" w:cs="Times New Roman"/>
                <w:sz w:val="24"/>
                <w:szCs w:val="24"/>
              </w:rPr>
              <w:t> </w:t>
            </w:r>
            <w:r w:rsidRPr="009278DA">
              <w:rPr>
                <w:rFonts w:ascii="Times New Roman" w:eastAsia="Calibri" w:hAnsi="Times New Roman" w:cs="Times New Roman"/>
                <w:sz w:val="24"/>
                <w:szCs w:val="24"/>
              </w:rPr>
              <w:t>Зеленоборский, п. Умба, г.</w:t>
            </w:r>
            <w:r>
              <w:rPr>
                <w:rFonts w:ascii="Times New Roman" w:eastAsia="Calibri" w:hAnsi="Times New Roman" w:cs="Times New Roman"/>
                <w:sz w:val="24"/>
                <w:szCs w:val="24"/>
              </w:rPr>
              <w:t> </w:t>
            </w:r>
            <w:r w:rsidRPr="009278DA">
              <w:rPr>
                <w:rFonts w:ascii="Times New Roman" w:eastAsia="Calibri" w:hAnsi="Times New Roman" w:cs="Times New Roman"/>
                <w:sz w:val="24"/>
                <w:szCs w:val="24"/>
              </w:rPr>
              <w:t>Ковдор, г.</w:t>
            </w:r>
            <w:r>
              <w:rPr>
                <w:rFonts w:ascii="Times New Roman" w:eastAsia="Calibri" w:hAnsi="Times New Roman" w:cs="Times New Roman"/>
                <w:sz w:val="24"/>
                <w:szCs w:val="24"/>
              </w:rPr>
              <w:t> </w:t>
            </w:r>
            <w:r w:rsidRPr="009278DA">
              <w:rPr>
                <w:rFonts w:ascii="Times New Roman" w:eastAsia="Calibri" w:hAnsi="Times New Roman" w:cs="Times New Roman"/>
                <w:sz w:val="24"/>
                <w:szCs w:val="24"/>
              </w:rPr>
              <w:t>Заполярный, г.</w:t>
            </w:r>
            <w:r>
              <w:rPr>
                <w:rFonts w:ascii="Times New Roman" w:eastAsia="Calibri" w:hAnsi="Times New Roman" w:cs="Times New Roman"/>
                <w:sz w:val="24"/>
                <w:szCs w:val="24"/>
              </w:rPr>
              <w:t> </w:t>
            </w:r>
            <w:r w:rsidRPr="009278DA">
              <w:rPr>
                <w:rFonts w:ascii="Times New Roman" w:eastAsia="Calibri" w:hAnsi="Times New Roman" w:cs="Times New Roman"/>
                <w:sz w:val="24"/>
                <w:szCs w:val="24"/>
              </w:rPr>
              <w:t xml:space="preserve">Оленегорск» </w:t>
            </w:r>
            <w:r>
              <w:rPr>
                <w:rFonts w:ascii="Times New Roman" w:eastAsia="Calibri" w:hAnsi="Times New Roman" w:cs="Times New Roman"/>
                <w:sz w:val="24"/>
                <w:szCs w:val="24"/>
              </w:rPr>
              <w:t>К</w:t>
            </w:r>
            <w:r w:rsidRPr="009278DA">
              <w:rPr>
                <w:rFonts w:ascii="Times New Roman" w:eastAsia="Calibri" w:hAnsi="Times New Roman" w:cs="Times New Roman"/>
                <w:sz w:val="24"/>
                <w:szCs w:val="24"/>
              </w:rPr>
              <w:t xml:space="preserve">омиссией по закупке выставляется значение от 0 до 5 баллов.  Оценка заявок по критерию осуществляется на основании анализа сведений, указанных в </w:t>
            </w:r>
            <w:r>
              <w:rPr>
                <w:rFonts w:ascii="Times New Roman" w:eastAsia="Calibri" w:hAnsi="Times New Roman" w:cs="Times New Roman"/>
                <w:sz w:val="24"/>
                <w:szCs w:val="24"/>
              </w:rPr>
              <w:t>«С</w:t>
            </w:r>
            <w:r w:rsidRPr="009278DA">
              <w:rPr>
                <w:rFonts w:ascii="Times New Roman" w:eastAsia="Calibri" w:hAnsi="Times New Roman" w:cs="Times New Roman"/>
                <w:sz w:val="24"/>
                <w:szCs w:val="24"/>
              </w:rPr>
              <w:t>правке о материально-технических ресурсах</w:t>
            </w:r>
            <w:r>
              <w:rPr>
                <w:rFonts w:ascii="Times New Roman" w:eastAsia="Calibri" w:hAnsi="Times New Roman" w:cs="Times New Roman"/>
                <w:sz w:val="24"/>
                <w:szCs w:val="24"/>
              </w:rPr>
              <w:t>» (</w:t>
            </w:r>
            <w:r w:rsidR="00445288">
              <w:rPr>
                <w:rFonts w:ascii="Times New Roman" w:eastAsia="Calibri" w:hAnsi="Times New Roman" w:cs="Times New Roman"/>
                <w:sz w:val="24"/>
                <w:szCs w:val="24"/>
              </w:rPr>
              <w:t xml:space="preserve">форма 5 </w:t>
            </w:r>
            <w:r>
              <w:rPr>
                <w:rFonts w:ascii="Times New Roman" w:eastAsia="Calibri" w:hAnsi="Times New Roman" w:cs="Times New Roman"/>
                <w:sz w:val="24"/>
                <w:szCs w:val="24"/>
              </w:rPr>
              <w:t>Приложени</w:t>
            </w:r>
            <w:r w:rsidR="00445288">
              <w:rPr>
                <w:rFonts w:ascii="Times New Roman" w:eastAsia="Calibri" w:hAnsi="Times New Roman" w:cs="Times New Roman"/>
                <w:sz w:val="24"/>
                <w:szCs w:val="24"/>
              </w:rPr>
              <w:t>я</w:t>
            </w:r>
            <w:r>
              <w:rPr>
                <w:rFonts w:ascii="Times New Roman" w:eastAsia="Calibri" w:hAnsi="Times New Roman" w:cs="Times New Roman"/>
                <w:sz w:val="24"/>
                <w:szCs w:val="24"/>
              </w:rPr>
              <w:t xml:space="preserve"> №</w:t>
            </w:r>
            <w:r w:rsidR="00445288">
              <w:rPr>
                <w:rFonts w:ascii="Times New Roman" w:eastAsia="Calibri" w:hAnsi="Times New Roman" w:cs="Times New Roman"/>
                <w:sz w:val="24"/>
                <w:szCs w:val="24"/>
              </w:rPr>
              <w:t>1</w:t>
            </w:r>
            <w:r>
              <w:rPr>
                <w:rFonts w:ascii="Times New Roman" w:eastAsia="Calibri" w:hAnsi="Times New Roman" w:cs="Times New Roman"/>
                <w:sz w:val="24"/>
                <w:szCs w:val="24"/>
              </w:rPr>
              <w:t xml:space="preserve"> Документации)</w:t>
            </w:r>
            <w:r w:rsidRPr="009278DA">
              <w:rPr>
                <w:rFonts w:ascii="Times New Roman" w:eastAsia="Calibri" w:hAnsi="Times New Roman" w:cs="Times New Roman"/>
                <w:sz w:val="24"/>
                <w:szCs w:val="24"/>
              </w:rPr>
              <w:t>:</w:t>
            </w:r>
          </w:p>
          <w:p w14:paraId="0F2631E6"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7 АЗС- 0 баллов</w:t>
            </w:r>
          </w:p>
          <w:p w14:paraId="4754F914"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8 до 10 АЗС включительно – 1 балл</w:t>
            </w:r>
            <w:r>
              <w:rPr>
                <w:rFonts w:ascii="Times New Roman" w:eastAsia="Calibri" w:hAnsi="Times New Roman" w:cs="Times New Roman"/>
                <w:sz w:val="24"/>
                <w:szCs w:val="24"/>
              </w:rPr>
              <w:t>;</w:t>
            </w:r>
          </w:p>
          <w:p w14:paraId="21E45AC5"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11 до 13 АЗС включительно – 2 балла</w:t>
            </w:r>
            <w:r>
              <w:rPr>
                <w:rFonts w:ascii="Times New Roman" w:eastAsia="Calibri" w:hAnsi="Times New Roman" w:cs="Times New Roman"/>
                <w:sz w:val="24"/>
                <w:szCs w:val="24"/>
              </w:rPr>
              <w:t>;</w:t>
            </w:r>
          </w:p>
          <w:p w14:paraId="507AFDA0"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14 до 16 АЗС включительно – 3 балла</w:t>
            </w:r>
            <w:r>
              <w:rPr>
                <w:rFonts w:ascii="Times New Roman" w:eastAsia="Calibri" w:hAnsi="Times New Roman" w:cs="Times New Roman"/>
                <w:sz w:val="24"/>
                <w:szCs w:val="24"/>
              </w:rPr>
              <w:t>;</w:t>
            </w:r>
          </w:p>
          <w:p w14:paraId="1960B699"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17 до 19 АЗС включительно – 4 балла</w:t>
            </w:r>
            <w:r>
              <w:rPr>
                <w:rFonts w:ascii="Times New Roman" w:eastAsia="Calibri" w:hAnsi="Times New Roman" w:cs="Times New Roman"/>
                <w:sz w:val="24"/>
                <w:szCs w:val="24"/>
              </w:rPr>
              <w:t>;</w:t>
            </w:r>
          </w:p>
          <w:p w14:paraId="2E49CC65"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ab/>
              <w:t>от 20 АЗС и более – 5 баллов</w:t>
            </w:r>
            <w:r>
              <w:rPr>
                <w:rFonts w:ascii="Times New Roman" w:eastAsia="Calibri" w:hAnsi="Times New Roman" w:cs="Times New Roman"/>
                <w:sz w:val="24"/>
                <w:szCs w:val="24"/>
              </w:rPr>
              <w:t>.</w:t>
            </w:r>
          </w:p>
          <w:p w14:paraId="60331D19"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Calibri" w:hAnsi="Times New Roman" w:cs="Times New Roman"/>
                <w:sz w:val="24"/>
                <w:szCs w:val="24"/>
              </w:rPr>
            </w:pPr>
            <w:r w:rsidRPr="009278DA">
              <w:rPr>
                <w:rFonts w:ascii="Times New Roman" w:eastAsia="Calibri" w:hAnsi="Times New Roman" w:cs="Times New Roman"/>
                <w:sz w:val="24"/>
                <w:szCs w:val="24"/>
              </w:rPr>
              <w:t>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14:paraId="23F04331" w14:textId="77777777" w:rsidR="003A2F0D" w:rsidRPr="00854496" w:rsidRDefault="009278DA" w:rsidP="009278DA">
            <w:pPr>
              <w:tabs>
                <w:tab w:val="left" w:pos="0"/>
                <w:tab w:val="left" w:pos="426"/>
                <w:tab w:val="left" w:pos="851"/>
              </w:tabs>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9278DA">
              <w:rPr>
                <w:rFonts w:ascii="Times New Roman" w:eastAsia="Calibri" w:hAnsi="Times New Roman" w:cs="Times New Roman"/>
                <w:sz w:val="24"/>
                <w:szCs w:val="24"/>
              </w:rPr>
              <w:t xml:space="preserve">Наличие сети обслуживания АЗС должно быть подтверждено Перечнем АЗС с названиями, точными адресами расположения и видами отпускаемого Товара, заверенным уполномоченным представителем Поставщика и печатью организации, а также документами, подтверждающими право собственности, аренды или партнерских соглашений на АЗС, соответствующие </w:t>
            </w:r>
            <w:r>
              <w:rPr>
                <w:rFonts w:ascii="Times New Roman" w:eastAsia="Calibri" w:hAnsi="Times New Roman" w:cs="Times New Roman"/>
                <w:sz w:val="24"/>
                <w:szCs w:val="24"/>
              </w:rPr>
              <w:t>С</w:t>
            </w:r>
            <w:r w:rsidRPr="009278DA">
              <w:rPr>
                <w:rFonts w:ascii="Times New Roman" w:eastAsia="Calibri" w:hAnsi="Times New Roman" w:cs="Times New Roman"/>
                <w:sz w:val="24"/>
                <w:szCs w:val="24"/>
              </w:rPr>
              <w:t>правке о материально-технических ресурсах.</w:t>
            </w:r>
          </w:p>
        </w:tc>
      </w:tr>
      <w:tr w:rsidR="003A2F0D" w:rsidRPr="003A2F0D" w14:paraId="7958523B" w14:textId="77777777" w:rsidTr="00E76E82">
        <w:trPr>
          <w:trHeight w:val="370"/>
        </w:trPr>
        <w:tc>
          <w:tcPr>
            <w:tcW w:w="993" w:type="dxa"/>
            <w:tcBorders>
              <w:top w:val="single" w:sz="4" w:space="0" w:color="000000"/>
              <w:left w:val="single" w:sz="4" w:space="0" w:color="000000"/>
              <w:bottom w:val="single" w:sz="4" w:space="0" w:color="000000"/>
            </w:tcBorders>
            <w:shd w:val="clear" w:color="auto" w:fill="auto"/>
          </w:tcPr>
          <w:p w14:paraId="039E12A1" w14:textId="77777777"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14:paraId="623D5F3C" w14:textId="77777777" w:rsidR="003A2F0D" w:rsidRPr="00854496" w:rsidRDefault="009278DA" w:rsidP="003A2F0D">
            <w:pPr>
              <w:spacing w:after="0" w:line="240" w:lineRule="auto"/>
              <w:rPr>
                <w:rFonts w:ascii="Times New Roman" w:eastAsia="Times New Roman" w:hAnsi="Times New Roman" w:cs="Times New Roman"/>
                <w:sz w:val="24"/>
                <w:szCs w:val="24"/>
              </w:rPr>
            </w:pPr>
            <w:r w:rsidRPr="009278DA">
              <w:rPr>
                <w:rFonts w:ascii="Times New Roman" w:eastAsia="Calibri" w:hAnsi="Times New Roman" w:cs="Times New Roman"/>
                <w:sz w:val="24"/>
                <w:szCs w:val="24"/>
              </w:rPr>
              <w:t xml:space="preserve">Деловая репутация </w:t>
            </w:r>
            <w:r>
              <w:rPr>
                <w:rFonts w:ascii="Times New Roman" w:eastAsia="Calibri" w:hAnsi="Times New Roman" w:cs="Times New Roman"/>
                <w:sz w:val="24"/>
                <w:szCs w:val="24"/>
              </w:rPr>
              <w:t>(2</w:t>
            </w:r>
            <w:r w:rsidR="0068596A">
              <w:rPr>
                <w:rFonts w:ascii="Times New Roman" w:eastAsia="Calibri"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14:paraId="677B7C34" w14:textId="77777777" w:rsidR="009278DA" w:rsidRPr="009278DA" w:rsidRDefault="009278DA" w:rsidP="009278DA">
            <w:pPr>
              <w:tabs>
                <w:tab w:val="left" w:pos="0"/>
              </w:tabs>
              <w:suppressAutoHyphens/>
              <w:autoSpaceDE w:val="0"/>
              <w:autoSpaceDN w:val="0"/>
              <w:adjustRightInd w:val="0"/>
              <w:spacing w:after="0" w:line="240" w:lineRule="auto"/>
              <w:contextualSpacing/>
              <w:jc w:val="both"/>
              <w:rPr>
                <w:rFonts w:ascii="Times New Roman" w:eastAsia="Times New Roman" w:hAnsi="Times New Roman" w:cs="Times New Roman"/>
                <w:bCs/>
                <w:sz w:val="24"/>
                <w:szCs w:val="24"/>
                <w:lang w:eastAsia="ar-SA"/>
              </w:rPr>
            </w:pPr>
            <w:r w:rsidRPr="009278DA">
              <w:rPr>
                <w:rFonts w:ascii="Times New Roman" w:eastAsia="Times New Roman" w:hAnsi="Times New Roman" w:cs="Times New Roman"/>
                <w:sz w:val="24"/>
                <w:szCs w:val="24"/>
                <w:lang w:eastAsia="ru-RU"/>
              </w:rPr>
              <w:t>Оценка заявок по критерию «</w:t>
            </w:r>
            <w:r w:rsidRPr="009278DA">
              <w:rPr>
                <w:rFonts w:ascii="Times New Roman" w:eastAsia="Times New Roman" w:hAnsi="Times New Roman" w:cs="Times New Roman"/>
                <w:sz w:val="24"/>
                <w:szCs w:val="24"/>
                <w:lang w:eastAsia="ar-SA"/>
              </w:rPr>
              <w:t>Деловая репутация» осуществляется на основании анализа предоставленных в составе заявки рекомендательных писем и отзывов (далее – отзывов) о выполнении договоров по поставке автомобильного топлива,</w:t>
            </w:r>
            <w:r>
              <w:rPr>
                <w:rFonts w:ascii="Times New Roman" w:eastAsia="Times New Roman" w:hAnsi="Times New Roman" w:cs="Times New Roman"/>
                <w:bCs/>
                <w:sz w:val="24"/>
                <w:szCs w:val="24"/>
                <w:lang w:eastAsia="ar-SA"/>
              </w:rPr>
              <w:t xml:space="preserve"> указанных</w:t>
            </w:r>
            <w:r w:rsidRPr="009278DA">
              <w:rPr>
                <w:rFonts w:ascii="Times New Roman" w:eastAsia="Times New Roman" w:hAnsi="Times New Roman" w:cs="Times New Roman"/>
                <w:bCs/>
                <w:sz w:val="24"/>
                <w:szCs w:val="24"/>
                <w:lang w:eastAsia="ar-SA"/>
              </w:rPr>
              <w:t xml:space="preserve"> в «Справке о перечне и объемах выполнения договоров по </w:t>
            </w:r>
            <w:r w:rsidRPr="009278DA">
              <w:rPr>
                <w:rFonts w:ascii="Times New Roman" w:eastAsia="Times New Roman" w:hAnsi="Times New Roman" w:cs="Times New Roman"/>
                <w:color w:val="000000"/>
                <w:sz w:val="24"/>
                <w:szCs w:val="24"/>
                <w:shd w:val="clear" w:color="auto" w:fill="FFFFFF"/>
                <w:lang w:eastAsia="ar-SA"/>
              </w:rPr>
              <w:t>поставке автомобильного топлива</w:t>
            </w:r>
            <w:r w:rsidRPr="009278DA">
              <w:rPr>
                <w:rFonts w:ascii="Times New Roman" w:eastAsia="Times New Roman" w:hAnsi="Times New Roman" w:cs="Times New Roman"/>
                <w:bCs/>
                <w:sz w:val="24"/>
                <w:szCs w:val="24"/>
                <w:lang w:eastAsia="ar-SA"/>
              </w:rPr>
              <w:t xml:space="preserve"> за 2014-2016 годы» </w:t>
            </w:r>
            <w:r w:rsidRPr="004B4497">
              <w:rPr>
                <w:rFonts w:ascii="Times New Roman" w:eastAsia="Times New Roman" w:hAnsi="Times New Roman" w:cs="Times New Roman"/>
                <w:bCs/>
                <w:sz w:val="24"/>
                <w:szCs w:val="24"/>
                <w:lang w:eastAsia="ar-SA"/>
              </w:rPr>
              <w:t>(</w:t>
            </w:r>
            <w:r w:rsidR="00445288" w:rsidRPr="004B4497">
              <w:rPr>
                <w:rFonts w:ascii="Times New Roman" w:eastAsia="Times New Roman" w:hAnsi="Times New Roman" w:cs="Times New Roman"/>
                <w:bCs/>
                <w:sz w:val="24"/>
                <w:szCs w:val="24"/>
                <w:lang w:eastAsia="ar-SA"/>
              </w:rPr>
              <w:t xml:space="preserve">форма 6 </w:t>
            </w:r>
            <w:r w:rsidRPr="004B4497">
              <w:rPr>
                <w:rFonts w:ascii="Times New Roman" w:eastAsia="Times New Roman" w:hAnsi="Times New Roman" w:cs="Times New Roman"/>
                <w:bCs/>
                <w:sz w:val="24"/>
                <w:szCs w:val="24"/>
                <w:lang w:eastAsia="ar-SA"/>
              </w:rPr>
              <w:t>Приложени</w:t>
            </w:r>
            <w:r w:rsidR="00445288" w:rsidRPr="004B4497">
              <w:rPr>
                <w:rFonts w:ascii="Times New Roman" w:eastAsia="Times New Roman" w:hAnsi="Times New Roman" w:cs="Times New Roman"/>
                <w:bCs/>
                <w:sz w:val="24"/>
                <w:szCs w:val="24"/>
                <w:lang w:eastAsia="ar-SA"/>
              </w:rPr>
              <w:t>я</w:t>
            </w:r>
            <w:r w:rsidRPr="004B4497">
              <w:rPr>
                <w:rFonts w:ascii="Times New Roman" w:eastAsia="Times New Roman" w:hAnsi="Times New Roman" w:cs="Times New Roman"/>
                <w:bCs/>
                <w:sz w:val="24"/>
                <w:szCs w:val="24"/>
                <w:lang w:eastAsia="ar-SA"/>
              </w:rPr>
              <w:t xml:space="preserve"> №</w:t>
            </w:r>
            <w:r w:rsidR="00445288" w:rsidRPr="004B4497">
              <w:rPr>
                <w:rFonts w:ascii="Times New Roman" w:eastAsia="Times New Roman" w:hAnsi="Times New Roman" w:cs="Times New Roman"/>
                <w:bCs/>
                <w:sz w:val="24"/>
                <w:szCs w:val="24"/>
                <w:lang w:eastAsia="ar-SA"/>
              </w:rPr>
              <w:t>1</w:t>
            </w:r>
            <w:r w:rsidRPr="004B4497">
              <w:rPr>
                <w:rFonts w:ascii="Times New Roman" w:eastAsia="Times New Roman" w:hAnsi="Times New Roman" w:cs="Times New Roman"/>
                <w:bCs/>
                <w:sz w:val="24"/>
                <w:szCs w:val="24"/>
                <w:lang w:eastAsia="ar-SA"/>
              </w:rPr>
              <w:t xml:space="preserve"> Документации)</w:t>
            </w:r>
            <w:r w:rsidRPr="009278DA">
              <w:rPr>
                <w:rFonts w:ascii="Times New Roman" w:eastAsia="Times New Roman" w:hAnsi="Times New Roman" w:cs="Times New Roman"/>
                <w:bCs/>
                <w:sz w:val="24"/>
                <w:szCs w:val="24"/>
                <w:lang w:eastAsia="ar-SA"/>
              </w:rPr>
              <w:t xml:space="preserve"> </w:t>
            </w:r>
            <w:r w:rsidRPr="009278DA">
              <w:rPr>
                <w:rFonts w:ascii="Times New Roman" w:eastAsia="Times New Roman" w:hAnsi="Times New Roman" w:cs="Times New Roman"/>
                <w:color w:val="000000"/>
                <w:sz w:val="24"/>
                <w:szCs w:val="24"/>
                <w:shd w:val="clear" w:color="auto" w:fill="FFFFFF"/>
                <w:lang w:eastAsia="ar-SA"/>
              </w:rPr>
              <w:t>(</w:t>
            </w:r>
            <w:r w:rsidRPr="009278DA">
              <w:rPr>
                <w:rFonts w:ascii="Times New Roman" w:eastAsia="Times New Roman" w:hAnsi="Times New Roman" w:cs="Times New Roman"/>
                <w:i/>
                <w:color w:val="000000"/>
                <w:sz w:val="24"/>
                <w:szCs w:val="24"/>
                <w:shd w:val="clear" w:color="auto" w:fill="FFFFFF"/>
                <w:lang w:eastAsia="ar-SA"/>
              </w:rPr>
              <w:t xml:space="preserve">автомобильное топливо по каждому Лоту: </w:t>
            </w:r>
            <w:r w:rsidRPr="009278DA">
              <w:rPr>
                <w:rFonts w:ascii="Times New Roman" w:eastAsia="Times New Roman" w:hAnsi="Times New Roman" w:cs="Times New Roman"/>
                <w:i/>
                <w:color w:val="000000"/>
                <w:sz w:val="24"/>
                <w:szCs w:val="24"/>
                <w:shd w:val="clear" w:color="auto" w:fill="FFFFFF"/>
                <w:lang w:eastAsia="ar-SA"/>
              </w:rPr>
              <w:lastRenderedPageBreak/>
              <w:t>Лот№1 – бензин АИ-95, Лот №2 – Дизельное топливо, Лот №3 – бензин АИ-92</w:t>
            </w:r>
            <w:r w:rsidRPr="009278DA">
              <w:rPr>
                <w:rFonts w:ascii="Times New Roman" w:eastAsia="Times New Roman" w:hAnsi="Times New Roman" w:cs="Times New Roman"/>
                <w:color w:val="000000"/>
                <w:sz w:val="24"/>
                <w:szCs w:val="24"/>
                <w:shd w:val="clear" w:color="auto" w:fill="FFFFFF"/>
                <w:lang w:eastAsia="ar-SA"/>
              </w:rPr>
              <w:t>):</w:t>
            </w:r>
            <w:r w:rsidRPr="009278DA">
              <w:rPr>
                <w:rFonts w:ascii="Times New Roman" w:eastAsia="Times New Roman" w:hAnsi="Times New Roman" w:cs="Times New Roman"/>
                <w:bCs/>
                <w:sz w:val="24"/>
                <w:szCs w:val="24"/>
                <w:lang w:eastAsia="ar-SA"/>
              </w:rPr>
              <w:t xml:space="preserve"> </w:t>
            </w:r>
          </w:p>
          <w:p w14:paraId="0758B6F4"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5 баллов - 9 отзывов и более;</w:t>
            </w:r>
          </w:p>
          <w:p w14:paraId="716F5CDE"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4 балла - 7-8 отзывов;</w:t>
            </w:r>
          </w:p>
          <w:p w14:paraId="584AB39F"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3 балла- 5-6 отзывов;</w:t>
            </w:r>
          </w:p>
          <w:p w14:paraId="44D9C815"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2 балла- 3-4 отзыва;</w:t>
            </w:r>
          </w:p>
          <w:p w14:paraId="71DDA7FD"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1балл- 1-2 отзыва;</w:t>
            </w:r>
          </w:p>
          <w:p w14:paraId="5F82975C" w14:textId="77777777" w:rsidR="009278DA" w:rsidRPr="009278DA" w:rsidRDefault="009278DA" w:rsidP="009278DA">
            <w:pPr>
              <w:spacing w:after="0" w:line="240" w:lineRule="auto"/>
              <w:jc w:val="both"/>
              <w:rPr>
                <w:rFonts w:ascii="Times New Roman CYR" w:eastAsia="Times New Roman" w:hAnsi="Times New Roman CYR" w:cs="Times New Roman"/>
                <w:sz w:val="24"/>
                <w:szCs w:val="24"/>
                <w:lang w:eastAsia="ar-SA"/>
              </w:rPr>
            </w:pPr>
            <w:r w:rsidRPr="009278DA">
              <w:rPr>
                <w:rFonts w:ascii="Times New Roman CYR" w:eastAsia="Times New Roman" w:hAnsi="Times New Roman CYR" w:cs="Times New Roman"/>
                <w:sz w:val="24"/>
                <w:szCs w:val="24"/>
                <w:lang w:eastAsia="ar-SA"/>
              </w:rPr>
              <w:t>0 баллов - 0 отзывов.</w:t>
            </w:r>
          </w:p>
          <w:p w14:paraId="2FF58767" w14:textId="77777777" w:rsidR="003A2F0D" w:rsidRPr="009278DA" w:rsidRDefault="009278DA" w:rsidP="009278DA">
            <w:pPr>
              <w:spacing w:after="0" w:line="240" w:lineRule="auto"/>
              <w:jc w:val="both"/>
              <w:rPr>
                <w:rFonts w:ascii="Times New Roman CYR" w:eastAsia="Times New Roman" w:hAnsi="Times New Roman CYR" w:cs="Times New Roman"/>
                <w:b/>
                <w:sz w:val="24"/>
                <w:szCs w:val="24"/>
                <w:lang w:eastAsia="ar-SA"/>
              </w:rPr>
            </w:pPr>
            <w:r w:rsidRPr="009278DA">
              <w:rPr>
                <w:rFonts w:ascii="Times New Roman CYR" w:eastAsia="Times New Roman" w:hAnsi="Times New Roman CYR" w:cs="Times New Roman"/>
                <w:sz w:val="24"/>
                <w:szCs w:val="24"/>
                <w:lang w:eastAsia="ar-SA"/>
              </w:rPr>
              <w:t xml:space="preserve">В случае не предоставления отзывов о выполнении аналогичных </w:t>
            </w:r>
            <w:r>
              <w:rPr>
                <w:rFonts w:ascii="Times New Roman CYR" w:eastAsia="Times New Roman" w:hAnsi="Times New Roman CYR" w:cs="Times New Roman"/>
                <w:sz w:val="24"/>
                <w:szCs w:val="24"/>
                <w:lang w:eastAsia="ar-SA"/>
              </w:rPr>
              <w:t>договоров</w:t>
            </w:r>
            <w:r w:rsidRPr="009278DA">
              <w:rPr>
                <w:rFonts w:ascii="Times New Roman CYR" w:eastAsia="Times New Roman" w:hAnsi="Times New Roman CYR" w:cs="Times New Roman"/>
                <w:sz w:val="24"/>
                <w:szCs w:val="24"/>
                <w:lang w:eastAsia="ar-SA"/>
              </w:rPr>
              <w:t>, заявке такого Участника закупки будет присуждаться 0 баллов по данному критерию. Все отзывы от одного юридического лица будут считаться как один отзыв.</w:t>
            </w:r>
            <w:r w:rsidRPr="009278DA">
              <w:rPr>
                <w:rFonts w:ascii="Times New Roman CYR" w:eastAsia="Times New Roman" w:hAnsi="Times New Roman CYR" w:cs="Times New Roman"/>
                <w:b/>
                <w:sz w:val="24"/>
                <w:szCs w:val="24"/>
                <w:lang w:eastAsia="ar-SA"/>
              </w:rPr>
              <w:t xml:space="preserve"> </w:t>
            </w:r>
          </w:p>
        </w:tc>
      </w:tr>
    </w:tbl>
    <w:p w14:paraId="4C579D24"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583443B8" w14:textId="77777777"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14:paraId="6816DB48" w14:textId="77777777"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FE75982" w14:textId="77777777"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14:paraId="7961AFD5" w14:textId="77777777"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п.п.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14:paraId="33A375E4" w14:textId="77777777" w:rsidR="003A2F0D" w:rsidRDefault="003A2F0D" w:rsidP="00D10FD9">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w:t>
      </w:r>
      <w:r w:rsidR="00D10FD9">
        <w:rPr>
          <w:rFonts w:ascii="Times New Roman" w:eastAsia="Times New Roman" w:hAnsi="Times New Roman" w:cs="Times New Roman"/>
          <w:sz w:val="24"/>
          <w:szCs w:val="24"/>
          <w:lang w:eastAsia="ar-SA"/>
        </w:rPr>
        <w:t>нимать самостоятельные решения.</w:t>
      </w:r>
    </w:p>
    <w:p w14:paraId="20EE7AE1" w14:textId="77777777" w:rsidR="00A33794" w:rsidRPr="00A33794" w:rsidRDefault="00A33794" w:rsidP="00A33794">
      <w:pPr>
        <w:tabs>
          <w:tab w:val="left" w:pos="851"/>
        </w:tabs>
        <w:spacing w:after="0"/>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4.12.2.</w:t>
      </w:r>
      <w:r w:rsidRPr="00A33794">
        <w:rPr>
          <w:rFonts w:ascii="Times New Roman" w:eastAsia="Times New Roman" w:hAnsi="Times New Roman" w:cs="Times New Roman"/>
          <w:sz w:val="24"/>
          <w:szCs w:val="24"/>
          <w:lang w:eastAsia="ar-SA"/>
        </w:rPr>
        <w:t xml:space="preserve"> </w:t>
      </w:r>
      <w:r w:rsidRPr="00A33794">
        <w:rPr>
          <w:rFonts w:ascii="Times New Roman" w:eastAsia="Times New Roman" w:hAnsi="Times New Roman" w:cs="Times New Roman"/>
          <w:b/>
          <w:sz w:val="24"/>
          <w:szCs w:val="24"/>
          <w:lang w:eastAsia="ar-SA"/>
        </w:rPr>
        <w:t>Предоставление приоритета согласно Постановления № 925</w:t>
      </w:r>
    </w:p>
    <w:p w14:paraId="77ECD56A"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 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3C42EE1"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sidRPr="00A33794">
        <w:rPr>
          <w:rFonts w:ascii="Times New Roman" w:eastAsia="Times New Roman" w:hAnsi="Times New Roman" w:cs="Times New Roman"/>
          <w:b/>
          <w:bCs/>
          <w:sz w:val="24"/>
          <w:szCs w:val="24"/>
          <w:lang w:eastAsia="ar-SA"/>
        </w:rPr>
        <w:t>Приоритет не предоставляется в случаях, если:</w:t>
      </w:r>
    </w:p>
    <w:p w14:paraId="284752D1"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5340F70A"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E520FAC"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D303FE8"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w:t>
      </w:r>
      <w:r w:rsidRPr="00A33794">
        <w:rPr>
          <w:rFonts w:ascii="Times New Roman" w:eastAsia="Times New Roman" w:hAnsi="Times New Roman" w:cs="Times New Roman"/>
          <w:bCs/>
          <w:sz w:val="24"/>
          <w:szCs w:val="24"/>
          <w:lang w:eastAsia="ar-SA"/>
        </w:rPr>
        <w:lastRenderedPageBreak/>
        <w:t>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F107C07"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указанным подпунктом «в»,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2672DCBB" w14:textId="77777777" w:rsidR="00A33794" w:rsidRPr="00A33794" w:rsidRDefault="00A33794" w:rsidP="00A3379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A3379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1F8AB0A7" w14:textId="77777777" w:rsidR="00A33794" w:rsidRPr="00A33794" w:rsidRDefault="00A33794" w:rsidP="00A3379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6A7AB6B" w14:textId="77777777" w:rsidR="003A2F0D" w:rsidRPr="003A2F0D" w:rsidRDefault="00A33794" w:rsidP="00635EA0">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4.12.3. </w:t>
      </w:r>
      <w:r w:rsidR="003A2F0D"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r>
        <w:rPr>
          <w:rFonts w:ascii="Times New Roman" w:eastAsia="Times New Roman" w:hAnsi="Times New Roman" w:cs="Times New Roman"/>
          <w:b/>
          <w:sz w:val="24"/>
          <w:szCs w:val="24"/>
          <w:lang w:eastAsia="ar-SA"/>
        </w:rPr>
        <w:t>.</w:t>
      </w:r>
    </w:p>
    <w:p w14:paraId="0967FCEB" w14:textId="77777777"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87" w:name="_Toc386464007"/>
      <w:bookmarkStart w:id="88" w:name="_Toc403634883"/>
      <w:bookmarkStart w:id="89" w:name="_Toc403725267"/>
      <w:bookmarkStart w:id="90" w:name="_Toc403725338"/>
      <w:bookmarkStart w:id="91"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14:paraId="755E7D10" w14:textId="77777777"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14:paraId="44F0C9C5" w14:textId="77777777" w:rsid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14:paraId="64796740" w14:textId="77777777" w:rsidR="007F0AEC" w:rsidRDefault="003A2F0D" w:rsidP="00A33794">
      <w:pPr>
        <w:tabs>
          <w:tab w:val="left" w:pos="90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4.12.</w:t>
      </w:r>
      <w:r w:rsidR="00A3379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A33794">
        <w:rPr>
          <w:rFonts w:ascii="Times New Roman" w:eastAsia="Times New Roman" w:hAnsi="Times New Roman" w:cs="Times New Roman"/>
          <w:b/>
          <w:sz w:val="24"/>
          <w:szCs w:val="24"/>
          <w:lang w:eastAsia="ar-SA"/>
        </w:rPr>
        <w:t>В случае, если</w:t>
      </w:r>
      <w:r w:rsidRPr="003A2F0D">
        <w:rPr>
          <w:rFonts w:ascii="Times New Roman" w:eastAsia="Times New Roman" w:hAnsi="Times New Roman" w:cs="Times New Roman"/>
          <w:sz w:val="24"/>
          <w:szCs w:val="24"/>
          <w:lang w:eastAsia="ar-SA"/>
        </w:rPr>
        <w:t xml:space="preserve">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w:t>
      </w:r>
      <w:r w:rsidR="0009656C" w:rsidRPr="00A82B31">
        <w:rPr>
          <w:rFonts w:ascii="Times New Roman" w:eastAsia="Calibri" w:hAnsi="Times New Roman" w:cs="Times New Roman"/>
          <w:sz w:val="24"/>
          <w:szCs w:val="24"/>
        </w:rPr>
        <w:t xml:space="preserve">Председателем </w:t>
      </w:r>
      <w:r w:rsidR="0009656C" w:rsidRPr="00A82B31">
        <w:rPr>
          <w:rFonts w:ascii="Times New Roman" w:eastAsia="Calibri" w:hAnsi="Times New Roman" w:cs="Times New Roman"/>
          <w:sz w:val="24"/>
          <w:szCs w:val="24"/>
        </w:rPr>
        <w:lastRenderedPageBreak/>
        <w:t>Комиссии по закупке</w:t>
      </w:r>
      <w:r w:rsidRPr="00A82B31">
        <w:rPr>
          <w:rFonts w:ascii="Times New Roman" w:eastAsia="Times New Roman" w:hAnsi="Times New Roman" w:cs="Times New Roman"/>
          <w:sz w:val="24"/>
          <w:szCs w:val="24"/>
          <w:lang w:eastAsia="ar-SA"/>
        </w:rPr>
        <w:t xml:space="preserve"> и отражается в протоколе.</w:t>
      </w:r>
      <w:r w:rsidR="007F0AEC" w:rsidRPr="00A82B31">
        <w:rPr>
          <w:rFonts w:ascii="Times New Roman" w:eastAsia="Times New Roman" w:hAnsi="Times New Roman" w:cs="Times New Roman"/>
          <w:sz w:val="24"/>
          <w:szCs w:val="24"/>
          <w:lang w:eastAsia="ru-RU"/>
        </w:rPr>
        <w:t xml:space="preserve"> Данное положение применяетс</w:t>
      </w:r>
      <w:r w:rsidR="007F0AEC" w:rsidRPr="00451E4B">
        <w:rPr>
          <w:rFonts w:ascii="Times New Roman" w:eastAsia="Times New Roman" w:hAnsi="Times New Roman" w:cs="Times New Roman"/>
          <w:sz w:val="24"/>
          <w:szCs w:val="24"/>
          <w:lang w:eastAsia="ru-RU"/>
        </w:rPr>
        <w:t>я по каждому лоту.</w:t>
      </w:r>
    </w:p>
    <w:p w14:paraId="207AF68A" w14:textId="77777777"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p>
    <w:p w14:paraId="2850E261" w14:textId="77777777"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2"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87"/>
      <w:bookmarkEnd w:id="88"/>
      <w:bookmarkEnd w:id="89"/>
      <w:bookmarkEnd w:id="90"/>
      <w:bookmarkEnd w:id="91"/>
      <w:bookmarkEnd w:id="92"/>
    </w:p>
    <w:p w14:paraId="42095956" w14:textId="77777777" w:rsid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7BB5179F" w14:textId="77777777" w:rsidR="00210A75" w:rsidRPr="0009656C" w:rsidRDefault="00210A75" w:rsidP="00210A75">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210A75">
        <w:rPr>
          <w:rFonts w:ascii="Times New Roman" w:eastAsia="Times New Roman" w:hAnsi="Times New Roman" w:cs="Times New Roman"/>
          <w:b/>
          <w:sz w:val="24"/>
          <w:szCs w:val="24"/>
          <w:lang w:eastAsia="ar-SA"/>
        </w:rPr>
        <w:t>4.13.2</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В Договоре </w:t>
      </w:r>
      <w:r w:rsidRPr="0009656C">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D2433D" w:rsidRPr="0009656C">
        <w:rPr>
          <w:rFonts w:ascii="Times New Roman" w:eastAsia="Times New Roman" w:hAnsi="Times New Roman" w:cs="Times New Roman"/>
          <w:sz w:val="24"/>
          <w:szCs w:val="24"/>
          <w:lang w:eastAsia="ru-RU"/>
        </w:rPr>
        <w:t>на</w:t>
      </w:r>
      <w:r w:rsidRPr="0009656C">
        <w:rPr>
          <w:rFonts w:ascii="Times New Roman" w:eastAsia="Times New Roman" w:hAnsi="Times New Roman" w:cs="Times New Roman"/>
          <w:sz w:val="24"/>
          <w:szCs w:val="24"/>
          <w:lang w:eastAsia="ru-RU"/>
        </w:rPr>
        <w:t xml:space="preserve"> основании сведений, содержащихся в заявке на участие в закупке, представленной Участником закупки, с которым заключается договор.</w:t>
      </w:r>
    </w:p>
    <w:p w14:paraId="6D5837BA" w14:textId="77777777" w:rsidR="003A2F0D" w:rsidRPr="0009656C"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3</w:t>
      </w:r>
      <w:r w:rsidRPr="0009656C">
        <w:rPr>
          <w:rFonts w:ascii="Times New Roman" w:eastAsia="Times New Roman" w:hAnsi="Times New Roman" w:cs="Times New Roman"/>
          <w:b/>
          <w:sz w:val="24"/>
          <w:szCs w:val="24"/>
          <w:lang w:eastAsia="ar-SA"/>
        </w:rPr>
        <w:t xml:space="preserve">. </w:t>
      </w:r>
      <w:r w:rsidRPr="0009656C">
        <w:rPr>
          <w:rFonts w:ascii="Times New Roman" w:eastAsia="Times New Roman" w:hAnsi="Times New Roman" w:cs="Times New Roman"/>
          <w:sz w:val="24"/>
          <w:szCs w:val="24"/>
          <w:lang w:eastAsia="ar-SA"/>
        </w:rPr>
        <w:t>Участник запроса предложений, признанный</w:t>
      </w:r>
      <w:r w:rsidRPr="0009656C">
        <w:rPr>
          <w:rFonts w:ascii="Times New Roman" w:eastAsia="Times New Roman" w:hAnsi="Times New Roman" w:cs="Times New Roman"/>
          <w:b/>
          <w:sz w:val="24"/>
          <w:szCs w:val="24"/>
          <w:lang w:eastAsia="ar-SA"/>
        </w:rPr>
        <w:t xml:space="preserve"> </w:t>
      </w:r>
      <w:r w:rsidRPr="0009656C">
        <w:rPr>
          <w:rFonts w:ascii="Times New Roman" w:eastAsia="Times New Roman" w:hAnsi="Times New Roman" w:cs="Times New Roman"/>
          <w:sz w:val="24"/>
          <w:szCs w:val="24"/>
          <w:lang w:eastAsia="ar-SA"/>
        </w:rPr>
        <w:t>Победителем, либо иное лицо,</w:t>
      </w:r>
      <w:r w:rsidRPr="0009656C">
        <w:rPr>
          <w:rFonts w:ascii="Times New Roman" w:eastAsia="Times New Roman" w:hAnsi="Times New Roman" w:cs="Times New Roman"/>
          <w:bCs/>
          <w:sz w:val="24"/>
          <w:lang w:eastAsia="ar-SA"/>
        </w:rPr>
        <w:t xml:space="preserve"> </w:t>
      </w:r>
      <w:r w:rsidRPr="0009656C">
        <w:rPr>
          <w:rFonts w:ascii="Times New Roman" w:eastAsia="Times New Roman" w:hAnsi="Times New Roman" w:cs="Times New Roman"/>
          <w:sz w:val="24"/>
          <w:szCs w:val="24"/>
          <w:lang w:eastAsia="ar-SA"/>
        </w:rPr>
        <w:t>с которым заключается Договор в соответствии с п. 4.12.</w:t>
      </w:r>
      <w:r w:rsidR="00ED3E2C" w:rsidRPr="0009656C">
        <w:rPr>
          <w:rFonts w:ascii="Times New Roman" w:eastAsia="Times New Roman" w:hAnsi="Times New Roman" w:cs="Times New Roman"/>
          <w:sz w:val="24"/>
          <w:szCs w:val="24"/>
          <w:lang w:eastAsia="ar-SA"/>
        </w:rPr>
        <w:t>4</w:t>
      </w:r>
      <w:r w:rsidRPr="0009656C">
        <w:rPr>
          <w:rFonts w:ascii="Times New Roman" w:eastAsia="Times New Roman" w:hAnsi="Times New Roman" w:cs="Times New Roman"/>
          <w:sz w:val="24"/>
          <w:szCs w:val="24"/>
          <w:lang w:eastAsia="ar-SA"/>
        </w:rPr>
        <w:t xml:space="preserve">., обязан заключить Договор поставки (далее - Договор), являющийся </w:t>
      </w:r>
      <w:hyperlink w:anchor="_Приложение_№_4" w:history="1">
        <w:r w:rsidRPr="0009656C">
          <w:rPr>
            <w:rFonts w:ascii="Times New Roman" w:eastAsia="Times New Roman" w:hAnsi="Times New Roman" w:cs="Times New Roman"/>
            <w:sz w:val="24"/>
            <w:szCs w:val="24"/>
            <w:lang w:eastAsia="ar-SA"/>
          </w:rPr>
          <w:t>Приложением № 4</w:t>
        </w:r>
      </w:hyperlink>
      <w:r w:rsidRPr="0009656C">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14:paraId="6C5EDC45" w14:textId="77777777" w:rsidR="00210A75" w:rsidRPr="00A82B31" w:rsidRDefault="003A2F0D"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4</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Договор, являющийся </w:t>
      </w:r>
      <w:hyperlink w:anchor="_Приложение_№_4" w:history="1">
        <w:r w:rsidRPr="0009656C">
          <w:rPr>
            <w:rFonts w:ascii="Times New Roman" w:eastAsia="Times New Roman" w:hAnsi="Times New Roman" w:cs="Times New Roman"/>
            <w:sz w:val="24"/>
            <w:szCs w:val="24"/>
            <w:lang w:eastAsia="ar-SA"/>
          </w:rPr>
          <w:t>Приложением № 4</w:t>
        </w:r>
      </w:hyperlink>
      <w:r w:rsidRPr="0009656C">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w:t>
      </w:r>
      <w:r w:rsidR="00ED3E2C" w:rsidRPr="0009656C">
        <w:rPr>
          <w:rFonts w:ascii="Times New Roman" w:eastAsia="Times New Roman" w:hAnsi="Times New Roman" w:cs="Times New Roman"/>
          <w:sz w:val="24"/>
          <w:szCs w:val="24"/>
          <w:lang w:eastAsia="ar-SA"/>
        </w:rPr>
        <w:t>3</w:t>
      </w:r>
      <w:r w:rsidRPr="0009656C">
        <w:rPr>
          <w:rFonts w:ascii="Times New Roman" w:eastAsia="Times New Roman" w:hAnsi="Times New Roman" w:cs="Times New Roman"/>
          <w:sz w:val="24"/>
          <w:szCs w:val="24"/>
          <w:lang w:eastAsia="ar-SA"/>
        </w:rPr>
        <w:t xml:space="preserve">.) в срок </w:t>
      </w:r>
      <w:r w:rsidR="00210A75" w:rsidRPr="0009656C">
        <w:rPr>
          <w:rFonts w:ascii="Times New Roman" w:eastAsia="Times New Roman" w:hAnsi="Times New Roman" w:cs="Times New Roman"/>
          <w:sz w:val="24"/>
          <w:szCs w:val="24"/>
          <w:lang w:eastAsia="ar-SA"/>
        </w:rPr>
        <w:t>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w:t>
      </w:r>
      <w:r w:rsidRPr="0009656C">
        <w:rPr>
          <w:rFonts w:ascii="Times New Roman" w:eastAsia="Times New Roman" w:hAnsi="Times New Roman" w:cs="Times New Roman"/>
          <w:sz w:val="24"/>
          <w:szCs w:val="24"/>
          <w:lang w:eastAsia="ar-SA"/>
        </w:rPr>
        <w:t xml:space="preserve">. </w:t>
      </w:r>
      <w:r w:rsidR="00210A75" w:rsidRPr="0009656C">
        <w:rPr>
          <w:rFonts w:ascii="Times New Roman" w:eastAsia="Times New Roman" w:hAnsi="Times New Roman" w:cs="Times New Roman"/>
          <w:sz w:val="24"/>
          <w:szCs w:val="24"/>
          <w:lang w:eastAsia="ar-SA"/>
        </w:rPr>
        <w:t xml:space="preserve">Заказчик не позднее 3 (Трех) рабочих дней со дня подписания протокола, в котором содержаться итоги закупки, направляет в адрес </w:t>
      </w:r>
      <w:r w:rsidR="00210A75" w:rsidRPr="00A82B31">
        <w:rPr>
          <w:rFonts w:ascii="Times New Roman" w:eastAsia="Times New Roman" w:hAnsi="Times New Roman" w:cs="Times New Roman"/>
          <w:sz w:val="24"/>
          <w:szCs w:val="24"/>
          <w:lang w:eastAsia="ar-SA"/>
        </w:rPr>
        <w:t xml:space="preserve">Участника </w:t>
      </w:r>
      <w:r w:rsidR="000D7869" w:rsidRPr="00A82B31">
        <w:rPr>
          <w:rFonts w:ascii="Times New Roman" w:eastAsia="Times New Roman" w:hAnsi="Times New Roman" w:cs="Times New Roman"/>
          <w:sz w:val="24"/>
          <w:szCs w:val="24"/>
          <w:lang w:eastAsia="ar-SA"/>
        </w:rPr>
        <w:t>запроса предложений (согласно п. 4.13.3.)</w:t>
      </w:r>
      <w:r w:rsidR="00210A75" w:rsidRPr="00A82B31">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0E352D18" w14:textId="77777777" w:rsidR="00210A75" w:rsidRPr="00A82B31" w:rsidRDefault="00210A75"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sz w:val="24"/>
          <w:szCs w:val="24"/>
          <w:lang w:eastAsia="ar-SA"/>
        </w:rPr>
        <w:t xml:space="preserve">Участник </w:t>
      </w:r>
      <w:r w:rsidR="000D7869" w:rsidRPr="00A82B31">
        <w:rPr>
          <w:rFonts w:ascii="Times New Roman" w:eastAsia="Times New Roman" w:hAnsi="Times New Roman" w:cs="Times New Roman"/>
          <w:sz w:val="24"/>
          <w:szCs w:val="24"/>
          <w:lang w:eastAsia="ar-SA"/>
        </w:rPr>
        <w:t>запроса предложений (согласно п. 4.13.3.)</w:t>
      </w:r>
      <w:r w:rsidRPr="00A82B31">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0D7869" w:rsidRPr="00A82B31">
        <w:rPr>
          <w:rFonts w:ascii="Times New Roman" w:eastAsia="Times New Roman" w:hAnsi="Times New Roman" w:cs="Times New Roman"/>
          <w:sz w:val="24"/>
          <w:szCs w:val="24"/>
          <w:lang w:eastAsia="ar-SA"/>
        </w:rPr>
        <w:t>запроса предложений (согласно п. 4.13.3.)</w:t>
      </w:r>
      <w:r w:rsidRPr="00A82B31">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290FA618" w14:textId="77777777" w:rsidR="00210A75" w:rsidRPr="00A82B31" w:rsidRDefault="00210A75"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0D7869" w:rsidRPr="00A82B31">
        <w:rPr>
          <w:rFonts w:ascii="Times New Roman" w:eastAsia="Times New Roman" w:hAnsi="Times New Roman" w:cs="Times New Roman"/>
          <w:sz w:val="24"/>
          <w:szCs w:val="24"/>
          <w:lang w:eastAsia="ar-SA"/>
        </w:rPr>
        <w:t>запроса предложений (согласно п. 4.13.3.)</w:t>
      </w:r>
      <w:r w:rsidRPr="00A82B31">
        <w:rPr>
          <w:rFonts w:ascii="Times New Roman" w:eastAsia="Times New Roman" w:hAnsi="Times New Roman" w:cs="Times New Roman"/>
          <w:sz w:val="24"/>
          <w:szCs w:val="24"/>
          <w:lang w:eastAsia="ar-SA"/>
        </w:rPr>
        <w:t xml:space="preserve"> 1 (Один) экземпляр подписанного со своей стороны и скрепленного печатью Договора. </w:t>
      </w:r>
    </w:p>
    <w:p w14:paraId="5863BF48" w14:textId="77777777" w:rsidR="003A2F0D" w:rsidRPr="0009656C" w:rsidRDefault="003A2F0D" w:rsidP="00210A75">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b/>
          <w:sz w:val="24"/>
          <w:szCs w:val="24"/>
          <w:lang w:eastAsia="ar-SA"/>
        </w:rPr>
        <w:t>4.13.</w:t>
      </w:r>
      <w:r w:rsidR="00210A75" w:rsidRPr="00A82B31">
        <w:rPr>
          <w:rFonts w:ascii="Times New Roman" w:eastAsia="Times New Roman" w:hAnsi="Times New Roman" w:cs="Times New Roman"/>
          <w:b/>
          <w:sz w:val="24"/>
          <w:szCs w:val="24"/>
          <w:lang w:eastAsia="ar-SA"/>
        </w:rPr>
        <w:t>5</w:t>
      </w:r>
      <w:r w:rsidRPr="00A82B31">
        <w:rPr>
          <w:rFonts w:ascii="Times New Roman" w:eastAsia="Times New Roman" w:hAnsi="Times New Roman" w:cs="Times New Roman"/>
          <w:b/>
          <w:sz w:val="24"/>
          <w:szCs w:val="24"/>
          <w:lang w:eastAsia="ar-SA"/>
        </w:rPr>
        <w:t xml:space="preserve">. </w:t>
      </w:r>
      <w:r w:rsidRPr="00A82B31">
        <w:rPr>
          <w:rFonts w:ascii="Times New Roman" w:eastAsia="Times New Roman" w:hAnsi="Times New Roman" w:cs="Times New Roman"/>
          <w:sz w:val="24"/>
          <w:szCs w:val="24"/>
          <w:lang w:eastAsia="ar-SA"/>
        </w:rPr>
        <w:t>В случае если Участник запроса предложений (согласно п. 4.13.</w:t>
      </w:r>
      <w:r w:rsidR="00ED3E2C" w:rsidRPr="00A82B31">
        <w:rPr>
          <w:rFonts w:ascii="Times New Roman" w:eastAsia="Times New Roman" w:hAnsi="Times New Roman" w:cs="Times New Roman"/>
          <w:sz w:val="24"/>
          <w:szCs w:val="24"/>
          <w:lang w:eastAsia="ar-SA"/>
        </w:rPr>
        <w:t>3</w:t>
      </w:r>
      <w:r w:rsidRPr="00A82B31">
        <w:rPr>
          <w:rFonts w:ascii="Times New Roman" w:eastAsia="Times New Roman" w:hAnsi="Times New Roman" w:cs="Times New Roman"/>
          <w:sz w:val="24"/>
          <w:szCs w:val="24"/>
          <w:lang w:eastAsia="ar-SA"/>
        </w:rPr>
        <w:t>.), обязанный заключить Договор, не предоставил Заказчику</w:t>
      </w:r>
      <w:r w:rsidRPr="00A82B31">
        <w:rPr>
          <w:rFonts w:ascii="Times New Roman" w:eastAsia="Times New Roman" w:hAnsi="Times New Roman" w:cs="Times New Roman"/>
          <w:color w:val="FF0000"/>
          <w:sz w:val="24"/>
          <w:szCs w:val="24"/>
          <w:lang w:eastAsia="ar-SA"/>
        </w:rPr>
        <w:t xml:space="preserve"> </w:t>
      </w:r>
      <w:r w:rsidRPr="00A82B31">
        <w:rPr>
          <w:rFonts w:ascii="Times New Roman" w:eastAsia="Times New Roman" w:hAnsi="Times New Roman" w:cs="Times New Roman"/>
          <w:sz w:val="24"/>
          <w:szCs w:val="24"/>
          <w:lang w:eastAsia="ar-SA"/>
        </w:rPr>
        <w:t>в срок и в порядке, указанном в пункте 4.13.</w:t>
      </w:r>
      <w:r w:rsidR="00ED3E2C" w:rsidRPr="00A82B31">
        <w:rPr>
          <w:rFonts w:ascii="Times New Roman" w:eastAsia="Times New Roman" w:hAnsi="Times New Roman" w:cs="Times New Roman"/>
          <w:sz w:val="24"/>
          <w:szCs w:val="24"/>
          <w:lang w:eastAsia="ar-SA"/>
        </w:rPr>
        <w:t>4</w:t>
      </w:r>
      <w:r w:rsidRPr="00A82B31">
        <w:rPr>
          <w:rFonts w:ascii="Times New Roman" w:eastAsia="Times New Roman" w:hAnsi="Times New Roman" w:cs="Times New Roman"/>
          <w:sz w:val="24"/>
          <w:szCs w:val="24"/>
          <w:lang w:eastAsia="ar-SA"/>
        </w:rPr>
        <w:t xml:space="preserve">. Документации, подписанный им Договор, являющийся </w:t>
      </w:r>
      <w:hyperlink w:anchor="_Приложение_№_4" w:history="1">
        <w:r w:rsidRPr="00A82B31">
          <w:rPr>
            <w:rFonts w:ascii="Times New Roman" w:eastAsia="Times New Roman" w:hAnsi="Times New Roman" w:cs="Times New Roman"/>
            <w:sz w:val="24"/>
            <w:szCs w:val="24"/>
            <w:lang w:eastAsia="ar-SA"/>
          </w:rPr>
          <w:t>Приложением № 4</w:t>
        </w:r>
      </w:hyperlink>
      <w:r w:rsidRPr="00A82B31">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Заказчиком уклонившимся</w:t>
      </w:r>
      <w:r w:rsidRPr="0009656C">
        <w:rPr>
          <w:rFonts w:ascii="Times New Roman" w:eastAsia="Times New Roman" w:hAnsi="Times New Roman" w:cs="Times New Roman"/>
          <w:sz w:val="24"/>
          <w:szCs w:val="24"/>
          <w:lang w:eastAsia="ar-SA"/>
        </w:rPr>
        <w:t xml:space="preserve"> от заключения Договора.</w:t>
      </w:r>
    </w:p>
    <w:p w14:paraId="05AE21D3" w14:textId="77777777" w:rsidR="001C3162" w:rsidRPr="00A82B31" w:rsidRDefault="003A2F0D" w:rsidP="001C3162">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6</w:t>
      </w:r>
      <w:r w:rsidRPr="00A82B31">
        <w:rPr>
          <w:rFonts w:ascii="Times New Roman" w:eastAsia="Times New Roman" w:hAnsi="Times New Roman" w:cs="Times New Roman"/>
          <w:b/>
          <w:sz w:val="24"/>
          <w:szCs w:val="24"/>
          <w:lang w:eastAsia="ar-SA"/>
        </w:rPr>
        <w:t xml:space="preserve">. </w:t>
      </w:r>
      <w:r w:rsidR="001C3162" w:rsidRPr="00A82B31">
        <w:rPr>
          <w:rFonts w:ascii="Times New Roman" w:eastAsia="Times New Roman" w:hAnsi="Times New Roman" w:cs="Times New Roman"/>
          <w:sz w:val="24"/>
          <w:szCs w:val="24"/>
          <w:lang w:eastAsia="ar-SA"/>
        </w:rPr>
        <w:t xml:space="preserve">В случае, если Участник </w:t>
      </w:r>
      <w:r w:rsidR="00226CB0" w:rsidRPr="00A82B31">
        <w:rPr>
          <w:rFonts w:ascii="Times New Roman" w:eastAsia="Times New Roman" w:hAnsi="Times New Roman" w:cs="Times New Roman"/>
          <w:sz w:val="24"/>
          <w:szCs w:val="24"/>
          <w:lang w:eastAsia="ar-SA"/>
        </w:rPr>
        <w:t>запроса предложений</w:t>
      </w:r>
      <w:r w:rsidR="000D7869" w:rsidRPr="00A82B31">
        <w:rPr>
          <w:rFonts w:ascii="Times New Roman" w:eastAsia="Times New Roman" w:hAnsi="Times New Roman" w:cs="Times New Roman"/>
          <w:sz w:val="24"/>
          <w:szCs w:val="24"/>
          <w:lang w:eastAsia="ar-SA"/>
        </w:rPr>
        <w:t xml:space="preserve"> (согласно п. 4.13.3.) </w:t>
      </w:r>
      <w:r w:rsidR="001C3162" w:rsidRPr="00A82B31">
        <w:rPr>
          <w:rFonts w:ascii="Times New Roman" w:eastAsia="Times New Roman" w:hAnsi="Times New Roman" w:cs="Times New Roman"/>
          <w:sz w:val="24"/>
          <w:szCs w:val="24"/>
          <w:lang w:eastAsia="ar-SA"/>
        </w:rPr>
        <w:t xml:space="preserve">признан уклонившимся от заключения договора, Заказчик вправе заключить договор с Участником </w:t>
      </w:r>
      <w:r w:rsidR="00226CB0" w:rsidRPr="00A82B31">
        <w:rPr>
          <w:rFonts w:ascii="Times New Roman" w:eastAsia="Times New Roman" w:hAnsi="Times New Roman" w:cs="Times New Roman"/>
          <w:sz w:val="24"/>
          <w:szCs w:val="24"/>
          <w:lang w:eastAsia="ar-SA"/>
        </w:rPr>
        <w:t>запроса предложений</w:t>
      </w:r>
      <w:r w:rsidR="001C3162" w:rsidRPr="00A82B31">
        <w:rPr>
          <w:rFonts w:ascii="Times New Roman" w:eastAsia="Times New Roman" w:hAnsi="Times New Roman" w:cs="Times New Roman"/>
          <w:sz w:val="24"/>
          <w:szCs w:val="24"/>
          <w:lang w:eastAsia="ar-SA"/>
        </w:rPr>
        <w:t xml:space="preserve">, заявке на участие в </w:t>
      </w:r>
      <w:r w:rsidR="00226CB0" w:rsidRPr="00A82B31">
        <w:rPr>
          <w:rFonts w:ascii="Times New Roman" w:eastAsia="Times New Roman" w:hAnsi="Times New Roman" w:cs="Times New Roman"/>
          <w:sz w:val="24"/>
          <w:szCs w:val="24"/>
          <w:lang w:eastAsia="ar-SA"/>
        </w:rPr>
        <w:t>запросе предложений</w:t>
      </w:r>
      <w:r w:rsidR="001C3162" w:rsidRPr="00A82B31">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226CB0" w:rsidRPr="00A82B31">
        <w:rPr>
          <w:rFonts w:ascii="Times New Roman" w:eastAsia="Times New Roman" w:hAnsi="Times New Roman" w:cs="Times New Roman"/>
          <w:sz w:val="24"/>
          <w:szCs w:val="24"/>
          <w:lang w:eastAsia="ar-SA"/>
        </w:rPr>
        <w:t>запроса предложений</w:t>
      </w:r>
      <w:r w:rsidR="001C3162" w:rsidRPr="00A82B31">
        <w:rPr>
          <w:rFonts w:ascii="Times New Roman" w:eastAsia="Times New Roman" w:hAnsi="Times New Roman" w:cs="Times New Roman"/>
          <w:sz w:val="24"/>
          <w:szCs w:val="24"/>
          <w:lang w:eastAsia="ar-SA"/>
        </w:rPr>
        <w:t xml:space="preserve"> и подписание такого договора аналогичен порядку, установленному при заключении до</w:t>
      </w:r>
      <w:r w:rsidR="00226CB0" w:rsidRPr="00A82B31">
        <w:rPr>
          <w:rFonts w:ascii="Times New Roman" w:eastAsia="Times New Roman" w:hAnsi="Times New Roman" w:cs="Times New Roman"/>
          <w:sz w:val="24"/>
          <w:szCs w:val="24"/>
          <w:lang w:eastAsia="ar-SA"/>
        </w:rPr>
        <w:t>говора с П</w:t>
      </w:r>
      <w:r w:rsidR="001C3162" w:rsidRPr="00A82B31">
        <w:rPr>
          <w:rFonts w:ascii="Times New Roman" w:eastAsia="Times New Roman" w:hAnsi="Times New Roman" w:cs="Times New Roman"/>
          <w:sz w:val="24"/>
          <w:szCs w:val="24"/>
          <w:lang w:eastAsia="ar-SA"/>
        </w:rPr>
        <w:t>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04544804" w14:textId="77777777" w:rsidR="001C3162" w:rsidRDefault="001C3162" w:rsidP="001C3162">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sz w:val="24"/>
          <w:szCs w:val="24"/>
          <w:lang w:eastAsia="ar-SA"/>
        </w:rPr>
        <w:t xml:space="preserve">В случае, если Победитель и Участник </w:t>
      </w:r>
      <w:r w:rsidR="00226CB0" w:rsidRPr="00A82B31">
        <w:rPr>
          <w:rFonts w:ascii="Times New Roman" w:eastAsia="Times New Roman" w:hAnsi="Times New Roman" w:cs="Times New Roman"/>
          <w:sz w:val="24"/>
          <w:szCs w:val="24"/>
          <w:lang w:eastAsia="ar-SA"/>
        </w:rPr>
        <w:t>запроса предложений</w:t>
      </w:r>
      <w:r w:rsidRPr="00A82B31">
        <w:rPr>
          <w:rFonts w:ascii="Times New Roman" w:eastAsia="Times New Roman" w:hAnsi="Times New Roman" w:cs="Times New Roman"/>
          <w:sz w:val="24"/>
          <w:szCs w:val="24"/>
          <w:lang w:eastAsia="ar-SA"/>
        </w:rPr>
        <w:t>, обязанный заключить договор, признаны уклонившимися от заключения договора, закупка признается несостоявшейся.</w:t>
      </w:r>
    </w:p>
    <w:p w14:paraId="305B62F3" w14:textId="77777777" w:rsidR="00210A75" w:rsidRPr="0009656C" w:rsidRDefault="00210A75" w:rsidP="001C3162">
      <w:pPr>
        <w:tabs>
          <w:tab w:val="left" w:pos="709"/>
        </w:tabs>
        <w:suppressAutoHyphens/>
        <w:spacing w:after="0" w:line="240" w:lineRule="auto"/>
        <w:ind w:firstLine="426"/>
        <w:jc w:val="both"/>
        <w:rPr>
          <w:rFonts w:ascii="Times New Roman" w:eastAsia="Times New Roman" w:hAnsi="Times New Roman" w:cs="Times New Roman"/>
          <w:sz w:val="24"/>
          <w:szCs w:val="24"/>
          <w:lang w:eastAsia="ru-RU"/>
        </w:rPr>
      </w:pPr>
      <w:r w:rsidRPr="0009656C">
        <w:rPr>
          <w:rFonts w:ascii="Times New Roman" w:eastAsia="Times New Roman" w:hAnsi="Times New Roman" w:cs="Times New Roman"/>
          <w:b/>
          <w:sz w:val="24"/>
          <w:szCs w:val="24"/>
          <w:lang w:eastAsia="ru-RU"/>
        </w:rPr>
        <w:t>4.13.7.</w:t>
      </w:r>
      <w:r w:rsidRPr="0009656C">
        <w:rPr>
          <w:rFonts w:ascii="Times New Roman" w:eastAsia="Times New Roman" w:hAnsi="Times New Roman" w:cs="Times New Roman"/>
          <w:sz w:val="24"/>
          <w:szCs w:val="24"/>
          <w:lang w:eastAsia="ru-RU"/>
        </w:rPr>
        <w:t xml:space="preserve"> </w:t>
      </w:r>
      <w:r w:rsidRPr="0009656C">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2562B3" w:rsidRPr="002562B3">
        <w:rPr>
          <w:rFonts w:ascii="Times New Roman" w:eastAsia="Times New Roman" w:hAnsi="Times New Roman" w:cs="Times New Roman"/>
          <w:bCs/>
          <w:sz w:val="24"/>
          <w:szCs w:val="24"/>
          <w:lang w:eastAsia="ar-SA"/>
        </w:rPr>
        <w:t>запроса предложений</w:t>
      </w:r>
      <w:r w:rsidRPr="0009656C">
        <w:rPr>
          <w:rFonts w:ascii="Times New Roman" w:eastAsia="Times New Roman" w:hAnsi="Times New Roman" w:cs="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w:t>
      </w:r>
      <w:r w:rsidRPr="0009656C">
        <w:rPr>
          <w:rFonts w:ascii="Times New Roman" w:eastAsia="Times New Roman" w:hAnsi="Times New Roman" w:cs="Times New Roman"/>
          <w:bCs/>
          <w:sz w:val="24"/>
          <w:szCs w:val="24"/>
          <w:lang w:eastAsia="ar-SA"/>
        </w:rPr>
        <w:lastRenderedPageBreak/>
        <w:t>уступать качеству и соответствующим техническим и функциональным характеристикам товаров, указанных в договоре.</w:t>
      </w:r>
    </w:p>
    <w:p w14:paraId="3CEFBF2C" w14:textId="77777777" w:rsidR="003A2F0D" w:rsidRPr="0009656C"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8</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w:t>
      </w:r>
      <w:r w:rsidR="00ED3E2C" w:rsidRPr="0009656C">
        <w:rPr>
          <w:rFonts w:ascii="Times New Roman" w:eastAsia="Times New Roman" w:hAnsi="Times New Roman" w:cs="Times New Roman"/>
          <w:sz w:val="24"/>
          <w:szCs w:val="24"/>
          <w:lang w:eastAsia="ar-SA"/>
        </w:rPr>
        <w:t>9</w:t>
      </w:r>
      <w:r w:rsidRPr="0009656C">
        <w:rPr>
          <w:rFonts w:ascii="Times New Roman" w:eastAsia="Times New Roman" w:hAnsi="Times New Roman" w:cs="Times New Roman"/>
          <w:sz w:val="24"/>
          <w:szCs w:val="24"/>
          <w:lang w:eastAsia="ar-SA"/>
        </w:rPr>
        <w:t>. Документации.</w:t>
      </w:r>
    </w:p>
    <w:p w14:paraId="5485CBFB" w14:textId="77777777"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9656C">
        <w:rPr>
          <w:rFonts w:ascii="Times New Roman" w:eastAsia="Times New Roman" w:hAnsi="Times New Roman" w:cs="Times New Roman"/>
          <w:b/>
          <w:sz w:val="24"/>
          <w:szCs w:val="24"/>
          <w:lang w:eastAsia="ar-SA"/>
        </w:rPr>
        <w:t>4.13.</w:t>
      </w:r>
      <w:r w:rsidR="00210A75" w:rsidRPr="0009656C">
        <w:rPr>
          <w:rFonts w:ascii="Times New Roman" w:eastAsia="Times New Roman" w:hAnsi="Times New Roman" w:cs="Times New Roman"/>
          <w:b/>
          <w:sz w:val="24"/>
          <w:szCs w:val="24"/>
          <w:lang w:eastAsia="ar-SA"/>
        </w:rPr>
        <w:t>9</w:t>
      </w:r>
      <w:r w:rsidRPr="0009656C">
        <w:rPr>
          <w:rFonts w:ascii="Times New Roman" w:eastAsia="Times New Roman" w:hAnsi="Times New Roman" w:cs="Times New Roman"/>
          <w:b/>
          <w:sz w:val="24"/>
          <w:szCs w:val="24"/>
          <w:lang w:eastAsia="ar-SA"/>
        </w:rPr>
        <w:t>.</w:t>
      </w:r>
      <w:r w:rsidRPr="0009656C">
        <w:rPr>
          <w:rFonts w:ascii="Times New Roman" w:eastAsia="Times New Roman" w:hAnsi="Times New Roman" w:cs="Times New Roman"/>
          <w:sz w:val="24"/>
          <w:szCs w:val="24"/>
          <w:lang w:eastAsia="ar-SA"/>
        </w:rPr>
        <w:t xml:space="preserve"> При заключении договора в сроки, указанные в п. 4.13.</w:t>
      </w:r>
      <w:r w:rsidR="00ED3E2C" w:rsidRPr="0009656C">
        <w:rPr>
          <w:rFonts w:ascii="Times New Roman" w:eastAsia="Times New Roman" w:hAnsi="Times New Roman" w:cs="Times New Roman"/>
          <w:sz w:val="24"/>
          <w:szCs w:val="24"/>
          <w:lang w:eastAsia="ar-SA"/>
        </w:rPr>
        <w:t>4</w:t>
      </w:r>
      <w:r w:rsidRPr="0009656C">
        <w:rPr>
          <w:rFonts w:ascii="Times New Roman" w:eastAsia="Times New Roman" w:hAnsi="Times New Roman" w:cs="Times New Roman"/>
          <w:sz w:val="24"/>
          <w:szCs w:val="24"/>
          <w:lang w:eastAsia="ar-SA"/>
        </w:rPr>
        <w:t>.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w:t>
      </w:r>
      <w:r w:rsidRPr="003A2F0D">
        <w:rPr>
          <w:rFonts w:ascii="Times New Roman" w:eastAsia="Times New Roman" w:hAnsi="Times New Roman" w:cs="Times New Roman"/>
          <w:sz w:val="24"/>
          <w:szCs w:val="24"/>
          <w:lang w:eastAsia="ar-SA"/>
        </w:rPr>
        <w:t xml:space="preserve"> согласованы Заказчиком, в ином случае Заказчик вправе признать Участника запроса предложений уклонившимся от заключения договора. </w:t>
      </w:r>
    </w:p>
    <w:p w14:paraId="2BEF4396" w14:textId="77777777"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14:paraId="15009E72" w14:textId="77777777"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3" w:name="_Toc386464008"/>
      <w:bookmarkStart w:id="94" w:name="_Toc403634884"/>
      <w:bookmarkStart w:id="95" w:name="_Toc403725268"/>
      <w:bookmarkStart w:id="96" w:name="_Toc403725339"/>
      <w:bookmarkStart w:id="97" w:name="_Toc409595066"/>
      <w:bookmarkStart w:id="98"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99" w:name="_Toc386464009"/>
      <w:bookmarkStart w:id="100" w:name="_Toc403634885"/>
      <w:bookmarkStart w:id="101" w:name="_Toc403725269"/>
      <w:bookmarkStart w:id="102" w:name="_Toc403725340"/>
      <w:bookmarkStart w:id="103" w:name="_Toc409595067"/>
      <w:bookmarkEnd w:id="93"/>
      <w:bookmarkEnd w:id="94"/>
      <w:bookmarkEnd w:id="95"/>
      <w:bookmarkEnd w:id="96"/>
      <w:bookmarkEnd w:id="97"/>
      <w:r w:rsidRPr="003A2F0D">
        <w:rPr>
          <w:rFonts w:ascii="Times New Roman" w:eastAsia="Times New Roman" w:hAnsi="Times New Roman" w:cs="Times New Roman"/>
          <w:b/>
          <w:sz w:val="24"/>
          <w:szCs w:val="24"/>
          <w:lang w:eastAsia="ar-SA"/>
        </w:rPr>
        <w:t>Обеспечение заявки.</w:t>
      </w:r>
      <w:bookmarkEnd w:id="98"/>
      <w:bookmarkEnd w:id="99"/>
      <w:bookmarkEnd w:id="100"/>
      <w:bookmarkEnd w:id="101"/>
      <w:bookmarkEnd w:id="102"/>
      <w:bookmarkEnd w:id="103"/>
    </w:p>
    <w:p w14:paraId="53CB43CB" w14:textId="77777777" w:rsidR="009278DA" w:rsidRPr="009278DA" w:rsidRDefault="009278DA" w:rsidP="009278DA">
      <w:pPr>
        <w:spacing w:after="0" w:line="240" w:lineRule="auto"/>
        <w:ind w:firstLine="567"/>
        <w:jc w:val="both"/>
        <w:rPr>
          <w:rFonts w:ascii="Times New Roman" w:eastAsia="Times New Roman" w:hAnsi="Times New Roman" w:cs="Times New Roman"/>
          <w:i/>
          <w:sz w:val="24"/>
          <w:szCs w:val="24"/>
          <w:lang w:eastAsia="ru-RU"/>
        </w:rPr>
      </w:pPr>
      <w:bookmarkStart w:id="104" w:name="_Toc386464010"/>
      <w:bookmarkStart w:id="105" w:name="_Toc403634886"/>
      <w:bookmarkStart w:id="106" w:name="_Toc403725270"/>
      <w:bookmarkStart w:id="107" w:name="_Toc403725341"/>
      <w:bookmarkStart w:id="108" w:name="_Toc409595068"/>
      <w:bookmarkStart w:id="109" w:name="_Toc440288216"/>
      <w:r w:rsidRPr="009278DA">
        <w:rPr>
          <w:rFonts w:ascii="Times New Roman" w:eastAsia="Times New Roman" w:hAnsi="Times New Roman" w:cs="Times New Roman"/>
          <w:bCs/>
          <w:sz w:val="24"/>
          <w:szCs w:val="24"/>
          <w:lang w:eastAsia="ru-RU"/>
        </w:rPr>
        <w:t>Обеспечение Заявки составляет 5% от начальной (максимальной) цены по каждому Лоту:</w:t>
      </w:r>
    </w:p>
    <w:p w14:paraId="37F4AE6B"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Лот №1 – 341 475 (Триста сорок одна тысяча четыреста семьдесят пять) рублей 00 копеек;</w:t>
      </w:r>
    </w:p>
    <w:p w14:paraId="40D41962"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Лот №2 – 2 229 175 (Два миллиона двести двадцать девять тысяч сто семьдесят пять) рублей 00 копеек;</w:t>
      </w:r>
    </w:p>
    <w:p w14:paraId="23DEAEA1"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Лот №3 – 1 078 250 (Один миллион семьдесят восемь тысяч двести пятьдесят) рублей 00 копеек;</w:t>
      </w:r>
    </w:p>
    <w:p w14:paraId="30DE0ACA" w14:textId="77777777" w:rsidR="009278DA" w:rsidRPr="009278DA" w:rsidRDefault="009278DA" w:rsidP="009278DA">
      <w:pPr>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ab/>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14:paraId="5150B8FB"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Ф-л ГПБ (АО) в г. Санкт-Петербурге г. Санкт-Петербург</w:t>
      </w:r>
    </w:p>
    <w:p w14:paraId="20D5479B"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Р/счет №  № 40702810300001003064</w:t>
      </w:r>
    </w:p>
    <w:p w14:paraId="3128D7A8"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к/с № 30101810200000000827</w:t>
      </w:r>
    </w:p>
    <w:p w14:paraId="06E6136A"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БИК 044030827</w:t>
      </w:r>
    </w:p>
    <w:p w14:paraId="438372A5"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Полное наименование: Акционерное общество «Мурманэнергосбыт»</w:t>
      </w:r>
    </w:p>
    <w:p w14:paraId="24D1F311" w14:textId="77777777" w:rsidR="009278DA" w:rsidRPr="009278DA" w:rsidRDefault="009278DA" w:rsidP="009278DA">
      <w:pPr>
        <w:spacing w:after="0" w:line="240" w:lineRule="auto"/>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Сокращенное наименование: АО «МЭС»</w:t>
      </w:r>
    </w:p>
    <w:p w14:paraId="2566A5D3" w14:textId="77777777" w:rsidR="009278DA" w:rsidRPr="009278DA" w:rsidRDefault="009278DA" w:rsidP="009278DA">
      <w:pPr>
        <w:spacing w:after="0" w:line="240" w:lineRule="auto"/>
        <w:ind w:firstLine="900"/>
        <w:jc w:val="both"/>
        <w:rPr>
          <w:rFonts w:ascii="Times New Roman" w:eastAsia="Times New Roman" w:hAnsi="Times New Roman" w:cs="Times New Roman"/>
          <w:sz w:val="24"/>
          <w:szCs w:val="24"/>
          <w:lang w:eastAsia="ru-RU"/>
        </w:rPr>
      </w:pPr>
      <w:r w:rsidRPr="009278DA">
        <w:rPr>
          <w:rFonts w:ascii="Times New Roman" w:eastAsia="Times New Roman" w:hAnsi="Times New Roman" w:cs="Times New Roman"/>
          <w:sz w:val="24"/>
          <w:szCs w:val="24"/>
          <w:lang w:eastAsia="ru-RU"/>
        </w:rPr>
        <w:t>В назначении платежа необходимо указать: «денежный залог в обеспечение заявки на участие в запросе предложений с целью определения поставщиков автомобильного топлива для нужд АО «МЭС» (</w:t>
      </w:r>
      <w:r w:rsidRPr="009278DA">
        <w:rPr>
          <w:rFonts w:ascii="Times New Roman" w:eastAsia="Times New Roman" w:hAnsi="Times New Roman" w:cs="Times New Roman"/>
          <w:i/>
          <w:sz w:val="24"/>
          <w:szCs w:val="24"/>
          <w:lang w:eastAsia="ru-RU"/>
        </w:rPr>
        <w:t>указать № лота</w:t>
      </w:r>
      <w:r w:rsidRPr="009278DA">
        <w:rPr>
          <w:rFonts w:ascii="Times New Roman" w:eastAsia="Times New Roman" w:hAnsi="Times New Roman" w:cs="Times New Roman"/>
          <w:sz w:val="24"/>
          <w:szCs w:val="24"/>
          <w:lang w:eastAsia="ru-RU"/>
        </w:rPr>
        <w:t xml:space="preserve">). </w:t>
      </w:r>
    </w:p>
    <w:p w14:paraId="6DF4508A" w14:textId="77777777" w:rsidR="00451E4B" w:rsidRPr="004A3699" w:rsidRDefault="00451E4B" w:rsidP="002D3104">
      <w:pPr>
        <w:spacing w:after="0" w:line="240" w:lineRule="auto"/>
        <w:ind w:firstLine="708"/>
        <w:jc w:val="both"/>
        <w:rPr>
          <w:rFonts w:ascii="Times New Roman" w:hAnsi="Times New Roman" w:cs="Times New Roman"/>
          <w:sz w:val="24"/>
          <w:szCs w:val="24"/>
        </w:rPr>
      </w:pPr>
      <w:r w:rsidRPr="004A3699">
        <w:rPr>
          <w:rFonts w:ascii="Times New Roman" w:hAnsi="Times New Roman" w:cs="Times New Roman"/>
          <w:sz w:val="24"/>
          <w:szCs w:val="24"/>
        </w:rPr>
        <w:t xml:space="preserve">Денежные средства в обеспечение заявки на участие в запросе предложений должны быть перечислены Участником </w:t>
      </w:r>
      <w:r w:rsidR="002562B3">
        <w:rPr>
          <w:rFonts w:ascii="Times New Roman" w:hAnsi="Times New Roman" w:cs="Times New Roman"/>
          <w:sz w:val="24"/>
          <w:szCs w:val="24"/>
        </w:rPr>
        <w:t xml:space="preserve">закупки </w:t>
      </w:r>
      <w:r w:rsidRPr="004A3699">
        <w:rPr>
          <w:rFonts w:ascii="Times New Roman" w:hAnsi="Times New Roman" w:cs="Times New Roman"/>
          <w:sz w:val="24"/>
          <w:szCs w:val="24"/>
        </w:rPr>
        <w:t>до даты подачи заявки, а документ, подтверждающий такое перечисление должен быть приложен в составе заявки.</w:t>
      </w:r>
    </w:p>
    <w:p w14:paraId="50C2A383" w14:textId="77777777" w:rsidR="002D3104" w:rsidRPr="002D3104" w:rsidRDefault="002D3104" w:rsidP="002D3104">
      <w:pPr>
        <w:spacing w:after="0" w:line="240" w:lineRule="auto"/>
        <w:ind w:firstLine="708"/>
        <w:jc w:val="both"/>
        <w:rPr>
          <w:rFonts w:ascii="Times New Roman" w:eastAsia="Times New Roman" w:hAnsi="Times New Roman" w:cs="Times New Roman"/>
          <w:sz w:val="24"/>
          <w:szCs w:val="24"/>
          <w:lang w:eastAsia="ru-RU"/>
        </w:rPr>
      </w:pPr>
      <w:r w:rsidRPr="002D3104">
        <w:rPr>
          <w:rFonts w:ascii="Times New Roman" w:eastAsia="Times New Roman" w:hAnsi="Times New Roman" w:cs="Times New Roman"/>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14:paraId="5607A949" w14:textId="77777777" w:rsidR="002D3104" w:rsidRPr="002D3104" w:rsidRDefault="002D3104" w:rsidP="002D3104">
      <w:pPr>
        <w:spacing w:after="0" w:line="240" w:lineRule="auto"/>
        <w:jc w:val="both"/>
        <w:rPr>
          <w:rFonts w:ascii="Times New Roman" w:eastAsia="Times New Roman" w:hAnsi="Times New Roman" w:cs="Times New Roman"/>
          <w:sz w:val="24"/>
          <w:szCs w:val="24"/>
          <w:lang w:eastAsia="ru-RU"/>
        </w:rPr>
      </w:pPr>
      <w:r w:rsidRPr="002D3104">
        <w:rPr>
          <w:rFonts w:ascii="Times New Roman" w:eastAsia="Times New Roman" w:hAnsi="Times New Roman" w:cs="Times New Roman"/>
          <w:sz w:val="24"/>
          <w:szCs w:val="24"/>
          <w:lang w:eastAsia="ru-RU"/>
        </w:rPr>
        <w:t>-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w:t>
      </w:r>
    </w:p>
    <w:p w14:paraId="7EF64768" w14:textId="77777777" w:rsidR="002D3104" w:rsidRPr="00A82B31" w:rsidRDefault="002D3104" w:rsidP="002D3104">
      <w:pPr>
        <w:spacing w:after="0" w:line="240" w:lineRule="auto"/>
        <w:jc w:val="both"/>
        <w:rPr>
          <w:rFonts w:ascii="Times New Roman" w:eastAsia="Times New Roman" w:hAnsi="Times New Roman" w:cs="Times New Roman"/>
          <w:sz w:val="24"/>
          <w:szCs w:val="24"/>
          <w:lang w:eastAsia="ru-RU"/>
        </w:rPr>
      </w:pPr>
      <w:r w:rsidRPr="00A82B31">
        <w:rPr>
          <w:rFonts w:ascii="Times New Roman" w:eastAsia="Times New Roman" w:hAnsi="Times New Roman" w:cs="Times New Roman"/>
          <w:sz w:val="24"/>
          <w:szCs w:val="24"/>
          <w:lang w:eastAsia="ru-RU"/>
        </w:rPr>
        <w:t xml:space="preserve">- </w:t>
      </w:r>
      <w:r w:rsidR="002562B3" w:rsidRPr="00A82B31">
        <w:rPr>
          <w:rFonts w:ascii="Times New Roman" w:eastAsia="Times New Roman" w:hAnsi="Times New Roman" w:cs="Times New Roman"/>
          <w:sz w:val="24"/>
          <w:szCs w:val="24"/>
          <w:lang w:eastAsia="ru-RU"/>
        </w:rPr>
        <w:t>Участник</w:t>
      </w:r>
      <w:r w:rsidR="000D7869" w:rsidRPr="00A82B31">
        <w:rPr>
          <w:rFonts w:ascii="Times New Roman" w:eastAsia="Times New Roman" w:hAnsi="Times New Roman" w:cs="Times New Roman"/>
          <w:sz w:val="24"/>
          <w:szCs w:val="24"/>
          <w:lang w:eastAsia="ru-RU"/>
        </w:rPr>
        <w:t xml:space="preserve">у </w:t>
      </w:r>
      <w:r w:rsidR="002562B3" w:rsidRPr="00A82B31">
        <w:rPr>
          <w:rFonts w:ascii="Times New Roman" w:eastAsia="Times New Roman" w:hAnsi="Times New Roman" w:cs="Times New Roman"/>
          <w:sz w:val="24"/>
          <w:szCs w:val="24"/>
          <w:lang w:eastAsia="ru-RU"/>
        </w:rPr>
        <w:t>запроса предложений, признанн</w:t>
      </w:r>
      <w:r w:rsidR="000D7869" w:rsidRPr="00A82B31">
        <w:rPr>
          <w:rFonts w:ascii="Times New Roman" w:eastAsia="Times New Roman" w:hAnsi="Times New Roman" w:cs="Times New Roman"/>
          <w:sz w:val="24"/>
          <w:szCs w:val="24"/>
          <w:lang w:eastAsia="ru-RU"/>
        </w:rPr>
        <w:t>ому</w:t>
      </w:r>
      <w:r w:rsidR="002562B3" w:rsidRPr="00A82B31">
        <w:rPr>
          <w:rFonts w:ascii="Times New Roman" w:eastAsia="Times New Roman" w:hAnsi="Times New Roman" w:cs="Times New Roman"/>
          <w:b/>
          <w:sz w:val="24"/>
          <w:szCs w:val="24"/>
          <w:lang w:eastAsia="ru-RU"/>
        </w:rPr>
        <w:t xml:space="preserve"> </w:t>
      </w:r>
      <w:r w:rsidR="002562B3" w:rsidRPr="00A82B31">
        <w:rPr>
          <w:rFonts w:ascii="Times New Roman" w:eastAsia="Times New Roman" w:hAnsi="Times New Roman" w:cs="Times New Roman"/>
          <w:sz w:val="24"/>
          <w:szCs w:val="24"/>
          <w:lang w:eastAsia="ru-RU"/>
        </w:rPr>
        <w:t>Победителем, либо ино</w:t>
      </w:r>
      <w:r w:rsidR="000D7869" w:rsidRPr="00A82B31">
        <w:rPr>
          <w:rFonts w:ascii="Times New Roman" w:eastAsia="Times New Roman" w:hAnsi="Times New Roman" w:cs="Times New Roman"/>
          <w:sz w:val="24"/>
          <w:szCs w:val="24"/>
          <w:lang w:eastAsia="ru-RU"/>
        </w:rPr>
        <w:t>му</w:t>
      </w:r>
      <w:r w:rsidR="002562B3" w:rsidRPr="00A82B31">
        <w:rPr>
          <w:rFonts w:ascii="Times New Roman" w:eastAsia="Times New Roman" w:hAnsi="Times New Roman" w:cs="Times New Roman"/>
          <w:sz w:val="24"/>
          <w:szCs w:val="24"/>
          <w:lang w:eastAsia="ru-RU"/>
        </w:rPr>
        <w:t xml:space="preserve"> лиц</w:t>
      </w:r>
      <w:r w:rsidR="000D7869" w:rsidRPr="00A82B31">
        <w:rPr>
          <w:rFonts w:ascii="Times New Roman" w:eastAsia="Times New Roman" w:hAnsi="Times New Roman" w:cs="Times New Roman"/>
          <w:sz w:val="24"/>
          <w:szCs w:val="24"/>
          <w:lang w:eastAsia="ru-RU"/>
        </w:rPr>
        <w:t>у</w:t>
      </w:r>
      <w:r w:rsidR="002562B3" w:rsidRPr="00A82B31">
        <w:rPr>
          <w:rFonts w:ascii="Times New Roman" w:eastAsia="Times New Roman" w:hAnsi="Times New Roman" w:cs="Times New Roman"/>
          <w:sz w:val="24"/>
          <w:szCs w:val="24"/>
          <w:lang w:eastAsia="ru-RU"/>
        </w:rPr>
        <w:t>,</w:t>
      </w:r>
      <w:r w:rsidR="002562B3" w:rsidRPr="00A82B31">
        <w:rPr>
          <w:rFonts w:ascii="Times New Roman" w:eastAsia="Times New Roman" w:hAnsi="Times New Roman" w:cs="Times New Roman"/>
          <w:bCs/>
          <w:sz w:val="24"/>
          <w:szCs w:val="24"/>
          <w:lang w:eastAsia="ru-RU"/>
        </w:rPr>
        <w:t xml:space="preserve"> </w:t>
      </w:r>
      <w:r w:rsidR="002562B3" w:rsidRPr="00A82B31">
        <w:rPr>
          <w:rFonts w:ascii="Times New Roman" w:eastAsia="Times New Roman" w:hAnsi="Times New Roman" w:cs="Times New Roman"/>
          <w:sz w:val="24"/>
          <w:szCs w:val="24"/>
          <w:lang w:eastAsia="ru-RU"/>
        </w:rPr>
        <w:t>с которым заключается Договор в соответствии с п. 4.12.4.,</w:t>
      </w:r>
      <w:r w:rsidR="000D7869" w:rsidRPr="00A82B31">
        <w:rPr>
          <w:rFonts w:ascii="Times New Roman" w:eastAsia="Times New Roman" w:hAnsi="Times New Roman" w:cs="Times New Roman"/>
          <w:sz w:val="24"/>
          <w:szCs w:val="24"/>
          <w:lang w:eastAsia="ru-RU"/>
        </w:rPr>
        <w:t xml:space="preserve"> </w:t>
      </w:r>
      <w:r w:rsidRPr="00A82B31">
        <w:rPr>
          <w:rFonts w:ascii="Times New Roman" w:eastAsia="Times New Roman" w:hAnsi="Times New Roman" w:cs="Times New Roman"/>
          <w:sz w:val="24"/>
          <w:szCs w:val="24"/>
          <w:lang w:eastAsia="ru-RU"/>
        </w:rPr>
        <w:t>в течение 10 рабочих дней с момента заключения Договора.</w:t>
      </w:r>
    </w:p>
    <w:p w14:paraId="491E6494" w14:textId="77777777" w:rsidR="002D3104" w:rsidRDefault="002D3104" w:rsidP="007D02C6">
      <w:pPr>
        <w:spacing w:after="0" w:line="240" w:lineRule="auto"/>
        <w:jc w:val="both"/>
        <w:rPr>
          <w:rFonts w:ascii="Times New Roman" w:hAnsi="Times New Roman" w:cs="Times New Roman"/>
          <w:sz w:val="24"/>
          <w:szCs w:val="24"/>
        </w:rPr>
      </w:pPr>
      <w:r w:rsidRPr="00A82B31">
        <w:rPr>
          <w:rFonts w:ascii="Times New Roman" w:hAnsi="Times New Roman" w:cs="Times New Roman"/>
          <w:sz w:val="24"/>
          <w:szCs w:val="24"/>
        </w:rPr>
        <w:t xml:space="preserve">В случае, если Участник </w:t>
      </w:r>
      <w:r w:rsidR="000D7869" w:rsidRPr="00A82B31">
        <w:rPr>
          <w:rFonts w:ascii="Times New Roman" w:hAnsi="Times New Roman" w:cs="Times New Roman"/>
          <w:sz w:val="24"/>
          <w:szCs w:val="24"/>
        </w:rPr>
        <w:t>запроса предложений, признанный</w:t>
      </w:r>
      <w:r w:rsidR="000D7869" w:rsidRPr="00A82B31">
        <w:rPr>
          <w:rFonts w:ascii="Times New Roman" w:hAnsi="Times New Roman" w:cs="Times New Roman"/>
          <w:b/>
          <w:sz w:val="24"/>
          <w:szCs w:val="24"/>
        </w:rPr>
        <w:t xml:space="preserve"> </w:t>
      </w:r>
      <w:r w:rsidR="000D7869" w:rsidRPr="00A82B31">
        <w:rPr>
          <w:rFonts w:ascii="Times New Roman" w:hAnsi="Times New Roman" w:cs="Times New Roman"/>
          <w:sz w:val="24"/>
          <w:szCs w:val="24"/>
        </w:rPr>
        <w:t>Победителем, либо иное лицо,</w:t>
      </w:r>
      <w:r w:rsidR="000D7869" w:rsidRPr="00A82B31">
        <w:rPr>
          <w:rFonts w:ascii="Times New Roman" w:hAnsi="Times New Roman" w:cs="Times New Roman"/>
          <w:bCs/>
          <w:sz w:val="24"/>
          <w:szCs w:val="24"/>
        </w:rPr>
        <w:t xml:space="preserve"> </w:t>
      </w:r>
      <w:r w:rsidR="000D7869" w:rsidRPr="00A82B31">
        <w:rPr>
          <w:rFonts w:ascii="Times New Roman" w:hAnsi="Times New Roman" w:cs="Times New Roman"/>
          <w:sz w:val="24"/>
          <w:szCs w:val="24"/>
        </w:rPr>
        <w:t>с которым заключается Договор в соответствии с п. 4.12.4.,</w:t>
      </w:r>
      <w:r w:rsidRPr="00A82B31">
        <w:rPr>
          <w:rFonts w:ascii="Times New Roman" w:hAnsi="Times New Roman" w:cs="Times New Roman"/>
          <w:sz w:val="24"/>
          <w:szCs w:val="24"/>
        </w:rPr>
        <w:t xml:space="preserve"> не предоставил Заказчику в установленный срок</w:t>
      </w:r>
      <w:r w:rsidR="00F01900" w:rsidRPr="00A82B31">
        <w:rPr>
          <w:rFonts w:ascii="Times New Roman" w:hAnsi="Times New Roman" w:cs="Times New Roman"/>
          <w:sz w:val="24"/>
          <w:szCs w:val="24"/>
        </w:rPr>
        <w:t xml:space="preserve"> (</w:t>
      </w:r>
      <w:r w:rsidR="00F01900" w:rsidRPr="00A82B31">
        <w:rPr>
          <w:rFonts w:ascii="Times New Roman" w:eastAsia="Times New Roman" w:hAnsi="Times New Roman" w:cs="Times New Roman"/>
          <w:sz w:val="24"/>
          <w:szCs w:val="24"/>
          <w:lang w:eastAsia="ar-SA"/>
        </w:rPr>
        <w:t>указанный в п. 4.13.4. Документации)</w:t>
      </w:r>
      <w:r w:rsidRPr="00A82B31">
        <w:rPr>
          <w:rFonts w:ascii="Times New Roman" w:hAnsi="Times New Roman" w:cs="Times New Roman"/>
          <w:sz w:val="24"/>
          <w:szCs w:val="24"/>
        </w:rPr>
        <w:t xml:space="preserve"> подписанный</w:t>
      </w:r>
      <w:r w:rsidRPr="002D3104">
        <w:rPr>
          <w:rFonts w:ascii="Times New Roman" w:hAnsi="Times New Roman" w:cs="Times New Roman"/>
          <w:sz w:val="24"/>
          <w:szCs w:val="24"/>
        </w:rPr>
        <w:t xml:space="preserve"> им Договор, такой Участник </w:t>
      </w:r>
      <w:r w:rsidR="00F01900">
        <w:rPr>
          <w:rFonts w:ascii="Times New Roman" w:hAnsi="Times New Roman" w:cs="Times New Roman"/>
          <w:sz w:val="24"/>
          <w:szCs w:val="24"/>
        </w:rPr>
        <w:t xml:space="preserve">запроса предложений </w:t>
      </w:r>
      <w:r w:rsidRPr="002D3104">
        <w:rPr>
          <w:rFonts w:ascii="Times New Roman" w:hAnsi="Times New Roman" w:cs="Times New Roman"/>
          <w:sz w:val="24"/>
          <w:szCs w:val="24"/>
        </w:rPr>
        <w:t xml:space="preserve">признается уклонившимся от заключения Договора. В случае </w:t>
      </w:r>
      <w:r w:rsidRPr="002D3104">
        <w:rPr>
          <w:rFonts w:ascii="Times New Roman" w:hAnsi="Times New Roman" w:cs="Times New Roman"/>
          <w:sz w:val="24"/>
          <w:szCs w:val="24"/>
        </w:rPr>
        <w:lastRenderedPageBreak/>
        <w:t>уклонения Участника за</w:t>
      </w:r>
      <w:r w:rsidR="00F01900">
        <w:rPr>
          <w:rFonts w:ascii="Times New Roman" w:hAnsi="Times New Roman" w:cs="Times New Roman"/>
          <w:sz w:val="24"/>
          <w:szCs w:val="24"/>
        </w:rPr>
        <w:t>проса предложений</w:t>
      </w:r>
      <w:r w:rsidRPr="002D3104">
        <w:rPr>
          <w:rFonts w:ascii="Times New Roman" w:hAnsi="Times New Roman" w:cs="Times New Roman"/>
          <w:sz w:val="24"/>
          <w:szCs w:val="24"/>
        </w:rPr>
        <w:t xml:space="preserve"> от заключения Договора внесенное обеспечение заявки такому Участнику за</w:t>
      </w:r>
      <w:r w:rsidR="00F01900">
        <w:rPr>
          <w:rFonts w:ascii="Times New Roman" w:hAnsi="Times New Roman" w:cs="Times New Roman"/>
          <w:sz w:val="24"/>
          <w:szCs w:val="24"/>
        </w:rPr>
        <w:t>проса предложений</w:t>
      </w:r>
      <w:r w:rsidRPr="002D3104">
        <w:rPr>
          <w:rFonts w:ascii="Times New Roman" w:hAnsi="Times New Roman" w:cs="Times New Roman"/>
          <w:sz w:val="24"/>
          <w:szCs w:val="24"/>
        </w:rPr>
        <w:t xml:space="preserve"> не возвращается.</w:t>
      </w:r>
    </w:p>
    <w:p w14:paraId="2E056F16" w14:textId="77777777" w:rsidR="00451E4B" w:rsidRDefault="00451E4B" w:rsidP="002D3104">
      <w:pPr>
        <w:spacing w:after="0" w:line="240" w:lineRule="auto"/>
        <w:ind w:firstLine="708"/>
        <w:jc w:val="both"/>
        <w:rPr>
          <w:rFonts w:ascii="Times New Roman" w:hAnsi="Times New Roman" w:cs="Times New Roman"/>
          <w:sz w:val="24"/>
          <w:szCs w:val="24"/>
        </w:rPr>
      </w:pPr>
      <w:r w:rsidRPr="004A3699">
        <w:rPr>
          <w:rFonts w:ascii="Times New Roman" w:hAnsi="Times New Roman" w:cs="Times New Roman"/>
          <w:sz w:val="24"/>
          <w:szCs w:val="24"/>
        </w:rPr>
        <w:t xml:space="preserve">Участник </w:t>
      </w:r>
      <w:r w:rsidR="00F01900">
        <w:rPr>
          <w:rFonts w:ascii="Times New Roman" w:hAnsi="Times New Roman" w:cs="Times New Roman"/>
          <w:sz w:val="24"/>
          <w:szCs w:val="24"/>
        </w:rPr>
        <w:t xml:space="preserve">закупки </w:t>
      </w:r>
      <w:r w:rsidRPr="004A3699">
        <w:rPr>
          <w:rFonts w:ascii="Times New Roman" w:hAnsi="Times New Roman" w:cs="Times New Roman"/>
          <w:sz w:val="24"/>
          <w:szCs w:val="24"/>
        </w:rPr>
        <w:t>не вправе требовать от Заказчика плату (проценты) за пользование денежными средствами, предоставленными в качестве обеспечения.</w:t>
      </w:r>
    </w:p>
    <w:p w14:paraId="2183795C" w14:textId="77777777" w:rsidR="00820C40" w:rsidRPr="004A3699" w:rsidRDefault="00820C40" w:rsidP="007D02C6">
      <w:pPr>
        <w:spacing w:after="0" w:line="240" w:lineRule="auto"/>
        <w:jc w:val="both"/>
        <w:rPr>
          <w:rFonts w:ascii="Times New Roman" w:hAnsi="Times New Roman" w:cs="Times New Roman"/>
          <w:sz w:val="24"/>
          <w:szCs w:val="24"/>
        </w:rPr>
      </w:pPr>
    </w:p>
    <w:p w14:paraId="4BD37425" w14:textId="77777777"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4"/>
      <w:bookmarkEnd w:id="105"/>
      <w:bookmarkEnd w:id="106"/>
      <w:bookmarkEnd w:id="107"/>
      <w:bookmarkEnd w:id="108"/>
      <w:bookmarkEnd w:id="109"/>
    </w:p>
    <w:p w14:paraId="0A1B925A" w14:textId="77777777"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14:paraId="5ECA312E" w14:textId="77777777"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0DCD8B2E" w14:textId="77777777"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14:paraId="6744C2F7" w14:textId="44A31F9B" w:rsidR="00ED3E2C" w:rsidRDefault="00B66F3E" w:rsidP="00B66F3E">
      <w:pPr>
        <w:tabs>
          <w:tab w:val="left" w:pos="0"/>
          <w:tab w:val="left" w:pos="3753"/>
        </w:tabs>
        <w:spacing w:after="0" w:line="240" w:lineRule="auto"/>
        <w:jc w:val="both"/>
        <w:rPr>
          <w:rFonts w:ascii="Times New Roman" w:eastAsia="Times New Roman" w:hAnsi="Times New Roman" w:cs="Times New Roman"/>
          <w:sz w:val="24"/>
          <w:szCs w:val="24"/>
          <w:lang w:eastAsia="ru-RU"/>
        </w:rPr>
      </w:pPr>
      <w:bookmarkStart w:id="110" w:name="_Ref55336310"/>
      <w:bookmarkStart w:id="111" w:name="_Ref93265116"/>
      <w:bookmarkStart w:id="112" w:name="_Ref93264992"/>
      <w:bookmarkStart w:id="113" w:name="_Ref89649494"/>
      <w:bookmarkStart w:id="114" w:name="_Ref34763774"/>
      <w:r>
        <w:rPr>
          <w:rFonts w:ascii="Times New Roman" w:eastAsia="Times New Roman" w:hAnsi="Times New Roman" w:cs="Times New Roman"/>
          <w:sz w:val="24"/>
          <w:szCs w:val="24"/>
          <w:lang w:eastAsia="ru-RU"/>
        </w:rPr>
        <w:tab/>
      </w:r>
    </w:p>
    <w:p w14:paraId="4100477D" w14:textId="77777777" w:rsidR="00A82B31" w:rsidRDefault="00A82B31" w:rsidP="00B66F3E">
      <w:pPr>
        <w:tabs>
          <w:tab w:val="left" w:pos="0"/>
          <w:tab w:val="left" w:pos="3753"/>
        </w:tabs>
        <w:spacing w:after="0" w:line="240" w:lineRule="auto"/>
        <w:jc w:val="both"/>
        <w:rPr>
          <w:rFonts w:ascii="Times New Roman" w:eastAsia="Times New Roman" w:hAnsi="Times New Roman" w:cs="Times New Roman"/>
          <w:sz w:val="24"/>
          <w:szCs w:val="24"/>
          <w:lang w:eastAsia="ru-RU"/>
        </w:rPr>
      </w:pPr>
    </w:p>
    <w:p w14:paraId="53F86402" w14:textId="77777777" w:rsidR="003A2F0D" w:rsidRPr="002035C7"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5" w:name="_Toc440288217"/>
      <w:r w:rsidRPr="002035C7">
        <w:rPr>
          <w:rFonts w:ascii="Times New Roman" w:eastAsia="MS Mincho" w:hAnsi="Times New Roman" w:cs="Times New Roman"/>
          <w:b/>
          <w:iCs/>
          <w:snapToGrid w:val="0"/>
          <w:sz w:val="24"/>
          <w:szCs w:val="24"/>
          <w:lang w:val="x-none" w:eastAsia="ar-SA"/>
        </w:rPr>
        <w:t>Т</w:t>
      </w:r>
      <w:r w:rsidRPr="002035C7">
        <w:rPr>
          <w:rFonts w:ascii="Times New Roman" w:eastAsia="MS Mincho" w:hAnsi="Times New Roman" w:cs="Times New Roman"/>
          <w:b/>
          <w:iCs/>
          <w:snapToGrid w:val="0"/>
          <w:sz w:val="24"/>
          <w:szCs w:val="24"/>
          <w:lang w:eastAsia="ar-SA"/>
        </w:rPr>
        <w:t>ехническое</w:t>
      </w:r>
      <w:r w:rsidRPr="002035C7">
        <w:rPr>
          <w:rFonts w:ascii="Times New Roman" w:eastAsia="MS Mincho" w:hAnsi="Times New Roman" w:cs="Times New Roman"/>
          <w:b/>
          <w:iCs/>
          <w:snapToGrid w:val="0"/>
          <w:sz w:val="24"/>
          <w:szCs w:val="24"/>
          <w:lang w:val="x-none" w:eastAsia="ar-SA"/>
        </w:rPr>
        <w:t xml:space="preserve"> </w:t>
      </w:r>
      <w:r w:rsidRPr="002035C7">
        <w:rPr>
          <w:rFonts w:ascii="Times New Roman" w:eastAsia="MS Mincho" w:hAnsi="Times New Roman" w:cs="Times New Roman"/>
          <w:b/>
          <w:iCs/>
          <w:snapToGrid w:val="0"/>
          <w:sz w:val="24"/>
          <w:szCs w:val="24"/>
          <w:lang w:eastAsia="ar-SA"/>
        </w:rPr>
        <w:t>задание</w:t>
      </w:r>
      <w:bookmarkEnd w:id="115"/>
    </w:p>
    <w:p w14:paraId="7B21783D" w14:textId="77777777" w:rsidR="00451E4B" w:rsidRDefault="003A2F0D" w:rsidP="003B14B8">
      <w:pPr>
        <w:widowControl w:val="0"/>
        <w:tabs>
          <w:tab w:val="center" w:pos="4867"/>
          <w:tab w:val="left" w:pos="6358"/>
        </w:tabs>
        <w:suppressAutoHyphens/>
        <w:autoSpaceDE w:val="0"/>
        <w:spacing w:after="0" w:line="240" w:lineRule="auto"/>
        <w:ind w:right="-20"/>
        <w:rPr>
          <w:rFonts w:ascii="Times New Roman" w:eastAsia="Times New Roman" w:hAnsi="Times New Roman" w:cs="Times New Roman"/>
          <w:b/>
          <w:sz w:val="24"/>
          <w:szCs w:val="24"/>
          <w:lang w:eastAsia="ar-SA"/>
        </w:rPr>
      </w:pPr>
      <w:bookmarkStart w:id="116" w:name="_Toc348353686"/>
      <w:r w:rsidRPr="002035C7">
        <w:rPr>
          <w:rFonts w:ascii="Times New Roman" w:eastAsia="MS Mincho" w:hAnsi="Times New Roman" w:cs="Times New Roman"/>
          <w:b/>
          <w:bCs/>
          <w:snapToGrid w:val="0"/>
          <w:spacing w:val="20"/>
          <w:sz w:val="24"/>
          <w:szCs w:val="24"/>
          <w:lang w:eastAsia="ar-SA"/>
        </w:rPr>
        <w:t>5.1.</w:t>
      </w:r>
      <w:bookmarkEnd w:id="116"/>
      <w:r w:rsidR="00451E4B" w:rsidRPr="002035C7">
        <w:rPr>
          <w:rFonts w:ascii="Times New Roman" w:eastAsia="MS Mincho" w:hAnsi="Times New Roman" w:cs="Times New Roman"/>
          <w:b/>
          <w:bCs/>
          <w:snapToGrid w:val="0"/>
          <w:spacing w:val="20"/>
          <w:sz w:val="24"/>
          <w:szCs w:val="24"/>
          <w:lang w:eastAsia="ar-SA"/>
        </w:rPr>
        <w:t xml:space="preserve"> </w:t>
      </w:r>
      <w:r w:rsidR="003B14B8" w:rsidRPr="00A82B31">
        <w:rPr>
          <w:rFonts w:ascii="Times New Roman" w:eastAsia="Times New Roman" w:hAnsi="Times New Roman" w:cs="Times New Roman"/>
          <w:sz w:val="24"/>
          <w:szCs w:val="24"/>
          <w:lang w:eastAsia="ar-SA"/>
        </w:rPr>
        <w:t>Требования к техническим, функциональным характеристикам и эксплуатационным характеристикам (потребительским свойствам) Товара</w:t>
      </w:r>
    </w:p>
    <w:p w14:paraId="4E0EC25B" w14:textId="77777777" w:rsidR="003B14B8" w:rsidRPr="00451E4B" w:rsidRDefault="003B14B8" w:rsidP="003B14B8">
      <w:pPr>
        <w:widowControl w:val="0"/>
        <w:tabs>
          <w:tab w:val="center" w:pos="4867"/>
          <w:tab w:val="left" w:pos="6358"/>
        </w:tabs>
        <w:suppressAutoHyphens/>
        <w:autoSpaceDE w:val="0"/>
        <w:spacing w:after="0" w:line="240" w:lineRule="auto"/>
        <w:ind w:left="360" w:right="-20"/>
        <w:rPr>
          <w:rFonts w:ascii="Times New Roman" w:eastAsia="Times New Roman" w:hAnsi="Times New Roman" w:cs="Times New Roman"/>
          <w:b/>
          <w:iCs/>
          <w:spacing w:val="1"/>
          <w:sz w:val="24"/>
          <w:szCs w:val="24"/>
          <w:lang w:eastAsia="ar-SA"/>
        </w:rPr>
      </w:pPr>
    </w:p>
    <w:p w14:paraId="27430330" w14:textId="732C420D" w:rsidR="00451E4B" w:rsidRPr="00A82B31" w:rsidRDefault="00451E4B" w:rsidP="00A82B31">
      <w:pPr>
        <w:pStyle w:val="afffa"/>
        <w:numPr>
          <w:ilvl w:val="2"/>
          <w:numId w:val="53"/>
        </w:numPr>
        <w:tabs>
          <w:tab w:val="left" w:pos="6987"/>
        </w:tabs>
        <w:spacing w:after="0" w:line="240" w:lineRule="auto"/>
        <w:jc w:val="both"/>
        <w:rPr>
          <w:rFonts w:ascii="Times New Roman" w:eastAsia="Times New Roman" w:hAnsi="Times New Roman"/>
          <w:b/>
          <w:sz w:val="24"/>
          <w:szCs w:val="24"/>
          <w:u w:val="single"/>
        </w:rPr>
      </w:pPr>
      <w:r w:rsidRPr="00A82B31">
        <w:rPr>
          <w:rFonts w:ascii="Times New Roman" w:eastAsia="Times New Roman" w:hAnsi="Times New Roman"/>
          <w:b/>
          <w:sz w:val="24"/>
          <w:szCs w:val="24"/>
          <w:u w:val="single"/>
        </w:rPr>
        <w:t>Лот №1.</w:t>
      </w:r>
    </w:p>
    <w:p w14:paraId="42C35981" w14:textId="77777777" w:rsidR="00A82B31" w:rsidRPr="00A82B31" w:rsidRDefault="00A82B31" w:rsidP="00A82B31">
      <w:pPr>
        <w:pStyle w:val="afffa"/>
        <w:tabs>
          <w:tab w:val="left" w:pos="6987"/>
        </w:tabs>
        <w:spacing w:after="0" w:line="240" w:lineRule="auto"/>
        <w:ind w:left="927"/>
        <w:jc w:val="both"/>
        <w:rPr>
          <w:rFonts w:ascii="Times New Roman" w:eastAsia="Times New Roman" w:hAnsi="Times New Roman"/>
          <w:b/>
          <w:sz w:val="24"/>
          <w:szCs w:val="24"/>
          <w:u w:val="single"/>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9"/>
        <w:gridCol w:w="4246"/>
      </w:tblGrid>
      <w:tr w:rsidR="003B14B8" w:rsidRPr="003B14B8" w14:paraId="3E2062FD" w14:textId="77777777" w:rsidTr="003B14B8">
        <w:trPr>
          <w:trHeight w:val="691"/>
          <w:jc w:val="center"/>
        </w:trPr>
        <w:tc>
          <w:tcPr>
            <w:tcW w:w="5829" w:type="dxa"/>
            <w:shd w:val="clear" w:color="auto" w:fill="C6D9F1"/>
          </w:tcPr>
          <w:p w14:paraId="50DE1204"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 xml:space="preserve">     Наименование</w:t>
            </w:r>
          </w:p>
          <w:p w14:paraId="72660B87" w14:textId="77777777" w:rsidR="003B14B8" w:rsidRPr="003B14B8" w:rsidRDefault="003B14B8" w:rsidP="003B14B8">
            <w:pPr>
              <w:spacing w:after="0" w:line="240" w:lineRule="auto"/>
              <w:ind w:left="-637"/>
              <w:jc w:val="both"/>
              <w:rPr>
                <w:rFonts w:ascii="Times New Roman" w:eastAsia="Times New Roman" w:hAnsi="Times New Roman" w:cs="Times New Roman"/>
                <w:b/>
                <w:sz w:val="24"/>
                <w:szCs w:val="24"/>
                <w:lang w:eastAsia="ru-RU"/>
              </w:rPr>
            </w:pPr>
          </w:p>
        </w:tc>
        <w:tc>
          <w:tcPr>
            <w:tcW w:w="4246" w:type="dxa"/>
            <w:shd w:val="clear" w:color="auto" w:fill="C6D9F1"/>
          </w:tcPr>
          <w:p w14:paraId="4FD51F58"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Требования к качеству, техническим характеристикам</w:t>
            </w:r>
          </w:p>
        </w:tc>
      </w:tr>
      <w:tr w:rsidR="003B14B8" w:rsidRPr="003B14B8" w14:paraId="01E0DAD8" w14:textId="77777777" w:rsidTr="003B14B8">
        <w:trPr>
          <w:trHeight w:val="726"/>
          <w:jc w:val="center"/>
        </w:trPr>
        <w:tc>
          <w:tcPr>
            <w:tcW w:w="5829" w:type="dxa"/>
            <w:shd w:val="clear" w:color="auto" w:fill="auto"/>
          </w:tcPr>
          <w:p w14:paraId="7B824C96"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Бензин АИ-95  </w:t>
            </w:r>
          </w:p>
          <w:p w14:paraId="50C11E09" w14:textId="77777777" w:rsidR="003B14B8" w:rsidRPr="003B14B8" w:rsidRDefault="003B14B8" w:rsidP="003B14B8">
            <w:pPr>
              <w:tabs>
                <w:tab w:val="center" w:pos="2200"/>
              </w:tabs>
              <w:spacing w:after="0" w:line="240" w:lineRule="auto"/>
              <w:jc w:val="both"/>
              <w:rPr>
                <w:rFonts w:ascii="Times New Roman" w:eastAsia="Times New Roman" w:hAnsi="Times New Roman" w:cs="Times New Roman"/>
                <w:sz w:val="24"/>
                <w:szCs w:val="24"/>
                <w:lang w:eastAsia="ru-RU"/>
              </w:rPr>
            </w:pPr>
          </w:p>
        </w:tc>
        <w:tc>
          <w:tcPr>
            <w:tcW w:w="4246" w:type="dxa"/>
            <w:shd w:val="clear" w:color="auto" w:fill="auto"/>
          </w:tcPr>
          <w:p w14:paraId="1BAA2FBD" w14:textId="77777777" w:rsidR="003B14B8" w:rsidRPr="003B14B8" w:rsidRDefault="003B14B8" w:rsidP="003B14B8">
            <w:pPr>
              <w:tabs>
                <w:tab w:val="left" w:pos="132"/>
              </w:tabs>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-Неэтилированный бензин марки          Премиум Евро-95 по ГОСТ Р 51866-2002, </w:t>
            </w:r>
            <w:r w:rsidRPr="003B14B8">
              <w:rPr>
                <w:rFonts w:ascii="Times New Roman" w:eastAsia="Times New Roman" w:hAnsi="Times New Roman" w:cs="Times New Roman"/>
                <w:b/>
                <w:sz w:val="24"/>
                <w:szCs w:val="24"/>
                <w:lang w:eastAsia="ru-RU"/>
              </w:rPr>
              <w:t xml:space="preserve">или </w:t>
            </w:r>
            <w:r w:rsidRPr="003B14B8">
              <w:rPr>
                <w:rFonts w:ascii="Times New Roman" w:eastAsia="Times New Roman" w:hAnsi="Times New Roman" w:cs="Times New Roman"/>
                <w:sz w:val="24"/>
                <w:szCs w:val="24"/>
                <w:lang w:eastAsia="ru-RU"/>
              </w:rPr>
              <w:t>неэтилированный бензин марки          Аи-95 ГОСТ 32513-2013;</w:t>
            </w:r>
          </w:p>
          <w:p w14:paraId="6AF631C9"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Класс 5</w:t>
            </w:r>
          </w:p>
        </w:tc>
      </w:tr>
    </w:tbl>
    <w:p w14:paraId="2A383676" w14:textId="77777777" w:rsidR="00451E4B" w:rsidRPr="00451E4B" w:rsidRDefault="00451E4B" w:rsidP="00451E4B">
      <w:pPr>
        <w:spacing w:after="0" w:line="240" w:lineRule="auto"/>
        <w:jc w:val="both"/>
        <w:rPr>
          <w:rFonts w:ascii="Times New Roman" w:eastAsia="Times New Roman" w:hAnsi="Times New Roman" w:cs="Times New Roman"/>
          <w:sz w:val="24"/>
          <w:szCs w:val="24"/>
          <w:lang w:eastAsia="ru-RU"/>
        </w:rPr>
      </w:pPr>
    </w:p>
    <w:p w14:paraId="498E03DE" w14:textId="2A817BFF" w:rsidR="00451E4B" w:rsidRPr="00A82B31" w:rsidRDefault="00451E4B" w:rsidP="00A82B31">
      <w:pPr>
        <w:pStyle w:val="afffa"/>
        <w:numPr>
          <w:ilvl w:val="2"/>
          <w:numId w:val="53"/>
        </w:numPr>
        <w:tabs>
          <w:tab w:val="left" w:pos="6987"/>
        </w:tabs>
        <w:spacing w:after="0" w:line="240" w:lineRule="auto"/>
        <w:jc w:val="both"/>
        <w:rPr>
          <w:rFonts w:ascii="Times New Roman" w:eastAsia="Times New Roman" w:hAnsi="Times New Roman"/>
          <w:b/>
          <w:sz w:val="24"/>
          <w:szCs w:val="24"/>
          <w:u w:val="single"/>
        </w:rPr>
      </w:pPr>
      <w:r w:rsidRPr="00A82B31">
        <w:rPr>
          <w:rFonts w:ascii="Times New Roman" w:eastAsia="Times New Roman" w:hAnsi="Times New Roman"/>
          <w:b/>
          <w:sz w:val="24"/>
          <w:szCs w:val="24"/>
          <w:u w:val="single"/>
        </w:rPr>
        <w:t>Лот №2.</w:t>
      </w:r>
    </w:p>
    <w:p w14:paraId="525300B4" w14:textId="77777777" w:rsidR="00A82B31" w:rsidRPr="00A82B31" w:rsidRDefault="00A82B31" w:rsidP="00A82B31">
      <w:pPr>
        <w:pStyle w:val="afffa"/>
        <w:tabs>
          <w:tab w:val="left" w:pos="6987"/>
        </w:tabs>
        <w:spacing w:after="0" w:line="240" w:lineRule="auto"/>
        <w:ind w:left="927"/>
        <w:jc w:val="both"/>
        <w:rPr>
          <w:rFonts w:ascii="Times New Roman" w:eastAsia="Times New Roman" w:hAnsi="Times New Roman"/>
          <w:b/>
          <w:sz w:val="24"/>
          <w:szCs w:val="24"/>
          <w:u w:val="single"/>
        </w:rPr>
      </w:pPr>
    </w:p>
    <w:tbl>
      <w:tblPr>
        <w:tblW w:w="10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6"/>
        <w:gridCol w:w="4245"/>
      </w:tblGrid>
      <w:tr w:rsidR="003B14B8" w:rsidRPr="003B14B8" w14:paraId="7271B722" w14:textId="77777777" w:rsidTr="003B14B8">
        <w:trPr>
          <w:jc w:val="center"/>
        </w:trPr>
        <w:tc>
          <w:tcPr>
            <w:tcW w:w="5896" w:type="dxa"/>
            <w:shd w:val="clear" w:color="auto" w:fill="C6D9F1"/>
          </w:tcPr>
          <w:p w14:paraId="68373290"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 xml:space="preserve">     Наименование </w:t>
            </w:r>
          </w:p>
          <w:p w14:paraId="289BB321"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p>
        </w:tc>
        <w:tc>
          <w:tcPr>
            <w:tcW w:w="4245" w:type="dxa"/>
            <w:shd w:val="clear" w:color="auto" w:fill="C6D9F1"/>
          </w:tcPr>
          <w:p w14:paraId="7833B348"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Требования к качеству, техническим характеристикам</w:t>
            </w:r>
          </w:p>
        </w:tc>
      </w:tr>
      <w:tr w:rsidR="003B14B8" w:rsidRPr="003B14B8" w14:paraId="1D20057F" w14:textId="77777777" w:rsidTr="003B14B8">
        <w:trPr>
          <w:jc w:val="center"/>
        </w:trPr>
        <w:tc>
          <w:tcPr>
            <w:tcW w:w="5896" w:type="dxa"/>
            <w:shd w:val="clear" w:color="auto" w:fill="auto"/>
          </w:tcPr>
          <w:p w14:paraId="0F8B7570"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Дизельное топливо </w:t>
            </w:r>
          </w:p>
          <w:p w14:paraId="7424F452"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p>
        </w:tc>
        <w:tc>
          <w:tcPr>
            <w:tcW w:w="4245" w:type="dxa"/>
            <w:shd w:val="clear" w:color="auto" w:fill="auto"/>
          </w:tcPr>
          <w:p w14:paraId="48BDD531"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 Дизельное топливо «Евро» - соответствие ГОСТ Р 52368-2005, </w:t>
            </w:r>
            <w:r w:rsidRPr="003B14B8">
              <w:rPr>
                <w:rFonts w:ascii="Times New Roman" w:eastAsia="Times New Roman" w:hAnsi="Times New Roman" w:cs="Times New Roman"/>
                <w:b/>
                <w:sz w:val="24"/>
                <w:szCs w:val="24"/>
                <w:lang w:eastAsia="ru-RU"/>
              </w:rPr>
              <w:t>или</w:t>
            </w:r>
            <w:r w:rsidRPr="003B14B8">
              <w:rPr>
                <w:rFonts w:ascii="Times New Roman" w:eastAsia="Times New Roman" w:hAnsi="Times New Roman" w:cs="Times New Roman"/>
                <w:sz w:val="24"/>
                <w:szCs w:val="24"/>
                <w:lang w:eastAsia="ru-RU"/>
              </w:rPr>
              <w:t xml:space="preserve"> ГОСТ 32511-2013</w:t>
            </w:r>
          </w:p>
          <w:p w14:paraId="35A885C1"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Класс 5</w:t>
            </w:r>
          </w:p>
        </w:tc>
      </w:tr>
    </w:tbl>
    <w:p w14:paraId="707F9E71" w14:textId="77777777" w:rsidR="003B14B8" w:rsidRPr="00451E4B" w:rsidRDefault="003B14B8" w:rsidP="00451E4B">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p>
    <w:p w14:paraId="6AEE55ED" w14:textId="41869B28" w:rsidR="00451E4B" w:rsidRPr="00A82B31" w:rsidRDefault="00451E4B" w:rsidP="00A82B31">
      <w:pPr>
        <w:pStyle w:val="afffa"/>
        <w:numPr>
          <w:ilvl w:val="2"/>
          <w:numId w:val="53"/>
        </w:numPr>
        <w:tabs>
          <w:tab w:val="left" w:pos="6987"/>
        </w:tabs>
        <w:spacing w:after="0" w:line="240" w:lineRule="auto"/>
        <w:jc w:val="both"/>
        <w:rPr>
          <w:rFonts w:ascii="Times New Roman" w:eastAsia="Times New Roman" w:hAnsi="Times New Roman"/>
          <w:b/>
          <w:sz w:val="24"/>
          <w:szCs w:val="24"/>
          <w:u w:val="single"/>
        </w:rPr>
      </w:pPr>
      <w:r w:rsidRPr="00A82B31">
        <w:rPr>
          <w:rFonts w:ascii="Times New Roman" w:eastAsia="Times New Roman" w:hAnsi="Times New Roman"/>
          <w:b/>
          <w:sz w:val="24"/>
          <w:szCs w:val="24"/>
          <w:u w:val="single"/>
        </w:rPr>
        <w:t>Лот №3.</w:t>
      </w:r>
    </w:p>
    <w:p w14:paraId="5362039F" w14:textId="77777777" w:rsidR="00A82B31" w:rsidRPr="00A82B31" w:rsidRDefault="00A82B31" w:rsidP="00A82B31">
      <w:pPr>
        <w:pStyle w:val="afffa"/>
        <w:tabs>
          <w:tab w:val="left" w:pos="6987"/>
        </w:tabs>
        <w:spacing w:after="0" w:line="240" w:lineRule="auto"/>
        <w:ind w:left="927"/>
        <w:jc w:val="both"/>
        <w:rPr>
          <w:rFonts w:ascii="Times New Roman" w:eastAsia="Times New Roman" w:hAnsi="Times New Roman"/>
          <w:sz w:val="24"/>
          <w:szCs w:val="24"/>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5"/>
        <w:gridCol w:w="4114"/>
      </w:tblGrid>
      <w:tr w:rsidR="003B14B8" w:rsidRPr="003B14B8" w14:paraId="5BC30BFA" w14:textId="77777777" w:rsidTr="003B14B8">
        <w:trPr>
          <w:jc w:val="center"/>
        </w:trPr>
        <w:tc>
          <w:tcPr>
            <w:tcW w:w="5775" w:type="dxa"/>
            <w:shd w:val="clear" w:color="auto" w:fill="C6D9F1"/>
          </w:tcPr>
          <w:p w14:paraId="54634F1F"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 xml:space="preserve">     Наименование </w:t>
            </w:r>
          </w:p>
          <w:p w14:paraId="00DF3301"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p>
        </w:tc>
        <w:tc>
          <w:tcPr>
            <w:tcW w:w="4114" w:type="dxa"/>
            <w:shd w:val="clear" w:color="auto" w:fill="C6D9F1"/>
          </w:tcPr>
          <w:p w14:paraId="0DB45F92" w14:textId="77777777" w:rsidR="003B14B8" w:rsidRPr="003B14B8" w:rsidRDefault="003B14B8" w:rsidP="003B14B8">
            <w:pPr>
              <w:spacing w:after="0" w:line="240" w:lineRule="auto"/>
              <w:jc w:val="both"/>
              <w:rPr>
                <w:rFonts w:ascii="Times New Roman" w:eastAsia="Times New Roman" w:hAnsi="Times New Roman" w:cs="Times New Roman"/>
                <w:b/>
                <w:sz w:val="24"/>
                <w:szCs w:val="24"/>
                <w:lang w:eastAsia="ru-RU"/>
              </w:rPr>
            </w:pPr>
            <w:r w:rsidRPr="003B14B8">
              <w:rPr>
                <w:rFonts w:ascii="Times New Roman" w:eastAsia="Times New Roman" w:hAnsi="Times New Roman" w:cs="Times New Roman"/>
                <w:b/>
                <w:sz w:val="24"/>
                <w:szCs w:val="24"/>
                <w:lang w:eastAsia="ru-RU"/>
              </w:rPr>
              <w:t>Требования к качеству, техническим характеристикам</w:t>
            </w:r>
          </w:p>
        </w:tc>
      </w:tr>
      <w:tr w:rsidR="003B14B8" w:rsidRPr="003B14B8" w14:paraId="403C65A8" w14:textId="77777777" w:rsidTr="003B14B8">
        <w:trPr>
          <w:trHeight w:val="871"/>
          <w:jc w:val="center"/>
        </w:trPr>
        <w:tc>
          <w:tcPr>
            <w:tcW w:w="5775" w:type="dxa"/>
            <w:shd w:val="clear" w:color="auto" w:fill="auto"/>
          </w:tcPr>
          <w:p w14:paraId="64AF540A"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Бензин АИ-92 </w:t>
            </w:r>
          </w:p>
          <w:p w14:paraId="35380077"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p>
        </w:tc>
        <w:tc>
          <w:tcPr>
            <w:tcW w:w="4114" w:type="dxa"/>
            <w:shd w:val="clear" w:color="auto" w:fill="auto"/>
          </w:tcPr>
          <w:p w14:paraId="4076A03C"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xml:space="preserve">-Неэтилированный бензин марки Регуляр-92 по ГОСТ Р 51105-97, </w:t>
            </w:r>
            <w:r w:rsidRPr="003B14B8">
              <w:rPr>
                <w:rFonts w:ascii="Times New Roman" w:eastAsia="Times New Roman" w:hAnsi="Times New Roman" w:cs="Times New Roman"/>
                <w:b/>
                <w:sz w:val="24"/>
                <w:szCs w:val="24"/>
                <w:lang w:eastAsia="ru-RU"/>
              </w:rPr>
              <w:t xml:space="preserve">или </w:t>
            </w:r>
            <w:r w:rsidRPr="003B14B8">
              <w:rPr>
                <w:rFonts w:ascii="Times New Roman" w:eastAsia="Times New Roman" w:hAnsi="Times New Roman" w:cs="Times New Roman"/>
                <w:sz w:val="24"/>
                <w:szCs w:val="24"/>
                <w:lang w:eastAsia="ru-RU"/>
              </w:rPr>
              <w:t>Неэтилированный бензин марки Регуляр-92 Евро ГОСТ 32513-2013</w:t>
            </w:r>
          </w:p>
          <w:p w14:paraId="21EDF0D2" w14:textId="77777777" w:rsidR="003B14B8" w:rsidRPr="003B14B8" w:rsidRDefault="003B14B8" w:rsidP="003B14B8">
            <w:pPr>
              <w:spacing w:after="0" w:line="240" w:lineRule="auto"/>
              <w:jc w:val="both"/>
              <w:rPr>
                <w:rFonts w:ascii="Times New Roman" w:eastAsia="Times New Roman" w:hAnsi="Times New Roman" w:cs="Times New Roman"/>
                <w:sz w:val="24"/>
                <w:szCs w:val="24"/>
                <w:lang w:eastAsia="ru-RU"/>
              </w:rPr>
            </w:pPr>
            <w:r w:rsidRPr="003B14B8">
              <w:rPr>
                <w:rFonts w:ascii="Times New Roman" w:eastAsia="Times New Roman" w:hAnsi="Times New Roman" w:cs="Times New Roman"/>
                <w:sz w:val="24"/>
                <w:szCs w:val="24"/>
                <w:lang w:eastAsia="ru-RU"/>
              </w:rPr>
              <w:t>- Класс 5</w:t>
            </w:r>
          </w:p>
        </w:tc>
      </w:tr>
    </w:tbl>
    <w:p w14:paraId="6814AECD" w14:textId="77777777" w:rsidR="003A2F0D" w:rsidRPr="002035C7"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C82E754" w14:textId="58E28EFA" w:rsidR="003A2F0D" w:rsidRPr="00A82B31" w:rsidRDefault="003B14B8" w:rsidP="00A82B31">
      <w:pPr>
        <w:pStyle w:val="afffa"/>
        <w:numPr>
          <w:ilvl w:val="1"/>
          <w:numId w:val="53"/>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3"/>
        <w:jc w:val="both"/>
        <w:rPr>
          <w:rFonts w:ascii="Times New Roman" w:eastAsia="Times New Roman" w:hAnsi="Times New Roman"/>
          <w:sz w:val="24"/>
          <w:szCs w:val="24"/>
          <w:lang w:eastAsia="ru-RU"/>
        </w:rPr>
      </w:pPr>
      <w:r w:rsidRPr="00A82B31">
        <w:rPr>
          <w:rFonts w:ascii="Times New Roman" w:eastAsia="Times New Roman" w:hAnsi="Times New Roman"/>
          <w:sz w:val="24"/>
          <w:szCs w:val="24"/>
          <w:lang w:eastAsia="ru-RU"/>
        </w:rPr>
        <w:lastRenderedPageBreak/>
        <w:t>Весь поставляемый Товар должен соответствовать требованиям, установленным Техническим регламентом Таможенного союза «О требованиях к автомобильному и авиационному бензину, дизельному и судовому топливу, топливу для реактивных двигателей и мазуту» от 18.10.2011 № 826.</w:t>
      </w:r>
    </w:p>
    <w:p w14:paraId="44F18132" w14:textId="77777777"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FF6226B"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093591C"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FCE52EC"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9501A13"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1052BC9"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E6D928A" w14:textId="77777777" w:rsidR="002035C7" w:rsidRDefault="002035C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C9B8DC6"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69AD65F"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0D1ED481"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2CB121B"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3828D51"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27451D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37470DB"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51A73F9"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2DFFF61"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65529F9"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C37E124"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6C4F7F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D68DEE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B3BEB2F"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4BA247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414EFFF"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1247E78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B89CA0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0178FC3"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2F2E80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BBB6918"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FBBABC9"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DBA37C7"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2BFAAD81"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4ADEEA08"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4C50946"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601B07F"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39DCF1D2" w14:textId="77777777" w:rsidR="0009656C" w:rsidRDefault="0009656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C35DE87" w14:textId="77777777" w:rsidR="003A0CB6" w:rsidRDefault="003A0CB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593BD878" w14:textId="77777777" w:rsidR="003A2F0D" w:rsidRPr="003B14B8" w:rsidRDefault="003A2F0D" w:rsidP="003B14B8">
      <w:pPr>
        <w:keepNext/>
        <w:suppressAutoHyphens/>
        <w:spacing w:after="0" w:line="240" w:lineRule="auto"/>
        <w:ind w:left="4820" w:right="565"/>
        <w:outlineLvl w:val="0"/>
        <w:rPr>
          <w:rFonts w:ascii="Times New Roman" w:eastAsia="Calibri" w:hAnsi="Times New Roman" w:cs="Times New Roman"/>
          <w:sz w:val="24"/>
          <w:szCs w:val="24"/>
          <w:lang w:eastAsia="ru-RU"/>
        </w:rPr>
      </w:pPr>
      <w:bookmarkStart w:id="117" w:name="_Toc440288218"/>
      <w:r w:rsidRPr="003B14B8">
        <w:rPr>
          <w:rFonts w:ascii="Times New Roman" w:eastAsia="Times New Roman" w:hAnsi="Times New Roman" w:cs="Times New Roman"/>
          <w:sz w:val="24"/>
          <w:szCs w:val="24"/>
          <w:lang w:val="x-none" w:eastAsia="ar-SA"/>
        </w:rPr>
        <w:t>Приложение № 1</w:t>
      </w:r>
      <w:bookmarkEnd w:id="117"/>
      <w:r w:rsidRPr="003B14B8">
        <w:rPr>
          <w:rFonts w:ascii="Times New Roman" w:eastAsia="Times New Roman" w:hAnsi="Times New Roman" w:cs="Times New Roman"/>
          <w:sz w:val="24"/>
          <w:szCs w:val="24"/>
          <w:lang w:val="x-none" w:eastAsia="ar-SA"/>
        </w:rPr>
        <w:t xml:space="preserve"> </w:t>
      </w:r>
      <w:r w:rsidRPr="003B14B8">
        <w:rPr>
          <w:rFonts w:ascii="Times New Roman" w:eastAsia="Calibri" w:hAnsi="Times New Roman" w:cs="Times New Roman"/>
          <w:sz w:val="24"/>
          <w:szCs w:val="24"/>
        </w:rPr>
        <w:t xml:space="preserve">                                                                            к Документации о</w:t>
      </w:r>
      <w:r w:rsidRPr="003B14B8">
        <w:rPr>
          <w:rFonts w:ascii="Times New Roman" w:eastAsia="Calibri" w:hAnsi="Times New Roman" w:cs="Times New Roman"/>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B14B8" w14:paraId="6C05C88A" w14:textId="77777777" w:rsidTr="00E76E82">
        <w:tc>
          <w:tcPr>
            <w:tcW w:w="3652" w:type="dxa"/>
            <w:shd w:val="clear" w:color="auto" w:fill="auto"/>
          </w:tcPr>
          <w:p w14:paraId="67EC4BB5" w14:textId="77777777" w:rsidR="003A2F0D" w:rsidRPr="003B14B8" w:rsidRDefault="003A2F0D" w:rsidP="003B14B8">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18" w:name="_Приложение_№_1_1"/>
            <w:bookmarkEnd w:id="118"/>
          </w:p>
        </w:tc>
        <w:tc>
          <w:tcPr>
            <w:tcW w:w="4678" w:type="dxa"/>
            <w:shd w:val="clear" w:color="auto" w:fill="auto"/>
          </w:tcPr>
          <w:p w14:paraId="6F214FF8" w14:textId="77777777" w:rsidR="003A2F0D" w:rsidRPr="003B14B8" w:rsidRDefault="003A2F0D" w:rsidP="00FC025C">
            <w:pPr>
              <w:tabs>
                <w:tab w:val="left" w:pos="33"/>
                <w:tab w:val="left" w:pos="5987"/>
              </w:tabs>
              <w:suppressAutoHyphens/>
              <w:spacing w:after="0" w:line="240" w:lineRule="auto"/>
              <w:ind w:right="34"/>
              <w:jc w:val="both"/>
              <w:rPr>
                <w:rFonts w:ascii="Calibri" w:eastAsia="Calibri" w:hAnsi="Calibri" w:cs="Times New Roman"/>
                <w:iCs/>
              </w:rPr>
            </w:pPr>
            <w:r w:rsidRPr="003B14B8">
              <w:rPr>
                <w:rFonts w:ascii="Times New Roman" w:eastAsia="Calibri" w:hAnsi="Times New Roman" w:cs="Times New Roman"/>
                <w:sz w:val="24"/>
                <w:szCs w:val="24"/>
                <w:lang w:eastAsia="ar-SA"/>
              </w:rPr>
              <w:t xml:space="preserve">запроса предложений </w:t>
            </w:r>
            <w:r w:rsidRPr="003B14B8">
              <w:rPr>
                <w:rFonts w:ascii="Times New Roman" w:eastAsia="Calibri" w:hAnsi="Times New Roman" w:cs="Times New Roman"/>
                <w:bCs/>
                <w:sz w:val="24"/>
                <w:szCs w:val="24"/>
              </w:rPr>
              <w:t>на право заключения договор</w:t>
            </w:r>
            <w:r w:rsidR="00FC025C">
              <w:rPr>
                <w:rFonts w:ascii="Times New Roman" w:eastAsia="Calibri" w:hAnsi="Times New Roman" w:cs="Times New Roman"/>
                <w:bCs/>
                <w:sz w:val="24"/>
                <w:szCs w:val="24"/>
              </w:rPr>
              <w:t>ов</w:t>
            </w:r>
            <w:r w:rsidRPr="003B14B8">
              <w:rPr>
                <w:rFonts w:ascii="Times New Roman" w:eastAsia="Calibri" w:hAnsi="Times New Roman" w:cs="Times New Roman"/>
                <w:sz w:val="24"/>
                <w:szCs w:val="24"/>
              </w:rPr>
              <w:t xml:space="preserve"> поставки </w:t>
            </w:r>
            <w:r w:rsidR="002035C7" w:rsidRPr="003B14B8">
              <w:rPr>
                <w:rFonts w:ascii="Times New Roman" w:eastAsia="Calibri" w:hAnsi="Times New Roman" w:cs="Times New Roman"/>
                <w:sz w:val="24"/>
                <w:szCs w:val="24"/>
              </w:rPr>
              <w:t xml:space="preserve">автомобильного топлива  </w:t>
            </w:r>
          </w:p>
        </w:tc>
      </w:tr>
    </w:tbl>
    <w:p w14:paraId="34EB4241" w14:textId="77777777" w:rsidR="003A2F0D" w:rsidRPr="003A2F0D" w:rsidRDefault="003A2F0D" w:rsidP="003A2F0D">
      <w:pPr>
        <w:rPr>
          <w:rFonts w:ascii="Calibri" w:eastAsia="Calibri" w:hAnsi="Calibri" w:cs="Times New Roman"/>
          <w:lang w:eastAsia="ar-SA"/>
        </w:rPr>
      </w:pPr>
    </w:p>
    <w:p w14:paraId="405995A6"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14:paraId="47CED992" w14:textId="77777777"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14:paraId="657D8ED4" w14:textId="77777777"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14:paraId="1CDD3E39"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lastRenderedPageBreak/>
        <w:t>начало формы</w:t>
      </w:r>
    </w:p>
    <w:p w14:paraId="6EA8D710"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14:paraId="5E4F7028"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14:paraId="288E8560" w14:textId="77777777"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14:paraId="7E9F7B5A" w14:textId="77777777"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14:paraId="474C36D6"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14:paraId="51E0956B"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14:paraId="2FD1165E"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14:paraId="0353EE97"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2"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запроса предложений на право заключения договор</w:t>
      </w:r>
      <w:r w:rsidR="00FC025C">
        <w:rPr>
          <w:rFonts w:ascii="Times New Roman" w:eastAsia="Times New Roman" w:hAnsi="Times New Roman" w:cs="Times New Roman"/>
          <w:sz w:val="24"/>
          <w:szCs w:val="24"/>
          <w:lang w:eastAsia="ar-SA"/>
        </w:rPr>
        <w:t>ов</w:t>
      </w:r>
      <w:r w:rsidRPr="00494547">
        <w:rPr>
          <w:rFonts w:ascii="Times New Roman" w:eastAsia="Times New Roman" w:hAnsi="Times New Roman" w:cs="Times New Roman"/>
          <w:sz w:val="24"/>
          <w:szCs w:val="24"/>
          <w:lang w:eastAsia="ar-SA"/>
        </w:rPr>
        <w:t xml:space="preserve"> </w:t>
      </w:r>
      <w:r w:rsidRPr="002035C7">
        <w:rPr>
          <w:rFonts w:ascii="Times New Roman" w:eastAsia="Times New Roman" w:hAnsi="Times New Roman" w:cs="Times New Roman"/>
          <w:sz w:val="24"/>
          <w:szCs w:val="24"/>
          <w:lang w:eastAsia="ar-SA"/>
        </w:rPr>
        <w:t>поставки</w:t>
      </w:r>
      <w:r w:rsidRPr="007F0AEC">
        <w:rPr>
          <w:rFonts w:ascii="Calibri" w:eastAsia="Calibri" w:hAnsi="Calibri" w:cs="Times New Roman"/>
          <w:sz w:val="28"/>
          <w:szCs w:val="28"/>
          <w:highlight w:val="cyan"/>
        </w:rPr>
        <w:t xml:space="preserve"> </w:t>
      </w:r>
      <w:r w:rsidR="002035C7">
        <w:rPr>
          <w:rFonts w:ascii="Times New Roman" w:eastAsia="Calibri" w:hAnsi="Times New Roman" w:cs="Times New Roman"/>
          <w:bCs/>
          <w:sz w:val="24"/>
          <w:szCs w:val="24"/>
        </w:rPr>
        <w:t>автомобильного топлива</w:t>
      </w:r>
      <w:r w:rsidRPr="002035C7">
        <w:rPr>
          <w:rFonts w:ascii="Times New Roman" w:eastAsia="Times New Roman" w:hAnsi="Times New Roman" w:cs="Times New Roman"/>
          <w:sz w:val="24"/>
          <w:szCs w:val="24"/>
          <w:lang w:eastAsia="ar-SA"/>
        </w:rPr>
        <w:t>, и принимая установленные в них</w:t>
      </w:r>
      <w:r w:rsidRPr="00494547">
        <w:rPr>
          <w:rFonts w:ascii="Times New Roman" w:eastAsia="Times New Roman" w:hAnsi="Times New Roman" w:cs="Times New Roman"/>
          <w:sz w:val="24"/>
          <w:szCs w:val="24"/>
          <w:lang w:eastAsia="ar-SA"/>
        </w:rPr>
        <w:t xml:space="preserve"> требования и условия </w:t>
      </w:r>
      <w:r w:rsidRPr="003A2F0D">
        <w:rPr>
          <w:rFonts w:ascii="Times New Roman" w:eastAsia="Times New Roman" w:hAnsi="Times New Roman" w:cs="Times New Roman"/>
          <w:sz w:val="24"/>
          <w:szCs w:val="24"/>
          <w:lang w:eastAsia="ar-SA"/>
        </w:rPr>
        <w:t>запроса предложений,</w:t>
      </w:r>
    </w:p>
    <w:p w14:paraId="45F4D38C"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5C6480A5"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16A8222B"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14:paraId="4B33987F"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156E27EA"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14:paraId="3DFE0570"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552373D3"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14:paraId="4C1F5332"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14:paraId="68C7946E" w14:textId="77777777" w:rsidR="003A2F0D" w:rsidRPr="003A2F0D" w:rsidRDefault="007F0AEC" w:rsidP="003A2F0D">
      <w:pPr>
        <w:suppressAutoHyphens/>
        <w:spacing w:after="0" w:line="240" w:lineRule="auto"/>
        <w:jc w:val="both"/>
        <w:rPr>
          <w:rFonts w:ascii="Times New Roman" w:eastAsia="Times New Roman" w:hAnsi="Times New Roman" w:cs="Times New Roman"/>
          <w:sz w:val="24"/>
          <w:szCs w:val="24"/>
          <w:lang w:eastAsia="ar-SA"/>
        </w:rPr>
      </w:pPr>
      <w:r w:rsidRPr="001D6037">
        <w:rPr>
          <w:rFonts w:ascii="Times New Roman" w:eastAsia="Times New Roman" w:hAnsi="Times New Roman" w:cs="Times New Roman"/>
          <w:sz w:val="24"/>
          <w:szCs w:val="24"/>
          <w:lang w:eastAsia="ar-SA"/>
        </w:rPr>
        <w:t xml:space="preserve">Направляет в Ваш адрес заявку на </w:t>
      </w:r>
      <w:r w:rsidRPr="001D6037">
        <w:rPr>
          <w:rFonts w:ascii="Times New Roman" w:eastAsia="Times New Roman" w:hAnsi="Times New Roman" w:cs="Times New Roman"/>
          <w:b/>
          <w:sz w:val="24"/>
          <w:szCs w:val="24"/>
          <w:lang w:eastAsia="ar-SA"/>
        </w:rPr>
        <w:t xml:space="preserve">Лот № ______ </w:t>
      </w:r>
      <w:r w:rsidRPr="001D6037">
        <w:rPr>
          <w:rFonts w:ascii="Times New Roman" w:eastAsia="Times New Roman" w:hAnsi="Times New Roman" w:cs="Times New Roman"/>
          <w:i/>
          <w:sz w:val="24"/>
          <w:szCs w:val="24"/>
          <w:lang w:eastAsia="ar-SA"/>
        </w:rPr>
        <w:t>(указать номер Лота)</w:t>
      </w:r>
      <w:r>
        <w:rPr>
          <w:rFonts w:ascii="Times New Roman" w:eastAsia="Times New Roman" w:hAnsi="Times New Roman" w:cs="Times New Roman"/>
          <w:i/>
          <w:sz w:val="24"/>
          <w:szCs w:val="24"/>
          <w:lang w:eastAsia="ar-SA"/>
        </w:rPr>
        <w:t xml:space="preserve"> </w:t>
      </w:r>
      <w:r w:rsidR="003A2F0D" w:rsidRPr="003A2F0D">
        <w:rPr>
          <w:rFonts w:ascii="Times New Roman" w:eastAsia="Times New Roman" w:hAnsi="Times New Roman" w:cs="Times New Roman"/>
          <w:sz w:val="24"/>
          <w:szCs w:val="24"/>
          <w:lang w:eastAsia="ar-SA"/>
        </w:rPr>
        <w:t>предлагает заключить Договор:</w:t>
      </w:r>
    </w:p>
    <w:p w14:paraId="4B96360C"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14:paraId="5CA44E63"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14:paraId="2660189D" w14:textId="77777777"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14:paraId="4F9D010C" w14:textId="77777777"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14:paraId="24CC363C" w14:textId="77777777" w:rsidTr="00E76E82">
        <w:trPr>
          <w:cantSplit/>
        </w:trPr>
        <w:tc>
          <w:tcPr>
            <w:tcW w:w="5184" w:type="dxa"/>
            <w:shd w:val="clear" w:color="auto" w:fill="auto"/>
          </w:tcPr>
          <w:p w14:paraId="553E042C"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4732EB85"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14:paraId="07821780" w14:textId="77777777"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14:paraId="0F4EF598" w14:textId="77777777" w:rsidTr="00E76E82">
        <w:trPr>
          <w:cantSplit/>
        </w:trPr>
        <w:tc>
          <w:tcPr>
            <w:tcW w:w="5184" w:type="dxa"/>
            <w:shd w:val="clear" w:color="auto" w:fill="auto"/>
          </w:tcPr>
          <w:p w14:paraId="4949602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1EF9C501"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14:paraId="6F078A3B" w14:textId="77777777"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14:paraId="517D940C" w14:textId="77777777" w:rsidTr="00E76E82">
        <w:trPr>
          <w:cantSplit/>
        </w:trPr>
        <w:tc>
          <w:tcPr>
            <w:tcW w:w="5184" w:type="dxa"/>
            <w:shd w:val="clear" w:color="auto" w:fill="auto"/>
          </w:tcPr>
          <w:p w14:paraId="63307AF2" w14:textId="77777777"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55E96EA1" w14:textId="77777777"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14:paraId="7745F2B9" w14:textId="77777777"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59A57F7A" w14:textId="77777777" w:rsidR="0012767C"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14:paraId="3D185379" w14:textId="77777777" w:rsidR="00FD382E" w:rsidRPr="003A2F0D" w:rsidRDefault="00FD382E" w:rsidP="003A2F0D">
      <w:pPr>
        <w:suppressAutoHyphens/>
        <w:spacing w:after="0" w:line="240" w:lineRule="auto"/>
        <w:jc w:val="both"/>
        <w:rPr>
          <w:rFonts w:ascii="Times New Roman" w:eastAsia="Times New Roman" w:hAnsi="Times New Roman" w:cs="Times New Roman"/>
          <w:b/>
          <w:bCs/>
          <w:sz w:val="24"/>
          <w:szCs w:val="24"/>
          <w:lang w:eastAsia="ar-SA"/>
        </w:rPr>
      </w:pPr>
    </w:p>
    <w:p w14:paraId="69470EDD"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14:paraId="6612202E" w14:textId="77777777"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14:paraId="6069742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14:paraId="4898F3A6" w14:textId="77777777"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2EC80318" w14:textId="77777777"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19" w:name="_Ref214869421"/>
      <w:r w:rsidRPr="003A2F0D">
        <w:rPr>
          <w:rFonts w:ascii="Times New Roman" w:eastAsia="Times New Roman" w:hAnsi="Times New Roman" w:cs="Times New Roman"/>
          <w:sz w:val="24"/>
          <w:szCs w:val="24"/>
          <w:lang w:eastAsia="ar-SA"/>
        </w:rPr>
        <w:t xml:space="preserve"> – на ____ л.;</w:t>
      </w:r>
      <w:bookmarkEnd w:id="119"/>
    </w:p>
    <w:p w14:paraId="4A2B76C0" w14:textId="77777777"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0" w:name="_Ref214869451"/>
      <w:r w:rsidRPr="003A2F0D">
        <w:rPr>
          <w:rFonts w:ascii="Times New Roman" w:eastAsia="Times New Roman" w:hAnsi="Times New Roman" w:cs="Times New Roman"/>
          <w:sz w:val="24"/>
          <w:szCs w:val="24"/>
          <w:lang w:eastAsia="ar-SA"/>
        </w:rPr>
        <w:t>Анкета участника (форма 3) – на ____ л.;</w:t>
      </w:r>
    </w:p>
    <w:p w14:paraId="00778516" w14:textId="77777777" w:rsidR="00292C00" w:rsidRPr="00292C00" w:rsidRDefault="00296CC8" w:rsidP="00292C00">
      <w:pPr>
        <w:pStyle w:val="afffa"/>
        <w:numPr>
          <w:ilvl w:val="0"/>
          <w:numId w:val="14"/>
        </w:numPr>
        <w:tabs>
          <w:tab w:val="left" w:pos="993"/>
        </w:tabs>
        <w:spacing w:after="0" w:line="360" w:lineRule="auto"/>
        <w:jc w:val="both"/>
        <w:rPr>
          <w:rFonts w:ascii="Times New Roman" w:hAnsi="Times New Roman"/>
        </w:rPr>
      </w:pPr>
      <w:r w:rsidRPr="00292C00">
        <w:rPr>
          <w:rFonts w:ascii="Times New Roman" w:eastAsia="Times New Roman" w:hAnsi="Times New Roman"/>
          <w:sz w:val="24"/>
          <w:szCs w:val="24"/>
        </w:rPr>
        <w:t>Декларация (форма 4) – на ____ л.;</w:t>
      </w:r>
    </w:p>
    <w:p w14:paraId="04394E99" w14:textId="77777777" w:rsidR="00292C00" w:rsidRPr="003A0CB6" w:rsidRDefault="00292C00" w:rsidP="00292C00">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sidRPr="00292C00">
        <w:rPr>
          <w:rFonts w:ascii="Times New Roman" w:eastAsia="Times New Roman" w:hAnsi="Times New Roman" w:cs="Times New Roman"/>
          <w:sz w:val="24"/>
          <w:szCs w:val="24"/>
          <w:lang w:eastAsia="ar-SA"/>
        </w:rPr>
        <w:t>Справка о материально-технических ресурсах (форма 5) – на ____ л.;</w:t>
      </w:r>
    </w:p>
    <w:p w14:paraId="25890080" w14:textId="77777777" w:rsidR="003A0CB6" w:rsidRPr="003A0CB6" w:rsidRDefault="003A0CB6" w:rsidP="003A0CB6">
      <w:pPr>
        <w:pStyle w:val="afffa"/>
        <w:numPr>
          <w:ilvl w:val="0"/>
          <w:numId w:val="14"/>
        </w:numPr>
        <w:rPr>
          <w:rFonts w:ascii="Times New Roman" w:hAnsi="Times New Roman"/>
          <w:sz w:val="24"/>
          <w:szCs w:val="24"/>
        </w:rPr>
      </w:pPr>
      <w:r w:rsidRPr="003A0CB6">
        <w:rPr>
          <w:rFonts w:ascii="Times New Roman" w:hAnsi="Times New Roman"/>
          <w:sz w:val="24"/>
          <w:szCs w:val="24"/>
        </w:rPr>
        <w:t>Справка о перечне и объемах выполнения договоров по поставке автомобильного топлива за 2014-2016 годы</w:t>
      </w:r>
      <w:r w:rsidR="00FC025C">
        <w:rPr>
          <w:rFonts w:ascii="Times New Roman" w:hAnsi="Times New Roman"/>
          <w:sz w:val="24"/>
          <w:szCs w:val="24"/>
        </w:rPr>
        <w:t xml:space="preserve"> </w:t>
      </w:r>
      <w:r w:rsidR="00FC025C" w:rsidRPr="00292C00">
        <w:rPr>
          <w:rFonts w:ascii="Times New Roman" w:eastAsia="Times New Roman" w:hAnsi="Times New Roman"/>
          <w:sz w:val="24"/>
          <w:szCs w:val="24"/>
        </w:rPr>
        <w:t xml:space="preserve">(форма </w:t>
      </w:r>
      <w:r w:rsidR="00FC025C">
        <w:rPr>
          <w:rFonts w:ascii="Times New Roman" w:eastAsia="Times New Roman" w:hAnsi="Times New Roman"/>
          <w:sz w:val="24"/>
          <w:szCs w:val="24"/>
        </w:rPr>
        <w:t>6</w:t>
      </w:r>
      <w:r w:rsidR="00FC025C" w:rsidRPr="00292C00">
        <w:rPr>
          <w:rFonts w:ascii="Times New Roman" w:eastAsia="Times New Roman" w:hAnsi="Times New Roman"/>
          <w:sz w:val="24"/>
          <w:szCs w:val="24"/>
        </w:rPr>
        <w:t>)</w:t>
      </w:r>
      <w:r w:rsidRPr="003A0CB6">
        <w:rPr>
          <w:rFonts w:ascii="Times New Roman" w:hAnsi="Times New Roman"/>
          <w:sz w:val="24"/>
          <w:szCs w:val="24"/>
        </w:rPr>
        <w:t>– на ____ л.;</w:t>
      </w:r>
    </w:p>
    <w:p w14:paraId="13E50753" w14:textId="77777777" w:rsidR="003A2F0D" w:rsidRPr="003A2F0D" w:rsidRDefault="003A2F0D" w:rsidP="00292C00">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1" w:name="_Ref55336334"/>
      <w:bookmarkStart w:id="122" w:name="_Ref55335818"/>
      <w:bookmarkEnd w:id="120"/>
      <w:r w:rsidRPr="003A2F0D">
        <w:rPr>
          <w:rFonts w:ascii="Times New Roman" w:eastAsia="Times New Roman" w:hAnsi="Times New Roman" w:cs="Times New Roman"/>
          <w:sz w:val="24"/>
          <w:szCs w:val="24"/>
          <w:lang w:eastAsia="ar-SA"/>
        </w:rPr>
        <w:lastRenderedPageBreak/>
        <w:t>Прочие документы (перечислить) – на ____ л.</w:t>
      </w:r>
    </w:p>
    <w:p w14:paraId="5456C704"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01DCE11"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327729A9"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085F6D0"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E5A48CD"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8A7C5FF"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5763CC8F"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1"/>
    <w:bookmarkEnd w:id="122"/>
    <w:p w14:paraId="2AAB6CC8" w14:textId="77777777"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D78FE8A" w14:textId="77777777"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14:paraId="75C9AB5A" w14:textId="77777777"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w:t>
      </w:r>
      <w:r w:rsidR="0048488D">
        <w:rPr>
          <w:rFonts w:ascii="Times New Roman" w:eastAsia="Times New Roman" w:hAnsi="Times New Roman" w:cs="Times New Roman"/>
          <w:sz w:val="20"/>
          <w:szCs w:val="20"/>
          <w:lang w:eastAsia="ar-SA"/>
        </w:rPr>
        <w:t>ать стоимость поставки 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14:paraId="54BF96E0" w14:textId="77777777"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14:paraId="550C00E4" w14:textId="77777777"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14:paraId="488B0BC9" w14:textId="77777777"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14:paraId="194FF982" w14:textId="77777777" w:rsidR="00FD382E" w:rsidRPr="003A2F0D" w:rsidRDefault="00FD382E" w:rsidP="003A2F0D">
      <w:pPr>
        <w:rPr>
          <w:rFonts w:ascii="Calibri" w:eastAsia="Calibri" w:hAnsi="Calibri" w:cs="Times New Roman"/>
          <w:lang w:eastAsia="ar-SA"/>
        </w:rPr>
      </w:pPr>
    </w:p>
    <w:p w14:paraId="2C23C1C0" w14:textId="77777777" w:rsidR="003A2F0D" w:rsidRDefault="003A2F0D" w:rsidP="003A2F0D">
      <w:pPr>
        <w:rPr>
          <w:rFonts w:ascii="Calibri" w:eastAsia="Calibri" w:hAnsi="Calibri" w:cs="Times New Roman"/>
          <w:lang w:eastAsia="ar-SA"/>
        </w:rPr>
      </w:pPr>
    </w:p>
    <w:p w14:paraId="72CCAE33" w14:textId="77777777" w:rsidR="00020B7A" w:rsidRDefault="00020B7A" w:rsidP="003A2F0D">
      <w:pPr>
        <w:rPr>
          <w:rFonts w:ascii="Calibri" w:eastAsia="Calibri" w:hAnsi="Calibri" w:cs="Times New Roman"/>
          <w:lang w:eastAsia="ar-SA"/>
        </w:rPr>
      </w:pPr>
    </w:p>
    <w:p w14:paraId="3143D75C" w14:textId="77777777" w:rsidR="00020B7A" w:rsidRDefault="00020B7A" w:rsidP="003A2F0D">
      <w:pPr>
        <w:rPr>
          <w:rFonts w:ascii="Calibri" w:eastAsia="Calibri" w:hAnsi="Calibri" w:cs="Times New Roman"/>
          <w:lang w:eastAsia="ar-SA"/>
        </w:rPr>
      </w:pPr>
    </w:p>
    <w:p w14:paraId="12A9AF94" w14:textId="77777777" w:rsidR="00020B7A" w:rsidRDefault="00020B7A" w:rsidP="003A2F0D">
      <w:pPr>
        <w:rPr>
          <w:rFonts w:ascii="Calibri" w:eastAsia="Calibri" w:hAnsi="Calibri" w:cs="Times New Roman"/>
          <w:lang w:eastAsia="ar-SA"/>
        </w:rPr>
      </w:pPr>
    </w:p>
    <w:p w14:paraId="12C17B5D" w14:textId="77777777" w:rsidR="00C73B3F" w:rsidRPr="003A2F0D" w:rsidRDefault="00C73B3F" w:rsidP="003A2F0D">
      <w:pPr>
        <w:rPr>
          <w:rFonts w:ascii="Calibri" w:eastAsia="Calibri" w:hAnsi="Calibri" w:cs="Times New Roman"/>
          <w:lang w:eastAsia="ar-SA"/>
        </w:rPr>
      </w:pPr>
    </w:p>
    <w:p w14:paraId="23A653E9" w14:textId="77777777" w:rsidR="003A2F0D" w:rsidRDefault="003A2F0D" w:rsidP="003A2F0D">
      <w:pPr>
        <w:rPr>
          <w:rFonts w:ascii="Calibri" w:eastAsia="Calibri" w:hAnsi="Calibri" w:cs="Times New Roman"/>
          <w:lang w:eastAsia="ar-SA"/>
        </w:rPr>
      </w:pPr>
    </w:p>
    <w:p w14:paraId="3EEDE32B" w14:textId="77777777" w:rsidR="005A6560" w:rsidRDefault="005A6560" w:rsidP="003A2F0D">
      <w:pPr>
        <w:rPr>
          <w:rFonts w:ascii="Calibri" w:eastAsia="Calibri" w:hAnsi="Calibri" w:cs="Times New Roman"/>
          <w:lang w:eastAsia="ar-SA"/>
        </w:rPr>
      </w:pPr>
    </w:p>
    <w:p w14:paraId="4730B413" w14:textId="77777777" w:rsidR="005A6560" w:rsidRDefault="005A6560" w:rsidP="003A2F0D">
      <w:pPr>
        <w:rPr>
          <w:rFonts w:ascii="Calibri" w:eastAsia="Calibri" w:hAnsi="Calibri" w:cs="Times New Roman"/>
          <w:lang w:eastAsia="ar-SA"/>
        </w:rPr>
      </w:pPr>
    </w:p>
    <w:p w14:paraId="3279135F" w14:textId="77777777" w:rsidR="005A6560" w:rsidRPr="003A2F0D" w:rsidRDefault="005A6560" w:rsidP="003A2F0D">
      <w:pPr>
        <w:rPr>
          <w:rFonts w:ascii="Calibri" w:eastAsia="Calibri" w:hAnsi="Calibri" w:cs="Times New Roman"/>
          <w:lang w:eastAsia="ar-SA"/>
        </w:rPr>
      </w:pPr>
    </w:p>
    <w:p w14:paraId="69E8EE83" w14:textId="77777777"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3" w:name="_Toc370824159"/>
      <w:bookmarkStart w:id="124" w:name="_Toc411497392"/>
      <w:bookmarkStart w:id="125" w:name="_Toc440288219"/>
      <w:bookmarkStart w:id="126" w:name="_Toc366762388"/>
      <w:bookmarkStart w:id="127" w:name="_Toc368061897"/>
      <w:bookmarkStart w:id="128" w:name="_Toc368062061"/>
      <w:r w:rsidRPr="003A2F0D">
        <w:rPr>
          <w:rFonts w:ascii="Times New Roman" w:eastAsia="Times New Roman" w:hAnsi="Times New Roman" w:cs="Times New Roman"/>
          <w:b/>
          <w:bCs/>
          <w:iCs/>
          <w:sz w:val="24"/>
          <w:szCs w:val="24"/>
          <w:lang w:eastAsia="ar-SA"/>
        </w:rPr>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29" w:name="_Ref214868178"/>
      <w:bookmarkEnd w:id="123"/>
      <w:bookmarkEnd w:id="124"/>
      <w:bookmarkEnd w:id="125"/>
    </w:p>
    <w:p w14:paraId="281310FA" w14:textId="77777777" w:rsidR="003A2F0D" w:rsidRPr="003A2F0D" w:rsidRDefault="003A2F0D" w:rsidP="003A2F0D">
      <w:pPr>
        <w:rPr>
          <w:rFonts w:ascii="Calibri" w:eastAsia="Calibri" w:hAnsi="Calibri" w:cs="Times New Roman"/>
          <w:lang w:eastAsia="ar-SA"/>
        </w:rPr>
      </w:pPr>
    </w:p>
    <w:p w14:paraId="7E7F042F" w14:textId="77777777"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0"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26"/>
      <w:bookmarkEnd w:id="127"/>
      <w:bookmarkEnd w:id="128"/>
      <w:bookmarkEnd w:id="129"/>
      <w:bookmarkEnd w:id="130"/>
    </w:p>
    <w:p w14:paraId="69D07635"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7D53C84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12369998"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14:paraId="53AF1B62" w14:textId="77777777"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14:paraId="7FBA5D28" w14:textId="77777777"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lastRenderedPageBreak/>
        <w:t>Коммерческое предложение</w:t>
      </w:r>
    </w:p>
    <w:p w14:paraId="2B94D094" w14:textId="77777777"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14:paraId="071279C9" w14:textId="77777777" w:rsidR="00870992" w:rsidRPr="00F546FD" w:rsidRDefault="00F546FD" w:rsidP="003A2F0D">
      <w:pPr>
        <w:keepNext/>
        <w:suppressAutoHyphens/>
        <w:spacing w:after="0" w:line="240" w:lineRule="auto"/>
        <w:rPr>
          <w:rFonts w:ascii="Times New Roman" w:eastAsia="Times New Roman" w:hAnsi="Times New Roman" w:cs="Times New Roman"/>
          <w:b/>
          <w:i/>
          <w:sz w:val="24"/>
          <w:szCs w:val="24"/>
          <w:lang w:eastAsia="ar-SA"/>
        </w:rPr>
      </w:pPr>
      <w:r w:rsidRPr="00F546FD">
        <w:rPr>
          <w:rFonts w:ascii="Times New Roman" w:eastAsia="Times New Roman" w:hAnsi="Times New Roman" w:cs="Times New Roman"/>
          <w:b/>
          <w:sz w:val="24"/>
          <w:szCs w:val="24"/>
          <w:lang w:eastAsia="ar-SA"/>
        </w:rPr>
        <w:t xml:space="preserve">Лот № ______ </w:t>
      </w:r>
      <w:r w:rsidRPr="00F546FD">
        <w:rPr>
          <w:rFonts w:ascii="Times New Roman" w:eastAsia="Times New Roman" w:hAnsi="Times New Roman" w:cs="Times New Roman"/>
          <w:b/>
          <w:i/>
          <w:sz w:val="24"/>
          <w:szCs w:val="24"/>
          <w:lang w:eastAsia="ar-SA"/>
        </w:rPr>
        <w:t>(указать номер Лота)</w:t>
      </w:r>
    </w:p>
    <w:p w14:paraId="6AD6DA73" w14:textId="77777777" w:rsidR="00F546FD" w:rsidRDefault="00F546FD" w:rsidP="003A2F0D">
      <w:pPr>
        <w:keepNext/>
        <w:suppressAutoHyphens/>
        <w:spacing w:after="0" w:line="240" w:lineRule="auto"/>
        <w:rPr>
          <w:rFonts w:ascii="Times New Roman" w:eastAsia="Times New Roman" w:hAnsi="Times New Roman" w:cs="Times New Roman"/>
          <w:b/>
          <w:sz w:val="24"/>
          <w:szCs w:val="24"/>
          <w:lang w:eastAsia="ar-SA"/>
        </w:rPr>
      </w:pPr>
    </w:p>
    <w:p w14:paraId="4F876417" w14:textId="77777777" w:rsidR="00B66F3E" w:rsidRPr="00B66F3E" w:rsidRDefault="003A2F0D" w:rsidP="00B66F3E">
      <w:pPr>
        <w:keepNext/>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Таблица. Расчет стоимости </w:t>
      </w:r>
      <w:r w:rsidR="00D10FD9">
        <w:rPr>
          <w:rFonts w:ascii="Times New Roman" w:eastAsia="Times New Roman" w:hAnsi="Times New Roman" w:cs="Times New Roman"/>
          <w:b/>
          <w:sz w:val="24"/>
          <w:szCs w:val="24"/>
          <w:lang w:eastAsia="ar-SA"/>
        </w:rPr>
        <w:t>Товара</w:t>
      </w:r>
    </w:p>
    <w:p w14:paraId="18179901" w14:textId="77777777" w:rsidR="00B66F3E" w:rsidRPr="00B66F3E" w:rsidRDefault="00B66F3E" w:rsidP="00B66F3E">
      <w:pPr>
        <w:keepNext/>
        <w:suppressAutoHyphens/>
        <w:spacing w:after="0" w:line="240" w:lineRule="auto"/>
        <w:rPr>
          <w:rFonts w:ascii="Times New Roman" w:eastAsia="Times New Roman" w:hAnsi="Times New Roman" w:cs="Times New Roman"/>
          <w:b/>
          <w:sz w:val="24"/>
          <w:szCs w:val="24"/>
          <w:lang w:eastAsia="ar-SA"/>
        </w:rPr>
      </w:pPr>
    </w:p>
    <w:tbl>
      <w:tblPr>
        <w:tblW w:w="10631" w:type="dxa"/>
        <w:tblInd w:w="-459" w:type="dxa"/>
        <w:tblLayout w:type="fixed"/>
        <w:tblLook w:val="0000" w:firstRow="0" w:lastRow="0" w:firstColumn="0" w:lastColumn="0" w:noHBand="0" w:noVBand="0"/>
      </w:tblPr>
      <w:tblGrid>
        <w:gridCol w:w="567"/>
        <w:gridCol w:w="2268"/>
        <w:gridCol w:w="1701"/>
        <w:gridCol w:w="992"/>
        <w:gridCol w:w="993"/>
        <w:gridCol w:w="1984"/>
        <w:gridCol w:w="2126"/>
      </w:tblGrid>
      <w:tr w:rsidR="00D10FD9" w:rsidRPr="00B66F3E" w14:paraId="571E64F5" w14:textId="77777777" w:rsidTr="00D10FD9">
        <w:tc>
          <w:tcPr>
            <w:tcW w:w="567" w:type="dxa"/>
            <w:tcBorders>
              <w:top w:val="single" w:sz="4" w:space="0" w:color="000000"/>
              <w:left w:val="single" w:sz="4" w:space="0" w:color="000000"/>
              <w:bottom w:val="single" w:sz="4" w:space="0" w:color="000000"/>
            </w:tcBorders>
            <w:shd w:val="clear" w:color="auto" w:fill="auto"/>
          </w:tcPr>
          <w:p w14:paraId="5C557C40" w14:textId="77777777" w:rsidR="00D10FD9" w:rsidRPr="00B66F3E" w:rsidRDefault="00D10FD9" w:rsidP="00B66F3E">
            <w:pPr>
              <w:keepNext/>
              <w:suppressAutoHyphens/>
              <w:snapToGrid w:val="0"/>
              <w:spacing w:before="40" w:after="40" w:line="240" w:lineRule="auto"/>
              <w:ind w:right="-108"/>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 п/п</w:t>
            </w:r>
          </w:p>
        </w:tc>
        <w:tc>
          <w:tcPr>
            <w:tcW w:w="2268" w:type="dxa"/>
            <w:tcBorders>
              <w:top w:val="single" w:sz="4" w:space="0" w:color="000000"/>
              <w:left w:val="single" w:sz="4" w:space="0" w:color="000000"/>
              <w:bottom w:val="single" w:sz="4" w:space="0" w:color="000000"/>
            </w:tcBorders>
            <w:shd w:val="clear" w:color="auto" w:fill="auto"/>
          </w:tcPr>
          <w:p w14:paraId="568C88A0" w14:textId="77777777" w:rsidR="00D10FD9" w:rsidRPr="00B66F3E" w:rsidRDefault="00D10FD9" w:rsidP="00B66F3E">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Т</w:t>
            </w:r>
            <w:r w:rsidRPr="00B66F3E">
              <w:rPr>
                <w:rFonts w:ascii="Times New Roman" w:eastAsia="Times New Roman" w:hAnsi="Times New Roman" w:cs="Times New Roman"/>
                <w:sz w:val="24"/>
                <w:szCs w:val="24"/>
                <w:lang w:eastAsia="ar-SA"/>
              </w:rPr>
              <w:t>овара</w:t>
            </w:r>
          </w:p>
        </w:tc>
        <w:tc>
          <w:tcPr>
            <w:tcW w:w="1701" w:type="dxa"/>
            <w:tcBorders>
              <w:top w:val="single" w:sz="4" w:space="0" w:color="000000"/>
              <w:left w:val="single" w:sz="4" w:space="0" w:color="000000"/>
              <w:bottom w:val="single" w:sz="4" w:space="0" w:color="000000"/>
              <w:right w:val="single" w:sz="4" w:space="0" w:color="000000"/>
            </w:tcBorders>
          </w:tcPr>
          <w:p w14:paraId="6862591C" w14:textId="77777777" w:rsidR="00D10FD9" w:rsidRPr="00B66F3E" w:rsidRDefault="00D10FD9" w:rsidP="00255840">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 xml:space="preserve">Наименование страны происхождения </w:t>
            </w:r>
            <w:r w:rsidR="00255840">
              <w:rPr>
                <w:rFonts w:ascii="Times New Roman" w:eastAsia="Times New Roman" w:hAnsi="Times New Roman" w:cs="Times New Roman"/>
                <w:sz w:val="24"/>
                <w:szCs w:val="24"/>
                <w:lang w:eastAsia="ar-SA"/>
              </w:rPr>
              <w:t>Товара</w:t>
            </w:r>
          </w:p>
        </w:tc>
        <w:tc>
          <w:tcPr>
            <w:tcW w:w="992" w:type="dxa"/>
            <w:tcBorders>
              <w:top w:val="single" w:sz="4" w:space="0" w:color="000000"/>
              <w:left w:val="single" w:sz="4" w:space="0" w:color="000000"/>
              <w:bottom w:val="single" w:sz="4" w:space="0" w:color="000000"/>
            </w:tcBorders>
            <w:shd w:val="clear" w:color="auto" w:fill="auto"/>
          </w:tcPr>
          <w:p w14:paraId="20017219" w14:textId="77777777" w:rsidR="00D10FD9" w:rsidRPr="00B66F3E" w:rsidRDefault="00D10FD9" w:rsidP="00B66F3E">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Ед. изм.</w:t>
            </w:r>
          </w:p>
        </w:tc>
        <w:tc>
          <w:tcPr>
            <w:tcW w:w="993" w:type="dxa"/>
            <w:tcBorders>
              <w:top w:val="single" w:sz="4" w:space="0" w:color="000000"/>
              <w:left w:val="single" w:sz="4" w:space="0" w:color="000000"/>
              <w:bottom w:val="single" w:sz="4" w:space="0" w:color="000000"/>
            </w:tcBorders>
            <w:shd w:val="clear" w:color="auto" w:fill="auto"/>
          </w:tcPr>
          <w:p w14:paraId="7282E446" w14:textId="77777777" w:rsidR="00D10FD9" w:rsidRPr="00B66F3E" w:rsidRDefault="00D10FD9" w:rsidP="00B66F3E">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227C3E4D"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Цена, руб.коп.</w:t>
            </w:r>
            <w:r>
              <w:rPr>
                <w:rFonts w:ascii="Times New Roman" w:eastAsia="Times New Roman" w:hAnsi="Times New Roman" w:cs="Times New Roman"/>
                <w:sz w:val="24"/>
                <w:szCs w:val="24"/>
                <w:lang w:eastAsia="ar-SA"/>
              </w:rPr>
              <w:t xml:space="preserve"> за литр</w:t>
            </w:r>
            <w:r w:rsidRPr="00B66F3E">
              <w:rPr>
                <w:rFonts w:ascii="Times New Roman" w:eastAsia="Times New Roman" w:hAnsi="Times New Roman" w:cs="Times New Roman"/>
                <w:sz w:val="24"/>
                <w:szCs w:val="24"/>
                <w:lang w:eastAsia="ar-SA"/>
              </w:rPr>
              <w:t>,</w:t>
            </w:r>
          </w:p>
          <w:p w14:paraId="136EE6F8"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B66F3E">
              <w:rPr>
                <w:rFonts w:ascii="Times New Roman" w:eastAsia="Times New Roman" w:hAnsi="Times New Roman" w:cs="Times New Roman"/>
                <w:i/>
                <w:sz w:val="24"/>
                <w:szCs w:val="24"/>
                <w:lang w:eastAsia="ar-SA"/>
              </w:rPr>
              <w:t xml:space="preserve">в т.ч. НДС </w:t>
            </w:r>
            <w:r w:rsidRPr="00B66F3E">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209F6727"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sz w:val="24"/>
                <w:szCs w:val="24"/>
                <w:lang w:eastAsia="ar-SA"/>
              </w:rPr>
              <w:t>Сумма, руб.коп.,</w:t>
            </w:r>
          </w:p>
          <w:p w14:paraId="1E44F958"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B66F3E">
              <w:rPr>
                <w:rFonts w:ascii="Times New Roman" w:eastAsia="Times New Roman" w:hAnsi="Times New Roman" w:cs="Times New Roman"/>
                <w:i/>
                <w:sz w:val="24"/>
                <w:szCs w:val="24"/>
                <w:lang w:eastAsia="ar-SA"/>
              </w:rPr>
              <w:t xml:space="preserve">в т.ч. НДС </w:t>
            </w:r>
            <w:r w:rsidRPr="00B66F3E">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D10FD9" w:rsidRPr="00B66F3E" w14:paraId="44FC7C6F" w14:textId="77777777" w:rsidTr="00D10FD9">
        <w:trPr>
          <w:trHeight w:val="405"/>
        </w:trPr>
        <w:tc>
          <w:tcPr>
            <w:tcW w:w="567" w:type="dxa"/>
            <w:tcBorders>
              <w:top w:val="single" w:sz="4" w:space="0" w:color="000000"/>
              <w:left w:val="single" w:sz="4" w:space="0" w:color="000000"/>
              <w:bottom w:val="single" w:sz="4" w:space="0" w:color="000000"/>
            </w:tcBorders>
            <w:shd w:val="clear" w:color="auto" w:fill="auto"/>
          </w:tcPr>
          <w:p w14:paraId="4413E97D" w14:textId="77777777" w:rsidR="00D10FD9" w:rsidRPr="00B66F3E" w:rsidRDefault="00D10FD9" w:rsidP="00B66F3E">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ar-SA"/>
              </w:rPr>
            </w:pPr>
            <w:r w:rsidRPr="00B66F3E">
              <w:rPr>
                <w:rFonts w:ascii="Times New Roman" w:eastAsia="Times New Roman" w:hAnsi="Times New Roman" w:cs="Times New Roman"/>
                <w:color w:val="000000"/>
                <w:sz w:val="24"/>
                <w:szCs w:val="24"/>
                <w:lang w:eastAsia="ar-SA"/>
              </w:rPr>
              <w:t>1</w:t>
            </w:r>
          </w:p>
        </w:tc>
        <w:tc>
          <w:tcPr>
            <w:tcW w:w="2268" w:type="dxa"/>
            <w:tcBorders>
              <w:top w:val="single" w:sz="4" w:space="0" w:color="000000"/>
              <w:left w:val="single" w:sz="4" w:space="0" w:color="000000"/>
              <w:bottom w:val="single" w:sz="4" w:space="0" w:color="000000"/>
            </w:tcBorders>
            <w:shd w:val="clear" w:color="auto" w:fill="auto"/>
            <w:vAlign w:val="center"/>
          </w:tcPr>
          <w:p w14:paraId="4AF13C1F" w14:textId="77777777" w:rsidR="00D10FD9" w:rsidRPr="00B66F3E" w:rsidRDefault="00D10FD9" w:rsidP="00B66F3E">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239C57B1" w14:textId="77777777" w:rsidR="00D10FD9" w:rsidRPr="00D10FD9" w:rsidRDefault="00D10FD9" w:rsidP="00255840">
            <w:pPr>
              <w:tabs>
                <w:tab w:val="left" w:pos="425"/>
                <w:tab w:val="left" w:pos="567"/>
                <w:tab w:val="left" w:pos="709"/>
              </w:tabs>
              <w:suppressAutoHyphens/>
              <w:spacing w:after="0" w:line="240" w:lineRule="auto"/>
              <w:jc w:val="center"/>
              <w:rPr>
                <w:rFonts w:ascii="Times New Roman" w:eastAsia="Times New Roman" w:hAnsi="Times New Roman" w:cs="Times New Roman"/>
                <w:i/>
                <w:color w:val="000000"/>
                <w:sz w:val="24"/>
                <w:szCs w:val="24"/>
                <w:lang w:eastAsia="ar-SA"/>
              </w:rPr>
            </w:pPr>
            <w:r w:rsidRPr="00A82B31">
              <w:rPr>
                <w:rFonts w:ascii="Times New Roman" w:eastAsia="Times New Roman" w:hAnsi="Times New Roman" w:cs="Times New Roman"/>
                <w:i/>
                <w:color w:val="000000"/>
                <w:sz w:val="24"/>
                <w:szCs w:val="24"/>
                <w:highlight w:val="lightGray"/>
                <w:lang w:eastAsia="ar-SA"/>
              </w:rPr>
              <w:t xml:space="preserve">Указать наименование страны происхождения </w:t>
            </w:r>
            <w:r w:rsidR="00255840" w:rsidRPr="00A82B31">
              <w:rPr>
                <w:rFonts w:ascii="Times New Roman" w:eastAsia="Times New Roman" w:hAnsi="Times New Roman" w:cs="Times New Roman"/>
                <w:i/>
                <w:color w:val="000000"/>
                <w:sz w:val="24"/>
                <w:szCs w:val="24"/>
                <w:highlight w:val="lightGray"/>
                <w:lang w:eastAsia="ar-SA"/>
              </w:rPr>
              <w:t>Товара</w:t>
            </w:r>
          </w:p>
        </w:tc>
        <w:tc>
          <w:tcPr>
            <w:tcW w:w="992" w:type="dxa"/>
            <w:tcBorders>
              <w:top w:val="single" w:sz="4" w:space="0" w:color="000000"/>
              <w:left w:val="single" w:sz="4" w:space="0" w:color="000000"/>
              <w:bottom w:val="single" w:sz="4" w:space="0" w:color="000000"/>
            </w:tcBorders>
            <w:shd w:val="clear" w:color="auto" w:fill="auto"/>
            <w:vAlign w:val="center"/>
          </w:tcPr>
          <w:p w14:paraId="3FDCE064"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литр </w:t>
            </w:r>
          </w:p>
        </w:tc>
        <w:tc>
          <w:tcPr>
            <w:tcW w:w="993" w:type="dxa"/>
            <w:tcBorders>
              <w:top w:val="single" w:sz="4" w:space="0" w:color="000000"/>
              <w:left w:val="single" w:sz="4" w:space="0" w:color="000000"/>
              <w:bottom w:val="single" w:sz="4" w:space="0" w:color="000000"/>
            </w:tcBorders>
            <w:shd w:val="clear" w:color="auto" w:fill="auto"/>
            <w:vAlign w:val="center"/>
          </w:tcPr>
          <w:p w14:paraId="179933EC" w14:textId="77777777" w:rsidR="00D10FD9" w:rsidRPr="00B66F3E" w:rsidRDefault="00D10FD9" w:rsidP="00B66F3E">
            <w:pPr>
              <w:tabs>
                <w:tab w:val="left" w:pos="425"/>
                <w:tab w:val="left" w:pos="567"/>
                <w:tab w:val="left" w:pos="709"/>
              </w:tabs>
              <w:suppressAutoHyphens/>
              <w:spacing w:after="0" w:line="240" w:lineRule="auto"/>
              <w:jc w:val="center"/>
              <w:rPr>
                <w:rFonts w:ascii="Times New Roman" w:eastAsia="Times New Roman" w:hAnsi="Times New Roman" w:cs="Times New Roman"/>
                <w:color w:val="000000"/>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6B69A52C" w14:textId="77777777" w:rsidR="00D10FD9" w:rsidRPr="00B66F3E" w:rsidRDefault="00D10FD9" w:rsidP="00B66F3E">
            <w:pPr>
              <w:suppressAutoHyphens/>
              <w:snapToGrid w:val="0"/>
              <w:spacing w:after="0"/>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4EF26AEA" w14:textId="77777777" w:rsidR="00D10FD9" w:rsidRPr="00B66F3E" w:rsidRDefault="00D10FD9" w:rsidP="00B66F3E">
            <w:pPr>
              <w:suppressAutoHyphens/>
              <w:snapToGrid w:val="0"/>
              <w:spacing w:after="0"/>
              <w:ind w:left="57" w:right="57"/>
              <w:rPr>
                <w:rFonts w:ascii="Times New Roman" w:eastAsia="Times New Roman" w:hAnsi="Times New Roman" w:cs="Times New Roman"/>
                <w:sz w:val="24"/>
                <w:szCs w:val="24"/>
                <w:lang w:eastAsia="ar-SA"/>
              </w:rPr>
            </w:pPr>
          </w:p>
        </w:tc>
      </w:tr>
      <w:tr w:rsidR="00D10FD9" w:rsidRPr="00B66F3E" w14:paraId="00BEFC1C" w14:textId="77777777" w:rsidTr="00D10FD9">
        <w:trPr>
          <w:trHeight w:val="450"/>
        </w:trPr>
        <w:tc>
          <w:tcPr>
            <w:tcW w:w="2835" w:type="dxa"/>
            <w:gridSpan w:val="2"/>
            <w:tcBorders>
              <w:top w:val="single" w:sz="4" w:space="0" w:color="000000"/>
              <w:left w:val="single" w:sz="4" w:space="0" w:color="000000"/>
              <w:bottom w:val="single" w:sz="4" w:space="0" w:color="000000"/>
            </w:tcBorders>
            <w:shd w:val="clear" w:color="auto" w:fill="auto"/>
          </w:tcPr>
          <w:p w14:paraId="253E779B"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Итого</w:t>
            </w:r>
          </w:p>
        </w:tc>
        <w:tc>
          <w:tcPr>
            <w:tcW w:w="1701" w:type="dxa"/>
            <w:tcBorders>
              <w:top w:val="single" w:sz="4" w:space="0" w:color="000000"/>
              <w:left w:val="single" w:sz="4" w:space="0" w:color="000000"/>
              <w:bottom w:val="single" w:sz="4" w:space="0" w:color="000000"/>
              <w:right w:val="single" w:sz="4" w:space="0" w:color="000000"/>
            </w:tcBorders>
          </w:tcPr>
          <w:p w14:paraId="687F4182" w14:textId="77777777" w:rsidR="00D10FD9" w:rsidRDefault="00D10FD9" w:rsidP="00B66F3E">
            <w:pPr>
              <w:spacing w:before="40" w:after="40"/>
              <w:jc w:val="center"/>
              <w:rPr>
                <w:rFonts w:ascii="Times New Roman" w:eastAsia="Calibri" w:hAnsi="Times New Roman" w:cs="Times New Roman"/>
                <w:b/>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vAlign w:val="center"/>
          </w:tcPr>
          <w:p w14:paraId="75010E03" w14:textId="77777777" w:rsidR="00D10FD9" w:rsidRPr="00B66F3E" w:rsidRDefault="00D10FD9" w:rsidP="00B66F3E">
            <w:pPr>
              <w:spacing w:before="40" w:after="40"/>
              <w:jc w:val="center"/>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литр</w:t>
            </w:r>
          </w:p>
        </w:tc>
        <w:tc>
          <w:tcPr>
            <w:tcW w:w="993" w:type="dxa"/>
            <w:tcBorders>
              <w:top w:val="single" w:sz="4" w:space="0" w:color="000000"/>
              <w:left w:val="single" w:sz="4" w:space="0" w:color="000000"/>
              <w:bottom w:val="single" w:sz="4" w:space="0" w:color="000000"/>
            </w:tcBorders>
            <w:shd w:val="clear" w:color="auto" w:fill="auto"/>
            <w:vAlign w:val="center"/>
          </w:tcPr>
          <w:p w14:paraId="4483779C" w14:textId="77777777" w:rsidR="00D10FD9" w:rsidRPr="00B66F3E" w:rsidRDefault="00D10FD9" w:rsidP="00B66F3E">
            <w:pPr>
              <w:spacing w:before="40" w:after="40"/>
              <w:jc w:val="center"/>
              <w:rPr>
                <w:rFonts w:ascii="Times New Roman" w:eastAsia="Calibri" w:hAnsi="Times New Roman" w:cs="Times New Roman"/>
                <w:b/>
                <w:sz w:val="24"/>
                <w:szCs w:val="24"/>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02907285"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7A85F96E"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D10FD9" w:rsidRPr="00B66F3E" w14:paraId="03F9B181" w14:textId="77777777" w:rsidTr="00D10FD9">
        <w:trPr>
          <w:trHeight w:val="413"/>
        </w:trPr>
        <w:tc>
          <w:tcPr>
            <w:tcW w:w="2835" w:type="dxa"/>
            <w:gridSpan w:val="2"/>
            <w:tcBorders>
              <w:top w:val="single" w:sz="4" w:space="0" w:color="000000"/>
              <w:left w:val="single" w:sz="4" w:space="0" w:color="000000"/>
              <w:bottom w:val="single" w:sz="4" w:space="0" w:color="000000"/>
            </w:tcBorders>
            <w:shd w:val="clear" w:color="auto" w:fill="auto"/>
          </w:tcPr>
          <w:p w14:paraId="39DA6E0D"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0BBCC530"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p>
        </w:tc>
        <w:tc>
          <w:tcPr>
            <w:tcW w:w="992" w:type="dxa"/>
            <w:tcBorders>
              <w:top w:val="single" w:sz="4" w:space="0" w:color="000000"/>
              <w:left w:val="single" w:sz="4" w:space="0" w:color="000000"/>
              <w:bottom w:val="single" w:sz="4" w:space="0" w:color="000000"/>
            </w:tcBorders>
            <w:shd w:val="clear" w:color="auto" w:fill="auto"/>
          </w:tcPr>
          <w:p w14:paraId="63E586EC"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993" w:type="dxa"/>
            <w:tcBorders>
              <w:top w:val="single" w:sz="4" w:space="0" w:color="000000"/>
              <w:left w:val="single" w:sz="4" w:space="0" w:color="000000"/>
              <w:bottom w:val="single" w:sz="4" w:space="0" w:color="000000"/>
            </w:tcBorders>
            <w:shd w:val="clear" w:color="auto" w:fill="auto"/>
          </w:tcPr>
          <w:p w14:paraId="7775E652"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0111C8C9" w14:textId="77777777" w:rsidR="00D10FD9" w:rsidRPr="00B66F3E" w:rsidRDefault="00D10FD9" w:rsidP="00B66F3E">
            <w:pPr>
              <w:tabs>
                <w:tab w:val="left" w:pos="425"/>
                <w:tab w:val="left" w:pos="567"/>
                <w:tab w:val="left" w:pos="709"/>
              </w:tabs>
              <w:suppressAutoHyphens/>
              <w:spacing w:before="40" w:after="40"/>
              <w:jc w:val="center"/>
              <w:rPr>
                <w:rFonts w:ascii="Times New Roman" w:eastAsia="Calibri" w:hAnsi="Times New Roman" w:cs="Times New Roman"/>
                <w:b/>
                <w:sz w:val="24"/>
                <w:szCs w:val="24"/>
                <w:lang w:eastAsia="ar-SA"/>
              </w:rPr>
            </w:pPr>
            <w:r w:rsidRPr="00B66F3E">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22507733" w14:textId="77777777" w:rsidR="00D10FD9" w:rsidRPr="00B66F3E" w:rsidRDefault="00D10FD9" w:rsidP="00B66F3E">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14:paraId="1D1B55E7" w14:textId="77777777" w:rsidR="00FA4E3A" w:rsidRDefault="00FA4E3A" w:rsidP="00FA4E3A">
      <w:pPr>
        <w:suppressAutoHyphens/>
        <w:spacing w:after="0" w:line="240" w:lineRule="auto"/>
        <w:ind w:right="-2"/>
        <w:jc w:val="both"/>
        <w:rPr>
          <w:rFonts w:ascii="Times New Roman" w:eastAsia="Times New Roman" w:hAnsi="Times New Roman"/>
          <w:sz w:val="24"/>
          <w:szCs w:val="24"/>
          <w:lang w:eastAsia="ar-SA"/>
        </w:rPr>
      </w:pPr>
    </w:p>
    <w:p w14:paraId="3CBB4B4F" w14:textId="77777777" w:rsidR="009F4D59" w:rsidRPr="004609FF" w:rsidRDefault="009F4D59" w:rsidP="009F4D59">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ru-RU"/>
        </w:rPr>
        <w:tab/>
        <w:t xml:space="preserve">- Заправка осуществляется круглосуточно в сети АЗС поставщика, </w:t>
      </w:r>
      <w:r w:rsidRPr="004609FF">
        <w:rPr>
          <w:rFonts w:ascii="Times New Roman" w:eastAsia="Times New Roman" w:hAnsi="Times New Roman" w:cs="Times New Roman"/>
          <w:snapToGrid w:val="0"/>
          <w:sz w:val="24"/>
          <w:szCs w:val="24"/>
          <w:lang w:eastAsia="ar-SA"/>
        </w:rPr>
        <w:t>не выше цены АЗС на момент заправки. Скидка по топливным картам не менее 5% от розничной цены, действующей на АЗС на момент отпуска топлива.</w:t>
      </w:r>
    </w:p>
    <w:p w14:paraId="7844E35C" w14:textId="77777777" w:rsidR="009F4D59" w:rsidRPr="004609FF" w:rsidRDefault="009F4D59" w:rsidP="009F4D59">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xml:space="preserve">- Топливные карты выдаются на бесплатной основе в количестве – не более </w:t>
      </w:r>
      <w:r>
        <w:rPr>
          <w:rFonts w:ascii="Times New Roman" w:eastAsia="Times New Roman" w:hAnsi="Times New Roman" w:cs="Times New Roman"/>
          <w:snapToGrid w:val="0"/>
          <w:sz w:val="24"/>
          <w:szCs w:val="24"/>
          <w:lang w:eastAsia="ar-SA"/>
        </w:rPr>
        <w:t>____</w:t>
      </w:r>
      <w:r w:rsidR="00B01485">
        <w:rPr>
          <w:rFonts w:ascii="Times New Roman" w:eastAsia="Times New Roman" w:hAnsi="Times New Roman" w:cs="Times New Roman"/>
          <w:snapToGrid w:val="0"/>
          <w:sz w:val="24"/>
          <w:szCs w:val="24"/>
          <w:lang w:eastAsia="ar-SA"/>
        </w:rPr>
        <w:t>*</w:t>
      </w:r>
      <w:r>
        <w:rPr>
          <w:rFonts w:ascii="Times New Roman" w:eastAsia="Times New Roman" w:hAnsi="Times New Roman" w:cs="Times New Roman"/>
          <w:snapToGrid w:val="0"/>
          <w:sz w:val="24"/>
          <w:szCs w:val="24"/>
          <w:lang w:eastAsia="ar-SA"/>
        </w:rPr>
        <w:t xml:space="preserve"> </w:t>
      </w:r>
      <w:r w:rsidRPr="004609FF">
        <w:rPr>
          <w:rFonts w:ascii="Times New Roman" w:eastAsia="Times New Roman" w:hAnsi="Times New Roman" w:cs="Times New Roman"/>
          <w:snapToGrid w:val="0"/>
          <w:sz w:val="24"/>
          <w:szCs w:val="24"/>
          <w:lang w:eastAsia="ar-SA"/>
        </w:rPr>
        <w:t>шт. на все время действия договора поставки;</w:t>
      </w:r>
    </w:p>
    <w:p w14:paraId="05D337DD" w14:textId="77777777" w:rsidR="009F4D59" w:rsidRPr="004609FF" w:rsidRDefault="009F4D59" w:rsidP="009F4D59">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4609FF">
        <w:rPr>
          <w:rFonts w:ascii="Times New Roman" w:eastAsia="Times New Roman" w:hAnsi="Times New Roman" w:cs="Times New Roman"/>
          <w:snapToGrid w:val="0"/>
          <w:sz w:val="24"/>
          <w:szCs w:val="24"/>
          <w:lang w:eastAsia="ar-SA"/>
        </w:rPr>
        <w:tab/>
        <w:t>- Обслуживание всех выбранных топливных карт – бесплатно.</w:t>
      </w:r>
    </w:p>
    <w:p w14:paraId="1312BB15" w14:textId="77777777" w:rsidR="00182627" w:rsidRDefault="00182627"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p>
    <w:p w14:paraId="509FC508" w14:textId="77777777"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___________________________________________________</w:t>
      </w:r>
    </w:p>
    <w:p w14:paraId="1C56AAC9" w14:textId="77777777"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vertAlign w:val="superscript"/>
          <w:lang w:eastAsia="ar-SA"/>
        </w:rPr>
        <w:t>(</w:t>
      </w:r>
      <w:r w:rsidRPr="003A2F0D">
        <w:rPr>
          <w:rFonts w:ascii="Times New Roman" w:eastAsia="Times New Roman" w:hAnsi="Times New Roman" w:cs="Times New Roman"/>
          <w:sz w:val="24"/>
          <w:szCs w:val="24"/>
          <w:vertAlign w:val="superscript"/>
          <w:lang w:eastAsia="ar-SA"/>
        </w:rPr>
        <w:t>наименование Участника с указанием организационно-правовой формы)</w:t>
      </w:r>
    </w:p>
    <w:p w14:paraId="43E2A38E" w14:textId="77777777" w:rsidR="00034413" w:rsidRDefault="00034413"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68A963D0"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45670B9D"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1D3552D7"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1B7BC8D"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0C93AC7" w14:textId="77777777"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14:paraId="62E097B1"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5D28525E"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14:paraId="6EECBDA8" w14:textId="77777777"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14:paraId="0B34CA40" w14:textId="77777777"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14:paraId="033FA23D" w14:textId="77777777" w:rsidR="003A2F0D" w:rsidRDefault="003A2F0D" w:rsidP="003B14B8">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 xml:space="preserve">В таблице приводится расчет стоимости </w:t>
      </w:r>
      <w:r w:rsidR="00255840">
        <w:rPr>
          <w:rFonts w:ascii="Times New Roman" w:eastAsia="Calibri" w:hAnsi="Times New Roman" w:cs="Times New Roman"/>
          <w:sz w:val="20"/>
          <w:szCs w:val="20"/>
        </w:rPr>
        <w:t>Товара</w:t>
      </w:r>
      <w:r w:rsidRPr="008D0F22">
        <w:rPr>
          <w:rFonts w:ascii="Times New Roman" w:eastAsia="Calibri" w:hAnsi="Times New Roman" w:cs="Times New Roman"/>
          <w:sz w:val="20"/>
          <w:szCs w:val="20"/>
        </w:rPr>
        <w:t xml:space="preserve">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14:paraId="3B3FBF59" w14:textId="77777777" w:rsidR="00FA4E3A" w:rsidRDefault="00B01485" w:rsidP="009F4D59">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w:t>
      </w:r>
      <w:r w:rsidR="006115FA" w:rsidRPr="00691E98">
        <w:rPr>
          <w:rFonts w:ascii="Times New Roman" w:eastAsia="Calibri" w:hAnsi="Times New Roman" w:cs="Times New Roman"/>
          <w:sz w:val="20"/>
          <w:szCs w:val="20"/>
        </w:rPr>
        <w:t xml:space="preserve">Участник </w:t>
      </w:r>
      <w:r w:rsidR="00292C00" w:rsidRPr="00691E98">
        <w:rPr>
          <w:rFonts w:ascii="Times New Roman" w:eastAsia="Calibri" w:hAnsi="Times New Roman" w:cs="Times New Roman"/>
          <w:sz w:val="20"/>
          <w:szCs w:val="20"/>
        </w:rPr>
        <w:t xml:space="preserve">закупки </w:t>
      </w:r>
      <w:r w:rsidR="006115FA" w:rsidRPr="00691E98">
        <w:rPr>
          <w:rFonts w:ascii="Times New Roman" w:eastAsia="Calibri" w:hAnsi="Times New Roman" w:cs="Times New Roman"/>
          <w:sz w:val="20"/>
          <w:szCs w:val="20"/>
        </w:rPr>
        <w:t>в обязательном порядке указывает количест</w:t>
      </w:r>
      <w:r w:rsidR="009F4D59" w:rsidRPr="00691E98">
        <w:rPr>
          <w:rFonts w:ascii="Times New Roman" w:eastAsia="Calibri" w:hAnsi="Times New Roman" w:cs="Times New Roman"/>
          <w:sz w:val="20"/>
          <w:szCs w:val="20"/>
        </w:rPr>
        <w:t xml:space="preserve">во топливных </w:t>
      </w:r>
      <w:r w:rsidR="006115FA" w:rsidRPr="00691E98">
        <w:rPr>
          <w:rFonts w:ascii="Times New Roman" w:eastAsia="Calibri" w:hAnsi="Times New Roman" w:cs="Times New Roman"/>
          <w:sz w:val="20"/>
          <w:szCs w:val="20"/>
        </w:rPr>
        <w:t>карт</w:t>
      </w:r>
      <w:r w:rsidR="009F4D59" w:rsidRPr="00691E98">
        <w:rPr>
          <w:rFonts w:ascii="Times New Roman" w:eastAsia="Calibri" w:hAnsi="Times New Roman" w:cs="Times New Roman"/>
          <w:sz w:val="20"/>
          <w:szCs w:val="20"/>
        </w:rPr>
        <w:t>,</w:t>
      </w:r>
      <w:r w:rsidR="006115FA" w:rsidRPr="00691E98">
        <w:rPr>
          <w:rFonts w:ascii="Times New Roman" w:eastAsia="Calibri" w:hAnsi="Times New Roman" w:cs="Times New Roman"/>
          <w:sz w:val="20"/>
          <w:szCs w:val="20"/>
        </w:rPr>
        <w:t xml:space="preserve"> выдаваемых на бесплатной основе на все время действия договора поставки топлива в соответствии с выбранным Лотом (</w:t>
      </w:r>
      <w:r w:rsidR="00B00169" w:rsidRPr="00691E98">
        <w:rPr>
          <w:rFonts w:ascii="Times New Roman" w:eastAsia="Calibri" w:hAnsi="Times New Roman" w:cs="Times New Roman"/>
          <w:sz w:val="20"/>
          <w:szCs w:val="20"/>
        </w:rPr>
        <w:t xml:space="preserve">по Лоту №1, </w:t>
      </w:r>
      <w:r w:rsidR="009F4D59" w:rsidRPr="00691E98">
        <w:rPr>
          <w:rFonts w:ascii="Times New Roman" w:eastAsia="Calibri" w:hAnsi="Times New Roman" w:cs="Times New Roman"/>
          <w:sz w:val="20"/>
          <w:szCs w:val="20"/>
        </w:rPr>
        <w:t>не более 60 шт</w:t>
      </w:r>
      <w:r w:rsidR="00B00169" w:rsidRPr="00691E98">
        <w:rPr>
          <w:rFonts w:ascii="Times New Roman" w:eastAsia="Calibri" w:hAnsi="Times New Roman" w:cs="Times New Roman"/>
          <w:sz w:val="20"/>
          <w:szCs w:val="20"/>
        </w:rPr>
        <w:t>.  по Лоту</w:t>
      </w:r>
      <w:r w:rsidR="006115FA" w:rsidRPr="00691E98">
        <w:rPr>
          <w:rFonts w:ascii="Times New Roman" w:eastAsia="Calibri" w:hAnsi="Times New Roman" w:cs="Times New Roman"/>
          <w:sz w:val="20"/>
          <w:szCs w:val="20"/>
        </w:rPr>
        <w:t xml:space="preserve"> №2 </w:t>
      </w:r>
      <w:r w:rsidR="009F4D59" w:rsidRPr="00691E98">
        <w:rPr>
          <w:rFonts w:ascii="Times New Roman" w:eastAsia="Calibri" w:hAnsi="Times New Roman" w:cs="Times New Roman"/>
          <w:sz w:val="20"/>
          <w:szCs w:val="20"/>
        </w:rPr>
        <w:t>не более 250 шт</w:t>
      </w:r>
      <w:r w:rsidR="00B00169" w:rsidRPr="00691E98">
        <w:rPr>
          <w:rFonts w:ascii="Times New Roman" w:eastAsia="Calibri" w:hAnsi="Times New Roman" w:cs="Times New Roman"/>
          <w:sz w:val="20"/>
          <w:szCs w:val="20"/>
        </w:rPr>
        <w:t xml:space="preserve">. по Лоту </w:t>
      </w:r>
      <w:r w:rsidR="006115FA" w:rsidRPr="00691E98">
        <w:rPr>
          <w:rFonts w:ascii="Times New Roman" w:eastAsia="Calibri" w:hAnsi="Times New Roman" w:cs="Times New Roman"/>
          <w:sz w:val="20"/>
          <w:szCs w:val="20"/>
        </w:rPr>
        <w:t>№3</w:t>
      </w:r>
      <w:r w:rsidR="009F4D59" w:rsidRPr="00691E98">
        <w:t xml:space="preserve"> </w:t>
      </w:r>
      <w:r w:rsidR="009F4D59" w:rsidRPr="00691E98">
        <w:rPr>
          <w:rFonts w:ascii="Times New Roman" w:eastAsia="Calibri" w:hAnsi="Times New Roman" w:cs="Times New Roman"/>
          <w:sz w:val="20"/>
          <w:szCs w:val="20"/>
        </w:rPr>
        <w:t>не более 200 шт</w:t>
      </w:r>
      <w:r w:rsidR="006115FA" w:rsidRPr="00691E98">
        <w:rPr>
          <w:rFonts w:ascii="Times New Roman" w:eastAsia="Calibri" w:hAnsi="Times New Roman" w:cs="Times New Roman"/>
          <w:sz w:val="20"/>
          <w:szCs w:val="20"/>
        </w:rPr>
        <w:t>).</w:t>
      </w:r>
    </w:p>
    <w:p w14:paraId="179C943A" w14:textId="77777777" w:rsidR="00844C9F" w:rsidRDefault="00844C9F" w:rsidP="00844C9F">
      <w:pPr>
        <w:tabs>
          <w:tab w:val="left" w:pos="284"/>
        </w:tabs>
        <w:jc w:val="both"/>
        <w:rPr>
          <w:rFonts w:ascii="Times New Roman" w:eastAsia="Calibri" w:hAnsi="Times New Roman" w:cs="Times New Roman"/>
          <w:sz w:val="20"/>
          <w:szCs w:val="20"/>
        </w:rPr>
      </w:pPr>
    </w:p>
    <w:p w14:paraId="6CEF25D9" w14:textId="77777777" w:rsidR="00844C9F" w:rsidRDefault="00844C9F" w:rsidP="00844C9F">
      <w:pPr>
        <w:tabs>
          <w:tab w:val="left" w:pos="284"/>
        </w:tabs>
        <w:jc w:val="both"/>
        <w:rPr>
          <w:rFonts w:ascii="Times New Roman" w:eastAsia="Calibri" w:hAnsi="Times New Roman" w:cs="Times New Roman"/>
          <w:sz w:val="20"/>
          <w:szCs w:val="20"/>
        </w:rPr>
      </w:pPr>
    </w:p>
    <w:p w14:paraId="2D8BD930" w14:textId="77777777" w:rsidR="00844C9F" w:rsidRDefault="00844C9F" w:rsidP="00844C9F">
      <w:pPr>
        <w:tabs>
          <w:tab w:val="left" w:pos="284"/>
        </w:tabs>
        <w:jc w:val="both"/>
        <w:rPr>
          <w:rFonts w:ascii="Times New Roman" w:eastAsia="Calibri" w:hAnsi="Times New Roman" w:cs="Times New Roman"/>
          <w:sz w:val="20"/>
          <w:szCs w:val="20"/>
        </w:rPr>
      </w:pPr>
    </w:p>
    <w:p w14:paraId="6917DAE1" w14:textId="77777777" w:rsidR="00844C9F" w:rsidRDefault="00844C9F" w:rsidP="00844C9F">
      <w:pPr>
        <w:tabs>
          <w:tab w:val="left" w:pos="284"/>
        </w:tabs>
        <w:jc w:val="both"/>
        <w:rPr>
          <w:rFonts w:ascii="Times New Roman" w:eastAsia="Calibri" w:hAnsi="Times New Roman" w:cs="Times New Roman"/>
          <w:sz w:val="20"/>
          <w:szCs w:val="20"/>
        </w:rPr>
      </w:pPr>
    </w:p>
    <w:p w14:paraId="5334DEC7" w14:textId="77777777" w:rsidR="00844C9F" w:rsidRDefault="00844C9F" w:rsidP="00844C9F">
      <w:pPr>
        <w:tabs>
          <w:tab w:val="left" w:pos="284"/>
        </w:tabs>
        <w:jc w:val="both"/>
        <w:rPr>
          <w:rFonts w:ascii="Times New Roman" w:eastAsia="Calibri" w:hAnsi="Times New Roman" w:cs="Times New Roman"/>
          <w:sz w:val="20"/>
          <w:szCs w:val="20"/>
        </w:rPr>
      </w:pPr>
    </w:p>
    <w:p w14:paraId="2E53477E" w14:textId="77777777" w:rsidR="00844C9F" w:rsidRDefault="00844C9F" w:rsidP="00844C9F">
      <w:pPr>
        <w:tabs>
          <w:tab w:val="left" w:pos="284"/>
        </w:tabs>
        <w:jc w:val="both"/>
        <w:rPr>
          <w:rFonts w:ascii="Times New Roman" w:eastAsia="Calibri" w:hAnsi="Times New Roman" w:cs="Times New Roman"/>
          <w:sz w:val="20"/>
          <w:szCs w:val="20"/>
        </w:rPr>
      </w:pPr>
    </w:p>
    <w:p w14:paraId="4BEA8663" w14:textId="77777777" w:rsidR="00844C9F" w:rsidRDefault="00844C9F" w:rsidP="00844C9F">
      <w:pPr>
        <w:tabs>
          <w:tab w:val="left" w:pos="284"/>
        </w:tabs>
        <w:jc w:val="both"/>
        <w:rPr>
          <w:rFonts w:ascii="Times New Roman" w:eastAsia="Calibri" w:hAnsi="Times New Roman" w:cs="Times New Roman"/>
          <w:sz w:val="20"/>
          <w:szCs w:val="20"/>
        </w:rPr>
      </w:pPr>
    </w:p>
    <w:p w14:paraId="7F326717" w14:textId="77777777" w:rsidR="00844C9F" w:rsidRDefault="00844C9F" w:rsidP="00844C9F">
      <w:pPr>
        <w:tabs>
          <w:tab w:val="left" w:pos="284"/>
        </w:tabs>
        <w:jc w:val="both"/>
        <w:rPr>
          <w:rFonts w:ascii="Times New Roman" w:eastAsia="Calibri" w:hAnsi="Times New Roman" w:cs="Times New Roman"/>
          <w:sz w:val="20"/>
          <w:szCs w:val="20"/>
        </w:rPr>
      </w:pPr>
    </w:p>
    <w:p w14:paraId="4BA9E979" w14:textId="77777777" w:rsidR="00844C9F" w:rsidRDefault="00844C9F" w:rsidP="00844C9F">
      <w:pPr>
        <w:tabs>
          <w:tab w:val="left" w:pos="284"/>
        </w:tabs>
        <w:jc w:val="both"/>
        <w:rPr>
          <w:rFonts w:ascii="Times New Roman" w:eastAsia="Calibri" w:hAnsi="Times New Roman" w:cs="Times New Roman"/>
          <w:sz w:val="20"/>
          <w:szCs w:val="20"/>
        </w:rPr>
      </w:pPr>
    </w:p>
    <w:p w14:paraId="506E9435" w14:textId="77777777" w:rsidR="00844C9F" w:rsidRDefault="00844C9F" w:rsidP="00844C9F">
      <w:pPr>
        <w:tabs>
          <w:tab w:val="left" w:pos="284"/>
        </w:tabs>
        <w:jc w:val="both"/>
        <w:rPr>
          <w:rFonts w:ascii="Times New Roman" w:eastAsia="Calibri" w:hAnsi="Times New Roman" w:cs="Times New Roman"/>
          <w:sz w:val="20"/>
          <w:szCs w:val="20"/>
        </w:rPr>
      </w:pPr>
    </w:p>
    <w:p w14:paraId="3D389982" w14:textId="77777777" w:rsidR="00844C9F" w:rsidRDefault="00844C9F" w:rsidP="00844C9F">
      <w:pPr>
        <w:tabs>
          <w:tab w:val="left" w:pos="284"/>
        </w:tabs>
        <w:jc w:val="both"/>
        <w:rPr>
          <w:rFonts w:ascii="Times New Roman" w:eastAsia="Calibri" w:hAnsi="Times New Roman" w:cs="Times New Roman"/>
          <w:sz w:val="20"/>
          <w:szCs w:val="20"/>
        </w:rPr>
      </w:pPr>
    </w:p>
    <w:p w14:paraId="3F65EB6A" w14:textId="77777777" w:rsidR="00844C9F" w:rsidRDefault="00844C9F" w:rsidP="00844C9F">
      <w:pPr>
        <w:tabs>
          <w:tab w:val="left" w:pos="284"/>
        </w:tabs>
        <w:jc w:val="both"/>
        <w:rPr>
          <w:rFonts w:ascii="Times New Roman" w:eastAsia="Calibri" w:hAnsi="Times New Roman" w:cs="Times New Roman"/>
          <w:sz w:val="20"/>
          <w:szCs w:val="20"/>
        </w:rPr>
      </w:pPr>
    </w:p>
    <w:p w14:paraId="44051D85" w14:textId="77777777" w:rsidR="00844C9F" w:rsidRDefault="00844C9F" w:rsidP="00844C9F">
      <w:pPr>
        <w:tabs>
          <w:tab w:val="left" w:pos="284"/>
        </w:tabs>
        <w:jc w:val="both"/>
        <w:rPr>
          <w:rFonts w:ascii="Times New Roman" w:eastAsia="Calibri" w:hAnsi="Times New Roman" w:cs="Times New Roman"/>
          <w:sz w:val="20"/>
          <w:szCs w:val="20"/>
        </w:rPr>
      </w:pPr>
    </w:p>
    <w:p w14:paraId="134A5342" w14:textId="77777777" w:rsidR="00844C9F" w:rsidRDefault="00844C9F" w:rsidP="00844C9F">
      <w:pPr>
        <w:tabs>
          <w:tab w:val="left" w:pos="284"/>
        </w:tabs>
        <w:jc w:val="both"/>
        <w:rPr>
          <w:rFonts w:ascii="Times New Roman" w:eastAsia="Calibri" w:hAnsi="Times New Roman" w:cs="Times New Roman"/>
          <w:sz w:val="20"/>
          <w:szCs w:val="20"/>
        </w:rPr>
      </w:pPr>
    </w:p>
    <w:p w14:paraId="2568B995" w14:textId="77777777" w:rsidR="00844C9F" w:rsidRDefault="00844C9F" w:rsidP="00844C9F">
      <w:pPr>
        <w:tabs>
          <w:tab w:val="left" w:pos="284"/>
        </w:tabs>
        <w:jc w:val="both"/>
        <w:rPr>
          <w:rFonts w:ascii="Times New Roman" w:eastAsia="Calibri" w:hAnsi="Times New Roman" w:cs="Times New Roman"/>
          <w:sz w:val="20"/>
          <w:szCs w:val="20"/>
        </w:rPr>
      </w:pPr>
    </w:p>
    <w:p w14:paraId="3DA46238" w14:textId="77777777" w:rsidR="00844C9F" w:rsidRDefault="00844C9F" w:rsidP="00844C9F">
      <w:pPr>
        <w:tabs>
          <w:tab w:val="left" w:pos="284"/>
        </w:tabs>
        <w:jc w:val="both"/>
        <w:rPr>
          <w:rFonts w:ascii="Times New Roman" w:eastAsia="Calibri" w:hAnsi="Times New Roman" w:cs="Times New Roman"/>
          <w:sz w:val="20"/>
          <w:szCs w:val="20"/>
        </w:rPr>
      </w:pPr>
    </w:p>
    <w:p w14:paraId="6658D70F" w14:textId="77777777" w:rsidR="00844C9F" w:rsidRDefault="00844C9F" w:rsidP="00844C9F">
      <w:pPr>
        <w:tabs>
          <w:tab w:val="left" w:pos="284"/>
        </w:tabs>
        <w:jc w:val="both"/>
        <w:rPr>
          <w:rFonts w:ascii="Times New Roman" w:eastAsia="Calibri" w:hAnsi="Times New Roman" w:cs="Times New Roman"/>
          <w:sz w:val="20"/>
          <w:szCs w:val="20"/>
        </w:rPr>
      </w:pPr>
    </w:p>
    <w:p w14:paraId="793F36AF" w14:textId="77777777" w:rsidR="00844C9F" w:rsidRDefault="00844C9F" w:rsidP="00844C9F">
      <w:pPr>
        <w:tabs>
          <w:tab w:val="left" w:pos="284"/>
        </w:tabs>
        <w:jc w:val="both"/>
        <w:rPr>
          <w:rFonts w:ascii="Times New Roman" w:eastAsia="Calibri" w:hAnsi="Times New Roman" w:cs="Times New Roman"/>
          <w:sz w:val="20"/>
          <w:szCs w:val="20"/>
        </w:rPr>
      </w:pPr>
    </w:p>
    <w:p w14:paraId="0921C86B" w14:textId="77777777" w:rsidR="00844C9F" w:rsidRDefault="00844C9F" w:rsidP="00844C9F">
      <w:pPr>
        <w:tabs>
          <w:tab w:val="left" w:pos="284"/>
        </w:tabs>
        <w:jc w:val="both"/>
        <w:rPr>
          <w:rFonts w:ascii="Times New Roman" w:eastAsia="Calibri" w:hAnsi="Times New Roman" w:cs="Times New Roman"/>
          <w:sz w:val="20"/>
          <w:szCs w:val="20"/>
        </w:rPr>
      </w:pPr>
    </w:p>
    <w:p w14:paraId="701279A0" w14:textId="77777777" w:rsidR="00844C9F" w:rsidRPr="00691E98" w:rsidRDefault="00844C9F" w:rsidP="00844C9F">
      <w:pPr>
        <w:tabs>
          <w:tab w:val="left" w:pos="284"/>
        </w:tabs>
        <w:jc w:val="both"/>
        <w:rPr>
          <w:rFonts w:ascii="Times New Roman" w:eastAsia="Calibri" w:hAnsi="Times New Roman" w:cs="Times New Roman"/>
          <w:sz w:val="20"/>
          <w:szCs w:val="20"/>
        </w:rPr>
      </w:pPr>
    </w:p>
    <w:p w14:paraId="0FD0D747" w14:textId="77777777" w:rsidR="008D0F22" w:rsidRDefault="008D0F22" w:rsidP="008D0F22">
      <w:pPr>
        <w:tabs>
          <w:tab w:val="left" w:pos="284"/>
        </w:tabs>
        <w:jc w:val="both"/>
        <w:rPr>
          <w:rFonts w:ascii="Times New Roman" w:eastAsia="Calibri" w:hAnsi="Times New Roman" w:cs="Times New Roman"/>
          <w:sz w:val="20"/>
          <w:szCs w:val="20"/>
        </w:rPr>
      </w:pPr>
    </w:p>
    <w:p w14:paraId="59DF84DA" w14:textId="77777777"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1" w:name="_Ref55336345"/>
      <w:bookmarkStart w:id="132" w:name="_Ref55335821"/>
      <w:bookmarkStart w:id="133" w:name="_Toc386464020"/>
      <w:bookmarkStart w:id="134" w:name="_Toc411497393"/>
      <w:bookmarkStart w:id="135" w:name="_Toc440288220"/>
      <w:r w:rsidRPr="003A2F0D">
        <w:rPr>
          <w:rFonts w:ascii="Times New Roman" w:eastAsia="Times New Roman" w:hAnsi="Times New Roman" w:cs="Times New Roman"/>
          <w:b/>
          <w:bCs/>
          <w:iCs/>
          <w:sz w:val="24"/>
          <w:szCs w:val="24"/>
          <w:lang w:eastAsia="ar-SA"/>
        </w:rPr>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1"/>
      <w:bookmarkEnd w:id="132"/>
      <w:bookmarkEnd w:id="133"/>
      <w:bookmarkEnd w:id="134"/>
      <w:bookmarkEnd w:id="135"/>
    </w:p>
    <w:p w14:paraId="6EF872AA" w14:textId="77777777"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14:paraId="4C53CAEF" w14:textId="77777777"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459D114F"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35ADDF6A"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14:paraId="6A60A592" w14:textId="77777777"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14:paraId="18BCB77F" w14:textId="77777777"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14:paraId="1AD8345E" w14:textId="77777777"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14:paraId="735DBA95" w14:textId="77777777"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Наименование и адрес Участника закупки: _________________________________</w:t>
      </w:r>
    </w:p>
    <w:p w14:paraId="6DCBEE6C" w14:textId="77777777"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w:t>
      </w:r>
      <w:r w:rsidR="0074090D" w:rsidRPr="003A2F0D">
        <w:rPr>
          <w:rFonts w:ascii="Times New Roman" w:eastAsia="Calibri" w:hAnsi="Times New Roman" w:cs="Times New Roman"/>
          <w:b/>
          <w:sz w:val="24"/>
          <w:szCs w:val="24"/>
        </w:rPr>
        <w:t xml:space="preserve">поставки </w:t>
      </w:r>
      <w:r w:rsidR="0074090D" w:rsidRPr="002035C7">
        <w:rPr>
          <w:rFonts w:ascii="Times New Roman" w:eastAsia="Calibri" w:hAnsi="Times New Roman" w:cs="Times New Roman"/>
          <w:b/>
          <w:sz w:val="24"/>
          <w:szCs w:val="24"/>
        </w:rPr>
        <w:t xml:space="preserve">автомобильного топлива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w:t>
      </w:r>
      <w:r w:rsidR="00F546FD">
        <w:rPr>
          <w:rFonts w:ascii="Times New Roman" w:eastAsia="Times New Roman" w:hAnsi="Times New Roman" w:cs="Times New Roman"/>
          <w:sz w:val="24"/>
          <w:szCs w:val="24"/>
          <w:lang w:eastAsia="ar-SA"/>
        </w:rPr>
        <w:t xml:space="preserve"> по </w:t>
      </w:r>
      <w:r w:rsidR="00F546FD" w:rsidRPr="00F546FD">
        <w:rPr>
          <w:rFonts w:ascii="Times New Roman" w:eastAsia="Times New Roman" w:hAnsi="Times New Roman" w:cs="Times New Roman"/>
          <w:b/>
          <w:sz w:val="24"/>
          <w:szCs w:val="24"/>
          <w:lang w:eastAsia="ar-SA"/>
        </w:rPr>
        <w:t>Лоту №_____</w:t>
      </w:r>
      <w:r w:rsidR="00292C00">
        <w:rPr>
          <w:rFonts w:ascii="Times New Roman" w:eastAsia="Times New Roman" w:hAnsi="Times New Roman" w:cs="Times New Roman"/>
          <w:b/>
          <w:sz w:val="24"/>
          <w:szCs w:val="24"/>
          <w:lang w:eastAsia="ar-SA"/>
        </w:rPr>
        <w:t xml:space="preserve"> </w:t>
      </w:r>
      <w:r w:rsidR="00F546FD" w:rsidRPr="00F546FD">
        <w:rPr>
          <w:rFonts w:ascii="Times New Roman" w:eastAsia="Times New Roman" w:hAnsi="Times New Roman" w:cs="Times New Roman"/>
          <w:b/>
          <w:i/>
          <w:sz w:val="16"/>
          <w:szCs w:val="16"/>
          <w:lang w:eastAsia="ar-SA"/>
        </w:rPr>
        <w:t>(указать номер Лота)</w:t>
      </w:r>
      <w:r w:rsidRPr="00F546FD">
        <w:rPr>
          <w:rFonts w:ascii="Times New Roman" w:eastAsia="Times New Roman" w:hAnsi="Times New Roman" w:cs="Times New Roman"/>
          <w:b/>
          <w:sz w:val="16"/>
          <w:szCs w:val="16"/>
          <w:lang w:eastAsia="ar-SA"/>
        </w:rPr>
        <w:t>,</w:t>
      </w:r>
      <w:r w:rsidRPr="00F546FD">
        <w:rPr>
          <w:rFonts w:ascii="Times New Roman" w:eastAsia="Times New Roman" w:hAnsi="Times New Roman" w:cs="Times New Roman"/>
          <w:sz w:val="16"/>
          <w:szCs w:val="16"/>
          <w:lang w:eastAsia="ar-SA"/>
        </w:rPr>
        <w:t xml:space="preserve"> </w:t>
      </w:r>
      <w:r w:rsidRPr="003A2F0D">
        <w:rPr>
          <w:rFonts w:ascii="Times New Roman" w:eastAsia="Times New Roman" w:hAnsi="Times New Roman" w:cs="Times New Roman"/>
          <w:sz w:val="24"/>
          <w:szCs w:val="24"/>
          <w:lang w:eastAsia="ar-SA"/>
        </w:rPr>
        <w:t xml:space="preserve">обязуемся осуществить поставку </w:t>
      </w:r>
      <w:r w:rsidR="00292C00">
        <w:rPr>
          <w:rFonts w:ascii="Times New Roman" w:eastAsia="Times New Roman" w:hAnsi="Times New Roman" w:cs="Times New Roman"/>
          <w:sz w:val="24"/>
          <w:szCs w:val="24"/>
          <w:lang w:eastAsia="ar-SA"/>
        </w:rPr>
        <w:t>_________</w:t>
      </w:r>
      <w:r w:rsidR="00292C00">
        <w:rPr>
          <w:rFonts w:ascii="Times New Roman" w:eastAsia="Times New Roman" w:hAnsi="Times New Roman" w:cs="Times New Roman"/>
          <w:b/>
          <w:i/>
          <w:sz w:val="16"/>
          <w:szCs w:val="16"/>
          <w:lang w:eastAsia="ar-SA"/>
        </w:rPr>
        <w:t>(указать наи</w:t>
      </w:r>
      <w:r w:rsidR="00292C00" w:rsidRPr="00F546FD">
        <w:rPr>
          <w:rFonts w:ascii="Times New Roman" w:eastAsia="Times New Roman" w:hAnsi="Times New Roman" w:cs="Times New Roman"/>
          <w:b/>
          <w:i/>
          <w:sz w:val="16"/>
          <w:szCs w:val="16"/>
          <w:lang w:eastAsia="ar-SA"/>
        </w:rPr>
        <w:t>ме</w:t>
      </w:r>
      <w:r w:rsidR="00292C00">
        <w:rPr>
          <w:rFonts w:ascii="Times New Roman" w:eastAsia="Times New Roman" w:hAnsi="Times New Roman" w:cs="Times New Roman"/>
          <w:b/>
          <w:i/>
          <w:sz w:val="16"/>
          <w:szCs w:val="16"/>
          <w:lang w:eastAsia="ar-SA"/>
        </w:rPr>
        <w:t>нование Товара)</w:t>
      </w:r>
      <w:r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678"/>
      </w:tblGrid>
      <w:tr w:rsidR="003A2F0D" w:rsidRPr="003B14B8" w14:paraId="78052309" w14:textId="77777777" w:rsidTr="003B14B8">
        <w:tc>
          <w:tcPr>
            <w:tcW w:w="675" w:type="dxa"/>
            <w:shd w:val="clear" w:color="auto" w:fill="auto"/>
          </w:tcPr>
          <w:p w14:paraId="43868EA9" w14:textId="77777777" w:rsidR="003A2F0D" w:rsidRPr="003B14B8" w:rsidRDefault="003A2F0D" w:rsidP="003A2F0D">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B14B8">
              <w:rPr>
                <w:rFonts w:ascii="Times New Roman" w:eastAsia="Times New Roman" w:hAnsi="Times New Roman" w:cs="Times New Roman"/>
                <w:sz w:val="24"/>
                <w:szCs w:val="24"/>
                <w:lang w:eastAsia="ar-SA"/>
              </w:rPr>
              <w:t>№ п/п</w:t>
            </w:r>
          </w:p>
        </w:tc>
        <w:tc>
          <w:tcPr>
            <w:tcW w:w="4678" w:type="dxa"/>
            <w:shd w:val="clear" w:color="auto" w:fill="auto"/>
          </w:tcPr>
          <w:p w14:paraId="1C1BB2C0" w14:textId="77777777" w:rsidR="003A2F0D" w:rsidRPr="003B14B8" w:rsidRDefault="003A2F0D" w:rsidP="003A2F0D">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B14B8">
              <w:rPr>
                <w:rFonts w:ascii="Times New Roman" w:eastAsia="Times New Roman" w:hAnsi="Times New Roman" w:cs="Times New Roman"/>
                <w:sz w:val="24"/>
                <w:szCs w:val="24"/>
                <w:lang w:eastAsia="ar-SA"/>
              </w:rPr>
              <w:t>Требования Заказчика</w:t>
            </w:r>
          </w:p>
        </w:tc>
        <w:tc>
          <w:tcPr>
            <w:tcW w:w="4678" w:type="dxa"/>
            <w:shd w:val="clear" w:color="auto" w:fill="auto"/>
          </w:tcPr>
          <w:p w14:paraId="6DA542EB" w14:textId="77777777" w:rsidR="003A2F0D" w:rsidRPr="003B14B8" w:rsidRDefault="003A2F0D" w:rsidP="003A2F0D">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3B14B8">
              <w:rPr>
                <w:rFonts w:ascii="Times New Roman" w:eastAsia="Times New Roman" w:hAnsi="Times New Roman" w:cs="Times New Roman"/>
                <w:sz w:val="24"/>
                <w:szCs w:val="24"/>
                <w:lang w:eastAsia="ar-SA"/>
              </w:rPr>
              <w:t>Предложение Участника закупки</w:t>
            </w:r>
          </w:p>
        </w:tc>
      </w:tr>
      <w:tr w:rsidR="003A2F0D" w:rsidRPr="003B14B8" w14:paraId="63165116" w14:textId="77777777" w:rsidTr="003B14B8">
        <w:trPr>
          <w:trHeight w:val="444"/>
        </w:trPr>
        <w:tc>
          <w:tcPr>
            <w:tcW w:w="675" w:type="dxa"/>
            <w:shd w:val="clear" w:color="auto" w:fill="auto"/>
          </w:tcPr>
          <w:p w14:paraId="781DFF3C" w14:textId="77777777" w:rsidR="003A2F0D" w:rsidRPr="003B14B8"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678" w:type="dxa"/>
            <w:shd w:val="clear" w:color="auto" w:fill="auto"/>
          </w:tcPr>
          <w:p w14:paraId="31D5A173" w14:textId="77777777" w:rsidR="003A2F0D" w:rsidRPr="003B14B8"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p>
        </w:tc>
        <w:tc>
          <w:tcPr>
            <w:tcW w:w="4678" w:type="dxa"/>
            <w:shd w:val="clear" w:color="auto" w:fill="auto"/>
          </w:tcPr>
          <w:p w14:paraId="6B9F8DF8" w14:textId="77777777" w:rsidR="003A2F0D" w:rsidRPr="003B14B8"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p>
        </w:tc>
      </w:tr>
    </w:tbl>
    <w:p w14:paraId="6A31ABB5"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0E951C1E"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14:paraId="09646AD1"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6C628514"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1A98301A"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14:paraId="5B7A1535"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14:paraId="758C8232" w14:textId="77777777"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A6BA03E" w14:textId="77777777"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7DEF2989"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14:paraId="5B1963C1"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14:paraId="7814CE08"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14:paraId="513110D3"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14:paraId="625F5BAC" w14:textId="77777777"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xml:space="preserve">» указывается конкретное наименование </w:t>
      </w:r>
      <w:r w:rsidR="0017005E">
        <w:rPr>
          <w:rFonts w:ascii="Times New Roman" w:eastAsia="Calibri" w:hAnsi="Times New Roman" w:cs="Times New Roman"/>
          <w:sz w:val="20"/>
          <w:szCs w:val="20"/>
        </w:rPr>
        <w:t>Товара</w:t>
      </w:r>
      <w:r w:rsidRPr="003A2F0D">
        <w:rPr>
          <w:rFonts w:ascii="Times New Roman" w:eastAsia="Calibri" w:hAnsi="Times New Roman" w:cs="Times New Roman"/>
          <w:sz w:val="20"/>
          <w:szCs w:val="20"/>
        </w:rPr>
        <w:t>.</w:t>
      </w:r>
    </w:p>
    <w:p w14:paraId="7F4CBA56" w14:textId="77777777"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w:t>
      </w:r>
      <w:r w:rsidR="0017005E">
        <w:rPr>
          <w:rFonts w:ascii="Times New Roman" w:eastAsia="Calibri" w:hAnsi="Times New Roman" w:cs="Times New Roman"/>
          <w:sz w:val="20"/>
          <w:szCs w:val="20"/>
        </w:rPr>
        <w:t>тствующих характеристик Товара</w:t>
      </w:r>
      <w:r w:rsidRPr="003A2F0D">
        <w:rPr>
          <w:rFonts w:ascii="Times New Roman" w:eastAsia="Calibri" w:hAnsi="Times New Roman" w:cs="Times New Roman"/>
          <w:sz w:val="20"/>
          <w:szCs w:val="20"/>
        </w:rPr>
        <w:t>.</w:t>
      </w:r>
      <w:bookmarkStart w:id="136" w:name="_Ref214869550"/>
      <w:bookmarkStart w:id="137" w:name="_Toc386464021"/>
      <w:bookmarkStart w:id="138" w:name="_Toc409595073"/>
      <w:r w:rsidRPr="003A2F0D">
        <w:rPr>
          <w:rFonts w:ascii="Calibri" w:eastAsia="Calibri" w:hAnsi="Calibri" w:cs="Times New Roman"/>
          <w:lang w:eastAsia="ar-SA"/>
        </w:rPr>
        <w:t xml:space="preserve"> </w:t>
      </w:r>
    </w:p>
    <w:p w14:paraId="3D9561D0"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26D64A0C"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05E36DE7" w14:textId="77777777"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00FBEB99"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5B89F44B"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566DC56D"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4C3BC648"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2C329046"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2AD59849"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5F3FED9A"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328B18EB" w14:textId="77777777" w:rsidR="0074090D" w:rsidRDefault="0074090D" w:rsidP="0005213E">
      <w:pPr>
        <w:tabs>
          <w:tab w:val="left" w:pos="567"/>
          <w:tab w:val="num" w:pos="1276"/>
          <w:tab w:val="left" w:pos="1494"/>
        </w:tabs>
        <w:spacing w:after="0" w:line="240" w:lineRule="auto"/>
        <w:jc w:val="both"/>
        <w:rPr>
          <w:rFonts w:ascii="Calibri" w:eastAsia="Calibri" w:hAnsi="Calibri" w:cs="Times New Roman"/>
          <w:lang w:eastAsia="ar-SA"/>
        </w:rPr>
      </w:pPr>
    </w:p>
    <w:p w14:paraId="1D47BF66" w14:textId="77777777"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14:paraId="64865F3B" w14:textId="77777777"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9" w:name="_Toc440288221"/>
      <w:r w:rsidRPr="003A2F0D">
        <w:rPr>
          <w:rFonts w:ascii="Times New Roman" w:eastAsia="Times New Roman" w:hAnsi="Times New Roman" w:cs="Times New Roman"/>
          <w:b/>
          <w:bCs/>
          <w:iCs/>
          <w:sz w:val="24"/>
          <w:szCs w:val="24"/>
          <w:lang w:eastAsia="ar-SA"/>
        </w:rPr>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6"/>
      <w:bookmarkEnd w:id="137"/>
      <w:bookmarkEnd w:id="138"/>
      <w:bookmarkEnd w:id="139"/>
    </w:p>
    <w:p w14:paraId="12003699" w14:textId="77777777"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14:paraId="2D3B4F18" w14:textId="77777777"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5756187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1CF4A741"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70C13A48"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г. №__________</w:t>
      </w:r>
    </w:p>
    <w:p w14:paraId="3FE5DBE9"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03247F1" w14:textId="77777777"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14:paraId="53FEE1A2"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422F211"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14:paraId="7BAD7DCB"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14:paraId="7D454EB6" w14:textId="77777777"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49BFCC42" w14:textId="77777777"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5E0BCF06" w14:textId="77777777"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6120B39" w14:textId="77777777"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14:paraId="75DE0769"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6E9A77B"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CB1431"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5D274F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5D76F3AC"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1CF459F"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7AED5FA"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953C345"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060CF57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376F03DF"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8F45B8D"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1690C63"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4A401FE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3A32160C"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E84A433" w14:textId="77777777"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19C0A33"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EAF8139"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19154899"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08EE155"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64676C3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4C2F0CC1"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5DFD6297"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CBC107F"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D1C994"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36F1A4FB"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440927B9"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E45B55B"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34B330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1E4255F"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F52FA50"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D59B3B1"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4F650A"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7AE58FF3"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087A8734"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FA199A0"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58F70C1"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4AE91DD5" w14:textId="77777777"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14:paraId="53D0566F"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A90D595"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15EBF99"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2B6EEBF"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6C2A58A1"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F971A0A"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2CECDB8"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5750737"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1EF20C9A"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DA230C"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97F588E"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14:paraId="639C7D05" w14:textId="77777777" w:rsidTr="0012767C">
        <w:trPr>
          <w:cantSplit/>
        </w:trPr>
        <w:tc>
          <w:tcPr>
            <w:tcW w:w="720" w:type="dxa"/>
            <w:tcBorders>
              <w:top w:val="single" w:sz="4" w:space="0" w:color="000000"/>
              <w:left w:val="single" w:sz="4" w:space="0" w:color="000000"/>
              <w:bottom w:val="single" w:sz="4" w:space="0" w:color="000000"/>
            </w:tcBorders>
            <w:shd w:val="clear" w:color="auto" w:fill="auto"/>
          </w:tcPr>
          <w:p w14:paraId="55A2BBB2" w14:textId="77777777"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F077906" w14:textId="77777777"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CBAC175" w14:textId="77777777"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14:paraId="057508A7"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14:paraId="75D9AE5B"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3B02C209"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14:paraId="73DA992D" w14:textId="77777777"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14:paraId="24333F3F" w14:textId="77777777"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5D0E1CF1" w14:textId="77777777"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01792737"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14:paraId="1FE21E68" w14:textId="77777777"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lastRenderedPageBreak/>
        <w:t>Инструкции по заполнению</w:t>
      </w:r>
    </w:p>
    <w:p w14:paraId="40B542D1"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04D11266"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14:paraId="63BB9357"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14:paraId="2E106AF7"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46E450F5"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14:paraId="4002AEEE" w14:textId="77777777"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14:paraId="41FDB7D4" w14:textId="77777777" w:rsidR="003A2F0D" w:rsidRPr="003A2F0D" w:rsidRDefault="003A2F0D" w:rsidP="003A2F0D">
      <w:pPr>
        <w:rPr>
          <w:rFonts w:ascii="Calibri" w:eastAsia="Calibri" w:hAnsi="Calibri" w:cs="Times New Roman"/>
          <w:lang w:eastAsia="ar-SA"/>
        </w:rPr>
      </w:pPr>
    </w:p>
    <w:p w14:paraId="3D8211EA" w14:textId="77777777" w:rsidR="003A2F0D" w:rsidRPr="003A2F0D" w:rsidRDefault="003A2F0D" w:rsidP="003A2F0D">
      <w:pPr>
        <w:rPr>
          <w:rFonts w:ascii="Calibri" w:eastAsia="Calibri" w:hAnsi="Calibri" w:cs="Times New Roman"/>
          <w:lang w:eastAsia="ar-SA"/>
        </w:rPr>
      </w:pPr>
    </w:p>
    <w:p w14:paraId="41F605F0" w14:textId="77777777" w:rsidR="003A2F0D" w:rsidRPr="003A2F0D" w:rsidRDefault="003A2F0D" w:rsidP="003A2F0D">
      <w:pPr>
        <w:rPr>
          <w:rFonts w:ascii="Calibri" w:eastAsia="Calibri" w:hAnsi="Calibri" w:cs="Times New Roman"/>
          <w:lang w:eastAsia="ar-SA"/>
        </w:rPr>
      </w:pPr>
    </w:p>
    <w:p w14:paraId="164EB06A" w14:textId="77777777" w:rsidR="003A2F0D" w:rsidRPr="003A2F0D" w:rsidRDefault="003A2F0D" w:rsidP="003A2F0D">
      <w:pPr>
        <w:rPr>
          <w:rFonts w:ascii="Calibri" w:eastAsia="Calibri" w:hAnsi="Calibri" w:cs="Times New Roman"/>
          <w:lang w:eastAsia="ar-SA"/>
        </w:rPr>
      </w:pPr>
    </w:p>
    <w:p w14:paraId="63D29F62" w14:textId="77777777" w:rsidR="003A2F0D" w:rsidRPr="003A2F0D" w:rsidRDefault="003A2F0D" w:rsidP="003A2F0D">
      <w:pPr>
        <w:rPr>
          <w:rFonts w:ascii="Calibri" w:eastAsia="Calibri" w:hAnsi="Calibri" w:cs="Times New Roman"/>
          <w:lang w:eastAsia="ar-SA"/>
        </w:rPr>
      </w:pPr>
    </w:p>
    <w:p w14:paraId="22395A61" w14:textId="77777777" w:rsidR="003A2F0D" w:rsidRPr="003A2F0D" w:rsidRDefault="003A2F0D" w:rsidP="003A2F0D">
      <w:pPr>
        <w:rPr>
          <w:rFonts w:ascii="Calibri" w:eastAsia="Calibri" w:hAnsi="Calibri" w:cs="Times New Roman"/>
          <w:lang w:eastAsia="ar-SA"/>
        </w:rPr>
      </w:pPr>
    </w:p>
    <w:p w14:paraId="0D4D04AC" w14:textId="77777777" w:rsidR="003A2F0D" w:rsidRPr="003A2F0D" w:rsidRDefault="003A2F0D" w:rsidP="003A2F0D">
      <w:pPr>
        <w:rPr>
          <w:rFonts w:ascii="Calibri" w:eastAsia="Calibri" w:hAnsi="Calibri" w:cs="Times New Roman"/>
          <w:lang w:eastAsia="ar-SA"/>
        </w:rPr>
      </w:pPr>
    </w:p>
    <w:p w14:paraId="5EB8EE42" w14:textId="77777777" w:rsidR="003A2F0D" w:rsidRPr="003A2F0D" w:rsidRDefault="003A2F0D" w:rsidP="003A2F0D">
      <w:pPr>
        <w:rPr>
          <w:rFonts w:ascii="Calibri" w:eastAsia="Calibri" w:hAnsi="Calibri" w:cs="Times New Roman"/>
          <w:lang w:eastAsia="ar-SA"/>
        </w:rPr>
      </w:pPr>
    </w:p>
    <w:p w14:paraId="77994785" w14:textId="77777777" w:rsidR="003A2F0D" w:rsidRDefault="003A2F0D" w:rsidP="003A2F0D">
      <w:pPr>
        <w:rPr>
          <w:rFonts w:ascii="Calibri" w:eastAsia="Calibri" w:hAnsi="Calibri" w:cs="Times New Roman"/>
          <w:lang w:eastAsia="ar-SA"/>
        </w:rPr>
      </w:pPr>
    </w:p>
    <w:p w14:paraId="4E59A896" w14:textId="77777777" w:rsidR="00292C00" w:rsidRDefault="00292C00" w:rsidP="003A2F0D">
      <w:pPr>
        <w:rPr>
          <w:rFonts w:ascii="Calibri" w:eastAsia="Calibri" w:hAnsi="Calibri" w:cs="Times New Roman"/>
          <w:lang w:eastAsia="ar-SA"/>
        </w:rPr>
      </w:pPr>
    </w:p>
    <w:p w14:paraId="60A5524A" w14:textId="77777777" w:rsidR="00292C00" w:rsidRDefault="00292C00" w:rsidP="003A2F0D">
      <w:pPr>
        <w:rPr>
          <w:rFonts w:ascii="Calibri" w:eastAsia="Calibri" w:hAnsi="Calibri" w:cs="Times New Roman"/>
          <w:lang w:eastAsia="ar-SA"/>
        </w:rPr>
      </w:pPr>
    </w:p>
    <w:p w14:paraId="4152CBE1" w14:textId="77777777" w:rsidR="00292C00" w:rsidRDefault="00292C00" w:rsidP="003A2F0D">
      <w:pPr>
        <w:rPr>
          <w:rFonts w:ascii="Calibri" w:eastAsia="Calibri" w:hAnsi="Calibri" w:cs="Times New Roman"/>
          <w:lang w:eastAsia="ar-SA"/>
        </w:rPr>
      </w:pPr>
    </w:p>
    <w:p w14:paraId="377FD63C" w14:textId="77777777"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0" w:name="_Toc440288222"/>
      <w:r w:rsidRPr="00842C17">
        <w:rPr>
          <w:rFonts w:ascii="Times New Roman" w:hAnsi="Times New Roman" w:cs="Times New Roman"/>
          <w:bCs w:val="0"/>
          <w:i w:val="0"/>
          <w:sz w:val="24"/>
          <w:szCs w:val="24"/>
        </w:rPr>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0"/>
    </w:p>
    <w:p w14:paraId="3E4A87D9" w14:textId="77777777"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14:paraId="4C4A77AF" w14:textId="77777777"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14:paraId="5FDE44F8" w14:textId="77777777"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14:paraId="6D08DA79" w14:textId="77777777"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14:paraId="07B241E1" w14:textId="77777777"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14:paraId="5C961A32" w14:textId="77777777"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14:paraId="0577D89E" w14:textId="77777777"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14:paraId="61BDE0D1" w14:textId="77777777"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14:paraId="4C668D56" w14:textId="77777777"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14:paraId="15490D29" w14:textId="77777777"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14:paraId="2E8AAD78" w14:textId="77777777" w:rsidR="00340C98" w:rsidRDefault="00340C98" w:rsidP="00340C98">
      <w:pPr>
        <w:autoSpaceDE w:val="0"/>
        <w:autoSpaceDN w:val="0"/>
        <w:adjustRightInd w:val="0"/>
        <w:spacing w:after="0" w:line="240" w:lineRule="auto"/>
        <w:jc w:val="both"/>
        <w:rPr>
          <w:rFonts w:ascii="Courier New" w:hAnsi="Courier New" w:cs="Courier New"/>
          <w:sz w:val="20"/>
          <w:szCs w:val="20"/>
        </w:rPr>
      </w:pPr>
    </w:p>
    <w:p w14:paraId="192DAAB0" w14:textId="77777777" w:rsidR="00340C98" w:rsidRDefault="00340C98" w:rsidP="00340C98">
      <w:pPr>
        <w:autoSpaceDE w:val="0"/>
        <w:autoSpaceDN w:val="0"/>
        <w:adjustRightInd w:val="0"/>
        <w:spacing w:after="0" w:line="240" w:lineRule="auto"/>
        <w:jc w:val="both"/>
        <w:rPr>
          <w:rFonts w:ascii="Courier New" w:hAnsi="Courier New" w:cs="Courier New"/>
          <w:sz w:val="20"/>
          <w:szCs w:val="20"/>
        </w:rPr>
      </w:pPr>
    </w:p>
    <w:p w14:paraId="07F9F077"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10FD9">
        <w:rPr>
          <w:rFonts w:ascii="Times New Roman" w:eastAsia="Times New Roman" w:hAnsi="Times New Roman" w:cs="Times New Roman"/>
          <w:b/>
          <w:sz w:val="28"/>
          <w:szCs w:val="28"/>
          <w:lang w:eastAsia="ar-SA"/>
        </w:rPr>
        <w:t xml:space="preserve">Декларация </w:t>
      </w:r>
    </w:p>
    <w:p w14:paraId="1A8AC67F"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58EDB1A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и среднего предпринимательства</w:t>
      </w:r>
    </w:p>
    <w:p w14:paraId="31C44FDF"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5338E472" w14:textId="77777777" w:rsidR="00D10FD9" w:rsidRPr="00D10FD9" w:rsidRDefault="00D10FD9" w:rsidP="00D10FD9">
      <w:pPr>
        <w:autoSpaceDE w:val="0"/>
        <w:autoSpaceDN w:val="0"/>
        <w:spacing w:after="0" w:line="240" w:lineRule="auto"/>
        <w:ind w:firstLine="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lastRenderedPageBreak/>
        <w:t xml:space="preserve">Подтверждаем, что  </w:t>
      </w:r>
    </w:p>
    <w:p w14:paraId="48A0B95D" w14:textId="77777777" w:rsidR="00D10FD9" w:rsidRPr="00D10FD9" w:rsidRDefault="00D10FD9" w:rsidP="00D10FD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10FD9">
        <w:rPr>
          <w:rFonts w:ascii="Times New Roman" w:eastAsia="Times New Roman" w:hAnsi="Times New Roman" w:cs="Times New Roman"/>
          <w:sz w:val="20"/>
          <w:szCs w:val="20"/>
          <w:lang w:eastAsia="ru-RU"/>
        </w:rPr>
        <w:t>(указывается наименование участника закупки)</w:t>
      </w:r>
    </w:p>
    <w:p w14:paraId="58F3F75B" w14:textId="77777777" w:rsidR="00D10FD9" w:rsidRPr="00D10FD9" w:rsidRDefault="00D10FD9" w:rsidP="00D10FD9">
      <w:pPr>
        <w:autoSpaceDE w:val="0"/>
        <w:autoSpaceDN w:val="0"/>
        <w:spacing w:after="0" w:line="240" w:lineRule="auto"/>
        <w:jc w:val="both"/>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2653E58" w14:textId="77777777" w:rsidR="00D10FD9" w:rsidRPr="00D10FD9" w:rsidRDefault="00D10FD9" w:rsidP="00D10FD9">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D10FD9">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14:paraId="2115791B" w14:textId="77777777" w:rsidR="00D10FD9" w:rsidRPr="00D10FD9" w:rsidRDefault="00D10FD9" w:rsidP="00D10FD9">
      <w:pPr>
        <w:autoSpaceDE w:val="0"/>
        <w:autoSpaceDN w:val="0"/>
        <w:spacing w:after="0" w:line="240" w:lineRule="auto"/>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предпринимательства, и сообщаем следующую информацию:</w:t>
      </w:r>
    </w:p>
    <w:p w14:paraId="4FD3D10E" w14:textId="77777777" w:rsidR="00D10FD9" w:rsidRPr="00D10FD9" w:rsidRDefault="00D10FD9" w:rsidP="00D10FD9">
      <w:pPr>
        <w:autoSpaceDE w:val="0"/>
        <w:autoSpaceDN w:val="0"/>
        <w:spacing w:after="0" w:line="240" w:lineRule="auto"/>
        <w:ind w:left="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 xml:space="preserve">1. Адрес местонахождения (юридический адрес):  </w:t>
      </w:r>
    </w:p>
    <w:p w14:paraId="0C07F489" w14:textId="77777777" w:rsidR="00D10FD9" w:rsidRPr="00D10FD9" w:rsidRDefault="00D10FD9" w:rsidP="00D10FD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3CD535" w14:textId="77777777" w:rsidR="00D10FD9" w:rsidRPr="00D10FD9" w:rsidRDefault="00D10FD9" w:rsidP="00D10FD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ab/>
        <w:t>.</w:t>
      </w:r>
    </w:p>
    <w:p w14:paraId="40CC16E3" w14:textId="77777777" w:rsidR="00D10FD9" w:rsidRPr="00D10FD9" w:rsidRDefault="00D10FD9" w:rsidP="00D10FD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096EAFD" w14:textId="77777777" w:rsidR="00D10FD9" w:rsidRPr="00D10FD9" w:rsidRDefault="00D10FD9" w:rsidP="00D10FD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2.</w:t>
      </w:r>
      <w:r w:rsidRPr="00D10FD9">
        <w:rPr>
          <w:rFonts w:ascii="Times New Roman" w:eastAsia="Times New Roman" w:hAnsi="Times New Roman" w:cs="Times New Roman"/>
          <w:sz w:val="24"/>
          <w:szCs w:val="24"/>
          <w:lang w:val="en-US" w:eastAsia="ru-RU"/>
        </w:rPr>
        <w:t> </w:t>
      </w:r>
      <w:r w:rsidRPr="00D10FD9">
        <w:rPr>
          <w:rFonts w:ascii="Times New Roman" w:eastAsia="Times New Roman" w:hAnsi="Times New Roman" w:cs="Times New Roman"/>
          <w:sz w:val="24"/>
          <w:szCs w:val="24"/>
          <w:lang w:eastAsia="ru-RU"/>
        </w:rPr>
        <w:t xml:space="preserve">ИНН/КПП:  </w:t>
      </w:r>
      <w:r w:rsidRPr="00D10FD9">
        <w:rPr>
          <w:rFonts w:ascii="Times New Roman" w:eastAsia="Times New Roman" w:hAnsi="Times New Roman" w:cs="Times New Roman"/>
          <w:sz w:val="24"/>
          <w:szCs w:val="24"/>
          <w:lang w:eastAsia="ru-RU"/>
        </w:rPr>
        <w:tab/>
        <w:t>.</w:t>
      </w:r>
    </w:p>
    <w:p w14:paraId="68C1D4A8" w14:textId="77777777" w:rsidR="00D10FD9" w:rsidRPr="00D10FD9" w:rsidRDefault="00D10FD9" w:rsidP="00D10FD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10FD9">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14:paraId="6F082ED5" w14:textId="77777777" w:rsidR="00D10FD9" w:rsidRPr="00D10FD9" w:rsidRDefault="00D10FD9" w:rsidP="00D10FD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 xml:space="preserve">3. ОГРН:  </w:t>
      </w:r>
      <w:r w:rsidRPr="00D10FD9">
        <w:rPr>
          <w:rFonts w:ascii="Times New Roman" w:eastAsia="Times New Roman" w:hAnsi="Times New Roman" w:cs="Times New Roman"/>
          <w:sz w:val="24"/>
          <w:szCs w:val="24"/>
          <w:lang w:eastAsia="ru-RU"/>
        </w:rPr>
        <w:tab/>
        <w:t>.</w:t>
      </w:r>
    </w:p>
    <w:p w14:paraId="27F9A09C" w14:textId="77777777" w:rsidR="00D10FD9" w:rsidRPr="00D10FD9" w:rsidRDefault="00D10FD9" w:rsidP="00D10FD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E9344A2" w14:textId="77777777" w:rsidR="00D10FD9" w:rsidRPr="00D10FD9" w:rsidRDefault="00D10FD9" w:rsidP="00D10FD9">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D10FD9">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D10FD9" w:rsidRPr="00D10FD9" w14:paraId="782521EF" w14:textId="77777777" w:rsidTr="00D10FD9">
        <w:trPr>
          <w:cantSplit/>
          <w:trHeight w:val="511"/>
          <w:tblHeader/>
        </w:trPr>
        <w:tc>
          <w:tcPr>
            <w:tcW w:w="573" w:type="dxa"/>
            <w:vAlign w:val="center"/>
          </w:tcPr>
          <w:p w14:paraId="62BCCB0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 п/п</w:t>
            </w:r>
          </w:p>
        </w:tc>
        <w:tc>
          <w:tcPr>
            <w:tcW w:w="4704" w:type="dxa"/>
            <w:vAlign w:val="center"/>
          </w:tcPr>
          <w:p w14:paraId="7FC58CA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Наименование сведений</w:t>
            </w:r>
          </w:p>
        </w:tc>
        <w:tc>
          <w:tcPr>
            <w:tcW w:w="1607" w:type="dxa"/>
            <w:vAlign w:val="center"/>
          </w:tcPr>
          <w:p w14:paraId="58B1DCF3"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Малые предприятия</w:t>
            </w:r>
          </w:p>
        </w:tc>
        <w:tc>
          <w:tcPr>
            <w:tcW w:w="1607" w:type="dxa"/>
            <w:vAlign w:val="center"/>
          </w:tcPr>
          <w:p w14:paraId="3A7640E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Средние предприятия</w:t>
            </w:r>
          </w:p>
        </w:tc>
        <w:tc>
          <w:tcPr>
            <w:tcW w:w="1607" w:type="dxa"/>
            <w:vAlign w:val="center"/>
          </w:tcPr>
          <w:p w14:paraId="65A4A399"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Показатель</w:t>
            </w:r>
          </w:p>
        </w:tc>
      </w:tr>
      <w:tr w:rsidR="00D10FD9" w:rsidRPr="00D10FD9" w14:paraId="2932B0B8" w14:textId="77777777" w:rsidTr="00D10FD9">
        <w:trPr>
          <w:cantSplit/>
          <w:trHeight w:val="2284"/>
        </w:trPr>
        <w:tc>
          <w:tcPr>
            <w:tcW w:w="573" w:type="dxa"/>
          </w:tcPr>
          <w:p w14:paraId="4393C99B"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1.</w:t>
            </w:r>
          </w:p>
        </w:tc>
        <w:tc>
          <w:tcPr>
            <w:tcW w:w="4704" w:type="dxa"/>
          </w:tcPr>
          <w:p w14:paraId="17AA1BD9"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14:paraId="73FB13D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не более 25</w:t>
            </w:r>
          </w:p>
        </w:tc>
        <w:tc>
          <w:tcPr>
            <w:tcW w:w="1607" w:type="dxa"/>
          </w:tcPr>
          <w:p w14:paraId="02343DC7"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D10FD9" w:rsidRPr="00D10FD9" w14:paraId="576D6733" w14:textId="77777777" w:rsidTr="00D10FD9">
        <w:trPr>
          <w:cantSplit/>
          <w:trHeight w:val="1518"/>
        </w:trPr>
        <w:tc>
          <w:tcPr>
            <w:tcW w:w="573" w:type="dxa"/>
          </w:tcPr>
          <w:p w14:paraId="18B249E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2.</w:t>
            </w:r>
          </w:p>
        </w:tc>
        <w:tc>
          <w:tcPr>
            <w:tcW w:w="4704" w:type="dxa"/>
          </w:tcPr>
          <w:p w14:paraId="0AC90EB7"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14:paraId="5E462B04"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не более 49</w:t>
            </w:r>
          </w:p>
        </w:tc>
        <w:tc>
          <w:tcPr>
            <w:tcW w:w="1607" w:type="dxa"/>
          </w:tcPr>
          <w:p w14:paraId="44ED1C8F"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D10FD9" w:rsidRPr="00D10FD9" w14:paraId="7EF8C69E" w14:textId="77777777" w:rsidTr="00D10FD9">
        <w:trPr>
          <w:cantSplit/>
          <w:trHeight w:val="1503"/>
        </w:trPr>
        <w:tc>
          <w:tcPr>
            <w:tcW w:w="573" w:type="dxa"/>
          </w:tcPr>
          <w:p w14:paraId="1B1CF3C9"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3.</w:t>
            </w:r>
          </w:p>
        </w:tc>
        <w:tc>
          <w:tcPr>
            <w:tcW w:w="4704" w:type="dxa"/>
          </w:tcPr>
          <w:p w14:paraId="40C11AD8"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D10FD9">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14:paraId="4B2FAC7B"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да (нет)</w:t>
            </w:r>
          </w:p>
        </w:tc>
      </w:tr>
      <w:tr w:rsidR="00D10FD9" w:rsidRPr="00D10FD9" w14:paraId="5A630C5C" w14:textId="77777777" w:rsidTr="00D10FD9">
        <w:trPr>
          <w:cantSplit/>
          <w:trHeight w:val="4326"/>
        </w:trPr>
        <w:tc>
          <w:tcPr>
            <w:tcW w:w="573" w:type="dxa"/>
          </w:tcPr>
          <w:p w14:paraId="28E896BB" w14:textId="77777777" w:rsidR="00D10FD9" w:rsidRPr="00D10FD9" w:rsidRDefault="00D10FD9" w:rsidP="00D10FD9">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lastRenderedPageBreak/>
              <w:t>4.</w:t>
            </w:r>
          </w:p>
        </w:tc>
        <w:tc>
          <w:tcPr>
            <w:tcW w:w="4704" w:type="dxa"/>
          </w:tcPr>
          <w:p w14:paraId="7DEB5D2B"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14:paraId="496247A3" w14:textId="77777777" w:rsidR="00D10FD9" w:rsidRPr="00D10FD9" w:rsidRDefault="00D10FD9" w:rsidP="00D10FD9">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да (нет)</w:t>
            </w:r>
          </w:p>
        </w:tc>
      </w:tr>
      <w:tr w:rsidR="00D10FD9" w:rsidRPr="00D10FD9" w14:paraId="6879BE15" w14:textId="77777777" w:rsidTr="00D10FD9">
        <w:trPr>
          <w:cantSplit/>
          <w:trHeight w:val="1007"/>
        </w:trPr>
        <w:tc>
          <w:tcPr>
            <w:tcW w:w="573" w:type="dxa"/>
          </w:tcPr>
          <w:p w14:paraId="24DDFE9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5.</w:t>
            </w:r>
          </w:p>
        </w:tc>
        <w:tc>
          <w:tcPr>
            <w:tcW w:w="4704" w:type="dxa"/>
          </w:tcPr>
          <w:p w14:paraId="737CA02C"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14:paraId="0F19B677" w14:textId="77777777" w:rsidR="00D10FD9" w:rsidRPr="00D10FD9" w:rsidRDefault="00D10FD9" w:rsidP="00D10FD9">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да (нет)</w:t>
            </w:r>
          </w:p>
        </w:tc>
      </w:tr>
      <w:tr w:rsidR="00D10FD9" w:rsidRPr="00D10FD9" w14:paraId="1ADEB699" w14:textId="77777777" w:rsidTr="00D10FD9">
        <w:trPr>
          <w:cantSplit/>
          <w:trHeight w:val="2781"/>
        </w:trPr>
        <w:tc>
          <w:tcPr>
            <w:tcW w:w="573" w:type="dxa"/>
          </w:tcPr>
          <w:p w14:paraId="217E1714"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6.</w:t>
            </w:r>
          </w:p>
        </w:tc>
        <w:tc>
          <w:tcPr>
            <w:tcW w:w="4704" w:type="dxa"/>
          </w:tcPr>
          <w:p w14:paraId="7D481FDF"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14:paraId="52FBA46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r w:rsidR="00D10FD9" w:rsidRPr="00D10FD9" w14:paraId="581F4431" w14:textId="77777777" w:rsidTr="00D10FD9">
        <w:trPr>
          <w:cantSplit/>
          <w:trHeight w:val="655"/>
        </w:trPr>
        <w:tc>
          <w:tcPr>
            <w:tcW w:w="573" w:type="dxa"/>
            <w:vMerge w:val="restart"/>
          </w:tcPr>
          <w:p w14:paraId="6D0FC161"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7.</w:t>
            </w:r>
          </w:p>
        </w:tc>
        <w:tc>
          <w:tcPr>
            <w:tcW w:w="4704" w:type="dxa"/>
            <w:vMerge w:val="restart"/>
          </w:tcPr>
          <w:p w14:paraId="107A901D"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14:paraId="48F7755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до 100 включительно</w:t>
            </w:r>
          </w:p>
        </w:tc>
        <w:tc>
          <w:tcPr>
            <w:tcW w:w="1607" w:type="dxa"/>
            <w:vMerge w:val="restart"/>
          </w:tcPr>
          <w:p w14:paraId="585D450C"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от 101 до 250 включительно</w:t>
            </w:r>
          </w:p>
        </w:tc>
        <w:tc>
          <w:tcPr>
            <w:tcW w:w="1607" w:type="dxa"/>
            <w:vMerge w:val="restart"/>
          </w:tcPr>
          <w:p w14:paraId="0D2ED14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указывается количество человек</w:t>
            </w:r>
            <w:r w:rsidRPr="00D10FD9">
              <w:rPr>
                <w:rFonts w:ascii="Times New Roman" w:eastAsia="Times New Roman" w:hAnsi="Times New Roman" w:cs="Times New Roman"/>
                <w:lang w:eastAsia="ru-RU"/>
              </w:rPr>
              <w:br/>
              <w:t>(за предшест</w:t>
            </w:r>
            <w:r w:rsidRPr="00D10FD9">
              <w:rPr>
                <w:rFonts w:ascii="Times New Roman" w:eastAsia="Times New Roman" w:hAnsi="Times New Roman" w:cs="Times New Roman"/>
                <w:lang w:eastAsia="ru-RU"/>
              </w:rPr>
              <w:softHyphen/>
              <w:t>вующий календарный год)</w:t>
            </w:r>
          </w:p>
        </w:tc>
      </w:tr>
      <w:tr w:rsidR="00D10FD9" w:rsidRPr="00D10FD9" w14:paraId="15664C98" w14:textId="77777777" w:rsidTr="00D10FD9">
        <w:trPr>
          <w:cantSplit/>
          <w:trHeight w:val="646"/>
        </w:trPr>
        <w:tc>
          <w:tcPr>
            <w:tcW w:w="573" w:type="dxa"/>
            <w:vMerge/>
          </w:tcPr>
          <w:p w14:paraId="4287FCDE"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14:paraId="75FCAE28"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p>
        </w:tc>
        <w:tc>
          <w:tcPr>
            <w:tcW w:w="1607" w:type="dxa"/>
          </w:tcPr>
          <w:p w14:paraId="79B228BE"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до 15 – микропред</w:t>
            </w:r>
            <w:r w:rsidRPr="00D10FD9">
              <w:rPr>
                <w:rFonts w:ascii="Times New Roman" w:eastAsia="Times New Roman" w:hAnsi="Times New Roman" w:cs="Times New Roman"/>
                <w:lang w:eastAsia="ru-RU"/>
              </w:rPr>
              <w:softHyphen/>
              <w:t>приятие</w:t>
            </w:r>
          </w:p>
        </w:tc>
        <w:tc>
          <w:tcPr>
            <w:tcW w:w="1607" w:type="dxa"/>
            <w:vMerge/>
          </w:tcPr>
          <w:p w14:paraId="42D1F6BC" w14:textId="77777777" w:rsidR="00D10FD9" w:rsidRPr="00D10FD9" w:rsidRDefault="00D10FD9" w:rsidP="00D10FD9">
            <w:pPr>
              <w:autoSpaceDE w:val="0"/>
              <w:autoSpaceDN w:val="0"/>
              <w:spacing w:after="0" w:line="240" w:lineRule="auto"/>
              <w:rPr>
                <w:rFonts w:ascii="Times New Roman" w:eastAsia="Times New Roman" w:hAnsi="Times New Roman" w:cs="Times New Roman"/>
                <w:lang w:eastAsia="ru-RU"/>
              </w:rPr>
            </w:pPr>
          </w:p>
        </w:tc>
        <w:tc>
          <w:tcPr>
            <w:tcW w:w="1607" w:type="dxa"/>
            <w:vMerge/>
          </w:tcPr>
          <w:p w14:paraId="0BF371ED"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p>
        </w:tc>
      </w:tr>
      <w:tr w:rsidR="00D10FD9" w:rsidRPr="00D10FD9" w14:paraId="10983ADF" w14:textId="77777777" w:rsidTr="00D10FD9">
        <w:trPr>
          <w:cantSplit/>
          <w:trHeight w:val="425"/>
        </w:trPr>
        <w:tc>
          <w:tcPr>
            <w:tcW w:w="573" w:type="dxa"/>
            <w:vMerge w:val="restart"/>
          </w:tcPr>
          <w:p w14:paraId="10951F3D"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8</w:t>
            </w:r>
          </w:p>
        </w:tc>
        <w:tc>
          <w:tcPr>
            <w:tcW w:w="4704" w:type="dxa"/>
            <w:vMerge w:val="restart"/>
          </w:tcPr>
          <w:p w14:paraId="43DC2D98"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14:paraId="70CDF02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800</w:t>
            </w:r>
          </w:p>
        </w:tc>
        <w:tc>
          <w:tcPr>
            <w:tcW w:w="1607" w:type="dxa"/>
            <w:vMerge w:val="restart"/>
          </w:tcPr>
          <w:p w14:paraId="27837432"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2000</w:t>
            </w:r>
          </w:p>
        </w:tc>
        <w:tc>
          <w:tcPr>
            <w:tcW w:w="1607" w:type="dxa"/>
            <w:vMerge w:val="restart"/>
          </w:tcPr>
          <w:p w14:paraId="790D5C3B"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указывается в млн. рублей</w:t>
            </w:r>
            <w:r w:rsidRPr="00D10FD9">
              <w:rPr>
                <w:rFonts w:ascii="Times New Roman" w:eastAsia="Times New Roman" w:hAnsi="Times New Roman" w:cs="Times New Roman"/>
                <w:lang w:eastAsia="ru-RU"/>
              </w:rPr>
              <w:br/>
              <w:t>(за предшест</w:t>
            </w:r>
            <w:r w:rsidRPr="00D10FD9">
              <w:rPr>
                <w:rFonts w:ascii="Times New Roman" w:eastAsia="Times New Roman" w:hAnsi="Times New Roman" w:cs="Times New Roman"/>
                <w:lang w:eastAsia="ru-RU"/>
              </w:rPr>
              <w:softHyphen/>
              <w:t>вующий календарный год)</w:t>
            </w:r>
          </w:p>
        </w:tc>
      </w:tr>
      <w:tr w:rsidR="00D10FD9" w:rsidRPr="00D10FD9" w14:paraId="59A5C6FB" w14:textId="77777777" w:rsidTr="00D10FD9">
        <w:trPr>
          <w:cantSplit/>
          <w:trHeight w:val="420"/>
        </w:trPr>
        <w:tc>
          <w:tcPr>
            <w:tcW w:w="573" w:type="dxa"/>
            <w:vMerge/>
          </w:tcPr>
          <w:p w14:paraId="3B17452B"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14:paraId="06C55964" w14:textId="77777777" w:rsidR="00D10FD9" w:rsidRPr="00D10FD9" w:rsidRDefault="00D10FD9" w:rsidP="00D10FD9">
            <w:pPr>
              <w:autoSpaceDE w:val="0"/>
              <w:autoSpaceDN w:val="0"/>
              <w:spacing w:after="0" w:line="240" w:lineRule="auto"/>
              <w:rPr>
                <w:rFonts w:ascii="Times New Roman" w:eastAsia="Times New Roman" w:hAnsi="Times New Roman" w:cs="Times New Roman"/>
                <w:lang w:eastAsia="ru-RU"/>
              </w:rPr>
            </w:pPr>
          </w:p>
        </w:tc>
        <w:tc>
          <w:tcPr>
            <w:tcW w:w="1607" w:type="dxa"/>
          </w:tcPr>
          <w:p w14:paraId="5C0311D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120 в год – микро</w:t>
            </w:r>
            <w:r w:rsidRPr="00D10FD9">
              <w:rPr>
                <w:rFonts w:ascii="Times New Roman" w:eastAsia="Times New Roman" w:hAnsi="Times New Roman" w:cs="Times New Roman"/>
                <w:lang w:eastAsia="ru-RU"/>
              </w:rPr>
              <w:softHyphen/>
              <w:t>предприятие</w:t>
            </w:r>
          </w:p>
        </w:tc>
        <w:tc>
          <w:tcPr>
            <w:tcW w:w="1607" w:type="dxa"/>
            <w:vMerge/>
          </w:tcPr>
          <w:p w14:paraId="7CD04E00" w14:textId="77777777" w:rsidR="00D10FD9" w:rsidRPr="00D10FD9" w:rsidRDefault="00D10FD9" w:rsidP="00D10FD9">
            <w:pPr>
              <w:autoSpaceDE w:val="0"/>
              <w:autoSpaceDN w:val="0"/>
              <w:spacing w:after="0" w:line="240" w:lineRule="auto"/>
              <w:rPr>
                <w:rFonts w:ascii="Times New Roman" w:eastAsia="Times New Roman" w:hAnsi="Times New Roman" w:cs="Times New Roman"/>
                <w:lang w:eastAsia="ru-RU"/>
              </w:rPr>
            </w:pPr>
          </w:p>
        </w:tc>
        <w:tc>
          <w:tcPr>
            <w:tcW w:w="1607" w:type="dxa"/>
            <w:vMerge/>
          </w:tcPr>
          <w:p w14:paraId="5E4D6197"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p>
        </w:tc>
      </w:tr>
      <w:tr w:rsidR="00D10FD9" w:rsidRPr="00D10FD9" w14:paraId="44F3844B" w14:textId="77777777" w:rsidTr="00D10FD9">
        <w:trPr>
          <w:cantSplit/>
          <w:trHeight w:val="1518"/>
        </w:trPr>
        <w:tc>
          <w:tcPr>
            <w:tcW w:w="573" w:type="dxa"/>
          </w:tcPr>
          <w:p w14:paraId="47CF5EF4"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9</w:t>
            </w:r>
          </w:p>
        </w:tc>
        <w:tc>
          <w:tcPr>
            <w:tcW w:w="4704" w:type="dxa"/>
          </w:tcPr>
          <w:p w14:paraId="797A9353"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14:paraId="6E72CB70"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подлежит заполнению</w:t>
            </w:r>
          </w:p>
        </w:tc>
      </w:tr>
      <w:tr w:rsidR="00D10FD9" w:rsidRPr="00D10FD9" w14:paraId="7A76EA67" w14:textId="77777777" w:rsidTr="00D10FD9">
        <w:trPr>
          <w:cantSplit/>
          <w:trHeight w:val="2029"/>
        </w:trPr>
        <w:tc>
          <w:tcPr>
            <w:tcW w:w="573" w:type="dxa"/>
          </w:tcPr>
          <w:p w14:paraId="4D270DC8"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lastRenderedPageBreak/>
              <w:t>10</w:t>
            </w:r>
          </w:p>
        </w:tc>
        <w:tc>
          <w:tcPr>
            <w:tcW w:w="4704" w:type="dxa"/>
          </w:tcPr>
          <w:p w14:paraId="6E489801"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D10FD9">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3" w:history="1">
              <w:r w:rsidRPr="00D10FD9">
                <w:rPr>
                  <w:rFonts w:ascii="Times New Roman" w:eastAsia="Times New Roman" w:hAnsi="Times New Roman" w:cs="Times New Roman"/>
                  <w:sz w:val="24"/>
                  <w:szCs w:val="24"/>
                  <w:lang w:eastAsia="ar-SA"/>
                </w:rPr>
                <w:t>ОКВЭД2</w:t>
              </w:r>
            </w:hyperlink>
            <w:r w:rsidRPr="00D10FD9">
              <w:rPr>
                <w:rFonts w:ascii="Times New Roman" w:eastAsia="Times New Roman" w:hAnsi="Times New Roman" w:cs="Times New Roman"/>
                <w:lang w:eastAsia="ar-SA"/>
              </w:rPr>
              <w:t xml:space="preserve"> и ОКПД/</w:t>
            </w:r>
            <w:hyperlink r:id="rId14" w:history="1">
              <w:r w:rsidRPr="00D10FD9">
                <w:rPr>
                  <w:rFonts w:ascii="Times New Roman" w:eastAsia="Times New Roman" w:hAnsi="Times New Roman" w:cs="Times New Roman"/>
                  <w:sz w:val="24"/>
                  <w:szCs w:val="24"/>
                  <w:lang w:eastAsia="ar-SA"/>
                </w:rPr>
                <w:t>ОКПД2</w:t>
              </w:r>
            </w:hyperlink>
          </w:p>
        </w:tc>
        <w:tc>
          <w:tcPr>
            <w:tcW w:w="4821" w:type="dxa"/>
            <w:gridSpan w:val="3"/>
          </w:tcPr>
          <w:p w14:paraId="71FC6335"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подлежит заполнению</w:t>
            </w:r>
          </w:p>
        </w:tc>
      </w:tr>
      <w:tr w:rsidR="00D10FD9" w:rsidRPr="00D10FD9" w14:paraId="51F7C2E7" w14:textId="77777777" w:rsidTr="00D10FD9">
        <w:trPr>
          <w:cantSplit/>
          <w:trHeight w:val="1007"/>
        </w:trPr>
        <w:tc>
          <w:tcPr>
            <w:tcW w:w="573" w:type="dxa"/>
          </w:tcPr>
          <w:p w14:paraId="3F0B5EE3"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11</w:t>
            </w:r>
          </w:p>
        </w:tc>
        <w:tc>
          <w:tcPr>
            <w:tcW w:w="4704" w:type="dxa"/>
          </w:tcPr>
          <w:p w14:paraId="324412D7"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D10FD9">
              <w:rPr>
                <w:rFonts w:ascii="Times New Roman" w:eastAsia="Times New Roman" w:hAnsi="Times New Roman" w:cs="Times New Roman"/>
                <w:highlight w:val="yellow"/>
                <w:lang w:eastAsia="ar-SA"/>
              </w:rPr>
              <w:t xml:space="preserve"> </w:t>
            </w:r>
            <w:r w:rsidRPr="00D10FD9">
              <w:rPr>
                <w:rFonts w:ascii="Times New Roman" w:eastAsia="Times New Roman" w:hAnsi="Times New Roman" w:cs="Times New Roman"/>
                <w:lang w:eastAsia="ar-SA"/>
              </w:rPr>
              <w:t>ОКВЭД/</w:t>
            </w:r>
            <w:hyperlink r:id="rId15" w:history="1">
              <w:r w:rsidRPr="00D10FD9">
                <w:rPr>
                  <w:rFonts w:ascii="Times New Roman" w:eastAsia="Times New Roman" w:hAnsi="Times New Roman" w:cs="Times New Roman"/>
                  <w:color w:val="0000FF"/>
                  <w:lang w:eastAsia="ar-SA"/>
                </w:rPr>
                <w:t>ОКВЭД2</w:t>
              </w:r>
            </w:hyperlink>
            <w:r w:rsidRPr="00D10FD9">
              <w:rPr>
                <w:rFonts w:ascii="Times New Roman" w:eastAsia="Times New Roman" w:hAnsi="Times New Roman" w:cs="Times New Roman"/>
                <w:lang w:eastAsia="ar-SA"/>
              </w:rPr>
              <w:t xml:space="preserve"> и ОКПД/</w:t>
            </w:r>
            <w:hyperlink r:id="rId16" w:history="1">
              <w:r w:rsidRPr="00D10FD9">
                <w:rPr>
                  <w:rFonts w:ascii="Times New Roman" w:eastAsia="Times New Roman" w:hAnsi="Times New Roman" w:cs="Times New Roman"/>
                  <w:color w:val="0000FF"/>
                  <w:lang w:eastAsia="ar-SA"/>
                </w:rPr>
                <w:t>ОКПД2</w:t>
              </w:r>
            </w:hyperlink>
          </w:p>
        </w:tc>
        <w:tc>
          <w:tcPr>
            <w:tcW w:w="4821" w:type="dxa"/>
            <w:gridSpan w:val="3"/>
          </w:tcPr>
          <w:p w14:paraId="78939CE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подлежит заполнению</w:t>
            </w:r>
          </w:p>
        </w:tc>
      </w:tr>
      <w:tr w:rsidR="00D10FD9" w:rsidRPr="00D10FD9" w14:paraId="0582C209" w14:textId="77777777" w:rsidTr="00D10FD9">
        <w:trPr>
          <w:cantSplit/>
          <w:trHeight w:val="1262"/>
        </w:trPr>
        <w:tc>
          <w:tcPr>
            <w:tcW w:w="573" w:type="dxa"/>
          </w:tcPr>
          <w:p w14:paraId="28FD0889"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12</w:t>
            </w:r>
          </w:p>
        </w:tc>
        <w:tc>
          <w:tcPr>
            <w:tcW w:w="4704" w:type="dxa"/>
          </w:tcPr>
          <w:p w14:paraId="0E3D49D6"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14:paraId="604656F4"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r w:rsidR="00D10FD9" w:rsidRPr="00D10FD9" w14:paraId="5AE838F1" w14:textId="77777777" w:rsidTr="00D10FD9">
        <w:trPr>
          <w:cantSplit/>
          <w:trHeight w:val="1007"/>
        </w:trPr>
        <w:tc>
          <w:tcPr>
            <w:tcW w:w="573" w:type="dxa"/>
          </w:tcPr>
          <w:p w14:paraId="045A7C42"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13</w:t>
            </w:r>
          </w:p>
        </w:tc>
        <w:tc>
          <w:tcPr>
            <w:tcW w:w="4704" w:type="dxa"/>
          </w:tcPr>
          <w:p w14:paraId="1E5DB12B"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14:paraId="0B627326"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r w:rsidRPr="00D10FD9">
              <w:rPr>
                <w:rFonts w:ascii="Times New Roman" w:eastAsia="Times New Roman" w:hAnsi="Times New Roman" w:cs="Times New Roman"/>
                <w:lang w:eastAsia="ru-RU"/>
              </w:rPr>
              <w:br/>
              <w:t xml:space="preserve">(в случае участия </w:t>
            </w:r>
            <w:r w:rsidRPr="00D10FD9">
              <w:rPr>
                <w:rFonts w:ascii="Times New Roman" w:eastAsia="Times New Roman" w:hAnsi="Times New Roman" w:cs="Times New Roman"/>
                <w:lang w:eastAsia="ru-RU"/>
              </w:rPr>
              <w:sym w:font="Symbol" w:char="F02D"/>
            </w:r>
            <w:r w:rsidRPr="00D10FD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10FD9" w:rsidRPr="00D10FD9" w14:paraId="0EDF9AD8" w14:textId="77777777" w:rsidTr="00D10FD9">
        <w:trPr>
          <w:cantSplit/>
          <w:trHeight w:val="2796"/>
        </w:trPr>
        <w:tc>
          <w:tcPr>
            <w:tcW w:w="573" w:type="dxa"/>
          </w:tcPr>
          <w:p w14:paraId="19DD61F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14</w:t>
            </w:r>
          </w:p>
        </w:tc>
        <w:tc>
          <w:tcPr>
            <w:tcW w:w="4704" w:type="dxa"/>
          </w:tcPr>
          <w:p w14:paraId="5D0460ED"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14:paraId="0C074B47"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r w:rsidRPr="00D10FD9">
              <w:rPr>
                <w:rFonts w:ascii="Times New Roman" w:eastAsia="Times New Roman" w:hAnsi="Times New Roman" w:cs="Times New Roman"/>
                <w:lang w:eastAsia="ru-RU"/>
              </w:rPr>
              <w:br/>
              <w:t xml:space="preserve">(при наличии </w:t>
            </w:r>
            <w:r w:rsidRPr="00D10FD9">
              <w:rPr>
                <w:rFonts w:ascii="Times New Roman" w:eastAsia="Times New Roman" w:hAnsi="Times New Roman" w:cs="Times New Roman"/>
                <w:lang w:eastAsia="ru-RU"/>
              </w:rPr>
              <w:sym w:font="Symbol" w:char="F02D"/>
            </w:r>
            <w:r w:rsidRPr="00D10FD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10FD9" w:rsidRPr="00D10FD9" w14:paraId="31C7118A" w14:textId="77777777" w:rsidTr="00D10FD9">
        <w:trPr>
          <w:cantSplit/>
          <w:trHeight w:val="3277"/>
        </w:trPr>
        <w:tc>
          <w:tcPr>
            <w:tcW w:w="573" w:type="dxa"/>
          </w:tcPr>
          <w:p w14:paraId="3343FEDA"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15</w:t>
            </w:r>
          </w:p>
        </w:tc>
        <w:tc>
          <w:tcPr>
            <w:tcW w:w="4704" w:type="dxa"/>
          </w:tcPr>
          <w:p w14:paraId="5294B561"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14:paraId="2DFF2F51"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r w:rsidR="00D10FD9" w:rsidRPr="00D10FD9" w14:paraId="56923F7C" w14:textId="77777777" w:rsidTr="00D10FD9">
        <w:trPr>
          <w:cantSplit/>
          <w:trHeight w:val="2300"/>
        </w:trPr>
        <w:tc>
          <w:tcPr>
            <w:tcW w:w="573" w:type="dxa"/>
          </w:tcPr>
          <w:p w14:paraId="3CF8B02D"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lastRenderedPageBreak/>
              <w:t>16</w:t>
            </w:r>
          </w:p>
        </w:tc>
        <w:tc>
          <w:tcPr>
            <w:tcW w:w="4704" w:type="dxa"/>
          </w:tcPr>
          <w:p w14:paraId="2B8B8E68" w14:textId="77777777" w:rsidR="00D10FD9" w:rsidRPr="00D10FD9" w:rsidRDefault="00D10FD9" w:rsidP="00D10FD9">
            <w:pPr>
              <w:autoSpaceDE w:val="0"/>
              <w:autoSpaceDN w:val="0"/>
              <w:spacing w:after="0" w:line="240" w:lineRule="auto"/>
              <w:ind w:left="57"/>
              <w:rPr>
                <w:rFonts w:ascii="Times New Roman" w:eastAsia="Times New Roman" w:hAnsi="Times New Roman" w:cs="Times New Roman"/>
                <w:lang w:eastAsia="ru-RU"/>
              </w:rPr>
            </w:pPr>
            <w:r w:rsidRPr="00D10FD9">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14:paraId="23E30061" w14:textId="77777777" w:rsidR="00D10FD9" w:rsidRPr="00D10FD9" w:rsidRDefault="00D10FD9" w:rsidP="00D10FD9">
            <w:pPr>
              <w:autoSpaceDE w:val="0"/>
              <w:autoSpaceDN w:val="0"/>
              <w:spacing w:after="0" w:line="240" w:lineRule="auto"/>
              <w:jc w:val="center"/>
              <w:rPr>
                <w:rFonts w:ascii="Times New Roman" w:eastAsia="Times New Roman" w:hAnsi="Times New Roman" w:cs="Times New Roman"/>
                <w:lang w:eastAsia="ru-RU"/>
              </w:rPr>
            </w:pPr>
            <w:r w:rsidRPr="00D10FD9">
              <w:rPr>
                <w:rFonts w:ascii="Times New Roman" w:eastAsia="Times New Roman" w:hAnsi="Times New Roman" w:cs="Times New Roman"/>
                <w:lang w:eastAsia="ru-RU"/>
              </w:rPr>
              <w:t>да (нет)</w:t>
            </w:r>
          </w:p>
        </w:tc>
      </w:tr>
    </w:tbl>
    <w:p w14:paraId="439A655E"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152FA184"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D10FD9">
        <w:rPr>
          <w:rFonts w:ascii="Times New Roman" w:eastAsia="Times New Roman" w:hAnsi="Times New Roman" w:cs="Times New Roman"/>
          <w:sz w:val="24"/>
          <w:szCs w:val="24"/>
          <w:lang w:eastAsia="ar-SA"/>
        </w:rPr>
        <w:t>____________________________________</w:t>
      </w:r>
    </w:p>
    <w:p w14:paraId="5F53FAAD"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D10FD9">
        <w:rPr>
          <w:rFonts w:ascii="Times New Roman" w:eastAsia="Times New Roman" w:hAnsi="Times New Roman" w:cs="Times New Roman"/>
          <w:sz w:val="24"/>
          <w:szCs w:val="24"/>
          <w:vertAlign w:val="superscript"/>
          <w:lang w:eastAsia="ar-SA"/>
        </w:rPr>
        <w:t xml:space="preserve">                                              (подпись)</w:t>
      </w:r>
    </w:p>
    <w:p w14:paraId="33C4A1C1"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D10FD9">
        <w:rPr>
          <w:rFonts w:ascii="Times New Roman" w:eastAsia="Times New Roman" w:hAnsi="Times New Roman" w:cs="Times New Roman"/>
          <w:sz w:val="20"/>
          <w:szCs w:val="20"/>
          <w:lang w:eastAsia="ar-SA"/>
        </w:rPr>
        <w:t xml:space="preserve">        М.П.</w:t>
      </w:r>
    </w:p>
    <w:p w14:paraId="197E39F7"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1A826BD6"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10FD9">
        <w:rPr>
          <w:rFonts w:ascii="Times New Roman" w:eastAsia="Times New Roman" w:hAnsi="Times New Roman" w:cs="Times New Roman"/>
          <w:sz w:val="20"/>
          <w:szCs w:val="20"/>
          <w:lang w:eastAsia="ar-SA"/>
        </w:rPr>
        <w:t>___________________________________________________________________________</w:t>
      </w:r>
    </w:p>
    <w:p w14:paraId="186F9F93"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10FD9">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D49920A" w14:textId="77777777" w:rsidR="00D10FD9" w:rsidRPr="00D10FD9" w:rsidRDefault="00D10FD9" w:rsidP="00D10FD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14:paraId="5A742F9F" w14:textId="77777777" w:rsidR="00D10FD9" w:rsidRPr="00D10FD9" w:rsidRDefault="00D10FD9" w:rsidP="00D10FD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10FD9">
        <w:rPr>
          <w:rFonts w:ascii="Times New Roman" w:eastAsia="Times New Roman" w:hAnsi="Times New Roman" w:cs="Times New Roman"/>
          <w:b/>
          <w:spacing w:val="36"/>
          <w:sz w:val="24"/>
          <w:szCs w:val="24"/>
          <w:lang w:eastAsia="ar-SA"/>
        </w:rPr>
        <w:t>конец формы</w:t>
      </w:r>
    </w:p>
    <w:p w14:paraId="3653C420" w14:textId="77777777" w:rsidR="00D10FD9" w:rsidRPr="00D10FD9" w:rsidRDefault="00D10FD9" w:rsidP="00D10FD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D10FD9">
        <w:rPr>
          <w:rFonts w:ascii="Times New Roman" w:eastAsia="Times New Roman" w:hAnsi="Times New Roman" w:cs="Times New Roman"/>
          <w:sz w:val="24"/>
          <w:szCs w:val="24"/>
          <w:lang w:eastAsia="ar-SA"/>
        </w:rPr>
        <w:t>Инструкции по заполнению</w:t>
      </w:r>
    </w:p>
    <w:p w14:paraId="4697BF8A" w14:textId="77777777" w:rsidR="00D10FD9" w:rsidRPr="00D10FD9" w:rsidRDefault="00D10FD9" w:rsidP="00D10FD9">
      <w:pPr>
        <w:spacing w:after="0"/>
        <w:jc w:val="both"/>
        <w:rPr>
          <w:rFonts w:ascii="Times New Roman" w:eastAsia="Calibri" w:hAnsi="Times New Roman" w:cs="Times New Roman"/>
          <w:sz w:val="18"/>
          <w:szCs w:val="18"/>
        </w:rPr>
      </w:pPr>
      <w:r w:rsidRPr="00D10FD9">
        <w:rPr>
          <w:rFonts w:ascii="Times New Roman" w:eastAsia="Calibri" w:hAnsi="Times New Roman" w:cs="Times New Roman"/>
          <w:sz w:val="18"/>
          <w:szCs w:val="18"/>
        </w:rPr>
        <w:t xml:space="preserve">1. </w:t>
      </w:r>
      <w:r w:rsidRPr="00D10FD9">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D10FD9">
        <w:rPr>
          <w:rFonts w:ascii="Times New Roman" w:eastAsia="Calibri" w:hAnsi="Times New Roman" w:cs="Times New Roman"/>
          <w:sz w:val="20"/>
          <w:szCs w:val="20"/>
        </w:rPr>
        <w:t>.</w:t>
      </w:r>
    </w:p>
    <w:p w14:paraId="469BE8A6" w14:textId="77777777" w:rsidR="00D10FD9" w:rsidRPr="00D10FD9" w:rsidRDefault="00D10FD9" w:rsidP="00D10FD9">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D10FD9">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14:paraId="66390823" w14:textId="77777777" w:rsidR="00D10FD9" w:rsidRPr="00D10FD9" w:rsidRDefault="00D10FD9" w:rsidP="00D10FD9">
      <w:pPr>
        <w:spacing w:after="0"/>
        <w:jc w:val="both"/>
        <w:rPr>
          <w:rFonts w:ascii="Times New Roman" w:eastAsia="Calibri" w:hAnsi="Times New Roman" w:cs="Times New Roman"/>
          <w:sz w:val="20"/>
          <w:szCs w:val="20"/>
        </w:rPr>
      </w:pPr>
      <w:r w:rsidRPr="00D10FD9">
        <w:rPr>
          <w:rFonts w:ascii="Times New Roman" w:eastAsia="Calibri" w:hAnsi="Times New Roman" w:cs="Times New Roman"/>
          <w:sz w:val="20"/>
          <w:szCs w:val="20"/>
          <w:lang w:eastAsia="ar-SA"/>
        </w:rPr>
        <w:t xml:space="preserve">3.  </w:t>
      </w:r>
      <w:r w:rsidRPr="00D10FD9">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D10FD9">
        <w:rPr>
          <w:rFonts w:ascii="Times New Roman" w:eastAsia="Calibri" w:hAnsi="Times New Roman" w:cs="Times New Roman"/>
          <w:sz w:val="20"/>
          <w:szCs w:val="20"/>
        </w:rPr>
        <w:t>.</w:t>
      </w:r>
    </w:p>
    <w:p w14:paraId="34FA0CC5" w14:textId="77777777" w:rsidR="00D10FD9" w:rsidRPr="00D10FD9" w:rsidRDefault="00D10FD9" w:rsidP="00D10FD9">
      <w:pPr>
        <w:spacing w:after="0"/>
        <w:jc w:val="both"/>
        <w:rPr>
          <w:rFonts w:ascii="Times New Roman" w:eastAsia="Calibri" w:hAnsi="Times New Roman" w:cs="Times New Roman"/>
          <w:sz w:val="20"/>
          <w:szCs w:val="20"/>
        </w:rPr>
      </w:pPr>
      <w:r w:rsidRPr="00D10FD9">
        <w:rPr>
          <w:rFonts w:ascii="Times New Roman" w:eastAsia="Calibri" w:hAnsi="Times New Roman" w:cs="Times New Roman"/>
          <w:sz w:val="20"/>
          <w:szCs w:val="20"/>
        </w:rPr>
        <w:t xml:space="preserve">4. </w:t>
      </w:r>
      <w:r w:rsidRPr="00D10FD9">
        <w:rPr>
          <w:rFonts w:ascii="Times New Roman" w:eastAsia="Calibri" w:hAnsi="Times New Roman" w:cs="Times New Roman"/>
          <w:sz w:val="20"/>
          <w:szCs w:val="20"/>
          <w:lang w:eastAsia="ar-SA"/>
        </w:rPr>
        <w:t>Пункты 1 - 11 являются обязательными для заполнения</w:t>
      </w:r>
      <w:r w:rsidRPr="00D10FD9">
        <w:rPr>
          <w:rFonts w:ascii="Times New Roman" w:eastAsia="Calibri" w:hAnsi="Times New Roman" w:cs="Times New Roman"/>
          <w:sz w:val="20"/>
          <w:szCs w:val="20"/>
        </w:rPr>
        <w:t>.</w:t>
      </w:r>
    </w:p>
    <w:p w14:paraId="77C8A42D" w14:textId="77777777" w:rsidR="00D10FD9" w:rsidRPr="00D10FD9" w:rsidRDefault="00D10FD9" w:rsidP="00D10FD9">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14:paraId="674F3E8B"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661F3F6C"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57D105C6"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08D75A38"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48ACCF4A"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28992586" w14:textId="77777777" w:rsidR="00D10FD9" w:rsidRPr="00D10FD9" w:rsidRDefault="00D10FD9" w:rsidP="00D10FD9">
      <w:pPr>
        <w:spacing w:after="0" w:line="240" w:lineRule="auto"/>
        <w:rPr>
          <w:rFonts w:ascii="Times New Roman" w:eastAsia="Calibri" w:hAnsi="Times New Roman" w:cs="Times New Roman"/>
          <w:sz w:val="20"/>
          <w:szCs w:val="20"/>
          <w:lang w:eastAsia="ar-SA"/>
        </w:rPr>
      </w:pPr>
    </w:p>
    <w:p w14:paraId="16413EC7" w14:textId="77777777" w:rsidR="00572943" w:rsidRPr="00572943" w:rsidRDefault="00572943" w:rsidP="00572943">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41" w:name="_Ref55336389"/>
      <w:bookmarkStart w:id="142" w:name="_Toc57314677"/>
      <w:bookmarkStart w:id="143" w:name="_Toc69728991"/>
      <w:bookmarkStart w:id="144" w:name="_Toc176240332"/>
      <w:bookmarkStart w:id="145" w:name="_Toc306106360"/>
      <w:bookmarkStart w:id="146" w:name="_Toc379967956"/>
      <w:bookmarkStart w:id="147" w:name="_Toc440887384"/>
      <w:bookmarkStart w:id="14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41"/>
      <w:bookmarkEnd w:id="142"/>
      <w:bookmarkEnd w:id="143"/>
      <w:bookmarkEnd w:id="144"/>
      <w:bookmarkEnd w:id="145"/>
      <w:bookmarkEnd w:id="146"/>
      <w:bookmarkEnd w:id="147"/>
      <w:bookmarkEnd w:id="148"/>
    </w:p>
    <w:p w14:paraId="60121B81" w14:textId="77777777" w:rsidR="00572943" w:rsidRPr="00572943" w:rsidRDefault="00572943" w:rsidP="00572943">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4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49"/>
    </w:p>
    <w:p w14:paraId="31B5FB15" w14:textId="77777777" w:rsidR="00572943" w:rsidRPr="00572943" w:rsidRDefault="00572943" w:rsidP="00572943">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14:paraId="2D6E1897" w14:textId="77777777" w:rsidR="00D162E3" w:rsidRDefault="00D162E3" w:rsidP="00572943">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14:paraId="73B22907" w14:textId="77777777" w:rsidR="00572943" w:rsidRPr="00572943" w:rsidRDefault="00D162E3" w:rsidP="00572943">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00572943" w:rsidRPr="00572943">
        <w:rPr>
          <w:rFonts w:ascii="Times New Roman" w:eastAsia="Times New Roman" w:hAnsi="Times New Roman" w:cs="Times New Roman"/>
          <w:snapToGrid w:val="0"/>
          <w:sz w:val="24"/>
          <w:szCs w:val="24"/>
          <w:lang w:eastAsia="ru-RU"/>
        </w:rPr>
        <w:t xml:space="preserve"> к письму о подаче оферты</w:t>
      </w:r>
      <w:r w:rsidR="00572943" w:rsidRPr="00572943">
        <w:rPr>
          <w:rFonts w:ascii="Times New Roman" w:eastAsia="Times New Roman" w:hAnsi="Times New Roman" w:cs="Times New Roman"/>
          <w:snapToGrid w:val="0"/>
          <w:sz w:val="24"/>
          <w:szCs w:val="24"/>
          <w:lang w:eastAsia="ru-RU"/>
        </w:rPr>
        <w:br/>
        <w:t>от «____»_____________ г. №__________</w:t>
      </w:r>
    </w:p>
    <w:p w14:paraId="14DCD906" w14:textId="77777777"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777E68CF" w14:textId="77777777" w:rsidR="00572943" w:rsidRPr="00572943" w:rsidRDefault="00572943" w:rsidP="00572943">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14:paraId="4787BECA" w14:textId="77777777"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3DAF334F" w14:textId="77777777" w:rsidR="00572943" w:rsidRDefault="00572943"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14:paraId="05503512" w14:textId="77777777" w:rsidR="00E74E7F" w:rsidRDefault="00E74E7F" w:rsidP="00572943">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14:paraId="71109F12" w14:textId="77777777" w:rsidR="00E74E7F" w:rsidRPr="00E74E7F" w:rsidRDefault="00E74E7F" w:rsidP="00E74E7F">
      <w:pPr>
        <w:suppressAutoHyphens/>
        <w:spacing w:after="0" w:line="240" w:lineRule="auto"/>
        <w:ind w:right="-2"/>
        <w:jc w:val="center"/>
        <w:rPr>
          <w:rFonts w:ascii="Times New Roman" w:eastAsia="Times New Roman" w:hAnsi="Times New Roman" w:cs="Times New Roman"/>
          <w:b/>
          <w:bCs/>
          <w:iCs/>
          <w:sz w:val="24"/>
          <w:szCs w:val="24"/>
          <w:lang w:eastAsia="ar-SA"/>
        </w:rPr>
      </w:pPr>
      <w:r w:rsidRPr="00E74E7F">
        <w:rPr>
          <w:rFonts w:ascii="Times New Roman" w:eastAsia="Times New Roman" w:hAnsi="Times New Roman" w:cs="Times New Roman"/>
          <w:b/>
          <w:bCs/>
          <w:iCs/>
          <w:sz w:val="24"/>
          <w:szCs w:val="24"/>
          <w:lang w:eastAsia="ar-SA"/>
        </w:rPr>
        <w:t>Перечень АЗС</w:t>
      </w:r>
    </w:p>
    <w:p w14:paraId="25B363D6" w14:textId="77777777" w:rsidR="00572943" w:rsidRPr="00572943" w:rsidRDefault="00572943" w:rsidP="0057294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10491"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18"/>
        <w:gridCol w:w="1559"/>
        <w:gridCol w:w="1842"/>
        <w:gridCol w:w="1702"/>
        <w:gridCol w:w="3402"/>
      </w:tblGrid>
      <w:tr w:rsidR="00E74E7F" w:rsidRPr="00572943" w14:paraId="52601D0C" w14:textId="77777777" w:rsidTr="00E74E7F">
        <w:trPr>
          <w:cantSplit/>
          <w:trHeight w:val="530"/>
        </w:trPr>
        <w:tc>
          <w:tcPr>
            <w:tcW w:w="568" w:type="dxa"/>
          </w:tcPr>
          <w:p w14:paraId="6E09CA9A" w14:textId="77777777" w:rsidR="00E74E7F" w:rsidRPr="00572943" w:rsidRDefault="00E74E7F" w:rsidP="00572943">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14:paraId="08AE6930" w14:textId="77777777" w:rsidR="00E74E7F" w:rsidRPr="00572943" w:rsidRDefault="00E74E7F" w:rsidP="00572943">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1418" w:type="dxa"/>
          </w:tcPr>
          <w:p w14:paraId="26061800" w14:textId="77777777" w:rsidR="00E74E7F" w:rsidRPr="00572943" w:rsidRDefault="00E74E7F" w:rsidP="00572943">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sidRPr="00E74E7F">
              <w:rPr>
                <w:rFonts w:ascii="Times New Roman" w:eastAsia="Times New Roman" w:hAnsi="Times New Roman" w:cs="Times New Roman"/>
                <w:snapToGrid w:val="0"/>
                <w:lang w:eastAsia="ru-RU"/>
              </w:rPr>
              <w:t>Название АЗС</w:t>
            </w:r>
          </w:p>
        </w:tc>
        <w:tc>
          <w:tcPr>
            <w:tcW w:w="1559" w:type="dxa"/>
          </w:tcPr>
          <w:p w14:paraId="52D38F5E" w14:textId="77777777" w:rsidR="00E74E7F" w:rsidRPr="00572943" w:rsidRDefault="00E74E7F" w:rsidP="00572943">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Местонахождение</w:t>
            </w:r>
            <w:r>
              <w:rPr>
                <w:rFonts w:ascii="Times New Roman" w:eastAsia="Times New Roman" w:hAnsi="Times New Roman" w:cs="Times New Roman"/>
                <w:snapToGrid w:val="0"/>
                <w:lang w:eastAsia="ru-RU"/>
              </w:rPr>
              <w:t xml:space="preserve"> (адрес АЗС)</w:t>
            </w:r>
          </w:p>
        </w:tc>
        <w:tc>
          <w:tcPr>
            <w:tcW w:w="1842" w:type="dxa"/>
          </w:tcPr>
          <w:p w14:paraId="192FDB0C" w14:textId="61741056" w:rsidR="00E74E7F" w:rsidRPr="00572943" w:rsidRDefault="00E74E7F" w:rsidP="001F067D">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sidRPr="00B00169">
              <w:rPr>
                <w:rFonts w:ascii="Times New Roman" w:eastAsia="Times New Roman" w:hAnsi="Times New Roman" w:cs="Times New Roman"/>
                <w:snapToGrid w:val="0"/>
                <w:lang w:eastAsia="ru-RU"/>
              </w:rPr>
              <w:t>Право собственности или иное право (аренда,</w:t>
            </w:r>
            <w:r w:rsidR="00A82B31">
              <w:rPr>
                <w:rFonts w:ascii="Times New Roman" w:eastAsia="Times New Roman" w:hAnsi="Times New Roman" w:cs="Times New Roman"/>
                <w:snapToGrid w:val="0"/>
                <w:lang w:eastAsia="ru-RU"/>
              </w:rPr>
              <w:t xml:space="preserve"> </w:t>
            </w:r>
            <w:r w:rsidR="001F067D" w:rsidRPr="00B00169">
              <w:rPr>
                <w:rFonts w:ascii="Times New Roman" w:eastAsia="Times New Roman" w:hAnsi="Times New Roman" w:cs="Times New Roman"/>
                <w:snapToGrid w:val="0"/>
                <w:lang w:eastAsia="ru-RU"/>
              </w:rPr>
              <w:t>партнерское соглашение</w:t>
            </w:r>
            <w:r w:rsidR="00DD22EC" w:rsidRPr="00B00169">
              <w:rPr>
                <w:rFonts w:ascii="Times New Roman" w:eastAsia="Times New Roman" w:hAnsi="Times New Roman" w:cs="Times New Roman"/>
                <w:snapToGrid w:val="0"/>
                <w:lang w:eastAsia="ru-RU"/>
              </w:rPr>
              <w:t>)</w:t>
            </w:r>
            <w:r w:rsidR="001F067D" w:rsidRPr="00B00169">
              <w:rPr>
                <w:rFonts w:ascii="Times New Roman" w:eastAsia="Times New Roman" w:hAnsi="Times New Roman" w:cs="Times New Roman"/>
                <w:snapToGrid w:val="0"/>
                <w:lang w:eastAsia="ru-RU"/>
              </w:rPr>
              <w:t xml:space="preserve"> на АЗС</w:t>
            </w:r>
          </w:p>
        </w:tc>
        <w:tc>
          <w:tcPr>
            <w:tcW w:w="1702" w:type="dxa"/>
          </w:tcPr>
          <w:p w14:paraId="5BF3234A" w14:textId="77777777" w:rsidR="00E74E7F" w:rsidRPr="00572943" w:rsidRDefault="00E74E7F" w:rsidP="00572943">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sidRPr="00E74E7F">
              <w:rPr>
                <w:rFonts w:ascii="Times New Roman" w:eastAsia="Times New Roman" w:hAnsi="Times New Roman" w:cs="Times New Roman"/>
                <w:snapToGrid w:val="0"/>
                <w:lang w:eastAsia="ru-RU"/>
              </w:rPr>
              <w:t>Марка топлива</w:t>
            </w:r>
          </w:p>
        </w:tc>
        <w:tc>
          <w:tcPr>
            <w:tcW w:w="3402" w:type="dxa"/>
          </w:tcPr>
          <w:p w14:paraId="199DB61C" w14:textId="77777777" w:rsidR="00E74E7F" w:rsidRPr="00572943" w:rsidRDefault="00E74E7F" w:rsidP="00E74E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 xml:space="preserve">Документ, подтверждающий наличие ресурса </w:t>
            </w:r>
          </w:p>
        </w:tc>
      </w:tr>
      <w:tr w:rsidR="00E74E7F" w:rsidRPr="00572943" w14:paraId="0BB2B0F5" w14:textId="77777777" w:rsidTr="00E74E7F">
        <w:trPr>
          <w:cantSplit/>
        </w:trPr>
        <w:tc>
          <w:tcPr>
            <w:tcW w:w="568" w:type="dxa"/>
          </w:tcPr>
          <w:p w14:paraId="4C473D22" w14:textId="77777777"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14:paraId="6401312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1CC7329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20EC4550"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232BD6F8"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63E2B7D1"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14:paraId="1762351B" w14:textId="77777777" w:rsidTr="00E74E7F">
        <w:trPr>
          <w:cantSplit/>
        </w:trPr>
        <w:tc>
          <w:tcPr>
            <w:tcW w:w="568" w:type="dxa"/>
          </w:tcPr>
          <w:p w14:paraId="613B6D49" w14:textId="77777777"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14:paraId="3FDC71E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070A3902"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2E39BAE6"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77C3D3BB"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2E9EA665"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14:paraId="4A7D128E" w14:textId="77777777" w:rsidTr="00E74E7F">
        <w:trPr>
          <w:cantSplit/>
        </w:trPr>
        <w:tc>
          <w:tcPr>
            <w:tcW w:w="568" w:type="dxa"/>
          </w:tcPr>
          <w:p w14:paraId="2D9BFA11" w14:textId="77777777" w:rsidR="00E74E7F" w:rsidRPr="00572943" w:rsidRDefault="00E74E7F" w:rsidP="00D71044">
            <w:pPr>
              <w:numPr>
                <w:ilvl w:val="0"/>
                <w:numId w:val="3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418" w:type="dxa"/>
          </w:tcPr>
          <w:p w14:paraId="53D52CED"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34295644"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30DF4433"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004815AC"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6874235A"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74E7F" w:rsidRPr="00572943" w14:paraId="3789F026" w14:textId="77777777" w:rsidTr="00E74E7F">
        <w:trPr>
          <w:cantSplit/>
        </w:trPr>
        <w:tc>
          <w:tcPr>
            <w:tcW w:w="568" w:type="dxa"/>
          </w:tcPr>
          <w:p w14:paraId="3B3DB82A"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1418" w:type="dxa"/>
          </w:tcPr>
          <w:p w14:paraId="49CEF049"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59" w:type="dxa"/>
          </w:tcPr>
          <w:p w14:paraId="22E4EFDF"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Pr>
          <w:p w14:paraId="43D2FF33"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702" w:type="dxa"/>
          </w:tcPr>
          <w:p w14:paraId="1095226B"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3402" w:type="dxa"/>
          </w:tcPr>
          <w:p w14:paraId="44562303" w14:textId="77777777" w:rsidR="00E74E7F" w:rsidRPr="00572943" w:rsidRDefault="00E74E7F" w:rsidP="00572943">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14:paraId="41CEB546" w14:textId="77777777" w:rsidR="00A567A9" w:rsidRDefault="00A567A9" w:rsidP="00A567A9">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320D259B" w14:textId="77777777" w:rsidR="00A567A9" w:rsidRDefault="00A567A9" w:rsidP="00A567A9">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Pr>
          <w:rFonts w:ascii="Times New Roman" w:eastAsia="Times New Roman" w:hAnsi="Times New Roman" w:cs="Times New Roman"/>
          <w:sz w:val="20"/>
          <w:szCs w:val="20"/>
          <w:lang w:eastAsia="ru-RU"/>
        </w:rPr>
        <w:t xml:space="preserve">Все </w:t>
      </w:r>
      <w:r w:rsidRPr="00A567A9">
        <w:rPr>
          <w:rFonts w:ascii="Times New Roman" w:eastAsia="Times New Roman" w:hAnsi="Times New Roman" w:cs="Times New Roman"/>
          <w:sz w:val="20"/>
          <w:szCs w:val="20"/>
          <w:lang w:eastAsia="ru-RU"/>
        </w:rPr>
        <w:t xml:space="preserve">АЗС работают </w:t>
      </w:r>
      <w:r>
        <w:rPr>
          <w:rFonts w:ascii="Times New Roman" w:eastAsia="Times New Roman" w:hAnsi="Times New Roman" w:cs="Times New Roman"/>
          <w:sz w:val="20"/>
          <w:szCs w:val="20"/>
          <w:lang w:eastAsia="ru-RU"/>
        </w:rPr>
        <w:t xml:space="preserve">в </w:t>
      </w:r>
      <w:r w:rsidRPr="00A567A9">
        <w:rPr>
          <w:rFonts w:ascii="Times New Roman" w:eastAsia="Times New Roman" w:hAnsi="Times New Roman" w:cs="Times New Roman"/>
          <w:sz w:val="20"/>
          <w:szCs w:val="20"/>
          <w:lang w:eastAsia="ru-RU"/>
        </w:rPr>
        <w:t>круглосуточно</w:t>
      </w:r>
      <w:r>
        <w:rPr>
          <w:rFonts w:ascii="Times New Roman" w:eastAsia="Times New Roman" w:hAnsi="Times New Roman" w:cs="Times New Roman"/>
          <w:sz w:val="20"/>
          <w:szCs w:val="20"/>
          <w:lang w:eastAsia="ru-RU"/>
        </w:rPr>
        <w:t>м режиме.</w:t>
      </w:r>
    </w:p>
    <w:p w14:paraId="3D6889B8" w14:textId="77777777" w:rsidR="00A567A9" w:rsidRDefault="00A567A9" w:rsidP="00572943">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z w:val="24"/>
          <w:szCs w:val="24"/>
          <w:lang w:eastAsia="ar-SA"/>
        </w:rPr>
      </w:pPr>
    </w:p>
    <w:p w14:paraId="6E782C96" w14:textId="77777777" w:rsidR="00A567A9" w:rsidRPr="00572943" w:rsidRDefault="00A567A9" w:rsidP="00572943">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14:paraId="1353610B"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14:paraId="00BEA1DD"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2C545DF9"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14:paraId="3BA5E643" w14:textId="77777777" w:rsidR="00572943" w:rsidRPr="00572943" w:rsidRDefault="00572943" w:rsidP="00572943">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14:paraId="667F5E49" w14:textId="77777777" w:rsidR="00572943" w:rsidRPr="00572943" w:rsidRDefault="00572943" w:rsidP="00572943">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3F50F2AF" w14:textId="77777777" w:rsidR="00572943" w:rsidRPr="00572943" w:rsidRDefault="00572943" w:rsidP="00572943">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14:paraId="1F7AE716" w14:textId="77777777" w:rsidR="00572943" w:rsidRPr="00572943" w:rsidRDefault="00572943" w:rsidP="00572943">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14:paraId="490003B8" w14:textId="77777777" w:rsidR="00572943" w:rsidRPr="00572943" w:rsidRDefault="00572943" w:rsidP="00572943">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14:paraId="209B83AF" w14:textId="77777777" w:rsidR="00572943" w:rsidRP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0917A240" w14:textId="77777777" w:rsidR="00572943" w:rsidRP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6AB82446" w14:textId="77777777" w:rsidR="00572943" w:rsidRDefault="00572943" w:rsidP="00572943">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перечисляются ТОЛЬКО ТЕ </w:t>
      </w:r>
      <w:r w:rsidR="005966B1">
        <w:rPr>
          <w:rFonts w:ascii="Times New Roman" w:eastAsia="Times New Roman" w:hAnsi="Times New Roman" w:cs="Times New Roman"/>
          <w:sz w:val="20"/>
          <w:szCs w:val="20"/>
          <w:lang w:eastAsia="ar-SA"/>
        </w:rPr>
        <w:t>АЗС</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14:paraId="35548605" w14:textId="77777777" w:rsidR="0017005E" w:rsidRPr="0017005E" w:rsidRDefault="005966B1" w:rsidP="0017005E">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i/>
          <w:sz w:val="20"/>
          <w:szCs w:val="24"/>
        </w:rPr>
      </w:pPr>
      <w:r w:rsidRPr="00292C00">
        <w:rPr>
          <w:rFonts w:ascii="Times New Roman" w:eastAsia="Times New Roman" w:hAnsi="Times New Roman" w:cs="Times New Roman"/>
          <w:sz w:val="20"/>
          <w:szCs w:val="20"/>
          <w:lang w:eastAsia="ar-SA"/>
        </w:rPr>
        <w:t>4.</w:t>
      </w:r>
      <w:r w:rsidR="001F067D" w:rsidRPr="00292C00">
        <w:rPr>
          <w:rFonts w:ascii="Times New Roman" w:eastAsia="Calibri" w:hAnsi="Times New Roman" w:cs="Times New Roman"/>
          <w:i/>
          <w:sz w:val="20"/>
          <w:szCs w:val="24"/>
        </w:rPr>
        <w:t xml:space="preserve"> </w:t>
      </w:r>
      <w:r w:rsidR="0017005E" w:rsidRPr="0017005E">
        <w:rPr>
          <w:rFonts w:ascii="Times New Roman" w:eastAsia="Calibri" w:hAnsi="Times New Roman" w:cs="Times New Roman"/>
          <w:sz w:val="20"/>
          <w:szCs w:val="24"/>
        </w:rPr>
        <w:t>Количество АЗС у Участника должно быть не менее 7 (исходя из расчета по одной АЗС в каждом населенном пункте, указанном в Лоте). Заявка, содержащая сведения о количестве у Участника менее 7 АЗС (исходя из расчета по одной АЗС в каждом населенном пункте, указанном в Лоте), либо не содержащая сведения о наличии АЗС у Участника подлежит отклонению.</w:t>
      </w:r>
    </w:p>
    <w:p w14:paraId="06A63993" w14:textId="77777777" w:rsidR="00340C98" w:rsidRDefault="001F067D" w:rsidP="00292C00">
      <w:pPr>
        <w:tabs>
          <w:tab w:val="left" w:pos="426"/>
          <w:tab w:val="left" w:pos="567"/>
          <w:tab w:val="left" w:pos="709"/>
          <w:tab w:val="left" w:pos="851"/>
        </w:tabs>
        <w:suppressAutoHyphens/>
        <w:spacing w:after="0" w:line="240" w:lineRule="auto"/>
        <w:contextualSpacing/>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 xml:space="preserve">5. </w:t>
      </w:r>
      <w:r w:rsidR="00E74E7F" w:rsidRPr="00292C00">
        <w:rPr>
          <w:rFonts w:ascii="Times New Roman" w:eastAsia="Times New Roman" w:hAnsi="Times New Roman" w:cs="Times New Roman"/>
          <w:bCs/>
          <w:sz w:val="20"/>
          <w:szCs w:val="20"/>
          <w:lang w:eastAsia="ru-RU"/>
        </w:rPr>
        <w:t>В состав</w:t>
      </w:r>
      <w:r w:rsidR="00D162E3" w:rsidRPr="00292C00">
        <w:rPr>
          <w:rFonts w:ascii="Times New Roman" w:eastAsia="Times New Roman" w:hAnsi="Times New Roman" w:cs="Times New Roman"/>
          <w:bCs/>
          <w:sz w:val="20"/>
          <w:szCs w:val="20"/>
          <w:lang w:eastAsia="ru-RU"/>
        </w:rPr>
        <w:t xml:space="preserve"> заявки </w:t>
      </w:r>
      <w:r w:rsidR="00E74E7F" w:rsidRPr="00292C00">
        <w:rPr>
          <w:rFonts w:ascii="Times New Roman" w:eastAsia="Times New Roman" w:hAnsi="Times New Roman" w:cs="Times New Roman"/>
          <w:bCs/>
          <w:sz w:val="20"/>
          <w:szCs w:val="20"/>
          <w:lang w:eastAsia="ru-RU"/>
        </w:rPr>
        <w:t>включаются</w:t>
      </w:r>
      <w:r w:rsidR="00D162E3" w:rsidRPr="00292C00">
        <w:rPr>
          <w:rFonts w:ascii="Times New Roman" w:eastAsia="Times New Roman" w:hAnsi="Times New Roman" w:cs="Times New Roman"/>
          <w:bCs/>
          <w:sz w:val="20"/>
          <w:szCs w:val="20"/>
          <w:lang w:eastAsia="ru-RU"/>
        </w:rPr>
        <w:t xml:space="preserve"> </w:t>
      </w:r>
      <w:r w:rsidR="00E74E7F" w:rsidRPr="00292C00">
        <w:rPr>
          <w:rFonts w:ascii="Times New Roman" w:eastAsia="Times New Roman" w:hAnsi="Times New Roman" w:cs="Times New Roman"/>
          <w:bCs/>
          <w:sz w:val="20"/>
          <w:szCs w:val="20"/>
          <w:lang w:eastAsia="ru-RU"/>
        </w:rPr>
        <w:t>з</w:t>
      </w:r>
      <w:r w:rsidR="00D162E3" w:rsidRPr="00292C00">
        <w:rPr>
          <w:rFonts w:ascii="Times New Roman" w:eastAsia="Times New Roman" w:hAnsi="Times New Roman" w:cs="Times New Roman"/>
          <w:bCs/>
          <w:sz w:val="20"/>
          <w:szCs w:val="20"/>
          <w:lang w:eastAsia="ru-RU"/>
        </w:rPr>
        <w:t xml:space="preserve">аверенные уполномоченным лицом Участника </w:t>
      </w:r>
      <w:r w:rsidR="00D162E3" w:rsidRPr="00292C00">
        <w:rPr>
          <w:rFonts w:ascii="Times New Roman" w:eastAsia="Times New Roman" w:hAnsi="Times New Roman" w:cs="Times New Roman"/>
          <w:sz w:val="20"/>
          <w:szCs w:val="20"/>
          <w:lang w:eastAsia="ru-RU"/>
        </w:rPr>
        <w:t>копии документов, подтверждающи</w:t>
      </w:r>
      <w:r w:rsidR="000E14BB">
        <w:rPr>
          <w:rFonts w:ascii="Times New Roman" w:eastAsia="Times New Roman" w:hAnsi="Times New Roman" w:cs="Times New Roman"/>
          <w:sz w:val="20"/>
          <w:szCs w:val="20"/>
          <w:lang w:eastAsia="ru-RU"/>
        </w:rPr>
        <w:t>х</w:t>
      </w:r>
      <w:r w:rsidR="00D162E3" w:rsidRPr="00292C00">
        <w:rPr>
          <w:rFonts w:ascii="Times New Roman" w:eastAsia="Times New Roman" w:hAnsi="Times New Roman" w:cs="Times New Roman"/>
          <w:sz w:val="20"/>
          <w:szCs w:val="20"/>
          <w:lang w:eastAsia="ru-RU"/>
        </w:rPr>
        <w:t xml:space="preserve"> </w:t>
      </w:r>
      <w:r w:rsidRPr="00292C00">
        <w:rPr>
          <w:rFonts w:ascii="Times New Roman" w:eastAsia="Times New Roman" w:hAnsi="Times New Roman" w:cs="Times New Roman"/>
          <w:sz w:val="20"/>
          <w:szCs w:val="20"/>
          <w:lang w:eastAsia="ru-RU"/>
        </w:rPr>
        <w:t>право собственности, аренды или партнерских соглашений на АЗС, соответствующие справке о материально-технических ресурсах.</w:t>
      </w:r>
    </w:p>
    <w:p w14:paraId="31FB6204" w14:textId="77777777" w:rsidR="007A706D" w:rsidRDefault="007A706D" w:rsidP="004D28E5">
      <w:pPr>
        <w:rPr>
          <w:rFonts w:ascii="Times New Roman" w:eastAsia="Times New Roman" w:hAnsi="Times New Roman" w:cs="Times New Roman"/>
          <w:b/>
          <w:bCs/>
          <w:iCs/>
          <w:sz w:val="24"/>
          <w:szCs w:val="24"/>
          <w:lang w:eastAsia="ar-SA"/>
        </w:rPr>
      </w:pPr>
      <w:bookmarkStart w:id="150" w:name="_Toc453931162"/>
      <w:bookmarkStart w:id="151" w:name="_Toc386464022"/>
      <w:bookmarkStart w:id="152" w:name="_Ref55336378"/>
      <w:bookmarkStart w:id="153" w:name="_Toc440288223"/>
    </w:p>
    <w:p w14:paraId="13EC1457" w14:textId="77777777" w:rsidR="00602CF1" w:rsidRPr="00602CF1" w:rsidRDefault="00602CF1" w:rsidP="00602CF1">
      <w:pPr>
        <w:keepNext/>
        <w:tabs>
          <w:tab w:val="left" w:pos="708"/>
        </w:tabs>
        <w:suppressAutoHyphens/>
        <w:spacing w:after="0" w:line="240" w:lineRule="auto"/>
        <w:jc w:val="right"/>
        <w:outlineLvl w:val="1"/>
        <w:rPr>
          <w:rFonts w:ascii="Times New Roman" w:eastAsia="Times New Roman" w:hAnsi="Times New Roman" w:cs="Times New Roman"/>
          <w:b/>
          <w:bCs/>
          <w:iCs/>
          <w:sz w:val="28"/>
          <w:szCs w:val="28"/>
          <w:lang w:eastAsia="ar-SA"/>
        </w:rPr>
      </w:pPr>
      <w:r w:rsidRPr="00602CF1">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Pr="00602CF1">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 xml:space="preserve">по поставке автомобильного топлива </w:t>
      </w:r>
      <w:r w:rsidRPr="00602CF1">
        <w:rPr>
          <w:rFonts w:ascii="Times New Roman" w:eastAsia="Times New Roman" w:hAnsi="Times New Roman" w:cs="Times New Roman"/>
          <w:b/>
          <w:bCs/>
          <w:iCs/>
          <w:sz w:val="24"/>
          <w:szCs w:val="24"/>
          <w:lang w:eastAsia="ar-SA"/>
        </w:rPr>
        <w:t>за 201</w:t>
      </w:r>
      <w:r>
        <w:rPr>
          <w:rFonts w:ascii="Times New Roman" w:eastAsia="Times New Roman" w:hAnsi="Times New Roman" w:cs="Times New Roman"/>
          <w:b/>
          <w:bCs/>
          <w:iCs/>
          <w:sz w:val="24"/>
          <w:szCs w:val="24"/>
          <w:lang w:eastAsia="ar-SA"/>
        </w:rPr>
        <w:t>4-2016</w:t>
      </w:r>
      <w:r w:rsidRPr="00602CF1">
        <w:rPr>
          <w:rFonts w:ascii="Times New Roman" w:eastAsia="Times New Roman" w:hAnsi="Times New Roman" w:cs="Times New Roman"/>
          <w:b/>
          <w:bCs/>
          <w:iCs/>
          <w:sz w:val="24"/>
          <w:szCs w:val="24"/>
          <w:lang w:eastAsia="ar-SA"/>
        </w:rPr>
        <w:t xml:space="preserve"> годы (форма </w:t>
      </w:r>
      <w:r>
        <w:rPr>
          <w:rFonts w:ascii="Times New Roman" w:eastAsia="Times New Roman" w:hAnsi="Times New Roman" w:cs="Times New Roman"/>
          <w:b/>
          <w:bCs/>
          <w:iCs/>
          <w:sz w:val="24"/>
          <w:szCs w:val="24"/>
          <w:lang w:eastAsia="ar-SA"/>
        </w:rPr>
        <w:t>6</w:t>
      </w:r>
      <w:r w:rsidRPr="00602CF1">
        <w:rPr>
          <w:rFonts w:ascii="Times New Roman" w:eastAsia="Times New Roman" w:hAnsi="Times New Roman" w:cs="Times New Roman"/>
          <w:b/>
          <w:bCs/>
          <w:iCs/>
          <w:sz w:val="28"/>
          <w:szCs w:val="28"/>
          <w:lang w:eastAsia="ar-SA"/>
        </w:rPr>
        <w:t>)</w:t>
      </w:r>
      <w:bookmarkEnd w:id="150"/>
      <w:bookmarkEnd w:id="151"/>
      <w:bookmarkEnd w:id="152"/>
    </w:p>
    <w:p w14:paraId="62D4FBC2" w14:textId="77777777" w:rsidR="00602CF1" w:rsidRPr="00602CF1" w:rsidRDefault="00602CF1" w:rsidP="00602CF1">
      <w:pPr>
        <w:tabs>
          <w:tab w:val="left" w:pos="1494"/>
        </w:tabs>
        <w:suppressAutoHyphens/>
        <w:spacing w:after="0" w:line="240" w:lineRule="auto"/>
        <w:jc w:val="center"/>
        <w:rPr>
          <w:rFonts w:ascii="Times New Roman" w:eastAsia="Times New Roman" w:hAnsi="Times New Roman" w:cs="Times New Roman"/>
          <w:sz w:val="24"/>
          <w:szCs w:val="24"/>
          <w:lang w:eastAsia="ar-SA"/>
        </w:rPr>
      </w:pPr>
    </w:p>
    <w:p w14:paraId="1FCB3D7C" w14:textId="77777777" w:rsidR="00602CF1" w:rsidRPr="00602CF1" w:rsidRDefault="00602CF1" w:rsidP="00602CF1">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602CF1">
        <w:rPr>
          <w:rFonts w:ascii="Times New Roman" w:eastAsia="Times New Roman" w:hAnsi="Times New Roman" w:cs="Times New Roman"/>
          <w:sz w:val="24"/>
          <w:szCs w:val="24"/>
          <w:lang w:eastAsia="ar-SA"/>
        </w:rPr>
        <w:t>Форма Справки о перечне и объемах выполнения договоров по поставке автомобильного топлива за 2014-2016 годы</w:t>
      </w:r>
    </w:p>
    <w:p w14:paraId="53028920" w14:textId="77777777" w:rsidR="00602CF1" w:rsidRPr="00602CF1" w:rsidRDefault="00602CF1" w:rsidP="00602CF1">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b/>
          <w:spacing w:val="36"/>
          <w:sz w:val="24"/>
          <w:szCs w:val="24"/>
          <w:lang w:eastAsia="ar-SA"/>
        </w:rPr>
        <w:t>начало формы</w:t>
      </w:r>
    </w:p>
    <w:p w14:paraId="23536A9E" w14:textId="77777777" w:rsidR="00602CF1" w:rsidRPr="00602CF1" w:rsidRDefault="00602CF1" w:rsidP="00602CF1">
      <w:pPr>
        <w:suppressAutoHyphens/>
        <w:spacing w:after="0" w:line="240" w:lineRule="auto"/>
        <w:rPr>
          <w:rFonts w:ascii="Times New Roman" w:eastAsia="Times New Roman" w:hAnsi="Times New Roman" w:cs="Times New Roman"/>
          <w:sz w:val="24"/>
          <w:szCs w:val="24"/>
          <w:lang w:eastAsia="ar-SA"/>
        </w:rPr>
      </w:pPr>
    </w:p>
    <w:p w14:paraId="522DE8A5" w14:textId="77777777" w:rsidR="00602CF1" w:rsidRPr="00602CF1" w:rsidRDefault="00602CF1" w:rsidP="00602CF1">
      <w:pPr>
        <w:suppressAutoHyphens/>
        <w:spacing w:after="0" w:line="240" w:lineRule="auto"/>
        <w:jc w:val="right"/>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Приложение </w:t>
      </w:r>
      <w:r w:rsidR="007A706D">
        <w:rPr>
          <w:rFonts w:ascii="Times New Roman" w:eastAsia="Times New Roman" w:hAnsi="Times New Roman" w:cs="Times New Roman"/>
          <w:sz w:val="24"/>
          <w:szCs w:val="24"/>
          <w:lang w:eastAsia="ar-SA"/>
        </w:rPr>
        <w:t>6</w:t>
      </w:r>
      <w:r w:rsidRPr="00602CF1">
        <w:rPr>
          <w:rFonts w:ascii="Times New Roman" w:eastAsia="Times New Roman" w:hAnsi="Times New Roman" w:cs="Times New Roman"/>
          <w:sz w:val="24"/>
          <w:szCs w:val="24"/>
          <w:lang w:eastAsia="ar-SA"/>
        </w:rPr>
        <w:t xml:space="preserve"> к письму о подаче оферты</w:t>
      </w:r>
      <w:r w:rsidRPr="00602CF1">
        <w:rPr>
          <w:rFonts w:ascii="Times New Roman" w:eastAsia="Times New Roman" w:hAnsi="Times New Roman" w:cs="Times New Roman"/>
          <w:sz w:val="24"/>
          <w:szCs w:val="24"/>
          <w:lang w:eastAsia="ar-SA"/>
        </w:rPr>
        <w:br/>
        <w:t>от «____»_____________ г. №__________</w:t>
      </w:r>
    </w:p>
    <w:p w14:paraId="4642D317" w14:textId="77777777" w:rsidR="00602CF1" w:rsidRPr="00602CF1" w:rsidRDefault="00602CF1" w:rsidP="00602CF1">
      <w:pPr>
        <w:suppressAutoHyphens/>
        <w:spacing w:after="0" w:line="240" w:lineRule="auto"/>
        <w:ind w:firstLine="567"/>
        <w:jc w:val="both"/>
        <w:rPr>
          <w:rFonts w:ascii="Times New Roman" w:eastAsia="Times New Roman" w:hAnsi="Times New Roman" w:cs="Times New Roman"/>
          <w:sz w:val="24"/>
          <w:szCs w:val="24"/>
          <w:lang w:eastAsia="ar-SA"/>
        </w:rPr>
      </w:pPr>
    </w:p>
    <w:p w14:paraId="0CA8E855" w14:textId="77777777" w:rsidR="00602CF1" w:rsidRDefault="00602CF1" w:rsidP="00602CF1">
      <w:pPr>
        <w:suppressAutoHyphens/>
        <w:spacing w:after="0" w:line="240" w:lineRule="auto"/>
        <w:jc w:val="center"/>
        <w:rPr>
          <w:rFonts w:ascii="Times New Roman" w:eastAsia="Times New Roman" w:hAnsi="Times New Roman" w:cs="Times New Roman"/>
          <w:b/>
          <w:sz w:val="24"/>
          <w:szCs w:val="24"/>
          <w:lang w:eastAsia="ar-SA"/>
        </w:rPr>
      </w:pPr>
      <w:r w:rsidRPr="00602CF1">
        <w:rPr>
          <w:rFonts w:ascii="Times New Roman" w:eastAsia="Times New Roman" w:hAnsi="Times New Roman" w:cs="Times New Roman"/>
          <w:b/>
          <w:sz w:val="24"/>
          <w:szCs w:val="24"/>
          <w:lang w:eastAsia="ar-SA"/>
        </w:rPr>
        <w:t>Справка о перечне и объемах выполнения договоров по поставке автомобильного топлива за 2014-2016 годы</w:t>
      </w:r>
    </w:p>
    <w:p w14:paraId="46E5C997" w14:textId="77777777" w:rsidR="00602CF1" w:rsidRPr="00602CF1" w:rsidRDefault="00602CF1" w:rsidP="00602CF1">
      <w:pPr>
        <w:suppressAutoHyphens/>
        <w:spacing w:after="0" w:line="240" w:lineRule="auto"/>
        <w:jc w:val="center"/>
        <w:rPr>
          <w:rFonts w:ascii="Times New Roman" w:eastAsia="Times New Roman" w:hAnsi="Times New Roman" w:cs="Times New Roman"/>
          <w:sz w:val="24"/>
          <w:szCs w:val="24"/>
          <w:lang w:eastAsia="ar-SA"/>
        </w:rPr>
      </w:pPr>
    </w:p>
    <w:p w14:paraId="78736EFB" w14:textId="77777777" w:rsidR="00602CF1" w:rsidRPr="00602CF1" w:rsidRDefault="00602CF1" w:rsidP="00602CF1">
      <w:pPr>
        <w:suppressAutoHyphens/>
        <w:spacing w:after="0" w:line="240" w:lineRule="auto"/>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Наименование и адрес Участника закупки: _______________________________</w:t>
      </w:r>
    </w:p>
    <w:p w14:paraId="7F759E2C" w14:textId="77777777" w:rsidR="00602CF1" w:rsidRPr="00602CF1" w:rsidRDefault="00602CF1" w:rsidP="00602CF1">
      <w:pPr>
        <w:suppressAutoHyphens/>
        <w:spacing w:after="0" w:line="240" w:lineRule="auto"/>
        <w:rPr>
          <w:rFonts w:ascii="Times New Roman" w:eastAsia="Times New Roman" w:hAnsi="Times New Roman" w:cs="Times New Roman"/>
          <w:sz w:val="24"/>
          <w:szCs w:val="24"/>
          <w:lang w:eastAsia="ar-SA"/>
        </w:rPr>
      </w:pPr>
    </w:p>
    <w:tbl>
      <w:tblPr>
        <w:tblW w:w="10632" w:type="dxa"/>
        <w:tblInd w:w="-323" w:type="dxa"/>
        <w:tblLayout w:type="fixed"/>
        <w:tblLook w:val="04A0" w:firstRow="1" w:lastRow="0" w:firstColumn="1" w:lastColumn="0" w:noHBand="0" w:noVBand="1"/>
      </w:tblPr>
      <w:tblGrid>
        <w:gridCol w:w="712"/>
        <w:gridCol w:w="3114"/>
        <w:gridCol w:w="2130"/>
        <w:gridCol w:w="1562"/>
        <w:gridCol w:w="1415"/>
        <w:gridCol w:w="1699"/>
      </w:tblGrid>
      <w:tr w:rsidR="00602CF1" w:rsidRPr="00602CF1" w14:paraId="0028ADA8" w14:textId="77777777" w:rsidTr="00602CF1">
        <w:trPr>
          <w:cantSplit/>
          <w:tblHeader/>
        </w:trPr>
        <w:tc>
          <w:tcPr>
            <w:tcW w:w="711" w:type="dxa"/>
            <w:tcBorders>
              <w:top w:val="single" w:sz="4" w:space="0" w:color="000000"/>
              <w:left w:val="single" w:sz="4" w:space="0" w:color="000000"/>
              <w:bottom w:val="single" w:sz="4" w:space="0" w:color="000000"/>
              <w:right w:val="nil"/>
            </w:tcBorders>
            <w:hideMark/>
          </w:tcPr>
          <w:p w14:paraId="5E41FC16"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w:t>
            </w:r>
          </w:p>
          <w:p w14:paraId="2470CCCF" w14:textId="77777777" w:rsidR="00602CF1" w:rsidRPr="00602CF1" w:rsidRDefault="00602CF1" w:rsidP="00602CF1">
            <w:pPr>
              <w:keepNext/>
              <w:suppressAutoHyphens/>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п/п</w:t>
            </w:r>
          </w:p>
        </w:tc>
        <w:tc>
          <w:tcPr>
            <w:tcW w:w="3116" w:type="dxa"/>
            <w:tcBorders>
              <w:top w:val="single" w:sz="4" w:space="0" w:color="000000"/>
              <w:left w:val="single" w:sz="4" w:space="0" w:color="000000"/>
              <w:bottom w:val="single" w:sz="4" w:space="0" w:color="000000"/>
              <w:right w:val="nil"/>
            </w:tcBorders>
            <w:hideMark/>
          </w:tcPr>
          <w:p w14:paraId="166DDB7F"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1" w:type="dxa"/>
            <w:tcBorders>
              <w:top w:val="single" w:sz="4" w:space="0" w:color="000000"/>
              <w:left w:val="single" w:sz="4" w:space="0" w:color="000000"/>
              <w:bottom w:val="single" w:sz="4" w:space="0" w:color="000000"/>
              <w:right w:val="nil"/>
            </w:tcBorders>
            <w:hideMark/>
          </w:tcPr>
          <w:p w14:paraId="0F8A56C1"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Заказчик </w:t>
            </w:r>
            <w:r w:rsidRPr="00602CF1">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right w:val="nil"/>
            </w:tcBorders>
            <w:hideMark/>
          </w:tcPr>
          <w:p w14:paraId="492EE5C2" w14:textId="77777777" w:rsidR="00602CF1" w:rsidRPr="00602CF1" w:rsidRDefault="00602CF1" w:rsidP="00602CF1">
            <w:pPr>
              <w:keepNext/>
              <w:suppressAutoHyphens/>
              <w:snapToGrid w:val="0"/>
              <w:spacing w:after="0" w:line="240" w:lineRule="auto"/>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Предмет договора </w:t>
            </w:r>
            <w:r w:rsidRPr="00602CF1">
              <w:rPr>
                <w:rFonts w:ascii="Times New Roman" w:eastAsia="Times New Roman" w:hAnsi="Times New Roman" w:cs="Times New Roman"/>
                <w:i/>
                <w:color w:val="BFBFBF" w:themeColor="background1" w:themeShade="BF"/>
                <w:sz w:val="24"/>
                <w:szCs w:val="24"/>
                <w:lang w:eastAsia="ar-SA"/>
              </w:rPr>
              <w:t>(копии договоров приложить)</w:t>
            </w:r>
          </w:p>
        </w:tc>
        <w:tc>
          <w:tcPr>
            <w:tcW w:w="1416" w:type="dxa"/>
            <w:tcBorders>
              <w:top w:val="single" w:sz="4" w:space="0" w:color="000000"/>
              <w:left w:val="single" w:sz="4" w:space="0" w:color="000000"/>
              <w:bottom w:val="single" w:sz="4" w:space="0" w:color="000000"/>
              <w:right w:val="nil"/>
            </w:tcBorders>
            <w:hideMark/>
          </w:tcPr>
          <w:p w14:paraId="27310D6F" w14:textId="77777777" w:rsidR="00602CF1" w:rsidRPr="00602CF1" w:rsidRDefault="00602CF1" w:rsidP="00602CF1">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hideMark/>
          </w:tcPr>
          <w:p w14:paraId="1FDD1984" w14:textId="77777777" w:rsidR="00602CF1" w:rsidRPr="00602CF1" w:rsidRDefault="00602CF1" w:rsidP="00602CF1">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 xml:space="preserve">Наличие рекомендательных писем и отзывов </w:t>
            </w:r>
            <w:r w:rsidRPr="00602CF1">
              <w:rPr>
                <w:rFonts w:ascii="Times New Roman" w:eastAsia="Times New Roman" w:hAnsi="Times New Roman" w:cs="Times New Roman"/>
                <w:i/>
                <w:color w:val="BFBFBF" w:themeColor="background1" w:themeShade="BF"/>
                <w:sz w:val="24"/>
                <w:szCs w:val="24"/>
                <w:lang w:eastAsia="ar-SA"/>
              </w:rPr>
              <w:t>(приложить)</w:t>
            </w:r>
          </w:p>
        </w:tc>
      </w:tr>
      <w:tr w:rsidR="00602CF1" w:rsidRPr="00602CF1" w14:paraId="0958EF4A" w14:textId="77777777" w:rsidTr="00602CF1">
        <w:trPr>
          <w:cantSplit/>
          <w:tblHeader/>
        </w:trPr>
        <w:tc>
          <w:tcPr>
            <w:tcW w:w="711" w:type="dxa"/>
            <w:tcBorders>
              <w:top w:val="single" w:sz="4" w:space="0" w:color="000000"/>
              <w:left w:val="single" w:sz="4" w:space="0" w:color="000000"/>
              <w:bottom w:val="single" w:sz="4" w:space="0" w:color="000000"/>
              <w:right w:val="nil"/>
            </w:tcBorders>
          </w:tcPr>
          <w:p w14:paraId="339AAB32" w14:textId="77777777" w:rsidR="00602CF1" w:rsidRPr="00602CF1" w:rsidRDefault="00602CF1" w:rsidP="00602CF1">
            <w:pPr>
              <w:numPr>
                <w:ilvl w:val="0"/>
                <w:numId w:val="50"/>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right w:val="nil"/>
            </w:tcBorders>
          </w:tcPr>
          <w:p w14:paraId="4FA67A9A"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40BA3B37"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437E7B95"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6657CB5C"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5121662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581EA5EB" w14:textId="77777777" w:rsidTr="00602CF1">
        <w:trPr>
          <w:cantSplit/>
          <w:tblHeader/>
        </w:trPr>
        <w:tc>
          <w:tcPr>
            <w:tcW w:w="711" w:type="dxa"/>
            <w:tcBorders>
              <w:top w:val="single" w:sz="4" w:space="0" w:color="000000"/>
              <w:left w:val="single" w:sz="4" w:space="0" w:color="000000"/>
              <w:bottom w:val="single" w:sz="4" w:space="0" w:color="000000"/>
              <w:right w:val="nil"/>
            </w:tcBorders>
          </w:tcPr>
          <w:p w14:paraId="33E0ACCB" w14:textId="77777777" w:rsidR="00602CF1" w:rsidRPr="00602CF1" w:rsidRDefault="00602CF1" w:rsidP="00602CF1">
            <w:pPr>
              <w:numPr>
                <w:ilvl w:val="0"/>
                <w:numId w:val="50"/>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right w:val="nil"/>
            </w:tcBorders>
          </w:tcPr>
          <w:p w14:paraId="4D51C974"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55AA3B95"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7EBCB82A"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28F218D2"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6AAF09FA"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0A6B2F96" w14:textId="77777777" w:rsidTr="00602CF1">
        <w:trPr>
          <w:cantSplit/>
          <w:tblHeader/>
        </w:trPr>
        <w:tc>
          <w:tcPr>
            <w:tcW w:w="711" w:type="dxa"/>
            <w:tcBorders>
              <w:top w:val="single" w:sz="4" w:space="0" w:color="000000"/>
              <w:left w:val="single" w:sz="4" w:space="0" w:color="000000"/>
              <w:bottom w:val="single" w:sz="4" w:space="0" w:color="000000"/>
              <w:right w:val="nil"/>
            </w:tcBorders>
          </w:tcPr>
          <w:p w14:paraId="2AD00A01" w14:textId="77777777" w:rsidR="00602CF1" w:rsidRPr="00602CF1" w:rsidRDefault="00602CF1" w:rsidP="00602CF1">
            <w:pPr>
              <w:numPr>
                <w:ilvl w:val="0"/>
                <w:numId w:val="50"/>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right w:val="nil"/>
            </w:tcBorders>
          </w:tcPr>
          <w:p w14:paraId="0A1C95D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05AD2BE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5F7A0BBE"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68215528"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61CCD744"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064B1466" w14:textId="77777777" w:rsidTr="00602CF1">
        <w:trPr>
          <w:cantSplit/>
          <w:tblHeader/>
        </w:trPr>
        <w:tc>
          <w:tcPr>
            <w:tcW w:w="711" w:type="dxa"/>
            <w:tcBorders>
              <w:top w:val="single" w:sz="4" w:space="0" w:color="000000"/>
              <w:left w:val="single" w:sz="4" w:space="0" w:color="000000"/>
              <w:bottom w:val="single" w:sz="4" w:space="0" w:color="000000"/>
              <w:right w:val="nil"/>
            </w:tcBorders>
            <w:hideMark/>
          </w:tcPr>
          <w:p w14:paraId="4D0D45D6"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602CF1">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right w:val="nil"/>
            </w:tcBorders>
          </w:tcPr>
          <w:p w14:paraId="113D135D"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right w:val="nil"/>
            </w:tcBorders>
          </w:tcPr>
          <w:p w14:paraId="6F1C8A7C"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right w:val="nil"/>
            </w:tcBorders>
          </w:tcPr>
          <w:p w14:paraId="34F99DA0"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right w:val="nil"/>
            </w:tcBorders>
          </w:tcPr>
          <w:p w14:paraId="6720D039"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70E11763" w14:textId="77777777" w:rsidR="00602CF1" w:rsidRPr="00602CF1" w:rsidRDefault="00602CF1" w:rsidP="00602CF1">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602CF1" w:rsidRPr="00602CF1" w14:paraId="5969024F"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095A4208"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ИТОГО за полный год [</w:t>
            </w:r>
            <w:r w:rsidRPr="00602CF1">
              <w:rPr>
                <w:rFonts w:ascii="Times New Roman" w:eastAsia="Times New Roman" w:hAnsi="Times New Roman" w:cs="Times New Roman"/>
                <w:b/>
                <w:i/>
                <w:sz w:val="24"/>
                <w:szCs w:val="20"/>
                <w:shd w:val="clear" w:color="auto" w:fill="FFFF99"/>
                <w:lang w:eastAsia="ar-SA"/>
              </w:rPr>
              <w:t>указать год</w:t>
            </w:r>
            <w:r w:rsidRPr="00602CF1">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right w:val="nil"/>
            </w:tcBorders>
          </w:tcPr>
          <w:p w14:paraId="66A3F07D"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A4DE578"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r w:rsidR="00602CF1" w:rsidRPr="00602CF1" w14:paraId="76ABCEBD"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2C8A891C" w14:textId="77777777" w:rsidR="00602CF1" w:rsidRPr="00602CF1" w:rsidRDefault="00602CF1" w:rsidP="00602CF1">
            <w:pPr>
              <w:suppressAutoHyphens/>
              <w:snapToGrid w:val="0"/>
              <w:spacing w:after="0" w:line="240" w:lineRule="auto"/>
              <w:jc w:val="both"/>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right w:val="nil"/>
            </w:tcBorders>
          </w:tcPr>
          <w:p w14:paraId="59BACD0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6E58D89D"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617AF30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44CA0DE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16849098"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38299FBF"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3827195A" w14:textId="77777777" w:rsidR="00602CF1" w:rsidRPr="00602CF1" w:rsidRDefault="00602CF1" w:rsidP="00602CF1">
            <w:pPr>
              <w:suppressAutoHyphens/>
              <w:snapToGrid w:val="0"/>
              <w:spacing w:after="0" w:line="240" w:lineRule="auto"/>
              <w:jc w:val="both"/>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right w:val="nil"/>
            </w:tcBorders>
          </w:tcPr>
          <w:p w14:paraId="4F0472B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78B22C0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664FD5F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1FCF70D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7427DBD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531F00A4"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2FE237BB" w14:textId="77777777" w:rsidR="00602CF1" w:rsidRPr="00602CF1" w:rsidRDefault="00602CF1" w:rsidP="00602CF1">
            <w:pPr>
              <w:suppressAutoHyphens/>
              <w:snapToGrid w:val="0"/>
              <w:spacing w:after="0" w:line="240" w:lineRule="auto"/>
              <w:jc w:val="both"/>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right w:val="nil"/>
            </w:tcBorders>
          </w:tcPr>
          <w:p w14:paraId="1480D68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2DB1D6F9"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1A90EC9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44D055E9"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077CA05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4A21875C"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67687CC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right w:val="nil"/>
            </w:tcBorders>
          </w:tcPr>
          <w:p w14:paraId="2E87B908"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right w:val="nil"/>
            </w:tcBorders>
          </w:tcPr>
          <w:p w14:paraId="27D24079"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right w:val="nil"/>
            </w:tcBorders>
          </w:tcPr>
          <w:p w14:paraId="4800304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right w:val="nil"/>
            </w:tcBorders>
          </w:tcPr>
          <w:p w14:paraId="4A4826B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4D0168E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602CF1" w:rsidRPr="00602CF1" w14:paraId="3EFB19FC"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0352A56C"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ИТОГО за полный год [</w:t>
            </w:r>
            <w:r w:rsidRPr="00602CF1">
              <w:rPr>
                <w:rFonts w:ascii="Times New Roman" w:eastAsia="Times New Roman" w:hAnsi="Times New Roman" w:cs="Times New Roman"/>
                <w:b/>
                <w:i/>
                <w:sz w:val="24"/>
                <w:szCs w:val="20"/>
                <w:shd w:val="clear" w:color="auto" w:fill="FFFF99"/>
                <w:lang w:eastAsia="ar-SA"/>
              </w:rPr>
              <w:t>указать год</w:t>
            </w:r>
            <w:r w:rsidRPr="00602CF1">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right w:val="nil"/>
            </w:tcBorders>
          </w:tcPr>
          <w:p w14:paraId="14A0E146"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7AEF0761"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r w:rsidR="00602CF1" w:rsidRPr="00602CF1" w14:paraId="0240C659"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4220BB3A"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right w:val="nil"/>
            </w:tcBorders>
          </w:tcPr>
          <w:p w14:paraId="7CBB825F"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408582B4"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5CF40789"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18D1EBF0"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48550F82"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3569CD03"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0A05E8D3"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right w:val="nil"/>
            </w:tcBorders>
          </w:tcPr>
          <w:p w14:paraId="1FC1ABBE"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63E64E43"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15553E6A"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0248310B"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268E1FE1"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5EEB7FCE"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36EAC78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right w:val="nil"/>
            </w:tcBorders>
          </w:tcPr>
          <w:p w14:paraId="67F46A6A"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26A35A72"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63D19D81"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7B9452C0"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04377761"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224F6C1D" w14:textId="77777777" w:rsidTr="00602CF1">
        <w:trPr>
          <w:cantSplit/>
        </w:trPr>
        <w:tc>
          <w:tcPr>
            <w:tcW w:w="711" w:type="dxa"/>
            <w:tcBorders>
              <w:top w:val="single" w:sz="4" w:space="0" w:color="000000"/>
              <w:left w:val="single" w:sz="4" w:space="0" w:color="000000"/>
              <w:bottom w:val="single" w:sz="4" w:space="0" w:color="000000"/>
              <w:right w:val="nil"/>
            </w:tcBorders>
            <w:hideMark/>
          </w:tcPr>
          <w:p w14:paraId="0B92EB30"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602CF1">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right w:val="nil"/>
            </w:tcBorders>
          </w:tcPr>
          <w:p w14:paraId="1E5552C0"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right w:val="nil"/>
            </w:tcBorders>
          </w:tcPr>
          <w:p w14:paraId="4A546013"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right w:val="nil"/>
            </w:tcBorders>
          </w:tcPr>
          <w:p w14:paraId="21F687F4"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right w:val="nil"/>
            </w:tcBorders>
          </w:tcPr>
          <w:p w14:paraId="09CA6752"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4EA79CD"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602CF1" w:rsidRPr="00602CF1" w14:paraId="4EA19410"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5BF368AE"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ИТОГО за полный год [</w:t>
            </w:r>
            <w:r w:rsidRPr="00602CF1">
              <w:rPr>
                <w:rFonts w:ascii="Times New Roman" w:eastAsia="Times New Roman" w:hAnsi="Times New Roman" w:cs="Times New Roman"/>
                <w:b/>
                <w:i/>
                <w:sz w:val="24"/>
                <w:szCs w:val="20"/>
                <w:shd w:val="clear" w:color="auto" w:fill="FFFF99"/>
                <w:lang w:eastAsia="ar-SA"/>
              </w:rPr>
              <w:t>указать год</w:t>
            </w:r>
            <w:r w:rsidRPr="00602CF1">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right w:val="nil"/>
            </w:tcBorders>
          </w:tcPr>
          <w:p w14:paraId="2403B461"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D2BA68F"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r w:rsidR="00602CF1" w:rsidRPr="00602CF1" w14:paraId="4B508520" w14:textId="77777777" w:rsidTr="00602CF1">
        <w:trPr>
          <w:cantSplit/>
        </w:trPr>
        <w:tc>
          <w:tcPr>
            <w:tcW w:w="7521" w:type="dxa"/>
            <w:gridSpan w:val="4"/>
            <w:tcBorders>
              <w:top w:val="single" w:sz="4" w:space="0" w:color="000000"/>
              <w:left w:val="single" w:sz="4" w:space="0" w:color="000000"/>
              <w:bottom w:val="single" w:sz="4" w:space="0" w:color="000000"/>
              <w:right w:val="nil"/>
            </w:tcBorders>
            <w:hideMark/>
          </w:tcPr>
          <w:p w14:paraId="27BA1B08" w14:textId="77777777" w:rsidR="00602CF1" w:rsidRPr="00602CF1" w:rsidRDefault="00602CF1" w:rsidP="00602CF1">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602CF1">
              <w:rPr>
                <w:rFonts w:ascii="Times New Roman" w:eastAsia="Times New Roman" w:hAnsi="Times New Roman" w:cs="Times New Roman"/>
                <w:b/>
                <w:sz w:val="24"/>
                <w:szCs w:val="20"/>
                <w:lang w:eastAsia="ar-SA"/>
              </w:rPr>
              <w:t xml:space="preserve">ИТОГО </w:t>
            </w:r>
            <w:r w:rsidRPr="00602CF1">
              <w:rPr>
                <w:rFonts w:ascii="Times New Roman" w:eastAsia="Times New Roman" w:hAnsi="Times New Roman" w:cs="Times New Roman"/>
                <w:b/>
                <w:sz w:val="24"/>
                <w:szCs w:val="24"/>
                <w:lang w:eastAsia="ar-SA"/>
              </w:rPr>
              <w:t>с_____г.  по_____ г.</w:t>
            </w:r>
            <w:r w:rsidRPr="00602CF1">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right w:val="nil"/>
            </w:tcBorders>
          </w:tcPr>
          <w:p w14:paraId="29ABC6FE" w14:textId="77777777" w:rsidR="00602CF1" w:rsidRPr="00602CF1" w:rsidRDefault="00602CF1" w:rsidP="00602CF1">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tcPr>
          <w:p w14:paraId="3DFDC3E2" w14:textId="77777777" w:rsidR="00602CF1" w:rsidRPr="00602CF1" w:rsidRDefault="00602CF1" w:rsidP="00602CF1">
            <w:pPr>
              <w:suppressAutoHyphens/>
              <w:snapToGrid w:val="0"/>
              <w:spacing w:before="40" w:after="40" w:line="240" w:lineRule="auto"/>
              <w:ind w:left="57" w:right="57"/>
              <w:jc w:val="center"/>
              <w:rPr>
                <w:rFonts w:ascii="Calibri" w:eastAsia="Calibri" w:hAnsi="Calibri" w:cs="Times New Roman"/>
                <w:lang w:eastAsia="ar-SA"/>
              </w:rPr>
            </w:pPr>
          </w:p>
        </w:tc>
      </w:tr>
    </w:tbl>
    <w:p w14:paraId="6B0FF629" w14:textId="77777777" w:rsidR="00602CF1" w:rsidRPr="00602CF1" w:rsidRDefault="00602CF1" w:rsidP="00602CF1">
      <w:pPr>
        <w:suppressAutoHyphens/>
        <w:spacing w:after="0" w:line="240" w:lineRule="auto"/>
        <w:jc w:val="both"/>
        <w:rPr>
          <w:rFonts w:ascii="Times New Roman" w:eastAsia="Times New Roman" w:hAnsi="Times New Roman" w:cs="Times New Roman"/>
          <w:sz w:val="24"/>
          <w:szCs w:val="24"/>
          <w:lang w:eastAsia="ar-SA"/>
        </w:rPr>
      </w:pPr>
    </w:p>
    <w:p w14:paraId="5E63856B" w14:textId="77777777" w:rsidR="00602CF1" w:rsidRPr="00602CF1" w:rsidRDefault="00602CF1" w:rsidP="00602CF1">
      <w:pPr>
        <w:suppressAutoHyphens/>
        <w:spacing w:after="0" w:line="240" w:lineRule="auto"/>
        <w:jc w:val="both"/>
        <w:rPr>
          <w:rFonts w:ascii="Times New Roman" w:eastAsia="Times New Roman" w:hAnsi="Times New Roman" w:cs="Times New Roman"/>
          <w:sz w:val="24"/>
          <w:szCs w:val="24"/>
          <w:vertAlign w:val="superscript"/>
          <w:lang w:eastAsia="ar-SA"/>
        </w:rPr>
      </w:pPr>
      <w:r w:rsidRPr="00602CF1">
        <w:rPr>
          <w:rFonts w:ascii="Times New Roman" w:eastAsia="Times New Roman" w:hAnsi="Times New Roman" w:cs="Times New Roman"/>
          <w:sz w:val="24"/>
          <w:szCs w:val="24"/>
          <w:lang w:eastAsia="ar-SA"/>
        </w:rPr>
        <w:t>____________________________________</w:t>
      </w:r>
    </w:p>
    <w:p w14:paraId="2B0243E5" w14:textId="77777777" w:rsidR="00602CF1" w:rsidRPr="00602CF1" w:rsidRDefault="00602CF1" w:rsidP="00602CF1">
      <w:pPr>
        <w:suppressAutoHyphens/>
        <w:spacing w:after="0" w:line="240" w:lineRule="auto"/>
        <w:jc w:val="both"/>
        <w:rPr>
          <w:rFonts w:ascii="Times New Roman" w:eastAsia="Times New Roman" w:hAnsi="Times New Roman" w:cs="Times New Roman"/>
          <w:sz w:val="24"/>
          <w:szCs w:val="24"/>
          <w:vertAlign w:val="superscript"/>
          <w:lang w:eastAsia="ar-SA"/>
        </w:rPr>
      </w:pPr>
      <w:r w:rsidRPr="00602CF1">
        <w:rPr>
          <w:rFonts w:ascii="Times New Roman" w:eastAsia="Times New Roman" w:hAnsi="Times New Roman" w:cs="Times New Roman"/>
          <w:sz w:val="24"/>
          <w:szCs w:val="24"/>
          <w:vertAlign w:val="superscript"/>
          <w:lang w:eastAsia="ar-SA"/>
        </w:rPr>
        <w:t xml:space="preserve">                                              (подпись)</w:t>
      </w:r>
    </w:p>
    <w:p w14:paraId="10F382DC" w14:textId="77777777" w:rsidR="00602CF1" w:rsidRPr="00602CF1" w:rsidRDefault="00602CF1" w:rsidP="00602CF1">
      <w:pPr>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        М.П.</w:t>
      </w:r>
    </w:p>
    <w:p w14:paraId="68EFDD27" w14:textId="77777777" w:rsidR="00602CF1" w:rsidRPr="00602CF1" w:rsidRDefault="00602CF1" w:rsidP="00602CF1">
      <w:pPr>
        <w:suppressAutoHyphens/>
        <w:spacing w:after="0" w:line="240" w:lineRule="auto"/>
        <w:jc w:val="both"/>
        <w:rPr>
          <w:rFonts w:ascii="Times New Roman" w:eastAsia="Times New Roman" w:hAnsi="Times New Roman" w:cs="Times New Roman"/>
          <w:sz w:val="20"/>
          <w:szCs w:val="20"/>
          <w:lang w:eastAsia="ar-SA"/>
        </w:rPr>
      </w:pPr>
    </w:p>
    <w:p w14:paraId="550419F4" w14:textId="77777777" w:rsidR="00602CF1" w:rsidRPr="00602CF1" w:rsidRDefault="00602CF1" w:rsidP="00602CF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___________________________________________________________________________</w:t>
      </w:r>
    </w:p>
    <w:p w14:paraId="196477FD" w14:textId="77777777" w:rsidR="00602CF1" w:rsidRPr="00602CF1" w:rsidRDefault="00602CF1" w:rsidP="00602CF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602CF1">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3E5BF04A" w14:textId="77777777" w:rsidR="00602CF1" w:rsidRPr="00602CF1" w:rsidRDefault="00602CF1" w:rsidP="00602CF1">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681E1661" w14:textId="77777777" w:rsidR="00602CF1" w:rsidRPr="00602CF1" w:rsidRDefault="00602CF1" w:rsidP="00602CF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602CF1">
        <w:rPr>
          <w:rFonts w:ascii="Times New Roman" w:eastAsia="Times New Roman" w:hAnsi="Times New Roman" w:cs="Times New Roman"/>
          <w:b/>
          <w:spacing w:val="36"/>
          <w:sz w:val="24"/>
          <w:szCs w:val="24"/>
          <w:lang w:eastAsia="ar-SA"/>
        </w:rPr>
        <w:t>конец формы</w:t>
      </w:r>
    </w:p>
    <w:p w14:paraId="654D7CB9" w14:textId="77777777" w:rsidR="00602CF1" w:rsidRPr="00602CF1" w:rsidRDefault="00602CF1" w:rsidP="00602CF1">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4"/>
          <w:szCs w:val="24"/>
          <w:lang w:eastAsia="ar-SA"/>
        </w:rPr>
        <w:t>Инструкции по заполнению</w:t>
      </w:r>
    </w:p>
    <w:p w14:paraId="68B6BE37" w14:textId="77777777" w:rsidR="00602CF1" w:rsidRPr="00602CF1" w:rsidRDefault="00602CF1" w:rsidP="00602CF1">
      <w:pPr>
        <w:numPr>
          <w:ilvl w:val="3"/>
          <w:numId w:val="51"/>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14:paraId="45AC2B3B" w14:textId="77777777" w:rsidR="00602CF1" w:rsidRPr="00602CF1" w:rsidRDefault="00602CF1" w:rsidP="00602CF1">
      <w:pPr>
        <w:numPr>
          <w:ilvl w:val="3"/>
          <w:numId w:val="51"/>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Участник закупки указывает свое фирменное наименование (в том числе организационно-правовую форму) и свой адрес.</w:t>
      </w:r>
    </w:p>
    <w:p w14:paraId="79035BCF" w14:textId="77777777" w:rsidR="00602CF1" w:rsidRPr="00602CF1" w:rsidRDefault="00602CF1" w:rsidP="00602CF1">
      <w:pPr>
        <w:numPr>
          <w:ilvl w:val="3"/>
          <w:numId w:val="51"/>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Участник закупки указывает перечень и объемы договоров за </w:t>
      </w:r>
      <w:r w:rsidRPr="00602CF1">
        <w:rPr>
          <w:rFonts w:ascii="Times New Roman" w:eastAsia="Times New Roman" w:hAnsi="Times New Roman" w:cs="Times New Roman"/>
          <w:b/>
          <w:sz w:val="20"/>
          <w:szCs w:val="20"/>
          <w:lang w:eastAsia="ar-SA"/>
        </w:rPr>
        <w:t>201</w:t>
      </w:r>
      <w:r>
        <w:rPr>
          <w:rFonts w:ascii="Times New Roman" w:eastAsia="Times New Roman" w:hAnsi="Times New Roman" w:cs="Times New Roman"/>
          <w:b/>
          <w:sz w:val="20"/>
          <w:szCs w:val="20"/>
          <w:lang w:eastAsia="ar-SA"/>
        </w:rPr>
        <w:t>4</w:t>
      </w:r>
      <w:r w:rsidRPr="00602CF1">
        <w:rPr>
          <w:rFonts w:ascii="Times New Roman" w:eastAsia="Times New Roman" w:hAnsi="Times New Roman" w:cs="Times New Roman"/>
          <w:b/>
          <w:sz w:val="20"/>
          <w:szCs w:val="20"/>
          <w:lang w:eastAsia="ar-SA"/>
        </w:rPr>
        <w:t>-201</w:t>
      </w:r>
      <w:r>
        <w:rPr>
          <w:rFonts w:ascii="Times New Roman" w:eastAsia="Times New Roman" w:hAnsi="Times New Roman" w:cs="Times New Roman"/>
          <w:b/>
          <w:sz w:val="20"/>
          <w:szCs w:val="20"/>
          <w:lang w:eastAsia="ar-SA"/>
        </w:rPr>
        <w:t>6</w:t>
      </w:r>
      <w:r w:rsidRPr="00602CF1">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w:t>
      </w:r>
      <w:r>
        <w:rPr>
          <w:rFonts w:ascii="Times New Roman" w:eastAsia="Times New Roman" w:hAnsi="Times New Roman" w:cs="Times New Roman"/>
          <w:sz w:val="20"/>
          <w:szCs w:val="20"/>
          <w:lang w:eastAsia="ar-SA"/>
        </w:rPr>
        <w:t xml:space="preserve"> по каждому Лоту</w:t>
      </w:r>
      <w:r w:rsidRPr="00602CF1">
        <w:rPr>
          <w:rFonts w:ascii="Times New Roman" w:eastAsia="Times New Roman" w:hAnsi="Times New Roman" w:cs="Times New Roman"/>
          <w:sz w:val="20"/>
          <w:szCs w:val="20"/>
          <w:lang w:eastAsia="ar-SA"/>
        </w:rPr>
        <w:t xml:space="preserve">. </w:t>
      </w:r>
    </w:p>
    <w:p w14:paraId="10E60B30" w14:textId="77777777" w:rsidR="00602CF1" w:rsidRDefault="00602CF1" w:rsidP="00602CF1">
      <w:pPr>
        <w:numPr>
          <w:ilvl w:val="3"/>
          <w:numId w:val="51"/>
        </w:numPr>
        <w:tabs>
          <w:tab w:val="num" w:pos="0"/>
          <w:tab w:val="left" w:pos="284"/>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Участник закупки может самостоятельно выбрать договоры, которые, по его мнению, наилучшим образом характеризует его деловую репутацию. Данные сведения будут использованы для оценки Участника по критерию «Деловая репутация».</w:t>
      </w:r>
    </w:p>
    <w:p w14:paraId="6447F4FF" w14:textId="77777777" w:rsidR="00602CF1" w:rsidRPr="00602CF1" w:rsidRDefault="00602CF1" w:rsidP="00602CF1">
      <w:pPr>
        <w:numPr>
          <w:ilvl w:val="3"/>
          <w:numId w:val="51"/>
        </w:numPr>
        <w:tabs>
          <w:tab w:val="clear" w:pos="2880"/>
          <w:tab w:val="left" w:pos="284"/>
          <w:tab w:val="left" w:pos="2552"/>
        </w:tabs>
        <w:suppressAutoHyphens/>
        <w:spacing w:after="0"/>
        <w:ind w:left="0" w:firstLine="0"/>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В случае не предоставления отзывов о выполнении аналогичных работ, заявке такого Участника закупки будет присуждаться 0 баллов по данному критерию. Все отзывы от одного юридического лица будут считаться как один отзыв</w:t>
      </w:r>
      <w:r w:rsidR="007A706D">
        <w:rPr>
          <w:rFonts w:ascii="Times New Roman" w:eastAsia="Times New Roman" w:hAnsi="Times New Roman" w:cs="Times New Roman"/>
          <w:sz w:val="20"/>
          <w:szCs w:val="20"/>
          <w:lang w:eastAsia="ar-SA"/>
        </w:rPr>
        <w:t>.</w:t>
      </w:r>
    </w:p>
    <w:p w14:paraId="378EBC32" w14:textId="77777777" w:rsidR="000E14BB" w:rsidRDefault="000E14BB" w:rsidP="004D28E5">
      <w:pPr>
        <w:rPr>
          <w:rFonts w:ascii="Times New Roman" w:eastAsia="Times New Roman" w:hAnsi="Times New Roman" w:cs="Times New Roman"/>
          <w:b/>
          <w:sz w:val="24"/>
          <w:szCs w:val="24"/>
          <w:lang w:eastAsia="ar-SA"/>
        </w:rPr>
      </w:pPr>
    </w:p>
    <w:p w14:paraId="79D690AB" w14:textId="77777777" w:rsidR="00602CF1" w:rsidRDefault="00602CF1" w:rsidP="004D28E5">
      <w:pPr>
        <w:rPr>
          <w:rFonts w:ascii="Times New Roman" w:eastAsia="Times New Roman" w:hAnsi="Times New Roman" w:cs="Times New Roman"/>
          <w:b/>
          <w:sz w:val="24"/>
          <w:szCs w:val="24"/>
          <w:lang w:eastAsia="ar-SA"/>
        </w:rPr>
      </w:pPr>
    </w:p>
    <w:p w14:paraId="3778ED67" w14:textId="77777777" w:rsidR="00602CF1" w:rsidRDefault="00602CF1" w:rsidP="004D28E5">
      <w:pPr>
        <w:rPr>
          <w:rFonts w:ascii="Times New Roman" w:eastAsia="Times New Roman" w:hAnsi="Times New Roman" w:cs="Times New Roman"/>
          <w:b/>
          <w:sz w:val="24"/>
          <w:szCs w:val="24"/>
          <w:lang w:eastAsia="ar-SA"/>
        </w:rPr>
      </w:pPr>
    </w:p>
    <w:p w14:paraId="353856DE" w14:textId="77777777" w:rsidR="00602CF1" w:rsidRDefault="00602CF1" w:rsidP="004D28E5">
      <w:pPr>
        <w:rPr>
          <w:rFonts w:ascii="Times New Roman" w:eastAsia="Times New Roman" w:hAnsi="Times New Roman" w:cs="Times New Roman"/>
          <w:b/>
          <w:sz w:val="24"/>
          <w:szCs w:val="24"/>
          <w:lang w:eastAsia="ar-SA"/>
        </w:rPr>
      </w:pPr>
    </w:p>
    <w:p w14:paraId="4D69634E" w14:textId="77777777" w:rsidR="00602CF1" w:rsidRDefault="00602CF1" w:rsidP="004D28E5">
      <w:pPr>
        <w:rPr>
          <w:rFonts w:ascii="Times New Roman" w:eastAsia="Times New Roman" w:hAnsi="Times New Roman" w:cs="Times New Roman"/>
          <w:b/>
          <w:sz w:val="24"/>
          <w:szCs w:val="24"/>
          <w:lang w:eastAsia="ar-SA"/>
        </w:rPr>
      </w:pPr>
    </w:p>
    <w:p w14:paraId="5F138D50" w14:textId="77777777" w:rsidR="00602CF1" w:rsidRDefault="00602CF1" w:rsidP="004D28E5">
      <w:pPr>
        <w:rPr>
          <w:rFonts w:ascii="Times New Roman" w:eastAsia="Times New Roman" w:hAnsi="Times New Roman" w:cs="Times New Roman"/>
          <w:b/>
          <w:sz w:val="24"/>
          <w:szCs w:val="24"/>
          <w:lang w:eastAsia="ar-SA"/>
        </w:rPr>
      </w:pPr>
    </w:p>
    <w:p w14:paraId="0C211812" w14:textId="77777777" w:rsidR="00602CF1" w:rsidRDefault="00602CF1" w:rsidP="004D28E5">
      <w:pPr>
        <w:rPr>
          <w:rFonts w:ascii="Times New Roman" w:eastAsia="Times New Roman" w:hAnsi="Times New Roman" w:cs="Times New Roman"/>
          <w:b/>
          <w:sz w:val="24"/>
          <w:szCs w:val="24"/>
          <w:lang w:eastAsia="ar-SA"/>
        </w:rPr>
      </w:pPr>
    </w:p>
    <w:p w14:paraId="6CA5347E" w14:textId="77777777" w:rsidR="004D28E5" w:rsidRDefault="004D28E5" w:rsidP="004D28E5">
      <w:pPr>
        <w:rPr>
          <w:rFonts w:ascii="Times New Roman" w:eastAsia="Times New Roman" w:hAnsi="Times New Roman" w:cs="Times New Roman"/>
          <w:b/>
          <w:sz w:val="24"/>
          <w:szCs w:val="24"/>
          <w:lang w:eastAsia="ar-SA"/>
        </w:rPr>
      </w:pPr>
    </w:p>
    <w:p w14:paraId="18DBAA54" w14:textId="77777777" w:rsidR="004D28E5" w:rsidRDefault="004D28E5" w:rsidP="004D28E5">
      <w:pPr>
        <w:rPr>
          <w:rFonts w:ascii="Times New Roman" w:eastAsia="Times New Roman" w:hAnsi="Times New Roman" w:cs="Times New Roman"/>
          <w:b/>
          <w:sz w:val="24"/>
          <w:szCs w:val="24"/>
          <w:lang w:eastAsia="ar-SA"/>
        </w:rPr>
      </w:pPr>
    </w:p>
    <w:p w14:paraId="3E22295D" w14:textId="77777777" w:rsidR="004D28E5" w:rsidRDefault="004D28E5" w:rsidP="004D28E5">
      <w:pPr>
        <w:rPr>
          <w:rFonts w:ascii="Times New Roman" w:eastAsia="Times New Roman" w:hAnsi="Times New Roman" w:cs="Times New Roman"/>
          <w:b/>
          <w:sz w:val="24"/>
          <w:szCs w:val="24"/>
          <w:lang w:eastAsia="ar-SA"/>
        </w:rPr>
      </w:pPr>
    </w:p>
    <w:p w14:paraId="3F99AE40" w14:textId="77777777" w:rsidR="004D28E5" w:rsidRDefault="004D28E5" w:rsidP="004D28E5">
      <w:pPr>
        <w:rPr>
          <w:rFonts w:ascii="Times New Roman" w:eastAsia="Times New Roman" w:hAnsi="Times New Roman" w:cs="Times New Roman"/>
          <w:b/>
          <w:sz w:val="24"/>
          <w:szCs w:val="24"/>
          <w:lang w:eastAsia="ar-SA"/>
        </w:rPr>
      </w:pPr>
    </w:p>
    <w:p w14:paraId="05BEA273" w14:textId="77777777" w:rsidR="004D28E5" w:rsidRDefault="004D28E5" w:rsidP="004D28E5">
      <w:pPr>
        <w:rPr>
          <w:rFonts w:ascii="Times New Roman" w:eastAsia="Times New Roman" w:hAnsi="Times New Roman" w:cs="Times New Roman"/>
          <w:b/>
          <w:sz w:val="24"/>
          <w:szCs w:val="24"/>
          <w:lang w:eastAsia="ar-SA"/>
        </w:rPr>
      </w:pPr>
    </w:p>
    <w:p w14:paraId="7D6AB70B" w14:textId="77777777" w:rsidR="004D28E5" w:rsidRDefault="004D28E5" w:rsidP="004D28E5">
      <w:pPr>
        <w:rPr>
          <w:rFonts w:ascii="Times New Roman" w:eastAsia="Times New Roman" w:hAnsi="Times New Roman" w:cs="Times New Roman"/>
          <w:b/>
          <w:sz w:val="24"/>
          <w:szCs w:val="24"/>
          <w:lang w:eastAsia="ar-SA"/>
        </w:rPr>
      </w:pPr>
    </w:p>
    <w:p w14:paraId="01FD13B7" w14:textId="77777777" w:rsidR="004D28E5" w:rsidRDefault="004D28E5" w:rsidP="004D28E5">
      <w:pPr>
        <w:rPr>
          <w:rFonts w:ascii="Times New Roman" w:eastAsia="Times New Roman" w:hAnsi="Times New Roman" w:cs="Times New Roman"/>
          <w:b/>
          <w:sz w:val="24"/>
          <w:szCs w:val="24"/>
          <w:lang w:eastAsia="ar-SA"/>
        </w:rPr>
      </w:pPr>
    </w:p>
    <w:p w14:paraId="64EA0A8D" w14:textId="77777777" w:rsidR="004D28E5" w:rsidRDefault="004D28E5" w:rsidP="004D28E5">
      <w:pPr>
        <w:rPr>
          <w:rFonts w:ascii="Times New Roman" w:eastAsia="Times New Roman" w:hAnsi="Times New Roman" w:cs="Times New Roman"/>
          <w:b/>
          <w:sz w:val="24"/>
          <w:szCs w:val="24"/>
          <w:lang w:eastAsia="ar-SA"/>
        </w:rPr>
      </w:pPr>
    </w:p>
    <w:p w14:paraId="01A3B079" w14:textId="77777777" w:rsidR="004D28E5" w:rsidRDefault="004D28E5" w:rsidP="004D28E5">
      <w:pPr>
        <w:rPr>
          <w:rFonts w:ascii="Times New Roman" w:eastAsia="Times New Roman" w:hAnsi="Times New Roman" w:cs="Times New Roman"/>
          <w:b/>
          <w:sz w:val="24"/>
          <w:szCs w:val="24"/>
          <w:lang w:eastAsia="ar-SA"/>
        </w:rPr>
      </w:pPr>
    </w:p>
    <w:p w14:paraId="7FB5D5FD" w14:textId="77777777" w:rsidR="004D28E5" w:rsidRDefault="004D28E5" w:rsidP="004D28E5">
      <w:pPr>
        <w:rPr>
          <w:rFonts w:ascii="Times New Roman" w:eastAsia="Times New Roman" w:hAnsi="Times New Roman" w:cs="Times New Roman"/>
          <w:b/>
          <w:sz w:val="24"/>
          <w:szCs w:val="24"/>
          <w:lang w:eastAsia="ar-SA"/>
        </w:rPr>
      </w:pPr>
    </w:p>
    <w:p w14:paraId="7DDF486A" w14:textId="77777777" w:rsidR="004D28E5" w:rsidRDefault="004D28E5" w:rsidP="004D28E5">
      <w:pPr>
        <w:rPr>
          <w:rFonts w:ascii="Times New Roman" w:eastAsia="Times New Roman" w:hAnsi="Times New Roman" w:cs="Times New Roman"/>
          <w:b/>
          <w:sz w:val="24"/>
          <w:szCs w:val="24"/>
          <w:lang w:eastAsia="ar-SA"/>
        </w:rPr>
      </w:pPr>
    </w:p>
    <w:p w14:paraId="79E9F979" w14:textId="77777777" w:rsidR="004D28E5" w:rsidRDefault="004D28E5" w:rsidP="004D28E5">
      <w:pPr>
        <w:rPr>
          <w:rFonts w:ascii="Times New Roman" w:eastAsia="Times New Roman" w:hAnsi="Times New Roman" w:cs="Times New Roman"/>
          <w:b/>
          <w:sz w:val="24"/>
          <w:szCs w:val="24"/>
          <w:lang w:eastAsia="ar-SA"/>
        </w:rPr>
      </w:pPr>
    </w:p>
    <w:p w14:paraId="2014979C" w14:textId="77777777" w:rsidR="004D28E5" w:rsidRDefault="004D28E5" w:rsidP="004D28E5">
      <w:pPr>
        <w:rPr>
          <w:rFonts w:ascii="Times New Roman" w:eastAsia="Times New Roman" w:hAnsi="Times New Roman" w:cs="Times New Roman"/>
          <w:b/>
          <w:sz w:val="24"/>
          <w:szCs w:val="24"/>
          <w:lang w:eastAsia="ar-SA"/>
        </w:rPr>
      </w:pPr>
    </w:p>
    <w:p w14:paraId="510910DD" w14:textId="77777777"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53"/>
      <w:r w:rsidRPr="003A2F0D">
        <w:rPr>
          <w:rFonts w:ascii="Times New Roman" w:eastAsia="Times New Roman" w:hAnsi="Times New Roman" w:cs="Times New Roman"/>
          <w:b/>
          <w:sz w:val="24"/>
          <w:szCs w:val="24"/>
          <w:lang w:val="x-none" w:eastAsia="ar-SA"/>
        </w:rPr>
        <w:t xml:space="preserve"> </w:t>
      </w:r>
    </w:p>
    <w:p w14:paraId="63D8DC47" w14:textId="77777777"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14:paraId="0F526AC6" w14:textId="77777777" w:rsidTr="00E76E82">
        <w:tc>
          <w:tcPr>
            <w:tcW w:w="3652" w:type="dxa"/>
            <w:shd w:val="clear" w:color="auto" w:fill="auto"/>
          </w:tcPr>
          <w:p w14:paraId="11878283" w14:textId="77777777"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16A69297" w14:textId="77777777"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002A5A38">
              <w:rPr>
                <w:rFonts w:ascii="Times New Roman" w:eastAsia="Calibri" w:hAnsi="Times New Roman" w:cs="Times New Roman"/>
                <w:b/>
                <w:bCs/>
                <w:sz w:val="24"/>
                <w:szCs w:val="24"/>
              </w:rPr>
              <w:t>на право заключения договоров</w:t>
            </w:r>
            <w:r w:rsidRPr="003A2F0D">
              <w:rPr>
                <w:rFonts w:ascii="Times New Roman" w:eastAsia="Calibri" w:hAnsi="Times New Roman" w:cs="Times New Roman"/>
                <w:b/>
                <w:sz w:val="24"/>
                <w:szCs w:val="24"/>
              </w:rPr>
              <w:t xml:space="preserve"> поставки </w:t>
            </w:r>
            <w:r w:rsidR="000A5DFE" w:rsidRPr="002035C7">
              <w:rPr>
                <w:rFonts w:ascii="Times New Roman" w:eastAsia="Calibri" w:hAnsi="Times New Roman" w:cs="Times New Roman"/>
                <w:b/>
                <w:sz w:val="24"/>
                <w:szCs w:val="24"/>
              </w:rPr>
              <w:t xml:space="preserve">автомобильного топлива  </w:t>
            </w:r>
          </w:p>
        </w:tc>
      </w:tr>
    </w:tbl>
    <w:p w14:paraId="67D6DF15" w14:textId="77777777"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54" w:name="_Приложение_№_2"/>
      <w:bookmarkEnd w:id="110"/>
      <w:bookmarkEnd w:id="111"/>
      <w:bookmarkEnd w:id="112"/>
      <w:bookmarkEnd w:id="113"/>
      <w:bookmarkEnd w:id="114"/>
      <w:bookmarkEnd w:id="154"/>
    </w:p>
    <w:p w14:paraId="39390877"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14:paraId="5C067CEB"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14:paraId="7FF32C58"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14:paraId="2EF9182B"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14:paraId="2520E830"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A78469C" w14:textId="77777777"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7339D251" w14:textId="77777777" w:rsidR="00D10FD9" w:rsidRPr="00D10FD9" w:rsidRDefault="00D10FD9" w:rsidP="00D10FD9">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sidRPr="00D10FD9">
        <w:rPr>
          <w:rFonts w:ascii="Times New Roman" w:eastAsia="Lucida Sans Unicode" w:hAnsi="Times New Roman" w:cs="Times New Roman"/>
          <w:b/>
          <w:i/>
          <w:color w:val="000000"/>
          <w:spacing w:val="-10"/>
          <w:sz w:val="24"/>
          <w:szCs w:val="24"/>
          <w:lang w:eastAsia="ar-SA"/>
        </w:rPr>
        <w:t xml:space="preserve">Письмо о соответствии Участника закупки требованиям, которые установлены </w:t>
      </w:r>
      <w:r w:rsidRPr="00D10FD9">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_____________________________</w:t>
      </w:r>
    </w:p>
    <w:p w14:paraId="0C46732D" w14:textId="77777777" w:rsidR="00D10FD9" w:rsidRPr="00D10FD9" w:rsidRDefault="00D10FD9" w:rsidP="00D10FD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05BD41AB" w14:textId="77777777" w:rsidR="00D10FD9" w:rsidRPr="00D10FD9" w:rsidRDefault="00D10FD9" w:rsidP="00D10FD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D10FD9">
        <w:rPr>
          <w:rFonts w:ascii="Times New Roman" w:eastAsia="Times New Roman" w:hAnsi="Times New Roman" w:cs="Times New Roman"/>
          <w:sz w:val="24"/>
          <w:szCs w:val="24"/>
          <w:lang w:eastAsia="ar-SA" w:bidi="en-US"/>
        </w:rPr>
        <w:t xml:space="preserve">с целью участия в__________________________________ </w:t>
      </w:r>
      <w:r w:rsidRPr="00D10FD9">
        <w:rPr>
          <w:rFonts w:ascii="Times New Roman" w:eastAsia="Times New Roman" w:hAnsi="Times New Roman" w:cs="Times New Roman"/>
          <w:i/>
          <w:sz w:val="24"/>
          <w:szCs w:val="24"/>
          <w:lang w:eastAsia="ar-SA" w:bidi="en-US"/>
        </w:rPr>
        <w:t>(указать способ и предмет закупки</w:t>
      </w:r>
      <w:r w:rsidRPr="00D10FD9">
        <w:rPr>
          <w:rFonts w:ascii="Times New Roman" w:eastAsia="Times New Roman" w:hAnsi="Times New Roman" w:cs="Times New Roman"/>
          <w:sz w:val="24"/>
          <w:szCs w:val="24"/>
          <w:lang w:eastAsia="ar-SA" w:bidi="en-US"/>
        </w:rPr>
        <w:t xml:space="preserve">), извещение №________________ </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i/>
          <w:sz w:val="24"/>
          <w:szCs w:val="24"/>
          <w:shd w:val="clear" w:color="auto" w:fill="D9D9D9"/>
          <w:lang w:eastAsia="ar-SA" w:bidi="en-US"/>
        </w:rPr>
        <w:t>указать номер извещения</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sz w:val="24"/>
          <w:szCs w:val="24"/>
          <w:lang w:eastAsia="ar-SA" w:bidi="en-US"/>
        </w:rPr>
        <w:t xml:space="preserve">, _________________ </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D10FD9">
        <w:rPr>
          <w:rFonts w:ascii="Times New Roman" w:eastAsia="Times New Roman" w:hAnsi="Times New Roman" w:cs="Times New Roman"/>
          <w:sz w:val="24"/>
          <w:szCs w:val="24"/>
          <w:shd w:val="clear" w:color="auto" w:fill="D9D9D9"/>
          <w:lang w:eastAsia="ar-SA" w:bidi="en-US"/>
        </w:rPr>
        <w:t>)</w:t>
      </w:r>
      <w:r w:rsidRPr="00D10FD9">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14:paraId="488CF910" w14:textId="77777777" w:rsidR="00D10FD9" w:rsidRPr="00D10FD9" w:rsidRDefault="00D10FD9" w:rsidP="00D10FD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14:paraId="633BC0A3"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1. в отношении ____________ </w:t>
      </w:r>
      <w:r w:rsidRPr="00D10FD9">
        <w:rPr>
          <w:rFonts w:ascii="Times New Roman" w:eastAsia="Times New Roman" w:hAnsi="Times New Roman" w:cs="Times New Roman"/>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highlight w:val="lightGray"/>
          <w:shd w:val="clear" w:color="auto" w:fill="D9D9D9"/>
          <w:lang w:eastAsia="ru-RU"/>
        </w:rPr>
        <w:t>у</w:t>
      </w:r>
      <w:r w:rsidRPr="00D10FD9">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D10FD9">
        <w:rPr>
          <w:rFonts w:ascii="Times New Roman" w:eastAsia="Times New Roman" w:hAnsi="Times New Roman" w:cs="Times New Roman"/>
          <w:i/>
          <w:snapToGrid w:val="0"/>
          <w:sz w:val="24"/>
          <w:szCs w:val="24"/>
          <w:highlight w:val="lightGray"/>
          <w:shd w:val="clear" w:color="auto" w:fill="D9D9D9"/>
          <w:lang w:eastAsia="ru-RU"/>
        </w:rPr>
        <w:t>закупки</w:t>
      </w:r>
      <w:r w:rsidRPr="00D10FD9">
        <w:rPr>
          <w:rFonts w:ascii="Times New Roman" w:eastAsia="Times New Roman" w:hAnsi="Times New Roman" w:cs="Times New Roman"/>
          <w:i/>
          <w:snapToGrid w:val="0"/>
          <w:sz w:val="24"/>
          <w:szCs w:val="24"/>
          <w:shd w:val="clear" w:color="auto" w:fill="D9D9D9"/>
          <w:lang w:eastAsia="ru-RU"/>
        </w:rPr>
        <w:t>)</w:t>
      </w:r>
      <w:r w:rsidRPr="00D10FD9">
        <w:rPr>
          <w:rFonts w:ascii="Times New Roman" w:eastAsia="Times New Roman" w:hAnsi="Times New Roman" w:cs="Times New Roman"/>
          <w:snapToGrid w:val="0"/>
          <w:sz w:val="24"/>
          <w:szCs w:val="24"/>
          <w:lang w:eastAsia="ru-RU"/>
        </w:rPr>
        <w:t xml:space="preserve"> не проводится ликвидация и отсутствует </w:t>
      </w:r>
      <w:r w:rsidRPr="00D10FD9">
        <w:rPr>
          <w:rFonts w:ascii="Times New Roman" w:hAnsi="Times New Roman" w:cs="Times New Roman"/>
          <w:sz w:val="24"/>
          <w:szCs w:val="24"/>
        </w:rPr>
        <w:t>решение арбитражного суда о признании</w:t>
      </w:r>
      <w:r w:rsidRPr="00D10FD9">
        <w:rPr>
          <w:rFonts w:ascii="Times New Roman" w:eastAsia="Times New Roman" w:hAnsi="Times New Roman" w:cs="Times New Roman"/>
          <w:snapToGrid w:val="0"/>
          <w:sz w:val="24"/>
          <w:szCs w:val="24"/>
          <w:lang w:eastAsia="ru-RU"/>
        </w:rPr>
        <w:t xml:space="preserve"> ____________ </w:t>
      </w:r>
      <w:r w:rsidRPr="00D10FD9">
        <w:rPr>
          <w:rFonts w:ascii="Times New Roman" w:eastAsia="Times New Roman" w:hAnsi="Times New Roman" w:cs="Times New Roman"/>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D10FD9">
        <w:rPr>
          <w:rFonts w:ascii="Times New Roman" w:eastAsia="Times New Roman" w:hAnsi="Times New Roman" w:cs="Times New Roman"/>
          <w:i/>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lang w:eastAsia="ru-RU"/>
        </w:rPr>
        <w:t xml:space="preserve"> </w:t>
      </w:r>
      <w:r w:rsidRPr="00D10FD9">
        <w:rPr>
          <w:rFonts w:ascii="Times New Roman" w:hAnsi="Times New Roman" w:cs="Times New Roman"/>
          <w:sz w:val="24"/>
          <w:szCs w:val="24"/>
        </w:rPr>
        <w:t>несостоятельным (банкротом) и об открытии конкурсного производства</w:t>
      </w:r>
      <w:r w:rsidRPr="00D10FD9">
        <w:rPr>
          <w:rFonts w:ascii="Times New Roman" w:eastAsia="Times New Roman" w:hAnsi="Times New Roman" w:cs="Times New Roman"/>
          <w:snapToGrid w:val="0"/>
          <w:sz w:val="24"/>
          <w:szCs w:val="24"/>
          <w:lang w:eastAsia="ru-RU"/>
        </w:rPr>
        <w:t>;</w:t>
      </w:r>
      <w:r w:rsidRPr="00D10FD9">
        <w:rPr>
          <w:rFonts w:ascii="Times New Roman" w:hAnsi="Times New Roman" w:cs="Times New Roman"/>
          <w:sz w:val="24"/>
          <w:szCs w:val="24"/>
        </w:rPr>
        <w:t xml:space="preserve"> </w:t>
      </w:r>
    </w:p>
    <w:p w14:paraId="065A27A7"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2. в отношении ____________ </w:t>
      </w:r>
      <w:r w:rsidRPr="00D10FD9">
        <w:rPr>
          <w:rFonts w:ascii="Times New Roman" w:eastAsia="Times New Roman" w:hAnsi="Times New Roman" w:cs="Times New Roman"/>
          <w:snapToGrid w:val="0"/>
          <w:sz w:val="24"/>
          <w:szCs w:val="24"/>
          <w:shd w:val="clear" w:color="auto" w:fill="D9D9D9"/>
          <w:lang w:eastAsia="ru-RU"/>
        </w:rPr>
        <w:t>(</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BAFDD80"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3.  у 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D10FD9">
        <w:rPr>
          <w:rFonts w:ascii="Times New Roman" w:eastAsia="Times New Roman" w:hAnsi="Times New Roman" w:cs="Times New Roman"/>
          <w:i/>
          <w:snapToGrid w:val="0"/>
          <w:sz w:val="24"/>
          <w:szCs w:val="24"/>
          <w:highlight w:val="lightGray"/>
          <w:shd w:val="clear" w:color="auto" w:fill="D9D9D9"/>
          <w:lang w:eastAsia="ru-RU"/>
        </w:rPr>
        <w:t>и</w:t>
      </w:r>
      <w:r w:rsidRPr="00D10FD9">
        <w:rPr>
          <w:rFonts w:ascii="Times New Roman" w:eastAsia="Times New Roman" w:hAnsi="Times New Roman" w:cs="Times New Roman"/>
          <w:i/>
          <w:snapToGrid w:val="0"/>
          <w:sz w:val="24"/>
          <w:szCs w:val="24"/>
          <w:shd w:val="clear" w:color="auto" w:fill="D9D9D9"/>
          <w:lang w:eastAsia="ru-RU"/>
        </w:rPr>
        <w:t>)</w:t>
      </w:r>
      <w:r w:rsidRPr="00D10FD9">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D10FD9">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D10FD9">
        <w:rPr>
          <w:rFonts w:ascii="Times New Roman" w:eastAsia="Times New Roman" w:hAnsi="Times New Roman" w:cs="Times New Roman"/>
          <w:snapToGrid w:val="0"/>
          <w:sz w:val="24"/>
          <w:szCs w:val="24"/>
          <w:lang w:eastAsia="ru-RU"/>
        </w:rPr>
        <w:t xml:space="preserve"> </w:t>
      </w:r>
    </w:p>
    <w:p w14:paraId="34D15B4E"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 xml:space="preserve">4. у ____________ </w:t>
      </w:r>
      <w:r w:rsidRPr="00D10FD9">
        <w:rPr>
          <w:rFonts w:ascii="Times New Roman" w:eastAsia="Times New Roman" w:hAnsi="Times New Roman" w:cs="Times New Roman"/>
          <w:i/>
          <w:snapToGrid w:val="0"/>
          <w:sz w:val="24"/>
          <w:szCs w:val="24"/>
          <w:highlight w:val="lightGray"/>
          <w:lang w:eastAsia="ru-RU"/>
        </w:rPr>
        <w:t xml:space="preserve">(указать ФИО Участника </w:t>
      </w:r>
      <w:r w:rsidRPr="00D10FD9">
        <w:rPr>
          <w:rFonts w:ascii="Times New Roman" w:eastAsia="Times New Roman" w:hAnsi="Times New Roman" w:cs="Times New Roman"/>
          <w:i/>
          <w:snapToGrid w:val="0"/>
          <w:sz w:val="24"/>
          <w:szCs w:val="24"/>
          <w:highlight w:val="lightGray"/>
          <w:shd w:val="clear" w:color="auto" w:fill="D9D9D9"/>
          <w:lang w:eastAsia="ru-RU"/>
        </w:rPr>
        <w:t>закупки</w:t>
      </w:r>
      <w:r w:rsidRPr="00D10FD9">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D10FD9">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w:t>
      </w:r>
      <w:r w:rsidRPr="00D10FD9">
        <w:rPr>
          <w:rFonts w:ascii="Times New Roman" w:eastAsia="Times New Roman" w:hAnsi="Times New Roman" w:cs="Times New Roman"/>
          <w:snapToGrid w:val="0"/>
          <w:sz w:val="24"/>
          <w:szCs w:val="24"/>
          <w:lang w:eastAsia="ru-RU"/>
        </w:rPr>
        <w:lastRenderedPageBreak/>
        <w:t xml:space="preserve">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00255840">
        <w:rPr>
          <w:rFonts w:ascii="Times New Roman" w:eastAsia="Calibri" w:hAnsi="Times New Roman" w:cs="Times New Roman"/>
          <w:sz w:val="24"/>
          <w:szCs w:val="24"/>
          <w:lang w:eastAsia="ar-SA"/>
        </w:rPr>
        <w:t>поставкой Товара</w:t>
      </w:r>
      <w:r w:rsidRPr="00D10FD9">
        <w:rPr>
          <w:rFonts w:ascii="Times New Roman" w:eastAsia="Times New Roman" w:hAnsi="Times New Roman" w:cs="Times New Roman"/>
          <w:snapToGrid w:val="0"/>
          <w:sz w:val="24"/>
          <w:szCs w:val="24"/>
          <w:lang w:eastAsia="ru-RU"/>
        </w:rPr>
        <w:t>, являюще</w:t>
      </w:r>
      <w:r w:rsidR="00255840">
        <w:rPr>
          <w:rFonts w:ascii="Times New Roman" w:eastAsia="Times New Roman" w:hAnsi="Times New Roman" w:cs="Times New Roman"/>
          <w:snapToGrid w:val="0"/>
          <w:sz w:val="24"/>
          <w:szCs w:val="24"/>
          <w:lang w:eastAsia="ru-RU"/>
        </w:rPr>
        <w:t>го</w:t>
      </w:r>
      <w:r w:rsidRPr="00D10FD9">
        <w:rPr>
          <w:rFonts w:ascii="Times New Roman" w:eastAsia="Times New Roman" w:hAnsi="Times New Roman" w:cs="Times New Roman"/>
          <w:snapToGrid w:val="0"/>
          <w:sz w:val="24"/>
          <w:szCs w:val="24"/>
          <w:lang w:eastAsia="ru-RU"/>
        </w:rPr>
        <w:t>ся объектом осуществляемой закупки, и административного наказания в виде дисквалификации;</w:t>
      </w:r>
    </w:p>
    <w:p w14:paraId="5EA89713"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Calibri" w:hAnsi="Times New Roman" w:cs="Times New Roman"/>
          <w:sz w:val="24"/>
          <w:szCs w:val="24"/>
          <w:lang w:eastAsia="ar-SA"/>
        </w:rPr>
        <w:t xml:space="preserve">5. </w:t>
      </w:r>
      <w:r w:rsidRPr="00D10FD9">
        <w:rPr>
          <w:rFonts w:ascii="Times New Roman" w:eastAsia="Times New Roman" w:hAnsi="Times New Roman" w:cs="Times New Roman"/>
          <w:snapToGrid w:val="0"/>
          <w:sz w:val="24"/>
          <w:szCs w:val="24"/>
          <w:lang w:eastAsia="ru-RU"/>
        </w:rPr>
        <w:t xml:space="preserve">между _______________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4B8A8A5"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6.</w:t>
      </w:r>
      <w:r w:rsidRPr="00D10FD9">
        <w:rPr>
          <w:rFonts w:ascii="Times New Roman" w:eastAsia="Times New Roman" w:hAnsi="Times New Roman" w:cs="Times New Roman"/>
          <w:snapToGrid w:val="0"/>
          <w:sz w:val="24"/>
          <w:szCs w:val="24"/>
          <w:lang w:eastAsia="ru-RU"/>
        </w:rPr>
        <w:tab/>
        <w:t xml:space="preserve">сведения о 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3B2A7545" w14:textId="77777777" w:rsidR="00D10FD9" w:rsidRPr="00D10FD9" w:rsidRDefault="00D10FD9" w:rsidP="00D10FD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D10FD9">
        <w:rPr>
          <w:rFonts w:ascii="Times New Roman" w:eastAsia="Times New Roman" w:hAnsi="Times New Roman" w:cs="Times New Roman"/>
          <w:snapToGrid w:val="0"/>
          <w:sz w:val="24"/>
          <w:szCs w:val="24"/>
          <w:lang w:eastAsia="ru-RU"/>
        </w:rPr>
        <w:t>7.</w:t>
      </w:r>
      <w:r w:rsidRPr="00D10FD9">
        <w:rPr>
          <w:rFonts w:ascii="Times New Roman" w:eastAsia="Times New Roman" w:hAnsi="Times New Roman" w:cs="Times New Roman"/>
          <w:snapToGrid w:val="0"/>
          <w:sz w:val="24"/>
          <w:szCs w:val="24"/>
          <w:lang w:eastAsia="ru-RU"/>
        </w:rPr>
        <w:tab/>
        <w:t xml:space="preserve">сведения____________ </w:t>
      </w:r>
      <w:r w:rsidRPr="00D10FD9">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D10FD9">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66E19BCD" w14:textId="77777777" w:rsidR="00D10FD9" w:rsidRPr="00D10FD9" w:rsidRDefault="00D10FD9" w:rsidP="00D10FD9">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14:paraId="7822E91A" w14:textId="77777777" w:rsidR="00D10FD9" w:rsidRPr="00D10FD9" w:rsidRDefault="00D10FD9" w:rsidP="00D10FD9">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D10FD9">
        <w:rPr>
          <w:rFonts w:ascii="Times New Roman" w:eastAsia="Times New Roman" w:hAnsi="Times New Roman" w:cs="Times New Roman"/>
          <w:sz w:val="24"/>
          <w:szCs w:val="24"/>
          <w:lang w:eastAsia="ar-SA" w:bidi="en-US"/>
        </w:rPr>
        <w:t>Достоверность сведений подтверждаю.</w:t>
      </w:r>
    </w:p>
    <w:p w14:paraId="6E557E48"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60DA8977"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«____» ___________ 201_ года.</w:t>
      </w:r>
    </w:p>
    <w:p w14:paraId="3AD87711"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D5CA30A"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10FD9">
        <w:rPr>
          <w:rFonts w:ascii="Times New Roman" w:eastAsia="Times New Roman" w:hAnsi="Times New Roman" w:cs="Times New Roman"/>
          <w:sz w:val="24"/>
          <w:szCs w:val="24"/>
          <w:lang w:eastAsia="ar-SA"/>
        </w:rPr>
        <w:t>(Руководитель) _________________________________ М.П.</w:t>
      </w:r>
    </w:p>
    <w:p w14:paraId="05E784A3"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DD81811" w14:textId="77777777" w:rsidR="00D10FD9" w:rsidRPr="00D10FD9" w:rsidRDefault="00D10FD9" w:rsidP="00D10F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061FF628"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r w:rsidRPr="00D10FD9">
        <w:rPr>
          <w:rFonts w:ascii="Calibri" w:eastAsia="Calibri" w:hAnsi="Calibri" w:cs="Times New Roman"/>
          <w:b/>
          <w:iCs/>
        </w:rPr>
        <w:t xml:space="preserve">                                                              </w:t>
      </w:r>
    </w:p>
    <w:p w14:paraId="133315EE"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29DD042F"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1EF645CF"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68E0DBA8" w14:textId="77777777" w:rsidR="00D10FD9" w:rsidRPr="00D10FD9" w:rsidRDefault="00D10FD9" w:rsidP="00D10FD9">
      <w:pPr>
        <w:tabs>
          <w:tab w:val="left" w:pos="425"/>
          <w:tab w:val="left" w:pos="567"/>
          <w:tab w:val="left" w:pos="709"/>
        </w:tabs>
        <w:suppressAutoHyphens/>
        <w:spacing w:after="0" w:line="240" w:lineRule="auto"/>
        <w:jc w:val="both"/>
        <w:rPr>
          <w:rFonts w:ascii="Calibri" w:eastAsia="Calibri" w:hAnsi="Calibri" w:cs="Times New Roman"/>
          <w:b/>
          <w:iCs/>
        </w:rPr>
      </w:pPr>
    </w:p>
    <w:p w14:paraId="1557A47C"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5E4DE477" w14:textId="77777777" w:rsidR="00D10FD9" w:rsidRDefault="00D10FD9"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6D4284A4"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2BE7787F"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6A066FC9" w14:textId="77777777" w:rsidR="003F6A60" w:rsidRDefault="003F6A60"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13FB4F15" w14:textId="77777777"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14:paraId="2B15A309" w14:textId="20D8E176" w:rsidR="003A2F0D" w:rsidRPr="003A2F0D" w:rsidRDefault="00A82B31" w:rsidP="00A82B31">
      <w:pPr>
        <w:keepNext/>
        <w:suppressAutoHyphens/>
        <w:spacing w:after="0" w:line="240" w:lineRule="auto"/>
        <w:ind w:right="565"/>
        <w:jc w:val="center"/>
        <w:outlineLvl w:val="0"/>
        <w:rPr>
          <w:rFonts w:ascii="Times New Roman" w:eastAsia="Times New Roman" w:hAnsi="Times New Roman" w:cs="Times New Roman"/>
          <w:b/>
          <w:iCs/>
          <w:sz w:val="24"/>
          <w:szCs w:val="24"/>
          <w:lang w:eastAsia="ar-SA"/>
        </w:rPr>
      </w:pPr>
      <w:bookmarkStart w:id="155" w:name="_Toc440288224"/>
      <w:r>
        <w:rPr>
          <w:rFonts w:ascii="Times New Roman" w:eastAsia="Times New Roman" w:hAnsi="Times New Roman" w:cs="Times New Roman"/>
          <w:b/>
          <w:iCs/>
          <w:sz w:val="24"/>
          <w:szCs w:val="24"/>
          <w:lang w:eastAsia="ar-SA"/>
        </w:rPr>
        <w:t xml:space="preserve">                                   </w:t>
      </w:r>
      <w:r w:rsidR="003A2F0D" w:rsidRPr="003A2F0D">
        <w:rPr>
          <w:rFonts w:ascii="Times New Roman" w:eastAsia="Times New Roman" w:hAnsi="Times New Roman" w:cs="Times New Roman"/>
          <w:b/>
          <w:iCs/>
          <w:sz w:val="24"/>
          <w:szCs w:val="24"/>
          <w:lang w:val="x-none" w:eastAsia="ar-SA"/>
        </w:rPr>
        <w:t>Приложение № 3</w:t>
      </w:r>
      <w:bookmarkEnd w:id="155"/>
      <w:r w:rsidR="003A2F0D" w:rsidRPr="003A2F0D">
        <w:rPr>
          <w:rFonts w:ascii="Times New Roman" w:eastAsia="Times New Roman" w:hAnsi="Times New Roman" w:cs="Times New Roman"/>
          <w:b/>
          <w:iCs/>
          <w:sz w:val="24"/>
          <w:szCs w:val="24"/>
          <w:lang w:val="x-none" w:eastAsia="ar-SA"/>
        </w:rPr>
        <w:t xml:space="preserve"> </w:t>
      </w:r>
    </w:p>
    <w:p w14:paraId="781C51E7" w14:textId="3CA3AC1A"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A82B31">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14:paraId="7D6EDC98" w14:textId="77777777" w:rsidTr="00E76E82">
        <w:tc>
          <w:tcPr>
            <w:tcW w:w="3652" w:type="dxa"/>
            <w:shd w:val="clear" w:color="auto" w:fill="auto"/>
          </w:tcPr>
          <w:p w14:paraId="717F0F9D" w14:textId="77777777"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3286EE40" w14:textId="77777777" w:rsidR="003A2F0D" w:rsidRPr="003A2F0D" w:rsidRDefault="003A2F0D" w:rsidP="002A5A38">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w:t>
            </w:r>
            <w:r w:rsidR="002A5A38">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000A5DFE" w:rsidRPr="002035C7">
              <w:rPr>
                <w:rFonts w:ascii="Times New Roman" w:eastAsia="Calibri" w:hAnsi="Times New Roman" w:cs="Times New Roman"/>
                <w:b/>
                <w:sz w:val="24"/>
                <w:szCs w:val="24"/>
              </w:rPr>
              <w:t xml:space="preserve">автомобильного топлива  </w:t>
            </w:r>
          </w:p>
        </w:tc>
      </w:tr>
    </w:tbl>
    <w:p w14:paraId="2111C123" w14:textId="77777777"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14:paraId="412B1064"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Н О С Т Ь № _______</w:t>
      </w:r>
    </w:p>
    <w:p w14:paraId="2C209A68"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14:paraId="79D04598"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14:paraId="460AD2CD" w14:textId="77777777"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14:paraId="2845E29C" w14:textId="77777777"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14:paraId="1C132FE0"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14:paraId="27205681"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на</w:t>
      </w:r>
      <w:r w:rsidRPr="003A2F0D">
        <w:rPr>
          <w:rFonts w:ascii="Times New Roman" w:eastAsia="Calibri" w:hAnsi="Times New Roman" w:cs="Times New Roman"/>
          <w:sz w:val="24"/>
          <w:szCs w:val="24"/>
          <w:lang w:eastAsia="ar-SA"/>
        </w:rPr>
        <w:t xml:space="preserve"> поставку </w:t>
      </w:r>
      <w:r w:rsidR="00255840">
        <w:rPr>
          <w:rFonts w:ascii="Times New Roman" w:eastAsia="Calibri" w:hAnsi="Times New Roman" w:cs="Times New Roman"/>
          <w:sz w:val="24"/>
          <w:szCs w:val="24"/>
          <w:lang w:eastAsia="ar-SA"/>
        </w:rPr>
        <w:t>Товара</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EA35A33"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BC80701"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14:paraId="43C19F35"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14:paraId="7605992E"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14:paraId="4FD26D40"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6B60DAF"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137DFD2"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14:paraId="77924EAE"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2E16FC8" w14:textId="77777777"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5D8A2E2F" w14:textId="77777777"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91ABBCF" w14:textId="77777777" w:rsidR="000A5DFE" w:rsidRDefault="000A5DF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1A3BBE8" w14:textId="77777777" w:rsidR="000A5DFE" w:rsidRDefault="000A5DFE"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16C8699" w14:textId="77777777"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6B749B2F"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37240CC"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12CD384"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FBB16BE"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7643BCF"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B574FCD"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F9D344D"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4CEC5D17"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2BC2395"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26ADD802"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76448623"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3DDADC82"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104A415E"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BBA7A55" w14:textId="77777777" w:rsidR="001F067D" w:rsidRDefault="001F067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14:paraId="0BF3D7CA" w14:textId="77777777" w:rsidR="003A2F0D" w:rsidRPr="003A2F0D" w:rsidRDefault="003A2F0D" w:rsidP="00A5585E">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6" w:name="_Toc440288225"/>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56"/>
    </w:p>
    <w:tbl>
      <w:tblPr>
        <w:tblpPr w:leftFromText="180" w:rightFromText="180" w:vertAnchor="text" w:horzAnchor="margin" w:tblpXSpec="right" w:tblpY="511"/>
        <w:tblW w:w="8330" w:type="dxa"/>
        <w:tblLook w:val="04A0" w:firstRow="1" w:lastRow="0" w:firstColumn="1" w:lastColumn="0" w:noHBand="0" w:noVBand="1"/>
      </w:tblPr>
      <w:tblGrid>
        <w:gridCol w:w="3652"/>
        <w:gridCol w:w="4678"/>
      </w:tblGrid>
      <w:tr w:rsidR="001F067D" w:rsidRPr="003A2F0D" w14:paraId="2609B95F" w14:textId="77777777" w:rsidTr="001F067D">
        <w:tc>
          <w:tcPr>
            <w:tcW w:w="3652" w:type="dxa"/>
            <w:shd w:val="clear" w:color="auto" w:fill="auto"/>
          </w:tcPr>
          <w:p w14:paraId="24AA09BF" w14:textId="77777777" w:rsidR="001F067D" w:rsidRPr="003A2F0D" w:rsidRDefault="001F067D" w:rsidP="00A5585E">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2A44A20E" w14:textId="77777777" w:rsidR="001F067D" w:rsidRPr="003A2F0D" w:rsidRDefault="001F067D" w:rsidP="002A5A38">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w:t>
            </w:r>
            <w:r w:rsidR="002A5A38">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Pr="002035C7">
              <w:rPr>
                <w:rFonts w:ascii="Times New Roman" w:eastAsia="Calibri" w:hAnsi="Times New Roman" w:cs="Times New Roman"/>
                <w:b/>
                <w:sz w:val="24"/>
                <w:szCs w:val="24"/>
              </w:rPr>
              <w:t xml:space="preserve">автомобильного топлива  </w:t>
            </w:r>
          </w:p>
        </w:tc>
      </w:tr>
    </w:tbl>
    <w:p w14:paraId="5E193386" w14:textId="77777777" w:rsidR="00D71044" w:rsidRDefault="003A2F0D" w:rsidP="00A5585E">
      <w:pPr>
        <w:spacing w:after="0" w:line="240" w:lineRule="auto"/>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1F067D">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p w14:paraId="07DA767F" w14:textId="77777777" w:rsidR="00D71044" w:rsidRPr="00D71044" w:rsidRDefault="00D71044" w:rsidP="00A5585E">
      <w:pPr>
        <w:spacing w:after="0" w:line="240" w:lineRule="auto"/>
        <w:rPr>
          <w:rFonts w:ascii="Times New Roman" w:eastAsia="Calibri" w:hAnsi="Times New Roman" w:cs="Times New Roman"/>
          <w:sz w:val="24"/>
          <w:szCs w:val="24"/>
          <w:lang w:eastAsia="ru-RU"/>
        </w:rPr>
      </w:pPr>
    </w:p>
    <w:p w14:paraId="63009F4E" w14:textId="77777777" w:rsidR="00D71044" w:rsidRDefault="00D71044" w:rsidP="00A5585E">
      <w:pPr>
        <w:spacing w:line="240" w:lineRule="auto"/>
        <w:rPr>
          <w:rFonts w:ascii="Times New Roman" w:eastAsia="Calibri" w:hAnsi="Times New Roman" w:cs="Times New Roman"/>
          <w:sz w:val="24"/>
          <w:szCs w:val="24"/>
          <w:lang w:eastAsia="ru-RU"/>
        </w:rPr>
      </w:pPr>
    </w:p>
    <w:p w14:paraId="29EC63E1" w14:textId="77777777" w:rsidR="00D71044" w:rsidRDefault="00D71044" w:rsidP="00A5585E">
      <w:pPr>
        <w:spacing w:line="240" w:lineRule="auto"/>
        <w:rPr>
          <w:rFonts w:ascii="Times New Roman" w:eastAsia="Calibri" w:hAnsi="Times New Roman" w:cs="Times New Roman"/>
          <w:sz w:val="24"/>
          <w:szCs w:val="24"/>
          <w:lang w:eastAsia="ru-RU"/>
        </w:rPr>
      </w:pPr>
    </w:p>
    <w:p w14:paraId="6CC081D5" w14:textId="77777777" w:rsidR="00D71044" w:rsidRPr="00D71044" w:rsidRDefault="00D71044" w:rsidP="00D71044">
      <w:pPr>
        <w:spacing w:after="0" w:line="240" w:lineRule="auto"/>
        <w:rPr>
          <w:rFonts w:ascii="Times New Roman" w:eastAsia="Times New Roman" w:hAnsi="Times New Roman" w:cs="Times New Roman"/>
          <w:sz w:val="24"/>
          <w:szCs w:val="24"/>
          <w:lang w:eastAsia="ru-RU"/>
        </w:rPr>
      </w:pPr>
    </w:p>
    <w:p w14:paraId="3041B314" w14:textId="77777777" w:rsidR="000E14BB" w:rsidRPr="000E14BB" w:rsidRDefault="000E14BB" w:rsidP="000E14BB">
      <w:pPr>
        <w:spacing w:after="0" w:line="240" w:lineRule="auto"/>
        <w:ind w:firstLine="36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ДОГОВОР  № _______</w:t>
      </w:r>
    </w:p>
    <w:p w14:paraId="637FD2EA" w14:textId="77777777" w:rsidR="000E14BB" w:rsidRPr="000E14BB" w:rsidRDefault="000E14BB" w:rsidP="000E14BB">
      <w:pPr>
        <w:spacing w:after="0" w:line="240" w:lineRule="auto"/>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на поставку топлива  </w:t>
      </w:r>
    </w:p>
    <w:p w14:paraId="39CB543E" w14:textId="77777777" w:rsidR="000E14BB" w:rsidRPr="000E14BB" w:rsidRDefault="000E14BB" w:rsidP="000E14BB">
      <w:pPr>
        <w:spacing w:after="0" w:line="240" w:lineRule="auto"/>
        <w:ind w:firstLine="360"/>
        <w:jc w:val="center"/>
        <w:rPr>
          <w:rFonts w:ascii="Times New Roman" w:eastAsia="Times New Roman" w:hAnsi="Times New Roman" w:cs="Times New Roman"/>
          <w:b/>
          <w:sz w:val="24"/>
          <w:szCs w:val="24"/>
          <w:lang w:eastAsia="ru-RU"/>
        </w:rPr>
      </w:pPr>
    </w:p>
    <w:p w14:paraId="486BA451" w14:textId="77777777" w:rsidR="000E14BB" w:rsidRPr="000E14BB" w:rsidRDefault="000E14BB" w:rsidP="000E14BB">
      <w:pPr>
        <w:spacing w:after="0" w:line="240" w:lineRule="auto"/>
        <w:jc w:val="center"/>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г. Мурманск</w:t>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t xml:space="preserve">       </w:t>
      </w:r>
      <w:r w:rsidRPr="000E14BB">
        <w:rPr>
          <w:rFonts w:ascii="Times New Roman" w:eastAsia="Times New Roman" w:hAnsi="Times New Roman" w:cs="Times New Roman"/>
          <w:sz w:val="24"/>
          <w:szCs w:val="24"/>
          <w:lang w:eastAsia="ru-RU"/>
        </w:rPr>
        <w:tab/>
      </w:r>
      <w:r w:rsidRPr="000E14BB">
        <w:rPr>
          <w:rFonts w:ascii="Times New Roman" w:eastAsia="Times New Roman" w:hAnsi="Times New Roman" w:cs="Times New Roman"/>
          <w:sz w:val="24"/>
          <w:szCs w:val="24"/>
          <w:lang w:eastAsia="ru-RU"/>
        </w:rPr>
        <w:tab/>
        <w:t xml:space="preserve">  </w:t>
      </w:r>
      <w:r w:rsidRPr="000E14BB">
        <w:rPr>
          <w:rFonts w:ascii="Times New Roman" w:eastAsia="Times New Roman" w:hAnsi="Times New Roman" w:cs="Times New Roman"/>
          <w:sz w:val="24"/>
          <w:szCs w:val="24"/>
          <w:lang w:eastAsia="ru-RU"/>
        </w:rPr>
        <w:tab/>
        <w:t xml:space="preserve">                  ______________г.</w:t>
      </w:r>
    </w:p>
    <w:p w14:paraId="648B9070" w14:textId="77777777" w:rsidR="000E14BB" w:rsidRPr="000E14BB" w:rsidRDefault="000E14BB" w:rsidP="000E14BB">
      <w:pPr>
        <w:spacing w:after="0" w:line="240" w:lineRule="auto"/>
        <w:ind w:firstLine="36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 </w:t>
      </w:r>
    </w:p>
    <w:p w14:paraId="593110CC" w14:textId="77777777" w:rsidR="000E14BB" w:rsidRPr="000E14BB" w:rsidRDefault="000E14BB" w:rsidP="000E14BB">
      <w:pPr>
        <w:spacing w:after="0" w:line="240" w:lineRule="auto"/>
        <w:ind w:firstLine="72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b/>
          <w:sz w:val="24"/>
          <w:szCs w:val="24"/>
          <w:lang w:eastAsia="ru-RU"/>
        </w:rPr>
        <w:t xml:space="preserve">______________________ </w:t>
      </w:r>
      <w:r w:rsidRPr="000E14BB">
        <w:rPr>
          <w:rFonts w:ascii="Times New Roman" w:eastAsia="Times New Roman" w:hAnsi="Times New Roman" w:cs="Times New Roman"/>
          <w:sz w:val="24"/>
          <w:szCs w:val="24"/>
          <w:lang w:eastAsia="ru-RU"/>
        </w:rPr>
        <w:t>именуемое в дальнейшем «</w:t>
      </w:r>
      <w:r w:rsidRPr="000E14BB">
        <w:rPr>
          <w:rFonts w:ascii="Times New Roman" w:eastAsia="Times New Roman" w:hAnsi="Times New Roman" w:cs="Times New Roman"/>
          <w:b/>
          <w:sz w:val="24"/>
          <w:szCs w:val="24"/>
          <w:lang w:eastAsia="ru-RU"/>
        </w:rPr>
        <w:t>ПОСТАВЩИК</w:t>
      </w:r>
      <w:r w:rsidRPr="000E14BB">
        <w:rPr>
          <w:rFonts w:ascii="Times New Roman" w:eastAsia="Times New Roman" w:hAnsi="Times New Roman" w:cs="Times New Roman"/>
          <w:sz w:val="24"/>
          <w:szCs w:val="24"/>
          <w:lang w:eastAsia="ru-RU"/>
        </w:rPr>
        <w:t>», в лице ________________________ , действующего на основании  __________, с одной стороны, и Акционерное общество «Мурманэнергосбыт» (АО «МЭС») именуемое в дальнейшем «</w:t>
      </w:r>
      <w:r w:rsidRPr="000E14BB">
        <w:rPr>
          <w:rFonts w:ascii="Times New Roman" w:eastAsia="Times New Roman" w:hAnsi="Times New Roman" w:cs="Times New Roman"/>
          <w:b/>
          <w:sz w:val="24"/>
          <w:szCs w:val="24"/>
          <w:lang w:eastAsia="ru-RU"/>
        </w:rPr>
        <w:t>ПОКУПАТЕЛЬ</w:t>
      </w:r>
      <w:r w:rsidRPr="000E14BB">
        <w:rPr>
          <w:rFonts w:ascii="Times New Roman" w:eastAsia="Times New Roman" w:hAnsi="Times New Roman" w:cs="Times New Roman"/>
          <w:sz w:val="24"/>
          <w:szCs w:val="24"/>
          <w:lang w:eastAsia="ru-RU"/>
        </w:rPr>
        <w:t xml:space="preserve">», в лице </w:t>
      </w:r>
      <w:r w:rsidRPr="000E14BB">
        <w:rPr>
          <w:rFonts w:ascii="Times New Roman" w:eastAsia="Times New Roman" w:hAnsi="Times New Roman" w:cs="Times New Roman"/>
          <w:b/>
          <w:sz w:val="24"/>
          <w:szCs w:val="24"/>
          <w:lang w:eastAsia="ru-RU"/>
        </w:rPr>
        <w:t>_______________</w:t>
      </w:r>
      <w:r w:rsidRPr="000E14BB">
        <w:rPr>
          <w:rFonts w:ascii="Times New Roman" w:eastAsia="Times New Roman" w:hAnsi="Times New Roman" w:cs="Times New Roman"/>
          <w:sz w:val="24"/>
          <w:szCs w:val="24"/>
          <w:lang w:eastAsia="ru-RU"/>
        </w:rPr>
        <w:t xml:space="preserve"> действующего на основании </w:t>
      </w:r>
      <w:r w:rsidRPr="000E14BB">
        <w:rPr>
          <w:rFonts w:ascii="Times New Roman" w:eastAsia="Times New Roman" w:hAnsi="Times New Roman" w:cs="Times New Roman"/>
          <w:b/>
          <w:sz w:val="24"/>
          <w:szCs w:val="24"/>
          <w:lang w:eastAsia="ru-RU"/>
        </w:rPr>
        <w:t>_________________________</w:t>
      </w:r>
      <w:r w:rsidRPr="000E14BB">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14:paraId="4A5E4278" w14:textId="77777777" w:rsidR="000E14BB" w:rsidRPr="000E14BB" w:rsidRDefault="000E14BB" w:rsidP="000E14BB">
      <w:pPr>
        <w:spacing w:after="0" w:line="240" w:lineRule="auto"/>
        <w:ind w:firstLine="720"/>
        <w:jc w:val="both"/>
        <w:rPr>
          <w:rFonts w:ascii="Times New Roman" w:eastAsia="Times New Roman" w:hAnsi="Times New Roman" w:cs="Times New Roman"/>
          <w:sz w:val="24"/>
          <w:szCs w:val="24"/>
          <w:lang w:eastAsia="ru-RU"/>
        </w:rPr>
      </w:pPr>
    </w:p>
    <w:p w14:paraId="1D28BFB3" w14:textId="77777777" w:rsidR="000E14BB" w:rsidRPr="000E14BB" w:rsidRDefault="000E14BB" w:rsidP="000E14BB">
      <w:pPr>
        <w:spacing w:after="0" w:line="240" w:lineRule="auto"/>
        <w:ind w:firstLine="54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ТЕРМИНЫ И ПОНЯТИЯ, ИСПОЛЬЗУЕМЫЕ В ДОГОВОРЕ:</w:t>
      </w:r>
    </w:p>
    <w:p w14:paraId="3F4F0228"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ТО (точка обслуживания)</w:t>
      </w:r>
      <w:r w:rsidRPr="000E14BB">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Товаров ПОСТАВЩИКОМ. Перечень ТО согласовывается Сторонами в Приложении № 2 к настоящему Договору.</w:t>
      </w:r>
    </w:p>
    <w:p w14:paraId="551280FC"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0E14BB">
        <w:rPr>
          <w:rFonts w:ascii="Times New Roman" w:eastAsia="Times New Roman" w:hAnsi="Times New Roman" w:cs="Times New Roman"/>
          <w:b/>
          <w:bCs/>
          <w:sz w:val="24"/>
          <w:szCs w:val="24"/>
          <w:lang w:eastAsia="ru-RU"/>
        </w:rPr>
        <w:t>Карта (смарт-карта, пластиковая карта, топливная карта)</w:t>
      </w:r>
      <w:r w:rsidRPr="000E14BB">
        <w:rPr>
          <w:rFonts w:ascii="Times New Roman" w:eastAsia="Times New Roman" w:hAnsi="Times New Roman" w:cs="Times New Roman"/>
          <w:bCs/>
          <w:sz w:val="24"/>
          <w:szCs w:val="24"/>
          <w:lang w:eastAsia="ru-RU"/>
        </w:rPr>
        <w:t xml:space="preserve"> – </w:t>
      </w:r>
      <w:r w:rsidRPr="000E14BB">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Товаров. Карта является техническим средством учета полученных Товаров и  не является платежным средством</w:t>
      </w:r>
      <w:r w:rsidRPr="000E14BB">
        <w:rPr>
          <w:rFonts w:ascii="Times New Roman" w:eastAsia="Times New Roman" w:hAnsi="Times New Roman" w:cs="Times New Roman"/>
          <w:spacing w:val="-4"/>
          <w:sz w:val="24"/>
          <w:szCs w:val="24"/>
          <w:lang w:eastAsia="ru-RU"/>
        </w:rPr>
        <w:t>.</w:t>
      </w:r>
    </w:p>
    <w:p w14:paraId="41EB3630"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0E14BB">
        <w:rPr>
          <w:rFonts w:ascii="Times New Roman" w:eastAsia="Times New Roman" w:hAnsi="Times New Roman" w:cs="Times New Roman"/>
          <w:b/>
          <w:bCs/>
          <w:sz w:val="24"/>
          <w:szCs w:val="24"/>
          <w:lang w:eastAsia="ru-RU"/>
        </w:rPr>
        <w:t>Товар</w:t>
      </w:r>
      <w:r w:rsidRPr="000E14BB">
        <w:rPr>
          <w:rFonts w:ascii="Times New Roman" w:eastAsia="Times New Roman" w:hAnsi="Times New Roman" w:cs="Times New Roman"/>
          <w:bCs/>
          <w:sz w:val="24"/>
          <w:szCs w:val="24"/>
          <w:lang w:eastAsia="ru-RU"/>
        </w:rPr>
        <w:t xml:space="preserve"> – автомобильный бензин марки</w:t>
      </w:r>
      <w:r w:rsidRPr="000E14BB">
        <w:rPr>
          <w:rFonts w:ascii="Times New Roman" w:eastAsia="Times New Roman" w:hAnsi="Times New Roman" w:cs="Times New Roman"/>
          <w:bCs/>
          <w:i/>
          <w:sz w:val="24"/>
          <w:szCs w:val="24"/>
          <w:lang w:eastAsia="ru-RU"/>
        </w:rPr>
        <w:t xml:space="preserve"> -   ______________</w:t>
      </w:r>
      <w:r w:rsidRPr="000E14BB">
        <w:rPr>
          <w:rFonts w:ascii="Times New Roman" w:eastAsia="Times New Roman" w:hAnsi="Times New Roman" w:cs="Times New Roman"/>
          <w:bCs/>
          <w:sz w:val="24"/>
          <w:szCs w:val="24"/>
          <w:lang w:eastAsia="ru-RU"/>
        </w:rPr>
        <w:t>(</w:t>
      </w:r>
      <w:r w:rsidRPr="000E14BB">
        <w:rPr>
          <w:rFonts w:ascii="Times New Roman" w:eastAsia="Times New Roman" w:hAnsi="Times New Roman" w:cs="Times New Roman"/>
          <w:bCs/>
          <w:i/>
          <w:sz w:val="24"/>
          <w:szCs w:val="24"/>
          <w:lang w:eastAsia="ru-RU"/>
        </w:rPr>
        <w:t>при заключении договора указать тип топлива)</w:t>
      </w:r>
    </w:p>
    <w:p w14:paraId="778AA5D4"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Терминал</w:t>
      </w:r>
      <w:r w:rsidRPr="000E14BB">
        <w:rPr>
          <w:rFonts w:ascii="Times New Roman" w:eastAsia="Times New Roman" w:hAnsi="Times New Roman" w:cs="Times New Roman"/>
          <w:bCs/>
          <w:sz w:val="24"/>
          <w:szCs w:val="24"/>
          <w:lang w:eastAsia="ru-RU"/>
        </w:rPr>
        <w:t xml:space="preserve"> – э</w:t>
      </w:r>
      <w:r w:rsidRPr="000E14BB">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0E14BB">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14:paraId="1D08A06B" w14:textId="3B4E4123" w:rsidR="000E14BB" w:rsidRPr="000E14BB" w:rsidRDefault="000E14BB" w:rsidP="000E14BB">
      <w:pPr>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Терминальный чек</w:t>
      </w:r>
      <w:r w:rsidRPr="000E14BB">
        <w:rPr>
          <w:rFonts w:ascii="Times New Roman" w:eastAsia="Times New Roman" w:hAnsi="Times New Roman" w:cs="Times New Roman"/>
          <w:sz w:val="24"/>
          <w:szCs w:val="24"/>
          <w:lang w:eastAsia="ru-RU"/>
        </w:rPr>
        <w:t xml:space="preserve"> – </w:t>
      </w:r>
      <w:r w:rsidRPr="000E14BB">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14:paraId="6EFED9A6"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Оператор ТО</w:t>
      </w:r>
      <w:r w:rsidRPr="000E14BB">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14:paraId="41F098A9"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 xml:space="preserve">Держатель карты </w:t>
      </w:r>
      <w:r w:rsidRPr="000E14BB">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Товаров.</w:t>
      </w:r>
    </w:p>
    <w:p w14:paraId="461D5FD7" w14:textId="77777777" w:rsidR="000E14BB" w:rsidRPr="000E14BB" w:rsidRDefault="000E14BB" w:rsidP="000E14BB">
      <w:pPr>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Лимит карты</w:t>
      </w:r>
      <w:r w:rsidRPr="000E14BB">
        <w:rPr>
          <w:rFonts w:ascii="Times New Roman" w:eastAsia="Times New Roman" w:hAnsi="Times New Roman" w:cs="Times New Roman"/>
          <w:bCs/>
          <w:sz w:val="24"/>
          <w:szCs w:val="24"/>
          <w:lang w:eastAsia="ru-RU"/>
        </w:rPr>
        <w:t xml:space="preserve"> – установленное на Карте </w:t>
      </w:r>
      <w:r w:rsidRPr="000E14BB">
        <w:rPr>
          <w:rFonts w:ascii="Times New Roman" w:eastAsia="Times New Roman" w:hAnsi="Times New Roman" w:cs="Times New Roman"/>
          <w:sz w:val="24"/>
          <w:szCs w:val="24"/>
          <w:lang w:eastAsia="ru-RU"/>
        </w:rPr>
        <w:t>предельное ограничение отпускаемых Товаров</w:t>
      </w:r>
      <w:r w:rsidRPr="000E14BB">
        <w:rPr>
          <w:rFonts w:ascii="Times New Roman" w:eastAsia="Times New Roman" w:hAnsi="Times New Roman" w:cs="Times New Roman"/>
          <w:bCs/>
          <w:sz w:val="24"/>
          <w:szCs w:val="24"/>
          <w:lang w:eastAsia="ru-RU"/>
        </w:rPr>
        <w:t xml:space="preserve">, которые Держатель карты вправе получить на ТО, в соответствии с выбранной ПОКУПАТЕЛЕМ Схемой.  </w:t>
      </w:r>
    </w:p>
    <w:p w14:paraId="6FF289C7" w14:textId="4425AA51"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
          <w:bCs/>
          <w:sz w:val="24"/>
          <w:szCs w:val="24"/>
          <w:lang w:eastAsia="ru-RU"/>
        </w:rPr>
        <w:t>Схема «Лимитная»</w:t>
      </w:r>
      <w:r w:rsidRPr="000E14BB">
        <w:rPr>
          <w:rFonts w:ascii="Times New Roman" w:eastAsia="Times New Roman" w:hAnsi="Times New Roman" w:cs="Times New Roman"/>
          <w:bCs/>
          <w:sz w:val="24"/>
          <w:szCs w:val="24"/>
          <w:lang w:eastAsia="ru-RU"/>
        </w:rPr>
        <w:t xml:space="preserve"> (ЛС) - схема, при которой на Карту устанавливается суточный или месячный лимит получения ПОКУПАТЕЛЕМ Товаров.  Обслуживание таких Карт на Терминалах происходит в пределах установленного лимита. Данная схема подразумевает наличие неснижаемого остатка на счете ПОКУПАТЕЛЯ.</w:t>
      </w:r>
    </w:p>
    <w:p w14:paraId="469C8CDB" w14:textId="77777777" w:rsidR="000E14BB" w:rsidRPr="000E14BB" w:rsidRDefault="000E14BB" w:rsidP="000E14BB">
      <w:pPr>
        <w:tabs>
          <w:tab w:val="num" w:pos="360"/>
        </w:tabs>
        <w:spacing w:after="0" w:line="240" w:lineRule="auto"/>
        <w:ind w:firstLine="540"/>
        <w:jc w:val="both"/>
        <w:rPr>
          <w:rFonts w:ascii="Times New Roman" w:eastAsia="Times New Roman" w:hAnsi="Times New Roman" w:cs="Times New Roman"/>
          <w:b/>
          <w:bCs/>
          <w:sz w:val="24"/>
          <w:szCs w:val="24"/>
          <w:lang w:eastAsia="ru-RU"/>
        </w:rPr>
      </w:pPr>
      <w:r w:rsidRPr="000E14BB">
        <w:rPr>
          <w:rFonts w:ascii="Times New Roman" w:eastAsia="Times New Roman" w:hAnsi="Times New Roman" w:cs="Times New Roman"/>
          <w:b/>
          <w:bCs/>
          <w:sz w:val="24"/>
          <w:szCs w:val="24"/>
          <w:lang w:eastAsia="ru-RU"/>
        </w:rPr>
        <w:t xml:space="preserve">Схема «Электронный кошелек» (ЭК) </w:t>
      </w:r>
      <w:r w:rsidRPr="000E14BB">
        <w:rPr>
          <w:rFonts w:ascii="Times New Roman" w:eastAsia="Times New Roman" w:hAnsi="Times New Roman" w:cs="Times New Roman"/>
          <w:bCs/>
          <w:sz w:val="24"/>
          <w:szCs w:val="24"/>
          <w:lang w:eastAsia="ru-RU"/>
        </w:rPr>
        <w:t>- схема, при которой на Карту (или несколько Карт) записывается определенное количество денежных средств, в рамках которых осуществляется получение Товаров.</w:t>
      </w:r>
    </w:p>
    <w:p w14:paraId="7ED4873F" w14:textId="77777777" w:rsidR="000E14BB" w:rsidRPr="000E14BB" w:rsidRDefault="000E14BB" w:rsidP="000E14BB">
      <w:pPr>
        <w:spacing w:after="0" w:line="240" w:lineRule="auto"/>
        <w:ind w:firstLine="360"/>
        <w:jc w:val="both"/>
        <w:rPr>
          <w:rFonts w:ascii="Times New Roman" w:eastAsia="Times New Roman" w:hAnsi="Times New Roman" w:cs="Times New Roman"/>
          <w:bCs/>
          <w:sz w:val="24"/>
          <w:szCs w:val="24"/>
          <w:lang w:eastAsia="ru-RU"/>
        </w:rPr>
      </w:pPr>
    </w:p>
    <w:p w14:paraId="3A5565FC" w14:textId="77777777" w:rsidR="000E14BB" w:rsidRPr="000E14BB" w:rsidRDefault="000E14BB" w:rsidP="00255840">
      <w:pPr>
        <w:numPr>
          <w:ilvl w:val="0"/>
          <w:numId w:val="42"/>
        </w:numPr>
        <w:spacing w:after="0" w:line="240" w:lineRule="auto"/>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ПРЕДМЕТ ДОГОВОРА</w:t>
      </w:r>
    </w:p>
    <w:p w14:paraId="7936562D"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lastRenderedPageBreak/>
        <w:t>ПОСТАВЩИК обязуется в течение срока действия Договора передавать ПОКУПАТЕЛЮ в собственность Товары, а  ПОКУПАТЕЛЬ обязуется принимать и оплачивать Товары.</w:t>
      </w:r>
    </w:p>
    <w:p w14:paraId="3494F030"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t>Объем поставляемых Товаров - ________ литров.</w:t>
      </w:r>
    </w:p>
    <w:p w14:paraId="50CF3462"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t xml:space="preserve">Срок поставки Товаров: с _______________ по  ______________. </w:t>
      </w:r>
    </w:p>
    <w:p w14:paraId="3819705D"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bCs/>
          <w:sz w:val="24"/>
          <w:szCs w:val="24"/>
          <w:lang w:eastAsia="ru-RU"/>
        </w:rPr>
        <w:t>Поставка Товаров осуществляется при предъявлении Карты.</w:t>
      </w:r>
    </w:p>
    <w:p w14:paraId="42F874AE"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pacing w:val="-4"/>
          <w:sz w:val="24"/>
          <w:szCs w:val="24"/>
          <w:lang w:eastAsia="ru-RU"/>
        </w:rPr>
      </w:pPr>
      <w:r w:rsidRPr="000E14BB">
        <w:rPr>
          <w:rFonts w:ascii="Times New Roman" w:eastAsia="Times New Roman" w:hAnsi="Times New Roman" w:cs="Times New Roman"/>
          <w:spacing w:val="-4"/>
          <w:sz w:val="24"/>
          <w:szCs w:val="24"/>
          <w:lang w:eastAsia="ru-RU"/>
        </w:rPr>
        <w:t>Поставка Товаров осуществляется путем их выборки Держателем карты.</w:t>
      </w:r>
    </w:p>
    <w:p w14:paraId="50A10955" w14:textId="7403ADA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pacing w:val="-4"/>
          <w:sz w:val="24"/>
          <w:szCs w:val="24"/>
          <w:lang w:eastAsia="ru-RU"/>
        </w:rPr>
      </w:pPr>
      <w:r w:rsidRPr="000E14BB">
        <w:rPr>
          <w:rFonts w:ascii="Times New Roman" w:eastAsia="Times New Roman" w:hAnsi="Times New Roman" w:cs="Times New Roman"/>
          <w:spacing w:val="-4"/>
          <w:sz w:val="24"/>
          <w:szCs w:val="24"/>
          <w:lang w:eastAsia="ru-RU"/>
        </w:rPr>
        <w:t>Право собственности на Товары переходит к ПОКУПАТЕЛЮ в момент их фактического получения Держателем карты на ТО.</w:t>
      </w:r>
    </w:p>
    <w:p w14:paraId="4CEFDEB7"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14:paraId="293FEE58"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представителем ПОКУПАТЕЛЯ.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14:paraId="14A773F9" w14:textId="77777777" w:rsidR="000E14BB" w:rsidRPr="000E14BB" w:rsidRDefault="000E14BB" w:rsidP="000E14BB">
      <w:pPr>
        <w:numPr>
          <w:ilvl w:val="1"/>
          <w:numId w:val="40"/>
        </w:numPr>
        <w:tabs>
          <w:tab w:val="left" w:pos="426"/>
        </w:tabs>
        <w:overflowPunct w:val="0"/>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Количество товаров, подлежащих поставке, ПОКУПАТЕЛЬ определяет самостоятельно, исходя из установленных лимитов по Картам, в соответствии с Заявкой на изготовление Карт.</w:t>
      </w:r>
    </w:p>
    <w:p w14:paraId="7718CE4D" w14:textId="77777777" w:rsidR="000E14BB" w:rsidRPr="000E14BB" w:rsidRDefault="000E14BB" w:rsidP="00255840">
      <w:pPr>
        <w:numPr>
          <w:ilvl w:val="1"/>
          <w:numId w:val="42"/>
        </w:numPr>
        <w:tabs>
          <w:tab w:val="left" w:pos="426"/>
          <w:tab w:val="left" w:pos="567"/>
        </w:tabs>
        <w:spacing w:after="0" w:line="240" w:lineRule="auto"/>
        <w:ind w:left="0" w:right="-5"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Протокола_______________________________________________________________.</w:t>
      </w:r>
    </w:p>
    <w:p w14:paraId="0DAF5EAE" w14:textId="77777777" w:rsidR="000E14BB" w:rsidRPr="000E14BB" w:rsidRDefault="000E14BB" w:rsidP="000E14BB">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14:paraId="1BCFF2AF" w14:textId="77777777" w:rsidR="000E14BB" w:rsidRPr="000E14BB" w:rsidRDefault="000E14BB" w:rsidP="000E14BB">
      <w:pPr>
        <w:numPr>
          <w:ilvl w:val="0"/>
          <w:numId w:val="40"/>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ПОРЯДОК ПОЛУЧЕНИЯ КАРТ. БЛОКИРОВКА КАРТ</w:t>
      </w:r>
    </w:p>
    <w:p w14:paraId="139DE344"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14:paraId="2B246A51"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14:paraId="2F0F6B43"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napToGrid w:val="0"/>
          <w:sz w:val="24"/>
          <w:szCs w:val="24"/>
          <w:lang w:eastAsia="ar-SA"/>
        </w:rPr>
        <w:t>Топливные карты выдаются на бесплатной основе</w:t>
      </w:r>
      <w:r w:rsidRPr="000E14BB">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Обслуживания всех выбранных Карт – бесплатно. </w:t>
      </w:r>
    </w:p>
    <w:p w14:paraId="7D92A7E7"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случае механического повреждения либо утраты Карты ПОКУПАТЕЛЬ вправе получить новую Карту, в порядке, указанном в п. 2.2.-2.3. Договора</w:t>
      </w:r>
      <w:r w:rsidRPr="000E14BB">
        <w:rPr>
          <w:rFonts w:ascii="Times New Roman" w:eastAsia="Times New Roman" w:hAnsi="Times New Roman" w:cs="Times New Roman"/>
          <w:sz w:val="16"/>
          <w:szCs w:val="16"/>
          <w:lang w:eastAsia="ru-RU"/>
        </w:rPr>
        <w:t>.</w:t>
      </w:r>
    </w:p>
    <w:p w14:paraId="7E403C74"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14:paraId="015C31F2"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14:paraId="48F4B182"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14:paraId="6E4AA297" w14:textId="77777777" w:rsidR="000E14BB" w:rsidRPr="000E14BB" w:rsidRDefault="000E14BB" w:rsidP="00255840">
      <w:pPr>
        <w:numPr>
          <w:ilvl w:val="1"/>
          <w:numId w:val="43"/>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получения письменного заявления ПОКУПАТЕЛЯ;</w:t>
      </w:r>
    </w:p>
    <w:p w14:paraId="404C6268" w14:textId="77777777" w:rsidR="000E14BB" w:rsidRPr="000E14BB" w:rsidRDefault="000E14BB" w:rsidP="00255840">
      <w:pPr>
        <w:numPr>
          <w:ilvl w:val="1"/>
          <w:numId w:val="43"/>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14:paraId="4D680AD2"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14:paraId="2B73E85E"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z w:val="24"/>
          <w:szCs w:val="24"/>
          <w:lang w:eastAsia="ru-RU"/>
        </w:rPr>
      </w:pPr>
    </w:p>
    <w:p w14:paraId="18A61BF8"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ПОРЯДОК ПОЛУЧЕНИЯ ТОВАРОВ </w:t>
      </w:r>
    </w:p>
    <w:p w14:paraId="378BA6F3" w14:textId="77777777" w:rsidR="000E14BB" w:rsidRPr="000E14BB" w:rsidRDefault="000E14BB" w:rsidP="000E14BB">
      <w:pPr>
        <w:widowControl w:val="0"/>
        <w:numPr>
          <w:ilvl w:val="1"/>
          <w:numId w:val="40"/>
        </w:numPr>
        <w:tabs>
          <w:tab w:val="left" w:pos="426"/>
          <w:tab w:val="left" w:pos="10440"/>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Отпуск Товаров осуществляется согласно режиму работы ТО.</w:t>
      </w:r>
    </w:p>
    <w:p w14:paraId="0390986A" w14:textId="77777777" w:rsidR="000E14BB" w:rsidRPr="000E14BB" w:rsidRDefault="000E14BB" w:rsidP="000E14BB">
      <w:pPr>
        <w:widowControl w:val="0"/>
        <w:numPr>
          <w:ilvl w:val="1"/>
          <w:numId w:val="40"/>
        </w:numPr>
        <w:tabs>
          <w:tab w:val="left" w:pos="426"/>
          <w:tab w:val="left" w:pos="10440"/>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lastRenderedPageBreak/>
        <w:t xml:space="preserve">Поставка топлива производится путем его выборки на ТО Держателем карты по карте через топливораздаточные колонки с использованием Терминалов для приема карт. </w:t>
      </w:r>
      <w:r w:rsidRPr="000E14BB">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14:paraId="5D33CFB5" w14:textId="77777777" w:rsidR="000E14BB" w:rsidRPr="000E14BB" w:rsidRDefault="000E14BB" w:rsidP="000E14BB">
      <w:pPr>
        <w:widowControl w:val="0"/>
        <w:numPr>
          <w:ilvl w:val="1"/>
          <w:numId w:val="40"/>
        </w:numPr>
        <w:tabs>
          <w:tab w:val="left" w:pos="426"/>
          <w:tab w:val="left" w:pos="10440"/>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Получение ПОКУПАТЕЛЕМ Товаров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Товаров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Товаров по Договору.</w:t>
      </w:r>
    </w:p>
    <w:p w14:paraId="27B42B3F" w14:textId="77777777" w:rsidR="000E14BB" w:rsidRPr="000E14BB" w:rsidRDefault="000E14BB" w:rsidP="000E14BB">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45EBD738"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ПРАВА И ОБЯЗАННОСТИ СТОРОН</w:t>
      </w:r>
    </w:p>
    <w:p w14:paraId="03AC5631"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   ПОСТАВЩИК ВПРАВЕ:</w:t>
      </w:r>
    </w:p>
    <w:p w14:paraId="057336EC"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Требовать от ПОКУПАТЕЛЯ оплату Товаров в соответствии с условиями договора;</w:t>
      </w:r>
    </w:p>
    <w:p w14:paraId="300EBA27" w14:textId="77777777" w:rsidR="000E14BB" w:rsidRPr="000E14BB" w:rsidRDefault="000E14BB" w:rsidP="00255840">
      <w:pPr>
        <w:numPr>
          <w:ilvl w:val="1"/>
          <w:numId w:val="44"/>
        </w:numPr>
        <w:tabs>
          <w:tab w:val="left" w:pos="426"/>
          <w:tab w:val="num" w:pos="2160"/>
        </w:tabs>
        <w:spacing w:after="0" w:line="240" w:lineRule="auto"/>
        <w:ind w:left="0" w:firstLine="0"/>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ПОСТАВЩИК ОБЯЗУЕТСЯ:</w:t>
      </w:r>
    </w:p>
    <w:p w14:paraId="40082968"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Передать ПОКУПАТЕЛЮ Карты в порядке, указанном в п.2.1-2.6 Договора.</w:t>
      </w:r>
    </w:p>
    <w:p w14:paraId="14296050"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Осуществлять поставку Товаров Покупателю при предъявлении Карты в соответствии с условиями Договора.</w:t>
      </w:r>
    </w:p>
    <w:p w14:paraId="1260954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требованием ПОКУПАТЕЛЯ. Вышеуказанные документы направляются почтовой связью ПОСТАВЩИКОМ ПОКУПАТЕЛЮ не позднее 5 числа месяца, следующего за отчетным.</w:t>
      </w:r>
    </w:p>
    <w:p w14:paraId="1E4AE7A9"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рабочих дней с момента получения заявки; Терминальные чеки хранятся в течение 6 (Шести) месяцев от даты совершения операции.</w:t>
      </w:r>
    </w:p>
    <w:p w14:paraId="3AA5FA56"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Ежемесячно инициировать с ПОКУПАТЕЛЕМ сверку поставленных Товаров путем направления соответствующего акта.</w:t>
      </w:r>
    </w:p>
    <w:p w14:paraId="0C819B1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
    <w:p w14:paraId="6326D59B"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z w:val="24"/>
          <w:szCs w:val="24"/>
          <w:lang w:eastAsia="ru-RU"/>
        </w:rPr>
      </w:pPr>
    </w:p>
    <w:p w14:paraId="63DD93DE" w14:textId="77777777" w:rsidR="000E14BB" w:rsidRPr="000E14BB" w:rsidRDefault="000E14BB" w:rsidP="00255840">
      <w:pPr>
        <w:numPr>
          <w:ilvl w:val="1"/>
          <w:numId w:val="44"/>
        </w:numPr>
        <w:tabs>
          <w:tab w:val="left" w:pos="426"/>
          <w:tab w:val="num" w:pos="2160"/>
        </w:tabs>
        <w:spacing w:after="0" w:line="240" w:lineRule="auto"/>
        <w:ind w:left="0" w:firstLine="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ПОКУПАТЕЛЬ ВПРАВЕ:</w:t>
      </w:r>
    </w:p>
    <w:p w14:paraId="467E8F74"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Товаров на условиях Договора.</w:t>
      </w:r>
    </w:p>
    <w:p w14:paraId="00522CE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Заказывать дополнительные Карты. </w:t>
      </w:r>
    </w:p>
    <w:p w14:paraId="6B90A879"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14:paraId="279C2A03"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14:paraId="2D04874A" w14:textId="77777777" w:rsidR="000E14BB" w:rsidRPr="000E14BB" w:rsidRDefault="000E14BB" w:rsidP="00255840">
      <w:pPr>
        <w:numPr>
          <w:ilvl w:val="2"/>
          <w:numId w:val="44"/>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14:paraId="21C6DF54" w14:textId="77777777" w:rsidR="000E14BB" w:rsidRPr="000E14BB" w:rsidRDefault="000E14BB" w:rsidP="00255840">
      <w:pPr>
        <w:numPr>
          <w:ilvl w:val="1"/>
          <w:numId w:val="45"/>
        </w:numPr>
        <w:tabs>
          <w:tab w:val="left" w:pos="426"/>
        </w:tabs>
        <w:spacing w:after="0" w:line="240" w:lineRule="auto"/>
        <w:ind w:left="0" w:firstLine="0"/>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ПОКУПАТЕЛЬ ОБЯЗУЕТСЯ:</w:t>
      </w:r>
    </w:p>
    <w:p w14:paraId="65724AE4"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Соблюдать правила пользования Картой.</w:t>
      </w:r>
    </w:p>
    <w:p w14:paraId="6CB00190"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В случае,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трех рабочих дней с момента устного уведомления </w:t>
      </w:r>
      <w:r w:rsidRPr="000E14BB">
        <w:rPr>
          <w:rFonts w:ascii="Times New Roman" w:eastAsia="Times New Roman" w:hAnsi="Times New Roman" w:cs="Times New Roman"/>
          <w:sz w:val="24"/>
          <w:szCs w:val="24"/>
          <w:lang w:eastAsia="ru-RU"/>
        </w:rPr>
        <w:lastRenderedPageBreak/>
        <w:t>ПОСТАВЩИКА вручить последнему письменное заявление, подтверждающее ранее сделанное устное заявление.</w:t>
      </w:r>
    </w:p>
    <w:p w14:paraId="3738F15E"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случае несогласия с информацией, содержащейся в отчетных документах, письменно информировать ПОСТАВЩИКА до 15 (пятнадцатого) числа месяца, следующего за отчетным.</w:t>
      </w:r>
    </w:p>
    <w:p w14:paraId="1E9066F6" w14:textId="4C29E3C4"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течение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14:paraId="24CAAD9B" w14:textId="77777777" w:rsidR="000E14BB" w:rsidRPr="000E14BB" w:rsidRDefault="000E14BB" w:rsidP="00255840">
      <w:pPr>
        <w:numPr>
          <w:ilvl w:val="2"/>
          <w:numId w:val="45"/>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Соблюдать условия Договора и оплачивать Товары в соответствии с разделом 5 Договора.</w:t>
      </w:r>
    </w:p>
    <w:p w14:paraId="0E72DCAB" w14:textId="77777777" w:rsidR="000E14BB" w:rsidRPr="000E14BB" w:rsidRDefault="000E14BB" w:rsidP="000E14BB">
      <w:pPr>
        <w:tabs>
          <w:tab w:val="left" w:pos="426"/>
          <w:tab w:val="num" w:pos="540"/>
          <w:tab w:val="num" w:pos="567"/>
        </w:tabs>
        <w:spacing w:after="0" w:line="240" w:lineRule="auto"/>
        <w:jc w:val="both"/>
        <w:rPr>
          <w:rFonts w:ascii="Times New Roman" w:eastAsia="Times New Roman" w:hAnsi="Times New Roman" w:cs="Times New Roman"/>
          <w:sz w:val="24"/>
          <w:szCs w:val="24"/>
          <w:lang w:eastAsia="ru-RU"/>
        </w:rPr>
      </w:pPr>
    </w:p>
    <w:p w14:paraId="678838ED"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 ПОРЯДОК РАСЧЕТОВ И СТОИМОСТЬ ТОВАРОВ </w:t>
      </w:r>
    </w:p>
    <w:p w14:paraId="6FFCCDC3" w14:textId="7E13B908"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14:paraId="506EA0BC"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bCs/>
          <w:sz w:val="24"/>
          <w:szCs w:val="24"/>
          <w:lang w:eastAsia="ru-RU"/>
        </w:rPr>
      </w:pPr>
      <w:r w:rsidRPr="000E14BB">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0E14BB">
        <w:rPr>
          <w:rFonts w:ascii="Times New Roman" w:eastAsia="Times New Roman" w:hAnsi="Times New Roman" w:cs="Times New Roman"/>
          <w:sz w:val="24"/>
          <w:szCs w:val="24"/>
          <w:u w:val="single"/>
          <w:lang w:eastAsia="ru-RU"/>
        </w:rPr>
        <w:t xml:space="preserve">               %</w:t>
      </w:r>
      <w:r w:rsidRPr="000E14BB">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14:paraId="3F191F8B"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0E14BB">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14:paraId="41DBE9C4" w14:textId="55AE5826"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0E14BB">
        <w:rPr>
          <w:rFonts w:ascii="Times New Roman" w:eastAsia="Times New Roman" w:hAnsi="Times New Roman" w:cs="Times New Roman"/>
          <w:snapToGrid w:val="0"/>
          <w:sz w:val="24"/>
          <w:szCs w:val="24"/>
          <w:lang w:eastAsia="ru-RU"/>
        </w:rPr>
        <w:t>платежей на расчетный счет ПОСТАВЩИКА в размере потребности ПОКУПАТЕЛЯ в Товарах. Авансовые платежи, перечисленные ПОКУПАТЕЛЕМ по Договору, считаются полученными в счет оплаты Товара. Оплата Товаров производится путем списания денежных средств из сумм, перечисленных ПОКУПАТЕЛЕМ в счет оплаты Товаров.</w:t>
      </w:r>
    </w:p>
    <w:p w14:paraId="2CA3EEFA" w14:textId="56F49BE3"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 xml:space="preserve">ПОСТАВЩИК </w:t>
      </w:r>
      <w:r w:rsidRPr="000E14BB">
        <w:rPr>
          <w:rFonts w:ascii="Times New Roman" w:eastAsia="MS Mincho" w:hAnsi="Times New Roman" w:cs="Times New Roman"/>
          <w:sz w:val="24"/>
          <w:szCs w:val="24"/>
          <w:lang w:eastAsia="ru-RU"/>
        </w:rPr>
        <w:t xml:space="preserve">отпускает Покупателю Товары на сумму аванса, перечисленную ПОКУПАТЕЛЕМ в соответствии с п. 5.4. Договора, в пределах указанной в пункте 5.3. настоящего Договора суммы денежных средств по цене, которая действует на конкретной ТО в момент выборки, но не более ______рублей/литр.  </w:t>
      </w:r>
      <w:r w:rsidRPr="000E14BB">
        <w:rPr>
          <w:rFonts w:ascii="Times New Roman" w:eastAsia="Times New Roman" w:hAnsi="Times New Roman" w:cs="Times New Roman"/>
          <w:snapToGrid w:val="0"/>
          <w:sz w:val="24"/>
          <w:szCs w:val="24"/>
          <w:lang w:eastAsia="ru-RU"/>
        </w:rPr>
        <w:t xml:space="preserve">Выборка </w:t>
      </w:r>
      <w:r w:rsidRPr="000E14BB">
        <w:rPr>
          <w:rFonts w:ascii="Times New Roman" w:eastAsia="Times New Roman" w:hAnsi="Times New Roman" w:cs="Times New Roman"/>
          <w:sz w:val="24"/>
          <w:szCs w:val="24"/>
          <w:lang w:eastAsia="ru-RU"/>
        </w:rPr>
        <w:t xml:space="preserve">Товаров в течение срока действия Договора </w:t>
      </w:r>
      <w:r w:rsidRPr="000E14BB">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14:paraId="2813C071"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 xml:space="preserve">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 просрочки оплаты. </w:t>
      </w:r>
    </w:p>
    <w:p w14:paraId="18CA7DCE" w14:textId="77777777" w:rsidR="000E14BB" w:rsidRPr="000E14BB" w:rsidRDefault="000E14BB" w:rsidP="000E14BB">
      <w:pPr>
        <w:tabs>
          <w:tab w:val="left" w:pos="426"/>
        </w:tabs>
        <w:autoSpaceDE w:val="0"/>
        <w:autoSpaceDN w:val="0"/>
        <w:adjustRightInd w:val="0"/>
        <w:spacing w:after="0" w:line="240" w:lineRule="auto"/>
        <w:jc w:val="both"/>
        <w:rPr>
          <w:rFonts w:ascii="Times New Roman" w:eastAsia="Calibri" w:hAnsi="Times New Roman" w:cs="Times New Roman"/>
          <w:sz w:val="24"/>
          <w:szCs w:val="24"/>
        </w:rPr>
      </w:pPr>
      <w:r w:rsidRPr="000E14BB">
        <w:rPr>
          <w:rFonts w:ascii="Times New Roman" w:eastAsia="Calibri" w:hAnsi="Times New Roman" w:cs="Times New Roman"/>
          <w:snapToGrid w:val="0"/>
          <w:sz w:val="24"/>
          <w:szCs w:val="24"/>
        </w:rPr>
        <w:t xml:space="preserve">В случае нарушения Поставщиком сроков возврата неиспользованного авансового платежа в соответствии с п.4.2.6 настоящего Договора, </w:t>
      </w:r>
      <w:r w:rsidRPr="000E14BB">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
    <w:p w14:paraId="2B48F7A4"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В рамках настоящего Договора проценты, предусмотренные ст. 395 ГК РФ, взысканию с Заказчика не подлежат.</w:t>
      </w:r>
    </w:p>
    <w:p w14:paraId="29512413"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14:paraId="28E1AA0C" w14:textId="77777777" w:rsidR="000E14BB" w:rsidRPr="000E14BB" w:rsidRDefault="000E14BB" w:rsidP="000E14BB">
      <w:pPr>
        <w:numPr>
          <w:ilvl w:val="2"/>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счет-фактуру;</w:t>
      </w:r>
    </w:p>
    <w:p w14:paraId="74454A39" w14:textId="77777777" w:rsidR="000E14BB" w:rsidRPr="000E14BB" w:rsidRDefault="000E14BB" w:rsidP="000E14BB">
      <w:pPr>
        <w:numPr>
          <w:ilvl w:val="2"/>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товарную накладную на объем и стоимость выбранного Товара;</w:t>
      </w:r>
    </w:p>
    <w:p w14:paraId="213D71EF" w14:textId="77777777" w:rsidR="000E14BB" w:rsidRPr="000E14BB" w:rsidRDefault="000E14BB" w:rsidP="000E14BB">
      <w:pPr>
        <w:numPr>
          <w:ilvl w:val="2"/>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оборотную ведомость по Картам, отражающую расход Товаров по каждой карте.</w:t>
      </w:r>
    </w:p>
    <w:p w14:paraId="4D488FCD"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snapToGrid w:val="0"/>
          <w:sz w:val="24"/>
          <w:szCs w:val="24"/>
          <w:lang w:eastAsia="ru-RU"/>
        </w:rPr>
        <w:t>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за отчетным.</w:t>
      </w:r>
    </w:p>
    <w:p w14:paraId="73C18B3A" w14:textId="010D3CBE"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napToGrid w:val="0"/>
          <w:sz w:val="24"/>
          <w:szCs w:val="24"/>
          <w:lang w:eastAsia="ru-RU"/>
        </w:rPr>
      </w:pPr>
      <w:r w:rsidRPr="000E14BB">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14:paraId="63073584"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lastRenderedPageBreak/>
        <w:t xml:space="preserve">Обязательство ПОКУПАТЕЛЯ по оплате счета считается выполненным с момента списания денежных средств с расчетного счета ПОКУПАТЕЛЯ. </w:t>
      </w:r>
    </w:p>
    <w:p w14:paraId="269CF620"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z w:val="24"/>
          <w:szCs w:val="24"/>
          <w:lang w:eastAsia="ru-RU"/>
        </w:rPr>
      </w:pPr>
    </w:p>
    <w:p w14:paraId="6E9AF60D" w14:textId="77777777" w:rsidR="000E14BB" w:rsidRPr="000E14BB" w:rsidRDefault="000E14BB" w:rsidP="000E14BB">
      <w:pPr>
        <w:numPr>
          <w:ilvl w:val="0"/>
          <w:numId w:val="40"/>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КАЧЕСТВО ТОВАРОВ </w:t>
      </w:r>
    </w:p>
    <w:p w14:paraId="49DE350D" w14:textId="77777777" w:rsidR="000E14BB" w:rsidRPr="000E14BB" w:rsidRDefault="000E14BB" w:rsidP="000E14BB">
      <w:pPr>
        <w:numPr>
          <w:ilvl w:val="1"/>
          <w:numId w:val="40"/>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Качество Товаров должно соответствовать ГОСТу(ам)________ и другой нормативно-технической документации на данный вид Товара и подтверждаться паспортом завода – изготовителя.</w:t>
      </w:r>
    </w:p>
    <w:p w14:paraId="6CA615F4"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z w:val="24"/>
          <w:szCs w:val="24"/>
          <w:lang w:eastAsia="ru-RU"/>
        </w:rPr>
      </w:pPr>
    </w:p>
    <w:p w14:paraId="60455E5E" w14:textId="77777777" w:rsidR="000E14BB" w:rsidRPr="000E14BB" w:rsidRDefault="000E14BB" w:rsidP="000E14BB">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7. ОТВЕТСТВЕННОСТЬ СТОРОН</w:t>
      </w:r>
    </w:p>
    <w:p w14:paraId="6042293E"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14:paraId="65351B58"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За поставку Товаров, несоответствующим ГОСТу(ам)___________, ПОСТАВЩИК возмещает ПОКУПАТЕЛЮ причиненные убытки, либо стоимость товаров,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14:paraId="4166E76B"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14:paraId="23C8D5A8" w14:textId="77777777" w:rsidR="000E14BB" w:rsidRPr="000E14BB" w:rsidRDefault="000E14BB" w:rsidP="000E14BB">
      <w:pPr>
        <w:tabs>
          <w:tab w:val="left" w:pos="426"/>
        </w:tabs>
        <w:spacing w:after="0" w:line="240" w:lineRule="auto"/>
        <w:jc w:val="both"/>
        <w:rPr>
          <w:rFonts w:ascii="Times New Roman" w:eastAsia="Times New Roman" w:hAnsi="Times New Roman" w:cs="Times New Roman"/>
          <w:sz w:val="24"/>
          <w:szCs w:val="24"/>
          <w:lang w:eastAsia="ru-RU"/>
        </w:rPr>
      </w:pPr>
    </w:p>
    <w:p w14:paraId="6AB94314" w14:textId="77777777" w:rsidR="000E14BB" w:rsidRPr="000E14BB" w:rsidRDefault="000E14BB" w:rsidP="00255840">
      <w:pPr>
        <w:numPr>
          <w:ilvl w:val="0"/>
          <w:numId w:val="46"/>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ФОРС-МАЖОРНЫЕ ОБСТОЯТЕЛЬСТВА</w:t>
      </w:r>
    </w:p>
    <w:p w14:paraId="604F472E"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8.1.</w:t>
      </w:r>
      <w:r w:rsidRPr="000E14BB">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14:paraId="5C6AA5A6"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8.2.</w:t>
      </w:r>
      <w:r w:rsidRPr="000E14BB">
        <w:rPr>
          <w:rFonts w:ascii="Times New Roman" w:eastAsia="Times New Roman" w:hAnsi="Times New Roman" w:cs="Times New Roman"/>
          <w:sz w:val="24"/>
          <w:szCs w:val="24"/>
          <w:lang w:eastAsia="ru-RU"/>
        </w:rPr>
        <w:tab/>
        <w:t>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14:paraId="0261A767"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8.3. </w:t>
      </w:r>
      <w:r w:rsidRPr="000E14BB">
        <w:rPr>
          <w:rFonts w:ascii="Times New Roman" w:eastAsia="Times New Roman" w:hAnsi="Times New Roman" w:cs="Times New Roman"/>
          <w:sz w:val="24"/>
          <w:szCs w:val="24"/>
          <w:lang w:eastAsia="ru-RU"/>
        </w:rPr>
        <w:tab/>
        <w:t>Неизвещение или несвоевременное извещение другой Стороны согласно пункту 8.2 Договора влечет за собой утрату права ссылаться на эти обстоятельства.</w:t>
      </w:r>
    </w:p>
    <w:p w14:paraId="775FC294"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8.4. </w:t>
      </w:r>
      <w:r w:rsidRPr="000E14BB">
        <w:rPr>
          <w:rFonts w:ascii="Times New Roman" w:eastAsia="Times New Roman" w:hAnsi="Times New Roman" w:cs="Times New Roman"/>
          <w:sz w:val="24"/>
          <w:szCs w:val="24"/>
          <w:lang w:eastAsia="ru-RU"/>
        </w:rPr>
        <w:tab/>
        <w:t>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14:paraId="2FB88F65" w14:textId="77777777" w:rsidR="000E14BB" w:rsidRPr="000E14BB" w:rsidRDefault="000E14BB" w:rsidP="000E14BB">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14:paraId="5661E830" w14:textId="77777777" w:rsidR="000E14BB" w:rsidRPr="000E14BB" w:rsidRDefault="000E14BB" w:rsidP="00255840">
      <w:pPr>
        <w:numPr>
          <w:ilvl w:val="0"/>
          <w:numId w:val="46"/>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СРОК ДЕЙСТВИЯ ДОГОВОРА, ПОРЯДОК РАСТОРЖЕНИЯ</w:t>
      </w:r>
    </w:p>
    <w:p w14:paraId="051552C2" w14:textId="77777777" w:rsidR="000E14BB" w:rsidRPr="000E14BB" w:rsidRDefault="000E14BB" w:rsidP="00255840">
      <w:pPr>
        <w:numPr>
          <w:ilvl w:val="1"/>
          <w:numId w:val="46"/>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с даты его подписания обеими Сторонами и действует по «_____» ___________  ____ года, а в части расчетов – до полного выполнения Сторонами принятых на себя обязательств. </w:t>
      </w:r>
    </w:p>
    <w:p w14:paraId="1E147D5F"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r w:rsidRPr="000E14BB">
        <w:rPr>
          <w:rFonts w:ascii="Times New Roman" w:eastAsia="Times New Roman" w:hAnsi="Times New Roman" w:cs="Times New Roman"/>
          <w:spacing w:val="10"/>
          <w:sz w:val="24"/>
          <w:szCs w:val="24"/>
          <w:lang w:eastAsia="ru-RU"/>
        </w:rPr>
        <w:t xml:space="preserve">9.2 </w:t>
      </w:r>
      <w:r w:rsidRPr="000E14BB">
        <w:rPr>
          <w:rFonts w:ascii="Times New Roman" w:eastAsia="Times New Roman" w:hAnsi="Times New Roman" w:cs="Times New Roman"/>
          <w:spacing w:val="10"/>
          <w:sz w:val="24"/>
          <w:szCs w:val="24"/>
          <w:lang w:eastAsia="ru-RU"/>
        </w:rPr>
        <w:tab/>
      </w:r>
      <w:r w:rsidRPr="000E14BB">
        <w:rPr>
          <w:rFonts w:ascii="Times New Roman" w:eastAsia="Times New Roman" w:hAnsi="Times New Roman" w:cs="Times New Roman"/>
          <w:spacing w:val="10"/>
          <w:sz w:val="24"/>
          <w:szCs w:val="24"/>
          <w:lang w:eastAsia="ru-RU"/>
        </w:rPr>
        <w:tab/>
      </w:r>
      <w:r w:rsidRPr="000E14BB">
        <w:rPr>
          <w:rFonts w:ascii="Times New Roman" w:eastAsia="Times New Roman" w:hAnsi="Times New Roman" w:cs="Times New Roman"/>
          <w:spacing w:val="10"/>
          <w:sz w:val="24"/>
          <w:szCs w:val="24"/>
          <w:lang w:eastAsia="ru-RU"/>
        </w:rPr>
        <w:tab/>
      </w:r>
      <w:r w:rsidRPr="000E14BB">
        <w:rPr>
          <w:rFonts w:ascii="Times New Roman" w:eastAsia="Times New Roman" w:hAnsi="Times New Roman" w:cs="Times New Roman"/>
          <w:sz w:val="24"/>
          <w:szCs w:val="24"/>
          <w:lang w:eastAsia="ru-RU"/>
        </w:rPr>
        <w:t>ПОКУПАТЕЛЬ вправе в одностороннем внесудебном порядке по любым основаниям (в том числе в случае нарушения ПОСТАВЩИКОМ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0E14BB">
        <w:rPr>
          <w:rFonts w:ascii="Times New Roman" w:eastAsia="Times New Roman" w:hAnsi="Times New Roman" w:cs="Times New Roman"/>
          <w:spacing w:val="10"/>
          <w:sz w:val="24"/>
          <w:szCs w:val="24"/>
          <w:lang w:eastAsia="ru-RU"/>
        </w:rPr>
        <w:t xml:space="preserve"> </w:t>
      </w:r>
    </w:p>
    <w:p w14:paraId="131A7563"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79162290" w14:textId="77777777" w:rsidR="000E14BB" w:rsidRPr="000E14BB" w:rsidRDefault="000E14BB" w:rsidP="00255840">
      <w:pPr>
        <w:numPr>
          <w:ilvl w:val="0"/>
          <w:numId w:val="46"/>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АНТИКОРРУПЦИОННАЯ ОГОВОРКА</w:t>
      </w:r>
    </w:p>
    <w:p w14:paraId="6138F914"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61B85D63"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10.1 </w:t>
      </w:r>
      <w:r w:rsidRPr="000E14BB">
        <w:rPr>
          <w:rFonts w:ascii="Times New Roman" w:eastAsia="Times New Roman" w:hAnsi="Times New Roman" w:cs="Times New Roman"/>
          <w:sz w:val="24"/>
          <w:szCs w:val="24"/>
          <w:lang w:eastAsia="ru-RU"/>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E39918"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E7530C5"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00DCC392"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Каналы связи «Телефон доверия» АО «МЭС»: (8152) 69-15-45.</w:t>
      </w:r>
    </w:p>
    <w:p w14:paraId="30476EE3" w14:textId="77777777" w:rsidR="000E14BB" w:rsidRPr="000E14BB" w:rsidRDefault="000E14BB" w:rsidP="000E14BB">
      <w:pPr>
        <w:tabs>
          <w:tab w:val="left" w:pos="426"/>
        </w:tabs>
        <w:spacing w:after="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F75D2CF" w14:textId="77777777" w:rsidR="000E14BB" w:rsidRPr="000E14BB" w:rsidRDefault="000E14BB" w:rsidP="000E14BB">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14:paraId="26251419" w14:textId="77777777" w:rsidR="000E14BB" w:rsidRPr="000E14BB" w:rsidRDefault="000E14BB" w:rsidP="00255840">
      <w:pPr>
        <w:numPr>
          <w:ilvl w:val="0"/>
          <w:numId w:val="46"/>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ЗАКЛЮЧИТЕЛЬНЫЕ ПОЛОЖЕНИЯ</w:t>
      </w:r>
    </w:p>
    <w:p w14:paraId="7780CA69" w14:textId="77777777" w:rsidR="000E14BB" w:rsidRPr="000E14BB" w:rsidRDefault="000E14BB" w:rsidP="000E14BB">
      <w:pPr>
        <w:tabs>
          <w:tab w:val="left" w:pos="0"/>
          <w:tab w:val="left" w:pos="426"/>
        </w:tabs>
        <w:spacing w:after="0" w:line="240" w:lineRule="auto"/>
        <w:ind w:right="-5"/>
        <w:jc w:val="both"/>
        <w:rPr>
          <w:rFonts w:ascii="Times New Roman" w:eastAsia="Courier New" w:hAnsi="Times New Roman" w:cs="Times New Roman"/>
          <w:b/>
          <w:bCs/>
          <w:sz w:val="24"/>
          <w:szCs w:val="24"/>
          <w:lang w:eastAsia="zh-CN"/>
        </w:rPr>
      </w:pPr>
      <w:r w:rsidRPr="000E14BB">
        <w:rPr>
          <w:rFonts w:ascii="Times New Roman" w:eastAsia="Times New Roman" w:hAnsi="Times New Roman" w:cs="Times New Roman"/>
          <w:sz w:val="24"/>
          <w:szCs w:val="24"/>
          <w:lang w:eastAsia="ru-RU"/>
        </w:rPr>
        <w:t xml:space="preserve">11.1 </w:t>
      </w:r>
      <w:r w:rsidRPr="000E14BB">
        <w:rPr>
          <w:rFonts w:ascii="Times New Roman" w:eastAsia="Courier New" w:hAnsi="Times New Roman" w:cs="Times New Roman"/>
          <w:sz w:val="24"/>
          <w:szCs w:val="24"/>
          <w:lang w:eastAsia="ru-RU"/>
        </w:rPr>
        <w:t xml:space="preserve">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Покупателю и (или) оплате Покупателем не подлежит.</w:t>
      </w:r>
    </w:p>
    <w:p w14:paraId="22E21B5A"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14:paraId="57401340"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 случае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14:paraId="502F69FF"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lastRenderedPageBreak/>
        <w:t>В случае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14:paraId="46023D1E" w14:textId="73E0005D"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14:paraId="5EEF8DCD"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14:paraId="271FCC83" w14:textId="77777777" w:rsidR="000E14BB" w:rsidRPr="000E14BB" w:rsidRDefault="000E14BB" w:rsidP="00255840">
      <w:pPr>
        <w:numPr>
          <w:ilvl w:val="1"/>
          <w:numId w:val="47"/>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14:paraId="09F58BAB" w14:textId="77777777" w:rsidR="000E14BB" w:rsidRPr="000E14BB" w:rsidRDefault="000E14BB" w:rsidP="00255840">
      <w:pPr>
        <w:numPr>
          <w:ilvl w:val="0"/>
          <w:numId w:val="48"/>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Приложение № 1 – Форма заявки на изготовление Карт;</w:t>
      </w:r>
    </w:p>
    <w:p w14:paraId="2BFBDCF0" w14:textId="77777777" w:rsidR="000E14BB" w:rsidRPr="000E14BB" w:rsidRDefault="000E14BB" w:rsidP="00255840">
      <w:pPr>
        <w:numPr>
          <w:ilvl w:val="0"/>
          <w:numId w:val="48"/>
        </w:numPr>
        <w:tabs>
          <w:tab w:val="left" w:pos="426"/>
        </w:tabs>
        <w:spacing w:after="0" w:line="240" w:lineRule="auto"/>
        <w:ind w:left="0" w:firstLine="0"/>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Приложение № 2 – Точки обслуживания (ТО);</w:t>
      </w:r>
    </w:p>
    <w:p w14:paraId="7857B767" w14:textId="77777777" w:rsidR="000E14BB" w:rsidRPr="000E14BB" w:rsidRDefault="000E14BB" w:rsidP="000E14BB">
      <w:pPr>
        <w:spacing w:after="0" w:line="240" w:lineRule="auto"/>
        <w:jc w:val="center"/>
        <w:rPr>
          <w:rFonts w:ascii="Times New Roman" w:eastAsia="Times New Roman" w:hAnsi="Times New Roman" w:cs="Times New Roman"/>
          <w:b/>
          <w:lang w:eastAsia="ru-RU"/>
        </w:rPr>
      </w:pPr>
    </w:p>
    <w:p w14:paraId="5823F0EA" w14:textId="77777777" w:rsidR="000E14BB" w:rsidRPr="000E14BB" w:rsidRDefault="000E14BB" w:rsidP="00255840">
      <w:pPr>
        <w:numPr>
          <w:ilvl w:val="0"/>
          <w:numId w:val="47"/>
        </w:numPr>
        <w:spacing w:after="0" w:line="240" w:lineRule="auto"/>
        <w:jc w:val="center"/>
        <w:rPr>
          <w:rFonts w:ascii="Times New Roman" w:eastAsia="Times New Roman" w:hAnsi="Times New Roman" w:cs="Times New Roman"/>
          <w:b/>
          <w:lang w:eastAsia="ru-RU"/>
        </w:rPr>
      </w:pPr>
      <w:r w:rsidRPr="000E14BB">
        <w:rPr>
          <w:rFonts w:ascii="Times New Roman" w:eastAsia="Times New Roman" w:hAnsi="Times New Roman" w:cs="Times New Roman"/>
          <w:b/>
          <w:lang w:eastAsia="ru-RU"/>
        </w:rPr>
        <w:t>АДРЕСА И РЕКВИЗИТЫ СТОРОН</w:t>
      </w:r>
    </w:p>
    <w:tbl>
      <w:tblPr>
        <w:tblW w:w="10020"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2"/>
        <w:gridCol w:w="5248"/>
      </w:tblGrid>
      <w:tr w:rsidR="000E14BB" w:rsidRPr="000E14BB" w14:paraId="52B68DA5" w14:textId="77777777" w:rsidTr="000E14BB">
        <w:trPr>
          <w:trHeight w:val="629"/>
          <w:tblCellSpacing w:w="20" w:type="dxa"/>
        </w:trPr>
        <w:tc>
          <w:tcPr>
            <w:tcW w:w="4710" w:type="dxa"/>
            <w:tcBorders>
              <w:top w:val="nil"/>
              <w:left w:val="dotted" w:sz="4" w:space="0" w:color="auto"/>
              <w:bottom w:val="dotted" w:sz="4" w:space="0" w:color="auto"/>
              <w:right w:val="dotted" w:sz="4" w:space="0" w:color="auto"/>
            </w:tcBorders>
            <w:vAlign w:val="center"/>
            <w:hideMark/>
          </w:tcPr>
          <w:p w14:paraId="75DE1CA4" w14:textId="77777777" w:rsidR="000E14BB" w:rsidRPr="000E14BB" w:rsidRDefault="000E14BB" w:rsidP="000E14BB">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ПОСТАВЩИК</w:t>
            </w:r>
          </w:p>
          <w:p w14:paraId="64FDC566" w14:textId="77777777" w:rsidR="000E14BB" w:rsidRPr="000E14BB" w:rsidRDefault="000E14BB" w:rsidP="000E14BB">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w:t>
            </w:r>
          </w:p>
        </w:tc>
        <w:tc>
          <w:tcPr>
            <w:tcW w:w="5185" w:type="dxa"/>
            <w:tcBorders>
              <w:top w:val="nil"/>
              <w:left w:val="dotted" w:sz="4" w:space="0" w:color="auto"/>
              <w:bottom w:val="dotted" w:sz="4" w:space="0" w:color="auto"/>
              <w:right w:val="dotted" w:sz="4" w:space="0" w:color="auto"/>
            </w:tcBorders>
            <w:vAlign w:val="center"/>
            <w:hideMark/>
          </w:tcPr>
          <w:p w14:paraId="768AC3C7" w14:textId="77777777" w:rsidR="000E14BB" w:rsidRPr="000E14BB" w:rsidRDefault="000E14BB" w:rsidP="000E14BB">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ПОКУПАТЕЛЬ</w:t>
            </w:r>
          </w:p>
          <w:p w14:paraId="44858E72" w14:textId="77777777" w:rsidR="000E14BB" w:rsidRPr="000E14BB" w:rsidRDefault="000E14BB" w:rsidP="000E14BB">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АО «МЭС»</w:t>
            </w:r>
          </w:p>
        </w:tc>
      </w:tr>
      <w:tr w:rsidR="000E14BB" w:rsidRPr="000E14BB" w14:paraId="460B962F" w14:textId="77777777" w:rsidTr="000E14BB">
        <w:trPr>
          <w:trHeight w:val="1380"/>
          <w:tblCellSpacing w:w="20" w:type="dxa"/>
        </w:trPr>
        <w:tc>
          <w:tcPr>
            <w:tcW w:w="4710" w:type="dxa"/>
            <w:tcBorders>
              <w:top w:val="nil"/>
              <w:left w:val="dotted" w:sz="4" w:space="0" w:color="auto"/>
              <w:bottom w:val="nil"/>
              <w:right w:val="dotted" w:sz="4" w:space="0" w:color="auto"/>
            </w:tcBorders>
          </w:tcPr>
          <w:p w14:paraId="4064D1CD"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tcBorders>
              <w:top w:val="nil"/>
              <w:left w:val="dotted" w:sz="4" w:space="0" w:color="auto"/>
              <w:bottom w:val="nil"/>
              <w:right w:val="dotted" w:sz="4" w:space="0" w:color="auto"/>
            </w:tcBorders>
          </w:tcPr>
          <w:p w14:paraId="76D17DA9"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5DCEB494"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5DF27917"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3A1C53B4"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6BC3ECE4"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5663D220"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4E80F3A9"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p w14:paraId="441072A9" w14:textId="77777777" w:rsidR="000E14BB" w:rsidRPr="000E14BB" w:rsidRDefault="000E14BB" w:rsidP="000E14BB">
            <w:pPr>
              <w:widowControl w:val="0"/>
              <w:spacing w:after="0" w:line="240" w:lineRule="auto"/>
              <w:jc w:val="both"/>
              <w:rPr>
                <w:rFonts w:ascii="Times New Roman" w:eastAsia="Times New Roman" w:hAnsi="Times New Roman" w:cs="Times New Roman"/>
                <w:sz w:val="24"/>
                <w:szCs w:val="24"/>
              </w:rPr>
            </w:pPr>
          </w:p>
        </w:tc>
      </w:tr>
      <w:tr w:rsidR="000E14BB" w:rsidRPr="000E14BB" w14:paraId="16219E52" w14:textId="77777777" w:rsidTr="000E14BB">
        <w:trPr>
          <w:trHeight w:val="525"/>
          <w:tblCellSpacing w:w="20" w:type="dxa"/>
        </w:trPr>
        <w:tc>
          <w:tcPr>
            <w:tcW w:w="4710" w:type="dxa"/>
            <w:tcBorders>
              <w:top w:val="dotted" w:sz="4" w:space="0" w:color="auto"/>
              <w:left w:val="dotted" w:sz="4" w:space="0" w:color="auto"/>
              <w:bottom w:val="nil"/>
              <w:right w:val="dotted" w:sz="4" w:space="0" w:color="auto"/>
            </w:tcBorders>
            <w:hideMark/>
          </w:tcPr>
          <w:p w14:paraId="458D6C47"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Times New Roman" w:hAnsi="Times New Roman" w:cs="Times New Roman"/>
                <w:sz w:val="24"/>
                <w:szCs w:val="24"/>
                <w:lang w:eastAsia="ru-RU"/>
              </w:rPr>
              <w:t>____</w:t>
            </w:r>
            <w:r w:rsidRPr="000E14BB">
              <w:rPr>
                <w:rFonts w:ascii="Times New Roman" w:eastAsia="Arial Unicode MS" w:hAnsi="Times New Roman" w:cs="Times New Roman"/>
                <w:sz w:val="24"/>
                <w:szCs w:val="24"/>
                <w:lang w:eastAsia="ru-RU"/>
              </w:rPr>
              <w:t>________________/………/</w:t>
            </w:r>
            <w:r w:rsidRPr="000E14BB">
              <w:rPr>
                <w:rFonts w:ascii="Times New Roman" w:eastAsia="Arial Unicode MS" w:hAnsi="Times New Roman" w:cs="Times New Roman"/>
                <w:sz w:val="24"/>
                <w:szCs w:val="24"/>
                <w:lang w:eastAsia="ru-RU"/>
              </w:rPr>
              <w:tab/>
            </w:r>
          </w:p>
          <w:p w14:paraId="5D7FCC83"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Arial Unicode MS" w:hAnsi="Times New Roman" w:cs="Times New Roman"/>
                <w:sz w:val="24"/>
                <w:szCs w:val="24"/>
                <w:lang w:eastAsia="ru-RU"/>
              </w:rPr>
              <w:t xml:space="preserve"> </w:t>
            </w:r>
          </w:p>
          <w:p w14:paraId="0AD5ACF0"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Arial Unicode MS" w:hAnsi="Times New Roman" w:cs="Times New Roman"/>
                <w:sz w:val="24"/>
                <w:szCs w:val="24"/>
                <w:lang w:eastAsia="ru-RU"/>
              </w:rPr>
              <w:t>«___» __________ 201_г.</w:t>
            </w:r>
          </w:p>
          <w:p w14:paraId="42582384" w14:textId="77777777" w:rsidR="000E14BB" w:rsidRPr="000E14BB" w:rsidRDefault="000E14BB" w:rsidP="000E14BB">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М.П.</w:t>
            </w:r>
          </w:p>
        </w:tc>
        <w:tc>
          <w:tcPr>
            <w:tcW w:w="5185" w:type="dxa"/>
            <w:tcBorders>
              <w:top w:val="dotted" w:sz="4" w:space="0" w:color="auto"/>
              <w:left w:val="dotted" w:sz="4" w:space="0" w:color="auto"/>
              <w:bottom w:val="nil"/>
              <w:right w:val="dotted" w:sz="4" w:space="0" w:color="auto"/>
            </w:tcBorders>
          </w:tcPr>
          <w:p w14:paraId="4A575EDC" w14:textId="77777777" w:rsidR="000E14BB" w:rsidRPr="000E14BB" w:rsidRDefault="000E14BB" w:rsidP="000E14BB">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0E14BB">
              <w:rPr>
                <w:rFonts w:ascii="Times New Roman" w:eastAsia="Times New Roman" w:hAnsi="Times New Roman" w:cs="Times New Roman"/>
                <w:sz w:val="24"/>
                <w:szCs w:val="24"/>
                <w:lang w:eastAsia="ru-RU"/>
              </w:rPr>
              <w:t>____</w:t>
            </w:r>
            <w:r w:rsidRPr="000E14BB">
              <w:rPr>
                <w:rFonts w:ascii="Times New Roman" w:eastAsia="Arial Unicode MS" w:hAnsi="Times New Roman" w:cs="Times New Roman"/>
                <w:sz w:val="24"/>
                <w:szCs w:val="24"/>
                <w:lang w:eastAsia="ru-RU"/>
              </w:rPr>
              <w:t>_________________/……</w:t>
            </w:r>
            <w:r w:rsidRPr="000E14BB">
              <w:rPr>
                <w:rFonts w:ascii="Times New Roman" w:eastAsia="Times New Roman" w:hAnsi="Times New Roman" w:cs="Times New Roman"/>
                <w:sz w:val="24"/>
                <w:szCs w:val="24"/>
                <w:lang w:eastAsia="ru-RU"/>
              </w:rPr>
              <w:t>.</w:t>
            </w:r>
            <w:r w:rsidRPr="000E14BB">
              <w:rPr>
                <w:rFonts w:ascii="Times New Roman" w:eastAsia="Arial Unicode MS" w:hAnsi="Times New Roman" w:cs="Times New Roman"/>
                <w:sz w:val="24"/>
                <w:szCs w:val="24"/>
                <w:lang w:eastAsia="ru-RU"/>
              </w:rPr>
              <w:t>/</w:t>
            </w:r>
            <w:r w:rsidRPr="000E14BB">
              <w:rPr>
                <w:rFonts w:ascii="Times New Roman" w:eastAsia="Arial Unicode MS" w:hAnsi="Times New Roman" w:cs="Times New Roman"/>
                <w:sz w:val="24"/>
                <w:szCs w:val="24"/>
                <w:lang w:eastAsia="ru-RU"/>
              </w:rPr>
              <w:tab/>
            </w:r>
          </w:p>
          <w:p w14:paraId="14DF0AF2" w14:textId="77777777" w:rsidR="000E14BB" w:rsidRPr="000E14BB" w:rsidRDefault="000E14BB" w:rsidP="000E14BB">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14:paraId="4BB3A467" w14:textId="77777777" w:rsidR="000E14BB" w:rsidRPr="000E14BB" w:rsidRDefault="000E14BB" w:rsidP="000E14BB">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E14BB">
              <w:rPr>
                <w:rFonts w:ascii="Times New Roman" w:eastAsia="Arial Unicode MS" w:hAnsi="Times New Roman" w:cs="Times New Roman"/>
                <w:sz w:val="24"/>
                <w:szCs w:val="24"/>
                <w:lang w:eastAsia="ru-RU"/>
              </w:rPr>
              <w:t>«___» __________ 201_г.</w:t>
            </w:r>
          </w:p>
          <w:p w14:paraId="45B6EFFD" w14:textId="77777777" w:rsidR="000E14BB" w:rsidRPr="000E14BB" w:rsidRDefault="000E14BB" w:rsidP="000E14BB">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М.П.</w:t>
            </w:r>
          </w:p>
        </w:tc>
      </w:tr>
    </w:tbl>
    <w:p w14:paraId="22C3685D" w14:textId="77777777" w:rsidR="000E14BB" w:rsidRPr="000E14BB" w:rsidRDefault="000E14BB" w:rsidP="000E14BB">
      <w:pPr>
        <w:spacing w:after="0" w:line="240" w:lineRule="auto"/>
        <w:rPr>
          <w:rFonts w:ascii="Times New Roman" w:eastAsia="Times New Roman" w:hAnsi="Times New Roman" w:cs="Times New Roman"/>
          <w:lang w:eastAsia="ru-RU"/>
        </w:rPr>
      </w:pPr>
    </w:p>
    <w:p w14:paraId="3D877095"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FF6D1D5"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ADC99B8"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C01EA4E"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086909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5660464"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75C33CC1"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DFEA7E8"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D7C496C"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74197B6A" w14:textId="77777777" w:rsidR="000E14BB" w:rsidRDefault="000E14BB" w:rsidP="000E14BB">
      <w:pPr>
        <w:spacing w:after="0" w:line="240" w:lineRule="auto"/>
        <w:rPr>
          <w:rFonts w:ascii="Times New Roman" w:eastAsia="Times New Roman" w:hAnsi="Times New Roman" w:cs="Times New Roman"/>
          <w:sz w:val="24"/>
          <w:szCs w:val="24"/>
          <w:lang w:eastAsia="ru-RU"/>
        </w:rPr>
      </w:pPr>
    </w:p>
    <w:p w14:paraId="737AEA97" w14:textId="77777777" w:rsidR="00A82B31" w:rsidRDefault="00A82B31" w:rsidP="000E14BB">
      <w:pPr>
        <w:spacing w:after="0" w:line="240" w:lineRule="auto"/>
        <w:rPr>
          <w:rFonts w:ascii="Times New Roman" w:eastAsia="Times New Roman" w:hAnsi="Times New Roman" w:cs="Times New Roman"/>
          <w:sz w:val="24"/>
          <w:szCs w:val="24"/>
          <w:lang w:eastAsia="ru-RU"/>
        </w:rPr>
      </w:pPr>
    </w:p>
    <w:p w14:paraId="4D86A382" w14:textId="77777777" w:rsidR="00A82B31" w:rsidRDefault="00A82B31" w:rsidP="000E14BB">
      <w:pPr>
        <w:spacing w:after="0" w:line="240" w:lineRule="auto"/>
        <w:rPr>
          <w:rFonts w:ascii="Times New Roman" w:eastAsia="Times New Roman" w:hAnsi="Times New Roman" w:cs="Times New Roman"/>
          <w:sz w:val="24"/>
          <w:szCs w:val="24"/>
          <w:lang w:eastAsia="ru-RU"/>
        </w:rPr>
      </w:pPr>
    </w:p>
    <w:p w14:paraId="413B876C" w14:textId="77777777" w:rsidR="00A82B31" w:rsidRPr="000E14BB" w:rsidRDefault="00A82B31" w:rsidP="000E14BB">
      <w:pPr>
        <w:spacing w:after="0" w:line="240" w:lineRule="auto"/>
        <w:rPr>
          <w:rFonts w:ascii="Times New Roman" w:eastAsia="Times New Roman" w:hAnsi="Times New Roman" w:cs="Times New Roman"/>
          <w:sz w:val="24"/>
          <w:szCs w:val="24"/>
          <w:lang w:eastAsia="ru-RU"/>
        </w:rPr>
      </w:pPr>
    </w:p>
    <w:p w14:paraId="10A080C8" w14:textId="77777777" w:rsidR="000E14BB" w:rsidRDefault="000E14BB" w:rsidP="000E14BB">
      <w:pPr>
        <w:spacing w:after="0" w:line="240" w:lineRule="auto"/>
        <w:rPr>
          <w:rFonts w:ascii="Times New Roman" w:eastAsia="Times New Roman" w:hAnsi="Times New Roman" w:cs="Times New Roman"/>
          <w:sz w:val="24"/>
          <w:szCs w:val="24"/>
          <w:lang w:eastAsia="ru-RU"/>
        </w:rPr>
      </w:pPr>
    </w:p>
    <w:p w14:paraId="78792217" w14:textId="77777777" w:rsidR="000363C0" w:rsidRDefault="000363C0" w:rsidP="000E14BB">
      <w:pPr>
        <w:spacing w:after="0" w:line="240" w:lineRule="auto"/>
        <w:rPr>
          <w:rFonts w:ascii="Times New Roman" w:eastAsia="Times New Roman" w:hAnsi="Times New Roman" w:cs="Times New Roman"/>
          <w:sz w:val="24"/>
          <w:szCs w:val="24"/>
          <w:lang w:eastAsia="ru-RU"/>
        </w:rPr>
      </w:pPr>
    </w:p>
    <w:p w14:paraId="5A1DB75A" w14:textId="77777777" w:rsidR="000363C0" w:rsidRPr="000E14BB" w:rsidRDefault="000363C0" w:rsidP="000E14BB">
      <w:pPr>
        <w:spacing w:after="0" w:line="240" w:lineRule="auto"/>
        <w:rPr>
          <w:rFonts w:ascii="Times New Roman" w:eastAsia="Times New Roman" w:hAnsi="Times New Roman" w:cs="Times New Roman"/>
          <w:sz w:val="24"/>
          <w:szCs w:val="24"/>
          <w:lang w:eastAsia="ru-RU"/>
        </w:rPr>
      </w:pPr>
    </w:p>
    <w:p w14:paraId="410FE038"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919AD1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0E14BB" w:rsidRPr="000E14BB" w14:paraId="78A0E165" w14:textId="77777777" w:rsidTr="000E14BB">
        <w:trPr>
          <w:gridAfter w:val="3"/>
          <w:wAfter w:w="4528" w:type="dxa"/>
          <w:trHeight w:val="540"/>
        </w:trPr>
        <w:tc>
          <w:tcPr>
            <w:tcW w:w="709" w:type="dxa"/>
            <w:noWrap/>
            <w:vAlign w:val="bottom"/>
            <w:hideMark/>
          </w:tcPr>
          <w:p w14:paraId="09124904"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c>
        <w:tc>
          <w:tcPr>
            <w:tcW w:w="284" w:type="dxa"/>
            <w:noWrap/>
            <w:vAlign w:val="bottom"/>
            <w:hideMark/>
          </w:tcPr>
          <w:p w14:paraId="1D87C305"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9692" w:type="dxa"/>
            <w:gridSpan w:val="2"/>
            <w:noWrap/>
            <w:vAlign w:val="bottom"/>
          </w:tcPr>
          <w:p w14:paraId="7C5162D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Приложение № 1</w:t>
            </w:r>
          </w:p>
          <w:p w14:paraId="594AC67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 xml:space="preserve">К Договору № _______ от ______________                  </w:t>
            </w:r>
          </w:p>
          <w:p w14:paraId="24ADED0D"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3F6BC950"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516E7B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AC52A2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8EF1AF7" w14:textId="77777777" w:rsidR="000E14BB" w:rsidRPr="000E14BB" w:rsidRDefault="000E14BB" w:rsidP="000E14BB">
            <w:pPr>
              <w:spacing w:after="0" w:line="240" w:lineRule="auto"/>
              <w:ind w:hanging="84"/>
              <w:jc w:val="center"/>
              <w:rPr>
                <w:rFonts w:ascii="Times New Roman" w:eastAsia="Times New Roman" w:hAnsi="Times New Roman" w:cs="Times New Roman"/>
                <w:sz w:val="24"/>
                <w:szCs w:val="24"/>
                <w:lang w:eastAsia="ru-RU"/>
              </w:rPr>
            </w:pPr>
            <w:r w:rsidRPr="000E14BB">
              <w:rPr>
                <w:rFonts w:ascii="Times New Roman" w:eastAsia="Times New Roman" w:hAnsi="Times New Roman" w:cs="Times New Roman"/>
                <w:sz w:val="24"/>
                <w:szCs w:val="24"/>
                <w:lang w:eastAsia="ru-RU"/>
              </w:rPr>
              <w:t>Форма заявки на изготовление топливных карт</w:t>
            </w:r>
          </w:p>
          <w:p w14:paraId="07EA7F3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A1F9389"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386BC2D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0E14BB" w:rsidRPr="000E14BB" w14:paraId="2962701A" w14:textId="77777777">
              <w:tc>
                <w:tcPr>
                  <w:tcW w:w="1305" w:type="dxa"/>
                  <w:tcBorders>
                    <w:top w:val="single" w:sz="4" w:space="0" w:color="000000"/>
                    <w:left w:val="single" w:sz="4" w:space="0" w:color="000000"/>
                    <w:bottom w:val="single" w:sz="4" w:space="0" w:color="000000"/>
                    <w:right w:val="single" w:sz="4" w:space="0" w:color="000000"/>
                  </w:tcBorders>
                  <w:hideMark/>
                </w:tcPr>
                <w:p w14:paraId="191E844E"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216" behindDoc="0" locked="0" layoutInCell="1" allowOverlap="1" wp14:anchorId="7F3E7343" wp14:editId="19D8C5C8">
                            <wp:simplePos x="0" y="0"/>
                            <wp:positionH relativeFrom="column">
                              <wp:posOffset>-128270</wp:posOffset>
                            </wp:positionH>
                            <wp:positionV relativeFrom="paragraph">
                              <wp:posOffset>442595</wp:posOffset>
                            </wp:positionV>
                            <wp:extent cx="5359400" cy="1627505"/>
                            <wp:effectExtent l="0" t="1014095" r="112395" b="70167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497062">
                                      <a:off x="0" y="0"/>
                                      <a:ext cx="5359400" cy="162750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2789655A"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3E7343" id="_x0000_t202" coordsize="21600,21600" o:spt="202" path="m,l,21600r21600,l21600,xe">
                            <v:stroke joinstyle="miter"/>
                            <v:path gradientshapeok="t" o:connecttype="rect"/>
                          </v:shapetype>
                          <v:shape id="WordArt 2" o:spid="_x0000_s1026" type="#_x0000_t202" style="position:absolute;left:0;text-align:left;margin-left:-10.1pt;margin-top:34.85pt;width:422pt;height:128.15pt;rotation:-1635191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" filled="f" stroked="f">
                            <o:lock v:ext="edit" shapetype="t"/>
                            <v:textbox style="mso-fit-shape-to-text:t">
                              <w:txbxContent>
                                <w:p w14:paraId="2789655A"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v:textbox>
                          </v:shape>
                        </w:pict>
                      </mc:Fallback>
                    </mc:AlternateContent>
                  </w:r>
                  <w:r w:rsidRPr="000E14BB">
                    <w:rPr>
                      <w:rFonts w:ascii="Times New Roman" w:eastAsia="Calibri" w:hAnsi="Times New Roman" w:cs="Times New Roman"/>
                      <w:sz w:val="28"/>
                      <w:lang w:eastAsia="ru-RU"/>
                    </w:rPr>
                    <w:t>№ п/п</w:t>
                  </w:r>
                </w:p>
              </w:tc>
              <w:tc>
                <w:tcPr>
                  <w:tcW w:w="1417" w:type="dxa"/>
                  <w:tcBorders>
                    <w:top w:val="single" w:sz="4" w:space="0" w:color="000000"/>
                    <w:left w:val="single" w:sz="4" w:space="0" w:color="000000"/>
                    <w:bottom w:val="single" w:sz="4" w:space="0" w:color="000000"/>
                    <w:right w:val="single" w:sz="4" w:space="0" w:color="000000"/>
                  </w:tcBorders>
                  <w:hideMark/>
                </w:tcPr>
                <w:p w14:paraId="42C661C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eastAsia="ru-RU"/>
                    </w:rPr>
                    <w:t>№ карты</w:t>
                  </w:r>
                </w:p>
              </w:tc>
              <w:tc>
                <w:tcPr>
                  <w:tcW w:w="1083" w:type="dxa"/>
                  <w:tcBorders>
                    <w:top w:val="single" w:sz="4" w:space="0" w:color="000000"/>
                    <w:left w:val="single" w:sz="4" w:space="0" w:color="000000"/>
                    <w:bottom w:val="single" w:sz="4" w:space="0" w:color="000000"/>
                    <w:right w:val="single" w:sz="4" w:space="0" w:color="000000"/>
                  </w:tcBorders>
                  <w:hideMark/>
                </w:tcPr>
                <w:p w14:paraId="4FA1E70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val="en-US" w:eastAsia="ru-RU"/>
                    </w:rPr>
                    <w:t>PIN</w:t>
                  </w:r>
                  <w:r w:rsidRPr="000E14BB">
                    <w:rPr>
                      <w:rFonts w:ascii="Times New Roman" w:eastAsia="Calibri" w:hAnsi="Times New Roman" w:cs="Times New Roman"/>
                      <w:sz w:val="28"/>
                      <w:lang w:eastAsia="ru-RU"/>
                    </w:rPr>
                    <w:t>-код</w:t>
                  </w:r>
                </w:p>
              </w:tc>
              <w:tc>
                <w:tcPr>
                  <w:tcW w:w="1808" w:type="dxa"/>
                  <w:tcBorders>
                    <w:top w:val="single" w:sz="4" w:space="0" w:color="000000"/>
                    <w:left w:val="single" w:sz="4" w:space="0" w:color="000000"/>
                    <w:bottom w:val="single" w:sz="4" w:space="0" w:color="000000"/>
                    <w:right w:val="single" w:sz="4" w:space="0" w:color="000000"/>
                  </w:tcBorders>
                  <w:hideMark/>
                </w:tcPr>
                <w:p w14:paraId="112912A6"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eastAsia="ru-RU"/>
                    </w:rPr>
                    <w:t>Гос.номер транспортного средства</w:t>
                  </w:r>
                </w:p>
              </w:tc>
              <w:tc>
                <w:tcPr>
                  <w:tcW w:w="1059" w:type="dxa"/>
                  <w:tcBorders>
                    <w:top w:val="single" w:sz="4" w:space="0" w:color="000000"/>
                    <w:left w:val="single" w:sz="4" w:space="0" w:color="000000"/>
                    <w:bottom w:val="single" w:sz="4" w:space="0" w:color="000000"/>
                    <w:right w:val="single" w:sz="4" w:space="0" w:color="000000"/>
                  </w:tcBorders>
                  <w:hideMark/>
                </w:tcPr>
                <w:p w14:paraId="6FBD1DA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eastAsia="ru-RU"/>
                    </w:rPr>
                    <w:t>Вид топлива</w:t>
                  </w:r>
                </w:p>
              </w:tc>
              <w:tc>
                <w:tcPr>
                  <w:tcW w:w="2259" w:type="dxa"/>
                  <w:tcBorders>
                    <w:top w:val="single" w:sz="4" w:space="0" w:color="000000"/>
                    <w:left w:val="single" w:sz="4" w:space="0" w:color="000000"/>
                    <w:bottom w:val="single" w:sz="4" w:space="0" w:color="000000"/>
                    <w:right w:val="single" w:sz="4" w:space="0" w:color="000000"/>
                  </w:tcBorders>
                </w:tcPr>
                <w:p w14:paraId="45269396"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r w:rsidRPr="000E14BB">
                    <w:rPr>
                      <w:rFonts w:ascii="Times New Roman" w:eastAsia="Calibri" w:hAnsi="Times New Roman" w:cs="Times New Roman"/>
                      <w:sz w:val="28"/>
                      <w:lang w:eastAsia="ru-RU"/>
                    </w:rPr>
                    <w:t>Максимальная выборка (лимит) л/сутки</w:t>
                  </w:r>
                </w:p>
                <w:p w14:paraId="73F8C31F" w14:textId="77777777" w:rsidR="000E14BB" w:rsidRPr="000E14BB" w:rsidRDefault="000E14BB" w:rsidP="000E14BB">
                  <w:pPr>
                    <w:spacing w:after="0" w:line="240" w:lineRule="auto"/>
                    <w:rPr>
                      <w:rFonts w:ascii="Times New Roman" w:eastAsia="Calibri" w:hAnsi="Times New Roman" w:cs="Times New Roman"/>
                      <w:sz w:val="28"/>
                      <w:lang w:eastAsia="ru-RU"/>
                    </w:rPr>
                  </w:pPr>
                </w:p>
              </w:tc>
            </w:tr>
            <w:tr w:rsidR="000E14BB" w:rsidRPr="000E14BB" w14:paraId="02FC282B" w14:textId="77777777">
              <w:tc>
                <w:tcPr>
                  <w:tcW w:w="1305" w:type="dxa"/>
                  <w:tcBorders>
                    <w:top w:val="single" w:sz="4" w:space="0" w:color="000000"/>
                    <w:left w:val="single" w:sz="4" w:space="0" w:color="000000"/>
                    <w:bottom w:val="single" w:sz="4" w:space="0" w:color="000000"/>
                    <w:right w:val="single" w:sz="4" w:space="0" w:color="000000"/>
                  </w:tcBorders>
                </w:tcPr>
                <w:p w14:paraId="40736864"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2678A11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7CC8C43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3D1D9D5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342B225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75D18C3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30770D13" w14:textId="77777777">
              <w:tc>
                <w:tcPr>
                  <w:tcW w:w="1305" w:type="dxa"/>
                  <w:tcBorders>
                    <w:top w:val="single" w:sz="4" w:space="0" w:color="000000"/>
                    <w:left w:val="single" w:sz="4" w:space="0" w:color="000000"/>
                    <w:bottom w:val="single" w:sz="4" w:space="0" w:color="000000"/>
                    <w:right w:val="single" w:sz="4" w:space="0" w:color="000000"/>
                  </w:tcBorders>
                </w:tcPr>
                <w:p w14:paraId="1E9DB08C"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228AA3C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3BBB087A"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114106B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06AB5E85"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7755C51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6F3CE2AD" w14:textId="77777777">
              <w:tc>
                <w:tcPr>
                  <w:tcW w:w="1305" w:type="dxa"/>
                  <w:tcBorders>
                    <w:top w:val="single" w:sz="4" w:space="0" w:color="000000"/>
                    <w:left w:val="single" w:sz="4" w:space="0" w:color="000000"/>
                    <w:bottom w:val="single" w:sz="4" w:space="0" w:color="000000"/>
                    <w:right w:val="single" w:sz="4" w:space="0" w:color="000000"/>
                  </w:tcBorders>
                </w:tcPr>
                <w:p w14:paraId="623D6658"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688C330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658DA2EC"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05B037B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5456243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07B96AA5"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47E90141" w14:textId="77777777">
              <w:tc>
                <w:tcPr>
                  <w:tcW w:w="1305" w:type="dxa"/>
                  <w:tcBorders>
                    <w:top w:val="single" w:sz="4" w:space="0" w:color="000000"/>
                    <w:left w:val="single" w:sz="4" w:space="0" w:color="000000"/>
                    <w:bottom w:val="single" w:sz="4" w:space="0" w:color="000000"/>
                    <w:right w:val="single" w:sz="4" w:space="0" w:color="000000"/>
                  </w:tcBorders>
                </w:tcPr>
                <w:p w14:paraId="0DD10388"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2681357A"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45ED3E38"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3978CD53"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6A69C0F7"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761CBF6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r w:rsidR="000E14BB" w:rsidRPr="000E14BB" w14:paraId="4AEE4A2C" w14:textId="77777777">
              <w:tc>
                <w:tcPr>
                  <w:tcW w:w="1305" w:type="dxa"/>
                  <w:tcBorders>
                    <w:top w:val="single" w:sz="4" w:space="0" w:color="000000"/>
                    <w:left w:val="single" w:sz="4" w:space="0" w:color="000000"/>
                    <w:bottom w:val="single" w:sz="4" w:space="0" w:color="000000"/>
                    <w:right w:val="single" w:sz="4" w:space="0" w:color="000000"/>
                  </w:tcBorders>
                </w:tcPr>
                <w:p w14:paraId="50E2053C"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417" w:type="dxa"/>
                  <w:tcBorders>
                    <w:top w:val="single" w:sz="4" w:space="0" w:color="000000"/>
                    <w:left w:val="single" w:sz="4" w:space="0" w:color="000000"/>
                    <w:bottom w:val="single" w:sz="4" w:space="0" w:color="000000"/>
                    <w:right w:val="single" w:sz="4" w:space="0" w:color="000000"/>
                  </w:tcBorders>
                </w:tcPr>
                <w:p w14:paraId="09EFBAD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83" w:type="dxa"/>
                  <w:tcBorders>
                    <w:top w:val="single" w:sz="4" w:space="0" w:color="000000"/>
                    <w:left w:val="single" w:sz="4" w:space="0" w:color="000000"/>
                    <w:bottom w:val="single" w:sz="4" w:space="0" w:color="000000"/>
                    <w:right w:val="single" w:sz="4" w:space="0" w:color="000000"/>
                  </w:tcBorders>
                </w:tcPr>
                <w:p w14:paraId="4CDFC776"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808" w:type="dxa"/>
                  <w:tcBorders>
                    <w:top w:val="single" w:sz="4" w:space="0" w:color="000000"/>
                    <w:left w:val="single" w:sz="4" w:space="0" w:color="000000"/>
                    <w:bottom w:val="single" w:sz="4" w:space="0" w:color="000000"/>
                    <w:right w:val="single" w:sz="4" w:space="0" w:color="000000"/>
                  </w:tcBorders>
                </w:tcPr>
                <w:p w14:paraId="3FF3CF49"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1059" w:type="dxa"/>
                  <w:tcBorders>
                    <w:top w:val="single" w:sz="4" w:space="0" w:color="000000"/>
                    <w:left w:val="single" w:sz="4" w:space="0" w:color="000000"/>
                    <w:bottom w:val="single" w:sz="4" w:space="0" w:color="000000"/>
                    <w:right w:val="single" w:sz="4" w:space="0" w:color="000000"/>
                  </w:tcBorders>
                </w:tcPr>
                <w:p w14:paraId="0764000F"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c>
                <w:tcPr>
                  <w:tcW w:w="2259" w:type="dxa"/>
                  <w:tcBorders>
                    <w:top w:val="single" w:sz="4" w:space="0" w:color="000000"/>
                    <w:left w:val="single" w:sz="4" w:space="0" w:color="000000"/>
                    <w:bottom w:val="single" w:sz="4" w:space="0" w:color="000000"/>
                    <w:right w:val="single" w:sz="4" w:space="0" w:color="000000"/>
                  </w:tcBorders>
                </w:tcPr>
                <w:p w14:paraId="2262FF71" w14:textId="77777777" w:rsidR="000E14BB" w:rsidRPr="000E14BB" w:rsidRDefault="000E14BB" w:rsidP="000E14BB">
                  <w:pPr>
                    <w:spacing w:after="0" w:line="240" w:lineRule="auto"/>
                    <w:jc w:val="center"/>
                    <w:rPr>
                      <w:rFonts w:ascii="Times New Roman" w:eastAsia="Calibri" w:hAnsi="Times New Roman" w:cs="Times New Roman"/>
                      <w:sz w:val="28"/>
                      <w:lang w:eastAsia="ru-RU"/>
                    </w:rPr>
                  </w:pPr>
                </w:p>
              </w:tc>
            </w:tr>
          </w:tbl>
          <w:p w14:paraId="32A055B3"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C04741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61E67BC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62288BC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887AB2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7BF0C0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73C6BB7"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3FD0DCC"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E06F51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BF48298"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«ПОСТАВЩИК»                                                                          «ПОКУПАТЕЛЬ»</w:t>
            </w:r>
          </w:p>
          <w:p w14:paraId="3E42A689"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p>
          <w:p w14:paraId="1DFB9AC8"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________________________</w:t>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t>___________________</w:t>
            </w:r>
          </w:p>
          <w:p w14:paraId="586DA94C"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02049CC2"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05FE7148"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_________________/______________/           </w:t>
            </w:r>
            <w:r w:rsidRPr="000E14BB">
              <w:rPr>
                <w:rFonts w:ascii="Times New Roman" w:eastAsia="Times New Roman" w:hAnsi="Times New Roman" w:cs="Times New Roman"/>
                <w:b/>
                <w:sz w:val="24"/>
                <w:szCs w:val="24"/>
                <w:lang w:eastAsia="ru-RU"/>
              </w:rPr>
              <w:tab/>
              <w:t xml:space="preserve">             _______________/_______________/</w:t>
            </w:r>
          </w:p>
          <w:p w14:paraId="0D4C907B"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D4F876E"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F0B5FD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72691FC9"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5F549F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6E22A05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16E9BEC"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4B60970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538FEA9F"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5328BD3D"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5CF0A114"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66066E4"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0B57FE84"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49CBBE95"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285B2F8D"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4D3BEA65"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0E9C0B0C" w14:textId="77777777" w:rsidR="000E14BB" w:rsidRPr="000E14BB" w:rsidRDefault="000E14BB" w:rsidP="000E14BB">
            <w:pPr>
              <w:spacing w:after="0" w:line="240" w:lineRule="auto"/>
              <w:ind w:hanging="84"/>
              <w:jc w:val="right"/>
              <w:rPr>
                <w:rFonts w:ascii="Times New Roman" w:eastAsia="Times New Roman" w:hAnsi="Times New Roman" w:cs="Times New Roman"/>
                <w:color w:val="000000"/>
                <w:sz w:val="24"/>
                <w:szCs w:val="24"/>
                <w:lang w:eastAsia="ru-RU"/>
              </w:rPr>
            </w:pPr>
          </w:p>
          <w:p w14:paraId="1360837C" w14:textId="77777777" w:rsidR="000E14BB" w:rsidRPr="000E14BB" w:rsidRDefault="000E14BB" w:rsidP="000E14BB">
            <w:pPr>
              <w:spacing w:after="0" w:line="240" w:lineRule="auto"/>
              <w:jc w:val="right"/>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 xml:space="preserve">Приложение № 2 </w:t>
            </w:r>
          </w:p>
        </w:tc>
      </w:tr>
      <w:tr w:rsidR="000E14BB" w:rsidRPr="000E14BB" w14:paraId="2D55275D" w14:textId="77777777" w:rsidTr="000E14BB">
        <w:trPr>
          <w:gridAfter w:val="3"/>
          <w:wAfter w:w="4528" w:type="dxa"/>
          <w:trHeight w:val="552"/>
        </w:trPr>
        <w:tc>
          <w:tcPr>
            <w:tcW w:w="709" w:type="dxa"/>
            <w:noWrap/>
            <w:vAlign w:val="bottom"/>
            <w:hideMark/>
          </w:tcPr>
          <w:p w14:paraId="4EF3C61E"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c>
        <w:tc>
          <w:tcPr>
            <w:tcW w:w="284" w:type="dxa"/>
            <w:noWrap/>
            <w:vAlign w:val="bottom"/>
            <w:hideMark/>
          </w:tcPr>
          <w:p w14:paraId="7904526C"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9692" w:type="dxa"/>
            <w:gridSpan w:val="2"/>
            <w:noWrap/>
            <w:vAlign w:val="bottom"/>
            <w:hideMark/>
          </w:tcPr>
          <w:p w14:paraId="35DAFE28" w14:textId="77777777" w:rsidR="000E14BB" w:rsidRPr="000E14BB" w:rsidRDefault="000E14BB" w:rsidP="000E14BB">
            <w:pPr>
              <w:spacing w:after="0" w:line="240" w:lineRule="auto"/>
              <w:jc w:val="right"/>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к Договору №__________ от __________</w:t>
            </w:r>
          </w:p>
        </w:tc>
      </w:tr>
      <w:tr w:rsidR="000E14BB" w:rsidRPr="000E14BB" w14:paraId="6C240AF8" w14:textId="77777777" w:rsidTr="000E14BB">
        <w:trPr>
          <w:trHeight w:val="924"/>
        </w:trPr>
        <w:tc>
          <w:tcPr>
            <w:tcW w:w="709" w:type="dxa"/>
            <w:noWrap/>
            <w:vAlign w:val="bottom"/>
            <w:hideMark/>
          </w:tcPr>
          <w:p w14:paraId="36D3E4A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tc>
        <w:tc>
          <w:tcPr>
            <w:tcW w:w="284" w:type="dxa"/>
            <w:noWrap/>
            <w:vAlign w:val="bottom"/>
            <w:hideMark/>
          </w:tcPr>
          <w:p w14:paraId="79F82B57"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9692" w:type="dxa"/>
            <w:gridSpan w:val="2"/>
            <w:noWrap/>
            <w:vAlign w:val="bottom"/>
            <w:hideMark/>
          </w:tcPr>
          <w:p w14:paraId="40A3A3CA"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3459" w:type="dxa"/>
            <w:noWrap/>
            <w:vAlign w:val="bottom"/>
            <w:hideMark/>
          </w:tcPr>
          <w:p w14:paraId="60CF4789"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833" w:type="dxa"/>
            <w:noWrap/>
            <w:vAlign w:val="bottom"/>
            <w:hideMark/>
          </w:tcPr>
          <w:p w14:paraId="0AF833BB"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c>
          <w:tcPr>
            <w:tcW w:w="236" w:type="dxa"/>
            <w:noWrap/>
            <w:vAlign w:val="bottom"/>
            <w:hideMark/>
          </w:tcPr>
          <w:p w14:paraId="6EE5420E" w14:textId="77777777" w:rsidR="000E14BB" w:rsidRPr="000E14BB" w:rsidRDefault="000E14BB" w:rsidP="000E14BB">
            <w:pPr>
              <w:spacing w:after="0" w:line="240" w:lineRule="auto"/>
              <w:rPr>
                <w:rFonts w:ascii="Times New Roman" w:eastAsia="Times New Roman" w:hAnsi="Times New Roman" w:cs="Times New Roman"/>
                <w:sz w:val="20"/>
                <w:szCs w:val="20"/>
                <w:lang w:eastAsia="ru-RU"/>
              </w:rPr>
            </w:pPr>
          </w:p>
        </w:tc>
      </w:tr>
      <w:tr w:rsidR="000E14BB" w:rsidRPr="000E14BB" w14:paraId="66136A2F" w14:textId="77777777" w:rsidTr="000E14BB">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noWrap/>
            <w:vAlign w:val="bottom"/>
            <w:hideMark/>
          </w:tcPr>
          <w:p w14:paraId="3DC5BDE9"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Точки обслуживания</w:t>
            </w:r>
          </w:p>
        </w:tc>
      </w:tr>
      <w:tr w:rsidR="000E14BB" w:rsidRPr="000E14BB" w14:paraId="311890B3" w14:textId="77777777" w:rsidTr="000E14B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1DD856A"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noWrap/>
            <w:vAlign w:val="center"/>
            <w:hideMark/>
          </w:tcPr>
          <w:p w14:paraId="7A53DC0A"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2C2847A0" wp14:editId="205080EC">
                      <wp:simplePos x="0" y="0"/>
                      <wp:positionH relativeFrom="column">
                        <wp:posOffset>281305</wp:posOffset>
                      </wp:positionH>
                      <wp:positionV relativeFrom="paragraph">
                        <wp:posOffset>321310</wp:posOffset>
                      </wp:positionV>
                      <wp:extent cx="5492115" cy="1627505"/>
                      <wp:effectExtent l="0" t="854710" r="132080" b="54673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192412">
                                <a:off x="0" y="0"/>
                                <a:ext cx="5492115" cy="1627505"/>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2EC5E886"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C2847A0" id="WordArt 3" o:spid="_x0000_s1027" type="#_x0000_t202" style="position:absolute;left:0;text-align:left;margin-left:22.15pt;margin-top:25.3pt;width:432.45pt;height:128.15pt;rotation:-130243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" filled="f" stroked="f">
                      <o:lock v:ext="edit" shapetype="t"/>
                      <v:textbox style="mso-fit-shape-to-text:t">
                        <w:txbxContent>
                          <w:p w14:paraId="2EC5E886" w14:textId="77777777" w:rsidR="00A55708" w:rsidRDefault="00A55708" w:rsidP="000E14BB">
                            <w:pPr>
                              <w:pStyle w:val="afff"/>
                              <w:spacing w:before="0" w:after="0"/>
                              <w:jc w:val="center"/>
                            </w:pPr>
                            <w:r w:rsidRPr="00DA307B">
                              <w:rPr>
                                <w:rFonts w:ascii="Arial Black" w:hAnsi="Arial Black"/>
                                <w:outline/>
                                <w:color w:val="000000"/>
                                <w:sz w:val="72"/>
                                <w:szCs w:val="72"/>
                                <w14:textOutline w14:w="9525" w14:cap="flat" w14:cmpd="sng" w14:algn="ctr">
                                  <w14:solidFill>
                                    <w14:srgbClr w14:val="000000"/>
                                  </w14:solidFill>
                                  <w14:prstDash w14:val="solid"/>
                                  <w14:round/>
                                </w14:textOutline>
                                <w14:textFill>
                                  <w14:noFill/>
                                </w14:textFill>
                              </w:rPr>
                              <w:t>ОБРАЗЕЦ</w:t>
                            </w:r>
                          </w:p>
                        </w:txbxContent>
                      </v:textbox>
                    </v:shape>
                  </w:pict>
                </mc:Fallback>
              </mc:AlternateContent>
            </w:r>
          </w:p>
        </w:tc>
        <w:tc>
          <w:tcPr>
            <w:tcW w:w="9125" w:type="dxa"/>
            <w:tcBorders>
              <w:top w:val="single" w:sz="4" w:space="0" w:color="auto"/>
              <w:left w:val="nil"/>
              <w:bottom w:val="single" w:sz="4" w:space="0" w:color="auto"/>
              <w:right w:val="single" w:sz="4" w:space="0" w:color="auto"/>
            </w:tcBorders>
            <w:vAlign w:val="center"/>
            <w:hideMark/>
          </w:tcPr>
          <w:p w14:paraId="7E2D7619" w14:textId="77777777" w:rsidR="000E14BB" w:rsidRPr="000E14BB" w:rsidRDefault="000E14BB" w:rsidP="000E14BB">
            <w:pPr>
              <w:spacing w:after="0" w:line="240" w:lineRule="auto"/>
              <w:rPr>
                <w:rFonts w:ascii="Times New Roman" w:eastAsia="Times New Roman" w:hAnsi="Times New Roman" w:cs="Times New Roman"/>
                <w:color w:val="000000"/>
                <w:sz w:val="24"/>
                <w:szCs w:val="24"/>
                <w:lang w:eastAsia="ru-RU"/>
              </w:rPr>
            </w:pPr>
          </w:p>
        </w:tc>
      </w:tr>
      <w:tr w:rsidR="000E14BB" w:rsidRPr="000E14BB" w14:paraId="6C141094" w14:textId="77777777" w:rsidTr="000E14B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673E0FF"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noWrap/>
            <w:vAlign w:val="center"/>
          </w:tcPr>
          <w:p w14:paraId="768B526D"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vAlign w:val="center"/>
          </w:tcPr>
          <w:p w14:paraId="59E61DDA"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r>
      <w:tr w:rsidR="000E14BB" w:rsidRPr="000E14BB" w14:paraId="6D55FD97" w14:textId="77777777" w:rsidTr="000E14BB">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58CCFC8B"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r w:rsidRPr="000E14BB">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noWrap/>
            <w:vAlign w:val="center"/>
          </w:tcPr>
          <w:p w14:paraId="4B014739"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vAlign w:val="center"/>
          </w:tcPr>
          <w:p w14:paraId="0B1630AC" w14:textId="77777777" w:rsidR="000E14BB" w:rsidRPr="000E14BB" w:rsidRDefault="000E14BB" w:rsidP="000E14BB">
            <w:pPr>
              <w:spacing w:after="0" w:line="240" w:lineRule="auto"/>
              <w:jc w:val="center"/>
              <w:rPr>
                <w:rFonts w:ascii="Times New Roman" w:eastAsia="Times New Roman" w:hAnsi="Times New Roman" w:cs="Times New Roman"/>
                <w:color w:val="000000"/>
                <w:sz w:val="24"/>
                <w:szCs w:val="24"/>
                <w:lang w:eastAsia="ru-RU"/>
              </w:rPr>
            </w:pPr>
          </w:p>
        </w:tc>
      </w:tr>
    </w:tbl>
    <w:p w14:paraId="16EE722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49E3C60"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57F1287"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6F6B537"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192AF3C"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335969BD"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83A4271"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3E13A72B"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300E65B"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2491DA5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A723F0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BE8E04F"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FF21EB4"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«ПОСТАВЩИК»                                                                          «ПОКУПАТЕЛЬ»</w:t>
      </w:r>
    </w:p>
    <w:p w14:paraId="5690975C"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p>
    <w:p w14:paraId="040B9891"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________________________</w:t>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r>
      <w:r w:rsidRPr="000E14BB">
        <w:rPr>
          <w:rFonts w:ascii="Times New Roman" w:eastAsia="Times New Roman" w:hAnsi="Times New Roman" w:cs="Times New Roman"/>
          <w:b/>
          <w:sz w:val="24"/>
          <w:szCs w:val="24"/>
          <w:lang w:eastAsia="ru-RU"/>
        </w:rPr>
        <w:tab/>
        <w:t>___________________</w:t>
      </w:r>
    </w:p>
    <w:p w14:paraId="4BE8949E"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349A561A" w14:textId="77777777" w:rsidR="000E14BB" w:rsidRPr="000E14BB" w:rsidRDefault="000E14BB" w:rsidP="000E14BB">
      <w:pPr>
        <w:spacing w:after="0" w:line="240" w:lineRule="auto"/>
        <w:jc w:val="both"/>
        <w:rPr>
          <w:rFonts w:ascii="Times New Roman" w:eastAsia="Times New Roman" w:hAnsi="Times New Roman" w:cs="Times New Roman"/>
          <w:b/>
          <w:sz w:val="24"/>
          <w:szCs w:val="24"/>
          <w:lang w:eastAsia="ru-RU"/>
        </w:rPr>
      </w:pPr>
    </w:p>
    <w:p w14:paraId="1FE60215" w14:textId="77777777" w:rsidR="000E14BB" w:rsidRPr="000E14BB" w:rsidRDefault="000E14BB" w:rsidP="000E14BB">
      <w:pPr>
        <w:spacing w:after="0" w:line="240" w:lineRule="auto"/>
        <w:rPr>
          <w:rFonts w:ascii="Times New Roman" w:eastAsia="Times New Roman" w:hAnsi="Times New Roman" w:cs="Times New Roman"/>
          <w:b/>
          <w:sz w:val="24"/>
          <w:szCs w:val="24"/>
          <w:lang w:eastAsia="ru-RU"/>
        </w:rPr>
      </w:pPr>
      <w:r w:rsidRPr="000E14BB">
        <w:rPr>
          <w:rFonts w:ascii="Times New Roman" w:eastAsia="Times New Roman" w:hAnsi="Times New Roman" w:cs="Times New Roman"/>
          <w:b/>
          <w:sz w:val="24"/>
          <w:szCs w:val="24"/>
          <w:lang w:eastAsia="ru-RU"/>
        </w:rPr>
        <w:t xml:space="preserve">_________________/______________/           </w:t>
      </w:r>
      <w:r w:rsidRPr="000E14BB">
        <w:rPr>
          <w:rFonts w:ascii="Times New Roman" w:eastAsia="Times New Roman" w:hAnsi="Times New Roman" w:cs="Times New Roman"/>
          <w:b/>
          <w:sz w:val="24"/>
          <w:szCs w:val="24"/>
          <w:lang w:eastAsia="ru-RU"/>
        </w:rPr>
        <w:tab/>
        <w:t xml:space="preserve">             _______________/_______________/</w:t>
      </w:r>
    </w:p>
    <w:p w14:paraId="55EAA2E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578C932"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5CB4301"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1D64DE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1577C79A"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2F311E43"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A62CD7B" w14:textId="77777777" w:rsidR="000E14BB" w:rsidRPr="000E14BB" w:rsidRDefault="000E14BB" w:rsidP="000E14BB">
      <w:pPr>
        <w:spacing w:after="0" w:line="240" w:lineRule="auto"/>
        <w:ind w:hanging="84"/>
        <w:jc w:val="right"/>
        <w:rPr>
          <w:rFonts w:ascii="Times New Roman" w:eastAsia="Times New Roman" w:hAnsi="Times New Roman" w:cs="Times New Roman"/>
          <w:sz w:val="24"/>
          <w:szCs w:val="24"/>
          <w:lang w:eastAsia="ru-RU"/>
        </w:rPr>
      </w:pPr>
    </w:p>
    <w:p w14:paraId="0B7192B2"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F15742F"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516E76C"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2AB8E47D"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1222697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4D352D89"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C20ADCD"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5CB83A75"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22A7820F"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F352DFA"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06318FF6" w14:textId="77777777" w:rsidR="000E14BB" w:rsidRPr="000E14BB" w:rsidRDefault="000E14BB" w:rsidP="000E14BB">
      <w:pPr>
        <w:spacing w:after="0" w:line="240" w:lineRule="auto"/>
        <w:rPr>
          <w:rFonts w:ascii="Times New Roman" w:eastAsia="Times New Roman" w:hAnsi="Times New Roman" w:cs="Times New Roman"/>
          <w:sz w:val="24"/>
          <w:szCs w:val="24"/>
          <w:lang w:eastAsia="ru-RU"/>
        </w:rPr>
      </w:pPr>
    </w:p>
    <w:p w14:paraId="366C966D" w14:textId="77777777" w:rsidR="003A2F0D" w:rsidRPr="00292C00" w:rsidRDefault="003A2F0D" w:rsidP="00292C00">
      <w:pPr>
        <w:pStyle w:val="1"/>
        <w:numPr>
          <w:ilvl w:val="0"/>
          <w:numId w:val="0"/>
        </w:numPr>
        <w:ind w:left="1134"/>
        <w:rPr>
          <w:b/>
        </w:rPr>
      </w:pPr>
      <w:bookmarkStart w:id="157" w:name="_Toc440288226"/>
      <w:r w:rsidRPr="00292C00">
        <w:rPr>
          <w:b/>
        </w:rPr>
        <w:t>Приложение № 5</w:t>
      </w:r>
      <w:bookmarkEnd w:id="157"/>
    </w:p>
    <w:p w14:paraId="7ED3A710" w14:textId="77777777"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14:paraId="4ACB5D6C" w14:textId="77777777" w:rsidTr="00E76E82">
        <w:tc>
          <w:tcPr>
            <w:tcW w:w="3652" w:type="dxa"/>
            <w:shd w:val="clear" w:color="auto" w:fill="auto"/>
          </w:tcPr>
          <w:p w14:paraId="18BD1E5B" w14:textId="77777777"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14:paraId="2A42412E" w14:textId="77777777" w:rsidR="003A2F0D" w:rsidRPr="003A2F0D" w:rsidRDefault="003A2F0D" w:rsidP="002A5A38">
            <w:pPr>
              <w:tabs>
                <w:tab w:val="left" w:pos="33"/>
                <w:tab w:val="left" w:pos="5987"/>
              </w:tabs>
              <w:suppressAutoHyphens/>
              <w:spacing w:after="0" w:line="240" w:lineRule="auto"/>
              <w:ind w:right="34"/>
              <w:jc w:val="both"/>
              <w:rPr>
                <w:rFonts w:ascii="Calibri" w:eastAsia="Calibri" w:hAnsi="Calibri" w:cs="Times New Roman"/>
                <w:iCs/>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w:t>
            </w:r>
            <w:r w:rsidR="002A5A38">
              <w:rPr>
                <w:rFonts w:ascii="Times New Roman" w:eastAsia="Calibri" w:hAnsi="Times New Roman" w:cs="Times New Roman"/>
                <w:b/>
                <w:bCs/>
                <w:sz w:val="24"/>
                <w:szCs w:val="24"/>
              </w:rPr>
              <w:t>ов</w:t>
            </w:r>
            <w:r w:rsidRPr="003A2F0D">
              <w:rPr>
                <w:rFonts w:ascii="Times New Roman" w:eastAsia="Calibri" w:hAnsi="Times New Roman" w:cs="Times New Roman"/>
                <w:b/>
                <w:sz w:val="24"/>
                <w:szCs w:val="24"/>
              </w:rPr>
              <w:t xml:space="preserve"> поставки </w:t>
            </w:r>
            <w:r w:rsidR="00DE5186" w:rsidRPr="002035C7">
              <w:rPr>
                <w:rFonts w:ascii="Times New Roman" w:eastAsia="Calibri" w:hAnsi="Times New Roman" w:cs="Times New Roman"/>
                <w:b/>
                <w:sz w:val="24"/>
                <w:szCs w:val="24"/>
              </w:rPr>
              <w:t xml:space="preserve">автомобильного топлива  </w:t>
            </w:r>
          </w:p>
        </w:tc>
      </w:tr>
    </w:tbl>
    <w:p w14:paraId="76CBDEA9" w14:textId="77777777"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0629DEDA" w14:textId="77777777"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14:paraId="0F570294" w14:textId="77777777"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r w:rsidR="005F08D3">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14:paraId="180A8FC8"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14:paraId="683A9EFB"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58" w:name="_Toc394314190"/>
      <w:bookmarkStart w:id="159"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58"/>
      <w:bookmarkEnd w:id="159"/>
    </w:p>
    <w:p w14:paraId="2BF1ED49"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17005E" w14:paraId="25E5860A" w14:textId="77777777" w:rsidTr="009147BD">
        <w:tc>
          <w:tcPr>
            <w:tcW w:w="10173" w:type="dxa"/>
            <w:gridSpan w:val="5"/>
            <w:shd w:val="clear" w:color="auto" w:fill="auto"/>
          </w:tcPr>
          <w:p w14:paraId="7B28C4C9" w14:textId="77777777" w:rsidR="003A2F0D" w:rsidRPr="009147BD" w:rsidRDefault="003A2F0D" w:rsidP="003A2F0D">
            <w:pPr>
              <w:suppressAutoHyphens/>
              <w:spacing w:after="0" w:line="240" w:lineRule="auto"/>
              <w:rPr>
                <w:rFonts w:ascii="Times New Roman" w:eastAsia="Times New Roman" w:hAnsi="Times New Roman" w:cs="Times New Roman"/>
                <w:sz w:val="24"/>
                <w:szCs w:val="24"/>
                <w:lang w:eastAsia="ar-SA"/>
              </w:rPr>
            </w:pPr>
            <w:r w:rsidRPr="009147BD">
              <w:rPr>
                <w:rFonts w:ascii="Times New Roman" w:eastAsia="Times New Roman" w:hAnsi="Times New Roman" w:cs="Times New Roman"/>
                <w:sz w:val="24"/>
                <w:szCs w:val="24"/>
                <w:lang w:eastAsia="ar-SA"/>
              </w:rPr>
              <w:t xml:space="preserve">Наименование предмета закупки:____________________ </w:t>
            </w:r>
          </w:p>
          <w:p w14:paraId="661246DB" w14:textId="77777777" w:rsidR="003A2F0D" w:rsidRPr="009147BD" w:rsidRDefault="00F546FD" w:rsidP="003A2F0D">
            <w:pPr>
              <w:suppressAutoHyphens/>
              <w:spacing w:after="0" w:line="240" w:lineRule="auto"/>
              <w:rPr>
                <w:rFonts w:ascii="Times New Roman" w:eastAsia="Times New Roman" w:hAnsi="Times New Roman" w:cs="Times New Roman"/>
                <w:b/>
                <w:i/>
                <w:sz w:val="24"/>
                <w:szCs w:val="24"/>
                <w:lang w:eastAsia="ar-SA"/>
              </w:rPr>
            </w:pPr>
            <w:r w:rsidRPr="009147BD">
              <w:rPr>
                <w:rFonts w:ascii="Times New Roman" w:eastAsia="Times New Roman" w:hAnsi="Times New Roman" w:cs="Times New Roman"/>
                <w:b/>
                <w:i/>
                <w:sz w:val="24"/>
                <w:szCs w:val="24"/>
                <w:lang w:eastAsia="ar-SA"/>
              </w:rPr>
              <w:t>Лот № _________  (указать номер Лота)</w:t>
            </w:r>
          </w:p>
          <w:p w14:paraId="663538DE" w14:textId="77777777" w:rsidR="00F546FD" w:rsidRPr="009147BD" w:rsidRDefault="00F546FD" w:rsidP="003A2F0D">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14:paraId="22D37969" w14:textId="77777777" w:rsidR="003A2F0D" w:rsidRPr="009147BD" w:rsidRDefault="003A2F0D" w:rsidP="003A2F0D">
            <w:pPr>
              <w:suppressAutoHyphens/>
              <w:spacing w:after="0" w:line="240" w:lineRule="auto"/>
              <w:jc w:val="both"/>
              <w:rPr>
                <w:rFonts w:ascii="Calibri" w:eastAsia="Calibri" w:hAnsi="Calibri" w:cs="Times New Roman"/>
                <w:u w:val="single"/>
                <w:lang w:eastAsia="ar-SA"/>
              </w:rPr>
            </w:pPr>
          </w:p>
        </w:tc>
      </w:tr>
      <w:tr w:rsidR="003A2F0D" w:rsidRPr="0017005E" w14:paraId="2D0EE09B"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153FFC0"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14:paraId="3E876BF3"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14:paraId="6C452536"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14:paraId="33B183F3"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C1FDA84" w14:textId="77777777" w:rsidR="003A2F0D" w:rsidRPr="009147BD" w:rsidRDefault="003A2F0D" w:rsidP="003A2F0D">
            <w:pPr>
              <w:spacing w:after="0" w:line="240" w:lineRule="auto"/>
              <w:rPr>
                <w:rFonts w:ascii="Times New Roman" w:eastAsia="Calibri" w:hAnsi="Times New Roman" w:cs="Times New Roman"/>
                <w:sz w:val="24"/>
                <w:szCs w:val="24"/>
              </w:rPr>
            </w:pPr>
            <w:r w:rsidRPr="009147BD">
              <w:rPr>
                <w:rFonts w:ascii="Times New Roman" w:eastAsia="Times New Roman" w:hAnsi="Times New Roman" w:cs="Times New Roman"/>
                <w:sz w:val="24"/>
                <w:szCs w:val="24"/>
              </w:rPr>
              <w:t>Номер листа</w:t>
            </w:r>
          </w:p>
        </w:tc>
      </w:tr>
      <w:tr w:rsidR="003A2F0D" w:rsidRPr="0017005E" w14:paraId="21AE017C" w14:textId="77777777"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14:paraId="2ECB6E4E" w14:textId="77777777" w:rsidR="003A2F0D" w:rsidRPr="00602CF1" w:rsidRDefault="003A2F0D" w:rsidP="003A2F0D">
            <w:pPr>
              <w:spacing w:after="0" w:line="240" w:lineRule="auto"/>
              <w:rPr>
                <w:rFonts w:ascii="Times New Roman" w:eastAsia="Times New Roman" w:hAnsi="Times New Roman" w:cs="Times New Roman"/>
                <w:spacing w:val="5"/>
                <w:sz w:val="24"/>
                <w:szCs w:val="24"/>
              </w:rPr>
            </w:pPr>
            <w:r w:rsidRPr="00602CF1">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4D537190"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1538893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4F5C08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2E7CCF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028C82C" w14:textId="77777777"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14:paraId="2B7BB3E9" w14:textId="77777777" w:rsidR="003A2F0D" w:rsidRPr="00602CF1" w:rsidRDefault="003A2F0D" w:rsidP="003A2F0D">
            <w:pPr>
              <w:spacing w:after="0" w:line="240" w:lineRule="auto"/>
              <w:rPr>
                <w:rFonts w:ascii="Times New Roman" w:eastAsia="Times New Roman" w:hAnsi="Times New Roman" w:cs="Times New Roman"/>
                <w:spacing w:val="5"/>
                <w:sz w:val="24"/>
                <w:szCs w:val="24"/>
              </w:rPr>
            </w:pPr>
            <w:r w:rsidRPr="00602CF1">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3B1BE85"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14E6DC1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7964E25"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C40E1F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5B045EFD"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7940FDB" w14:textId="77777777" w:rsidR="003A2F0D" w:rsidRPr="00602CF1" w:rsidRDefault="003A2F0D"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06313687"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29059729"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684C99F"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F37CEC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FAB14DD"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1BD00AD" w14:textId="77777777" w:rsidR="003A2F0D" w:rsidRPr="00602CF1" w:rsidRDefault="003A2F0D"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5ACFD4D9" w14:textId="77777777" w:rsidR="003A2F0D"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225672A"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FF3AA6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1DCD382"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2BA0A046"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114C5F0B" w14:textId="77777777" w:rsidR="003A2F0D" w:rsidRPr="00602CF1" w:rsidRDefault="003A2F0D"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9E6ED1B" w14:textId="77777777" w:rsidR="00E64DA2" w:rsidRPr="00602CF1" w:rsidRDefault="003A2F0D"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6B2302EB"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933D09B"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3D69F0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17005E" w14:paraId="70096FC0"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4C315C25" w14:textId="77777777" w:rsidR="00E64DA2" w:rsidRPr="00602CF1" w:rsidRDefault="002E0DEF"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14:paraId="1CA8D28F" w14:textId="77777777" w:rsidR="00E64DA2" w:rsidRPr="00602CF1" w:rsidRDefault="009147B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13A266A2" w14:textId="77777777" w:rsidR="00E64DA2" w:rsidRPr="0017005E"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8480E8C" w14:textId="77777777" w:rsidR="00E64DA2" w:rsidRPr="0017005E"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F62E574" w14:textId="77777777" w:rsidR="00E64DA2" w:rsidRPr="0017005E"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572943" w:rsidRPr="0017005E" w14:paraId="385519CA"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35110612" w14:textId="77777777" w:rsidR="00572943" w:rsidRPr="00602CF1" w:rsidRDefault="00572943" w:rsidP="003A2F0D">
            <w:pPr>
              <w:spacing w:after="0" w:line="240" w:lineRule="auto"/>
              <w:jc w:val="center"/>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6922BAFA" w14:textId="77777777" w:rsidR="00572943" w:rsidRPr="00602CF1" w:rsidRDefault="00572943" w:rsidP="003A2F0D">
            <w:pPr>
              <w:spacing w:after="0" w:line="240" w:lineRule="auto"/>
              <w:rPr>
                <w:rFonts w:ascii="Times New Roman" w:eastAsia="Times New Roman" w:hAnsi="Times New Roman" w:cs="Times New Roman"/>
                <w:sz w:val="24"/>
                <w:szCs w:val="24"/>
              </w:rPr>
            </w:pPr>
            <w:r w:rsidRPr="00602CF1">
              <w:rPr>
                <w:rFonts w:ascii="Times New Roman" w:eastAsia="Times New Roman" w:hAnsi="Times New Roman" w:cs="Times New Roman"/>
                <w:sz w:val="24"/>
                <w:szCs w:val="24"/>
              </w:rPr>
              <w:t>Справка о материально-технических ресурсах (форма 5)</w:t>
            </w:r>
          </w:p>
        </w:tc>
        <w:tc>
          <w:tcPr>
            <w:tcW w:w="1417" w:type="dxa"/>
            <w:tcBorders>
              <w:top w:val="single" w:sz="4" w:space="0" w:color="000000"/>
              <w:left w:val="single" w:sz="4" w:space="0" w:color="000000"/>
              <w:bottom w:val="single" w:sz="4" w:space="0" w:color="000000"/>
            </w:tcBorders>
            <w:shd w:val="clear" w:color="auto" w:fill="auto"/>
          </w:tcPr>
          <w:p w14:paraId="746BEBDF" w14:textId="77777777" w:rsidR="00572943" w:rsidRPr="0017005E" w:rsidRDefault="00572943"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B44CF28" w14:textId="77777777" w:rsidR="00572943" w:rsidRPr="0017005E" w:rsidRDefault="00572943"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9CC2931" w14:textId="77777777" w:rsidR="00572943" w:rsidRPr="0017005E" w:rsidRDefault="00572943" w:rsidP="003A2F0D">
            <w:pPr>
              <w:spacing w:after="0" w:line="240" w:lineRule="auto"/>
              <w:rPr>
                <w:rFonts w:ascii="Times New Roman" w:eastAsia="Times New Roman" w:hAnsi="Times New Roman" w:cs="Times New Roman"/>
                <w:color w:val="FF0000"/>
                <w:sz w:val="24"/>
                <w:szCs w:val="24"/>
                <w:highlight w:val="yellow"/>
              </w:rPr>
            </w:pPr>
          </w:p>
        </w:tc>
      </w:tr>
      <w:tr w:rsidR="00602CF1" w:rsidRPr="0017005E" w14:paraId="732304BF"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33CB1DD2" w14:textId="77777777" w:rsidR="00602CF1" w:rsidRPr="00602CF1" w:rsidRDefault="00602CF1"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243C70D" w14:textId="77777777" w:rsidR="00602CF1" w:rsidRPr="00602CF1" w:rsidRDefault="007A706D" w:rsidP="007A706D">
            <w:pPr>
              <w:spacing w:after="0" w:line="240" w:lineRule="auto"/>
              <w:rPr>
                <w:rFonts w:ascii="Times New Roman" w:eastAsia="Times New Roman" w:hAnsi="Times New Roman" w:cs="Times New Roman"/>
                <w:sz w:val="24"/>
                <w:szCs w:val="24"/>
              </w:rPr>
            </w:pPr>
            <w:r w:rsidRPr="007A706D">
              <w:rPr>
                <w:rFonts w:ascii="Times New Roman" w:eastAsia="Times New Roman" w:hAnsi="Times New Roman" w:cs="Times New Roman"/>
                <w:sz w:val="24"/>
                <w:szCs w:val="24"/>
              </w:rPr>
              <w:t>Справка о перечне и объемах выполнения договоров по поставке автомобильного топлива за 2014-2016 годы</w:t>
            </w:r>
            <w:r>
              <w:rPr>
                <w:rFonts w:ascii="Times New Roman" w:eastAsia="Times New Roman" w:hAnsi="Times New Roman" w:cs="Times New Roman"/>
                <w:sz w:val="24"/>
                <w:szCs w:val="24"/>
              </w:rPr>
              <w:t xml:space="preserve"> (ф</w:t>
            </w:r>
            <w:r w:rsidR="00602CF1">
              <w:rPr>
                <w:rFonts w:ascii="Times New Roman" w:eastAsia="Times New Roman" w:hAnsi="Times New Roman" w:cs="Times New Roman"/>
                <w:sz w:val="24"/>
                <w:szCs w:val="24"/>
              </w:rPr>
              <w:t>орма 6</w:t>
            </w:r>
            <w:r>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D37F552" w14:textId="77777777" w:rsidR="00602CF1" w:rsidRPr="0017005E" w:rsidRDefault="00602CF1"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CB1C15" w14:textId="77777777" w:rsidR="00602CF1" w:rsidRPr="0017005E" w:rsidRDefault="00602CF1"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90154E7" w14:textId="77777777" w:rsidR="00602CF1" w:rsidRPr="0017005E" w:rsidRDefault="00602CF1"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7990FF76"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217A03A2"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8</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EA1539" w14:textId="77777777" w:rsidR="003A2F0D" w:rsidRPr="009147BD" w:rsidRDefault="0045320B"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14:paraId="0F3D0E7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460AE24"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C057CC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66C50E2"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4AA546FB"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9</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1A0E16D"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3F4EF0F"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83F1D4"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E15AFC"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CF53C00"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6467D80C" w14:textId="77777777" w:rsidR="003A2F0D" w:rsidRPr="0017005E" w:rsidRDefault="00572943" w:rsidP="003A2F0D">
            <w:pPr>
              <w:spacing w:after="0" w:line="240" w:lineRule="auto"/>
              <w:jc w:val="center"/>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10</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ED83E6A"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8DF649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2C6E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A3561C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1280B1AD" w14:textId="77777777"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14:paraId="170BC011" w14:textId="77777777" w:rsidR="003A2F0D" w:rsidRPr="00844C9F" w:rsidRDefault="00572943" w:rsidP="003A2F0D">
            <w:pPr>
              <w:spacing w:after="0" w:line="240" w:lineRule="auto"/>
              <w:jc w:val="center"/>
              <w:rPr>
                <w:rFonts w:ascii="Times New Roman" w:eastAsia="Times New Roman" w:hAnsi="Times New Roman" w:cs="Times New Roman"/>
                <w:sz w:val="24"/>
                <w:szCs w:val="24"/>
              </w:rPr>
            </w:pPr>
            <w:r w:rsidRPr="00844C9F">
              <w:rPr>
                <w:rFonts w:ascii="Times New Roman" w:eastAsia="Times New Roman" w:hAnsi="Times New Roman" w:cs="Times New Roman"/>
                <w:sz w:val="24"/>
                <w:szCs w:val="24"/>
              </w:rPr>
              <w:t>11</w:t>
            </w:r>
            <w:r w:rsidR="002E0DEF" w:rsidRPr="00844C9F">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8D40D97" w14:textId="77777777" w:rsidR="003A2F0D" w:rsidRPr="00844C9F" w:rsidRDefault="009147BD" w:rsidP="00844C9F">
            <w:pPr>
              <w:spacing w:after="0" w:line="240" w:lineRule="auto"/>
              <w:rPr>
                <w:rFonts w:ascii="Times New Roman" w:eastAsia="Times New Roman" w:hAnsi="Times New Roman" w:cs="Times New Roman"/>
                <w:sz w:val="24"/>
                <w:szCs w:val="24"/>
              </w:rPr>
            </w:pPr>
            <w:r w:rsidRPr="00844C9F">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w:t>
            </w:r>
            <w:r w:rsidRPr="00844C9F">
              <w:t xml:space="preserve"> </w:t>
            </w:r>
            <w:r w:rsidRPr="00844C9F">
              <w:rPr>
                <w:rFonts w:ascii="Times New Roman" w:eastAsia="Times New Roman" w:hAnsi="Times New Roman" w:cs="Times New Roman"/>
                <w:sz w:val="24"/>
                <w:szCs w:val="24"/>
              </w:rPr>
              <w:t>заверенн</w:t>
            </w:r>
            <w:r w:rsidR="00844C9F">
              <w:rPr>
                <w:rFonts w:ascii="Times New Roman" w:eastAsia="Times New Roman" w:hAnsi="Times New Roman" w:cs="Times New Roman"/>
                <w:sz w:val="24"/>
                <w:szCs w:val="24"/>
              </w:rPr>
              <w:t>ые</w:t>
            </w:r>
            <w:r w:rsidRPr="00844C9F">
              <w:rPr>
                <w:rFonts w:ascii="Times New Roman" w:eastAsia="Times New Roman" w:hAnsi="Times New Roman" w:cs="Times New Roman"/>
                <w:sz w:val="24"/>
                <w:szCs w:val="24"/>
              </w:rPr>
              <w:t xml:space="preserve">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A1A2349"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7C881A9"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222F795"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08343D2A" w14:textId="77777777"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14:paraId="6E2CE335"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12</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B156349"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Calibri" w:hAnsi="Times New Roman" w:cs="Times New Roman"/>
                <w:sz w:val="24"/>
                <w:szCs w:val="24"/>
              </w:rPr>
              <w:t>Копия Устава в действующей редакции,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E8ECB4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718270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149DE3A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59EACD5A"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71B3B83"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13</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AC706D4"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Calibri"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05DBE9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6697C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5DA7C9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5E12718"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1FD4D289" w14:textId="77777777" w:rsidR="003A2F0D" w:rsidRPr="009147BD" w:rsidRDefault="00572943" w:rsidP="003A2F0D">
            <w:pPr>
              <w:spacing w:after="0" w:line="240" w:lineRule="auto"/>
              <w:jc w:val="center"/>
              <w:rPr>
                <w:rFonts w:ascii="Times New Roman" w:eastAsia="Calibri" w:hAnsi="Times New Roman" w:cs="Times New Roman"/>
                <w:sz w:val="24"/>
                <w:szCs w:val="24"/>
              </w:rPr>
            </w:pPr>
            <w:r w:rsidRPr="009147BD">
              <w:rPr>
                <w:rFonts w:ascii="Times New Roman" w:eastAsia="Times New Roman" w:hAnsi="Times New Roman" w:cs="Times New Roman"/>
                <w:sz w:val="24"/>
                <w:szCs w:val="24"/>
              </w:rPr>
              <w:t>14</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29D8745"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05B301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54FD963"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5353834E"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7D8C21D7" w14:textId="77777777"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14:paraId="69A5A2CD" w14:textId="77777777" w:rsidR="003A2F0D" w:rsidRPr="009147BD" w:rsidRDefault="00572943" w:rsidP="003A2F0D">
            <w:pPr>
              <w:spacing w:after="0" w:line="240" w:lineRule="auto"/>
              <w:jc w:val="center"/>
              <w:rPr>
                <w:rFonts w:ascii="Times New Roman" w:eastAsia="Calibri" w:hAnsi="Times New Roman" w:cs="Times New Roman"/>
                <w:sz w:val="24"/>
                <w:szCs w:val="24"/>
              </w:rPr>
            </w:pPr>
            <w:r w:rsidRPr="009147BD">
              <w:rPr>
                <w:rFonts w:ascii="Times New Roman" w:eastAsia="Times New Roman" w:hAnsi="Times New Roman" w:cs="Times New Roman"/>
                <w:sz w:val="24"/>
                <w:szCs w:val="24"/>
              </w:rPr>
              <w:t>15</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2637F92"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E21C98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13BF59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4495D4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27E7D999" w14:textId="77777777"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14:paraId="03FB2607"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lastRenderedPageBreak/>
              <w:t>16</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4EE83D4"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Решение об одобрении крупной сделки, оригинал (или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D443913"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D4E7EAC"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675E4E1F"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35FB010E"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0493905D" w14:textId="77777777" w:rsidR="003A2F0D" w:rsidRPr="009147BD" w:rsidRDefault="00572943" w:rsidP="003A2F0D">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17</w:t>
            </w:r>
            <w:r w:rsidR="002E0DEF" w:rsidRPr="009147B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C15E1BB" w14:textId="77777777" w:rsidR="003A2F0D" w:rsidRPr="0017005E" w:rsidRDefault="009147BD" w:rsidP="003A2F0D">
            <w:pPr>
              <w:spacing w:after="0" w:line="240" w:lineRule="auto"/>
              <w:rPr>
                <w:rFonts w:ascii="Times New Roman" w:eastAsia="Times New Roman" w:hAnsi="Times New Roman" w:cs="Times New Roman"/>
                <w:sz w:val="24"/>
                <w:szCs w:val="24"/>
                <w:highlight w:val="yellow"/>
              </w:rPr>
            </w:pPr>
            <w:r w:rsidRPr="009147BD">
              <w:rPr>
                <w:rFonts w:ascii="Times New Roman" w:eastAsia="Times New Roman" w:hAnsi="Times New Roman" w:cs="Times New Roman"/>
                <w:sz w:val="24"/>
                <w:szCs w:val="24"/>
              </w:rPr>
              <w:t>Копия бухгалтерского баланса и отчета о финансовых результатах за 2016 год,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E818146"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49391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91F0475"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A6428" w:rsidRPr="0017005E" w14:paraId="0FD15188"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796435FF" w14:textId="77777777" w:rsidR="00EA6428" w:rsidRPr="00A82B31" w:rsidRDefault="00EA6428" w:rsidP="003A2F0D">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4787585" w14:textId="77777777" w:rsidR="00EA6428" w:rsidRPr="00A82B31" w:rsidRDefault="00EA6428" w:rsidP="00EA6428">
            <w:pPr>
              <w:spacing w:after="0" w:line="240" w:lineRule="auto"/>
              <w:jc w:val="both"/>
              <w:rPr>
                <w:rFonts w:ascii="Times New Roman" w:eastAsia="Times New Roman" w:hAnsi="Times New Roman" w:cs="Times New Roman"/>
                <w:sz w:val="24"/>
                <w:szCs w:val="24"/>
              </w:rPr>
            </w:pPr>
            <w:r w:rsidRPr="00A82B31">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C4128C9"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68D13"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4E1ED4AA"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B5D19AD"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6C3184BA" w14:textId="77777777" w:rsidR="003A2F0D" w:rsidRPr="00A82B31" w:rsidRDefault="00572943" w:rsidP="00EA6428">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1</w:t>
            </w:r>
            <w:r w:rsidR="00EA6428" w:rsidRPr="00A82B31">
              <w:rPr>
                <w:rFonts w:ascii="Times New Roman" w:eastAsia="Times New Roman" w:hAnsi="Times New Roman" w:cs="Times New Roman"/>
                <w:sz w:val="24"/>
                <w:szCs w:val="24"/>
              </w:rPr>
              <w:t>9</w:t>
            </w:r>
            <w:r w:rsidR="002E0DEF" w:rsidRPr="00A82B31">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2BDC7DC" w14:textId="77777777" w:rsidR="003A2F0D" w:rsidRPr="00A82B31" w:rsidRDefault="009147BD" w:rsidP="00EA642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82B31">
              <w:rPr>
                <w:rFonts w:ascii="Times New Roman" w:eastAsia="Times New Roman" w:hAnsi="Times New Roman" w:cs="Times New Roman"/>
                <w:bCs/>
                <w:sz w:val="24"/>
                <w:szCs w:val="24"/>
                <w:lang w:eastAsia="ru-RU"/>
              </w:rPr>
              <w:t>Копии документов, подтверждающие право собственности, аренды или партнерских соглашений на АЗС, соответствующие Справке о материально-технических ресурсах (форма 5)</w:t>
            </w:r>
            <w:r w:rsidR="00EA6428" w:rsidRPr="00A82B31">
              <w:rPr>
                <w:rFonts w:ascii="Times New Roman" w:eastAsia="Times New Roman" w:hAnsi="Times New Roman" w:cs="Times New Roman"/>
                <w:bCs/>
                <w:sz w:val="24"/>
                <w:szCs w:val="24"/>
                <w:lang w:eastAsia="ru-RU"/>
              </w:rPr>
              <w:t>,</w:t>
            </w:r>
            <w:r w:rsidR="00EA6428" w:rsidRPr="00A82B31">
              <w:rPr>
                <w:rFonts w:ascii="Times New Roman" w:eastAsia="Times New Roman" w:hAnsi="Times New Roman" w:cs="Times New Roman"/>
                <w:bCs/>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5A9192B"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373CB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9213E3A"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A6428" w:rsidRPr="0017005E" w14:paraId="5B2FD112"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4DAEDD2F" w14:textId="77777777" w:rsidR="00EA6428" w:rsidRPr="00A82B31" w:rsidRDefault="00EA6428" w:rsidP="00EA6428">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48683E06" w14:textId="77777777" w:rsidR="00EA6428" w:rsidRPr="00A82B31" w:rsidRDefault="00EA6428" w:rsidP="00EA642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ru-RU"/>
              </w:rPr>
            </w:pPr>
            <w:r w:rsidRPr="00A82B31">
              <w:rPr>
                <w:rFonts w:ascii="Times New Roman" w:eastAsia="Times New Roman" w:hAnsi="Times New Roman" w:cs="Times New Roman"/>
                <w:sz w:val="24"/>
                <w:szCs w:val="24"/>
                <w:lang w:eastAsia="x-none"/>
              </w:rPr>
              <w:t xml:space="preserve">Оригиналы или копии  </w:t>
            </w:r>
            <w:r w:rsidRPr="00A82B31">
              <w:rPr>
                <w:rFonts w:ascii="Times New Roman" w:eastAsia="Times New Roman" w:hAnsi="Times New Roman" w:cs="Times New Roman"/>
                <w:sz w:val="24"/>
                <w:szCs w:val="24"/>
                <w:lang w:eastAsia="ar-SA"/>
              </w:rPr>
              <w:t>рекомендательных писем и отзывов о выполнении договоров по поставке автомобильного топлива,</w:t>
            </w:r>
            <w:r w:rsidRPr="00A82B31">
              <w:rPr>
                <w:rFonts w:ascii="Times New Roman" w:eastAsia="Times New Roman" w:hAnsi="Times New Roman" w:cs="Times New Roman"/>
                <w:bCs/>
                <w:sz w:val="24"/>
                <w:szCs w:val="24"/>
                <w:lang w:eastAsia="ar-SA"/>
              </w:rPr>
              <w:t xml:space="preserve"> указанных в «Справке о перечне и объемах выполнения договоров по </w:t>
            </w:r>
            <w:r w:rsidRPr="00A82B31">
              <w:rPr>
                <w:rFonts w:ascii="Times New Roman" w:eastAsia="Times New Roman" w:hAnsi="Times New Roman" w:cs="Times New Roman"/>
                <w:color w:val="000000"/>
                <w:sz w:val="24"/>
                <w:szCs w:val="24"/>
                <w:shd w:val="clear" w:color="auto" w:fill="FFFFFF"/>
                <w:lang w:eastAsia="ar-SA"/>
              </w:rPr>
              <w:t>поставке автомобильного топлива</w:t>
            </w:r>
            <w:r w:rsidRPr="00A82B31">
              <w:rPr>
                <w:rFonts w:ascii="Times New Roman" w:eastAsia="Times New Roman" w:hAnsi="Times New Roman" w:cs="Times New Roman"/>
                <w:bCs/>
                <w:sz w:val="24"/>
                <w:szCs w:val="24"/>
                <w:lang w:eastAsia="ar-SA"/>
              </w:rPr>
              <w:t xml:space="preserve"> за 2014-2016 годы» (форма 6 Приложения №1 Документации),</w:t>
            </w:r>
            <w:r w:rsidRPr="00A82B31">
              <w:rPr>
                <w:rFonts w:ascii="Times New Roman" w:eastAsia="Times New Roman" w:hAnsi="Times New Roman" w:cs="Times New Roman"/>
                <w:bCs/>
                <w:sz w:val="24"/>
                <w:szCs w:val="24"/>
              </w:rPr>
              <w:t xml:space="preserve"> заверенные уполномоченным лицом Участника закупки</w:t>
            </w:r>
            <w:r w:rsidRPr="00A82B31">
              <w:rPr>
                <w:rFonts w:ascii="Times New Roman" w:eastAsia="Times New Roman" w:hAnsi="Times New Roman" w:cs="Times New Roman"/>
                <w:bCs/>
                <w:sz w:val="24"/>
                <w:szCs w:val="24"/>
                <w:lang w:eastAsia="ar-SA"/>
              </w:rPr>
              <w:t xml:space="preserve"> </w:t>
            </w:r>
            <w:r w:rsidRPr="00A82B31">
              <w:rPr>
                <w:rFonts w:ascii="Times New Roman" w:eastAsia="Times New Roman" w:hAnsi="Times New Roman" w:cs="Times New Roman"/>
                <w:sz w:val="24"/>
                <w:szCs w:val="24"/>
                <w:lang w:eastAsia="x-none"/>
              </w:rPr>
              <w:t>(на усмотрение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2203FDF"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A3F4A19"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390A4CC4" w14:textId="77777777" w:rsidR="00EA6428" w:rsidRPr="0017005E" w:rsidRDefault="00EA6428"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6802FE22"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4747F85" w14:textId="77777777" w:rsidR="003A2F0D" w:rsidRPr="00A82B31" w:rsidRDefault="00EA6428" w:rsidP="00EA6428">
            <w:pPr>
              <w:spacing w:after="0" w:line="240" w:lineRule="auto"/>
              <w:jc w:val="center"/>
              <w:rPr>
                <w:rFonts w:ascii="Times New Roman" w:eastAsia="Times New Roman" w:hAnsi="Times New Roman" w:cs="Times New Roman"/>
                <w:sz w:val="24"/>
                <w:szCs w:val="24"/>
              </w:rPr>
            </w:pPr>
            <w:r w:rsidRPr="00A82B31">
              <w:rPr>
                <w:rFonts w:ascii="Times New Roman" w:eastAsia="Times New Roman" w:hAnsi="Times New Roman" w:cs="Times New Roman"/>
                <w:sz w:val="24"/>
                <w:szCs w:val="24"/>
              </w:rPr>
              <w:t>2</w:t>
            </w:r>
            <w:r w:rsidR="00572943" w:rsidRPr="00A82B31">
              <w:rPr>
                <w:rFonts w:ascii="Times New Roman" w:eastAsia="Times New Roman" w:hAnsi="Times New Roman" w:cs="Times New Roman"/>
                <w:sz w:val="24"/>
                <w:szCs w:val="24"/>
              </w:rPr>
              <w:t>1</w:t>
            </w:r>
            <w:r w:rsidR="002E0DEF" w:rsidRPr="00A82B31">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44D054F" w14:textId="77777777" w:rsidR="003A2F0D" w:rsidRPr="00A82B31" w:rsidRDefault="009147BD" w:rsidP="009147BD">
            <w:pPr>
              <w:tabs>
                <w:tab w:val="left" w:pos="425"/>
                <w:tab w:val="left" w:pos="567"/>
                <w:tab w:val="left" w:pos="709"/>
                <w:tab w:val="left" w:pos="851"/>
              </w:tabs>
              <w:suppressAutoHyphens/>
              <w:spacing w:after="0" w:line="240" w:lineRule="auto"/>
              <w:contextualSpacing/>
              <w:jc w:val="both"/>
              <w:rPr>
                <w:rFonts w:ascii="Times New Roman" w:eastAsia="Calibri" w:hAnsi="Times New Roman" w:cs="Times New Roman"/>
                <w:i/>
                <w:sz w:val="24"/>
                <w:szCs w:val="24"/>
                <w:u w:val="single"/>
              </w:rPr>
            </w:pPr>
            <w:r w:rsidRPr="00A82B31">
              <w:rPr>
                <w:rFonts w:ascii="Times New Roman" w:eastAsia="Times New Roman" w:hAnsi="Times New Roman" w:cs="Times New Roman"/>
                <w:bCs/>
                <w:sz w:val="24"/>
                <w:szCs w:val="24"/>
                <w:lang w:eastAsia="ru-RU"/>
              </w:rPr>
              <w:t>Документ, подтверждающий перечисление обеспечения заявки на участие в запросе предложений (платежное поручение с отметкой банка, или заверенная банком ко</w:t>
            </w:r>
            <w:r w:rsidR="001F4ACD" w:rsidRPr="00A82B31">
              <w:rPr>
                <w:rFonts w:ascii="Times New Roman" w:eastAsia="Times New Roman" w:hAnsi="Times New Roman" w:cs="Times New Roman"/>
                <w:bCs/>
                <w:sz w:val="24"/>
                <w:szCs w:val="24"/>
                <w:lang w:eastAsia="ru-RU"/>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69D16211"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0AC132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4666A27"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17005E" w14:paraId="4A6D7747" w14:textId="77777777"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14:paraId="55DC3F62" w14:textId="77777777" w:rsidR="003A2F0D" w:rsidRPr="009147BD" w:rsidRDefault="007D02C6" w:rsidP="00EA6428">
            <w:pPr>
              <w:spacing w:after="0" w:line="240" w:lineRule="auto"/>
              <w:jc w:val="center"/>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2</w:t>
            </w:r>
            <w:r w:rsidR="00EA6428">
              <w:rPr>
                <w:rFonts w:ascii="Times New Roman" w:eastAsia="Times New Roman" w:hAnsi="Times New Roman" w:cs="Times New Roman"/>
                <w:sz w:val="24"/>
                <w:szCs w:val="24"/>
              </w:rPr>
              <w:t>2.</w:t>
            </w:r>
          </w:p>
        </w:tc>
        <w:tc>
          <w:tcPr>
            <w:tcW w:w="6101" w:type="dxa"/>
            <w:tcBorders>
              <w:top w:val="single" w:sz="4" w:space="0" w:color="000000"/>
              <w:left w:val="single" w:sz="4" w:space="0" w:color="000000"/>
              <w:bottom w:val="single" w:sz="4" w:space="0" w:color="000000"/>
            </w:tcBorders>
            <w:shd w:val="clear" w:color="auto" w:fill="auto"/>
          </w:tcPr>
          <w:p w14:paraId="7D78750E" w14:textId="77777777" w:rsidR="003A2F0D" w:rsidRPr="009147BD" w:rsidRDefault="003A2F0D" w:rsidP="003A2F0D">
            <w:pPr>
              <w:spacing w:after="0" w:line="240" w:lineRule="auto"/>
              <w:rPr>
                <w:rFonts w:ascii="Times New Roman" w:eastAsia="Times New Roman" w:hAnsi="Times New Roman" w:cs="Times New Roman"/>
                <w:bCs/>
                <w:sz w:val="24"/>
                <w:szCs w:val="24"/>
              </w:rPr>
            </w:pPr>
            <w:r w:rsidRPr="009147B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12F8DDA"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61B018"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06AD8900" w14:textId="77777777" w:rsidR="003A2F0D" w:rsidRPr="0017005E"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14:paraId="007CE9B1" w14:textId="77777777"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14:paraId="6485B40F" w14:textId="77777777" w:rsidR="003A2F0D" w:rsidRPr="009147B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78599869" w14:textId="77777777" w:rsidR="003A2F0D" w:rsidRPr="009147BD" w:rsidRDefault="003A2F0D" w:rsidP="003A2F0D">
            <w:pPr>
              <w:spacing w:after="0" w:line="240" w:lineRule="auto"/>
              <w:rPr>
                <w:rFonts w:ascii="Times New Roman" w:eastAsia="Times New Roman" w:hAnsi="Times New Roman" w:cs="Times New Roman"/>
                <w:sz w:val="24"/>
                <w:szCs w:val="24"/>
              </w:rPr>
            </w:pPr>
            <w:r w:rsidRPr="009147B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2038E2BE" w14:textId="77777777"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415F4A65" w14:textId="77777777"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14:paraId="7FB5E771" w14:textId="77777777"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14:paraId="531DE6B8" w14:textId="77777777" w:rsidR="00D71044" w:rsidRDefault="00D71044" w:rsidP="003A2F0D">
      <w:pPr>
        <w:suppressAutoHyphens/>
        <w:spacing w:after="0" w:line="240" w:lineRule="auto"/>
        <w:rPr>
          <w:rFonts w:ascii="Times New Roman" w:eastAsia="Times New Roman" w:hAnsi="Times New Roman" w:cs="Times New Roman"/>
          <w:sz w:val="24"/>
          <w:szCs w:val="24"/>
          <w:lang w:eastAsia="ar-SA"/>
        </w:rPr>
      </w:pPr>
    </w:p>
    <w:p w14:paraId="3D28FC42" w14:textId="77777777"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14:paraId="686245FE"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D240F32" w14:textId="77777777"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14:paraId="0B67B68D" w14:textId="77777777" w:rsidR="00602CF1" w:rsidRPr="00602CF1" w:rsidRDefault="00602CF1" w:rsidP="00602CF1">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w:t>
      </w:r>
      <w:r w:rsidR="00F94898">
        <w:rPr>
          <w:rFonts w:ascii="Times New Roman" w:eastAsia="Times New Roman" w:hAnsi="Times New Roman" w:cs="Times New Roman"/>
          <w:sz w:val="20"/>
          <w:szCs w:val="20"/>
          <w:lang w:eastAsia="ar-SA"/>
        </w:rPr>
        <w:t>предложений</w:t>
      </w:r>
      <w:r w:rsidRPr="00602CF1">
        <w:rPr>
          <w:rFonts w:ascii="Times New Roman" w:eastAsia="Times New Roman" w:hAnsi="Times New Roman" w:cs="Times New Roman"/>
          <w:sz w:val="20"/>
          <w:szCs w:val="20"/>
          <w:lang w:eastAsia="ar-SA"/>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24D2FA58" w14:textId="77777777" w:rsidR="00602CF1" w:rsidRPr="00602CF1" w:rsidRDefault="00602CF1" w:rsidP="00602CF1">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 xml:space="preserve">2) Некоммерческие организации, </w:t>
      </w:r>
      <w:r w:rsidRPr="00602CF1">
        <w:rPr>
          <w:rFonts w:ascii="Times New Roman" w:eastAsia="Times New Roman" w:hAnsi="Times New Roman" w:cs="Times New Roman"/>
          <w:bCs/>
          <w:sz w:val="20"/>
          <w:szCs w:val="20"/>
          <w:lang w:eastAsia="ar-SA"/>
        </w:rPr>
        <w:t>индивидуальные предприниматели и организации</w:t>
      </w:r>
      <w:r w:rsidRPr="00602CF1">
        <w:rPr>
          <w:rFonts w:ascii="Times New Roman" w:eastAsia="Times New Roman" w:hAnsi="Times New Roman" w:cs="Times New Roman"/>
          <w:bCs/>
          <w:sz w:val="20"/>
          <w:szCs w:val="20"/>
          <w:lang w:eastAsia="ru-RU"/>
        </w:rPr>
        <w:t>,</w:t>
      </w:r>
      <w:r w:rsidRPr="00602CF1">
        <w:rPr>
          <w:rFonts w:ascii="Times New Roman" w:eastAsia="Times New Roman" w:hAnsi="Times New Roman" w:cs="Times New Roman"/>
          <w:bCs/>
          <w:color w:val="FF0000"/>
          <w:sz w:val="20"/>
          <w:szCs w:val="20"/>
          <w:lang w:eastAsia="ru-RU"/>
        </w:rPr>
        <w:t xml:space="preserve"> </w:t>
      </w:r>
      <w:r w:rsidRPr="00602CF1">
        <w:rPr>
          <w:rFonts w:ascii="Times New Roman" w:eastAsia="Times New Roman" w:hAnsi="Times New Roman" w:cs="Times New Roman"/>
          <w:bCs/>
          <w:sz w:val="20"/>
          <w:szCs w:val="20"/>
          <w:lang w:eastAsia="ru-RU"/>
        </w:rPr>
        <w:t>зарегистрированные после 1 января 2017</w:t>
      </w:r>
      <w:r w:rsidRPr="00602CF1">
        <w:rPr>
          <w:rFonts w:ascii="Times New Roman" w:eastAsia="Times New Roman" w:hAnsi="Times New Roman" w:cs="Times New Roman"/>
          <w:bCs/>
          <w:sz w:val="20"/>
          <w:szCs w:val="20"/>
          <w:lang w:eastAsia="ru-RU"/>
        </w:rPr>
        <w:fldChar w:fldCharType="begin">
          <w:ffData>
            <w:name w:val="Год2"/>
            <w:enabled/>
            <w:calcOnExit w:val="0"/>
            <w:textInput>
              <w:default w:val="Год2"/>
            </w:textInput>
          </w:ffData>
        </w:fldChar>
      </w:r>
      <w:bookmarkStart w:id="160" w:name="Год2"/>
      <w:r w:rsidRPr="00602CF1">
        <w:rPr>
          <w:rFonts w:ascii="Times New Roman" w:eastAsia="Times New Roman" w:hAnsi="Times New Roman" w:cs="Times New Roman"/>
          <w:bCs/>
          <w:sz w:val="20"/>
          <w:szCs w:val="20"/>
          <w:lang w:eastAsia="ru-RU"/>
        </w:rPr>
        <w:instrText xml:space="preserve"> FORMTEXT </w:instrText>
      </w:r>
      <w:r w:rsidR="00A55708">
        <w:rPr>
          <w:rFonts w:ascii="Times New Roman" w:eastAsia="Times New Roman" w:hAnsi="Times New Roman" w:cs="Times New Roman"/>
          <w:bCs/>
          <w:sz w:val="20"/>
          <w:szCs w:val="20"/>
          <w:lang w:eastAsia="ru-RU"/>
        </w:rPr>
      </w:r>
      <w:r w:rsidR="00A55708">
        <w:rPr>
          <w:rFonts w:ascii="Times New Roman" w:eastAsia="Times New Roman" w:hAnsi="Times New Roman" w:cs="Times New Roman"/>
          <w:bCs/>
          <w:sz w:val="20"/>
          <w:szCs w:val="20"/>
          <w:lang w:eastAsia="ru-RU"/>
        </w:rPr>
        <w:fldChar w:fldCharType="separate"/>
      </w:r>
      <w:r w:rsidRPr="00602CF1">
        <w:rPr>
          <w:rFonts w:ascii="Times New Roman" w:eastAsia="Times New Roman" w:hAnsi="Times New Roman" w:cs="Times New Roman"/>
          <w:sz w:val="24"/>
          <w:szCs w:val="24"/>
          <w:lang w:eastAsia="ar-SA"/>
        </w:rPr>
        <w:fldChar w:fldCharType="end"/>
      </w:r>
      <w:bookmarkEnd w:id="160"/>
      <w:r w:rsidRPr="00602CF1">
        <w:rPr>
          <w:rFonts w:ascii="Times New Roman" w:eastAsia="Times New Roman" w:hAnsi="Times New Roman" w:cs="Times New Roman"/>
          <w:bCs/>
          <w:sz w:val="20"/>
          <w:szCs w:val="20"/>
          <w:lang w:eastAsia="ru-RU"/>
        </w:rPr>
        <w:t xml:space="preserve"> года, указывают в п.1</w:t>
      </w:r>
      <w:r w:rsidR="009147BD">
        <w:rPr>
          <w:rFonts w:ascii="Times New Roman" w:eastAsia="Times New Roman" w:hAnsi="Times New Roman" w:cs="Times New Roman"/>
          <w:bCs/>
          <w:sz w:val="20"/>
          <w:szCs w:val="20"/>
          <w:lang w:eastAsia="ru-RU"/>
        </w:rPr>
        <w:t>7</w:t>
      </w:r>
      <w:r w:rsidRPr="00602CF1">
        <w:rPr>
          <w:rFonts w:ascii="Times New Roman" w:eastAsia="Times New Roman" w:hAnsi="Times New Roman" w:cs="Times New Roman"/>
          <w:bCs/>
          <w:sz w:val="20"/>
          <w:szCs w:val="20"/>
          <w:lang w:eastAsia="ru-RU"/>
        </w:rPr>
        <w:t xml:space="preserve"> описи сведения с учетом требований п. 3.2. </w:t>
      </w:r>
      <w:r w:rsidRPr="00602CF1">
        <w:rPr>
          <w:rFonts w:ascii="Times New Roman" w:eastAsia="Times New Roman" w:hAnsi="Times New Roman" w:cs="Times New Roman"/>
          <w:sz w:val="20"/>
          <w:szCs w:val="20"/>
          <w:lang w:eastAsia="ar-SA"/>
        </w:rPr>
        <w:t>Документации.</w:t>
      </w:r>
    </w:p>
    <w:p w14:paraId="4CDAC182" w14:textId="77777777" w:rsidR="00933CAE" w:rsidRPr="009147BD" w:rsidRDefault="00602CF1" w:rsidP="009147BD">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602CF1">
        <w:rPr>
          <w:rFonts w:ascii="Times New Roman" w:eastAsia="Times New Roman" w:hAnsi="Times New Roman" w:cs="Times New Roman"/>
          <w:sz w:val="20"/>
          <w:szCs w:val="20"/>
          <w:lang w:eastAsia="ar-SA"/>
        </w:rPr>
        <w:t>3) Документы должны быть подшиты в том (требование п.п. 4.4.5. п. 4.4. Документации, пронумерованы согласно описи).</w:t>
      </w:r>
    </w:p>
    <w:sectPr w:rsidR="00933CAE" w:rsidRPr="009147BD" w:rsidSect="00E76E82">
      <w:headerReference w:type="default" r:id="rId17"/>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7C2CD" w14:textId="77777777" w:rsidR="00A55708" w:rsidRDefault="00A55708" w:rsidP="003A2F0D">
      <w:pPr>
        <w:spacing w:after="0" w:line="240" w:lineRule="auto"/>
      </w:pPr>
      <w:r>
        <w:separator/>
      </w:r>
    </w:p>
  </w:endnote>
  <w:endnote w:type="continuationSeparator" w:id="0">
    <w:p w14:paraId="7D39216B" w14:textId="77777777" w:rsidR="00A55708" w:rsidRDefault="00A55708"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Black">
    <w:panose1 w:val="020B0A04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820FC4" w14:textId="77777777" w:rsidR="00A55708" w:rsidRDefault="00A55708" w:rsidP="003A2F0D">
      <w:pPr>
        <w:spacing w:after="0" w:line="240" w:lineRule="auto"/>
      </w:pPr>
      <w:r>
        <w:separator/>
      </w:r>
    </w:p>
  </w:footnote>
  <w:footnote w:type="continuationSeparator" w:id="0">
    <w:p w14:paraId="61C368DC" w14:textId="77777777" w:rsidR="00A55708" w:rsidRDefault="00A55708" w:rsidP="003A2F0D">
      <w:pPr>
        <w:spacing w:after="0" w:line="240" w:lineRule="auto"/>
      </w:pPr>
      <w:r>
        <w:continuationSeparator/>
      </w:r>
    </w:p>
  </w:footnote>
  <w:footnote w:id="1">
    <w:p w14:paraId="58364464" w14:textId="77777777" w:rsidR="00A55708" w:rsidRPr="00390286" w:rsidRDefault="00A55708" w:rsidP="00D10FD9">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Content>
      <w:p w14:paraId="639F87D6" w14:textId="77777777" w:rsidR="00A55708" w:rsidRDefault="00A55708">
        <w:pPr>
          <w:pStyle w:val="aff9"/>
          <w:jc w:val="center"/>
        </w:pPr>
      </w:p>
      <w:p w14:paraId="7A2AFE72" w14:textId="77777777" w:rsidR="00A55708" w:rsidRDefault="00A55708">
        <w:pPr>
          <w:pStyle w:val="aff9"/>
          <w:jc w:val="center"/>
        </w:pPr>
        <w:r>
          <w:fldChar w:fldCharType="begin"/>
        </w:r>
        <w:r>
          <w:instrText>PAGE   \* MERGEFORMAT</w:instrText>
        </w:r>
        <w:r>
          <w:fldChar w:fldCharType="separate"/>
        </w:r>
        <w:r w:rsidR="0040383B">
          <w:rPr>
            <w:noProof/>
          </w:rPr>
          <w:t>7</w:t>
        </w:r>
        <w:r>
          <w:fldChar w:fldCharType="end"/>
        </w:r>
      </w:p>
    </w:sdtContent>
  </w:sdt>
  <w:p w14:paraId="5E705638" w14:textId="77777777" w:rsidR="00A55708" w:rsidRDefault="00A55708"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739AC" w14:textId="77777777" w:rsidR="00A55708" w:rsidRDefault="00A55708">
    <w:pPr>
      <w:pStyle w:val="aff9"/>
      <w:jc w:val="center"/>
    </w:pPr>
  </w:p>
  <w:p w14:paraId="61FC50FA" w14:textId="77777777" w:rsidR="00A55708" w:rsidRDefault="00A55708">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869774"/>
      <w:docPartObj>
        <w:docPartGallery w:val="Page Numbers (Top of Page)"/>
        <w:docPartUnique/>
      </w:docPartObj>
    </w:sdtPr>
    <w:sdtContent>
      <w:p w14:paraId="5BEAD462" w14:textId="77777777" w:rsidR="00A55708" w:rsidRDefault="00A55708">
        <w:pPr>
          <w:pStyle w:val="aff9"/>
          <w:jc w:val="center"/>
        </w:pPr>
        <w:r>
          <w:fldChar w:fldCharType="begin"/>
        </w:r>
        <w:r>
          <w:instrText>PAGE   \* MERGEFORMAT</w:instrText>
        </w:r>
        <w:r>
          <w:fldChar w:fldCharType="separate"/>
        </w:r>
        <w:r w:rsidR="0040383B">
          <w:rPr>
            <w:noProof/>
          </w:rPr>
          <w:t>21</w:t>
        </w:r>
        <w:r>
          <w:fldChar w:fldCharType="end"/>
        </w:r>
      </w:p>
    </w:sdtContent>
  </w:sdt>
  <w:p w14:paraId="5AE29276" w14:textId="77777777" w:rsidR="00A55708" w:rsidRDefault="00A5570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styleLink w:val="11"/>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2"/>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3"/>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862"/>
        </w:tabs>
        <w:ind w:left="862"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3EE00EA"/>
    <w:multiLevelType w:val="multilevel"/>
    <w:tmpl w:val="9F24BB90"/>
    <w:lvl w:ilvl="0">
      <w:start w:val="5"/>
      <w:numFmt w:val="decimal"/>
      <w:lvlText w:val="%1."/>
      <w:lvlJc w:val="left"/>
      <w:pPr>
        <w:ind w:left="540" w:hanging="540"/>
      </w:pPr>
      <w:rPr>
        <w:rFonts w:hint="default"/>
      </w:rPr>
    </w:lvl>
    <w:lvl w:ilvl="1">
      <w:start w:val="1"/>
      <w:numFmt w:val="decimal"/>
      <w:lvlText w:val="%1.%2."/>
      <w:lvlJc w:val="left"/>
      <w:pPr>
        <w:ind w:left="823" w:hanging="540"/>
      </w:pPr>
      <w:rPr>
        <w:rFonts w:hint="default"/>
        <w:b/>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11035E76"/>
    <w:multiLevelType w:val="hybridMultilevel"/>
    <w:tmpl w:val="32F66314"/>
    <w:lvl w:ilvl="0" w:tplc="DA048D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4"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5" w15:restartNumberingAfterBreak="0">
    <w:nsid w:val="310A12EA"/>
    <w:multiLevelType w:val="multilevel"/>
    <w:tmpl w:val="5B60D216"/>
    <w:lvl w:ilvl="0">
      <w:start w:val="11"/>
      <w:numFmt w:val="decimal"/>
      <w:lvlText w:val="%1"/>
      <w:lvlJc w:val="left"/>
      <w:pPr>
        <w:ind w:left="420" w:hanging="420"/>
      </w:pPr>
    </w:lvl>
    <w:lvl w:ilvl="1">
      <w:start w:val="2"/>
      <w:numFmt w:val="decimal"/>
      <w:lvlText w:val="%1.%2"/>
      <w:lvlJc w:val="left"/>
      <w:pPr>
        <w:ind w:left="704" w:hanging="42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4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3BAD0AE1"/>
    <w:multiLevelType w:val="multilevel"/>
    <w:tmpl w:val="0419001F"/>
    <w:styleLink w:val="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4ABB24D3"/>
    <w:multiLevelType w:val="multilevel"/>
    <w:tmpl w:val="CD4EB664"/>
    <w:lvl w:ilvl="0">
      <w:start w:val="4"/>
      <w:numFmt w:val="decimal"/>
      <w:lvlText w:val="%1."/>
      <w:lvlJc w:val="left"/>
      <w:pPr>
        <w:ind w:left="540" w:hanging="540"/>
      </w:pPr>
      <w:rPr>
        <w:rFonts w:hint="default"/>
      </w:rPr>
    </w:lvl>
    <w:lvl w:ilvl="1">
      <w:start w:val="4"/>
      <w:numFmt w:val="decimal"/>
      <w:lvlText w:val="%1.%2."/>
      <w:lvlJc w:val="left"/>
      <w:pPr>
        <w:ind w:left="1320" w:hanging="540"/>
      </w:pPr>
      <w:rPr>
        <w:rFonts w:hint="default"/>
      </w:rPr>
    </w:lvl>
    <w:lvl w:ilvl="2">
      <w:start w:val="4"/>
      <w:numFmt w:val="decimal"/>
      <w:lvlText w:val="%1.%2.%3."/>
      <w:lvlJc w:val="left"/>
      <w:pPr>
        <w:ind w:left="2280" w:hanging="720"/>
      </w:pPr>
      <w:rPr>
        <w:rFonts w:hint="default"/>
        <w:b/>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0" w15:restartNumberingAfterBreak="0">
    <w:nsid w:val="62575D2F"/>
    <w:multiLevelType w:val="multilevel"/>
    <w:tmpl w:val="0419001F"/>
    <w:numStyleLink w:val="14"/>
  </w:abstractNum>
  <w:abstractNum w:abstractNumId="51" w15:restartNumberingAfterBreak="0">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BE60B25"/>
    <w:multiLevelType w:val="multilevel"/>
    <w:tmpl w:val="EC86501C"/>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228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8"/>
  </w:num>
  <w:num w:numId="33">
    <w:abstractNumId w:val="43"/>
  </w:num>
  <w:num w:numId="34">
    <w:abstractNumId w:val="52"/>
  </w:num>
  <w:num w:numId="35">
    <w:abstractNumId w:val="35"/>
  </w:num>
  <w:num w:numId="36">
    <w:abstractNumId w:val="42"/>
  </w:num>
  <w:num w:numId="37">
    <w:abstractNumId w:val="44"/>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46"/>
  </w:num>
  <w:num w:numId="40">
    <w:abstractNumId w:val="50"/>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1">
    <w:abstractNumId w:val="47"/>
  </w:num>
  <w:num w:numId="42">
    <w:abstractNumId w:val="51"/>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48"/>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num>
  <w:num w:numId="53">
    <w:abstractNumId w:val="3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F0D"/>
    <w:rsid w:val="000027E7"/>
    <w:rsid w:val="00003B85"/>
    <w:rsid w:val="0000608D"/>
    <w:rsid w:val="0001367B"/>
    <w:rsid w:val="00020B7A"/>
    <w:rsid w:val="00026547"/>
    <w:rsid w:val="00034413"/>
    <w:rsid w:val="000363C0"/>
    <w:rsid w:val="0004274E"/>
    <w:rsid w:val="0005213E"/>
    <w:rsid w:val="00054BAD"/>
    <w:rsid w:val="00063491"/>
    <w:rsid w:val="00065138"/>
    <w:rsid w:val="0006606F"/>
    <w:rsid w:val="00072C68"/>
    <w:rsid w:val="000819C4"/>
    <w:rsid w:val="000835BB"/>
    <w:rsid w:val="000873A9"/>
    <w:rsid w:val="0009656C"/>
    <w:rsid w:val="000A2BED"/>
    <w:rsid w:val="000A5DFE"/>
    <w:rsid w:val="000B3C88"/>
    <w:rsid w:val="000B7453"/>
    <w:rsid w:val="000D61FA"/>
    <w:rsid w:val="000D7869"/>
    <w:rsid w:val="000E14BB"/>
    <w:rsid w:val="000E7D6A"/>
    <w:rsid w:val="00120649"/>
    <w:rsid w:val="0012767C"/>
    <w:rsid w:val="001370AB"/>
    <w:rsid w:val="00147ECF"/>
    <w:rsid w:val="001504D8"/>
    <w:rsid w:val="0016235B"/>
    <w:rsid w:val="0017005E"/>
    <w:rsid w:val="0017374D"/>
    <w:rsid w:val="00176DE5"/>
    <w:rsid w:val="00182044"/>
    <w:rsid w:val="00182627"/>
    <w:rsid w:val="00184A80"/>
    <w:rsid w:val="00192A74"/>
    <w:rsid w:val="001956F3"/>
    <w:rsid w:val="001B5A26"/>
    <w:rsid w:val="001C301A"/>
    <w:rsid w:val="001C3162"/>
    <w:rsid w:val="001D7F04"/>
    <w:rsid w:val="001F067D"/>
    <w:rsid w:val="001F413B"/>
    <w:rsid w:val="001F4ACD"/>
    <w:rsid w:val="002035C7"/>
    <w:rsid w:val="00206720"/>
    <w:rsid w:val="00210A75"/>
    <w:rsid w:val="00222830"/>
    <w:rsid w:val="00226CB0"/>
    <w:rsid w:val="00237B79"/>
    <w:rsid w:val="00240470"/>
    <w:rsid w:val="002466AA"/>
    <w:rsid w:val="00252ACD"/>
    <w:rsid w:val="00253DCE"/>
    <w:rsid w:val="00255840"/>
    <w:rsid w:val="00255FE3"/>
    <w:rsid w:val="002562B3"/>
    <w:rsid w:val="002613FF"/>
    <w:rsid w:val="00274FF6"/>
    <w:rsid w:val="0028736F"/>
    <w:rsid w:val="00292C00"/>
    <w:rsid w:val="00296CC8"/>
    <w:rsid w:val="002A5A38"/>
    <w:rsid w:val="002B55CB"/>
    <w:rsid w:val="002B64EA"/>
    <w:rsid w:val="002C0C10"/>
    <w:rsid w:val="002C544D"/>
    <w:rsid w:val="002D3104"/>
    <w:rsid w:val="002D723C"/>
    <w:rsid w:val="002E0DEF"/>
    <w:rsid w:val="002F595F"/>
    <w:rsid w:val="003134BF"/>
    <w:rsid w:val="00315AAC"/>
    <w:rsid w:val="00335E12"/>
    <w:rsid w:val="00336C65"/>
    <w:rsid w:val="00340C98"/>
    <w:rsid w:val="0035032D"/>
    <w:rsid w:val="003512B1"/>
    <w:rsid w:val="003A0CB6"/>
    <w:rsid w:val="003A2F0D"/>
    <w:rsid w:val="003B14B8"/>
    <w:rsid w:val="003B7476"/>
    <w:rsid w:val="003C2B70"/>
    <w:rsid w:val="003D3EF7"/>
    <w:rsid w:val="003F424E"/>
    <w:rsid w:val="003F6A60"/>
    <w:rsid w:val="0040383B"/>
    <w:rsid w:val="00415C7D"/>
    <w:rsid w:val="004162A4"/>
    <w:rsid w:val="00423F1C"/>
    <w:rsid w:val="00424606"/>
    <w:rsid w:val="00427946"/>
    <w:rsid w:val="00427DA2"/>
    <w:rsid w:val="00436562"/>
    <w:rsid w:val="00445288"/>
    <w:rsid w:val="00447F50"/>
    <w:rsid w:val="004518FA"/>
    <w:rsid w:val="00451E4B"/>
    <w:rsid w:val="0045320B"/>
    <w:rsid w:val="004609FF"/>
    <w:rsid w:val="00462FD3"/>
    <w:rsid w:val="00464100"/>
    <w:rsid w:val="004655A2"/>
    <w:rsid w:val="004700BF"/>
    <w:rsid w:val="004839B1"/>
    <w:rsid w:val="0048488D"/>
    <w:rsid w:val="00494547"/>
    <w:rsid w:val="004A3699"/>
    <w:rsid w:val="004B06D0"/>
    <w:rsid w:val="004B4497"/>
    <w:rsid w:val="004B62CE"/>
    <w:rsid w:val="004D003F"/>
    <w:rsid w:val="004D28E5"/>
    <w:rsid w:val="004E4CCA"/>
    <w:rsid w:val="004E50DC"/>
    <w:rsid w:val="00501886"/>
    <w:rsid w:val="005021CF"/>
    <w:rsid w:val="00503DB5"/>
    <w:rsid w:val="00505BDA"/>
    <w:rsid w:val="005113CB"/>
    <w:rsid w:val="00551C0A"/>
    <w:rsid w:val="00557928"/>
    <w:rsid w:val="00570277"/>
    <w:rsid w:val="00572943"/>
    <w:rsid w:val="00586FF0"/>
    <w:rsid w:val="005966B1"/>
    <w:rsid w:val="005A0893"/>
    <w:rsid w:val="005A6560"/>
    <w:rsid w:val="005C44DC"/>
    <w:rsid w:val="005D0E89"/>
    <w:rsid w:val="005F08D3"/>
    <w:rsid w:val="005F2344"/>
    <w:rsid w:val="00602CF1"/>
    <w:rsid w:val="006115FA"/>
    <w:rsid w:val="00630F8F"/>
    <w:rsid w:val="00635EA0"/>
    <w:rsid w:val="00636F5F"/>
    <w:rsid w:val="006562BB"/>
    <w:rsid w:val="00675F9F"/>
    <w:rsid w:val="0068596A"/>
    <w:rsid w:val="006904BA"/>
    <w:rsid w:val="00691E98"/>
    <w:rsid w:val="006B1696"/>
    <w:rsid w:val="006B32A6"/>
    <w:rsid w:val="006B525F"/>
    <w:rsid w:val="006B5765"/>
    <w:rsid w:val="006B7D60"/>
    <w:rsid w:val="006C03E9"/>
    <w:rsid w:val="006C5C76"/>
    <w:rsid w:val="006C6767"/>
    <w:rsid w:val="006D53BB"/>
    <w:rsid w:val="0070285F"/>
    <w:rsid w:val="00705A8A"/>
    <w:rsid w:val="007121A6"/>
    <w:rsid w:val="0073099D"/>
    <w:rsid w:val="00730D70"/>
    <w:rsid w:val="00733652"/>
    <w:rsid w:val="0074090D"/>
    <w:rsid w:val="0075084E"/>
    <w:rsid w:val="007519F2"/>
    <w:rsid w:val="00773BB3"/>
    <w:rsid w:val="00773CD1"/>
    <w:rsid w:val="00782655"/>
    <w:rsid w:val="00783229"/>
    <w:rsid w:val="007A1D5F"/>
    <w:rsid w:val="007A25D9"/>
    <w:rsid w:val="007A7022"/>
    <w:rsid w:val="007A706D"/>
    <w:rsid w:val="007C176D"/>
    <w:rsid w:val="007D02C6"/>
    <w:rsid w:val="007E4F6A"/>
    <w:rsid w:val="007F0AEC"/>
    <w:rsid w:val="007F12DC"/>
    <w:rsid w:val="00804A56"/>
    <w:rsid w:val="00806FF8"/>
    <w:rsid w:val="00820C40"/>
    <w:rsid w:val="00822E0F"/>
    <w:rsid w:val="0083241A"/>
    <w:rsid w:val="008379B1"/>
    <w:rsid w:val="00840794"/>
    <w:rsid w:val="00842C17"/>
    <w:rsid w:val="00844C9F"/>
    <w:rsid w:val="0085390C"/>
    <w:rsid w:val="00854496"/>
    <w:rsid w:val="00856459"/>
    <w:rsid w:val="008676EA"/>
    <w:rsid w:val="00870992"/>
    <w:rsid w:val="008734BD"/>
    <w:rsid w:val="00894B43"/>
    <w:rsid w:val="008A3EFC"/>
    <w:rsid w:val="008A7EFC"/>
    <w:rsid w:val="008C02B2"/>
    <w:rsid w:val="008D0F22"/>
    <w:rsid w:val="008E38AA"/>
    <w:rsid w:val="009147BD"/>
    <w:rsid w:val="00921EFE"/>
    <w:rsid w:val="00924767"/>
    <w:rsid w:val="009278DA"/>
    <w:rsid w:val="00933CAE"/>
    <w:rsid w:val="00936334"/>
    <w:rsid w:val="00937EF0"/>
    <w:rsid w:val="009430AC"/>
    <w:rsid w:val="00953452"/>
    <w:rsid w:val="009660E0"/>
    <w:rsid w:val="009A1C8B"/>
    <w:rsid w:val="009B154B"/>
    <w:rsid w:val="009C6B97"/>
    <w:rsid w:val="009D7629"/>
    <w:rsid w:val="009F4D59"/>
    <w:rsid w:val="009F6FE3"/>
    <w:rsid w:val="00A141FD"/>
    <w:rsid w:val="00A32277"/>
    <w:rsid w:val="00A33794"/>
    <w:rsid w:val="00A376E7"/>
    <w:rsid w:val="00A55708"/>
    <w:rsid w:val="00A5585E"/>
    <w:rsid w:val="00A567A9"/>
    <w:rsid w:val="00A7781D"/>
    <w:rsid w:val="00A82B31"/>
    <w:rsid w:val="00A90D05"/>
    <w:rsid w:val="00AB5610"/>
    <w:rsid w:val="00AC2384"/>
    <w:rsid w:val="00AC2F8A"/>
    <w:rsid w:val="00AD4F10"/>
    <w:rsid w:val="00AE33E7"/>
    <w:rsid w:val="00AE4BC2"/>
    <w:rsid w:val="00AF2F42"/>
    <w:rsid w:val="00B00169"/>
    <w:rsid w:val="00B01485"/>
    <w:rsid w:val="00B23B38"/>
    <w:rsid w:val="00B2459E"/>
    <w:rsid w:val="00B30731"/>
    <w:rsid w:val="00B31185"/>
    <w:rsid w:val="00B66F3E"/>
    <w:rsid w:val="00B728F0"/>
    <w:rsid w:val="00B7581B"/>
    <w:rsid w:val="00B80976"/>
    <w:rsid w:val="00BA1B9D"/>
    <w:rsid w:val="00BA1D95"/>
    <w:rsid w:val="00BA41B2"/>
    <w:rsid w:val="00BA7036"/>
    <w:rsid w:val="00BD2BDD"/>
    <w:rsid w:val="00BD641C"/>
    <w:rsid w:val="00BE6625"/>
    <w:rsid w:val="00C172A2"/>
    <w:rsid w:val="00C46094"/>
    <w:rsid w:val="00C6092F"/>
    <w:rsid w:val="00C67A15"/>
    <w:rsid w:val="00C71C03"/>
    <w:rsid w:val="00C73B3F"/>
    <w:rsid w:val="00C747DD"/>
    <w:rsid w:val="00C93E29"/>
    <w:rsid w:val="00C94707"/>
    <w:rsid w:val="00C95410"/>
    <w:rsid w:val="00CA36EB"/>
    <w:rsid w:val="00CB47BF"/>
    <w:rsid w:val="00CC50E6"/>
    <w:rsid w:val="00CD1E84"/>
    <w:rsid w:val="00CD4479"/>
    <w:rsid w:val="00CE42AA"/>
    <w:rsid w:val="00CE4767"/>
    <w:rsid w:val="00CF1498"/>
    <w:rsid w:val="00D10FD9"/>
    <w:rsid w:val="00D114BC"/>
    <w:rsid w:val="00D12452"/>
    <w:rsid w:val="00D16090"/>
    <w:rsid w:val="00D162E3"/>
    <w:rsid w:val="00D22E68"/>
    <w:rsid w:val="00D2433D"/>
    <w:rsid w:val="00D423E3"/>
    <w:rsid w:val="00D528A7"/>
    <w:rsid w:val="00D66D2F"/>
    <w:rsid w:val="00D71044"/>
    <w:rsid w:val="00D75975"/>
    <w:rsid w:val="00D875E2"/>
    <w:rsid w:val="00DA307B"/>
    <w:rsid w:val="00DB2676"/>
    <w:rsid w:val="00DB645B"/>
    <w:rsid w:val="00DC4A48"/>
    <w:rsid w:val="00DD22EC"/>
    <w:rsid w:val="00DD5943"/>
    <w:rsid w:val="00DE267E"/>
    <w:rsid w:val="00DE5186"/>
    <w:rsid w:val="00E124A4"/>
    <w:rsid w:val="00E135EF"/>
    <w:rsid w:val="00E2579D"/>
    <w:rsid w:val="00E303D1"/>
    <w:rsid w:val="00E44A1E"/>
    <w:rsid w:val="00E451FD"/>
    <w:rsid w:val="00E4763D"/>
    <w:rsid w:val="00E50F4D"/>
    <w:rsid w:val="00E5378A"/>
    <w:rsid w:val="00E62A1A"/>
    <w:rsid w:val="00E64DA2"/>
    <w:rsid w:val="00E74E7F"/>
    <w:rsid w:val="00E76E82"/>
    <w:rsid w:val="00E814EB"/>
    <w:rsid w:val="00EA2015"/>
    <w:rsid w:val="00EA6428"/>
    <w:rsid w:val="00EB0A97"/>
    <w:rsid w:val="00EB7761"/>
    <w:rsid w:val="00EB7B23"/>
    <w:rsid w:val="00ED3E2C"/>
    <w:rsid w:val="00EE0D69"/>
    <w:rsid w:val="00F01103"/>
    <w:rsid w:val="00F01900"/>
    <w:rsid w:val="00F100F7"/>
    <w:rsid w:val="00F23387"/>
    <w:rsid w:val="00F46817"/>
    <w:rsid w:val="00F546FD"/>
    <w:rsid w:val="00F601ED"/>
    <w:rsid w:val="00F63DBF"/>
    <w:rsid w:val="00F83C08"/>
    <w:rsid w:val="00F87AC4"/>
    <w:rsid w:val="00F920D0"/>
    <w:rsid w:val="00F94898"/>
    <w:rsid w:val="00FA4E3A"/>
    <w:rsid w:val="00FB51CD"/>
    <w:rsid w:val="00FB53B7"/>
    <w:rsid w:val="00FB6A14"/>
    <w:rsid w:val="00FC025C"/>
    <w:rsid w:val="00FD10E9"/>
    <w:rsid w:val="00FD382E"/>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ED61"/>
  <w15:docId w15:val="{DC5E2644-60D0-4816-BA6B-79063DBFB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link w:val="15"/>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5">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6">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7">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7"/>
    <w:uiPriority w:val="99"/>
    <w:rsid w:val="003A2F0D"/>
  </w:style>
  <w:style w:type="character" w:styleId="ab">
    <w:name w:val="page number"/>
    <w:basedOn w:val="17"/>
    <w:rsid w:val="003A2F0D"/>
  </w:style>
  <w:style w:type="character" w:customStyle="1" w:styleId="18">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7"/>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9">
    <w:name w:val="Ариал Знак1"/>
    <w:rsid w:val="003A2F0D"/>
    <w:rPr>
      <w:rFonts w:ascii="Arial" w:eastAsia="Times New Roman" w:hAnsi="Arial" w:cs="Arial"/>
      <w:sz w:val="24"/>
      <w:szCs w:val="24"/>
    </w:rPr>
  </w:style>
  <w:style w:type="character" w:customStyle="1" w:styleId="1a">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b">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c">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d">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7"/>
    <w:rsid w:val="003A2F0D"/>
  </w:style>
  <w:style w:type="character" w:customStyle="1" w:styleId="fontstyle27">
    <w:name w:val="fontstyle27"/>
    <w:basedOn w:val="17"/>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e">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7"/>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f">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0">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6"/>
    <w:next w:val="1f6"/>
    <w:link w:val="1f7"/>
    <w:rsid w:val="003A2F0D"/>
    <w:rPr>
      <w:b/>
      <w:bCs/>
    </w:rPr>
  </w:style>
  <w:style w:type="character" w:customStyle="1" w:styleId="1f7">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2">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3">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99"/>
    <w:rsid w:val="00451E4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6"/>
    <w:next w:val="afffffb"/>
    <w:uiPriority w:val="99"/>
    <w:rsid w:val="00E74E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Текущий список1"/>
    <w:rsid w:val="00D71044"/>
    <w:pPr>
      <w:numPr>
        <w:numId w:val="41"/>
      </w:numPr>
    </w:pPr>
  </w:style>
  <w:style w:type="numbering" w:customStyle="1" w:styleId="11">
    <w:name w:val="Текущий список11"/>
    <w:rsid w:val="000E14BB"/>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91921">
      <w:bodyDiv w:val="1"/>
      <w:marLeft w:val="0"/>
      <w:marRight w:val="0"/>
      <w:marTop w:val="0"/>
      <w:marBottom w:val="0"/>
      <w:divBdr>
        <w:top w:val="none" w:sz="0" w:space="0" w:color="auto"/>
        <w:left w:val="none" w:sz="0" w:space="0" w:color="auto"/>
        <w:bottom w:val="none" w:sz="0" w:space="0" w:color="auto"/>
        <w:right w:val="none" w:sz="0" w:space="0" w:color="auto"/>
      </w:divBdr>
    </w:div>
    <w:div w:id="139200860">
      <w:bodyDiv w:val="1"/>
      <w:marLeft w:val="0"/>
      <w:marRight w:val="0"/>
      <w:marTop w:val="0"/>
      <w:marBottom w:val="0"/>
      <w:divBdr>
        <w:top w:val="none" w:sz="0" w:space="0" w:color="auto"/>
        <w:left w:val="none" w:sz="0" w:space="0" w:color="auto"/>
        <w:bottom w:val="none" w:sz="0" w:space="0" w:color="auto"/>
        <w:right w:val="none" w:sz="0" w:space="0" w:color="auto"/>
      </w:divBdr>
    </w:div>
    <w:div w:id="315383944">
      <w:bodyDiv w:val="1"/>
      <w:marLeft w:val="0"/>
      <w:marRight w:val="0"/>
      <w:marTop w:val="0"/>
      <w:marBottom w:val="0"/>
      <w:divBdr>
        <w:top w:val="none" w:sz="0" w:space="0" w:color="auto"/>
        <w:left w:val="none" w:sz="0" w:space="0" w:color="auto"/>
        <w:bottom w:val="none" w:sz="0" w:space="0" w:color="auto"/>
        <w:right w:val="none" w:sz="0" w:space="0" w:color="auto"/>
      </w:divBdr>
    </w:div>
    <w:div w:id="472717507">
      <w:bodyDiv w:val="1"/>
      <w:marLeft w:val="0"/>
      <w:marRight w:val="0"/>
      <w:marTop w:val="0"/>
      <w:marBottom w:val="0"/>
      <w:divBdr>
        <w:top w:val="none" w:sz="0" w:space="0" w:color="auto"/>
        <w:left w:val="none" w:sz="0" w:space="0" w:color="auto"/>
        <w:bottom w:val="none" w:sz="0" w:space="0" w:color="auto"/>
        <w:right w:val="none" w:sz="0" w:space="0" w:color="auto"/>
      </w:divBdr>
    </w:div>
    <w:div w:id="505294413">
      <w:bodyDiv w:val="1"/>
      <w:marLeft w:val="0"/>
      <w:marRight w:val="0"/>
      <w:marTop w:val="0"/>
      <w:marBottom w:val="0"/>
      <w:divBdr>
        <w:top w:val="none" w:sz="0" w:space="0" w:color="auto"/>
        <w:left w:val="none" w:sz="0" w:space="0" w:color="auto"/>
        <w:bottom w:val="none" w:sz="0" w:space="0" w:color="auto"/>
        <w:right w:val="none" w:sz="0" w:space="0" w:color="auto"/>
      </w:divBdr>
    </w:div>
    <w:div w:id="525994162">
      <w:bodyDiv w:val="1"/>
      <w:marLeft w:val="0"/>
      <w:marRight w:val="0"/>
      <w:marTop w:val="0"/>
      <w:marBottom w:val="0"/>
      <w:divBdr>
        <w:top w:val="none" w:sz="0" w:space="0" w:color="auto"/>
        <w:left w:val="none" w:sz="0" w:space="0" w:color="auto"/>
        <w:bottom w:val="none" w:sz="0" w:space="0" w:color="auto"/>
        <w:right w:val="none" w:sz="0" w:space="0" w:color="auto"/>
      </w:divBdr>
    </w:div>
    <w:div w:id="584849687">
      <w:bodyDiv w:val="1"/>
      <w:marLeft w:val="0"/>
      <w:marRight w:val="0"/>
      <w:marTop w:val="0"/>
      <w:marBottom w:val="0"/>
      <w:divBdr>
        <w:top w:val="none" w:sz="0" w:space="0" w:color="auto"/>
        <w:left w:val="none" w:sz="0" w:space="0" w:color="auto"/>
        <w:bottom w:val="none" w:sz="0" w:space="0" w:color="auto"/>
        <w:right w:val="none" w:sz="0" w:space="0" w:color="auto"/>
      </w:divBdr>
    </w:div>
    <w:div w:id="597253022">
      <w:bodyDiv w:val="1"/>
      <w:marLeft w:val="0"/>
      <w:marRight w:val="0"/>
      <w:marTop w:val="0"/>
      <w:marBottom w:val="0"/>
      <w:divBdr>
        <w:top w:val="none" w:sz="0" w:space="0" w:color="auto"/>
        <w:left w:val="none" w:sz="0" w:space="0" w:color="auto"/>
        <w:bottom w:val="none" w:sz="0" w:space="0" w:color="auto"/>
        <w:right w:val="none" w:sz="0" w:space="0" w:color="auto"/>
      </w:divBdr>
    </w:div>
    <w:div w:id="786654245">
      <w:bodyDiv w:val="1"/>
      <w:marLeft w:val="0"/>
      <w:marRight w:val="0"/>
      <w:marTop w:val="0"/>
      <w:marBottom w:val="0"/>
      <w:divBdr>
        <w:top w:val="none" w:sz="0" w:space="0" w:color="auto"/>
        <w:left w:val="none" w:sz="0" w:space="0" w:color="auto"/>
        <w:bottom w:val="none" w:sz="0" w:space="0" w:color="auto"/>
        <w:right w:val="none" w:sz="0" w:space="0" w:color="auto"/>
      </w:divBdr>
    </w:div>
    <w:div w:id="1080827562">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309363339">
      <w:bodyDiv w:val="1"/>
      <w:marLeft w:val="0"/>
      <w:marRight w:val="0"/>
      <w:marTop w:val="0"/>
      <w:marBottom w:val="0"/>
      <w:divBdr>
        <w:top w:val="none" w:sz="0" w:space="0" w:color="auto"/>
        <w:left w:val="none" w:sz="0" w:space="0" w:color="auto"/>
        <w:bottom w:val="none" w:sz="0" w:space="0" w:color="auto"/>
        <w:right w:val="none" w:sz="0" w:space="0" w:color="auto"/>
      </w:divBdr>
    </w:div>
    <w:div w:id="1535531697">
      <w:bodyDiv w:val="1"/>
      <w:marLeft w:val="0"/>
      <w:marRight w:val="0"/>
      <w:marTop w:val="0"/>
      <w:marBottom w:val="0"/>
      <w:divBdr>
        <w:top w:val="none" w:sz="0" w:space="0" w:color="auto"/>
        <w:left w:val="none" w:sz="0" w:space="0" w:color="auto"/>
        <w:bottom w:val="none" w:sz="0" w:space="0" w:color="auto"/>
        <w:right w:val="none" w:sz="0" w:space="0" w:color="auto"/>
      </w:divBdr>
    </w:div>
    <w:div w:id="1793593202">
      <w:bodyDiv w:val="1"/>
      <w:marLeft w:val="0"/>
      <w:marRight w:val="0"/>
      <w:marTop w:val="0"/>
      <w:marBottom w:val="0"/>
      <w:divBdr>
        <w:top w:val="none" w:sz="0" w:space="0" w:color="auto"/>
        <w:left w:val="none" w:sz="0" w:space="0" w:color="auto"/>
        <w:bottom w:val="none" w:sz="0" w:space="0" w:color="auto"/>
        <w:right w:val="none" w:sz="0" w:space="0" w:color="auto"/>
      </w:divBdr>
    </w:div>
    <w:div w:id="1796756396">
      <w:bodyDiv w:val="1"/>
      <w:marLeft w:val="0"/>
      <w:marRight w:val="0"/>
      <w:marTop w:val="0"/>
      <w:marBottom w:val="0"/>
      <w:divBdr>
        <w:top w:val="none" w:sz="0" w:space="0" w:color="auto"/>
        <w:left w:val="none" w:sz="0" w:space="0" w:color="auto"/>
        <w:bottom w:val="none" w:sz="0" w:space="0" w:color="auto"/>
        <w:right w:val="none" w:sz="0" w:space="0" w:color="auto"/>
      </w:divBdr>
    </w:div>
    <w:div w:id="212245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gov.ru/epz/order/quicksearch/search.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450CFA5A6A6F7D1F3501306841E58B07A0E258366D63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0E96B-3E35-4763-A321-F9F90AFA2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55</Pages>
  <Words>19618</Words>
  <Characters>111823</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11</cp:revision>
  <dcterms:created xsi:type="dcterms:W3CDTF">2017-02-22T10:44:00Z</dcterms:created>
  <dcterms:modified xsi:type="dcterms:W3CDTF">2017-02-22T12:30:00Z</dcterms:modified>
</cp:coreProperties>
</file>