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EEE57" w14:textId="77777777" w:rsidR="009D1609" w:rsidRDefault="009D1609" w:rsidP="009D1609">
      <w:pPr>
        <w:jc w:val="right"/>
        <w:rPr>
          <w:b/>
          <w:sz w:val="28"/>
          <w:szCs w:val="28"/>
        </w:rPr>
      </w:pPr>
    </w:p>
    <w:p w14:paraId="543A6E6C" w14:textId="77777777"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14:paraId="60AB17DF" w14:textId="77777777"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(подрядчика, исполнителя)</w:t>
      </w:r>
    </w:p>
    <w:p w14:paraId="1EBFC2C5" w14:textId="77777777" w:rsidR="000D740A" w:rsidRDefault="000D740A" w:rsidP="000D740A">
      <w:pPr>
        <w:rPr>
          <w:b/>
          <w:sz w:val="22"/>
          <w:szCs w:val="22"/>
        </w:rPr>
      </w:pPr>
    </w:p>
    <w:p w14:paraId="3D9FC39A" w14:textId="77777777" w:rsidR="000D740A" w:rsidRDefault="000D740A" w:rsidP="000D740A">
      <w:pPr>
        <w:rPr>
          <w:b/>
          <w:sz w:val="22"/>
          <w:szCs w:val="22"/>
        </w:rPr>
      </w:pPr>
    </w:p>
    <w:p w14:paraId="351FC217" w14:textId="5EB41E79"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                                                     </w:t>
      </w:r>
      <w:r w:rsidR="00C41072">
        <w:rPr>
          <w:b/>
          <w:sz w:val="22"/>
          <w:szCs w:val="22"/>
        </w:rPr>
        <w:t xml:space="preserve">                </w:t>
      </w:r>
      <w:r w:rsidR="00553A3E">
        <w:rPr>
          <w:b/>
          <w:sz w:val="22"/>
          <w:szCs w:val="22"/>
        </w:rPr>
        <w:t xml:space="preserve">   </w:t>
      </w:r>
      <w:r w:rsidR="00896DBC">
        <w:rPr>
          <w:b/>
          <w:sz w:val="22"/>
          <w:szCs w:val="22"/>
        </w:rPr>
        <w:t>«</w:t>
      </w:r>
      <w:r w:rsidR="00686E72">
        <w:rPr>
          <w:b/>
          <w:sz w:val="22"/>
          <w:szCs w:val="22"/>
        </w:rPr>
        <w:t>31</w:t>
      </w:r>
      <w:r w:rsidR="00553A3E">
        <w:rPr>
          <w:b/>
          <w:sz w:val="22"/>
          <w:szCs w:val="22"/>
        </w:rPr>
        <w:t xml:space="preserve">» </w:t>
      </w:r>
      <w:r w:rsidR="00686E72">
        <w:rPr>
          <w:b/>
          <w:sz w:val="22"/>
          <w:szCs w:val="22"/>
        </w:rPr>
        <w:t>декабр</w:t>
      </w:r>
      <w:r w:rsidR="000C332F">
        <w:rPr>
          <w:b/>
          <w:sz w:val="22"/>
          <w:szCs w:val="22"/>
        </w:rPr>
        <w:t>я</w:t>
      </w:r>
      <w:r w:rsidR="00553A3E">
        <w:rPr>
          <w:b/>
          <w:sz w:val="22"/>
          <w:szCs w:val="22"/>
        </w:rPr>
        <w:t xml:space="preserve"> </w:t>
      </w:r>
      <w:r w:rsidRPr="000D740A">
        <w:rPr>
          <w:b/>
          <w:sz w:val="22"/>
          <w:szCs w:val="22"/>
        </w:rPr>
        <w:t>201</w:t>
      </w:r>
      <w:r w:rsidR="000C332F">
        <w:rPr>
          <w:b/>
          <w:sz w:val="22"/>
          <w:szCs w:val="22"/>
        </w:rPr>
        <w:t>5</w:t>
      </w:r>
      <w:r w:rsidRPr="000D740A">
        <w:rPr>
          <w:b/>
          <w:sz w:val="22"/>
          <w:szCs w:val="22"/>
        </w:rPr>
        <w:t xml:space="preserve"> года</w:t>
      </w:r>
    </w:p>
    <w:p w14:paraId="1E65A959" w14:textId="77777777" w:rsidR="000D740A" w:rsidRDefault="000D740A" w:rsidP="0002619C">
      <w:pPr>
        <w:jc w:val="center"/>
        <w:rPr>
          <w:b/>
          <w:sz w:val="22"/>
          <w:szCs w:val="22"/>
        </w:rPr>
      </w:pPr>
    </w:p>
    <w:p w14:paraId="3D1E8FA0" w14:textId="77777777" w:rsidR="0062398A" w:rsidRPr="002E5FAE" w:rsidRDefault="0062398A" w:rsidP="0062398A">
      <w:pPr>
        <w:rPr>
          <w:sz w:val="16"/>
          <w:szCs w:val="16"/>
        </w:rPr>
      </w:pPr>
      <w:r w:rsidRPr="00E91B5E">
        <w:rPr>
          <w:b/>
        </w:rPr>
        <w:t>Инициатор закупки:</w:t>
      </w:r>
      <w:r>
        <w:t xml:space="preserve"> </w:t>
      </w:r>
      <w:r w:rsidRPr="002E5FAE">
        <w:t>отдел главного энергетика</w:t>
      </w:r>
    </w:p>
    <w:p w14:paraId="5878D43A" w14:textId="77777777" w:rsidR="0062398A" w:rsidRDefault="0062398A" w:rsidP="0062398A">
      <w:pPr>
        <w:rPr>
          <w:sz w:val="16"/>
          <w:szCs w:val="16"/>
        </w:rPr>
      </w:pPr>
    </w:p>
    <w:p w14:paraId="2E728C83" w14:textId="44150EF3" w:rsidR="0062398A" w:rsidRPr="00EC4D27" w:rsidRDefault="0062398A" w:rsidP="002C7747">
      <w:pPr>
        <w:jc w:val="both"/>
        <w:rPr>
          <w:sz w:val="16"/>
          <w:szCs w:val="16"/>
        </w:rPr>
      </w:pPr>
      <w:r w:rsidRPr="007D4903">
        <w:t xml:space="preserve">передает в Отдел закупок </w:t>
      </w:r>
      <w:r w:rsidR="000B0903">
        <w:t>с</w:t>
      </w:r>
      <w:r w:rsidRPr="007D4903">
        <w:t xml:space="preserve">лужбы </w:t>
      </w:r>
      <w:r w:rsidR="00E91B5E">
        <w:t xml:space="preserve">закупок </w:t>
      </w:r>
      <w:r w:rsidR="00553A3E">
        <w:t xml:space="preserve">Акт № </w:t>
      </w:r>
      <w:r w:rsidR="00951F67">
        <w:t>511105438-</w:t>
      </w:r>
      <w:r w:rsidR="00686E72">
        <w:t>109211</w:t>
      </w:r>
      <w:r w:rsidR="00553A3E">
        <w:t xml:space="preserve"> от 3</w:t>
      </w:r>
      <w:r w:rsidR="00686E72">
        <w:t>1</w:t>
      </w:r>
      <w:r w:rsidR="00553A3E">
        <w:t>.</w:t>
      </w:r>
      <w:r w:rsidR="00686E72">
        <w:t>12</w:t>
      </w:r>
      <w:r w:rsidR="00553A3E">
        <w:t>.2015г.</w:t>
      </w:r>
      <w:r w:rsidRPr="007D4903">
        <w:t xml:space="preserve"> </w:t>
      </w:r>
      <w:r w:rsidR="000B0903">
        <w:t>за потребление</w:t>
      </w:r>
      <w:r w:rsidR="00B74B47">
        <w:t xml:space="preserve"> электроэнергии по Д</w:t>
      </w:r>
      <w:r w:rsidRPr="007D4903">
        <w:t xml:space="preserve">оговору </w:t>
      </w:r>
      <w:r w:rsidR="00951F67">
        <w:t>энергоснабжения №511105438</w:t>
      </w:r>
      <w:r w:rsidR="009507BC">
        <w:t xml:space="preserve"> от 0</w:t>
      </w:r>
      <w:r w:rsidR="00951F67">
        <w:t>2</w:t>
      </w:r>
      <w:r w:rsidR="009507BC">
        <w:t>.02.2015</w:t>
      </w:r>
      <w:r w:rsidRPr="007D4903">
        <w:t xml:space="preserve"> </w:t>
      </w:r>
      <w:r w:rsidR="00EC4D27" w:rsidRPr="007D4903">
        <w:t xml:space="preserve">с единственным поставщиком на основании п. п. </w:t>
      </w:r>
      <w:r w:rsidR="00EC4D27" w:rsidRPr="00040D19">
        <w:t>12 п. 10</w:t>
      </w:r>
      <w:r w:rsidR="00EC4D27" w:rsidRPr="007D4903">
        <w:t>.2 Положения о закупке товаров, работ, услуг для нужд ОАО «Мурманэнергосбыт», со следующими существенными условиями:</w:t>
      </w:r>
    </w:p>
    <w:p w14:paraId="7B855674" w14:textId="77777777" w:rsidR="007D4903" w:rsidRDefault="007D4903" w:rsidP="007D4903">
      <w:pPr>
        <w:rPr>
          <w:b/>
        </w:rPr>
      </w:pPr>
    </w:p>
    <w:p w14:paraId="45528A50" w14:textId="442DC3FE" w:rsidR="00B74B47" w:rsidRPr="00B74B47" w:rsidRDefault="007D4903" w:rsidP="00B74B47">
      <w:pPr>
        <w:pStyle w:val="a6"/>
        <w:numPr>
          <w:ilvl w:val="0"/>
          <w:numId w:val="23"/>
        </w:numPr>
        <w:jc w:val="both"/>
        <w:rPr>
          <w:b/>
        </w:rPr>
      </w:pPr>
      <w:r w:rsidRPr="00B74B47">
        <w:rPr>
          <w:b/>
        </w:rPr>
        <w:t>Предмет договора:</w:t>
      </w:r>
      <w:r w:rsidRPr="00603902">
        <w:t xml:space="preserve"> </w:t>
      </w:r>
      <w:r w:rsidR="0099635F">
        <w:t>Продажа</w:t>
      </w:r>
      <w:r w:rsidR="00B74B47" w:rsidRPr="00B74B47">
        <w:t xml:space="preserve"> электрич</w:t>
      </w:r>
      <w:r w:rsidR="00951F67">
        <w:t>еской энергии (мощности)</w:t>
      </w:r>
      <w:r w:rsidR="0099635F">
        <w:t xml:space="preserve"> и оказание услуг по передаче электрической энергии</w:t>
      </w:r>
      <w:r w:rsidR="00B74B47">
        <w:t>.</w:t>
      </w:r>
    </w:p>
    <w:p w14:paraId="17044896" w14:textId="616E31DA" w:rsidR="00037CB5" w:rsidRPr="006B5D9F" w:rsidRDefault="00037CB5" w:rsidP="00037CB5">
      <w:pPr>
        <w:pStyle w:val="a6"/>
        <w:numPr>
          <w:ilvl w:val="0"/>
          <w:numId w:val="23"/>
        </w:numPr>
        <w:jc w:val="both"/>
        <w:rPr>
          <w:b/>
        </w:rPr>
      </w:pPr>
      <w:r w:rsidRPr="00B74B47">
        <w:rPr>
          <w:b/>
        </w:rPr>
        <w:t xml:space="preserve">Сведения об объеме закупаемых товаров (выполняемых работ, оказываемых </w:t>
      </w:r>
      <w:r w:rsidRPr="006B5D9F">
        <w:rPr>
          <w:b/>
        </w:rPr>
        <w:t xml:space="preserve">услуг): </w:t>
      </w:r>
      <w:r w:rsidR="00686E72">
        <w:t>11 348 362</w:t>
      </w:r>
      <w:r w:rsidRPr="006B5D9F">
        <w:rPr>
          <w:b/>
        </w:rPr>
        <w:t xml:space="preserve"> </w:t>
      </w:r>
      <w:r>
        <w:t>кВт</w:t>
      </w:r>
      <w:r w:rsidRPr="006B5D9F">
        <w:t>.</w:t>
      </w:r>
    </w:p>
    <w:p w14:paraId="1A616D0C" w14:textId="20B7C42E" w:rsidR="00037CB5" w:rsidRPr="006B5D9F" w:rsidRDefault="00037CB5" w:rsidP="00037CB5">
      <w:pPr>
        <w:pStyle w:val="a6"/>
        <w:numPr>
          <w:ilvl w:val="0"/>
          <w:numId w:val="23"/>
        </w:numPr>
        <w:rPr>
          <w:b/>
        </w:rPr>
      </w:pPr>
      <w:r w:rsidRPr="006B5D9F">
        <w:rPr>
          <w:b/>
        </w:rPr>
        <w:t xml:space="preserve">Срок исполнения договора: </w:t>
      </w:r>
      <w:r w:rsidRPr="006B5D9F">
        <w:rPr>
          <w:lang w:val="en-US"/>
        </w:rPr>
        <w:t>c</w:t>
      </w:r>
      <w:r w:rsidR="00686E72">
        <w:t xml:space="preserve"> 01</w:t>
      </w:r>
      <w:r w:rsidRPr="006B5D9F">
        <w:t>.</w:t>
      </w:r>
      <w:r w:rsidR="00686E72">
        <w:t>12</w:t>
      </w:r>
      <w:r w:rsidRPr="006B5D9F">
        <w:t>.2015 по 3</w:t>
      </w:r>
      <w:r w:rsidR="00686E72">
        <w:t>1</w:t>
      </w:r>
      <w:r w:rsidRPr="006B5D9F">
        <w:t>.</w:t>
      </w:r>
      <w:r w:rsidR="00686E72">
        <w:t>12</w:t>
      </w:r>
      <w:r w:rsidRPr="006B5D9F">
        <w:t>.2015.</w:t>
      </w:r>
    </w:p>
    <w:p w14:paraId="26A134EF" w14:textId="1C1367B3" w:rsidR="00037CB5" w:rsidRPr="006B5D9F" w:rsidRDefault="00037CB5" w:rsidP="00037CB5">
      <w:pPr>
        <w:pStyle w:val="a6"/>
        <w:numPr>
          <w:ilvl w:val="0"/>
          <w:numId w:val="23"/>
        </w:numPr>
      </w:pPr>
      <w:r w:rsidRPr="006B5D9F">
        <w:rPr>
          <w:b/>
        </w:rPr>
        <w:t xml:space="preserve">Сведения о цене договора:  </w:t>
      </w:r>
      <w:r w:rsidR="00686E72">
        <w:t>44 037</w:t>
      </w:r>
      <w:r>
        <w:t xml:space="preserve"> </w:t>
      </w:r>
      <w:r w:rsidR="00686E72">
        <w:t>974</w:t>
      </w:r>
      <w:r w:rsidRPr="006B5D9F">
        <w:t xml:space="preserve"> рубл</w:t>
      </w:r>
      <w:r w:rsidR="00686E72">
        <w:t>я</w:t>
      </w:r>
      <w:r w:rsidRPr="006B5D9F">
        <w:t xml:space="preserve"> </w:t>
      </w:r>
      <w:r w:rsidR="00686E72">
        <w:t>80</w:t>
      </w:r>
      <w:bookmarkStart w:id="0" w:name="_GoBack"/>
      <w:bookmarkEnd w:id="0"/>
      <w:r w:rsidRPr="006B5D9F">
        <w:t xml:space="preserve"> копе</w:t>
      </w:r>
      <w:r>
        <w:t>е</w:t>
      </w:r>
      <w:r w:rsidRPr="006B5D9F">
        <w:t>к.</w:t>
      </w:r>
    </w:p>
    <w:p w14:paraId="54E19855" w14:textId="77777777" w:rsidR="00EC4D27" w:rsidRPr="0038727E" w:rsidRDefault="00EC4D27" w:rsidP="0038727E">
      <w:pPr>
        <w:ind w:left="284"/>
      </w:pPr>
    </w:p>
    <w:p w14:paraId="6D9DE738" w14:textId="77777777" w:rsidR="007D4903" w:rsidRDefault="007D4903" w:rsidP="007D4903">
      <w:pPr>
        <w:jc w:val="both"/>
        <w:rPr>
          <w:color w:val="000000" w:themeColor="text1"/>
        </w:rPr>
      </w:pPr>
    </w:p>
    <w:p w14:paraId="5DBC3039" w14:textId="77777777"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 закупки, является утвержденный 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14:paraId="1792F5AB" w14:textId="77777777" w:rsidR="00A97557" w:rsidRDefault="00A97557" w:rsidP="00895049">
      <w:pPr>
        <w:jc w:val="both"/>
        <w:rPr>
          <w:color w:val="000000" w:themeColor="text1"/>
        </w:rPr>
      </w:pPr>
    </w:p>
    <w:p w14:paraId="7BE7575E" w14:textId="77777777" w:rsidR="00945477" w:rsidRPr="00E91B5E" w:rsidRDefault="00540746" w:rsidP="00945477">
      <w:pPr>
        <w:jc w:val="both"/>
      </w:pPr>
      <w:r w:rsidRPr="00E91B5E">
        <w:t xml:space="preserve">После получения </w:t>
      </w:r>
      <w:r w:rsidR="00945477" w:rsidRPr="00E91B5E">
        <w:t>п</w:t>
      </w:r>
      <w:r w:rsidR="002C1F66" w:rsidRPr="00E91B5E">
        <w:t>одписанного</w:t>
      </w:r>
      <w:r w:rsidR="00E91B5E" w:rsidRPr="00E91B5E">
        <w:t xml:space="preserve"> акта приема - передачи на поставку электроэнергии</w:t>
      </w:r>
      <w:r w:rsidRPr="00E91B5E">
        <w:t xml:space="preserve">, </w:t>
      </w:r>
      <w:r w:rsidR="00A97557" w:rsidRPr="00E91B5E">
        <w:t xml:space="preserve">копия </w:t>
      </w:r>
      <w:r w:rsidR="00E91B5E" w:rsidRPr="00E91B5E">
        <w:t>акта</w:t>
      </w:r>
      <w:r w:rsidR="00A97557" w:rsidRPr="00E91B5E">
        <w:t xml:space="preserve"> </w:t>
      </w:r>
      <w:r w:rsidR="00E91B5E" w:rsidRPr="00E91B5E">
        <w:t>размещается</w:t>
      </w:r>
      <w:r w:rsidR="00945477" w:rsidRPr="00E91B5E">
        <w:t xml:space="preserve"> на официальном сайте http://zakupki.gov.ru/223/.</w:t>
      </w:r>
    </w:p>
    <w:p w14:paraId="750F9E77" w14:textId="77777777" w:rsidR="00AE611F" w:rsidRDefault="00AE611F" w:rsidP="00945477">
      <w:pPr>
        <w:jc w:val="both"/>
      </w:pPr>
    </w:p>
    <w:p w14:paraId="733F3C08" w14:textId="61725B32" w:rsidR="00075697" w:rsidRPr="006B5D9F" w:rsidRDefault="002537F0" w:rsidP="00945477">
      <w:pPr>
        <w:rPr>
          <w:u w:val="single"/>
        </w:rPr>
      </w:pPr>
      <w:r>
        <w:t>_________________________</w:t>
      </w:r>
      <w:r w:rsidR="006B5D9F">
        <w:rPr>
          <w:u w:val="single"/>
        </w:rPr>
        <w:t xml:space="preserve">                     </w:t>
      </w:r>
    </w:p>
    <w:p w14:paraId="5BEEE209" w14:textId="77777777" w:rsidR="00F155EC" w:rsidRDefault="00945477" w:rsidP="00F155EC">
      <w:pPr>
        <w:rPr>
          <w:sz w:val="16"/>
          <w:szCs w:val="16"/>
        </w:rPr>
      </w:pPr>
      <w:r w:rsidRPr="00945477"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 xml:space="preserve">и расшифровка подписи </w:t>
      </w:r>
      <w:r w:rsidR="00F155EC">
        <w:rPr>
          <w:sz w:val="16"/>
          <w:szCs w:val="16"/>
        </w:rPr>
        <w:t xml:space="preserve">                                                                                                           </w:t>
      </w:r>
    </w:p>
    <w:p w14:paraId="76625918" w14:textId="77777777" w:rsidR="00F155EC" w:rsidRDefault="00F155EC" w:rsidP="00945477">
      <w:pPr>
        <w:rPr>
          <w:sz w:val="16"/>
          <w:szCs w:val="16"/>
        </w:rPr>
      </w:pPr>
      <w:r w:rsidRPr="00945477">
        <w:rPr>
          <w:sz w:val="16"/>
          <w:szCs w:val="16"/>
        </w:rPr>
        <w:t xml:space="preserve">инициатора закупки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945477" w:rsidRPr="00945477">
        <w:rPr>
          <w:sz w:val="16"/>
          <w:szCs w:val="16"/>
        </w:rPr>
        <w:t xml:space="preserve"> </w:t>
      </w:r>
      <w:r w:rsidR="00945477">
        <w:rPr>
          <w:sz w:val="16"/>
          <w:szCs w:val="16"/>
        </w:rPr>
        <w:t xml:space="preserve">                      </w:t>
      </w:r>
    </w:p>
    <w:p w14:paraId="3600E827" w14:textId="77777777" w:rsidR="00F155EC" w:rsidRDefault="00F155EC" w:rsidP="00F155EC">
      <w:pPr>
        <w:rPr>
          <w:sz w:val="16"/>
          <w:szCs w:val="16"/>
        </w:rPr>
      </w:pPr>
    </w:p>
    <w:p w14:paraId="4E0AD4CF" w14:textId="77777777" w:rsidR="006B5D9F" w:rsidRDefault="006B5D9F" w:rsidP="00F155EC">
      <w:pPr>
        <w:rPr>
          <w:sz w:val="16"/>
          <w:szCs w:val="16"/>
        </w:rPr>
      </w:pPr>
    </w:p>
    <w:p w14:paraId="319C98CB" w14:textId="77777777" w:rsidR="004565BD" w:rsidRPr="00F155EC" w:rsidRDefault="004565BD" w:rsidP="00F155EC">
      <w:pPr>
        <w:rPr>
          <w:sz w:val="16"/>
          <w:szCs w:val="16"/>
        </w:rPr>
      </w:pPr>
    </w:p>
    <w:p w14:paraId="5BD6F283" w14:textId="77777777" w:rsidR="00F155EC" w:rsidRDefault="00A97557" w:rsidP="00F155EC">
      <w:r>
        <w:t>Договор получен «</w:t>
      </w:r>
      <w:r w:rsidR="00165462">
        <w:t>_</w:t>
      </w:r>
      <w:r>
        <w:t>_</w:t>
      </w:r>
      <w:r w:rsidR="0082698A">
        <w:t>_»___</w:t>
      </w:r>
      <w:r w:rsidR="00496B94">
        <w:t>__</w:t>
      </w:r>
      <w:r w:rsidR="0082698A">
        <w:t xml:space="preserve">_201_ </w:t>
      </w:r>
      <w:r w:rsidR="00496B94">
        <w:t xml:space="preserve">    </w:t>
      </w:r>
      <w:r w:rsidR="0082698A">
        <w:t xml:space="preserve"> __________________</w:t>
      </w:r>
      <w:r w:rsidR="00496B94">
        <w:t xml:space="preserve">                  </w:t>
      </w:r>
      <w:r>
        <w:t>_______________</w:t>
      </w:r>
    </w:p>
    <w:p w14:paraId="60227D54" w14:textId="77777777" w:rsidR="00A97557" w:rsidRPr="00A97557" w:rsidRDefault="00A97557" w:rsidP="00A97557">
      <w:r>
        <w:rPr>
          <w:sz w:val="16"/>
          <w:szCs w:val="16"/>
        </w:rPr>
        <w:t xml:space="preserve">                                                                                              </w:t>
      </w:r>
      <w:r w:rsidR="00496B9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Pr="00945477"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>и расшифровка подписи                       Дата подписи</w:t>
      </w:r>
    </w:p>
    <w:p w14:paraId="262EF561" w14:textId="77777777" w:rsidR="00A97557" w:rsidRDefault="00A97557" w:rsidP="00A9755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="00496B94">
        <w:rPr>
          <w:sz w:val="16"/>
          <w:szCs w:val="16"/>
        </w:rPr>
        <w:t xml:space="preserve">     </w:t>
      </w:r>
      <w:r>
        <w:rPr>
          <w:sz w:val="16"/>
          <w:szCs w:val="16"/>
        </w:rPr>
        <w:t>сотрудника отдела закупок</w:t>
      </w:r>
      <w:r w:rsidRPr="0094547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</w:t>
      </w:r>
    </w:p>
    <w:p w14:paraId="7288595C" w14:textId="77777777" w:rsidR="00A97557" w:rsidRPr="00F155EC" w:rsidRDefault="00A97557" w:rsidP="00A97557">
      <w:pPr>
        <w:rPr>
          <w:sz w:val="16"/>
          <w:szCs w:val="16"/>
        </w:rPr>
      </w:pPr>
    </w:p>
    <w:p w14:paraId="73D9176E" w14:textId="77777777" w:rsidR="00F155EC" w:rsidRPr="00D52097" w:rsidRDefault="00D52097" w:rsidP="00F155EC">
      <w:pPr>
        <w:rPr>
          <w:color w:val="FF0000"/>
        </w:rPr>
      </w:pPr>
      <w:r w:rsidRPr="00D52097">
        <w:rPr>
          <w:color w:val="FF0000"/>
          <w:sz w:val="16"/>
          <w:szCs w:val="16"/>
        </w:rPr>
        <w:t xml:space="preserve">                                                                      </w:t>
      </w:r>
    </w:p>
    <w:p w14:paraId="6A64BE49" w14:textId="77777777" w:rsidR="00F155EC" w:rsidRPr="00D52097" w:rsidRDefault="00F155EC" w:rsidP="00F155EC">
      <w:pPr>
        <w:rPr>
          <w:color w:val="FF0000"/>
          <w:sz w:val="16"/>
          <w:szCs w:val="16"/>
        </w:rPr>
      </w:pPr>
    </w:p>
    <w:p w14:paraId="35E4E2F1" w14:textId="77777777" w:rsidR="00F155EC" w:rsidRPr="00F155EC" w:rsidRDefault="00F155EC" w:rsidP="00F155EC">
      <w:pPr>
        <w:rPr>
          <w:sz w:val="16"/>
          <w:szCs w:val="16"/>
        </w:rPr>
      </w:pPr>
    </w:p>
    <w:p w14:paraId="28E30B06" w14:textId="77777777" w:rsidR="00F155EC" w:rsidRPr="00F155EC" w:rsidRDefault="00F155EC" w:rsidP="00F155EC">
      <w:pPr>
        <w:rPr>
          <w:sz w:val="16"/>
          <w:szCs w:val="16"/>
        </w:rPr>
      </w:pPr>
    </w:p>
    <w:p w14:paraId="292AA5FF" w14:textId="77777777" w:rsidR="00F155EC" w:rsidRDefault="00F155EC" w:rsidP="00F155EC">
      <w:pPr>
        <w:rPr>
          <w:sz w:val="16"/>
          <w:szCs w:val="16"/>
        </w:rPr>
      </w:pPr>
    </w:p>
    <w:p w14:paraId="642EDFAE" w14:textId="77777777" w:rsidR="00945477" w:rsidRDefault="00945477" w:rsidP="00F155EC">
      <w:pPr>
        <w:ind w:firstLine="708"/>
        <w:rPr>
          <w:sz w:val="16"/>
          <w:szCs w:val="16"/>
        </w:rPr>
      </w:pPr>
    </w:p>
    <w:p w14:paraId="75481151" w14:textId="77777777" w:rsidR="00F155EC" w:rsidRDefault="00F155EC" w:rsidP="00F155EC">
      <w:pPr>
        <w:ind w:firstLine="708"/>
        <w:rPr>
          <w:sz w:val="16"/>
          <w:szCs w:val="16"/>
        </w:rPr>
      </w:pPr>
    </w:p>
    <w:p w14:paraId="68CD3AF9" w14:textId="77777777" w:rsidR="00F155EC" w:rsidRDefault="00F155EC" w:rsidP="00F155EC">
      <w:pPr>
        <w:ind w:firstLine="708"/>
        <w:rPr>
          <w:sz w:val="16"/>
          <w:szCs w:val="16"/>
        </w:rPr>
      </w:pPr>
    </w:p>
    <w:p w14:paraId="245C47B0" w14:textId="77777777" w:rsidR="00F155EC" w:rsidRDefault="00F155EC" w:rsidP="00F155EC">
      <w:pPr>
        <w:ind w:firstLine="708"/>
        <w:rPr>
          <w:sz w:val="16"/>
          <w:szCs w:val="16"/>
        </w:rPr>
      </w:pPr>
    </w:p>
    <w:p w14:paraId="0336EDA1" w14:textId="77777777" w:rsidR="00F155EC" w:rsidRDefault="00F155EC" w:rsidP="00F155EC">
      <w:pPr>
        <w:ind w:firstLine="708"/>
        <w:rPr>
          <w:sz w:val="16"/>
          <w:szCs w:val="16"/>
        </w:rPr>
      </w:pPr>
    </w:p>
    <w:p w14:paraId="6D46DFED" w14:textId="77777777" w:rsidR="00F155EC" w:rsidRDefault="00F155EC" w:rsidP="00F155EC">
      <w:pPr>
        <w:ind w:firstLine="708"/>
        <w:rPr>
          <w:sz w:val="16"/>
          <w:szCs w:val="16"/>
        </w:rPr>
      </w:pPr>
    </w:p>
    <w:p w14:paraId="530967E8" w14:textId="77777777" w:rsidR="00F155EC" w:rsidRDefault="00F155EC" w:rsidP="00F155EC">
      <w:pPr>
        <w:ind w:firstLine="708"/>
        <w:rPr>
          <w:sz w:val="16"/>
          <w:szCs w:val="16"/>
        </w:rPr>
      </w:pPr>
    </w:p>
    <w:p w14:paraId="2AE413E9" w14:textId="77777777" w:rsidR="00F155EC" w:rsidRDefault="00F155EC" w:rsidP="00F155EC">
      <w:pPr>
        <w:ind w:firstLine="708"/>
        <w:rPr>
          <w:sz w:val="16"/>
          <w:szCs w:val="16"/>
        </w:rPr>
      </w:pPr>
    </w:p>
    <w:p w14:paraId="0ADCA950" w14:textId="77777777" w:rsidR="00F155EC" w:rsidRDefault="00F155EC" w:rsidP="00F155EC">
      <w:pPr>
        <w:ind w:firstLine="708"/>
        <w:rPr>
          <w:sz w:val="16"/>
          <w:szCs w:val="16"/>
        </w:rPr>
      </w:pPr>
    </w:p>
    <w:p w14:paraId="4E582978" w14:textId="77777777" w:rsidR="00F155EC" w:rsidRDefault="00F155EC" w:rsidP="00F155EC">
      <w:pPr>
        <w:ind w:firstLine="708"/>
        <w:rPr>
          <w:sz w:val="16"/>
          <w:szCs w:val="16"/>
        </w:rPr>
      </w:pPr>
    </w:p>
    <w:p w14:paraId="273BBE68" w14:textId="77777777" w:rsidR="00F155EC" w:rsidRDefault="00F155EC" w:rsidP="00F155EC">
      <w:pPr>
        <w:ind w:firstLine="708"/>
        <w:rPr>
          <w:sz w:val="16"/>
          <w:szCs w:val="16"/>
        </w:rPr>
      </w:pPr>
    </w:p>
    <w:p w14:paraId="3A045F24" w14:textId="77777777" w:rsidR="00F155EC" w:rsidRDefault="00F155EC" w:rsidP="00F155EC">
      <w:pPr>
        <w:ind w:firstLine="708"/>
        <w:rPr>
          <w:sz w:val="16"/>
          <w:szCs w:val="16"/>
        </w:rPr>
      </w:pPr>
    </w:p>
    <w:p w14:paraId="54C2CD3B" w14:textId="77777777" w:rsidR="00F155EC" w:rsidRDefault="00F155EC" w:rsidP="00F155EC">
      <w:pPr>
        <w:ind w:firstLine="708"/>
        <w:rPr>
          <w:sz w:val="16"/>
          <w:szCs w:val="16"/>
        </w:rPr>
      </w:pPr>
    </w:p>
    <w:p w14:paraId="50483284" w14:textId="77777777" w:rsidR="00F155EC" w:rsidRDefault="00F155EC" w:rsidP="00D52097">
      <w:pPr>
        <w:rPr>
          <w:sz w:val="16"/>
          <w:szCs w:val="16"/>
        </w:rPr>
      </w:pPr>
    </w:p>
    <w:p w14:paraId="7CC6C2DF" w14:textId="77777777" w:rsidR="00D52097" w:rsidRDefault="00D52097" w:rsidP="00D52097">
      <w:pPr>
        <w:rPr>
          <w:sz w:val="16"/>
          <w:szCs w:val="16"/>
        </w:rPr>
      </w:pPr>
    </w:p>
    <w:p w14:paraId="702EEBCE" w14:textId="77777777" w:rsidR="00F155EC" w:rsidRDefault="00F155EC" w:rsidP="00F155EC">
      <w:pPr>
        <w:ind w:firstLine="708"/>
        <w:rPr>
          <w:sz w:val="16"/>
          <w:szCs w:val="16"/>
        </w:rPr>
      </w:pPr>
    </w:p>
    <w:p w14:paraId="53193559" w14:textId="77777777" w:rsidR="00F155EC" w:rsidRDefault="00F155EC" w:rsidP="00F155EC">
      <w:pPr>
        <w:ind w:firstLine="708"/>
        <w:rPr>
          <w:sz w:val="16"/>
          <w:szCs w:val="16"/>
        </w:rPr>
      </w:pPr>
    </w:p>
    <w:sectPr w:rsidR="00F155EC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90B443" w15:done="0"/>
  <w15:commentEx w15:paraId="4260427C" w15:done="0"/>
  <w15:commentEx w15:paraId="01E36837" w15:done="0"/>
  <w15:commentEx w15:paraId="0C21BF4E" w15:done="0"/>
  <w15:commentEx w15:paraId="5F9E6D06" w15:done="0"/>
  <w15:commentEx w15:paraId="38FC9E8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2C26760E"/>
    <w:multiLevelType w:val="hybridMultilevel"/>
    <w:tmpl w:val="FF66846C"/>
    <w:lvl w:ilvl="0" w:tplc="9524182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огинова Н.А.">
    <w15:presenceInfo w15:providerId="None" w15:userId="Логинова Н.А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603F"/>
    <w:rsid w:val="0002619C"/>
    <w:rsid w:val="00037CB5"/>
    <w:rsid w:val="00041F26"/>
    <w:rsid w:val="0005138C"/>
    <w:rsid w:val="00066C0E"/>
    <w:rsid w:val="00075697"/>
    <w:rsid w:val="00093868"/>
    <w:rsid w:val="00095371"/>
    <w:rsid w:val="00096C95"/>
    <w:rsid w:val="000B0903"/>
    <w:rsid w:val="000B48C6"/>
    <w:rsid w:val="000B5266"/>
    <w:rsid w:val="000C332F"/>
    <w:rsid w:val="000D3EDF"/>
    <w:rsid w:val="000D740A"/>
    <w:rsid w:val="000E5198"/>
    <w:rsid w:val="0010323A"/>
    <w:rsid w:val="0015410B"/>
    <w:rsid w:val="00165462"/>
    <w:rsid w:val="00166F12"/>
    <w:rsid w:val="00176FAD"/>
    <w:rsid w:val="00181241"/>
    <w:rsid w:val="0018626C"/>
    <w:rsid w:val="001A33B6"/>
    <w:rsid w:val="001B7E91"/>
    <w:rsid w:val="001D5FD1"/>
    <w:rsid w:val="001F6AE4"/>
    <w:rsid w:val="001F75F9"/>
    <w:rsid w:val="00212AFC"/>
    <w:rsid w:val="00236472"/>
    <w:rsid w:val="002537F0"/>
    <w:rsid w:val="00271D0A"/>
    <w:rsid w:val="0029278A"/>
    <w:rsid w:val="002C1F66"/>
    <w:rsid w:val="002C7747"/>
    <w:rsid w:val="002F7F1B"/>
    <w:rsid w:val="003028D7"/>
    <w:rsid w:val="00356181"/>
    <w:rsid w:val="00360E39"/>
    <w:rsid w:val="0036494F"/>
    <w:rsid w:val="00373FCF"/>
    <w:rsid w:val="00375416"/>
    <w:rsid w:val="0038094E"/>
    <w:rsid w:val="003846A0"/>
    <w:rsid w:val="0038727E"/>
    <w:rsid w:val="003F13B1"/>
    <w:rsid w:val="00441F82"/>
    <w:rsid w:val="004565BD"/>
    <w:rsid w:val="00466E0D"/>
    <w:rsid w:val="00476E20"/>
    <w:rsid w:val="00484F7F"/>
    <w:rsid w:val="00496A33"/>
    <w:rsid w:val="00496B94"/>
    <w:rsid w:val="004A6201"/>
    <w:rsid w:val="00501856"/>
    <w:rsid w:val="00523D57"/>
    <w:rsid w:val="0053138D"/>
    <w:rsid w:val="00540746"/>
    <w:rsid w:val="00553A3E"/>
    <w:rsid w:val="00563BDB"/>
    <w:rsid w:val="005730F7"/>
    <w:rsid w:val="00593A5B"/>
    <w:rsid w:val="005C78CB"/>
    <w:rsid w:val="005D5252"/>
    <w:rsid w:val="00607238"/>
    <w:rsid w:val="0062398A"/>
    <w:rsid w:val="00647F81"/>
    <w:rsid w:val="00664318"/>
    <w:rsid w:val="00685299"/>
    <w:rsid w:val="00686E72"/>
    <w:rsid w:val="006A459D"/>
    <w:rsid w:val="006B5D9F"/>
    <w:rsid w:val="006E03B9"/>
    <w:rsid w:val="006E497A"/>
    <w:rsid w:val="006F2961"/>
    <w:rsid w:val="00744B1D"/>
    <w:rsid w:val="0076474B"/>
    <w:rsid w:val="00784D1E"/>
    <w:rsid w:val="007A56D7"/>
    <w:rsid w:val="007C3EFB"/>
    <w:rsid w:val="007D24D5"/>
    <w:rsid w:val="007D4903"/>
    <w:rsid w:val="0082698A"/>
    <w:rsid w:val="00856461"/>
    <w:rsid w:val="008945E8"/>
    <w:rsid w:val="00895049"/>
    <w:rsid w:val="0089679A"/>
    <w:rsid w:val="00896DBC"/>
    <w:rsid w:val="008A0AA2"/>
    <w:rsid w:val="008C3718"/>
    <w:rsid w:val="009049D4"/>
    <w:rsid w:val="0091163E"/>
    <w:rsid w:val="00915296"/>
    <w:rsid w:val="00915888"/>
    <w:rsid w:val="00940766"/>
    <w:rsid w:val="00945477"/>
    <w:rsid w:val="009507BC"/>
    <w:rsid w:val="00951F67"/>
    <w:rsid w:val="009637D0"/>
    <w:rsid w:val="0096743C"/>
    <w:rsid w:val="00967522"/>
    <w:rsid w:val="0097737C"/>
    <w:rsid w:val="00977881"/>
    <w:rsid w:val="0098320A"/>
    <w:rsid w:val="00984E87"/>
    <w:rsid w:val="0099635F"/>
    <w:rsid w:val="009A1FCA"/>
    <w:rsid w:val="009B11E5"/>
    <w:rsid w:val="009D1609"/>
    <w:rsid w:val="00A8709F"/>
    <w:rsid w:val="00A87133"/>
    <w:rsid w:val="00A97557"/>
    <w:rsid w:val="00AC4342"/>
    <w:rsid w:val="00AD40D2"/>
    <w:rsid w:val="00AE611F"/>
    <w:rsid w:val="00AF44BD"/>
    <w:rsid w:val="00B06290"/>
    <w:rsid w:val="00B519D2"/>
    <w:rsid w:val="00B74B47"/>
    <w:rsid w:val="00B847AD"/>
    <w:rsid w:val="00B8647A"/>
    <w:rsid w:val="00B91CDC"/>
    <w:rsid w:val="00B9211E"/>
    <w:rsid w:val="00BA06F5"/>
    <w:rsid w:val="00BA1939"/>
    <w:rsid w:val="00BB090F"/>
    <w:rsid w:val="00BD483D"/>
    <w:rsid w:val="00C031CF"/>
    <w:rsid w:val="00C0355B"/>
    <w:rsid w:val="00C13811"/>
    <w:rsid w:val="00C151EF"/>
    <w:rsid w:val="00C24F03"/>
    <w:rsid w:val="00C41072"/>
    <w:rsid w:val="00C52804"/>
    <w:rsid w:val="00CB0C39"/>
    <w:rsid w:val="00CC5E6F"/>
    <w:rsid w:val="00CE29A6"/>
    <w:rsid w:val="00D31D1E"/>
    <w:rsid w:val="00D40277"/>
    <w:rsid w:val="00D45458"/>
    <w:rsid w:val="00D52097"/>
    <w:rsid w:val="00D55FBC"/>
    <w:rsid w:val="00DA5CCC"/>
    <w:rsid w:val="00DC4B63"/>
    <w:rsid w:val="00DD0ABA"/>
    <w:rsid w:val="00DD3997"/>
    <w:rsid w:val="00E04C86"/>
    <w:rsid w:val="00E06B7A"/>
    <w:rsid w:val="00E174E7"/>
    <w:rsid w:val="00E37A66"/>
    <w:rsid w:val="00E6186B"/>
    <w:rsid w:val="00E9024F"/>
    <w:rsid w:val="00E91B5E"/>
    <w:rsid w:val="00EC4D27"/>
    <w:rsid w:val="00ED526D"/>
    <w:rsid w:val="00EE6805"/>
    <w:rsid w:val="00F155EC"/>
    <w:rsid w:val="00F26404"/>
    <w:rsid w:val="00F4097A"/>
    <w:rsid w:val="00F80C4B"/>
    <w:rsid w:val="00F81C2D"/>
    <w:rsid w:val="00FA6141"/>
    <w:rsid w:val="00FB1337"/>
    <w:rsid w:val="00FB65F0"/>
    <w:rsid w:val="00FD6C55"/>
    <w:rsid w:val="00FE6EC6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B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Ermolenko</cp:lastModifiedBy>
  <cp:revision>9</cp:revision>
  <cp:lastPrinted>2015-10-30T11:05:00Z</cp:lastPrinted>
  <dcterms:created xsi:type="dcterms:W3CDTF">2015-10-30T11:03:00Z</dcterms:created>
  <dcterms:modified xsi:type="dcterms:W3CDTF">2016-01-25T11:52:00Z</dcterms:modified>
</cp:coreProperties>
</file>