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УТВЕРЖДЕНО:</w:t>
      </w:r>
    </w:p>
    <w:p w:rsidR="00AD61F7" w:rsidRDefault="00AD61F7"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Генеральный директор</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AD61F7" w:rsidRDefault="009F38C4"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w:t>
      </w:r>
      <w:r w:rsidR="00AD61F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Филиппо</w:t>
      </w:r>
      <w:r w:rsidR="00AD61F7">
        <w:rPr>
          <w:rFonts w:ascii="Times New Roman" w:eastAsia="Times New Roman" w:hAnsi="Times New Roman" w:cs="Times New Roman"/>
          <w:sz w:val="24"/>
          <w:szCs w:val="24"/>
          <w:lang w:eastAsia="ar-SA"/>
        </w:rPr>
        <w:t>в</w:t>
      </w:r>
    </w:p>
    <w:p w:rsidR="006C3AEF" w:rsidRPr="006C3AEF" w:rsidRDefault="006D3ED3" w:rsidP="0047728E">
      <w:pPr>
        <w:tabs>
          <w:tab w:val="left" w:pos="425"/>
          <w:tab w:val="left" w:pos="567"/>
          <w:tab w:val="left" w:pos="709"/>
          <w:tab w:val="left" w:pos="851"/>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3C239E">
        <w:rPr>
          <w:rFonts w:ascii="Times New Roman" w:eastAsia="Times New Roman" w:hAnsi="Times New Roman" w:cs="Times New Roman"/>
          <w:sz w:val="24"/>
          <w:szCs w:val="24"/>
          <w:lang w:eastAsia="ar-SA"/>
        </w:rPr>
        <w:t xml:space="preserve">Приказ </w:t>
      </w:r>
      <w:r w:rsidR="001C2B08" w:rsidRPr="003C239E">
        <w:rPr>
          <w:rFonts w:ascii="Times New Roman" w:eastAsia="Times New Roman" w:hAnsi="Times New Roman" w:cs="Times New Roman"/>
          <w:sz w:val="24"/>
          <w:szCs w:val="24"/>
          <w:lang w:eastAsia="ar-SA"/>
        </w:rPr>
        <w:t xml:space="preserve">№ </w:t>
      </w:r>
      <w:r w:rsidR="00415919" w:rsidRPr="00415919">
        <w:rPr>
          <w:rFonts w:ascii="Times New Roman" w:eastAsia="Times New Roman" w:hAnsi="Times New Roman" w:cs="Times New Roman"/>
          <w:sz w:val="24"/>
          <w:szCs w:val="24"/>
          <w:lang w:eastAsia="ar-SA"/>
        </w:rPr>
        <w:t>423</w:t>
      </w:r>
      <w:r w:rsidR="00AE04D0" w:rsidRPr="003C239E">
        <w:rPr>
          <w:rFonts w:ascii="Times New Roman" w:eastAsia="Times New Roman" w:hAnsi="Times New Roman" w:cs="Times New Roman"/>
          <w:sz w:val="24"/>
          <w:szCs w:val="24"/>
          <w:lang w:eastAsia="ar-SA"/>
        </w:rPr>
        <w:t>-з от</w:t>
      </w:r>
      <w:r w:rsidR="00AE04D0" w:rsidRPr="007379B0">
        <w:rPr>
          <w:rFonts w:ascii="Times New Roman" w:eastAsia="Times New Roman" w:hAnsi="Times New Roman" w:cs="Times New Roman"/>
          <w:sz w:val="24"/>
          <w:szCs w:val="24"/>
          <w:lang w:eastAsia="ar-SA"/>
        </w:rPr>
        <w:t xml:space="preserve"> «</w:t>
      </w:r>
      <w:r w:rsidR="00415919" w:rsidRPr="00415919">
        <w:rPr>
          <w:rFonts w:ascii="Times New Roman" w:eastAsia="Times New Roman" w:hAnsi="Times New Roman" w:cs="Times New Roman"/>
          <w:sz w:val="24"/>
          <w:szCs w:val="24"/>
          <w:lang w:eastAsia="ar-SA"/>
        </w:rPr>
        <w:t>22</w:t>
      </w:r>
      <w:r w:rsidRPr="007379B0">
        <w:rPr>
          <w:rFonts w:ascii="Times New Roman" w:eastAsia="Times New Roman" w:hAnsi="Times New Roman" w:cs="Times New Roman"/>
          <w:sz w:val="24"/>
          <w:szCs w:val="24"/>
          <w:lang w:eastAsia="ar-SA"/>
        </w:rPr>
        <w:t xml:space="preserve">» </w:t>
      </w:r>
      <w:r w:rsidR="00A43F3B">
        <w:rPr>
          <w:rFonts w:ascii="Times New Roman" w:eastAsia="Times New Roman" w:hAnsi="Times New Roman" w:cs="Times New Roman"/>
          <w:sz w:val="24"/>
          <w:szCs w:val="24"/>
          <w:lang w:eastAsia="ar-SA"/>
        </w:rPr>
        <w:t>дека</w:t>
      </w:r>
      <w:r w:rsidR="00667D1C" w:rsidRPr="007379B0">
        <w:rPr>
          <w:rFonts w:ascii="Times New Roman" w:eastAsia="Times New Roman" w:hAnsi="Times New Roman" w:cs="Times New Roman"/>
          <w:sz w:val="24"/>
          <w:szCs w:val="24"/>
          <w:lang w:eastAsia="ar-SA"/>
        </w:rPr>
        <w:t>б</w:t>
      </w:r>
      <w:r w:rsidR="00AE04D0" w:rsidRPr="007379B0">
        <w:rPr>
          <w:rFonts w:ascii="Times New Roman" w:eastAsia="Times New Roman" w:hAnsi="Times New Roman" w:cs="Times New Roman"/>
          <w:sz w:val="24"/>
          <w:szCs w:val="24"/>
          <w:lang w:eastAsia="ar-SA"/>
        </w:rPr>
        <w:t>ря</w:t>
      </w:r>
      <w:r w:rsidR="004E5C59" w:rsidRPr="007379B0">
        <w:rPr>
          <w:rFonts w:ascii="Times New Roman" w:eastAsia="Times New Roman" w:hAnsi="Times New Roman" w:cs="Times New Roman"/>
          <w:sz w:val="24"/>
          <w:szCs w:val="24"/>
          <w:lang w:eastAsia="ar-SA"/>
        </w:rPr>
        <w:t xml:space="preserve"> </w:t>
      </w:r>
      <w:r w:rsidR="006C3AEF" w:rsidRPr="007379B0">
        <w:rPr>
          <w:rFonts w:ascii="Times New Roman" w:eastAsia="Times New Roman" w:hAnsi="Times New Roman" w:cs="Times New Roman"/>
          <w:sz w:val="24"/>
          <w:szCs w:val="24"/>
          <w:lang w:eastAsia="ar-SA"/>
        </w:rPr>
        <w:t>201</w:t>
      </w:r>
      <w:r w:rsidR="0015643E" w:rsidRPr="007379B0">
        <w:rPr>
          <w:rFonts w:ascii="Times New Roman" w:eastAsia="Times New Roman" w:hAnsi="Times New Roman" w:cs="Times New Roman"/>
          <w:sz w:val="24"/>
          <w:szCs w:val="24"/>
          <w:lang w:eastAsia="ar-SA"/>
        </w:rPr>
        <w:t>6</w:t>
      </w:r>
      <w:r w:rsidR="006C3AEF" w:rsidRPr="007379B0">
        <w:rPr>
          <w:rFonts w:ascii="Times New Roman" w:eastAsia="Times New Roman" w:hAnsi="Times New Roman" w:cs="Times New Roman"/>
          <w:sz w:val="24"/>
          <w:szCs w:val="24"/>
          <w:lang w:eastAsia="ar-SA"/>
        </w:rPr>
        <w:t xml:space="preserve"> г.</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901B94" w:rsidRPr="00283C0A">
        <w:rPr>
          <w:rFonts w:ascii="Times New Roman" w:eastAsia="Times New Roman" w:hAnsi="Times New Roman" w:cs="Times New Roman"/>
          <w:b/>
          <w:sz w:val="28"/>
          <w:szCs w:val="28"/>
          <w:lang w:eastAsia="ar-SA"/>
        </w:rPr>
        <w:t xml:space="preserve">на право заключения договора </w:t>
      </w:r>
      <w:r w:rsidR="00283C0A" w:rsidRPr="00283C0A">
        <w:rPr>
          <w:rFonts w:ascii="Times New Roman" w:hAnsi="Times New Roman" w:cs="Times New Roman"/>
          <w:b/>
          <w:sz w:val="28"/>
          <w:szCs w:val="28"/>
        </w:rPr>
        <w:t xml:space="preserve">поставки </w:t>
      </w:r>
      <w:r w:rsidR="00292290" w:rsidRPr="00292290">
        <w:rPr>
          <w:rFonts w:ascii="Times New Roman" w:hAnsi="Times New Roman" w:cs="Times New Roman"/>
          <w:b/>
          <w:sz w:val="28"/>
          <w:szCs w:val="28"/>
        </w:rPr>
        <w:t>мазута</w:t>
      </w:r>
      <w:r w:rsidR="00292290">
        <w:rPr>
          <w:rFonts w:ascii="Times New Roman" w:hAnsi="Times New Roman" w:cs="Times New Roman"/>
          <w:b/>
          <w:sz w:val="28"/>
          <w:szCs w:val="28"/>
        </w:rPr>
        <w:t xml:space="preserve"> </w:t>
      </w:r>
      <w:r w:rsidR="00292290" w:rsidRPr="00292290">
        <w:rPr>
          <w:rFonts w:ascii="Times New Roman" w:hAnsi="Times New Roman" w:cs="Times New Roman"/>
          <w:b/>
          <w:sz w:val="28"/>
          <w:szCs w:val="28"/>
        </w:rPr>
        <w:t>флотского Ф-5 или эквивалента</w:t>
      </w:r>
    </w:p>
    <w:p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Pr="006C3AEF"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rsidR="0068230C"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r w:rsidRPr="006C3AEF">
        <w:rPr>
          <w:rFonts w:ascii="Times New Roman" w:eastAsia="Times New Roman" w:hAnsi="Times New Roman" w:cs="Times New Roman"/>
          <w:sz w:val="24"/>
          <w:szCs w:val="24"/>
          <w:lang w:eastAsia="ar-SA"/>
        </w:rPr>
        <w:t>201</w:t>
      </w:r>
      <w:r w:rsidR="000A432C">
        <w:rPr>
          <w:rFonts w:ascii="Times New Roman" w:eastAsia="Times New Roman" w:hAnsi="Times New Roman" w:cs="Times New Roman"/>
          <w:sz w:val="24"/>
          <w:szCs w:val="24"/>
          <w:lang w:eastAsia="ar-SA"/>
        </w:rPr>
        <w:t>6</w:t>
      </w:r>
      <w:r w:rsidRPr="006C3AEF">
        <w:rPr>
          <w:rFonts w:ascii="Times New Roman" w:eastAsia="Times New Roman" w:hAnsi="Times New Roman" w:cs="Times New Roman"/>
          <w:spacing w:val="-3"/>
          <w:sz w:val="24"/>
          <w:szCs w:val="24"/>
          <w:lang w:eastAsia="ar-SA"/>
        </w:rPr>
        <w:t xml:space="preserve"> </w:t>
      </w:r>
      <w:r w:rsidRPr="006C3AEF">
        <w:rPr>
          <w:rFonts w:ascii="Times New Roman" w:eastAsia="Times New Roman" w:hAnsi="Times New Roman" w:cs="Times New Roman"/>
          <w:spacing w:val="-1"/>
          <w:w w:val="99"/>
          <w:sz w:val="24"/>
          <w:szCs w:val="24"/>
          <w:lang w:eastAsia="ar-SA"/>
        </w:rPr>
        <w:t>г.</w:t>
      </w:r>
      <w:bookmarkStart w:id="0" w:name="_Toc366761025"/>
      <w:bookmarkStart w:id="1" w:name="_Toc366762347"/>
    </w:p>
    <w:p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29079251"/>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rsidR="0047728E" w:rsidRDefault="0069713D" w:rsidP="0047728E">
      <w:pPr>
        <w:spacing w:after="0" w:line="240" w:lineRule="auto"/>
        <w:jc w:val="center"/>
        <w:rPr>
          <w:rFonts w:ascii="Times New Roman" w:hAnsi="Times New Roman" w:cs="Times New Roman"/>
          <w:b/>
          <w:sz w:val="24"/>
          <w:szCs w:val="24"/>
        </w:rPr>
      </w:pPr>
      <w:r w:rsidRPr="0069713D">
        <w:rPr>
          <w:rFonts w:ascii="Times New Roman" w:eastAsia="Times New Roman" w:hAnsi="Times New Roman" w:cs="Times New Roman"/>
          <w:b/>
          <w:sz w:val="24"/>
          <w:szCs w:val="24"/>
          <w:lang w:eastAsia="ar-SA"/>
        </w:rPr>
        <w:t xml:space="preserve">о проведении конкурентных переговоров на право заключения договора </w:t>
      </w:r>
      <w:r w:rsidRPr="0069713D">
        <w:rPr>
          <w:rFonts w:ascii="Times New Roman" w:hAnsi="Times New Roman" w:cs="Times New Roman"/>
          <w:b/>
          <w:sz w:val="24"/>
          <w:szCs w:val="24"/>
        </w:rPr>
        <w:t xml:space="preserve">поставки </w:t>
      </w:r>
    </w:p>
    <w:p w:rsidR="00D841EE" w:rsidRDefault="00292290" w:rsidP="0047728E">
      <w:pPr>
        <w:spacing w:after="0" w:line="240" w:lineRule="auto"/>
        <w:jc w:val="center"/>
        <w:rPr>
          <w:rFonts w:ascii="Times New Roman" w:hAnsi="Times New Roman" w:cs="Times New Roman"/>
          <w:b/>
          <w:sz w:val="24"/>
          <w:szCs w:val="24"/>
        </w:rPr>
      </w:pPr>
      <w:r w:rsidRPr="00292290">
        <w:rPr>
          <w:rFonts w:ascii="Times New Roman" w:hAnsi="Times New Roman" w:cs="Times New Roman"/>
          <w:b/>
          <w:sz w:val="24"/>
          <w:szCs w:val="24"/>
        </w:rPr>
        <w:t>мазута флотского Ф-5 или эквивалента</w:t>
      </w:r>
    </w:p>
    <w:p w:rsidR="0047728E" w:rsidRPr="00292290" w:rsidRDefault="0047728E" w:rsidP="0047728E">
      <w:pPr>
        <w:spacing w:after="0" w:line="240" w:lineRule="auto"/>
        <w:jc w:val="center"/>
        <w:rPr>
          <w:rFonts w:ascii="Times New Roman" w:hAnsi="Times New Roman" w:cs="Times New Roman"/>
          <w:b/>
          <w:sz w:val="24"/>
          <w:szCs w:val="24"/>
        </w:rPr>
      </w:pPr>
    </w:p>
    <w:p w:rsidR="0047728E" w:rsidRDefault="006C3AEF" w:rsidP="0047728E">
      <w:pPr>
        <w:pStyle w:val="a4"/>
        <w:keepNext/>
        <w:keepLines/>
        <w:numPr>
          <w:ilvl w:val="0"/>
          <w:numId w:val="3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r w:rsidRPr="00120183">
        <w:rPr>
          <w:b/>
          <w:bCs/>
          <w:szCs w:val="26"/>
        </w:rPr>
        <w:t xml:space="preserve">Способ проведения закупки: </w:t>
      </w:r>
      <w:r w:rsidRPr="00120183">
        <w:rPr>
          <w:bCs/>
          <w:szCs w:val="26"/>
        </w:rPr>
        <w:t>конкурентные переговоры.</w:t>
      </w:r>
      <w:bookmarkStart w:id="10" w:name="_Toc366762349"/>
      <w:bookmarkStart w:id="11" w:name="_Toc368061863"/>
      <w:bookmarkStart w:id="12" w:name="_Toc368062027"/>
      <w:bookmarkStart w:id="13" w:name="_Toc370824123"/>
      <w:bookmarkStart w:id="14" w:name="_Toc394314144"/>
      <w:bookmarkStart w:id="15" w:name="_Toc410044307"/>
      <w:bookmarkStart w:id="16" w:name="_Toc429079253"/>
      <w:bookmarkEnd w:id="3"/>
      <w:bookmarkEnd w:id="4"/>
      <w:bookmarkEnd w:id="5"/>
      <w:bookmarkEnd w:id="6"/>
      <w:bookmarkEnd w:id="7"/>
      <w:bookmarkEnd w:id="8"/>
      <w:bookmarkEnd w:id="9"/>
    </w:p>
    <w:p w:rsidR="006C3AEF" w:rsidRPr="0047728E" w:rsidRDefault="006C3AEF" w:rsidP="0047728E">
      <w:pPr>
        <w:pStyle w:val="a4"/>
        <w:keepNext/>
        <w:keepLines/>
        <w:numPr>
          <w:ilvl w:val="0"/>
          <w:numId w:val="37"/>
        </w:numPr>
        <w:tabs>
          <w:tab w:val="clear" w:pos="425"/>
          <w:tab w:val="clear" w:pos="567"/>
          <w:tab w:val="left" w:pos="0"/>
          <w:tab w:val="left" w:pos="851"/>
          <w:tab w:val="left" w:pos="993"/>
        </w:tabs>
        <w:ind w:left="0" w:firstLine="709"/>
        <w:jc w:val="both"/>
        <w:outlineLvl w:val="1"/>
        <w:rPr>
          <w:bCs/>
          <w:szCs w:val="26"/>
        </w:rPr>
      </w:pPr>
      <w:r w:rsidRPr="0047728E">
        <w:rPr>
          <w:b/>
          <w:bCs/>
          <w:szCs w:val="26"/>
        </w:rPr>
        <w:t>Сведения о Заказчике проведения закупки:</w:t>
      </w:r>
      <w:bookmarkEnd w:id="10"/>
      <w:bookmarkEnd w:id="11"/>
      <w:bookmarkEnd w:id="12"/>
      <w:bookmarkEnd w:id="13"/>
      <w:bookmarkEnd w:id="14"/>
      <w:bookmarkEnd w:id="15"/>
      <w:bookmarkEnd w:id="16"/>
      <w:r w:rsidRPr="0047728E">
        <w:rPr>
          <w:b/>
          <w:bCs/>
          <w:szCs w:val="26"/>
        </w:rPr>
        <w:t xml:space="preserve">  </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2.3. Адрес предоставления документации:</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Центральное</w:t>
      </w:r>
      <w:proofErr w:type="gramEnd"/>
      <w:r w:rsidRPr="006C3AEF">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w:t>
      </w:r>
      <w:r w:rsidR="00292290">
        <w:rPr>
          <w:rFonts w:ascii="Times New Roman" w:eastAsia="Times New Roman" w:hAnsi="Times New Roman" w:cs="Times New Roman"/>
          <w:sz w:val="24"/>
          <w:szCs w:val="24"/>
          <w:lang w:eastAsia="ar-SA"/>
        </w:rPr>
        <w:t>3 95</w:t>
      </w:r>
      <w:r w:rsidR="005D34A7">
        <w:rPr>
          <w:rFonts w:ascii="Times New Roman" w:eastAsia="Times New Roman" w:hAnsi="Times New Roman" w:cs="Times New Roman"/>
          <w:sz w:val="24"/>
          <w:szCs w:val="24"/>
          <w:lang w:eastAsia="ar-SA"/>
        </w:rPr>
        <w:t xml:space="preserve"> доб. 52</w:t>
      </w:r>
      <w:r w:rsidR="00292290">
        <w:rPr>
          <w:rFonts w:ascii="Times New Roman" w:eastAsia="Times New Roman" w:hAnsi="Times New Roman" w:cs="Times New Roman"/>
          <w:sz w:val="24"/>
          <w:szCs w:val="24"/>
          <w:lang w:eastAsia="ar-SA"/>
        </w:rPr>
        <w:t>6</w:t>
      </w:r>
      <w:r w:rsidRPr="006C3AEF">
        <w:rPr>
          <w:rFonts w:ascii="Times New Roman" w:eastAsia="Times New Roman" w:hAnsi="Times New Roman" w:cs="Times New Roman"/>
          <w:sz w:val="24"/>
          <w:szCs w:val="24"/>
          <w:lang w:eastAsia="ar-SA"/>
        </w:rPr>
        <w:t>; 8 (953) 753 06 95.</w:t>
      </w:r>
    </w:p>
    <w:p w:rsidR="006C3AEF" w:rsidRPr="00292290" w:rsidRDefault="006C3AEF" w:rsidP="0047728E">
      <w:pPr>
        <w:tabs>
          <w:tab w:val="left" w:pos="425"/>
          <w:tab w:val="left" w:pos="567"/>
          <w:tab w:val="left" w:pos="709"/>
          <w:tab w:val="left" w:pos="6987"/>
        </w:tabs>
        <w:suppressAutoHyphens/>
        <w:spacing w:after="0" w:line="240" w:lineRule="auto"/>
        <w:ind w:firstLine="709"/>
        <w:jc w:val="both"/>
        <w:rPr>
          <w:rStyle w:val="a3"/>
          <w:rFonts w:ascii="Times New Roman" w:eastAsia="Times New Roman" w:hAnsi="Times New Roman" w:cs="Times New Roman"/>
          <w:sz w:val="24"/>
          <w:szCs w:val="24"/>
          <w:lang w:eastAsia="ar-SA"/>
        </w:rPr>
      </w:pPr>
      <w:r w:rsidRPr="00292290">
        <w:rPr>
          <w:rFonts w:ascii="Times New Roman" w:eastAsia="Times New Roman" w:hAnsi="Times New Roman" w:cs="Times New Roman"/>
          <w:b/>
          <w:sz w:val="24"/>
          <w:szCs w:val="24"/>
          <w:lang w:eastAsia="ar-SA"/>
        </w:rPr>
        <w:t xml:space="preserve">2.5. </w:t>
      </w:r>
      <w:proofErr w:type="gramStart"/>
      <w:r w:rsidRPr="006C3AEF">
        <w:rPr>
          <w:rFonts w:ascii="Times New Roman" w:eastAsia="Times New Roman" w:hAnsi="Times New Roman" w:cs="Times New Roman"/>
          <w:b/>
          <w:sz w:val="24"/>
          <w:szCs w:val="24"/>
          <w:lang w:eastAsia="ar-SA"/>
        </w:rPr>
        <w:t>Е</w:t>
      </w:r>
      <w:proofErr w:type="gramEnd"/>
      <w:r w:rsidRPr="00292290">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292290">
        <w:rPr>
          <w:rFonts w:ascii="Times New Roman" w:eastAsia="Times New Roman" w:hAnsi="Times New Roman" w:cs="Times New Roman"/>
          <w:b/>
          <w:sz w:val="24"/>
          <w:szCs w:val="24"/>
          <w:lang w:eastAsia="ar-SA"/>
        </w:rPr>
        <w:t>:</w:t>
      </w:r>
      <w:r w:rsidRPr="00292290">
        <w:rPr>
          <w:rFonts w:ascii="Times New Roman" w:eastAsia="Times New Roman" w:hAnsi="Times New Roman" w:cs="Times New Roman"/>
          <w:sz w:val="24"/>
          <w:szCs w:val="24"/>
          <w:lang w:eastAsia="ar-SA"/>
        </w:rPr>
        <w:t xml:space="preserve"> </w:t>
      </w:r>
      <w:hyperlink r:id="rId9" w:history="1">
        <w:r w:rsidR="00292290" w:rsidRPr="00292290">
          <w:rPr>
            <w:rFonts w:ascii="Times New Roman" w:eastAsia="Times New Roman" w:hAnsi="Times New Roman" w:cs="Times New Roman"/>
            <w:color w:val="0000FF"/>
            <w:sz w:val="24"/>
            <w:szCs w:val="24"/>
            <w:u w:val="single"/>
            <w:lang w:val="en-US" w:eastAsia="ar-SA"/>
          </w:rPr>
          <w:t>rusnakav</w:t>
        </w:r>
        <w:r w:rsidR="00292290" w:rsidRPr="00292290">
          <w:rPr>
            <w:rFonts w:ascii="Times New Roman" w:eastAsia="Times New Roman" w:hAnsi="Times New Roman" w:cs="Times New Roman"/>
            <w:color w:val="0000FF"/>
            <w:sz w:val="24"/>
            <w:szCs w:val="24"/>
            <w:u w:val="single"/>
            <w:lang w:eastAsia="ar-SA"/>
          </w:rPr>
          <w:t>@</w:t>
        </w:r>
        <w:r w:rsidR="00292290" w:rsidRPr="00292290">
          <w:rPr>
            <w:rFonts w:ascii="Times New Roman" w:eastAsia="Times New Roman" w:hAnsi="Times New Roman" w:cs="Times New Roman"/>
            <w:color w:val="0000FF"/>
            <w:sz w:val="24"/>
            <w:szCs w:val="24"/>
            <w:u w:val="single"/>
            <w:lang w:val="en-US" w:eastAsia="ar-SA"/>
          </w:rPr>
          <w:t>mures</w:t>
        </w:r>
        <w:r w:rsidR="00292290" w:rsidRPr="00292290">
          <w:rPr>
            <w:rFonts w:ascii="Times New Roman" w:eastAsia="Times New Roman" w:hAnsi="Times New Roman" w:cs="Times New Roman"/>
            <w:color w:val="0000FF"/>
            <w:sz w:val="24"/>
            <w:szCs w:val="24"/>
            <w:u w:val="single"/>
            <w:lang w:eastAsia="ar-SA"/>
          </w:rPr>
          <w:t>.</w:t>
        </w:r>
        <w:proofErr w:type="spellStart"/>
        <w:r w:rsidR="00292290" w:rsidRPr="00292290">
          <w:rPr>
            <w:rFonts w:ascii="Times New Roman" w:eastAsia="Times New Roman" w:hAnsi="Times New Roman" w:cs="Times New Roman"/>
            <w:color w:val="0000FF"/>
            <w:sz w:val="24"/>
            <w:szCs w:val="24"/>
            <w:u w:val="single"/>
            <w:lang w:val="en-US" w:eastAsia="ar-SA"/>
          </w:rPr>
          <w:t>ru</w:t>
        </w:r>
        <w:proofErr w:type="spellEnd"/>
      </w:hyperlink>
    </w:p>
    <w:p w:rsidR="00120183" w:rsidRPr="00292290" w:rsidRDefault="00120183" w:rsidP="00CC3C0D">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9D39D9" w:rsidRDefault="006C3AEF" w:rsidP="0047728E">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17" w:name="_Toc394314145"/>
      <w:bookmarkStart w:id="18" w:name="_Toc410044308"/>
      <w:bookmarkStart w:id="19" w:name="_Toc429079254"/>
      <w:bookmarkStart w:id="20" w:name="_Toc366762350"/>
      <w:bookmarkStart w:id="21" w:name="_Toc368061864"/>
      <w:bookmarkStart w:id="22" w:name="_Toc368062028"/>
      <w:bookmarkStart w:id="23"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17"/>
      <w:bookmarkEnd w:id="18"/>
      <w:bookmarkEnd w:id="19"/>
      <w:r w:rsidRPr="009D39D9">
        <w:rPr>
          <w:rFonts w:ascii="Times New Roman" w:eastAsia="Times New Roman" w:hAnsi="Times New Roman" w:cs="Times New Roman"/>
          <w:b/>
          <w:bCs/>
          <w:sz w:val="24"/>
          <w:szCs w:val="26"/>
          <w:lang w:eastAsia="ar-SA"/>
        </w:rPr>
        <w:t xml:space="preserve"> </w:t>
      </w:r>
    </w:p>
    <w:p w:rsidR="000D3D80" w:rsidRPr="007F2409" w:rsidRDefault="000D3D80" w:rsidP="0047728E">
      <w:pPr>
        <w:spacing w:after="0" w:line="240" w:lineRule="auto"/>
        <w:ind w:firstLine="709"/>
        <w:jc w:val="both"/>
        <w:rPr>
          <w:rFonts w:ascii="Times New Roman" w:eastAsia="Times New Roman" w:hAnsi="Times New Roman" w:cs="Times New Roman"/>
          <w:sz w:val="24"/>
          <w:szCs w:val="24"/>
          <w:lang w:eastAsia="ru-RU"/>
        </w:rPr>
      </w:pPr>
      <w:bookmarkStart w:id="24" w:name="_Toc410044309"/>
      <w:bookmarkStart w:id="25" w:name="_Toc368061865"/>
      <w:bookmarkStart w:id="26" w:name="_Toc368062029"/>
      <w:bookmarkStart w:id="27" w:name="_Toc370824125"/>
      <w:bookmarkStart w:id="28" w:name="_Toc394314146"/>
      <w:bookmarkEnd w:id="20"/>
      <w:bookmarkEnd w:id="21"/>
      <w:bookmarkEnd w:id="22"/>
      <w:bookmarkEnd w:id="23"/>
      <w:r w:rsidRPr="007433F5">
        <w:rPr>
          <w:rFonts w:ascii="Times New Roman" w:eastAsia="Times New Roman" w:hAnsi="Times New Roman" w:cs="Times New Roman"/>
          <w:b/>
          <w:sz w:val="24"/>
          <w:szCs w:val="24"/>
          <w:lang w:eastAsia="ar-SA"/>
        </w:rPr>
        <w:t>3.</w:t>
      </w:r>
      <w:r w:rsidRPr="007433F5">
        <w:rPr>
          <w:rFonts w:ascii="Times New Roman" w:eastAsia="Times New Roman" w:hAnsi="Times New Roman" w:cs="Times New Roman"/>
          <w:b/>
          <w:snapToGrid w:val="0"/>
          <w:sz w:val="24"/>
          <w:szCs w:val="24"/>
          <w:lang w:eastAsia="ru-RU"/>
        </w:rPr>
        <w:t xml:space="preserve">1. Предмет </w:t>
      </w:r>
      <w:r w:rsidR="009D39D9" w:rsidRPr="007433F5">
        <w:rPr>
          <w:rFonts w:ascii="Times New Roman" w:eastAsia="Times New Roman" w:hAnsi="Times New Roman" w:cs="Times New Roman"/>
          <w:b/>
          <w:snapToGrid w:val="0"/>
          <w:sz w:val="24"/>
          <w:szCs w:val="24"/>
          <w:lang w:eastAsia="ru-RU"/>
        </w:rPr>
        <w:t>договора</w:t>
      </w:r>
      <w:r w:rsidRPr="007433F5">
        <w:rPr>
          <w:rFonts w:ascii="Times New Roman" w:eastAsia="Times New Roman" w:hAnsi="Times New Roman" w:cs="Times New Roman"/>
          <w:b/>
          <w:snapToGrid w:val="0"/>
          <w:sz w:val="24"/>
          <w:szCs w:val="24"/>
          <w:lang w:eastAsia="ru-RU"/>
        </w:rPr>
        <w:t xml:space="preserve">: </w:t>
      </w:r>
      <w:r w:rsidR="00D012E5" w:rsidRPr="007433F5">
        <w:rPr>
          <w:rFonts w:ascii="Times New Roman" w:eastAsia="Times New Roman" w:hAnsi="Times New Roman" w:cs="Times New Roman"/>
          <w:sz w:val="24"/>
          <w:szCs w:val="24"/>
          <w:lang w:eastAsia="ru-RU"/>
        </w:rPr>
        <w:t xml:space="preserve">поставка </w:t>
      </w:r>
      <w:r w:rsidR="00292290" w:rsidRPr="00292290">
        <w:rPr>
          <w:rFonts w:ascii="Times New Roman" w:eastAsia="Times New Roman" w:hAnsi="Times New Roman" w:cs="Times New Roman"/>
          <w:sz w:val="24"/>
          <w:szCs w:val="24"/>
          <w:lang w:eastAsia="ru-RU"/>
        </w:rPr>
        <w:t>мазута флотского Ф-5 или эквивалента</w:t>
      </w:r>
      <w:r w:rsidR="00D012E5" w:rsidRPr="007433F5">
        <w:rPr>
          <w:rFonts w:ascii="Times New Roman" w:eastAsia="Times New Roman" w:hAnsi="Times New Roman" w:cs="Times New Roman"/>
          <w:sz w:val="24"/>
          <w:szCs w:val="24"/>
          <w:lang w:eastAsia="ru-RU"/>
        </w:rPr>
        <w:t xml:space="preserve"> (</w:t>
      </w:r>
      <w:r w:rsidR="00273EC8">
        <w:rPr>
          <w:rFonts w:ascii="Times New Roman" w:eastAsia="Times New Roman" w:hAnsi="Times New Roman" w:cs="Times New Roman"/>
          <w:sz w:val="24"/>
          <w:szCs w:val="24"/>
          <w:lang w:eastAsia="ru-RU"/>
        </w:rPr>
        <w:t>также</w:t>
      </w:r>
      <w:r w:rsidR="00D012E5" w:rsidRPr="007433F5">
        <w:rPr>
          <w:rFonts w:ascii="Times New Roman" w:eastAsia="Times New Roman" w:hAnsi="Times New Roman" w:cs="Times New Roman"/>
          <w:sz w:val="24"/>
          <w:szCs w:val="24"/>
          <w:lang w:eastAsia="ru-RU"/>
        </w:rPr>
        <w:t xml:space="preserve"> по тексту –</w:t>
      </w:r>
      <w:r w:rsidR="007433F5" w:rsidRPr="007433F5">
        <w:rPr>
          <w:rFonts w:ascii="Times New Roman" w:eastAsia="Times New Roman" w:hAnsi="Times New Roman" w:cs="Times New Roman"/>
          <w:sz w:val="24"/>
          <w:szCs w:val="24"/>
          <w:lang w:eastAsia="ru-RU"/>
        </w:rPr>
        <w:t xml:space="preserve"> </w:t>
      </w:r>
      <w:r w:rsidR="007F2409" w:rsidRPr="007F2409">
        <w:rPr>
          <w:rFonts w:ascii="Times New Roman" w:eastAsia="Times New Roman" w:hAnsi="Times New Roman" w:cs="Times New Roman"/>
          <w:sz w:val="24"/>
          <w:szCs w:val="24"/>
          <w:lang w:eastAsia="ru-RU"/>
        </w:rPr>
        <w:t>П</w:t>
      </w:r>
      <w:r w:rsidR="007433F5" w:rsidRPr="007F2409">
        <w:rPr>
          <w:rFonts w:ascii="Times New Roman" w:eastAsia="Times New Roman" w:hAnsi="Times New Roman" w:cs="Times New Roman"/>
          <w:sz w:val="24"/>
          <w:szCs w:val="24"/>
          <w:lang w:eastAsia="ru-RU"/>
        </w:rPr>
        <w:t>родукция)</w:t>
      </w:r>
      <w:r w:rsidRPr="007F2409">
        <w:rPr>
          <w:rFonts w:ascii="Times New Roman" w:eastAsia="Times New Roman" w:hAnsi="Times New Roman" w:cs="Times New Roman"/>
          <w:sz w:val="24"/>
          <w:szCs w:val="24"/>
          <w:lang w:eastAsia="ru-RU"/>
        </w:rPr>
        <w:t xml:space="preserve">. </w:t>
      </w:r>
    </w:p>
    <w:p w:rsidR="000D3D80" w:rsidRPr="003D1CDC" w:rsidRDefault="000D3D80" w:rsidP="0047728E">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7433F5">
        <w:rPr>
          <w:rFonts w:ascii="Times New Roman" w:eastAsia="Times New Roman" w:hAnsi="Times New Roman" w:cs="Times New Roman"/>
          <w:b/>
          <w:snapToGrid w:val="0"/>
          <w:sz w:val="24"/>
          <w:szCs w:val="24"/>
          <w:lang w:eastAsia="ru-RU"/>
        </w:rPr>
        <w:t>3.2. Общее</w:t>
      </w:r>
      <w:r w:rsidR="0047728E">
        <w:rPr>
          <w:rFonts w:ascii="Times New Roman" w:eastAsia="Times New Roman" w:hAnsi="Times New Roman" w:cs="Times New Roman"/>
          <w:b/>
          <w:snapToGrid w:val="0"/>
          <w:sz w:val="24"/>
          <w:szCs w:val="24"/>
          <w:lang w:eastAsia="ru-RU"/>
        </w:rPr>
        <w:t xml:space="preserve"> количество поставляемой П</w:t>
      </w:r>
      <w:r w:rsidRPr="00721936">
        <w:rPr>
          <w:rFonts w:ascii="Times New Roman" w:eastAsia="Times New Roman" w:hAnsi="Times New Roman" w:cs="Times New Roman"/>
          <w:b/>
          <w:snapToGrid w:val="0"/>
          <w:sz w:val="24"/>
          <w:szCs w:val="24"/>
          <w:lang w:eastAsia="ru-RU"/>
        </w:rPr>
        <w:t xml:space="preserve">родукции: </w:t>
      </w:r>
      <w:r w:rsidR="00292290" w:rsidRPr="0047728E">
        <w:rPr>
          <w:rFonts w:ascii="Times New Roman" w:eastAsia="Times New Roman" w:hAnsi="Times New Roman" w:cs="Times New Roman"/>
          <w:snapToGrid w:val="0"/>
          <w:sz w:val="24"/>
          <w:szCs w:val="24"/>
          <w:lang w:eastAsia="ru-RU"/>
        </w:rPr>
        <w:t>1</w:t>
      </w:r>
      <w:r w:rsidR="0047728E">
        <w:rPr>
          <w:rFonts w:ascii="Times New Roman" w:eastAsia="Times New Roman" w:hAnsi="Times New Roman" w:cs="Times New Roman"/>
          <w:snapToGrid w:val="0"/>
          <w:sz w:val="24"/>
          <w:szCs w:val="24"/>
          <w:lang w:eastAsia="ru-RU"/>
        </w:rPr>
        <w:t xml:space="preserve"> </w:t>
      </w:r>
      <w:r w:rsidR="00292290" w:rsidRPr="0047728E">
        <w:rPr>
          <w:rFonts w:ascii="Times New Roman" w:eastAsia="Times New Roman" w:hAnsi="Times New Roman" w:cs="Times New Roman"/>
          <w:snapToGrid w:val="0"/>
          <w:sz w:val="24"/>
          <w:szCs w:val="24"/>
          <w:lang w:eastAsia="ru-RU"/>
        </w:rPr>
        <w:t xml:space="preserve">500 </w:t>
      </w:r>
      <w:r w:rsidR="004031D7" w:rsidRPr="0047728E">
        <w:rPr>
          <w:rFonts w:ascii="Times New Roman" w:eastAsia="Times New Roman" w:hAnsi="Times New Roman" w:cs="Times New Roman"/>
          <w:snapToGrid w:val="0"/>
          <w:sz w:val="24"/>
          <w:szCs w:val="24"/>
          <w:lang w:eastAsia="ru-RU"/>
        </w:rPr>
        <w:t>тонн</w:t>
      </w:r>
      <w:r w:rsidR="003D1CDC" w:rsidRPr="003D1CDC">
        <w:rPr>
          <w:rFonts w:ascii="Times New Roman" w:eastAsia="Times New Roman" w:hAnsi="Times New Roman" w:cs="Times New Roman"/>
          <w:bCs/>
          <w:snapToGrid w:val="0"/>
          <w:sz w:val="24"/>
          <w:szCs w:val="24"/>
          <w:lang w:eastAsia="ru-RU"/>
        </w:rPr>
        <w:t>.</w:t>
      </w:r>
    </w:p>
    <w:p w:rsidR="00AE718E" w:rsidRPr="00AE718E" w:rsidRDefault="000D3D80" w:rsidP="00AE718E">
      <w:pPr>
        <w:spacing w:after="0" w:line="240" w:lineRule="auto"/>
        <w:ind w:firstLine="709"/>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b/>
          <w:snapToGrid w:val="0"/>
          <w:sz w:val="24"/>
          <w:szCs w:val="24"/>
          <w:lang w:eastAsia="ru-RU"/>
        </w:rPr>
        <w:t>3.3.</w:t>
      </w:r>
      <w:r w:rsidR="00165290">
        <w:rPr>
          <w:rFonts w:ascii="Times New Roman" w:eastAsia="Times New Roman" w:hAnsi="Times New Roman" w:cs="Times New Roman"/>
          <w:b/>
          <w:snapToGrid w:val="0"/>
          <w:sz w:val="24"/>
          <w:szCs w:val="24"/>
          <w:lang w:eastAsia="ru-RU"/>
        </w:rPr>
        <w:t> </w:t>
      </w:r>
      <w:r w:rsidR="005E43E1">
        <w:rPr>
          <w:rFonts w:ascii="Times New Roman" w:eastAsia="Times New Roman" w:hAnsi="Times New Roman" w:cs="Times New Roman"/>
          <w:b/>
          <w:sz w:val="24"/>
          <w:szCs w:val="24"/>
          <w:lang w:eastAsia="ru-RU"/>
        </w:rPr>
        <w:t>Н</w:t>
      </w:r>
      <w:r w:rsidRPr="000D3D80">
        <w:rPr>
          <w:rFonts w:ascii="Times New Roman" w:eastAsia="Times New Roman" w:hAnsi="Times New Roman" w:cs="Times New Roman"/>
          <w:b/>
          <w:sz w:val="24"/>
          <w:szCs w:val="24"/>
          <w:lang w:eastAsia="ru-RU"/>
        </w:rPr>
        <w:t>ачальн</w:t>
      </w:r>
      <w:r w:rsidR="005E43E1">
        <w:rPr>
          <w:rFonts w:ascii="Times New Roman" w:eastAsia="Times New Roman" w:hAnsi="Times New Roman" w:cs="Times New Roman"/>
          <w:b/>
          <w:sz w:val="24"/>
          <w:szCs w:val="24"/>
          <w:lang w:eastAsia="ru-RU"/>
        </w:rPr>
        <w:t>ая (максимальная) цена</w:t>
      </w:r>
      <w:r w:rsidRPr="000D3D80">
        <w:rPr>
          <w:rFonts w:ascii="Times New Roman" w:eastAsia="Times New Roman" w:hAnsi="Times New Roman" w:cs="Times New Roman"/>
          <w:b/>
          <w:sz w:val="24"/>
          <w:szCs w:val="24"/>
          <w:lang w:eastAsia="ru-RU"/>
        </w:rPr>
        <w:t xml:space="preserve"> договора: </w:t>
      </w:r>
      <w:r w:rsidR="00AE718E" w:rsidRPr="00AE718E">
        <w:rPr>
          <w:rFonts w:ascii="Times New Roman" w:eastAsia="Times New Roman" w:hAnsi="Times New Roman" w:cs="Times New Roman"/>
          <w:sz w:val="24"/>
          <w:szCs w:val="24"/>
          <w:lang w:eastAsia="ru-RU"/>
        </w:rPr>
        <w:t>составляет 38 250 000,00 (Тридцать восемь миллионов двести пятьдесят тысяч) рублей 00 копеек (25 500 руб./тонна). Указанная цена включает в себя:</w:t>
      </w:r>
    </w:p>
    <w:p w:rsidR="00721936" w:rsidRPr="00292290" w:rsidRDefault="00AE718E" w:rsidP="00AE718E">
      <w:pPr>
        <w:spacing w:after="0" w:line="240" w:lineRule="auto"/>
        <w:ind w:firstLine="709"/>
        <w:jc w:val="both"/>
        <w:rPr>
          <w:rFonts w:ascii="Times New Roman" w:eastAsia="Times New Roman" w:hAnsi="Times New Roman" w:cs="Times New Roman"/>
          <w:color w:val="FF0000"/>
          <w:sz w:val="24"/>
          <w:szCs w:val="24"/>
          <w:lang w:eastAsia="ru-RU"/>
        </w:rPr>
      </w:pPr>
      <w:proofErr w:type="gramStart"/>
      <w:r w:rsidRPr="00AE718E">
        <w:rPr>
          <w:rFonts w:ascii="Times New Roman" w:eastAsia="Times New Roman" w:hAnsi="Times New Roman" w:cs="Times New Roman"/>
          <w:sz w:val="24"/>
          <w:szCs w:val="24"/>
          <w:lang w:eastAsia="ru-RU"/>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4031D7" w:rsidRPr="00AE718E">
        <w:rPr>
          <w:rFonts w:ascii="Times New Roman" w:eastAsia="Times New Roman" w:hAnsi="Times New Roman" w:cs="Times New Roman"/>
          <w:sz w:val="24"/>
          <w:szCs w:val="24"/>
          <w:lang w:eastAsia="ru-RU"/>
        </w:rPr>
        <w:t>.</w:t>
      </w:r>
      <w:proofErr w:type="gramEnd"/>
    </w:p>
    <w:p w:rsidR="0047728E" w:rsidRPr="004678B3" w:rsidRDefault="0047728E" w:rsidP="0047728E">
      <w:pPr>
        <w:spacing w:after="0" w:line="240" w:lineRule="auto"/>
        <w:ind w:firstLine="709"/>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 xml:space="preserve">3.4. </w:t>
      </w:r>
      <w:r w:rsidRPr="00A57BDB">
        <w:rPr>
          <w:rFonts w:ascii="Times New Roman" w:eastAsia="Times New Roman" w:hAnsi="Times New Roman" w:cs="Times New Roman"/>
          <w:b/>
          <w:snapToGrid w:val="0"/>
          <w:sz w:val="24"/>
          <w:szCs w:val="24"/>
          <w:lang w:eastAsia="ru-RU"/>
        </w:rPr>
        <w:t>Срок поста</w:t>
      </w:r>
      <w:r w:rsidRPr="004678B3">
        <w:rPr>
          <w:rFonts w:ascii="Times New Roman" w:eastAsia="Times New Roman" w:hAnsi="Times New Roman" w:cs="Times New Roman"/>
          <w:b/>
          <w:snapToGrid w:val="0"/>
          <w:sz w:val="24"/>
          <w:szCs w:val="24"/>
          <w:lang w:eastAsia="ru-RU"/>
        </w:rPr>
        <w:t xml:space="preserve">вки: </w:t>
      </w:r>
      <w:r w:rsidR="00AE718E" w:rsidRPr="00AE718E">
        <w:rPr>
          <w:rFonts w:ascii="Times New Roman" w:eastAsia="Times New Roman" w:hAnsi="Times New Roman" w:cs="Times New Roman"/>
          <w:snapToGrid w:val="0"/>
          <w:sz w:val="24"/>
          <w:szCs w:val="24"/>
          <w:lang w:eastAsia="ru-RU"/>
        </w:rPr>
        <w:t>с момента подписания договора по 31.01.2018г. в строгом соответствии с письменной заявкой Покупателя</w:t>
      </w:r>
      <w:r w:rsidRPr="004678B3">
        <w:rPr>
          <w:rFonts w:ascii="Times New Roman" w:eastAsia="Times New Roman" w:hAnsi="Times New Roman" w:cs="Times New Roman"/>
          <w:snapToGrid w:val="0"/>
          <w:sz w:val="24"/>
          <w:szCs w:val="24"/>
          <w:lang w:eastAsia="ru-RU"/>
        </w:rPr>
        <w:t>.</w:t>
      </w:r>
    </w:p>
    <w:p w:rsidR="004678B3" w:rsidRPr="004678B3" w:rsidRDefault="000D3D80" w:rsidP="004678B3">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678B3">
        <w:rPr>
          <w:rFonts w:ascii="Times New Roman" w:eastAsia="Times New Roman" w:hAnsi="Times New Roman" w:cs="Times New Roman"/>
          <w:b/>
          <w:snapToGrid w:val="0"/>
          <w:sz w:val="24"/>
          <w:szCs w:val="24"/>
          <w:lang w:eastAsia="ru-RU"/>
        </w:rPr>
        <w:t xml:space="preserve">3.5. </w:t>
      </w:r>
      <w:r w:rsidR="004678B3" w:rsidRPr="004678B3">
        <w:rPr>
          <w:rFonts w:ascii="Times New Roman" w:eastAsia="Times New Roman" w:hAnsi="Times New Roman" w:cs="Times New Roman"/>
          <w:b/>
          <w:snapToGrid w:val="0"/>
          <w:sz w:val="24"/>
          <w:szCs w:val="24"/>
          <w:lang w:eastAsia="ru-RU"/>
        </w:rPr>
        <w:t xml:space="preserve">Место поставки: </w:t>
      </w:r>
      <w:r w:rsidR="004678B3" w:rsidRPr="004678B3">
        <w:rPr>
          <w:rFonts w:ascii="Times New Roman" w:eastAsia="Times New Roman" w:hAnsi="Times New Roman" w:cs="Times New Roman"/>
          <w:snapToGrid w:val="0"/>
          <w:sz w:val="24"/>
          <w:szCs w:val="24"/>
          <w:lang w:eastAsia="ru-RU"/>
        </w:rPr>
        <w:t>МУП «Североморские теплосет</w:t>
      </w:r>
      <w:r w:rsidR="00AE718E">
        <w:rPr>
          <w:rFonts w:ascii="Times New Roman" w:eastAsia="Times New Roman" w:hAnsi="Times New Roman" w:cs="Times New Roman"/>
          <w:snapToGrid w:val="0"/>
          <w:sz w:val="24"/>
          <w:szCs w:val="24"/>
          <w:lang w:eastAsia="ru-RU"/>
        </w:rPr>
        <w:t>и», котельная Североморска, ул. </w:t>
      </w:r>
      <w:r w:rsidR="004678B3" w:rsidRPr="004678B3">
        <w:rPr>
          <w:rFonts w:ascii="Times New Roman" w:eastAsia="Times New Roman" w:hAnsi="Times New Roman" w:cs="Times New Roman"/>
          <w:snapToGrid w:val="0"/>
          <w:sz w:val="24"/>
          <w:szCs w:val="24"/>
          <w:lang w:eastAsia="ru-RU"/>
        </w:rPr>
        <w:t>Кортик (далее по тексту – резервуар/склад Покупателя)</w:t>
      </w:r>
      <w:r w:rsidR="004678B3" w:rsidRPr="004678B3">
        <w:rPr>
          <w:rFonts w:ascii="Times New Roman" w:eastAsia="Times New Roman" w:hAnsi="Times New Roman" w:cs="Times New Roman"/>
          <w:sz w:val="24"/>
          <w:szCs w:val="24"/>
          <w:lang w:eastAsia="ru-RU"/>
        </w:rPr>
        <w:t>.</w:t>
      </w:r>
    </w:p>
    <w:p w:rsidR="004678B3" w:rsidRDefault="00A57BDB" w:rsidP="004678B3">
      <w:pPr>
        <w:tabs>
          <w:tab w:val="left" w:pos="6987"/>
        </w:tabs>
        <w:spacing w:after="0" w:line="240" w:lineRule="auto"/>
        <w:ind w:firstLine="709"/>
        <w:jc w:val="both"/>
        <w:rPr>
          <w:rFonts w:ascii="Times New Roman" w:eastAsia="Times New Roman" w:hAnsi="Times New Roman" w:cs="Times New Roman"/>
          <w:snapToGrid w:val="0"/>
          <w:color w:val="FF0000"/>
          <w:sz w:val="24"/>
          <w:szCs w:val="24"/>
          <w:lang w:eastAsia="ru-RU"/>
        </w:rPr>
      </w:pPr>
      <w:r w:rsidRPr="000D3D80">
        <w:rPr>
          <w:rFonts w:ascii="Times New Roman" w:eastAsia="Times New Roman" w:hAnsi="Times New Roman" w:cs="Times New Roman"/>
          <w:b/>
          <w:snapToGrid w:val="0"/>
          <w:sz w:val="24"/>
          <w:szCs w:val="24"/>
          <w:lang w:eastAsia="ru-RU"/>
        </w:rPr>
        <w:t xml:space="preserve">3.6. </w:t>
      </w:r>
      <w:r w:rsidR="002D26BE" w:rsidRPr="004678B3">
        <w:rPr>
          <w:rFonts w:ascii="Times New Roman" w:eastAsia="Times New Roman" w:hAnsi="Times New Roman" w:cs="Times New Roman"/>
          <w:b/>
          <w:snapToGrid w:val="0"/>
          <w:sz w:val="24"/>
          <w:szCs w:val="24"/>
          <w:lang w:eastAsia="ru-RU"/>
        </w:rPr>
        <w:t>Особые условия:</w:t>
      </w:r>
      <w:r w:rsidR="002D26BE" w:rsidRPr="004678B3">
        <w:rPr>
          <w:rFonts w:ascii="Times New Roman" w:eastAsia="Times New Roman" w:hAnsi="Times New Roman" w:cs="Times New Roman"/>
          <w:snapToGrid w:val="0"/>
          <w:sz w:val="24"/>
          <w:szCs w:val="24"/>
          <w:lang w:eastAsia="ru-RU"/>
        </w:rPr>
        <w:t xml:space="preserve"> </w:t>
      </w:r>
      <w:r w:rsidR="00AE718E" w:rsidRPr="00AE718E">
        <w:rPr>
          <w:rFonts w:ascii="Times New Roman" w:eastAsia="Times New Roman" w:hAnsi="Times New Roman" w:cs="Times New Roman"/>
          <w:snapToGrid w:val="0"/>
          <w:sz w:val="24"/>
          <w:szCs w:val="24"/>
          <w:lang w:eastAsia="ru-RU"/>
        </w:rPr>
        <w:t>Поставка осуществляется в строгом соответствии с письменной заявкой Покупателя на поставку Продукции автомобильным транспортом</w:t>
      </w:r>
      <w:r w:rsidR="004678B3" w:rsidRPr="004678B3">
        <w:rPr>
          <w:rFonts w:ascii="Times New Roman" w:eastAsia="Times New Roman" w:hAnsi="Times New Roman" w:cs="Times New Roman"/>
          <w:snapToGrid w:val="0"/>
          <w:sz w:val="24"/>
          <w:szCs w:val="24"/>
          <w:lang w:eastAsia="ru-RU"/>
        </w:rPr>
        <w:t>.</w:t>
      </w:r>
    </w:p>
    <w:p w:rsidR="00AE718E" w:rsidRPr="00AE718E" w:rsidRDefault="007220BB" w:rsidP="00AE71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7220BB">
        <w:rPr>
          <w:rFonts w:ascii="Times New Roman" w:eastAsia="Times New Roman" w:hAnsi="Times New Roman" w:cs="Times New Roman"/>
          <w:b/>
          <w:snapToGrid w:val="0"/>
          <w:sz w:val="24"/>
          <w:szCs w:val="24"/>
          <w:lang w:eastAsia="ru-RU"/>
        </w:rPr>
        <w:t>3.</w:t>
      </w:r>
      <w:r w:rsidR="009D23A1">
        <w:rPr>
          <w:rFonts w:ascii="Times New Roman" w:eastAsia="Times New Roman" w:hAnsi="Times New Roman" w:cs="Times New Roman"/>
          <w:b/>
          <w:snapToGrid w:val="0"/>
          <w:sz w:val="24"/>
          <w:szCs w:val="24"/>
          <w:lang w:eastAsia="ru-RU"/>
        </w:rPr>
        <w:t>7</w:t>
      </w:r>
      <w:r w:rsidRPr="007220BB">
        <w:rPr>
          <w:rFonts w:ascii="Times New Roman" w:eastAsia="Times New Roman" w:hAnsi="Times New Roman" w:cs="Times New Roman"/>
          <w:b/>
          <w:snapToGrid w:val="0"/>
          <w:sz w:val="24"/>
          <w:szCs w:val="24"/>
          <w:lang w:eastAsia="ru-RU"/>
        </w:rPr>
        <w:t>. Условия направления заявки:</w:t>
      </w:r>
      <w:r w:rsidRPr="007220BB">
        <w:rPr>
          <w:rFonts w:ascii="Times New Roman" w:eastAsia="Times New Roman" w:hAnsi="Times New Roman" w:cs="Times New Roman"/>
          <w:snapToGrid w:val="0"/>
          <w:sz w:val="24"/>
          <w:szCs w:val="24"/>
          <w:lang w:eastAsia="ru-RU"/>
        </w:rPr>
        <w:t xml:space="preserve"> </w:t>
      </w:r>
      <w:r w:rsidR="00AE718E" w:rsidRPr="00AE718E">
        <w:rPr>
          <w:rFonts w:ascii="Times New Roman" w:eastAsia="Times New Roman" w:hAnsi="Times New Roman" w:cs="Times New Roman"/>
          <w:snapToGrid w:val="0"/>
          <w:sz w:val="24"/>
          <w:szCs w:val="24"/>
          <w:lang w:eastAsia="ru-RU"/>
        </w:rPr>
        <w:t xml:space="preserve">Покупатель направляет по электронной почте и/или по факсу Поставщику заявку на поставку Продукции за 2 (Два) календарных дня до предполагаемой даты поставки Продукции с обязательной последующей досылкой оригинала. </w:t>
      </w:r>
    </w:p>
    <w:p w:rsidR="00AE718E" w:rsidRPr="00AE718E" w:rsidRDefault="00AE718E" w:rsidP="00AE71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AE718E">
        <w:rPr>
          <w:rFonts w:ascii="Times New Roman" w:eastAsia="Times New Roman" w:hAnsi="Times New Roman" w:cs="Times New Roman"/>
          <w:snapToGrid w:val="0"/>
          <w:sz w:val="24"/>
          <w:szCs w:val="24"/>
          <w:lang w:eastAsia="ru-RU"/>
        </w:rPr>
        <w:t xml:space="preserve">В заявке Покупатель указывает: </w:t>
      </w:r>
    </w:p>
    <w:p w:rsidR="00AE718E" w:rsidRPr="00AE718E" w:rsidRDefault="00AE718E" w:rsidP="00AE71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AE718E">
        <w:rPr>
          <w:rFonts w:ascii="Times New Roman" w:eastAsia="Times New Roman" w:hAnsi="Times New Roman" w:cs="Times New Roman"/>
          <w:snapToGrid w:val="0"/>
          <w:sz w:val="24"/>
          <w:szCs w:val="24"/>
          <w:lang w:eastAsia="ru-RU"/>
        </w:rPr>
        <w:t>- номер Договора, на основании которого делается заявка;</w:t>
      </w:r>
    </w:p>
    <w:p w:rsidR="00AE718E" w:rsidRPr="00AE718E" w:rsidRDefault="00AE718E" w:rsidP="00AE71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AE718E">
        <w:rPr>
          <w:rFonts w:ascii="Times New Roman" w:eastAsia="Times New Roman" w:hAnsi="Times New Roman" w:cs="Times New Roman"/>
          <w:snapToGrid w:val="0"/>
          <w:sz w:val="24"/>
          <w:szCs w:val="24"/>
          <w:lang w:eastAsia="ru-RU"/>
        </w:rPr>
        <w:t>- наименование Продукции;</w:t>
      </w:r>
    </w:p>
    <w:p w:rsidR="00AE718E" w:rsidRPr="00AE718E" w:rsidRDefault="00AE718E" w:rsidP="00AE71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AE718E">
        <w:rPr>
          <w:rFonts w:ascii="Times New Roman" w:eastAsia="Times New Roman" w:hAnsi="Times New Roman" w:cs="Times New Roman"/>
          <w:snapToGrid w:val="0"/>
          <w:sz w:val="24"/>
          <w:szCs w:val="24"/>
          <w:lang w:eastAsia="ru-RU"/>
        </w:rPr>
        <w:t>- количество Продукции;</w:t>
      </w:r>
    </w:p>
    <w:p w:rsidR="00AE718E" w:rsidRPr="00AE718E" w:rsidRDefault="00AE718E" w:rsidP="00AE71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AE718E">
        <w:rPr>
          <w:rFonts w:ascii="Times New Roman" w:eastAsia="Times New Roman" w:hAnsi="Times New Roman" w:cs="Times New Roman"/>
          <w:snapToGrid w:val="0"/>
          <w:sz w:val="24"/>
          <w:szCs w:val="24"/>
          <w:lang w:eastAsia="ru-RU"/>
        </w:rPr>
        <w:t>- место поставки, с полным/ точным указанием реквизитов Грузополучателя;</w:t>
      </w:r>
    </w:p>
    <w:p w:rsidR="00AE718E" w:rsidRPr="00AE718E" w:rsidRDefault="00AE718E" w:rsidP="00AE71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AE718E">
        <w:rPr>
          <w:rFonts w:ascii="Times New Roman" w:eastAsia="Times New Roman" w:hAnsi="Times New Roman" w:cs="Times New Roman"/>
          <w:snapToGrid w:val="0"/>
          <w:sz w:val="24"/>
          <w:szCs w:val="24"/>
          <w:lang w:eastAsia="ru-RU"/>
        </w:rPr>
        <w:t>- способ поставки (вид транспортного средства);</w:t>
      </w:r>
    </w:p>
    <w:p w:rsidR="00AE718E" w:rsidRPr="00AE718E" w:rsidRDefault="00AE718E" w:rsidP="00AE71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AE718E">
        <w:rPr>
          <w:rFonts w:ascii="Times New Roman" w:eastAsia="Times New Roman" w:hAnsi="Times New Roman" w:cs="Times New Roman"/>
          <w:snapToGrid w:val="0"/>
          <w:sz w:val="24"/>
          <w:szCs w:val="24"/>
          <w:lang w:eastAsia="ru-RU"/>
        </w:rPr>
        <w:t xml:space="preserve">- срок поставки; </w:t>
      </w:r>
    </w:p>
    <w:p w:rsidR="00AE718E" w:rsidRPr="00AE718E" w:rsidRDefault="00AE718E" w:rsidP="00AE71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AE718E">
        <w:rPr>
          <w:rFonts w:ascii="Times New Roman" w:eastAsia="Times New Roman" w:hAnsi="Times New Roman" w:cs="Times New Roman"/>
          <w:snapToGrid w:val="0"/>
          <w:sz w:val="24"/>
          <w:szCs w:val="24"/>
          <w:lang w:eastAsia="ru-RU"/>
        </w:rPr>
        <w:t>- особые отметки (в случае необходимости).</w:t>
      </w:r>
    </w:p>
    <w:p w:rsidR="009D23A1" w:rsidRDefault="00AE718E" w:rsidP="00AE71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AE718E">
        <w:rPr>
          <w:rFonts w:ascii="Times New Roman" w:eastAsia="Times New Roman" w:hAnsi="Times New Roman" w:cs="Times New Roman"/>
          <w:snapToGrid w:val="0"/>
          <w:sz w:val="24"/>
          <w:szCs w:val="24"/>
          <w:lang w:eastAsia="ru-RU"/>
        </w:rPr>
        <w:t>Заявка считается полученной Поставщиком в день её получения по электронной почте, либо факсимильной связи</w:t>
      </w:r>
      <w:r w:rsidR="007220BB" w:rsidRPr="009D23A1">
        <w:rPr>
          <w:rFonts w:ascii="Times New Roman" w:eastAsia="Times New Roman" w:hAnsi="Times New Roman" w:cs="Times New Roman"/>
          <w:snapToGrid w:val="0"/>
          <w:sz w:val="24"/>
          <w:szCs w:val="24"/>
          <w:lang w:eastAsia="ru-RU"/>
        </w:rPr>
        <w:t>.</w:t>
      </w:r>
    </w:p>
    <w:p w:rsidR="00E91992" w:rsidRPr="00E91992" w:rsidRDefault="009D23A1" w:rsidP="00E91992">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3.8</w:t>
      </w:r>
      <w:r w:rsidR="000D3D80" w:rsidRPr="000D3D80">
        <w:rPr>
          <w:rFonts w:ascii="Times New Roman" w:eastAsia="Times New Roman" w:hAnsi="Times New Roman" w:cs="Times New Roman"/>
          <w:b/>
          <w:snapToGrid w:val="0"/>
          <w:sz w:val="24"/>
          <w:szCs w:val="24"/>
          <w:lang w:eastAsia="ru-RU"/>
        </w:rPr>
        <w:t xml:space="preserve">. </w:t>
      </w:r>
      <w:r w:rsidR="00EC4564" w:rsidRPr="009C651B">
        <w:rPr>
          <w:rFonts w:ascii="Times New Roman" w:eastAsia="Times New Roman" w:hAnsi="Times New Roman"/>
          <w:b/>
          <w:sz w:val="24"/>
          <w:szCs w:val="24"/>
          <w:lang w:eastAsia="ar-SA"/>
        </w:rPr>
        <w:t xml:space="preserve">Условия </w:t>
      </w:r>
      <w:r w:rsidR="000D3D80" w:rsidRPr="000D3D80">
        <w:rPr>
          <w:rFonts w:ascii="Times New Roman" w:eastAsia="Times New Roman" w:hAnsi="Times New Roman" w:cs="Times New Roman"/>
          <w:b/>
          <w:snapToGrid w:val="0"/>
          <w:sz w:val="24"/>
          <w:szCs w:val="24"/>
          <w:lang w:eastAsia="ru-RU"/>
        </w:rPr>
        <w:t>оплаты:</w:t>
      </w:r>
      <w:r w:rsidR="000D3D80" w:rsidRPr="000D3D80">
        <w:rPr>
          <w:rFonts w:ascii="Times New Roman" w:eastAsia="Times New Roman" w:hAnsi="Times New Roman" w:cs="Times New Roman"/>
          <w:snapToGrid w:val="0"/>
          <w:sz w:val="24"/>
          <w:szCs w:val="24"/>
          <w:lang w:eastAsia="ru-RU"/>
        </w:rPr>
        <w:t xml:space="preserve"> </w:t>
      </w:r>
      <w:r w:rsidR="00E91992" w:rsidRPr="00E91992">
        <w:rPr>
          <w:rFonts w:ascii="Times New Roman" w:eastAsia="Times New Roman" w:hAnsi="Times New Roman" w:cs="Times New Roman"/>
          <w:snapToGrid w:val="0"/>
          <w:sz w:val="24"/>
          <w:szCs w:val="24"/>
          <w:lang w:eastAsia="ru-RU"/>
        </w:rPr>
        <w:t xml:space="preserve">Покупатель производит оплату Продукции в течение от 30 (Тридцати) календарных дней </w:t>
      </w:r>
      <w:proofErr w:type="gramStart"/>
      <w:r w:rsidR="00E91992" w:rsidRPr="00E91992">
        <w:rPr>
          <w:rFonts w:ascii="Times New Roman" w:eastAsia="Times New Roman" w:hAnsi="Times New Roman" w:cs="Times New Roman"/>
          <w:snapToGrid w:val="0"/>
          <w:sz w:val="24"/>
          <w:szCs w:val="24"/>
          <w:lang w:eastAsia="ru-RU"/>
        </w:rPr>
        <w:t>с даты поставки</w:t>
      </w:r>
      <w:proofErr w:type="gramEnd"/>
      <w:r w:rsidR="00E91992" w:rsidRPr="00E91992">
        <w:rPr>
          <w:rFonts w:ascii="Times New Roman" w:eastAsia="Times New Roman" w:hAnsi="Times New Roman" w:cs="Times New Roman"/>
          <w:snapToGrid w:val="0"/>
          <w:sz w:val="24"/>
          <w:szCs w:val="24"/>
          <w:lang w:eastAsia="ru-RU"/>
        </w:rPr>
        <w:t xml:space="preserve"> Продукции </w:t>
      </w:r>
      <w:r w:rsidR="00E91992" w:rsidRPr="00E91992">
        <w:rPr>
          <w:rFonts w:ascii="Times New Roman" w:eastAsia="Times New Roman" w:hAnsi="Times New Roman" w:cs="Times New Roman"/>
          <w:i/>
          <w:snapToGrid w:val="0"/>
          <w:sz w:val="24"/>
          <w:szCs w:val="24"/>
          <w:lang w:eastAsia="ru-RU"/>
        </w:rPr>
        <w:t>(т.к. срок оплаты является критерием оценки заявок на участие в конкурентных переговорах, Договор заключается на условиях, предложенных Участником конкурентных переговоров).</w:t>
      </w:r>
      <w:r w:rsidR="00E91992" w:rsidRPr="00E91992">
        <w:rPr>
          <w:rFonts w:ascii="Times New Roman" w:eastAsia="Times New Roman" w:hAnsi="Times New Roman" w:cs="Times New Roman"/>
          <w:snapToGrid w:val="0"/>
          <w:sz w:val="24"/>
          <w:szCs w:val="24"/>
          <w:lang w:eastAsia="ru-RU"/>
        </w:rPr>
        <w:t xml:space="preserve"> Срок оплаты Продукции начинает исчисляться от даты, следующей за днем фактической поставки Продукции. За </w:t>
      </w:r>
      <w:proofErr w:type="spellStart"/>
      <w:r w:rsidR="00E91992" w:rsidRPr="00E91992">
        <w:rPr>
          <w:rFonts w:ascii="Times New Roman" w:eastAsia="Times New Roman" w:hAnsi="Times New Roman" w:cs="Times New Roman"/>
          <w:snapToGrid w:val="0"/>
          <w:sz w:val="24"/>
          <w:szCs w:val="24"/>
          <w:lang w:eastAsia="ru-RU"/>
        </w:rPr>
        <w:t>неприбывшую</w:t>
      </w:r>
      <w:proofErr w:type="spellEnd"/>
      <w:r w:rsidR="00E91992" w:rsidRPr="00E91992">
        <w:rPr>
          <w:rFonts w:ascii="Times New Roman" w:eastAsia="Times New Roman" w:hAnsi="Times New Roman" w:cs="Times New Roman"/>
          <w:snapToGrid w:val="0"/>
          <w:sz w:val="24"/>
          <w:szCs w:val="24"/>
          <w:lang w:eastAsia="ru-RU"/>
        </w:rPr>
        <w:t xml:space="preserve"> на склад Продукцию, оплата Покупателем не производится.</w:t>
      </w:r>
    </w:p>
    <w:p w:rsidR="00120183" w:rsidRPr="00EC4564" w:rsidRDefault="00E91992" w:rsidP="00E91992">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E91992">
        <w:rPr>
          <w:rFonts w:ascii="Times New Roman" w:eastAsia="Times New Roman" w:hAnsi="Times New Roman" w:cs="Times New Roman"/>
          <w:snapToGrid w:val="0"/>
          <w:sz w:val="24"/>
          <w:szCs w:val="24"/>
          <w:lang w:eastAsia="ru-RU"/>
        </w:rPr>
        <w:lastRenderedPageBreak/>
        <w:t>В случае если Поставщик допустил просрочку поставки Продукции, срок оплаты Продукции автоматически продлевается на количество календарных дней равный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8800F1" w:rsidRPr="00EC4564">
        <w:rPr>
          <w:rFonts w:ascii="Times New Roman" w:eastAsia="Times New Roman" w:hAnsi="Times New Roman" w:cs="Times New Roman"/>
          <w:snapToGrid w:val="0"/>
          <w:sz w:val="24"/>
          <w:szCs w:val="24"/>
          <w:lang w:eastAsia="ru-RU"/>
        </w:rPr>
        <w:t>.</w:t>
      </w:r>
    </w:p>
    <w:p w:rsidR="006A0388" w:rsidRPr="00120183" w:rsidRDefault="008800F1"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r w:rsidRPr="008800F1">
        <w:rPr>
          <w:rFonts w:ascii="Times New Roman" w:eastAsia="Times New Roman" w:hAnsi="Times New Roman" w:cs="Times New Roman"/>
          <w:snapToGrid w:val="0"/>
          <w:sz w:val="24"/>
          <w:szCs w:val="24"/>
          <w:lang w:eastAsia="ru-RU"/>
        </w:rPr>
        <w:t xml:space="preserve"> </w:t>
      </w:r>
      <w:bookmarkStart w:id="29" w:name="_Toc429079255"/>
    </w:p>
    <w:p w:rsidR="006C3AEF" w:rsidRPr="009F3711" w:rsidRDefault="008B68C7" w:rsidP="005519A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sidRPr="009F3711">
        <w:rPr>
          <w:rFonts w:ascii="Times New Roman" w:eastAsia="Times New Roman" w:hAnsi="Times New Roman" w:cs="Times New Roman"/>
          <w:b/>
          <w:sz w:val="24"/>
          <w:szCs w:val="26"/>
          <w:lang w:eastAsia="ar-SA"/>
        </w:rPr>
        <w:t>4</w:t>
      </w:r>
      <w:r w:rsidR="006C3AEF" w:rsidRPr="009F3711">
        <w:rPr>
          <w:rFonts w:ascii="Times New Roman" w:eastAsia="Times New Roman" w:hAnsi="Times New Roman" w:cs="Times New Roman"/>
          <w:b/>
          <w:sz w:val="24"/>
          <w:szCs w:val="26"/>
          <w:lang w:eastAsia="ar-SA"/>
        </w:rPr>
        <w:t>. Дата и место</w:t>
      </w:r>
      <w:r w:rsidR="006C3AEF" w:rsidRPr="009F3711">
        <w:rPr>
          <w:rFonts w:ascii="Times New Roman" w:eastAsia="Times New Roman" w:hAnsi="Times New Roman" w:cs="Times New Roman"/>
          <w:sz w:val="24"/>
          <w:szCs w:val="26"/>
          <w:lang w:eastAsia="ar-SA"/>
        </w:rPr>
        <w:t xml:space="preserve"> </w:t>
      </w:r>
      <w:r w:rsidR="006C3AEF" w:rsidRPr="009F3711">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4803D9">
        <w:rPr>
          <w:rFonts w:ascii="Times New Roman" w:eastAsia="Times New Roman" w:hAnsi="Times New Roman" w:cs="Times New Roman"/>
          <w:b/>
          <w:sz w:val="24"/>
          <w:szCs w:val="26"/>
          <w:lang w:eastAsia="ar-SA"/>
        </w:rPr>
        <w:t>10</w:t>
      </w:r>
      <w:r w:rsidR="00573EDF" w:rsidRPr="004803D9">
        <w:rPr>
          <w:rFonts w:ascii="Times New Roman" w:eastAsia="Times New Roman" w:hAnsi="Times New Roman" w:cs="Times New Roman"/>
          <w:b/>
          <w:sz w:val="24"/>
          <w:szCs w:val="26"/>
          <w:lang w:eastAsia="ar-SA"/>
        </w:rPr>
        <w:t>.</w:t>
      </w:r>
      <w:r w:rsidR="003D332B" w:rsidRPr="004803D9">
        <w:rPr>
          <w:rFonts w:ascii="Times New Roman" w:eastAsia="Times New Roman" w:hAnsi="Times New Roman" w:cs="Times New Roman"/>
          <w:b/>
          <w:sz w:val="24"/>
          <w:szCs w:val="26"/>
          <w:lang w:eastAsia="ar-SA"/>
        </w:rPr>
        <w:t>01</w:t>
      </w:r>
      <w:r w:rsidR="00573EDF" w:rsidRPr="004803D9">
        <w:rPr>
          <w:rFonts w:ascii="Times New Roman" w:eastAsia="Times New Roman" w:hAnsi="Times New Roman" w:cs="Times New Roman"/>
          <w:b/>
          <w:sz w:val="24"/>
          <w:szCs w:val="26"/>
          <w:lang w:eastAsia="ar-SA"/>
        </w:rPr>
        <w:t>.</w:t>
      </w:r>
      <w:r w:rsidR="006C3AEF" w:rsidRPr="004803D9">
        <w:rPr>
          <w:rFonts w:ascii="Times New Roman" w:eastAsia="Times New Roman" w:hAnsi="Times New Roman" w:cs="Times New Roman"/>
          <w:b/>
          <w:sz w:val="24"/>
          <w:szCs w:val="26"/>
          <w:lang w:eastAsia="ar-SA"/>
        </w:rPr>
        <w:t>201</w:t>
      </w:r>
      <w:bookmarkEnd w:id="24"/>
      <w:r w:rsidR="003D332B" w:rsidRPr="004803D9">
        <w:rPr>
          <w:rFonts w:ascii="Times New Roman" w:eastAsia="Times New Roman" w:hAnsi="Times New Roman" w:cs="Times New Roman"/>
          <w:b/>
          <w:sz w:val="24"/>
          <w:szCs w:val="26"/>
          <w:lang w:eastAsia="ar-SA"/>
        </w:rPr>
        <w:t>7</w:t>
      </w:r>
      <w:r w:rsidR="006C3AEF" w:rsidRPr="00C53F7D">
        <w:rPr>
          <w:rFonts w:ascii="Times New Roman" w:eastAsia="Times New Roman" w:hAnsi="Times New Roman" w:cs="Times New Roman"/>
          <w:b/>
          <w:bCs/>
          <w:sz w:val="24"/>
          <w:szCs w:val="26"/>
          <w:lang w:eastAsia="ar-SA"/>
        </w:rPr>
        <w:t xml:space="preserve"> г.</w:t>
      </w:r>
      <w:r w:rsidR="006C3AEF" w:rsidRPr="009F3711">
        <w:rPr>
          <w:rFonts w:ascii="Times New Roman" w:eastAsia="Times New Roman" w:hAnsi="Times New Roman" w:cs="Times New Roman"/>
          <w:b/>
          <w:bCs/>
          <w:sz w:val="24"/>
          <w:szCs w:val="26"/>
          <w:lang w:eastAsia="ar-SA"/>
        </w:rPr>
        <w:t xml:space="preserve"> </w:t>
      </w:r>
      <w:r w:rsidR="006C3AEF" w:rsidRPr="009F3711">
        <w:rPr>
          <w:rFonts w:ascii="Times New Roman" w:eastAsia="Times New Roman" w:hAnsi="Times New Roman" w:cs="Times New Roman"/>
          <w:bCs/>
          <w:sz w:val="24"/>
          <w:szCs w:val="26"/>
          <w:lang w:eastAsia="ar-SA"/>
        </w:rPr>
        <w:t xml:space="preserve">по адресу: </w:t>
      </w:r>
      <w:bookmarkEnd w:id="25"/>
      <w:bookmarkEnd w:id="26"/>
      <w:bookmarkEnd w:id="27"/>
      <w:bookmarkEnd w:id="28"/>
      <w:bookmarkEnd w:id="29"/>
      <w:r w:rsidR="00800FCD" w:rsidRPr="00800FCD">
        <w:rPr>
          <w:rFonts w:ascii="Times New Roman" w:eastAsia="Times New Roman" w:hAnsi="Times New Roman" w:cs="Times New Roman"/>
          <w:bCs/>
          <w:sz w:val="24"/>
          <w:szCs w:val="26"/>
          <w:lang w:eastAsia="ar-SA"/>
        </w:rPr>
        <w:t>г. Мурманск, ул.</w:t>
      </w:r>
      <w:r w:rsidR="00573EDF">
        <w:rPr>
          <w:rFonts w:ascii="Times New Roman" w:eastAsia="Times New Roman" w:hAnsi="Times New Roman" w:cs="Times New Roman"/>
          <w:bCs/>
          <w:sz w:val="24"/>
          <w:szCs w:val="26"/>
          <w:lang w:eastAsia="ar-SA"/>
        </w:rPr>
        <w:t xml:space="preserve"> </w:t>
      </w:r>
      <w:r w:rsidR="00800FCD" w:rsidRPr="00800FCD">
        <w:rPr>
          <w:rFonts w:ascii="Times New Roman" w:eastAsia="Times New Roman" w:hAnsi="Times New Roman" w:cs="Times New Roman"/>
          <w:bCs/>
          <w:sz w:val="24"/>
          <w:szCs w:val="26"/>
          <w:lang w:eastAsia="ar-SA"/>
        </w:rPr>
        <w:t xml:space="preserve">Свердлова, д. 39, </w:t>
      </w:r>
      <w:proofErr w:type="spellStart"/>
      <w:r w:rsidR="00800FCD" w:rsidRPr="00800FCD">
        <w:rPr>
          <w:rFonts w:ascii="Times New Roman" w:eastAsia="Times New Roman" w:hAnsi="Times New Roman" w:cs="Times New Roman"/>
          <w:bCs/>
          <w:sz w:val="24"/>
          <w:szCs w:val="26"/>
          <w:lang w:eastAsia="ar-SA"/>
        </w:rPr>
        <w:t>каб</w:t>
      </w:r>
      <w:proofErr w:type="spellEnd"/>
      <w:r w:rsidR="00800FCD" w:rsidRPr="00800FCD">
        <w:rPr>
          <w:rFonts w:ascii="Times New Roman" w:eastAsia="Times New Roman" w:hAnsi="Times New Roman" w:cs="Times New Roman"/>
          <w:bCs/>
          <w:sz w:val="24"/>
          <w:szCs w:val="26"/>
          <w:lang w:eastAsia="ar-SA"/>
        </w:rPr>
        <w:t xml:space="preserve">. </w:t>
      </w:r>
      <w:r w:rsidR="00573EDF">
        <w:rPr>
          <w:rFonts w:ascii="Times New Roman" w:eastAsia="Times New Roman" w:hAnsi="Times New Roman" w:cs="Times New Roman"/>
          <w:bCs/>
          <w:sz w:val="24"/>
          <w:szCs w:val="26"/>
          <w:lang w:eastAsia="ar-SA"/>
        </w:rPr>
        <w:t>403.</w:t>
      </w:r>
    </w:p>
    <w:p w:rsidR="006C3AEF" w:rsidRPr="00905849" w:rsidRDefault="006C3AEF" w:rsidP="005519A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905849">
        <w:rPr>
          <w:rFonts w:ascii="Times New Roman" w:eastAsia="Times New Roman" w:hAnsi="Times New Roman" w:cs="Times New Roman"/>
          <w:b/>
          <w:sz w:val="24"/>
          <w:szCs w:val="24"/>
          <w:lang w:eastAsia="ar-SA"/>
        </w:rPr>
        <w:t>Дата, время и место рассмотрения заявок</w:t>
      </w:r>
      <w:r w:rsidRPr="00905849">
        <w:rPr>
          <w:rFonts w:ascii="Times New Roman" w:eastAsia="Times New Roman" w:hAnsi="Times New Roman" w:cs="Times New Roman"/>
          <w:sz w:val="24"/>
          <w:szCs w:val="24"/>
          <w:lang w:eastAsia="ar-SA"/>
        </w:rPr>
        <w:t xml:space="preserve"> </w:t>
      </w:r>
      <w:r w:rsidRPr="00905849">
        <w:rPr>
          <w:rFonts w:ascii="Times New Roman" w:eastAsia="Times New Roman" w:hAnsi="Times New Roman" w:cs="Times New Roman"/>
          <w:b/>
          <w:sz w:val="24"/>
          <w:szCs w:val="24"/>
          <w:lang w:eastAsia="ar-SA"/>
        </w:rPr>
        <w:t xml:space="preserve">на участие в </w:t>
      </w:r>
      <w:r w:rsidRPr="00573EDF">
        <w:rPr>
          <w:rFonts w:ascii="Times New Roman" w:eastAsia="Times New Roman" w:hAnsi="Times New Roman" w:cs="Times New Roman"/>
          <w:b/>
          <w:sz w:val="24"/>
          <w:szCs w:val="24"/>
          <w:lang w:eastAsia="ar-SA"/>
        </w:rPr>
        <w:t>закупке:</w:t>
      </w:r>
      <w:r w:rsidRPr="00573EDF">
        <w:rPr>
          <w:rFonts w:ascii="Times New Roman" w:eastAsia="Times New Roman" w:hAnsi="Times New Roman" w:cs="Times New Roman"/>
          <w:sz w:val="24"/>
          <w:szCs w:val="24"/>
          <w:lang w:eastAsia="ar-SA"/>
        </w:rPr>
        <w:t xml:space="preserve"> </w:t>
      </w:r>
      <w:r w:rsidR="005519AC" w:rsidRPr="005519AC">
        <w:rPr>
          <w:rFonts w:ascii="Times New Roman" w:eastAsia="Times New Roman" w:hAnsi="Times New Roman" w:cs="Times New Roman"/>
          <w:b/>
          <w:sz w:val="24"/>
          <w:szCs w:val="24"/>
          <w:lang w:eastAsia="ar-SA"/>
        </w:rPr>
        <w:t>11</w:t>
      </w:r>
      <w:r w:rsidR="00573EDF" w:rsidRPr="005519AC">
        <w:rPr>
          <w:rFonts w:ascii="Times New Roman" w:eastAsia="Times New Roman" w:hAnsi="Times New Roman" w:cs="Times New Roman"/>
          <w:b/>
          <w:sz w:val="24"/>
          <w:szCs w:val="24"/>
          <w:lang w:eastAsia="ar-SA"/>
        </w:rPr>
        <w:t>.0</w:t>
      </w:r>
      <w:r w:rsidR="00C53F7D" w:rsidRPr="005519AC">
        <w:rPr>
          <w:rFonts w:ascii="Times New Roman" w:eastAsia="Times New Roman" w:hAnsi="Times New Roman" w:cs="Times New Roman"/>
          <w:b/>
          <w:sz w:val="24"/>
          <w:szCs w:val="24"/>
          <w:lang w:eastAsia="ar-SA"/>
        </w:rPr>
        <w:t>1</w:t>
      </w:r>
      <w:r w:rsidR="007B3D34" w:rsidRPr="005519AC">
        <w:rPr>
          <w:rFonts w:ascii="Times New Roman" w:eastAsia="Times New Roman" w:hAnsi="Times New Roman" w:cs="Times New Roman"/>
          <w:b/>
          <w:sz w:val="24"/>
          <w:szCs w:val="24"/>
          <w:lang w:eastAsia="ar-SA"/>
        </w:rPr>
        <w:t>.201</w:t>
      </w:r>
      <w:r w:rsidR="00C53F7D" w:rsidRPr="005519AC">
        <w:rPr>
          <w:rFonts w:ascii="Times New Roman" w:eastAsia="Times New Roman" w:hAnsi="Times New Roman" w:cs="Times New Roman"/>
          <w:b/>
          <w:sz w:val="24"/>
          <w:szCs w:val="24"/>
          <w:lang w:eastAsia="ar-SA"/>
        </w:rPr>
        <w:t>7</w:t>
      </w:r>
      <w:r w:rsidR="00405F86" w:rsidRPr="005519AC">
        <w:rPr>
          <w:rFonts w:ascii="Times New Roman" w:eastAsia="Times New Roman" w:hAnsi="Times New Roman" w:cs="Times New Roman"/>
          <w:b/>
          <w:sz w:val="24"/>
          <w:szCs w:val="24"/>
          <w:lang w:eastAsia="ar-SA"/>
        </w:rPr>
        <w:t xml:space="preserve"> г. </w:t>
      </w:r>
      <w:r w:rsidR="00905849" w:rsidRPr="005519AC">
        <w:rPr>
          <w:rFonts w:ascii="Times New Roman" w:eastAsia="Times New Roman" w:hAnsi="Times New Roman" w:cs="Times New Roman"/>
          <w:b/>
          <w:sz w:val="24"/>
          <w:szCs w:val="24"/>
          <w:lang w:eastAsia="ar-SA"/>
        </w:rPr>
        <w:t xml:space="preserve">в </w:t>
      </w:r>
      <w:r w:rsidR="005519AC" w:rsidRPr="005519AC">
        <w:rPr>
          <w:rFonts w:ascii="Times New Roman" w:eastAsia="Times New Roman" w:hAnsi="Times New Roman" w:cs="Times New Roman"/>
          <w:b/>
          <w:sz w:val="24"/>
          <w:szCs w:val="24"/>
          <w:lang w:eastAsia="ar-SA"/>
        </w:rPr>
        <w:t>09</w:t>
      </w:r>
      <w:r w:rsidRPr="005519AC">
        <w:rPr>
          <w:rFonts w:ascii="Times New Roman" w:eastAsia="Times New Roman" w:hAnsi="Times New Roman" w:cs="Times New Roman"/>
          <w:b/>
          <w:sz w:val="24"/>
          <w:szCs w:val="24"/>
          <w:lang w:eastAsia="ar-SA"/>
        </w:rPr>
        <w:t>:</w:t>
      </w:r>
      <w:r w:rsidR="00C53F7D" w:rsidRPr="005519AC">
        <w:rPr>
          <w:rFonts w:ascii="Times New Roman" w:eastAsia="Times New Roman" w:hAnsi="Times New Roman" w:cs="Times New Roman"/>
          <w:b/>
          <w:sz w:val="24"/>
          <w:szCs w:val="24"/>
          <w:lang w:eastAsia="ar-SA"/>
        </w:rPr>
        <w:t>0</w:t>
      </w:r>
      <w:r w:rsidRPr="005519AC">
        <w:rPr>
          <w:rFonts w:ascii="Times New Roman" w:eastAsia="Times New Roman" w:hAnsi="Times New Roman" w:cs="Times New Roman"/>
          <w:b/>
          <w:sz w:val="24"/>
          <w:szCs w:val="24"/>
          <w:lang w:eastAsia="ar-SA"/>
        </w:rPr>
        <w:t>0</w:t>
      </w:r>
      <w:r w:rsidRPr="00905849">
        <w:rPr>
          <w:rFonts w:ascii="Times New Roman" w:eastAsia="Times New Roman" w:hAnsi="Times New Roman" w:cs="Times New Roman"/>
          <w:sz w:val="24"/>
          <w:szCs w:val="24"/>
          <w:lang w:eastAsia="ar-SA"/>
        </w:rPr>
        <w:t xml:space="preserve"> (</w:t>
      </w:r>
      <w:proofErr w:type="gramStart"/>
      <w:r w:rsidRPr="00905849">
        <w:rPr>
          <w:rFonts w:ascii="Times New Roman" w:eastAsia="Times New Roman" w:hAnsi="Times New Roman" w:cs="Times New Roman"/>
          <w:sz w:val="24"/>
          <w:szCs w:val="24"/>
          <w:lang w:eastAsia="ar-SA"/>
        </w:rPr>
        <w:t>МСК</w:t>
      </w:r>
      <w:proofErr w:type="gramEnd"/>
      <w:r w:rsidRPr="00905849">
        <w:rPr>
          <w:rFonts w:ascii="Times New Roman" w:eastAsia="Times New Roman" w:hAnsi="Times New Roman" w:cs="Times New Roman"/>
          <w:sz w:val="24"/>
          <w:szCs w:val="24"/>
          <w:lang w:eastAsia="ar-SA"/>
        </w:rPr>
        <w:t xml:space="preserve">) по адресу: </w:t>
      </w:r>
      <w:r w:rsidR="00800FCD" w:rsidRPr="00905849">
        <w:rPr>
          <w:rFonts w:ascii="Times New Roman" w:eastAsia="Times New Roman" w:hAnsi="Times New Roman" w:cs="Times New Roman"/>
          <w:sz w:val="24"/>
          <w:szCs w:val="24"/>
          <w:lang w:eastAsia="ar-SA"/>
        </w:rPr>
        <w:t>г. Мурманск, ул.</w:t>
      </w:r>
      <w:r w:rsidR="00573EDF">
        <w:rPr>
          <w:rFonts w:ascii="Times New Roman" w:eastAsia="Times New Roman" w:hAnsi="Times New Roman" w:cs="Times New Roman"/>
          <w:sz w:val="24"/>
          <w:szCs w:val="24"/>
          <w:lang w:eastAsia="ar-SA"/>
        </w:rPr>
        <w:t xml:space="preserve"> </w:t>
      </w:r>
      <w:r w:rsidR="00800FCD" w:rsidRPr="00905849">
        <w:rPr>
          <w:rFonts w:ascii="Times New Roman" w:eastAsia="Times New Roman" w:hAnsi="Times New Roman" w:cs="Times New Roman"/>
          <w:sz w:val="24"/>
          <w:szCs w:val="24"/>
          <w:lang w:eastAsia="ar-SA"/>
        </w:rPr>
        <w:t xml:space="preserve">Свердлова, д. 39, </w:t>
      </w:r>
      <w:proofErr w:type="spellStart"/>
      <w:r w:rsidR="00800FCD" w:rsidRPr="00905849">
        <w:rPr>
          <w:rFonts w:ascii="Times New Roman" w:eastAsia="Times New Roman" w:hAnsi="Times New Roman" w:cs="Times New Roman"/>
          <w:sz w:val="24"/>
          <w:szCs w:val="24"/>
          <w:lang w:eastAsia="ar-SA"/>
        </w:rPr>
        <w:t>каб</w:t>
      </w:r>
      <w:proofErr w:type="spellEnd"/>
      <w:r w:rsidR="00800FCD" w:rsidRPr="00905849">
        <w:rPr>
          <w:rFonts w:ascii="Times New Roman" w:eastAsia="Times New Roman" w:hAnsi="Times New Roman" w:cs="Times New Roman"/>
          <w:sz w:val="24"/>
          <w:szCs w:val="24"/>
          <w:lang w:eastAsia="ar-SA"/>
        </w:rPr>
        <w:t xml:space="preserve">. </w:t>
      </w:r>
      <w:r w:rsidR="00573EDF">
        <w:rPr>
          <w:rFonts w:ascii="Times New Roman" w:eastAsia="Times New Roman" w:hAnsi="Times New Roman" w:cs="Times New Roman"/>
          <w:sz w:val="24"/>
          <w:szCs w:val="24"/>
          <w:lang w:eastAsia="ar-SA"/>
        </w:rPr>
        <w:t>403</w:t>
      </w:r>
      <w:r w:rsidR="00800FCD" w:rsidRPr="00905849">
        <w:rPr>
          <w:rFonts w:ascii="Times New Roman" w:eastAsia="Times New Roman" w:hAnsi="Times New Roman" w:cs="Times New Roman"/>
          <w:sz w:val="24"/>
          <w:szCs w:val="24"/>
          <w:lang w:eastAsia="ar-SA"/>
        </w:rPr>
        <w:t>.</w:t>
      </w:r>
    </w:p>
    <w:p w:rsidR="006C3AEF" w:rsidRPr="006C3AEF" w:rsidRDefault="006C3AEF" w:rsidP="005519A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905849">
        <w:rPr>
          <w:rFonts w:ascii="Times New Roman" w:eastAsia="Times New Roman" w:hAnsi="Times New Roman" w:cs="Times New Roman"/>
          <w:b/>
          <w:sz w:val="24"/>
          <w:szCs w:val="24"/>
          <w:lang w:eastAsia="ar-SA"/>
        </w:rPr>
        <w:t xml:space="preserve">Дата, время и место </w:t>
      </w:r>
      <w:r w:rsidR="00CD553A" w:rsidRPr="00CD553A">
        <w:rPr>
          <w:rFonts w:ascii="Times New Roman" w:eastAsia="Times New Roman" w:hAnsi="Times New Roman" w:cs="Times New Roman"/>
          <w:b/>
          <w:sz w:val="24"/>
          <w:szCs w:val="24"/>
          <w:lang w:eastAsia="ar-SA"/>
        </w:rPr>
        <w:t>оценки и сопоставления заявок (подведения итогов)</w:t>
      </w:r>
      <w:r w:rsidRPr="00905849">
        <w:rPr>
          <w:rFonts w:ascii="Times New Roman" w:eastAsia="Times New Roman" w:hAnsi="Times New Roman" w:cs="Times New Roman"/>
          <w:b/>
          <w:sz w:val="24"/>
          <w:szCs w:val="24"/>
          <w:lang w:eastAsia="ar-SA"/>
        </w:rPr>
        <w:t>:</w:t>
      </w:r>
      <w:r w:rsidRPr="00905849">
        <w:rPr>
          <w:rFonts w:ascii="Times New Roman" w:eastAsia="Times New Roman" w:hAnsi="Times New Roman" w:cs="Times New Roman"/>
          <w:sz w:val="24"/>
          <w:szCs w:val="24"/>
          <w:lang w:eastAsia="ar-SA"/>
        </w:rPr>
        <w:t xml:space="preserve"> </w:t>
      </w:r>
      <w:r w:rsidR="005519AC" w:rsidRPr="00CD553A">
        <w:rPr>
          <w:rFonts w:ascii="Times New Roman" w:eastAsia="Times New Roman" w:hAnsi="Times New Roman" w:cs="Times New Roman"/>
          <w:b/>
          <w:sz w:val="24"/>
          <w:szCs w:val="24"/>
          <w:lang w:eastAsia="ar-SA"/>
        </w:rPr>
        <w:t>17</w:t>
      </w:r>
      <w:r w:rsidR="004C4266" w:rsidRPr="00CD553A">
        <w:rPr>
          <w:rFonts w:ascii="Times New Roman" w:eastAsia="Times New Roman" w:hAnsi="Times New Roman" w:cs="Times New Roman"/>
          <w:b/>
          <w:sz w:val="24"/>
          <w:szCs w:val="24"/>
          <w:lang w:eastAsia="ar-SA"/>
        </w:rPr>
        <w:t>.</w:t>
      </w:r>
      <w:r w:rsidR="00C53F7D" w:rsidRPr="00CD553A">
        <w:rPr>
          <w:rFonts w:ascii="Times New Roman" w:eastAsia="Times New Roman" w:hAnsi="Times New Roman" w:cs="Times New Roman"/>
          <w:b/>
          <w:sz w:val="24"/>
          <w:szCs w:val="24"/>
          <w:lang w:eastAsia="ar-SA"/>
        </w:rPr>
        <w:t>01</w:t>
      </w:r>
      <w:r w:rsidR="007B3D34" w:rsidRPr="00CD553A">
        <w:rPr>
          <w:rFonts w:ascii="Times New Roman" w:eastAsia="Times New Roman" w:hAnsi="Times New Roman" w:cs="Times New Roman"/>
          <w:b/>
          <w:sz w:val="24"/>
          <w:szCs w:val="24"/>
          <w:lang w:eastAsia="ar-SA"/>
        </w:rPr>
        <w:t>.201</w:t>
      </w:r>
      <w:r w:rsidR="00C53F7D" w:rsidRPr="00CD553A">
        <w:rPr>
          <w:rFonts w:ascii="Times New Roman" w:eastAsia="Times New Roman" w:hAnsi="Times New Roman" w:cs="Times New Roman"/>
          <w:b/>
          <w:sz w:val="24"/>
          <w:szCs w:val="24"/>
          <w:lang w:eastAsia="ar-SA"/>
        </w:rPr>
        <w:t>7</w:t>
      </w:r>
      <w:r w:rsidR="00CD553A" w:rsidRPr="00CD553A">
        <w:rPr>
          <w:rFonts w:ascii="Times New Roman" w:eastAsia="Times New Roman" w:hAnsi="Times New Roman" w:cs="Times New Roman"/>
          <w:b/>
          <w:sz w:val="24"/>
          <w:szCs w:val="24"/>
          <w:lang w:eastAsia="ar-SA"/>
        </w:rPr>
        <w:t> </w:t>
      </w:r>
      <w:r w:rsidR="000D3D80" w:rsidRPr="00CD553A">
        <w:rPr>
          <w:rFonts w:ascii="Times New Roman" w:eastAsia="Times New Roman" w:hAnsi="Times New Roman" w:cs="Times New Roman"/>
          <w:b/>
          <w:sz w:val="24"/>
          <w:szCs w:val="24"/>
          <w:lang w:eastAsia="ar-SA"/>
        </w:rPr>
        <w:t xml:space="preserve">г. </w:t>
      </w:r>
      <w:r w:rsidR="00905849" w:rsidRPr="00CD553A">
        <w:rPr>
          <w:rFonts w:ascii="Times New Roman" w:eastAsia="Times New Roman" w:hAnsi="Times New Roman" w:cs="Times New Roman"/>
          <w:b/>
          <w:sz w:val="24"/>
          <w:szCs w:val="24"/>
          <w:lang w:eastAsia="ar-SA"/>
        </w:rPr>
        <w:t xml:space="preserve">в </w:t>
      </w:r>
      <w:r w:rsidR="005519AC" w:rsidRPr="00CD553A">
        <w:rPr>
          <w:rFonts w:ascii="Times New Roman" w:eastAsia="Times New Roman" w:hAnsi="Times New Roman" w:cs="Times New Roman"/>
          <w:b/>
          <w:sz w:val="24"/>
          <w:szCs w:val="24"/>
          <w:lang w:eastAsia="ar-SA"/>
        </w:rPr>
        <w:t>09</w:t>
      </w:r>
      <w:r w:rsidR="00C53F7D" w:rsidRPr="00CD553A">
        <w:rPr>
          <w:rFonts w:ascii="Times New Roman" w:eastAsia="Times New Roman" w:hAnsi="Times New Roman" w:cs="Times New Roman"/>
          <w:b/>
          <w:sz w:val="24"/>
          <w:szCs w:val="24"/>
          <w:lang w:eastAsia="ar-SA"/>
        </w:rPr>
        <w:t>:0</w:t>
      </w:r>
      <w:r w:rsidRPr="00CD553A">
        <w:rPr>
          <w:rFonts w:ascii="Times New Roman" w:eastAsia="Times New Roman" w:hAnsi="Times New Roman" w:cs="Times New Roman"/>
          <w:b/>
          <w:sz w:val="24"/>
          <w:szCs w:val="24"/>
          <w:lang w:eastAsia="ar-SA"/>
        </w:rPr>
        <w:t>0</w:t>
      </w:r>
      <w:r w:rsidRPr="009F3711">
        <w:rPr>
          <w:rFonts w:ascii="Times New Roman" w:eastAsia="Times New Roman" w:hAnsi="Times New Roman" w:cs="Times New Roman"/>
          <w:sz w:val="24"/>
          <w:szCs w:val="24"/>
          <w:lang w:eastAsia="ar-SA"/>
        </w:rPr>
        <w:t xml:space="preserve"> (</w:t>
      </w:r>
      <w:proofErr w:type="gramStart"/>
      <w:r w:rsidRPr="009F3711">
        <w:rPr>
          <w:rFonts w:ascii="Times New Roman" w:eastAsia="Times New Roman" w:hAnsi="Times New Roman" w:cs="Times New Roman"/>
          <w:sz w:val="24"/>
          <w:szCs w:val="24"/>
          <w:lang w:eastAsia="ar-SA"/>
        </w:rPr>
        <w:t>МСК</w:t>
      </w:r>
      <w:proofErr w:type="gramEnd"/>
      <w:r w:rsidRPr="009F3711">
        <w:rPr>
          <w:rFonts w:ascii="Times New Roman" w:eastAsia="Times New Roman" w:hAnsi="Times New Roman" w:cs="Times New Roman"/>
          <w:sz w:val="24"/>
          <w:szCs w:val="24"/>
          <w:lang w:eastAsia="ar-SA"/>
        </w:rPr>
        <w:t xml:space="preserve">) по адресу: </w:t>
      </w:r>
      <w:bookmarkStart w:id="30" w:name="_Toc366762352"/>
      <w:bookmarkStart w:id="31" w:name="_Toc368061866"/>
      <w:bookmarkStart w:id="32" w:name="_Toc368062030"/>
      <w:bookmarkStart w:id="33" w:name="_Toc370824126"/>
      <w:bookmarkStart w:id="34" w:name="_Toc394314147"/>
      <w:bookmarkStart w:id="35" w:name="_Toc410044310"/>
      <w:r w:rsidR="00800FCD" w:rsidRPr="00800FCD">
        <w:rPr>
          <w:rFonts w:ascii="Times New Roman" w:eastAsia="Times New Roman" w:hAnsi="Times New Roman" w:cs="Times New Roman"/>
          <w:sz w:val="24"/>
          <w:szCs w:val="24"/>
          <w:lang w:eastAsia="ar-SA"/>
        </w:rPr>
        <w:t>г. Мурманск, ул.</w:t>
      </w:r>
      <w:r w:rsidR="00573EDF">
        <w:rPr>
          <w:rFonts w:ascii="Times New Roman" w:eastAsia="Times New Roman" w:hAnsi="Times New Roman" w:cs="Times New Roman"/>
          <w:sz w:val="24"/>
          <w:szCs w:val="24"/>
          <w:lang w:eastAsia="ar-SA"/>
        </w:rPr>
        <w:t xml:space="preserve"> </w:t>
      </w:r>
      <w:r w:rsidR="00800FCD" w:rsidRPr="00800FCD">
        <w:rPr>
          <w:rFonts w:ascii="Times New Roman" w:eastAsia="Times New Roman" w:hAnsi="Times New Roman" w:cs="Times New Roman"/>
          <w:sz w:val="24"/>
          <w:szCs w:val="24"/>
          <w:lang w:eastAsia="ar-SA"/>
        </w:rPr>
        <w:t xml:space="preserve">Свердлова, д. 39, </w:t>
      </w:r>
      <w:proofErr w:type="spellStart"/>
      <w:r w:rsidR="00800FCD" w:rsidRPr="00800FCD">
        <w:rPr>
          <w:rFonts w:ascii="Times New Roman" w:eastAsia="Times New Roman" w:hAnsi="Times New Roman" w:cs="Times New Roman"/>
          <w:sz w:val="24"/>
          <w:szCs w:val="24"/>
          <w:lang w:eastAsia="ar-SA"/>
        </w:rPr>
        <w:t>каб</w:t>
      </w:r>
      <w:proofErr w:type="spellEnd"/>
      <w:r w:rsidR="00800FCD" w:rsidRPr="00800FCD">
        <w:rPr>
          <w:rFonts w:ascii="Times New Roman" w:eastAsia="Times New Roman" w:hAnsi="Times New Roman" w:cs="Times New Roman"/>
          <w:sz w:val="24"/>
          <w:szCs w:val="24"/>
          <w:lang w:eastAsia="ar-SA"/>
        </w:rPr>
        <w:t xml:space="preserve">. </w:t>
      </w:r>
      <w:r w:rsidR="00573EDF">
        <w:rPr>
          <w:rFonts w:ascii="Times New Roman" w:eastAsia="Times New Roman" w:hAnsi="Times New Roman" w:cs="Times New Roman"/>
          <w:sz w:val="24"/>
          <w:szCs w:val="24"/>
          <w:lang w:eastAsia="ar-SA"/>
        </w:rPr>
        <w:t>403</w:t>
      </w:r>
      <w:r w:rsidR="00800FCD" w:rsidRPr="00800FCD">
        <w:rPr>
          <w:rFonts w:ascii="Times New Roman" w:eastAsia="Times New Roman" w:hAnsi="Times New Roman" w:cs="Times New Roman"/>
          <w:sz w:val="24"/>
          <w:szCs w:val="24"/>
          <w:lang w:eastAsia="ar-SA"/>
        </w:rPr>
        <w:t>.</w:t>
      </w:r>
    </w:p>
    <w:p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rsidR="0000722E" w:rsidRDefault="00BD5C0C" w:rsidP="00CD553A">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3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r w:rsidR="006C3AEF" w:rsidRPr="006C3AEF">
        <w:rPr>
          <w:rFonts w:ascii="Times New Roman" w:eastAsia="Times New Roman" w:hAnsi="Times New Roman" w:cs="Times New Roman"/>
          <w:sz w:val="24"/>
          <w:szCs w:val="24"/>
          <w:lang w:eastAsia="ar-SA"/>
        </w:rPr>
        <w:t xml:space="preserve"> </w:t>
      </w:r>
    </w:p>
    <w:p w:rsidR="006C3AEF" w:rsidRPr="003C4537" w:rsidRDefault="006C3AEF" w:rsidP="003C4537">
      <w:pPr>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30"/>
      <w:bookmarkEnd w:id="31"/>
      <w:bookmarkEnd w:id="32"/>
      <w:bookmarkEnd w:id="33"/>
      <w:bookmarkEnd w:id="34"/>
      <w:bookmarkEnd w:id="35"/>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на право заключения договора поставки </w:t>
      </w:r>
      <w:r w:rsidR="00C53F7D" w:rsidRPr="003C4537">
        <w:rPr>
          <w:rFonts w:ascii="Times New Roman" w:hAnsi="Times New Roman" w:cs="Times New Roman"/>
          <w:sz w:val="24"/>
          <w:szCs w:val="24"/>
          <w:lang w:eastAsia="ru-RU"/>
        </w:rPr>
        <w:t>мазута флотского Ф-5 или эквивалента</w:t>
      </w:r>
      <w:r w:rsidR="00F66AD4" w:rsidRPr="003C4537">
        <w:rPr>
          <w:rFonts w:ascii="Times New Roman" w:hAnsi="Times New Roman" w:cs="Times New Roman"/>
          <w:sz w:val="24"/>
          <w:szCs w:val="24"/>
          <w:lang w:eastAsia="ar-SA"/>
        </w:rPr>
        <w:t xml:space="preserve"> </w:t>
      </w:r>
      <w:r w:rsidR="004D4D19" w:rsidRPr="003C453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36"/>
    </w:p>
    <w:p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37" w:name="_Toc366762353"/>
      <w:bookmarkStart w:id="38" w:name="_Toc368061867"/>
      <w:bookmarkStart w:id="39" w:name="_Toc368062031"/>
      <w:bookmarkStart w:id="40" w:name="_Toc370824127"/>
      <w:bookmarkStart w:id="41" w:name="_Toc394314148"/>
      <w:bookmarkStart w:id="42" w:name="_Toc410044311"/>
      <w:bookmarkStart w:id="43" w:name="_Toc429079257"/>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37"/>
      <w:bookmarkEnd w:id="38"/>
      <w:bookmarkEnd w:id="39"/>
      <w:bookmarkEnd w:id="40"/>
      <w:bookmarkEnd w:id="41"/>
      <w:bookmarkEnd w:id="42"/>
      <w:bookmarkEnd w:id="43"/>
      <w:r w:rsidR="006C3AEF" w:rsidRPr="006C3AEF">
        <w:rPr>
          <w:rFonts w:ascii="Times New Roman" w:eastAsia="Times New Roman" w:hAnsi="Times New Roman" w:cs="Times New Roman"/>
          <w:b/>
          <w:bCs/>
          <w:sz w:val="24"/>
          <w:szCs w:val="26"/>
          <w:lang w:eastAsia="ar-SA"/>
        </w:rPr>
        <w:t xml:space="preserve"> </w:t>
      </w:r>
    </w:p>
    <w:p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10" w:history="1">
        <w:r w:rsidR="008E5D8A" w:rsidRPr="00C06254">
          <w:rPr>
            <w:rStyle w:val="a3"/>
          </w:rPr>
          <w:t xml:space="preserve"> </w:t>
        </w:r>
        <w:r w:rsidR="008E5D8A" w:rsidRPr="00C06254">
          <w:rPr>
            <w:rStyle w:val="a3"/>
            <w:rFonts w:ascii="Times New Roman" w:eastAsia="Times New Roman" w:hAnsi="Times New Roman"/>
            <w:sz w:val="24"/>
            <w:szCs w:val="24"/>
            <w:lang w:val="en-US" w:eastAsia="ar-SA"/>
          </w:rPr>
          <w:t>rusnakav</w:t>
        </w:r>
        <w:r w:rsidR="008E5D8A" w:rsidRPr="00C06254">
          <w:rPr>
            <w:rStyle w:val="a3"/>
            <w:rFonts w:ascii="Times New Roman" w:eastAsia="Times New Roman" w:hAnsi="Times New Roman"/>
            <w:sz w:val="24"/>
            <w:szCs w:val="24"/>
            <w:lang w:eastAsia="ar-SA"/>
          </w:rPr>
          <w:t>@</w:t>
        </w:r>
        <w:r w:rsidR="008E5D8A" w:rsidRPr="00C06254">
          <w:rPr>
            <w:rStyle w:val="a3"/>
            <w:rFonts w:ascii="Times New Roman" w:eastAsia="Times New Roman" w:hAnsi="Times New Roman"/>
            <w:sz w:val="24"/>
            <w:szCs w:val="24"/>
            <w:lang w:val="en-US" w:eastAsia="ar-SA"/>
          </w:rPr>
          <w:t>mures</w:t>
        </w:r>
        <w:r w:rsidR="008E5D8A" w:rsidRPr="00C06254">
          <w:rPr>
            <w:rStyle w:val="a3"/>
            <w:rFonts w:ascii="Times New Roman" w:eastAsia="Times New Roman" w:hAnsi="Times New Roman"/>
            <w:sz w:val="24"/>
            <w:szCs w:val="24"/>
            <w:lang w:eastAsia="ar-SA"/>
          </w:rPr>
          <w:t>.</w:t>
        </w:r>
        <w:proofErr w:type="spellStart"/>
        <w:r w:rsidR="008E5D8A" w:rsidRPr="00C06254">
          <w:rPr>
            <w:rStyle w:val="a3"/>
            <w:rFonts w:ascii="Times New Roman" w:eastAsia="Times New Roman" w:hAnsi="Times New Roman"/>
            <w:sz w:val="24"/>
            <w:szCs w:val="24"/>
            <w:lang w:val="en-US" w:eastAsia="ar-SA"/>
          </w:rPr>
          <w:t>ru</w:t>
        </w:r>
        <w:proofErr w:type="spellEnd"/>
      </w:hyperlink>
      <w:r w:rsidRPr="00825915">
        <w:rPr>
          <w:rFonts w:ascii="Times New Roman" w:eastAsia="Times New Roman" w:hAnsi="Times New Roman"/>
          <w:color w:val="0000FF"/>
          <w:sz w:val="24"/>
          <w:szCs w:val="24"/>
          <w:u w:val="single"/>
          <w:lang w:eastAsia="ar-SA"/>
        </w:rPr>
        <w:t>,</w:t>
      </w:r>
      <w:r w:rsidRPr="00825915">
        <w:rPr>
          <w:rFonts w:ascii="Times New Roman" w:eastAsia="Times New Roman" w:hAnsi="Times New Roman"/>
          <w:sz w:val="24"/>
          <w:szCs w:val="24"/>
          <w:lang w:eastAsia="ar-SA"/>
        </w:rPr>
        <w:t xml:space="preserve"> с указанием способа получения Документации.</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proofErr w:type="gramStart"/>
      <w:r w:rsidRPr="00825915">
        <w:rPr>
          <w:rFonts w:ascii="Times New Roman" w:eastAsia="Times New Roman" w:hAnsi="Times New Roman"/>
          <w:sz w:val="24"/>
          <w:szCs w:val="24"/>
          <w:lang w:eastAsia="ar-SA"/>
        </w:rPr>
        <w:t xml:space="preserve">В период </w:t>
      </w:r>
      <w:r w:rsidRPr="009A5D3B">
        <w:rPr>
          <w:rFonts w:ascii="Times New Roman" w:eastAsia="Times New Roman" w:hAnsi="Times New Roman"/>
          <w:sz w:val="24"/>
          <w:szCs w:val="24"/>
          <w:lang w:eastAsia="ar-SA"/>
        </w:rPr>
        <w:t xml:space="preserve">с </w:t>
      </w:r>
      <w:r w:rsidR="00E02DC5" w:rsidRPr="00CD553A">
        <w:rPr>
          <w:rFonts w:ascii="Times New Roman" w:eastAsia="Times New Roman" w:hAnsi="Times New Roman"/>
          <w:b/>
          <w:sz w:val="24"/>
          <w:szCs w:val="24"/>
          <w:lang w:eastAsia="ar-SA"/>
        </w:rPr>
        <w:t>23.12.2016 г.</w:t>
      </w:r>
      <w:r w:rsidR="00E02DC5" w:rsidRPr="00CD553A">
        <w:rPr>
          <w:rFonts w:ascii="Times New Roman" w:eastAsia="Times New Roman" w:hAnsi="Times New Roman"/>
          <w:sz w:val="24"/>
          <w:szCs w:val="24"/>
          <w:lang w:eastAsia="ar-SA"/>
        </w:rPr>
        <w:t xml:space="preserve"> по </w:t>
      </w:r>
      <w:r w:rsidR="00CD553A" w:rsidRPr="00CD553A">
        <w:rPr>
          <w:rFonts w:ascii="Times New Roman" w:eastAsia="Times New Roman" w:hAnsi="Times New Roman"/>
          <w:b/>
          <w:sz w:val="24"/>
          <w:szCs w:val="24"/>
          <w:lang w:eastAsia="ar-SA"/>
        </w:rPr>
        <w:t>09</w:t>
      </w:r>
      <w:r w:rsidR="00E02DC5" w:rsidRPr="00CD553A">
        <w:rPr>
          <w:rFonts w:ascii="Times New Roman" w:eastAsia="Times New Roman" w:hAnsi="Times New Roman"/>
          <w:b/>
          <w:sz w:val="24"/>
          <w:szCs w:val="24"/>
          <w:lang w:eastAsia="ar-SA"/>
        </w:rPr>
        <w:t>.</w:t>
      </w:r>
      <w:r w:rsidR="00CD553A" w:rsidRPr="00CD553A">
        <w:rPr>
          <w:rFonts w:ascii="Times New Roman" w:eastAsia="Times New Roman" w:hAnsi="Times New Roman"/>
          <w:b/>
          <w:sz w:val="24"/>
          <w:szCs w:val="24"/>
          <w:lang w:eastAsia="ar-SA"/>
        </w:rPr>
        <w:t>01</w:t>
      </w:r>
      <w:r w:rsidR="00E02DC5" w:rsidRPr="00CD553A">
        <w:rPr>
          <w:rFonts w:ascii="Times New Roman" w:eastAsia="Times New Roman" w:hAnsi="Times New Roman"/>
          <w:b/>
          <w:sz w:val="24"/>
          <w:szCs w:val="24"/>
          <w:lang w:eastAsia="ar-SA"/>
        </w:rPr>
        <w:t>.201</w:t>
      </w:r>
      <w:r w:rsidR="00CD553A" w:rsidRPr="00CD553A">
        <w:rPr>
          <w:rFonts w:ascii="Times New Roman" w:eastAsia="Times New Roman" w:hAnsi="Times New Roman"/>
          <w:b/>
          <w:sz w:val="24"/>
          <w:szCs w:val="24"/>
          <w:lang w:eastAsia="ar-SA"/>
        </w:rPr>
        <w:t>7</w:t>
      </w:r>
      <w:r w:rsidR="00E02DC5" w:rsidRPr="00CD553A">
        <w:rPr>
          <w:rFonts w:ascii="Times New Roman" w:eastAsia="Times New Roman" w:hAnsi="Times New Roman"/>
          <w:b/>
          <w:sz w:val="24"/>
          <w:szCs w:val="24"/>
          <w:lang w:eastAsia="ar-SA"/>
        </w:rPr>
        <w:t> г.</w:t>
      </w:r>
      <w:r w:rsidR="00E02DC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w:t>
      </w:r>
      <w:proofErr w:type="gramEnd"/>
      <w:r w:rsidRPr="00825915">
        <w:rPr>
          <w:rFonts w:ascii="Times New Roman" w:eastAsia="Times New Roman" w:hAnsi="Times New Roman"/>
          <w:sz w:val="24"/>
          <w:szCs w:val="24"/>
          <w:lang w:eastAsia="ar-SA"/>
        </w:rPr>
        <w:t xml:space="preserve"> почтовому либо электронному адресу. Предоставление Документации осуществляется бесплатно.</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44" w:name="_Toc368061868"/>
      <w:bookmarkStart w:id="45" w:name="_Toc368062032"/>
      <w:bookmarkStart w:id="46" w:name="_Toc370824128"/>
      <w:bookmarkStart w:id="47" w:name="_Toc394314149"/>
      <w:bookmarkStart w:id="48" w:name="_Toc410044312"/>
      <w:bookmarkStart w:id="49" w:name="_Toc429079258"/>
      <w:bookmarkStart w:id="50"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r w:rsidR="006C3AEF" w:rsidRPr="006C3AEF">
        <w:rPr>
          <w:rFonts w:ascii="Times New Roman" w:eastAsia="Times New Roman" w:hAnsi="Times New Roman" w:cs="Times New Roman"/>
          <w:b/>
          <w:bCs/>
          <w:sz w:val="24"/>
          <w:szCs w:val="26"/>
          <w:lang w:eastAsia="ar-SA"/>
        </w:rPr>
        <w:t>.</w:t>
      </w:r>
      <w:bookmarkEnd w:id="44"/>
      <w:bookmarkEnd w:id="45"/>
      <w:bookmarkEnd w:id="46"/>
      <w:bookmarkEnd w:id="47"/>
      <w:bookmarkEnd w:id="48"/>
      <w:bookmarkEnd w:id="49"/>
      <w:r w:rsidR="006C3AEF" w:rsidRPr="006C3AEF">
        <w:rPr>
          <w:rFonts w:ascii="Times New Roman" w:eastAsia="Times New Roman" w:hAnsi="Times New Roman" w:cs="Times New Roman"/>
          <w:b/>
          <w:bCs/>
          <w:sz w:val="24"/>
          <w:szCs w:val="26"/>
          <w:lang w:eastAsia="ar-SA"/>
        </w:rPr>
        <w:t xml:space="preserve"> </w:t>
      </w:r>
    </w:p>
    <w:p w:rsidR="006C3AEF" w:rsidRPr="006C3AEF" w:rsidRDefault="006C3AEF" w:rsidP="00AA3E3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Для участия в конкурентных переговорах необходимо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r w:rsidR="00BB4C9B" w:rsidRPr="00BB4C9B">
        <w:t xml:space="preserve"> </w:t>
      </w:r>
      <w:r w:rsidR="00BB4C9B" w:rsidRPr="00BB4C9B">
        <w:rPr>
          <w:rFonts w:ascii="Times New Roman" w:eastAsia="Times New Roman" w:hAnsi="Times New Roman" w:cs="Times New Roman"/>
          <w:sz w:val="24"/>
          <w:szCs w:val="24"/>
          <w:lang w:eastAsia="ar-SA"/>
        </w:rPr>
        <w:t>Документации</w:t>
      </w:r>
      <w:r w:rsidRPr="006C3AEF">
        <w:rPr>
          <w:rFonts w:ascii="Times New Roman" w:eastAsia="Times New Roman" w:hAnsi="Times New Roman" w:cs="Times New Roman"/>
          <w:sz w:val="24"/>
          <w:szCs w:val="24"/>
          <w:lang w:eastAsia="ar-SA"/>
        </w:rPr>
        <w:t>.</w:t>
      </w:r>
      <w:bookmarkEnd w:id="50"/>
    </w:p>
    <w:p w:rsidR="006C3AEF" w:rsidRPr="009E7E35" w:rsidRDefault="006C3AEF" w:rsidP="001C34A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Дата и время начала приема заявок на участи</w:t>
      </w:r>
      <w:r w:rsidR="00343FD7">
        <w:rPr>
          <w:rFonts w:ascii="Times New Roman" w:eastAsia="Times New Roman" w:hAnsi="Times New Roman" w:cs="Times New Roman"/>
          <w:b/>
          <w:sz w:val="24"/>
          <w:szCs w:val="24"/>
          <w:lang w:eastAsia="ar-SA"/>
        </w:rPr>
        <w:t>е</w:t>
      </w:r>
      <w:r w:rsidR="000D3D80">
        <w:rPr>
          <w:rFonts w:ascii="Times New Roman" w:eastAsia="Times New Roman" w:hAnsi="Times New Roman" w:cs="Times New Roman"/>
          <w:b/>
          <w:sz w:val="24"/>
          <w:szCs w:val="24"/>
          <w:lang w:eastAsia="ar-SA"/>
        </w:rPr>
        <w:t xml:space="preserve"> в конкурентных переговорах: </w:t>
      </w:r>
      <w:r w:rsidR="00686A63" w:rsidRPr="001C34A0">
        <w:rPr>
          <w:rFonts w:ascii="Times New Roman" w:eastAsia="Times New Roman" w:hAnsi="Times New Roman" w:cs="Times New Roman"/>
          <w:b/>
          <w:sz w:val="24"/>
          <w:szCs w:val="24"/>
          <w:lang w:eastAsia="ar-SA"/>
        </w:rPr>
        <w:t>2</w:t>
      </w:r>
      <w:r w:rsidR="007B2E1D" w:rsidRPr="001C34A0">
        <w:rPr>
          <w:rFonts w:ascii="Times New Roman" w:eastAsia="Times New Roman" w:hAnsi="Times New Roman" w:cs="Times New Roman"/>
          <w:b/>
          <w:sz w:val="24"/>
          <w:szCs w:val="24"/>
          <w:lang w:eastAsia="ar-SA"/>
        </w:rPr>
        <w:t>3</w:t>
      </w:r>
      <w:r w:rsidR="00686A63" w:rsidRPr="001C34A0">
        <w:rPr>
          <w:rFonts w:ascii="Times New Roman" w:eastAsia="Times New Roman" w:hAnsi="Times New Roman" w:cs="Times New Roman"/>
          <w:b/>
          <w:sz w:val="24"/>
          <w:szCs w:val="24"/>
          <w:lang w:eastAsia="ar-SA"/>
        </w:rPr>
        <w:t>.</w:t>
      </w:r>
      <w:r w:rsidR="007B2E1D" w:rsidRPr="001C34A0">
        <w:rPr>
          <w:rFonts w:ascii="Times New Roman" w:eastAsia="Times New Roman" w:hAnsi="Times New Roman" w:cs="Times New Roman"/>
          <w:b/>
          <w:sz w:val="24"/>
          <w:szCs w:val="24"/>
          <w:lang w:eastAsia="ar-SA"/>
        </w:rPr>
        <w:t>12</w:t>
      </w:r>
      <w:r w:rsidR="000D3D80" w:rsidRPr="001C34A0">
        <w:rPr>
          <w:rFonts w:ascii="Times New Roman" w:eastAsia="Times New Roman" w:hAnsi="Times New Roman" w:cs="Times New Roman"/>
          <w:b/>
          <w:sz w:val="24"/>
          <w:szCs w:val="24"/>
          <w:lang w:eastAsia="ar-SA"/>
        </w:rPr>
        <w:t>.201</w:t>
      </w:r>
      <w:r w:rsidR="00763D39" w:rsidRPr="001C34A0">
        <w:rPr>
          <w:rFonts w:ascii="Times New Roman" w:eastAsia="Times New Roman" w:hAnsi="Times New Roman" w:cs="Times New Roman"/>
          <w:b/>
          <w:sz w:val="24"/>
          <w:szCs w:val="24"/>
          <w:lang w:eastAsia="ar-SA"/>
        </w:rPr>
        <w:t>6</w:t>
      </w:r>
      <w:r w:rsidR="000D3D80" w:rsidRPr="001C34A0">
        <w:rPr>
          <w:rFonts w:ascii="Times New Roman" w:eastAsia="Times New Roman" w:hAnsi="Times New Roman" w:cs="Times New Roman"/>
          <w:b/>
          <w:sz w:val="24"/>
          <w:szCs w:val="24"/>
          <w:lang w:eastAsia="ar-SA"/>
        </w:rPr>
        <w:t xml:space="preserve"> г.</w:t>
      </w:r>
      <w:r w:rsidR="000D3D80" w:rsidRPr="00686A63">
        <w:rPr>
          <w:rFonts w:ascii="Times New Roman" w:eastAsia="Times New Roman" w:hAnsi="Times New Roman" w:cs="Times New Roman"/>
          <w:b/>
          <w:sz w:val="24"/>
          <w:szCs w:val="24"/>
          <w:lang w:eastAsia="ar-SA"/>
        </w:rPr>
        <w:t xml:space="preserve"> 08:30</w:t>
      </w:r>
      <w:r w:rsidRPr="009E7E35">
        <w:rPr>
          <w:rFonts w:ascii="Times New Roman" w:eastAsia="Times New Roman" w:hAnsi="Times New Roman" w:cs="Times New Roman"/>
          <w:b/>
          <w:sz w:val="24"/>
          <w:szCs w:val="24"/>
          <w:lang w:eastAsia="ar-SA"/>
        </w:rPr>
        <w:t xml:space="preserve"> (</w:t>
      </w:r>
      <w:proofErr w:type="gramStart"/>
      <w:r w:rsidRPr="009E7E35">
        <w:rPr>
          <w:rFonts w:ascii="Times New Roman" w:eastAsia="Times New Roman" w:hAnsi="Times New Roman" w:cs="Times New Roman"/>
          <w:b/>
          <w:sz w:val="24"/>
          <w:szCs w:val="24"/>
          <w:lang w:eastAsia="ar-SA"/>
        </w:rPr>
        <w:t>МСК</w:t>
      </w:r>
      <w:proofErr w:type="gramEnd"/>
      <w:r w:rsidRPr="009E7E35">
        <w:rPr>
          <w:rFonts w:ascii="Times New Roman" w:eastAsia="Times New Roman" w:hAnsi="Times New Roman" w:cs="Times New Roman"/>
          <w:b/>
          <w:sz w:val="24"/>
          <w:szCs w:val="24"/>
          <w:lang w:eastAsia="ar-SA"/>
        </w:rPr>
        <w:t xml:space="preserve">). </w:t>
      </w:r>
    </w:p>
    <w:p w:rsidR="00120183" w:rsidRDefault="006C3AEF" w:rsidP="001C34A0">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ar-SA"/>
        </w:rPr>
      </w:pPr>
      <w:r w:rsidRPr="009E7E35">
        <w:rPr>
          <w:rFonts w:ascii="Times New Roman" w:eastAsia="Times New Roman" w:hAnsi="Times New Roman" w:cs="Times New Roman"/>
          <w:b/>
          <w:sz w:val="24"/>
          <w:szCs w:val="24"/>
          <w:lang w:eastAsia="ar-SA"/>
        </w:rPr>
        <w:t>Дата и время окончания срока подачи заявок на участи</w:t>
      </w:r>
      <w:r w:rsidR="00343FD7" w:rsidRPr="009E7E35">
        <w:rPr>
          <w:rFonts w:ascii="Times New Roman" w:eastAsia="Times New Roman" w:hAnsi="Times New Roman" w:cs="Times New Roman"/>
          <w:b/>
          <w:sz w:val="24"/>
          <w:szCs w:val="24"/>
          <w:lang w:eastAsia="ar-SA"/>
        </w:rPr>
        <w:t>е</w:t>
      </w:r>
      <w:r w:rsidR="007233B7" w:rsidRPr="009E7E35">
        <w:rPr>
          <w:rFonts w:ascii="Times New Roman" w:eastAsia="Times New Roman" w:hAnsi="Times New Roman" w:cs="Times New Roman"/>
          <w:b/>
          <w:sz w:val="24"/>
          <w:szCs w:val="24"/>
          <w:lang w:eastAsia="ar-SA"/>
        </w:rPr>
        <w:t xml:space="preserve"> в конкурентных переговорах: </w:t>
      </w:r>
      <w:r w:rsidR="001C34A0" w:rsidRPr="001C34A0">
        <w:rPr>
          <w:rFonts w:ascii="Times New Roman" w:eastAsia="Times New Roman" w:hAnsi="Times New Roman" w:cs="Times New Roman"/>
          <w:b/>
          <w:sz w:val="24"/>
          <w:szCs w:val="24"/>
          <w:lang w:eastAsia="ar-SA"/>
        </w:rPr>
        <w:t>09</w:t>
      </w:r>
      <w:r w:rsidR="00C85BDC" w:rsidRPr="001C34A0">
        <w:rPr>
          <w:rFonts w:ascii="Times New Roman" w:eastAsia="Times New Roman" w:hAnsi="Times New Roman" w:cs="Times New Roman"/>
          <w:b/>
          <w:sz w:val="24"/>
          <w:szCs w:val="24"/>
          <w:lang w:eastAsia="ar-SA"/>
        </w:rPr>
        <w:t>.</w:t>
      </w:r>
      <w:r w:rsidR="001C34A0" w:rsidRPr="001C34A0">
        <w:rPr>
          <w:rFonts w:ascii="Times New Roman" w:eastAsia="Times New Roman" w:hAnsi="Times New Roman" w:cs="Times New Roman"/>
          <w:b/>
          <w:sz w:val="24"/>
          <w:szCs w:val="24"/>
          <w:lang w:eastAsia="ar-SA"/>
        </w:rPr>
        <w:t>01</w:t>
      </w:r>
      <w:r w:rsidR="00763D39" w:rsidRPr="001C34A0">
        <w:rPr>
          <w:rFonts w:ascii="Times New Roman" w:eastAsia="Times New Roman" w:hAnsi="Times New Roman" w:cs="Times New Roman"/>
          <w:b/>
          <w:sz w:val="24"/>
          <w:szCs w:val="24"/>
          <w:lang w:eastAsia="ar-SA"/>
        </w:rPr>
        <w:t>.201</w:t>
      </w:r>
      <w:r w:rsidR="001C34A0" w:rsidRPr="001C34A0">
        <w:rPr>
          <w:rFonts w:ascii="Times New Roman" w:eastAsia="Times New Roman" w:hAnsi="Times New Roman" w:cs="Times New Roman"/>
          <w:b/>
          <w:sz w:val="24"/>
          <w:szCs w:val="24"/>
          <w:lang w:eastAsia="ar-SA"/>
        </w:rPr>
        <w:t>7</w:t>
      </w:r>
      <w:r w:rsidR="00536BB6" w:rsidRPr="00C85BDC">
        <w:rPr>
          <w:rFonts w:ascii="Times New Roman" w:eastAsia="Times New Roman" w:hAnsi="Times New Roman" w:cs="Times New Roman"/>
          <w:b/>
          <w:sz w:val="24"/>
          <w:szCs w:val="24"/>
          <w:lang w:eastAsia="ar-SA"/>
        </w:rPr>
        <w:t xml:space="preserve"> г. 16</w:t>
      </w:r>
      <w:r w:rsidRPr="00C85BDC">
        <w:rPr>
          <w:rFonts w:ascii="Times New Roman" w:eastAsia="Times New Roman" w:hAnsi="Times New Roman" w:cs="Times New Roman"/>
          <w:b/>
          <w:sz w:val="24"/>
          <w:szCs w:val="24"/>
          <w:lang w:eastAsia="ar-SA"/>
        </w:rPr>
        <w:t>:</w:t>
      </w:r>
      <w:r w:rsidR="00536BB6" w:rsidRPr="00C85BDC">
        <w:rPr>
          <w:rFonts w:ascii="Times New Roman" w:eastAsia="Times New Roman" w:hAnsi="Times New Roman" w:cs="Times New Roman"/>
          <w:b/>
          <w:sz w:val="24"/>
          <w:szCs w:val="24"/>
          <w:lang w:eastAsia="ar-SA"/>
        </w:rPr>
        <w:t>42</w:t>
      </w:r>
      <w:r w:rsidRPr="009E7E35">
        <w:rPr>
          <w:rFonts w:ascii="Times New Roman" w:eastAsia="Times New Roman" w:hAnsi="Times New Roman" w:cs="Times New Roman"/>
          <w:b/>
          <w:sz w:val="24"/>
          <w:szCs w:val="24"/>
          <w:lang w:eastAsia="ar-SA"/>
        </w:rPr>
        <w:t xml:space="preserve"> (</w:t>
      </w:r>
      <w:proofErr w:type="gramStart"/>
      <w:r w:rsidRPr="009E7E35">
        <w:rPr>
          <w:rFonts w:ascii="Times New Roman" w:eastAsia="Times New Roman" w:hAnsi="Times New Roman" w:cs="Times New Roman"/>
          <w:b/>
          <w:sz w:val="24"/>
          <w:szCs w:val="24"/>
          <w:lang w:eastAsia="ar-SA"/>
        </w:rPr>
        <w:t>МСК</w:t>
      </w:r>
      <w:proofErr w:type="gramEnd"/>
      <w:r w:rsidRPr="009E7E35">
        <w:rPr>
          <w:rFonts w:ascii="Times New Roman" w:eastAsia="Times New Roman" w:hAnsi="Times New Roman" w:cs="Times New Roman"/>
          <w:b/>
          <w:sz w:val="24"/>
          <w:szCs w:val="24"/>
          <w:lang w:eastAsia="ar-SA"/>
        </w:rPr>
        <w:t>).</w:t>
      </w:r>
    </w:p>
    <w:p w:rsidR="006A0388" w:rsidRPr="00120183" w:rsidRDefault="006C3AEF" w:rsidP="00120183">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
          <w:sz w:val="24"/>
          <w:szCs w:val="24"/>
          <w:lang w:eastAsia="ar-SA"/>
        </w:rPr>
      </w:pPr>
      <w:r w:rsidRPr="009E7E35">
        <w:rPr>
          <w:rFonts w:ascii="Times New Roman" w:eastAsia="Times New Roman" w:hAnsi="Times New Roman" w:cs="Times New Roman"/>
          <w:b/>
          <w:sz w:val="24"/>
          <w:szCs w:val="24"/>
          <w:lang w:eastAsia="ar-SA"/>
        </w:rPr>
        <w:t xml:space="preserve"> </w:t>
      </w:r>
      <w:bookmarkStart w:id="51" w:name="_Toc366762355"/>
      <w:bookmarkStart w:id="52" w:name="_Toc368061869"/>
      <w:bookmarkStart w:id="53" w:name="_Toc368062033"/>
      <w:bookmarkStart w:id="54" w:name="_Toc370824129"/>
      <w:bookmarkStart w:id="55" w:name="_Toc394314150"/>
      <w:bookmarkStart w:id="56" w:name="_Toc410044313"/>
      <w:bookmarkStart w:id="57" w:name="_Toc429079259"/>
    </w:p>
    <w:p w:rsidR="006C3AEF" w:rsidRPr="006C3AEF" w:rsidRDefault="003303F6" w:rsidP="001C34A0">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51"/>
      <w:bookmarkEnd w:id="52"/>
      <w:bookmarkEnd w:id="53"/>
      <w:bookmarkEnd w:id="54"/>
      <w:bookmarkEnd w:id="55"/>
      <w:bookmarkEnd w:id="56"/>
      <w:bookmarkEnd w:id="57"/>
    </w:p>
    <w:p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1" w:history="1">
        <w:proofErr w:type="gramEnd"/>
        <w:r w:rsidR="00436F20" w:rsidRPr="00436F20">
          <w:rPr>
            <w:rStyle w:val="a3"/>
            <w:rFonts w:ascii="Times New Roman" w:hAnsi="Times New Roman" w:cs="Times New Roman"/>
            <w:sz w:val="24"/>
            <w:szCs w:val="24"/>
            <w:lang w:val="en-US" w:eastAsia="ar-SA"/>
          </w:rPr>
          <w:t>rusnakav</w:t>
        </w:r>
        <w:r w:rsidR="00436F20" w:rsidRPr="00436F20">
          <w:rPr>
            <w:rStyle w:val="a3"/>
            <w:rFonts w:ascii="Times New Roman" w:eastAsia="Times New Roman" w:hAnsi="Times New Roman" w:cs="Times New Roman"/>
            <w:sz w:val="24"/>
            <w:szCs w:val="24"/>
            <w:lang w:eastAsia="ar-SA"/>
          </w:rPr>
          <w:t>@</w:t>
        </w:r>
        <w:r w:rsidR="00436F20" w:rsidRPr="00436F20">
          <w:rPr>
            <w:rStyle w:val="a3"/>
            <w:rFonts w:ascii="Times New Roman" w:eastAsia="Times New Roman" w:hAnsi="Times New Roman" w:cs="Times New Roman"/>
            <w:sz w:val="24"/>
            <w:szCs w:val="24"/>
            <w:lang w:val="en-US" w:eastAsia="ar-SA"/>
          </w:rPr>
          <w:t>mures</w:t>
        </w:r>
        <w:r w:rsidR="00436F20" w:rsidRPr="00436F20">
          <w:rPr>
            <w:rStyle w:val="a3"/>
            <w:rFonts w:ascii="Times New Roman" w:eastAsia="Times New Roman" w:hAnsi="Times New Roman" w:cs="Times New Roman"/>
            <w:sz w:val="24"/>
            <w:szCs w:val="24"/>
            <w:lang w:eastAsia="ar-SA"/>
          </w:rPr>
          <w:t>.</w:t>
        </w:r>
        <w:proofErr w:type="spellStart"/>
        <w:r w:rsidR="00436F20" w:rsidRPr="00436F20">
          <w:rPr>
            <w:rStyle w:val="a3"/>
            <w:rFonts w:ascii="Times New Roman" w:eastAsia="Times New Roman" w:hAnsi="Times New Roman" w:cs="Times New Roman"/>
            <w:sz w:val="24"/>
            <w:szCs w:val="24"/>
            <w:lang w:val="en-US" w:eastAsia="ar-SA"/>
          </w:rPr>
          <w:t>ru</w:t>
        </w:r>
        <w:proofErr w:type="spellEnd"/>
        <w:proofErr w:type="gramStart"/>
      </w:hyperlink>
      <w:r w:rsidRPr="00436F20">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w:t>
      </w:r>
      <w:proofErr w:type="gramEnd"/>
      <w:r w:rsidR="003303F6">
        <w:rPr>
          <w:rFonts w:ascii="Times New Roman" w:eastAsia="Times New Roman" w:hAnsi="Times New Roman" w:cs="Times New Roman"/>
          <w:sz w:val="24"/>
          <w:szCs w:val="24"/>
          <w:lang w:eastAsia="ar-SA"/>
        </w:rPr>
        <w:t xml:space="preserve"> участие в конкурентных переговорах</w:t>
      </w:r>
      <w:r w:rsidRPr="006C3AEF">
        <w:rPr>
          <w:rFonts w:ascii="Times New Roman" w:eastAsia="Times New Roman" w:hAnsi="Times New Roman" w:cs="Times New Roman"/>
          <w:sz w:val="24"/>
          <w:szCs w:val="24"/>
          <w:lang w:eastAsia="ar-SA"/>
        </w:rPr>
        <w:t xml:space="preserve">. </w:t>
      </w:r>
    </w:p>
    <w:p w:rsidR="006C3AEF" w:rsidRPr="003E4FDC" w:rsidRDefault="006C3AEF"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6C3AEF">
        <w:rPr>
          <w:rFonts w:ascii="Times New Roman" w:eastAsia="Times New Roman" w:hAnsi="Times New Roman" w:cs="Times New Roman"/>
          <w:b/>
          <w:sz w:val="24"/>
          <w:szCs w:val="24"/>
          <w:lang w:eastAsia="ar-SA"/>
        </w:rPr>
        <w:lastRenderedPageBreak/>
        <w:t>Дата и время начала</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ru-RU"/>
        </w:rPr>
        <w:t xml:space="preserve">приема запросов на разъяснения положений Документации от Участников </w:t>
      </w:r>
      <w:r w:rsidRPr="003E4FDC">
        <w:rPr>
          <w:rFonts w:ascii="Times New Roman" w:eastAsia="Times New Roman" w:hAnsi="Times New Roman" w:cs="Times New Roman"/>
          <w:b/>
          <w:sz w:val="24"/>
          <w:szCs w:val="24"/>
          <w:lang w:eastAsia="ru-RU"/>
        </w:rPr>
        <w:t>закупки</w:t>
      </w:r>
      <w:r w:rsidRPr="003E4FDC">
        <w:rPr>
          <w:rFonts w:ascii="Times New Roman" w:eastAsia="Times New Roman" w:hAnsi="Times New Roman" w:cs="Times New Roman"/>
          <w:b/>
          <w:sz w:val="24"/>
          <w:szCs w:val="24"/>
          <w:lang w:eastAsia="ar-SA"/>
        </w:rPr>
        <w:t>:</w:t>
      </w:r>
      <w:r w:rsidR="007233B7" w:rsidRPr="003E4FDC">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b/>
          <w:sz w:val="24"/>
          <w:szCs w:val="24"/>
          <w:lang w:eastAsia="ar-SA"/>
        </w:rPr>
        <w:t>23.12.2016</w:t>
      </w:r>
      <w:r w:rsidR="00436F20" w:rsidRPr="00686A63">
        <w:rPr>
          <w:rFonts w:ascii="Times New Roman" w:eastAsia="Times New Roman" w:hAnsi="Times New Roman" w:cs="Times New Roman"/>
          <w:b/>
          <w:sz w:val="24"/>
          <w:szCs w:val="24"/>
          <w:lang w:eastAsia="ar-SA"/>
        </w:rPr>
        <w:t xml:space="preserve"> г. 08:30</w:t>
      </w:r>
      <w:r w:rsidR="00436F20" w:rsidRPr="009E7E35">
        <w:rPr>
          <w:rFonts w:ascii="Times New Roman" w:eastAsia="Times New Roman" w:hAnsi="Times New Roman" w:cs="Times New Roman"/>
          <w:b/>
          <w:sz w:val="24"/>
          <w:szCs w:val="24"/>
          <w:lang w:eastAsia="ar-SA"/>
        </w:rPr>
        <w:t xml:space="preserve"> (</w:t>
      </w:r>
      <w:proofErr w:type="gramStart"/>
      <w:r w:rsidR="00436F20" w:rsidRPr="009E7E35">
        <w:rPr>
          <w:rFonts w:ascii="Times New Roman" w:eastAsia="Times New Roman" w:hAnsi="Times New Roman" w:cs="Times New Roman"/>
          <w:b/>
          <w:sz w:val="24"/>
          <w:szCs w:val="24"/>
          <w:lang w:eastAsia="ar-SA"/>
        </w:rPr>
        <w:t>МСК</w:t>
      </w:r>
      <w:proofErr w:type="gramEnd"/>
      <w:r w:rsidR="00436F20" w:rsidRPr="009E7E35">
        <w:rPr>
          <w:rFonts w:ascii="Times New Roman" w:eastAsia="Times New Roman" w:hAnsi="Times New Roman" w:cs="Times New Roman"/>
          <w:b/>
          <w:sz w:val="24"/>
          <w:szCs w:val="24"/>
          <w:lang w:eastAsia="ar-SA"/>
        </w:rPr>
        <w:t>)</w:t>
      </w:r>
      <w:r w:rsidRPr="003E4FDC">
        <w:rPr>
          <w:rFonts w:ascii="Times New Roman" w:eastAsia="Times New Roman" w:hAnsi="Times New Roman" w:cs="Times New Roman"/>
          <w:b/>
          <w:sz w:val="24"/>
          <w:szCs w:val="24"/>
          <w:lang w:eastAsia="ar-SA"/>
        </w:rPr>
        <w:t>.</w:t>
      </w:r>
      <w:r w:rsidRPr="003E4FDC">
        <w:rPr>
          <w:rFonts w:ascii="Times New Roman" w:eastAsia="Times New Roman" w:hAnsi="Times New Roman" w:cs="Times New Roman"/>
          <w:color w:val="FF0000"/>
          <w:sz w:val="24"/>
          <w:szCs w:val="24"/>
          <w:lang w:eastAsia="ar-SA"/>
        </w:rPr>
        <w:t xml:space="preserve"> </w:t>
      </w:r>
    </w:p>
    <w:p w:rsidR="006C3AEF" w:rsidRPr="006C3AEF" w:rsidRDefault="006C3AEF"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E4FDC">
        <w:rPr>
          <w:rFonts w:ascii="Times New Roman" w:eastAsia="Times New Roman" w:hAnsi="Times New Roman" w:cs="Times New Roman"/>
          <w:b/>
          <w:sz w:val="24"/>
          <w:szCs w:val="24"/>
          <w:lang w:eastAsia="ar-SA"/>
        </w:rPr>
        <w:t>Дата и время окончания</w:t>
      </w:r>
      <w:r w:rsidRPr="003E4FDC">
        <w:rPr>
          <w:rFonts w:ascii="Times New Roman" w:eastAsia="Times New Roman" w:hAnsi="Times New Roman" w:cs="Times New Roman"/>
          <w:sz w:val="24"/>
          <w:szCs w:val="24"/>
          <w:lang w:eastAsia="ar-SA"/>
        </w:rPr>
        <w:t xml:space="preserve"> </w:t>
      </w:r>
      <w:r w:rsidRPr="003E4FDC">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3E4FDC">
        <w:rPr>
          <w:rFonts w:ascii="Times New Roman" w:eastAsia="Times New Roman" w:hAnsi="Times New Roman" w:cs="Times New Roman"/>
          <w:b/>
          <w:sz w:val="24"/>
          <w:szCs w:val="24"/>
          <w:lang w:eastAsia="ar-SA"/>
        </w:rPr>
        <w:t>:</w:t>
      </w:r>
      <w:r w:rsidR="007233B7" w:rsidRPr="003E4FDC">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b/>
          <w:sz w:val="24"/>
          <w:szCs w:val="24"/>
          <w:lang w:eastAsia="ar-SA"/>
        </w:rPr>
        <w:t>2</w:t>
      </w:r>
      <w:r w:rsidR="00DD5D1B" w:rsidRPr="00DD5D1B">
        <w:rPr>
          <w:rFonts w:ascii="Times New Roman" w:eastAsia="Times New Roman" w:hAnsi="Times New Roman" w:cs="Times New Roman"/>
          <w:b/>
          <w:sz w:val="24"/>
          <w:szCs w:val="24"/>
          <w:lang w:eastAsia="ar-SA"/>
        </w:rPr>
        <w:t>9</w:t>
      </w:r>
      <w:r w:rsidR="00EE25C0" w:rsidRPr="00DD5D1B">
        <w:rPr>
          <w:rFonts w:ascii="Times New Roman" w:eastAsia="Times New Roman" w:hAnsi="Times New Roman" w:cs="Times New Roman"/>
          <w:b/>
          <w:sz w:val="24"/>
          <w:szCs w:val="24"/>
          <w:lang w:eastAsia="ar-SA"/>
        </w:rPr>
        <w:t>.</w:t>
      </w:r>
      <w:r w:rsidR="00436F20" w:rsidRPr="00DD5D1B">
        <w:rPr>
          <w:rFonts w:ascii="Times New Roman" w:eastAsia="Times New Roman" w:hAnsi="Times New Roman" w:cs="Times New Roman"/>
          <w:b/>
          <w:sz w:val="24"/>
          <w:szCs w:val="24"/>
          <w:lang w:eastAsia="ar-SA"/>
        </w:rPr>
        <w:t>12</w:t>
      </w:r>
      <w:r w:rsidR="00450001" w:rsidRPr="00DD5D1B">
        <w:rPr>
          <w:rFonts w:ascii="Times New Roman" w:eastAsia="Times New Roman" w:hAnsi="Times New Roman" w:cs="Times New Roman"/>
          <w:b/>
          <w:sz w:val="24"/>
          <w:szCs w:val="24"/>
          <w:lang w:eastAsia="ar-SA"/>
        </w:rPr>
        <w:t>.2016</w:t>
      </w:r>
      <w:r w:rsidR="00096CC3" w:rsidRPr="00436F20">
        <w:rPr>
          <w:rFonts w:ascii="Times New Roman" w:eastAsia="Times New Roman" w:hAnsi="Times New Roman" w:cs="Times New Roman"/>
          <w:b/>
          <w:sz w:val="24"/>
          <w:szCs w:val="24"/>
          <w:lang w:eastAsia="ar-SA"/>
        </w:rPr>
        <w:t xml:space="preserve"> г. 16:42</w:t>
      </w:r>
      <w:r w:rsidRPr="00436F20">
        <w:rPr>
          <w:rFonts w:ascii="Times New Roman" w:eastAsia="Times New Roman" w:hAnsi="Times New Roman" w:cs="Times New Roman"/>
          <w:b/>
          <w:sz w:val="24"/>
          <w:szCs w:val="24"/>
          <w:lang w:eastAsia="ar-SA"/>
        </w:rPr>
        <w:t xml:space="preserve"> (</w:t>
      </w:r>
      <w:proofErr w:type="gramStart"/>
      <w:r w:rsidRPr="00436F20">
        <w:rPr>
          <w:rFonts w:ascii="Times New Roman" w:eastAsia="Times New Roman" w:hAnsi="Times New Roman" w:cs="Times New Roman"/>
          <w:b/>
          <w:sz w:val="24"/>
          <w:szCs w:val="24"/>
          <w:lang w:eastAsia="ar-SA"/>
        </w:rPr>
        <w:t>МСК</w:t>
      </w:r>
      <w:proofErr w:type="gramEnd"/>
      <w:r w:rsidRPr="00436F20">
        <w:rPr>
          <w:rFonts w:ascii="Times New Roman" w:eastAsia="Times New Roman" w:hAnsi="Times New Roman" w:cs="Times New Roman"/>
          <w:b/>
          <w:sz w:val="24"/>
          <w:szCs w:val="24"/>
          <w:lang w:eastAsia="ar-SA"/>
        </w:rPr>
        <w:t>).</w:t>
      </w:r>
    </w:p>
    <w:p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25915">
        <w:rPr>
          <w:rFonts w:ascii="Times New Roman" w:eastAsia="Times New Roman" w:hAnsi="Times New Roman"/>
          <w:sz w:val="24"/>
          <w:szCs w:val="24"/>
          <w:lang w:eastAsia="ar-SA"/>
        </w:rPr>
        <w:t xml:space="preserve">Заказчик в течение одного рабочего дня </w:t>
      </w:r>
      <w:r w:rsidRPr="00825915">
        <w:rPr>
          <w:rFonts w:ascii="Times New Roman" w:hAnsi="Times New Roman"/>
          <w:sz w:val="24"/>
          <w:szCs w:val="24"/>
          <w:lang w:eastAsia="ar-SA"/>
        </w:rPr>
        <w:t xml:space="preserve">со дня поступления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825915">
        <w:rPr>
          <w:rFonts w:ascii="Times New Roman" w:eastAsia="Times New Roman" w:hAnsi="Times New Roman"/>
          <w:sz w:val="24"/>
          <w:szCs w:val="24"/>
          <w:lang w:eastAsia="ar-SA"/>
        </w:rPr>
        <w:t xml:space="preserve">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rsidR="00120183" w:rsidRDefault="00120183" w:rsidP="00120183">
      <w:pPr>
        <w:tabs>
          <w:tab w:val="left" w:pos="425"/>
          <w:tab w:val="left" w:pos="567"/>
          <w:tab w:val="left" w:pos="709"/>
        </w:tabs>
        <w:suppressAutoHyphens/>
        <w:spacing w:after="0" w:line="240" w:lineRule="auto"/>
        <w:ind w:firstLine="425"/>
        <w:jc w:val="both"/>
      </w:pPr>
    </w:p>
    <w:p w:rsidR="00A320A5" w:rsidRPr="00A320A5" w:rsidRDefault="002530F7" w:rsidP="00EC2D88">
      <w:pPr>
        <w:pStyle w:val="20"/>
        <w:numPr>
          <w:ilvl w:val="0"/>
          <w:numId w:val="0"/>
        </w:numPr>
        <w:spacing w:before="0"/>
        <w:ind w:firstLine="709"/>
        <w:jc w:val="both"/>
      </w:pPr>
      <w:r>
        <w:t>9</w:t>
      </w:r>
      <w:r w:rsidR="00A320A5" w:rsidRPr="00A320A5">
        <w:t>. Критерии оценки и их значимость:</w:t>
      </w:r>
    </w:p>
    <w:p w:rsidR="007233B7" w:rsidRPr="007233B7" w:rsidRDefault="007233B7" w:rsidP="00EC2D88">
      <w:pPr>
        <w:spacing w:after="0" w:line="240" w:lineRule="auto"/>
        <w:ind w:firstLine="709"/>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5936"/>
        <w:gridCol w:w="2693"/>
      </w:tblGrid>
      <w:tr w:rsidR="002E4BF3" w:rsidRPr="002E4BF3" w:rsidTr="007D0576">
        <w:tc>
          <w:tcPr>
            <w:tcW w:w="1294"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center"/>
              <w:rPr>
                <w:rFonts w:ascii="Times New Roman" w:eastAsia="Times New Roman" w:hAnsi="Times New Roman" w:cs="Times New Roman"/>
                <w:bCs/>
                <w:sz w:val="24"/>
                <w:szCs w:val="24"/>
                <w:lang w:eastAsia="ru-RU"/>
              </w:rPr>
            </w:pPr>
            <w:r w:rsidRPr="002E4BF3">
              <w:rPr>
                <w:rFonts w:ascii="Times New Roman" w:eastAsia="Times New Roman" w:hAnsi="Times New Roman" w:cs="Times New Roman"/>
                <w:bCs/>
                <w:sz w:val="24"/>
                <w:szCs w:val="24"/>
                <w:lang w:eastAsia="ru-RU"/>
              </w:rPr>
              <w:t>Номер критерия</w:t>
            </w:r>
          </w:p>
        </w:tc>
        <w:tc>
          <w:tcPr>
            <w:tcW w:w="5936"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center"/>
              <w:rPr>
                <w:rFonts w:ascii="Times New Roman" w:eastAsia="Times New Roman" w:hAnsi="Times New Roman" w:cs="Times New Roman"/>
                <w:bCs/>
                <w:sz w:val="24"/>
                <w:szCs w:val="24"/>
                <w:lang w:eastAsia="ru-RU"/>
              </w:rPr>
            </w:pPr>
            <w:r w:rsidRPr="002E4BF3">
              <w:rPr>
                <w:rFonts w:ascii="Times New Roman" w:eastAsia="Times New Roman" w:hAnsi="Times New Roman" w:cs="Times New Roman"/>
                <w:bCs/>
                <w:sz w:val="24"/>
                <w:szCs w:val="24"/>
                <w:lang w:eastAsia="ru-RU"/>
              </w:rPr>
              <w:t>Критерии оценки заявки</w:t>
            </w:r>
          </w:p>
        </w:tc>
        <w:tc>
          <w:tcPr>
            <w:tcW w:w="2693"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center"/>
              <w:rPr>
                <w:rFonts w:ascii="Times New Roman" w:eastAsia="Times New Roman" w:hAnsi="Times New Roman" w:cs="Times New Roman"/>
                <w:bCs/>
                <w:sz w:val="24"/>
                <w:szCs w:val="24"/>
                <w:lang w:eastAsia="ru-RU"/>
              </w:rPr>
            </w:pPr>
            <w:r w:rsidRPr="002E4BF3">
              <w:rPr>
                <w:rFonts w:ascii="Times New Roman" w:eastAsia="Times New Roman" w:hAnsi="Times New Roman" w:cs="Times New Roman"/>
                <w:bCs/>
                <w:sz w:val="24"/>
                <w:szCs w:val="24"/>
                <w:lang w:eastAsia="ru-RU"/>
              </w:rPr>
              <w:t>Значимость критерия, %</w:t>
            </w:r>
          </w:p>
        </w:tc>
      </w:tr>
      <w:tr w:rsidR="002E4BF3" w:rsidRPr="002E4BF3" w:rsidTr="007D0576">
        <w:tc>
          <w:tcPr>
            <w:tcW w:w="1294"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both"/>
              <w:rPr>
                <w:rFonts w:ascii="Times New Roman" w:eastAsia="Times New Roman" w:hAnsi="Times New Roman" w:cs="Times New Roman"/>
                <w:bCs/>
                <w:sz w:val="24"/>
                <w:szCs w:val="24"/>
                <w:lang w:eastAsia="ru-RU"/>
              </w:rPr>
            </w:pPr>
            <w:r w:rsidRPr="002E4BF3">
              <w:rPr>
                <w:rFonts w:ascii="Times New Roman" w:eastAsia="Times New Roman" w:hAnsi="Times New Roman" w:cs="Times New Roman"/>
                <w:bCs/>
                <w:sz w:val="24"/>
                <w:szCs w:val="24"/>
                <w:lang w:eastAsia="ru-RU"/>
              </w:rPr>
              <w:t>1.</w:t>
            </w:r>
          </w:p>
        </w:tc>
        <w:tc>
          <w:tcPr>
            <w:tcW w:w="5936"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both"/>
              <w:rPr>
                <w:rFonts w:ascii="Times New Roman" w:eastAsia="Times New Roman" w:hAnsi="Times New Roman" w:cs="Times New Roman"/>
                <w:b/>
                <w:bCs/>
                <w:sz w:val="24"/>
                <w:szCs w:val="24"/>
                <w:lang w:eastAsia="ru-RU"/>
              </w:rPr>
            </w:pPr>
            <w:r w:rsidRPr="002E4BF3">
              <w:rPr>
                <w:rFonts w:ascii="Times New Roman" w:eastAsia="Times New Roman" w:hAnsi="Times New Roman" w:cs="Times New Roman"/>
                <w:bCs/>
                <w:sz w:val="24"/>
                <w:szCs w:val="24"/>
                <w:lang w:eastAsia="ru-RU"/>
              </w:rPr>
              <w:t>Цена договора</w:t>
            </w:r>
          </w:p>
        </w:tc>
        <w:tc>
          <w:tcPr>
            <w:tcW w:w="2693"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both"/>
              <w:rPr>
                <w:rFonts w:ascii="Times New Roman" w:eastAsia="Times New Roman" w:hAnsi="Times New Roman" w:cs="Times New Roman"/>
                <w:b/>
                <w:bCs/>
                <w:sz w:val="24"/>
                <w:szCs w:val="24"/>
                <w:lang w:eastAsia="ru-RU"/>
              </w:rPr>
            </w:pPr>
            <w:r w:rsidRPr="002E4BF3">
              <w:rPr>
                <w:rFonts w:ascii="Times New Roman" w:eastAsia="Times New Roman" w:hAnsi="Times New Roman" w:cs="Times New Roman"/>
                <w:bCs/>
                <w:sz w:val="24"/>
                <w:szCs w:val="24"/>
                <w:lang w:eastAsia="ru-RU"/>
              </w:rPr>
              <w:t>80</w:t>
            </w:r>
          </w:p>
        </w:tc>
      </w:tr>
      <w:tr w:rsidR="002E4BF3" w:rsidRPr="002E4BF3" w:rsidTr="007D0576">
        <w:trPr>
          <w:trHeight w:val="58"/>
        </w:trPr>
        <w:tc>
          <w:tcPr>
            <w:tcW w:w="1294"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both"/>
              <w:rPr>
                <w:rFonts w:ascii="Times New Roman" w:eastAsia="Times New Roman" w:hAnsi="Times New Roman" w:cs="Times New Roman"/>
                <w:bCs/>
                <w:sz w:val="24"/>
                <w:szCs w:val="24"/>
                <w:lang w:eastAsia="ru-RU"/>
              </w:rPr>
            </w:pPr>
            <w:r w:rsidRPr="002E4BF3">
              <w:rPr>
                <w:rFonts w:ascii="Times New Roman" w:eastAsia="Times New Roman" w:hAnsi="Times New Roman" w:cs="Times New Roman"/>
                <w:bCs/>
                <w:sz w:val="24"/>
                <w:szCs w:val="24"/>
                <w:lang w:eastAsia="ru-RU"/>
              </w:rPr>
              <w:t>2.</w:t>
            </w:r>
          </w:p>
        </w:tc>
        <w:tc>
          <w:tcPr>
            <w:tcW w:w="5936"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both"/>
              <w:rPr>
                <w:rFonts w:ascii="Times New Roman" w:eastAsia="Times New Roman" w:hAnsi="Times New Roman" w:cs="Times New Roman"/>
                <w:b/>
                <w:bCs/>
                <w:sz w:val="24"/>
                <w:szCs w:val="24"/>
                <w:lang w:eastAsia="ru-RU"/>
              </w:rPr>
            </w:pPr>
            <w:r w:rsidRPr="002E4BF3">
              <w:rPr>
                <w:rFonts w:ascii="Times New Roman" w:eastAsia="Calibri" w:hAnsi="Times New Roman" w:cs="Times New Roman"/>
                <w:sz w:val="24"/>
                <w:szCs w:val="24"/>
                <w:lang w:eastAsia="ar-SA"/>
              </w:rPr>
              <w:t>Срок оплаты</w:t>
            </w:r>
          </w:p>
        </w:tc>
        <w:tc>
          <w:tcPr>
            <w:tcW w:w="2693"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both"/>
              <w:rPr>
                <w:rFonts w:ascii="Times New Roman" w:eastAsia="Times New Roman" w:hAnsi="Times New Roman" w:cs="Times New Roman"/>
                <w:b/>
                <w:bCs/>
                <w:sz w:val="24"/>
                <w:szCs w:val="24"/>
                <w:lang w:eastAsia="ru-RU"/>
              </w:rPr>
            </w:pPr>
            <w:r w:rsidRPr="002E4BF3">
              <w:rPr>
                <w:rFonts w:ascii="Times New Roman" w:eastAsia="Times New Roman" w:hAnsi="Times New Roman" w:cs="Times New Roman"/>
                <w:bCs/>
                <w:sz w:val="24"/>
                <w:szCs w:val="24"/>
                <w:lang w:eastAsia="ru-RU"/>
              </w:rPr>
              <w:t>20</w:t>
            </w:r>
          </w:p>
        </w:tc>
      </w:tr>
    </w:tbl>
    <w:p w:rsidR="007233B7" w:rsidRPr="007233B7" w:rsidRDefault="007233B7" w:rsidP="00CC3C0D">
      <w:pPr>
        <w:spacing w:after="0" w:line="240" w:lineRule="auto"/>
        <w:ind w:firstLine="425"/>
        <w:jc w:val="both"/>
        <w:rPr>
          <w:rFonts w:ascii="Times New Roman" w:eastAsia="Times New Roman" w:hAnsi="Times New Roman" w:cs="Times New Roman"/>
          <w:sz w:val="24"/>
          <w:szCs w:val="24"/>
          <w:lang w:eastAsia="ru-RU"/>
        </w:rPr>
      </w:pPr>
    </w:p>
    <w:p w:rsidR="00A320A5" w:rsidRPr="007E594A" w:rsidRDefault="00A320A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 же другие условия Договора подробно указаны в Документации.</w:t>
      </w:r>
    </w:p>
    <w:p w:rsidR="00463905" w:rsidRPr="007E594A" w:rsidRDefault="0046390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p>
    <w:p w:rsidR="00A320A5" w:rsidRPr="007E594A" w:rsidRDefault="00A320A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rsidR="00A320A5" w:rsidRPr="007E594A" w:rsidRDefault="00A320A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 цена</w:t>
      </w:r>
      <w:r w:rsidR="002530F7" w:rsidRPr="007E594A">
        <w:rPr>
          <w:rFonts w:ascii="Times New Roman" w:eastAsia="Times New Roman" w:hAnsi="Times New Roman" w:cs="Times New Roman"/>
          <w:sz w:val="24"/>
          <w:szCs w:val="24"/>
          <w:lang w:eastAsia="ar-SA"/>
        </w:rPr>
        <w:t xml:space="preserve"> договора</w:t>
      </w:r>
      <w:r w:rsidRPr="007E594A">
        <w:rPr>
          <w:rFonts w:ascii="Times New Roman" w:eastAsia="Times New Roman" w:hAnsi="Times New Roman" w:cs="Times New Roman"/>
          <w:sz w:val="24"/>
          <w:szCs w:val="24"/>
          <w:lang w:eastAsia="ar-SA"/>
        </w:rPr>
        <w:t xml:space="preserve"> </w:t>
      </w:r>
    </w:p>
    <w:p w:rsidR="00A320A5" w:rsidRPr="007E594A" w:rsidRDefault="00A320A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 срок оплаты.</w:t>
      </w:r>
    </w:p>
    <w:p w:rsid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58" w:name="_Toc429079260"/>
      <w:r w:rsidRPr="006C3AEF">
        <w:rPr>
          <w:rFonts w:ascii="Times New Roman" w:eastAsia="Times New Roman" w:hAnsi="Times New Roman" w:cs="Times New Roman"/>
          <w:b/>
          <w:bCs/>
          <w:sz w:val="24"/>
          <w:szCs w:val="24"/>
          <w:lang w:eastAsia="ru-RU"/>
        </w:rPr>
        <w:lastRenderedPageBreak/>
        <w:t>Содержание</w:t>
      </w:r>
      <w:bookmarkEnd w:id="58"/>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202B01" w:rsidRPr="007E594A" w:rsidRDefault="006C3AEF">
      <w:pPr>
        <w:pStyle w:val="1a"/>
        <w:rPr>
          <w:rFonts w:ascii="Times New Roman" w:eastAsiaTheme="minorEastAsia" w:hAnsi="Times New Roman" w:cs="Times New Roman"/>
          <w:b w:val="0"/>
          <w:bCs w:val="0"/>
          <w:caps w:val="0"/>
          <w:noProof/>
          <w:sz w:val="22"/>
          <w:szCs w:val="22"/>
          <w:lang w:eastAsia="ru-RU"/>
        </w:rPr>
      </w:pPr>
      <w:r w:rsidRPr="006C3AEF">
        <w:rPr>
          <w:b w:val="0"/>
          <w:bCs w:val="0"/>
          <w:caps w:val="0"/>
          <w:u w:val="dotted"/>
        </w:rPr>
        <w:fldChar w:fldCharType="begin"/>
      </w:r>
      <w:r w:rsidRPr="006C3AEF">
        <w:rPr>
          <w:u w:val="dotted"/>
        </w:rPr>
        <w:instrText xml:space="preserve"> TOC \o "1-2" \h \z \u </w:instrText>
      </w:r>
      <w:r w:rsidRPr="006C3AEF">
        <w:rPr>
          <w:b w:val="0"/>
          <w:bCs w:val="0"/>
          <w:caps w:val="0"/>
          <w:u w:val="dotted"/>
        </w:rPr>
        <w:fldChar w:fldCharType="separate"/>
      </w:r>
      <w:hyperlink w:anchor="_Toc429079251" w:history="1">
        <w:r w:rsidR="00202B01" w:rsidRPr="007E594A">
          <w:rPr>
            <w:rStyle w:val="a3"/>
            <w:rFonts w:ascii="Times New Roman" w:hAnsi="Times New Roman" w:cs="Times New Roman"/>
            <w:iCs/>
            <w:noProof/>
            <w:lang w:val="x-none"/>
          </w:rPr>
          <w:t>Информационная карта</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_Toc429079251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19474A">
          <w:rPr>
            <w:rFonts w:ascii="Times New Roman" w:hAnsi="Times New Roman" w:cs="Times New Roman"/>
            <w:noProof/>
            <w:webHidden/>
          </w:rPr>
          <w:t>2</w:t>
        </w:r>
        <w:r w:rsidR="00202B01" w:rsidRPr="007E594A">
          <w:rPr>
            <w:rFonts w:ascii="Times New Roman" w:hAnsi="Times New Roman" w:cs="Times New Roman"/>
            <w:noProof/>
            <w:webHidden/>
          </w:rPr>
          <w:fldChar w:fldCharType="end"/>
        </w:r>
      </w:hyperlink>
    </w:p>
    <w:p w:rsidR="00202B01" w:rsidRPr="007E594A" w:rsidRDefault="00AB42E2">
      <w:pPr>
        <w:pStyle w:val="1a"/>
        <w:rPr>
          <w:rFonts w:ascii="Times New Roman" w:eastAsiaTheme="minorEastAsia" w:hAnsi="Times New Roman" w:cs="Times New Roman"/>
          <w:b w:val="0"/>
          <w:bCs w:val="0"/>
          <w:caps w:val="0"/>
          <w:noProof/>
          <w:sz w:val="22"/>
          <w:szCs w:val="22"/>
          <w:lang w:eastAsia="ru-RU"/>
        </w:rPr>
      </w:pPr>
      <w:hyperlink w:anchor="_Toc429079260" w:history="1">
        <w:r w:rsidR="00202B01" w:rsidRPr="007E594A">
          <w:rPr>
            <w:rStyle w:val="a3"/>
            <w:rFonts w:ascii="Times New Roman" w:hAnsi="Times New Roman" w:cs="Times New Roman"/>
            <w:noProof/>
            <w:lang w:eastAsia="ru-RU"/>
          </w:rPr>
          <w:t>Содержание</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_Toc429079260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19474A">
          <w:rPr>
            <w:rFonts w:ascii="Times New Roman" w:hAnsi="Times New Roman" w:cs="Times New Roman"/>
            <w:noProof/>
            <w:webHidden/>
          </w:rPr>
          <w:t>5</w:t>
        </w:r>
        <w:r w:rsidR="00202B01" w:rsidRPr="007E594A">
          <w:rPr>
            <w:rFonts w:ascii="Times New Roman" w:hAnsi="Times New Roman" w:cs="Times New Roman"/>
            <w:noProof/>
            <w:webHidden/>
          </w:rPr>
          <w:fldChar w:fldCharType="end"/>
        </w:r>
      </w:hyperlink>
    </w:p>
    <w:p w:rsidR="00202B01" w:rsidRPr="007E594A" w:rsidRDefault="00AB42E2">
      <w:pPr>
        <w:pStyle w:val="1a"/>
        <w:rPr>
          <w:rFonts w:ascii="Times New Roman" w:eastAsiaTheme="minorEastAsia" w:hAnsi="Times New Roman" w:cs="Times New Roman"/>
          <w:b w:val="0"/>
          <w:bCs w:val="0"/>
          <w:caps w:val="0"/>
          <w:noProof/>
          <w:sz w:val="22"/>
          <w:szCs w:val="22"/>
          <w:lang w:eastAsia="ru-RU"/>
        </w:rPr>
      </w:pPr>
      <w:hyperlink w:anchor="_Toc429079261" w:history="1">
        <w:r w:rsidR="00202B01" w:rsidRPr="007E594A">
          <w:rPr>
            <w:rStyle w:val="a3"/>
            <w:rFonts w:ascii="Times New Roman" w:hAnsi="Times New Roman" w:cs="Times New Roman"/>
            <w:noProof/>
          </w:rPr>
          <w:t>Термины и определения</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_Toc429079261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19474A">
          <w:rPr>
            <w:rFonts w:ascii="Times New Roman" w:hAnsi="Times New Roman" w:cs="Times New Roman"/>
            <w:noProof/>
            <w:webHidden/>
          </w:rPr>
          <w:t>6</w:t>
        </w:r>
        <w:r w:rsidR="00202B01" w:rsidRPr="007E594A">
          <w:rPr>
            <w:rFonts w:ascii="Times New Roman" w:hAnsi="Times New Roman" w:cs="Times New Roman"/>
            <w:noProof/>
            <w:webHidden/>
          </w:rPr>
          <w:fldChar w:fldCharType="end"/>
        </w:r>
      </w:hyperlink>
    </w:p>
    <w:p w:rsidR="00202B01" w:rsidRPr="007E594A" w:rsidRDefault="00AB42E2">
      <w:pPr>
        <w:pStyle w:val="1a"/>
        <w:rPr>
          <w:rFonts w:ascii="Times New Roman" w:eastAsiaTheme="minorEastAsia" w:hAnsi="Times New Roman" w:cs="Times New Roman"/>
          <w:b w:val="0"/>
          <w:bCs w:val="0"/>
          <w:caps w:val="0"/>
          <w:noProof/>
          <w:sz w:val="22"/>
          <w:szCs w:val="22"/>
          <w:lang w:eastAsia="ru-RU"/>
        </w:rPr>
      </w:pPr>
      <w:hyperlink w:anchor="_Toc429079262" w:history="1">
        <w:r w:rsidR="00202B01" w:rsidRPr="007E594A">
          <w:rPr>
            <w:rStyle w:val="a3"/>
            <w:rFonts w:ascii="Times New Roman" w:hAnsi="Times New Roman" w:cs="Times New Roman"/>
            <w:noProof/>
          </w:rPr>
          <w:t>Общие положения</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_Toc429079262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19474A">
          <w:rPr>
            <w:rFonts w:ascii="Times New Roman" w:hAnsi="Times New Roman" w:cs="Times New Roman"/>
            <w:noProof/>
            <w:webHidden/>
          </w:rPr>
          <w:t>7</w:t>
        </w:r>
        <w:r w:rsidR="00202B01" w:rsidRPr="007E594A">
          <w:rPr>
            <w:rFonts w:ascii="Times New Roman" w:hAnsi="Times New Roman" w:cs="Times New Roman"/>
            <w:noProof/>
            <w:webHidden/>
          </w:rPr>
          <w:fldChar w:fldCharType="end"/>
        </w:r>
      </w:hyperlink>
    </w:p>
    <w:p w:rsidR="00202B01" w:rsidRPr="007E594A" w:rsidRDefault="00AB42E2">
      <w:pPr>
        <w:pStyle w:val="1a"/>
        <w:rPr>
          <w:rFonts w:ascii="Times New Roman" w:eastAsiaTheme="minorEastAsia" w:hAnsi="Times New Roman" w:cs="Times New Roman"/>
          <w:b w:val="0"/>
          <w:bCs w:val="0"/>
          <w:caps w:val="0"/>
          <w:noProof/>
          <w:sz w:val="22"/>
          <w:szCs w:val="22"/>
          <w:lang w:eastAsia="ru-RU"/>
        </w:rPr>
      </w:pPr>
      <w:hyperlink w:anchor="_Toc429079268" w:history="1">
        <w:r w:rsidR="00202B01" w:rsidRPr="007E594A">
          <w:rPr>
            <w:rStyle w:val="a3"/>
            <w:rFonts w:ascii="Times New Roman" w:hAnsi="Times New Roman" w:cs="Times New Roman"/>
            <w:noProof/>
          </w:rPr>
          <w:t>Требования к Участникам закупки. Заявка и прилагаемые к ней документы</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_Toc429079268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19474A">
          <w:rPr>
            <w:rFonts w:ascii="Times New Roman" w:hAnsi="Times New Roman" w:cs="Times New Roman"/>
            <w:noProof/>
            <w:webHidden/>
          </w:rPr>
          <w:t>8</w:t>
        </w:r>
        <w:r w:rsidR="00202B01" w:rsidRPr="007E594A">
          <w:rPr>
            <w:rFonts w:ascii="Times New Roman" w:hAnsi="Times New Roman" w:cs="Times New Roman"/>
            <w:noProof/>
            <w:webHidden/>
          </w:rPr>
          <w:fldChar w:fldCharType="end"/>
        </w:r>
      </w:hyperlink>
    </w:p>
    <w:p w:rsidR="00202B01" w:rsidRPr="007E594A" w:rsidRDefault="00AB42E2">
      <w:pPr>
        <w:pStyle w:val="1a"/>
        <w:rPr>
          <w:rFonts w:ascii="Times New Roman" w:eastAsiaTheme="minorEastAsia" w:hAnsi="Times New Roman" w:cs="Times New Roman"/>
          <w:b w:val="0"/>
          <w:bCs w:val="0"/>
          <w:caps w:val="0"/>
          <w:noProof/>
          <w:sz w:val="22"/>
          <w:szCs w:val="22"/>
          <w:lang w:eastAsia="ru-RU"/>
        </w:rPr>
      </w:pPr>
      <w:hyperlink w:anchor="_Toc429079271" w:history="1">
        <w:r w:rsidR="00202B01" w:rsidRPr="007E594A">
          <w:rPr>
            <w:rStyle w:val="a3"/>
            <w:rFonts w:ascii="Times New Roman" w:hAnsi="Times New Roman" w:cs="Times New Roman"/>
            <w:noProof/>
          </w:rPr>
          <w:t xml:space="preserve">Порядок проведения </w:t>
        </w:r>
        <w:r w:rsidR="00202B01" w:rsidRPr="007E594A">
          <w:rPr>
            <w:rStyle w:val="a3"/>
            <w:rFonts w:ascii="Times New Roman" w:hAnsi="Times New Roman" w:cs="Times New Roman"/>
            <w:iCs/>
            <w:noProof/>
            <w:lang w:val="x-none"/>
          </w:rPr>
          <w:t>конкурентных переговоров</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_Toc429079271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19474A">
          <w:rPr>
            <w:rFonts w:ascii="Times New Roman" w:hAnsi="Times New Roman" w:cs="Times New Roman"/>
            <w:noProof/>
            <w:webHidden/>
          </w:rPr>
          <w:t>10</w:t>
        </w:r>
        <w:r w:rsidR="00202B01" w:rsidRPr="007E594A">
          <w:rPr>
            <w:rFonts w:ascii="Times New Roman" w:hAnsi="Times New Roman" w:cs="Times New Roman"/>
            <w:noProof/>
            <w:webHidden/>
          </w:rPr>
          <w:fldChar w:fldCharType="end"/>
        </w:r>
      </w:hyperlink>
    </w:p>
    <w:p w:rsidR="00202B01" w:rsidRPr="007E594A" w:rsidRDefault="00AB42E2">
      <w:pPr>
        <w:pStyle w:val="1a"/>
        <w:rPr>
          <w:rFonts w:ascii="Times New Roman" w:eastAsiaTheme="minorEastAsia" w:hAnsi="Times New Roman" w:cs="Times New Roman"/>
          <w:b w:val="0"/>
          <w:bCs w:val="0"/>
          <w:caps w:val="0"/>
          <w:noProof/>
          <w:sz w:val="22"/>
          <w:szCs w:val="22"/>
          <w:lang w:eastAsia="ru-RU"/>
        </w:rPr>
      </w:pPr>
      <w:hyperlink w:anchor="_Toc429079287" w:history="1">
        <w:r w:rsidR="00202B01" w:rsidRPr="007E594A">
          <w:rPr>
            <w:rStyle w:val="a3"/>
            <w:rFonts w:ascii="Times New Roman" w:hAnsi="Times New Roman" w:cs="Times New Roman"/>
            <w:noProof/>
          </w:rPr>
          <w:t>Техническое задание.</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_Toc429079287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19474A">
          <w:rPr>
            <w:rFonts w:ascii="Times New Roman" w:hAnsi="Times New Roman" w:cs="Times New Roman"/>
            <w:noProof/>
            <w:webHidden/>
          </w:rPr>
          <w:t>21</w:t>
        </w:r>
        <w:r w:rsidR="00202B01" w:rsidRPr="007E594A">
          <w:rPr>
            <w:rFonts w:ascii="Times New Roman" w:hAnsi="Times New Roman" w:cs="Times New Roman"/>
            <w:noProof/>
            <w:webHidden/>
          </w:rPr>
          <w:fldChar w:fldCharType="end"/>
        </w:r>
      </w:hyperlink>
    </w:p>
    <w:p w:rsidR="00202B01" w:rsidRPr="007E594A" w:rsidRDefault="00AB42E2">
      <w:pPr>
        <w:pStyle w:val="1a"/>
        <w:rPr>
          <w:rFonts w:ascii="Times New Roman" w:eastAsiaTheme="minorEastAsia" w:hAnsi="Times New Roman" w:cs="Times New Roman"/>
          <w:b w:val="0"/>
          <w:bCs w:val="0"/>
          <w:caps w:val="0"/>
          <w:noProof/>
          <w:sz w:val="22"/>
          <w:szCs w:val="22"/>
          <w:lang w:eastAsia="ru-RU"/>
        </w:rPr>
      </w:pPr>
      <w:hyperlink w:anchor="_Toc429079288" w:history="1">
        <w:r w:rsidR="00202B01" w:rsidRPr="007E594A">
          <w:rPr>
            <w:rStyle w:val="a3"/>
            <w:rFonts w:ascii="Times New Roman" w:hAnsi="Times New Roman" w:cs="Times New Roman"/>
            <w:noProof/>
          </w:rPr>
          <w:t>Приложение № 1</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_Toc429079288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19474A">
          <w:rPr>
            <w:rFonts w:ascii="Times New Roman" w:hAnsi="Times New Roman" w:cs="Times New Roman"/>
            <w:noProof/>
            <w:webHidden/>
          </w:rPr>
          <w:t>22</w:t>
        </w:r>
        <w:r w:rsidR="00202B01" w:rsidRPr="007E594A">
          <w:rPr>
            <w:rFonts w:ascii="Times New Roman" w:hAnsi="Times New Roman" w:cs="Times New Roman"/>
            <w:noProof/>
            <w:webHidden/>
          </w:rPr>
          <w:fldChar w:fldCharType="end"/>
        </w:r>
      </w:hyperlink>
    </w:p>
    <w:p w:rsidR="00202B01" w:rsidRPr="007E594A" w:rsidRDefault="00AB42E2">
      <w:pPr>
        <w:pStyle w:val="1a"/>
        <w:rPr>
          <w:rFonts w:ascii="Times New Roman" w:eastAsiaTheme="minorEastAsia" w:hAnsi="Times New Roman" w:cs="Times New Roman"/>
          <w:b w:val="0"/>
          <w:bCs w:val="0"/>
          <w:caps w:val="0"/>
          <w:noProof/>
          <w:sz w:val="22"/>
          <w:szCs w:val="22"/>
          <w:lang w:eastAsia="ru-RU"/>
        </w:rPr>
      </w:pPr>
      <w:hyperlink w:anchor="_Toc429079291" w:history="1">
        <w:r w:rsidR="00202B01" w:rsidRPr="007E594A">
          <w:rPr>
            <w:rStyle w:val="a3"/>
            <w:rFonts w:ascii="Times New Roman" w:hAnsi="Times New Roman" w:cs="Times New Roman"/>
            <w:iCs/>
            <w:noProof/>
          </w:rPr>
          <w:t>Приложение № 2</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_Toc429079291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19474A">
          <w:rPr>
            <w:rFonts w:ascii="Times New Roman" w:hAnsi="Times New Roman" w:cs="Times New Roman"/>
            <w:noProof/>
            <w:webHidden/>
          </w:rPr>
          <w:t>35</w:t>
        </w:r>
        <w:r w:rsidR="00202B01" w:rsidRPr="007E594A">
          <w:rPr>
            <w:rFonts w:ascii="Times New Roman" w:hAnsi="Times New Roman" w:cs="Times New Roman"/>
            <w:noProof/>
            <w:webHidden/>
          </w:rPr>
          <w:fldChar w:fldCharType="end"/>
        </w:r>
      </w:hyperlink>
    </w:p>
    <w:p w:rsidR="00202B01" w:rsidRPr="007E594A" w:rsidRDefault="00AB42E2">
      <w:pPr>
        <w:pStyle w:val="1a"/>
        <w:rPr>
          <w:rFonts w:ascii="Times New Roman" w:eastAsiaTheme="minorEastAsia" w:hAnsi="Times New Roman" w:cs="Times New Roman"/>
          <w:b w:val="0"/>
          <w:bCs w:val="0"/>
          <w:caps w:val="0"/>
          <w:noProof/>
          <w:sz w:val="22"/>
          <w:szCs w:val="22"/>
          <w:lang w:eastAsia="ru-RU"/>
        </w:rPr>
      </w:pPr>
      <w:hyperlink w:anchor="_Toc429079292" w:history="1">
        <w:r w:rsidR="00202B01" w:rsidRPr="007E594A">
          <w:rPr>
            <w:rStyle w:val="a3"/>
            <w:rFonts w:ascii="Times New Roman" w:hAnsi="Times New Roman" w:cs="Times New Roman"/>
            <w:iCs/>
            <w:noProof/>
          </w:rPr>
          <w:t>Приложение № 3</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_Toc429079292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19474A">
          <w:rPr>
            <w:rFonts w:ascii="Times New Roman" w:hAnsi="Times New Roman" w:cs="Times New Roman"/>
            <w:noProof/>
            <w:webHidden/>
          </w:rPr>
          <w:t>36</w:t>
        </w:r>
        <w:r w:rsidR="00202B01" w:rsidRPr="007E594A">
          <w:rPr>
            <w:rFonts w:ascii="Times New Roman" w:hAnsi="Times New Roman" w:cs="Times New Roman"/>
            <w:noProof/>
            <w:webHidden/>
          </w:rPr>
          <w:fldChar w:fldCharType="end"/>
        </w:r>
      </w:hyperlink>
    </w:p>
    <w:p w:rsidR="00202B01" w:rsidRDefault="00AB42E2">
      <w:pPr>
        <w:pStyle w:val="1a"/>
        <w:rPr>
          <w:rFonts w:asciiTheme="minorHAnsi" w:eastAsiaTheme="minorEastAsia" w:hAnsiTheme="minorHAnsi" w:cstheme="minorBidi"/>
          <w:b w:val="0"/>
          <w:bCs w:val="0"/>
          <w:caps w:val="0"/>
          <w:noProof/>
          <w:sz w:val="22"/>
          <w:szCs w:val="22"/>
          <w:lang w:eastAsia="ru-RU"/>
        </w:rPr>
      </w:pPr>
      <w:hyperlink w:anchor="_Toc429079293" w:history="1">
        <w:r w:rsidR="00202B01" w:rsidRPr="007E594A">
          <w:rPr>
            <w:rStyle w:val="a3"/>
            <w:rFonts w:ascii="Times New Roman" w:hAnsi="Times New Roman" w:cs="Times New Roman"/>
            <w:iCs/>
            <w:noProof/>
          </w:rPr>
          <w:t>Приложение № 4</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_Toc429079293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19474A">
          <w:rPr>
            <w:rFonts w:ascii="Times New Roman" w:hAnsi="Times New Roman" w:cs="Times New Roman"/>
            <w:noProof/>
            <w:webHidden/>
          </w:rPr>
          <w:t>53</w:t>
        </w:r>
        <w:r w:rsidR="00202B01" w:rsidRPr="007E594A">
          <w:rPr>
            <w:rFonts w:ascii="Times New Roman" w:hAnsi="Times New Roman" w:cs="Times New Roman"/>
            <w:noProof/>
            <w:webHidden/>
          </w:rPr>
          <w:fldChar w:fldCharType="end"/>
        </w:r>
      </w:hyperlink>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6C3AEF">
        <w:rPr>
          <w:rFonts w:ascii="Times New Roman" w:eastAsia="Times New Roman" w:hAnsi="Times New Roman" w:cs="Times New Roman"/>
          <w:b/>
          <w:bCs/>
          <w:caps/>
          <w:sz w:val="24"/>
          <w:szCs w:val="24"/>
          <w:u w:val="dotted"/>
          <w:lang w:eastAsia="ar-SA"/>
        </w:rPr>
        <w:fldChar w:fldCharType="end"/>
      </w: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EC2D0E" w:rsidRDefault="00EC2D0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EC2D0E" w:rsidRDefault="00EC2D0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EC2D0E" w:rsidRPr="006C3AEF" w:rsidRDefault="00EC2D0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59" w:name="_Toc366761027"/>
      <w:bookmarkStart w:id="60" w:name="_Toc429079261"/>
      <w:r w:rsidRPr="006C3AEF">
        <w:rPr>
          <w:rFonts w:ascii="Times New Roman" w:eastAsia="Times New Roman" w:hAnsi="Times New Roman" w:cs="Times New Roman"/>
          <w:b/>
          <w:bCs/>
          <w:sz w:val="24"/>
          <w:szCs w:val="28"/>
          <w:lang w:eastAsia="ar-SA"/>
        </w:rPr>
        <w:lastRenderedPageBreak/>
        <w:t>Термины и определения</w:t>
      </w:r>
      <w:bookmarkEnd w:id="59"/>
      <w:bookmarkEnd w:id="60"/>
    </w:p>
    <w:p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C4390B">
        <w:rPr>
          <w:rFonts w:ascii="Times New Roman" w:eastAsia="Times New Roman" w:hAnsi="Times New Roman"/>
          <w:b/>
          <w:bCs/>
          <w:sz w:val="24"/>
          <w:szCs w:val="24"/>
          <w:lang w:eastAsia="ar-SA"/>
        </w:rPr>
        <w:t>Заказчик</w:t>
      </w:r>
      <w:r w:rsidRPr="00C4390B">
        <w:rPr>
          <w:rFonts w:ascii="Times New Roman" w:eastAsia="Times New Roman" w:hAnsi="Times New Roman"/>
          <w:bCs/>
          <w:sz w:val="24"/>
          <w:szCs w:val="24"/>
          <w:lang w:eastAsia="ar-SA"/>
        </w:rPr>
        <w:t xml:space="preserve"> –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 «МЭС»)</w:t>
      </w:r>
      <w:r w:rsidRPr="00C4390B">
        <w:rPr>
          <w:rFonts w:ascii="Times New Roman" w:eastAsia="Times New Roman" w:hAnsi="Times New Roman"/>
          <w:bCs/>
          <w:sz w:val="24"/>
          <w:szCs w:val="24"/>
          <w:lang w:eastAsia="ar-SA"/>
        </w:rPr>
        <w:t>.</w:t>
      </w:r>
    </w:p>
    <w:p w:rsidR="00D420A2" w:rsidRPr="00C4390B" w:rsidRDefault="00D420A2" w:rsidP="00D420A2">
      <w:pPr>
        <w:spacing w:after="0" w:line="240" w:lineRule="auto"/>
        <w:jc w:val="both"/>
        <w:rPr>
          <w:rFonts w:ascii="Times New Roman" w:hAnsi="Times New Roman"/>
          <w:b/>
          <w:bCs/>
          <w:sz w:val="24"/>
          <w:szCs w:val="24"/>
          <w:highlight w:val="yellow"/>
        </w:rPr>
      </w:pPr>
    </w:p>
    <w:p w:rsidR="00D420A2" w:rsidRPr="00C4390B" w:rsidRDefault="00D420A2" w:rsidP="00D420A2">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C4390B">
        <w:rPr>
          <w:rFonts w:ascii="Times New Roman" w:hAnsi="Times New Roman"/>
          <w:sz w:val="24"/>
          <w:szCs w:val="24"/>
        </w:rPr>
        <w:t xml:space="preserve"> Заказчиком в соответствии с настоящим Положением о закупке.</w:t>
      </w:r>
    </w:p>
    <w:p w:rsidR="00D420A2" w:rsidRPr="00C4390B" w:rsidRDefault="00D420A2" w:rsidP="00D420A2">
      <w:pPr>
        <w:suppressAutoHyphens/>
        <w:spacing w:after="0" w:line="240" w:lineRule="auto"/>
        <w:jc w:val="both"/>
        <w:rPr>
          <w:rFonts w:ascii="Times New Roman" w:hAnsi="Times New Roman"/>
          <w:b/>
          <w:bCs/>
          <w:sz w:val="24"/>
          <w:szCs w:val="24"/>
        </w:rPr>
      </w:pPr>
    </w:p>
    <w:p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4.12.3. Документации.</w:t>
      </w: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rsidR="006C3AEF" w:rsidRP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2D71EB" w:rsidRDefault="006C3AEF" w:rsidP="00503EBB">
      <w:pPr>
        <w:tabs>
          <w:tab w:val="left" w:pos="540"/>
          <w:tab w:val="left" w:pos="900"/>
        </w:tabs>
        <w:spacing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Конкурентные переговоры</w:t>
      </w:r>
      <w:r w:rsidRPr="006C3AEF">
        <w:rPr>
          <w:rFonts w:ascii="Times New Roman" w:eastAsia="Times New Roman" w:hAnsi="Times New Roman" w:cs="Times New Roman"/>
          <w:sz w:val="24"/>
          <w:szCs w:val="24"/>
          <w:lang w:eastAsia="ru-RU"/>
        </w:rPr>
        <w:t xml:space="preserve"> –</w:t>
      </w:r>
      <w:r w:rsidR="00A320A5">
        <w:rPr>
          <w:rFonts w:ascii="Times New Roman" w:eastAsia="Times New Roman" w:hAnsi="Times New Roman" w:cs="Times New Roman"/>
          <w:b/>
          <w:sz w:val="24"/>
          <w:szCs w:val="24"/>
          <w:lang w:eastAsia="ru-RU"/>
        </w:rPr>
        <w:t xml:space="preserve"> </w:t>
      </w:r>
      <w:r w:rsidR="00503EBB" w:rsidRPr="00503EBB">
        <w:rPr>
          <w:rFonts w:ascii="Times New Roman" w:eastAsia="Times New Roman" w:hAnsi="Times New Roman" w:cs="Times New Roman"/>
          <w:sz w:val="24"/>
          <w:szCs w:val="24"/>
          <w:lang w:eastAsia="ru-RU"/>
        </w:rPr>
        <w:t>конкурентный</w:t>
      </w:r>
      <w:r w:rsidR="00503EBB">
        <w:rPr>
          <w:rFonts w:ascii="Times New Roman" w:eastAsia="Times New Roman" w:hAnsi="Times New Roman" w:cs="Times New Roman"/>
          <w:b/>
          <w:sz w:val="24"/>
          <w:szCs w:val="24"/>
          <w:lang w:eastAsia="ru-RU"/>
        </w:rPr>
        <w:t xml:space="preserve"> </w:t>
      </w:r>
      <w:r w:rsidR="00A320A5" w:rsidRPr="00A320A5">
        <w:rPr>
          <w:rFonts w:ascii="Times New Roman" w:eastAsia="Times New Roman" w:hAnsi="Times New Roman" w:cs="Times New Roman"/>
          <w:sz w:val="24"/>
          <w:szCs w:val="24"/>
          <w:lang w:eastAsia="ru-RU"/>
        </w:rPr>
        <w:t>способ закупки, который применяется в случае, если не</w:t>
      </w:r>
      <w:r w:rsidR="002D71EB">
        <w:rPr>
          <w:rFonts w:ascii="Times New Roman" w:eastAsia="Times New Roman" w:hAnsi="Times New Roman" w:cs="Times New Roman"/>
          <w:sz w:val="24"/>
          <w:szCs w:val="24"/>
          <w:lang w:eastAsia="ru-RU"/>
        </w:rPr>
        <w:t>обходимо провести переговоры с У</w:t>
      </w:r>
      <w:r w:rsidR="00A320A5" w:rsidRPr="00A320A5">
        <w:rPr>
          <w:rFonts w:ascii="Times New Roman" w:eastAsia="Times New Roman" w:hAnsi="Times New Roman" w:cs="Times New Roman"/>
          <w:sz w:val="24"/>
          <w:szCs w:val="24"/>
          <w:lang w:eastAsia="ru-RU"/>
        </w:rPr>
        <w:t>частниками</w:t>
      </w:r>
      <w:r w:rsidR="002D71EB" w:rsidRPr="002D71EB">
        <w:t xml:space="preserve"> </w:t>
      </w:r>
      <w:r w:rsidR="002D71EB" w:rsidRPr="002D71EB">
        <w:rPr>
          <w:rFonts w:ascii="Times New Roman" w:eastAsia="Times New Roman" w:hAnsi="Times New Roman" w:cs="Times New Roman"/>
          <w:sz w:val="24"/>
          <w:szCs w:val="24"/>
          <w:lang w:eastAsia="ru-RU"/>
        </w:rPr>
        <w:t>закупки</w:t>
      </w:r>
      <w:r w:rsidR="002D71EB">
        <w:rPr>
          <w:rFonts w:ascii="Times New Roman" w:eastAsia="Times New Roman" w:hAnsi="Times New Roman" w:cs="Times New Roman"/>
          <w:sz w:val="24"/>
          <w:szCs w:val="24"/>
          <w:lang w:eastAsia="ru-RU"/>
        </w:rPr>
        <w:t>,</w:t>
      </w:r>
      <w:r w:rsidR="00A320A5" w:rsidRPr="00A320A5">
        <w:rPr>
          <w:rFonts w:ascii="Times New Roman" w:eastAsia="Times New Roman" w:hAnsi="Times New Roman" w:cs="Times New Roman"/>
          <w:sz w:val="24"/>
          <w:szCs w:val="24"/>
          <w:lang w:eastAsia="ru-RU"/>
        </w:rPr>
        <w:t xml:space="preserve"> если предмет</w:t>
      </w:r>
      <w:r w:rsidR="002D71EB">
        <w:rPr>
          <w:rFonts w:ascii="Times New Roman" w:eastAsia="Times New Roman" w:hAnsi="Times New Roman" w:cs="Times New Roman"/>
          <w:sz w:val="24"/>
          <w:szCs w:val="24"/>
          <w:lang w:eastAsia="ru-RU"/>
        </w:rPr>
        <w:t>ом</w:t>
      </w:r>
      <w:r w:rsidR="00A320A5" w:rsidRPr="00A320A5">
        <w:rPr>
          <w:rFonts w:ascii="Times New Roman" w:eastAsia="Times New Roman" w:hAnsi="Times New Roman" w:cs="Times New Roman"/>
          <w:sz w:val="24"/>
          <w:szCs w:val="24"/>
          <w:lang w:eastAsia="ru-RU"/>
        </w:rPr>
        <w:t xml:space="preserve"> договора </w:t>
      </w:r>
      <w:r w:rsidR="002D71EB" w:rsidRPr="002D71EB">
        <w:rPr>
          <w:rFonts w:ascii="Times New Roman" w:hAnsi="Times New Roman" w:cs="Times New Roman"/>
          <w:sz w:val="24"/>
          <w:szCs w:val="24"/>
        </w:rPr>
        <w:t>является</w:t>
      </w:r>
      <w:r w:rsidR="002D71EB" w:rsidRPr="00F8076B">
        <w:t xml:space="preserve"> </w:t>
      </w:r>
      <w:r w:rsidR="00A320A5" w:rsidRPr="00A320A5">
        <w:rPr>
          <w:rFonts w:ascii="Times New Roman" w:eastAsia="Times New Roman" w:hAnsi="Times New Roman" w:cs="Times New Roman"/>
          <w:sz w:val="24"/>
          <w:szCs w:val="24"/>
          <w:lang w:eastAsia="ru-RU"/>
        </w:rPr>
        <w:t>поставка и/или перевозка мазута топочного или флотского, угля, д</w:t>
      </w:r>
      <w:r w:rsidR="00503EBB">
        <w:rPr>
          <w:rFonts w:ascii="Times New Roman" w:eastAsia="Times New Roman" w:hAnsi="Times New Roman" w:cs="Times New Roman"/>
          <w:sz w:val="24"/>
          <w:szCs w:val="24"/>
          <w:lang w:eastAsia="ru-RU"/>
        </w:rPr>
        <w:t>изельного топлива для котельных,</w:t>
      </w:r>
      <w:r w:rsidR="00503EBB" w:rsidRPr="00503EBB">
        <w:rPr>
          <w:rFonts w:ascii="Times New Roman" w:eastAsia="Times New Roman" w:hAnsi="Times New Roman" w:cs="Times New Roman"/>
          <w:sz w:val="24"/>
          <w:szCs w:val="24"/>
          <w:lang w:eastAsia="ru-RU"/>
        </w:rPr>
        <w:t xml:space="preserve"> оказание финансовых услуг по предоставлению кредитных средств.</w:t>
      </w: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 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w:t>
      </w:r>
      <w:r w:rsidRPr="00C4390B">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w:t>
      </w:r>
      <w:proofErr w:type="gramEnd"/>
      <w:r w:rsidRPr="00C4390B">
        <w:rPr>
          <w:rFonts w:ascii="Times New Roman" w:eastAsia="Times New Roman" w:hAnsi="Times New Roman"/>
          <w:sz w:val="24"/>
          <w:szCs w:val="24"/>
          <w:lang w:eastAsia="ar-SA"/>
        </w:rPr>
        <w:t xml:space="preserve">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C4390B">
        <w:rPr>
          <w:rFonts w:ascii="Times New Roman" w:eastAsia="Times New Roman" w:hAnsi="Times New Roman"/>
          <w:sz w:val="24"/>
          <w:szCs w:val="24"/>
          <w:lang w:eastAsia="ar-SA"/>
        </w:rPr>
        <w:lastRenderedPageBreak/>
        <w:t>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C4390B">
        <w:rPr>
          <w:rFonts w:ascii="Times New Roman" w:eastAsia="Times New Roman" w:hAnsi="Times New Roman"/>
          <w:sz w:val="24"/>
          <w:szCs w:val="24"/>
          <w:lang w:eastAsia="ar-SA"/>
        </w:rPr>
        <w:t xml:space="preserve"> </w:t>
      </w:r>
      <w:proofErr w:type="gramStart"/>
      <w:r w:rsidRPr="00C4390B">
        <w:rPr>
          <w:rFonts w:ascii="Times New Roman" w:eastAsia="Times New Roman" w:hAnsi="Times New Roman"/>
          <w:sz w:val="24"/>
          <w:szCs w:val="24"/>
          <w:lang w:eastAsia="ar-SA"/>
        </w:rPr>
        <w:t xml:space="preserve">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roofErr w:type="gramEnd"/>
    </w:p>
    <w:p w:rsidR="00091F1C" w:rsidRPr="00091F1C" w:rsidRDefault="006C3AEF" w:rsidP="00091F1C">
      <w:pPr>
        <w:pStyle w:val="a4"/>
        <w:keepNext/>
        <w:keepLines/>
        <w:numPr>
          <w:ilvl w:val="0"/>
          <w:numId w:val="37"/>
        </w:numPr>
        <w:tabs>
          <w:tab w:val="clear" w:pos="425"/>
          <w:tab w:val="left" w:pos="426"/>
        </w:tabs>
        <w:spacing w:before="240"/>
        <w:jc w:val="center"/>
        <w:outlineLvl w:val="0"/>
        <w:rPr>
          <w:b/>
          <w:bCs/>
          <w:szCs w:val="28"/>
        </w:rPr>
      </w:pPr>
      <w:bookmarkStart w:id="61" w:name="_Toc366761028"/>
      <w:bookmarkStart w:id="62" w:name="_Toc429079262"/>
      <w:r w:rsidRPr="00091F1C">
        <w:rPr>
          <w:b/>
          <w:bCs/>
          <w:szCs w:val="28"/>
        </w:rPr>
        <w:t>Общие положения</w:t>
      </w:r>
      <w:bookmarkEnd w:id="61"/>
      <w:bookmarkEnd w:id="62"/>
    </w:p>
    <w:p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63" w:name="_Toc366762358"/>
      <w:bookmarkStart w:id="64" w:name="_Toc368061873"/>
      <w:bookmarkStart w:id="65" w:name="_Toc368062037"/>
      <w:bookmarkStart w:id="66" w:name="_Toc370824133"/>
      <w:bookmarkStart w:id="67" w:name="_Toc394314155"/>
      <w:bookmarkStart w:id="68" w:name="_Toc410044318"/>
      <w:bookmarkStart w:id="69" w:name="_Toc429079263"/>
      <w:r w:rsidRPr="006C3AEF">
        <w:rPr>
          <w:rFonts w:ascii="Times New Roman" w:eastAsia="Times New Roman" w:hAnsi="Times New Roman" w:cs="Times New Roman"/>
          <w:b/>
          <w:bCs/>
          <w:sz w:val="24"/>
          <w:szCs w:val="26"/>
          <w:lang w:eastAsia="ar-SA"/>
        </w:rPr>
        <w:t>2.1. Общие сведения о процедуре проведения</w:t>
      </w:r>
      <w:bookmarkEnd w:id="63"/>
      <w:bookmarkEnd w:id="64"/>
      <w:bookmarkEnd w:id="65"/>
      <w:bookmarkEnd w:id="66"/>
      <w:bookmarkEnd w:id="67"/>
      <w:bookmarkEnd w:id="68"/>
      <w:r w:rsidRPr="006C3AEF">
        <w:rPr>
          <w:rFonts w:ascii="Times New Roman" w:eastAsia="Times New Roman" w:hAnsi="Times New Roman" w:cs="Times New Roman"/>
          <w:b/>
          <w:bCs/>
          <w:sz w:val="24"/>
          <w:szCs w:val="26"/>
          <w:lang w:eastAsia="ar-SA"/>
        </w:rPr>
        <w:t xml:space="preserve"> конкурентных переговоров</w:t>
      </w:r>
      <w:bookmarkEnd w:id="69"/>
    </w:p>
    <w:p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6C3AEF">
        <w:rPr>
          <w:rFonts w:ascii="Times New Roman" w:eastAsia="Times New Roman" w:hAnsi="Times New Roman" w:cs="Times New Roman"/>
          <w:sz w:val="24"/>
          <w:szCs w:val="24"/>
          <w:lang w:eastAsia="ar-SA"/>
        </w:rPr>
        <w:t>участия в конкурентных переговорах</w:t>
      </w:r>
      <w:r w:rsidRPr="006C3AEF">
        <w:rPr>
          <w:rFonts w:ascii="Times New Roman" w:eastAsia="Times New Roman" w:hAnsi="Times New Roman" w:cs="Times New Roman"/>
          <w:bCs/>
          <w:sz w:val="24"/>
          <w:szCs w:val="24"/>
          <w:lang w:eastAsia="ar-SA"/>
        </w:rPr>
        <w:t xml:space="preserve"> на любом этапе проведения процедуры.</w:t>
      </w:r>
      <w:r w:rsidRPr="006C3AEF">
        <w:rPr>
          <w:rFonts w:ascii="Times New Roman" w:eastAsia="Times New Roman" w:hAnsi="Times New Roman" w:cs="Times New Roman"/>
          <w:sz w:val="24"/>
          <w:szCs w:val="24"/>
          <w:lang w:eastAsia="ar-SA"/>
        </w:rPr>
        <w:t xml:space="preserve"> </w:t>
      </w:r>
    </w:p>
    <w:p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70" w:name="_Toc366762359"/>
      <w:bookmarkStart w:id="71" w:name="_Toc368061874"/>
      <w:bookmarkStart w:id="72" w:name="_Toc368062038"/>
      <w:bookmarkStart w:id="73" w:name="_Toc370824134"/>
      <w:bookmarkStart w:id="74" w:name="_Toc394314156"/>
      <w:bookmarkStart w:id="75" w:name="_Toc410044319"/>
      <w:bookmarkStart w:id="76" w:name="_Toc429079264"/>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 xml:space="preserve"> и документов</w:t>
      </w:r>
      <w:bookmarkEnd w:id="70"/>
      <w:bookmarkEnd w:id="71"/>
      <w:bookmarkEnd w:id="72"/>
      <w:bookmarkEnd w:id="73"/>
      <w:bookmarkEnd w:id="74"/>
      <w:bookmarkEnd w:id="75"/>
      <w:bookmarkEnd w:id="76"/>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 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77" w:name="_Toc366762360"/>
      <w:bookmarkStart w:id="78" w:name="_Toc368061875"/>
      <w:bookmarkStart w:id="79" w:name="_Toc368062039"/>
      <w:bookmarkStart w:id="80" w:name="_Toc370824135"/>
      <w:bookmarkStart w:id="81" w:name="_Toc394314157"/>
      <w:bookmarkStart w:id="82" w:name="_Toc410044320"/>
      <w:bookmarkStart w:id="83" w:name="_Toc429079265"/>
      <w:r w:rsidRPr="006C3AEF">
        <w:rPr>
          <w:rFonts w:ascii="Times New Roman" w:eastAsia="Times New Roman" w:hAnsi="Times New Roman" w:cs="Times New Roman"/>
          <w:b/>
          <w:bCs/>
          <w:sz w:val="24"/>
          <w:szCs w:val="26"/>
          <w:lang w:eastAsia="ar-SA"/>
        </w:rPr>
        <w:t xml:space="preserve">2.3.  Затраты на участие в </w:t>
      </w:r>
      <w:bookmarkEnd w:id="77"/>
      <w:bookmarkEnd w:id="78"/>
      <w:bookmarkEnd w:id="79"/>
      <w:bookmarkEnd w:id="80"/>
      <w:bookmarkEnd w:id="81"/>
      <w:bookmarkEnd w:id="82"/>
      <w:r w:rsidRPr="006C3AEF">
        <w:rPr>
          <w:rFonts w:ascii="Times New Roman" w:eastAsia="Times New Roman" w:hAnsi="Times New Roman" w:cs="Times New Roman"/>
          <w:b/>
          <w:bCs/>
          <w:sz w:val="24"/>
          <w:szCs w:val="26"/>
          <w:lang w:eastAsia="ar-SA"/>
        </w:rPr>
        <w:t>конкурентных переговорах</w:t>
      </w:r>
      <w:bookmarkEnd w:id="83"/>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Pr="006C3AEF">
        <w:rPr>
          <w:rFonts w:ascii="Times New Roman" w:eastAsia="Times New Roman" w:hAnsi="Times New Roman" w:cs="Times New Roman"/>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84" w:name="_Toc366762361"/>
      <w:bookmarkStart w:id="85" w:name="_Toc368061876"/>
      <w:bookmarkStart w:id="86" w:name="_Toc368062040"/>
      <w:bookmarkStart w:id="87" w:name="_Toc370824136"/>
      <w:bookmarkStart w:id="88" w:name="_Toc394314158"/>
      <w:bookmarkStart w:id="89" w:name="_Toc410044321"/>
      <w:bookmarkStart w:id="90" w:name="_Toc429079266"/>
      <w:r w:rsidRPr="006C3AEF">
        <w:rPr>
          <w:rFonts w:ascii="Times New Roman" w:eastAsia="Times New Roman" w:hAnsi="Times New Roman" w:cs="Times New Roman"/>
          <w:b/>
          <w:bCs/>
          <w:sz w:val="24"/>
          <w:szCs w:val="26"/>
          <w:lang w:eastAsia="ar-SA"/>
        </w:rPr>
        <w:t xml:space="preserve">2.4. Отказ от проведения </w:t>
      </w:r>
      <w:bookmarkEnd w:id="84"/>
      <w:bookmarkEnd w:id="85"/>
      <w:bookmarkEnd w:id="86"/>
      <w:bookmarkEnd w:id="87"/>
      <w:bookmarkEnd w:id="88"/>
      <w:bookmarkEnd w:id="89"/>
      <w:r w:rsidRPr="006C3AEF">
        <w:rPr>
          <w:rFonts w:ascii="Times New Roman" w:eastAsia="Times New Roman" w:hAnsi="Times New Roman" w:cs="Times New Roman"/>
          <w:b/>
          <w:bCs/>
          <w:sz w:val="24"/>
          <w:szCs w:val="26"/>
          <w:lang w:eastAsia="ar-SA"/>
        </w:rPr>
        <w:t>конкурентных переговоров</w:t>
      </w:r>
      <w:bookmarkEnd w:id="90"/>
      <w:r w:rsidRPr="006C3AEF">
        <w:rPr>
          <w:rFonts w:ascii="Times New Roman" w:eastAsia="Times New Roman" w:hAnsi="Times New Roman" w:cs="Times New Roman"/>
          <w:b/>
          <w:bCs/>
          <w:sz w:val="24"/>
          <w:szCs w:val="26"/>
          <w:lang w:eastAsia="ar-SA"/>
        </w:rPr>
        <w:t xml:space="preserve"> </w:t>
      </w:r>
    </w:p>
    <w:p w:rsidR="00C514A8" w:rsidRPr="006C3AEF" w:rsidRDefault="006C3AEF" w:rsidP="00C82B9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2.4.1. </w:t>
      </w:r>
      <w:r w:rsidRPr="006C3AEF">
        <w:rPr>
          <w:rFonts w:ascii="Times New Roman" w:eastAsia="Times New Roman" w:hAnsi="Times New Roman" w:cs="Times New Roman"/>
          <w:sz w:val="24"/>
          <w:szCs w:val="24"/>
          <w:lang w:eastAsia="ar-SA"/>
        </w:rPr>
        <w:t xml:space="preserve">Заказчик </w:t>
      </w:r>
      <w:r w:rsidR="00F539CA" w:rsidRPr="00F539CA">
        <w:rPr>
          <w:rFonts w:ascii="Times New Roman" w:eastAsia="Times New Roman" w:hAnsi="Times New Roman" w:cs="Times New Roman"/>
          <w:sz w:val="24"/>
          <w:szCs w:val="24"/>
          <w:lang w:eastAsia="ar-SA"/>
        </w:rPr>
        <w:t xml:space="preserve">имеет право </w:t>
      </w:r>
      <w:r w:rsidR="00C514A8" w:rsidRPr="00C514A8">
        <w:rPr>
          <w:rFonts w:ascii="Times New Roman" w:eastAsia="Times New Roman" w:hAnsi="Times New Roman" w:cs="Times New Roman"/>
          <w:sz w:val="24"/>
          <w:szCs w:val="24"/>
          <w:lang w:eastAsia="ar-SA"/>
        </w:rPr>
        <w:t>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w:t>
      </w:r>
      <w:r w:rsidR="00300854">
        <w:rPr>
          <w:rFonts w:ascii="Times New Roman" w:eastAsia="Times New Roman" w:hAnsi="Times New Roman" w:cs="Times New Roman"/>
          <w:sz w:val="24"/>
          <w:szCs w:val="24"/>
          <w:lang w:eastAsia="ar-SA"/>
        </w:rPr>
        <w:t>казчиком возмещению не подлежат</w:t>
      </w:r>
      <w:r w:rsidR="00C514A8">
        <w:rPr>
          <w:rFonts w:ascii="Times New Roman" w:eastAsia="Times New Roman" w:hAnsi="Times New Roman" w:cs="Times New Roman"/>
          <w:sz w:val="24"/>
          <w:szCs w:val="24"/>
          <w:lang w:eastAsia="ar-SA"/>
        </w:rPr>
        <w:t>.</w:t>
      </w:r>
    </w:p>
    <w:p w:rsidR="006C3AEF" w:rsidRPr="0019474A" w:rsidRDefault="006C3AEF" w:rsidP="00C82B9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2.4.2. </w:t>
      </w:r>
      <w:r w:rsidRPr="0019474A">
        <w:rPr>
          <w:rFonts w:ascii="Times New Roman" w:eastAsia="Times New Roman" w:hAnsi="Times New Roman" w:cs="Times New Roman"/>
          <w:sz w:val="24"/>
          <w:szCs w:val="24"/>
          <w:lang w:eastAsia="ar-SA"/>
        </w:rPr>
        <w:t xml:space="preserve">Извещение об отказе от проведения конкурентных переговоров размещается Заказчиком </w:t>
      </w:r>
      <w:r w:rsidR="00056388" w:rsidRPr="0019474A">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sidRPr="0019474A">
        <w:rPr>
          <w:rFonts w:ascii="Times New Roman" w:eastAsia="Times New Roman" w:hAnsi="Times New Roman"/>
          <w:iCs/>
          <w:sz w:val="24"/>
          <w:szCs w:val="28"/>
          <w:lang w:eastAsia="ar-SA"/>
        </w:rPr>
        <w:t>,</w:t>
      </w:r>
      <w:r w:rsidRPr="0019474A">
        <w:rPr>
          <w:rFonts w:ascii="Times New Roman" w:eastAsia="Times New Roman" w:hAnsi="Times New Roman" w:cs="Times New Roman"/>
          <w:sz w:val="24"/>
          <w:szCs w:val="24"/>
          <w:lang w:eastAsia="ar-SA"/>
        </w:rPr>
        <w:t xml:space="preserve"> в течение 3 (трех) дней со дня принятия решения об отказе</w:t>
      </w:r>
      <w:hyperlink r:id="rId14" w:history="1">
        <w:r w:rsidRPr="0019474A">
          <w:rPr>
            <w:rFonts w:ascii="Times New Roman" w:eastAsia="Times New Roman" w:hAnsi="Times New Roman" w:cs="Times New Roman"/>
            <w:sz w:val="24"/>
            <w:szCs w:val="24"/>
            <w:lang w:eastAsia="ar-SA"/>
          </w:rPr>
          <w:t>.</w:t>
        </w:r>
      </w:hyperlink>
    </w:p>
    <w:p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1" w:name="_Toc366762362"/>
      <w:bookmarkStart w:id="92" w:name="_Toc368061877"/>
      <w:bookmarkStart w:id="93" w:name="_Toc368062041"/>
      <w:bookmarkStart w:id="94" w:name="_Toc370824137"/>
      <w:bookmarkStart w:id="95" w:name="_Toc394314159"/>
      <w:bookmarkStart w:id="96" w:name="_Toc410044322"/>
      <w:bookmarkStart w:id="97" w:name="_Toc429079267"/>
      <w:r w:rsidRPr="006C3AEF">
        <w:rPr>
          <w:rFonts w:ascii="Times New Roman" w:eastAsia="Times New Roman" w:hAnsi="Times New Roman" w:cs="Times New Roman"/>
          <w:b/>
          <w:bCs/>
          <w:sz w:val="24"/>
          <w:szCs w:val="26"/>
          <w:lang w:eastAsia="ar-SA"/>
        </w:rPr>
        <w:t>2.5. Возврат документов</w:t>
      </w:r>
      <w:bookmarkEnd w:id="91"/>
      <w:bookmarkEnd w:id="92"/>
      <w:bookmarkEnd w:id="93"/>
      <w:bookmarkEnd w:id="94"/>
      <w:bookmarkEnd w:id="95"/>
      <w:bookmarkEnd w:id="96"/>
      <w:bookmarkEnd w:id="97"/>
    </w:p>
    <w:p w:rsidR="006C3AEF" w:rsidRPr="006C3AEF"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или его уполномоченному представителю под расписку, либо путем отправления по почте с уведомлением о вручении (с отметкой о</w:t>
      </w:r>
      <w:proofErr w:type="gramEnd"/>
      <w:r w:rsidRPr="006C3AEF">
        <w:rPr>
          <w:rFonts w:ascii="Times New Roman" w:eastAsia="Times New Roman" w:hAnsi="Times New Roman" w:cs="Times New Roman"/>
          <w:sz w:val="24"/>
          <w:szCs w:val="24"/>
          <w:lang w:eastAsia="ar-SA"/>
        </w:rPr>
        <w:t xml:space="preserve">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6C3AEF" w:rsidRPr="006C3AEF" w:rsidRDefault="00501814"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98" w:name="_Toc366761029"/>
      <w:bookmarkStart w:id="99" w:name="_Toc429079268"/>
      <w:r>
        <w:rPr>
          <w:rFonts w:ascii="Times New Roman" w:eastAsia="Times New Roman" w:hAnsi="Times New Roman" w:cs="Times New Roman"/>
          <w:b/>
          <w:bCs/>
          <w:sz w:val="24"/>
          <w:szCs w:val="28"/>
          <w:lang w:eastAsia="ar-SA"/>
        </w:rPr>
        <w:t xml:space="preserve">3. </w:t>
      </w:r>
      <w:r w:rsidR="006C3AEF" w:rsidRPr="006C3AEF">
        <w:rPr>
          <w:rFonts w:ascii="Times New Roman" w:eastAsia="Times New Roman" w:hAnsi="Times New Roman" w:cs="Times New Roman"/>
          <w:b/>
          <w:bCs/>
          <w:sz w:val="24"/>
          <w:szCs w:val="28"/>
          <w:lang w:eastAsia="ar-SA"/>
        </w:rPr>
        <w:t>Требования к Участникам закупки. Заявка и прилагаемые к ней документы</w:t>
      </w:r>
      <w:bookmarkEnd w:id="98"/>
      <w:bookmarkEnd w:id="99"/>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0" w:name="_Toc370824139"/>
      <w:bookmarkStart w:id="101" w:name="_Toc394314161"/>
      <w:bookmarkStart w:id="102" w:name="_Toc410044324"/>
      <w:bookmarkStart w:id="103" w:name="_Toc429079269"/>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00"/>
      <w:bookmarkEnd w:id="101"/>
      <w:bookmarkEnd w:id="102"/>
      <w:bookmarkEnd w:id="103"/>
      <w:r w:rsidRPr="006C3AEF">
        <w:rPr>
          <w:rFonts w:ascii="Times New Roman" w:eastAsia="Times New Roman" w:hAnsi="Times New Roman" w:cs="Times New Roman"/>
          <w:b/>
          <w:bCs/>
          <w:sz w:val="24"/>
          <w:szCs w:val="26"/>
          <w:lang w:eastAsia="ar-SA"/>
        </w:rPr>
        <w:t xml:space="preserve">  </w:t>
      </w:r>
    </w:p>
    <w:p w:rsidR="00B54DA8" w:rsidRPr="00D3597B" w:rsidRDefault="002E1619" w:rsidP="00D461ED">
      <w:pPr>
        <w:spacing w:after="0" w:line="240" w:lineRule="auto"/>
        <w:ind w:firstLine="709"/>
        <w:jc w:val="both"/>
        <w:rPr>
          <w:rFonts w:ascii="Times New Roman" w:hAnsi="Times New Roman" w:cs="Times New Roman"/>
          <w:sz w:val="24"/>
          <w:szCs w:val="24"/>
        </w:rPr>
      </w:pPr>
      <w:bookmarkStart w:id="104" w:name="_Toc370824140"/>
      <w:bookmarkStart w:id="105" w:name="_Toc394314162"/>
      <w:bookmarkStart w:id="106" w:name="_Toc410044325"/>
      <w:bookmarkStart w:id="107" w:name="_Toc429079270"/>
      <w:r w:rsidRPr="002E1619">
        <w:rPr>
          <w:rFonts w:ascii="Times New Roman" w:hAnsi="Times New Roman" w:cs="Times New Roman"/>
          <w:b/>
          <w:sz w:val="24"/>
          <w:szCs w:val="24"/>
        </w:rPr>
        <w:t>3.1.</w:t>
      </w:r>
      <w:r w:rsidR="006B7B39">
        <w:rPr>
          <w:rFonts w:ascii="Times New Roman" w:hAnsi="Times New Roman" w:cs="Times New Roman"/>
          <w:b/>
          <w:sz w:val="24"/>
          <w:szCs w:val="24"/>
        </w:rPr>
        <w:t>1</w:t>
      </w:r>
      <w:r w:rsidRPr="002E1619">
        <w:rPr>
          <w:rFonts w:ascii="Times New Roman" w:hAnsi="Times New Roman" w:cs="Times New Roman"/>
          <w:b/>
          <w:sz w:val="24"/>
          <w:szCs w:val="24"/>
        </w:rPr>
        <w:t>.</w:t>
      </w:r>
      <w:r w:rsidR="00D3597B">
        <w:rPr>
          <w:rFonts w:ascii="Times New Roman" w:hAnsi="Times New Roman" w:cs="Times New Roman"/>
          <w:b/>
          <w:sz w:val="24"/>
          <w:szCs w:val="24"/>
        </w:rPr>
        <w:t xml:space="preserve"> </w:t>
      </w:r>
      <w:r w:rsidR="00B54DA8" w:rsidRPr="00D3597B">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Pr>
          <w:rFonts w:ascii="Times New Roman" w:hAnsi="Times New Roman" w:cs="Times New Roman"/>
          <w:sz w:val="24"/>
          <w:szCs w:val="24"/>
        </w:rPr>
        <w:t>.</w:t>
      </w:r>
    </w:p>
    <w:p w:rsidR="002E1619" w:rsidRPr="002E1619" w:rsidRDefault="006B7B39" w:rsidP="00D461ED">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3.1.2</w:t>
      </w:r>
      <w:r w:rsidR="002E1619" w:rsidRPr="002E1619">
        <w:rPr>
          <w:rFonts w:ascii="Times New Roman" w:hAnsi="Times New Roman" w:cs="Times New Roman"/>
          <w:b/>
          <w:sz w:val="24"/>
          <w:szCs w:val="24"/>
        </w:rPr>
        <w:t xml:space="preserve">. </w:t>
      </w:r>
      <w:r w:rsidR="002E1619" w:rsidRPr="002E1619">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E1619" w:rsidRPr="002E1619" w:rsidRDefault="006B7B39" w:rsidP="00D461ED">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3.1.3</w:t>
      </w:r>
      <w:r w:rsidR="002E1619" w:rsidRPr="002E1619">
        <w:rPr>
          <w:rFonts w:ascii="Times New Roman" w:hAnsi="Times New Roman" w:cs="Times New Roman"/>
          <w:b/>
          <w:sz w:val="24"/>
          <w:szCs w:val="24"/>
        </w:rPr>
        <w:t xml:space="preserve">. </w:t>
      </w:r>
      <w:proofErr w:type="gramStart"/>
      <w:r w:rsidR="002E1619" w:rsidRPr="002E1619">
        <w:rPr>
          <w:rFonts w:ascii="Times New Roman" w:hAnsi="Times New Roman" w:cs="Times New Roman"/>
          <w:sz w:val="24"/>
          <w:szCs w:val="24"/>
        </w:rPr>
        <w:t>У</w:t>
      </w:r>
      <w:r w:rsidR="002E1619" w:rsidRPr="002E1619">
        <w:rPr>
          <w:rFonts w:ascii="Times New Roman" w:hAnsi="Times New Roman" w:cs="Times New Roman"/>
          <w:b/>
          <w:sz w:val="24"/>
          <w:szCs w:val="24"/>
        </w:rPr>
        <w:t xml:space="preserve"> </w:t>
      </w:r>
      <w:r w:rsidR="002E1619" w:rsidRPr="002E1619">
        <w:rPr>
          <w:rFonts w:ascii="Times New Roman" w:hAnsi="Times New Roman" w:cs="Times New Roman"/>
          <w:sz w:val="24"/>
          <w:szCs w:val="24"/>
        </w:rPr>
        <w:t xml:space="preserve">Участника закупки должно быть </w:t>
      </w:r>
      <w:r w:rsidR="002E1619" w:rsidRPr="002E1619">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002E1619" w:rsidRPr="002E1619">
        <w:rPr>
          <w:rFonts w:ascii="Times New Roman" w:eastAsia="Calibri" w:hAnsi="Times New Roman" w:cs="Times New Roman"/>
          <w:sz w:val="24"/>
          <w:szCs w:val="24"/>
        </w:rPr>
        <w:t xml:space="preserve"> признании обязанности </w:t>
      </w:r>
      <w:proofErr w:type="gramStart"/>
      <w:r w:rsidR="002E1619" w:rsidRPr="002E1619">
        <w:rPr>
          <w:rFonts w:ascii="Times New Roman" w:eastAsia="Calibri" w:hAnsi="Times New Roman" w:cs="Times New Roman"/>
          <w:sz w:val="24"/>
          <w:szCs w:val="24"/>
        </w:rPr>
        <w:t>заявителя</w:t>
      </w:r>
      <w:proofErr w:type="gramEnd"/>
      <w:r w:rsidR="002E1619" w:rsidRPr="002E1619">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2E1619" w:rsidRPr="002E1619">
        <w:rPr>
          <w:rFonts w:ascii="Times New Roman" w:eastAsia="Calibri" w:hAnsi="Times New Roman" w:cs="Times New Roman"/>
          <w:sz w:val="24"/>
          <w:szCs w:val="24"/>
        </w:rPr>
        <w:t>указанных</w:t>
      </w:r>
      <w:proofErr w:type="gramEnd"/>
      <w:r w:rsidR="002E1619" w:rsidRPr="002E1619">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2E1619">
        <w:rPr>
          <w:rFonts w:ascii="Times New Roman" w:hAnsi="Times New Roman" w:cs="Times New Roman"/>
          <w:sz w:val="24"/>
          <w:szCs w:val="24"/>
        </w:rPr>
        <w:t xml:space="preserve">. </w:t>
      </w:r>
    </w:p>
    <w:p w:rsidR="002E1619" w:rsidRPr="002E1619" w:rsidRDefault="006B7B39" w:rsidP="00D461ED">
      <w:pPr>
        <w:pStyle w:val="a4"/>
        <w:tabs>
          <w:tab w:val="clear" w:pos="425"/>
          <w:tab w:val="clear" w:pos="567"/>
          <w:tab w:val="clear" w:pos="709"/>
          <w:tab w:val="left" w:pos="540"/>
          <w:tab w:val="left" w:pos="851"/>
        </w:tabs>
        <w:suppressAutoHyphens w:val="0"/>
        <w:ind w:left="0" w:firstLine="709"/>
        <w:jc w:val="both"/>
        <w:rPr>
          <w:rFonts w:eastAsia="Calibri"/>
          <w:lang w:eastAsia="en-US"/>
        </w:rPr>
      </w:pPr>
      <w:r>
        <w:rPr>
          <w:b/>
        </w:rPr>
        <w:t>3.1.4</w:t>
      </w:r>
      <w:r w:rsidR="002E1619" w:rsidRPr="002E1619">
        <w:rPr>
          <w:b/>
        </w:rPr>
        <w:t xml:space="preserve">. </w:t>
      </w:r>
      <w:proofErr w:type="gramStart"/>
      <w:r w:rsidR="002E1619" w:rsidRPr="002E1619">
        <w:t xml:space="preserve">У </w:t>
      </w:r>
      <w:r w:rsidR="002E1619" w:rsidRPr="002E1619">
        <w:rPr>
          <w:rFonts w:eastAsia="Calibri"/>
          <w:lang w:eastAsia="en-US"/>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w:t>
      </w:r>
      <w:r w:rsidR="002E1619" w:rsidRPr="002E1619">
        <w:rPr>
          <w:rFonts w:eastAsia="Calibri"/>
          <w:lang w:eastAsia="en-US"/>
        </w:rPr>
        <w:lastRenderedPageBreak/>
        <w:t>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002E1619" w:rsidRPr="002E1619">
        <w:rPr>
          <w:rFonts w:eastAsia="Calibri"/>
          <w:lang w:eastAsia="en-US"/>
        </w:rPr>
        <w:t xml:space="preserve">, которые связаны с </w:t>
      </w:r>
      <w:r w:rsidR="00A55C34">
        <w:rPr>
          <w:rFonts w:eastAsia="Calibri"/>
          <w:lang w:eastAsia="en-US"/>
        </w:rPr>
        <w:t>поставкой</w:t>
      </w:r>
      <w:r w:rsidR="002E1619" w:rsidRPr="002E1619">
        <w:rPr>
          <w:rFonts w:eastAsia="Calibri"/>
          <w:lang w:eastAsia="en-US"/>
        </w:rPr>
        <w:t xml:space="preserve"> </w:t>
      </w:r>
      <w:r w:rsidR="00A55C34">
        <w:rPr>
          <w:rFonts w:eastAsia="Calibri"/>
          <w:lang w:eastAsia="en-US"/>
        </w:rPr>
        <w:t>Продукции</w:t>
      </w:r>
      <w:r w:rsidR="002E1619" w:rsidRPr="002E1619">
        <w:rPr>
          <w:rFonts w:eastAsia="Calibri"/>
          <w:lang w:eastAsia="en-US"/>
        </w:rPr>
        <w:t>, являющейся объектом осуществляемой закупки, и административное наказание в виде дисквалификации.</w:t>
      </w:r>
    </w:p>
    <w:p w:rsidR="002E1619" w:rsidRPr="002E1619" w:rsidRDefault="006B7B39" w:rsidP="00D461ED">
      <w:pPr>
        <w:tabs>
          <w:tab w:val="left" w:pos="426"/>
          <w:tab w:val="left" w:pos="540"/>
          <w:tab w:val="left" w:pos="90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3.1.5</w:t>
      </w:r>
      <w:r w:rsidR="002E1619" w:rsidRPr="002E1619">
        <w:rPr>
          <w:rFonts w:ascii="Times New Roman" w:eastAsia="Calibri" w:hAnsi="Times New Roman" w:cs="Times New Roman"/>
          <w:b/>
          <w:sz w:val="24"/>
          <w:szCs w:val="24"/>
        </w:rPr>
        <w:t xml:space="preserve">.  </w:t>
      </w:r>
      <w:proofErr w:type="gramStart"/>
      <w:r w:rsidR="002E1619" w:rsidRPr="002E1619">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002E1619" w:rsidRPr="002E1619">
        <w:rPr>
          <w:rFonts w:ascii="Times New Roman" w:eastAsia="Calibri" w:hAnsi="Times New Roman" w:cs="Times New Roman"/>
          <w:sz w:val="24"/>
          <w:szCs w:val="24"/>
        </w:rPr>
        <w:t xml:space="preserve"> </w:t>
      </w:r>
      <w:proofErr w:type="gramStart"/>
      <w:r w:rsidR="002E1619" w:rsidRPr="002E1619">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2E1619">
        <w:rPr>
          <w:rFonts w:ascii="Times New Roman" w:eastAsia="Calibri" w:hAnsi="Times New Roman" w:cs="Times New Roman"/>
          <w:sz w:val="24"/>
          <w:szCs w:val="24"/>
        </w:rPr>
        <w:t>неполнородными</w:t>
      </w:r>
      <w:proofErr w:type="spellEnd"/>
      <w:r w:rsidR="002E1619" w:rsidRPr="002E1619">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002E1619" w:rsidRPr="002E1619">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2605" w:rsidRPr="002E1619" w:rsidRDefault="006B7B39"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3.1.6</w:t>
      </w:r>
      <w:r w:rsidR="00C124C0">
        <w:rPr>
          <w:rFonts w:ascii="Times New Roman" w:hAnsi="Times New Roman" w:cs="Times New Roman"/>
          <w:b/>
          <w:sz w:val="24"/>
          <w:szCs w:val="24"/>
        </w:rPr>
        <w:t xml:space="preserve">. </w:t>
      </w:r>
      <w:proofErr w:type="gramStart"/>
      <w:r w:rsidR="002E1619" w:rsidRPr="002E1619">
        <w:rPr>
          <w:rFonts w:ascii="Times New Roman" w:hAnsi="Times New Roman" w:cs="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w:t>
      </w:r>
      <w:r w:rsidR="00101A99">
        <w:rPr>
          <w:rFonts w:ascii="Times New Roman" w:hAnsi="Times New Roman" w:cs="Times New Roman"/>
          <w:sz w:val="24"/>
          <w:szCs w:val="24"/>
        </w:rPr>
        <w:t>льными видами юридических лиц»</w:t>
      </w:r>
      <w:r w:rsidR="00A5684D">
        <w:rPr>
          <w:rFonts w:ascii="Times New Roman" w:hAnsi="Times New Roman" w:cs="Times New Roman"/>
          <w:sz w:val="24"/>
          <w:szCs w:val="24"/>
        </w:rPr>
        <w:t xml:space="preserve">, </w:t>
      </w:r>
      <w:r w:rsidR="00A5684D" w:rsidRPr="00A5684D">
        <w:rPr>
          <w:rFonts w:ascii="Times New Roman" w:hAnsi="Times New Roman" w:cs="Times New Roman"/>
          <w:sz w:val="24"/>
          <w:szCs w:val="24"/>
        </w:rPr>
        <w:t>в реестре недобросовестных поставщиков, предусмотренном</w:t>
      </w:r>
      <w:r w:rsidR="00101A99">
        <w:rPr>
          <w:rFonts w:ascii="Times New Roman" w:hAnsi="Times New Roman" w:cs="Times New Roman"/>
          <w:sz w:val="24"/>
          <w:szCs w:val="24"/>
        </w:rPr>
        <w:t xml:space="preserve"> </w:t>
      </w:r>
      <w:r w:rsidR="002E1619" w:rsidRPr="002E1619">
        <w:rPr>
          <w:rFonts w:ascii="Times New Roman" w:hAnsi="Times New Roman" w:cs="Times New Roman"/>
          <w:sz w:val="24"/>
          <w:szCs w:val="24"/>
          <w:lang w:eastAsia="ru-RU"/>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2E1619" w:rsidRPr="002E1619">
        <w:rPr>
          <w:rFonts w:ascii="Times New Roman" w:hAnsi="Times New Roman" w:cs="Times New Roman"/>
          <w:sz w:val="24"/>
          <w:szCs w:val="24"/>
        </w:rPr>
        <w:t>.</w:t>
      </w:r>
      <w:proofErr w:type="gramEnd"/>
    </w:p>
    <w:p w:rsidR="006C3AEF" w:rsidRPr="006C3AEF" w:rsidRDefault="006C3AEF" w:rsidP="00B63667">
      <w:pPr>
        <w:pStyle w:val="20"/>
        <w:numPr>
          <w:ilvl w:val="0"/>
          <w:numId w:val="0"/>
        </w:numPr>
      </w:pPr>
      <w:r w:rsidRPr="006C3AEF">
        <w:t>3.2. Формирование заявки Участника.</w:t>
      </w:r>
      <w:bookmarkEnd w:id="104"/>
      <w:bookmarkEnd w:id="105"/>
      <w:bookmarkEnd w:id="106"/>
      <w:bookmarkEnd w:id="107"/>
    </w:p>
    <w:p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rsidR="003A693C" w:rsidRP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Заявка должна содержать </w:t>
      </w:r>
      <w:r w:rsidR="003A693C" w:rsidRPr="003A693C">
        <w:rPr>
          <w:rFonts w:ascii="Times New Roman" w:eastAsia="Times New Roman" w:hAnsi="Times New Roman" w:cs="Times New Roman"/>
          <w:sz w:val="24"/>
          <w:szCs w:val="24"/>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roofErr w:type="gramStart"/>
      <w:r w:rsidRPr="003A693C">
        <w:rPr>
          <w:rFonts w:ascii="Times New Roman" w:eastAsia="Times New Roman" w:hAnsi="Times New Roman" w:cs="Times New Roman"/>
          <w:bCs/>
          <w:sz w:val="24"/>
          <w:lang w:eastAsia="ru-RU"/>
        </w:rPr>
        <w:t xml:space="preserve">- </w:t>
      </w:r>
      <w:r w:rsidR="00364059" w:rsidRPr="00364059">
        <w:rPr>
          <w:rFonts w:ascii="Times New Roman" w:eastAsia="Times New Roman" w:hAnsi="Times New Roman" w:cs="Times New Roman"/>
          <w:b/>
          <w:bCs/>
          <w:sz w:val="24"/>
          <w:lang w:eastAsia="ru-RU"/>
        </w:rPr>
        <w:t>приложение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1 к Документации, формы 1 – 4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w:t>
      </w:r>
      <w:proofErr w:type="gramEnd"/>
      <w:r w:rsidR="00C1145F" w:rsidRPr="00C1145F">
        <w:rPr>
          <w:rFonts w:ascii="Times New Roman" w:eastAsia="Times New Roman" w:hAnsi="Times New Roman" w:cs="Times New Roman"/>
          <w:bCs/>
          <w:sz w:val="24"/>
          <w:lang w:eastAsia="ru-RU"/>
        </w:rPr>
        <w:t xml:space="preserve"> 4 Федерального закона от 24 июля 2007 № 209-ФЗ «О развитии малого и среднего предпринимательства в Российской Федерации».</w:t>
      </w:r>
    </w:p>
    <w:p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 xml:space="preserve">Сведений из единого реестра субъектов малого и </w:t>
      </w:r>
      <w:r w:rsidRPr="00DB7F1B">
        <w:rPr>
          <w:rFonts w:ascii="Times New Roman" w:eastAsia="Times New Roman" w:hAnsi="Times New Roman" w:cs="Times New Roman"/>
          <w:b/>
          <w:bCs/>
          <w:sz w:val="24"/>
          <w:lang w:eastAsia="ru-RU"/>
        </w:rPr>
        <w:lastRenderedPageBreak/>
        <w:t>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предпринимательства в Российской Федерации»</w:t>
      </w:r>
      <w:r w:rsidRPr="00C1145F">
        <w:rPr>
          <w:rFonts w:ascii="Times New Roman" w:eastAsia="Times New Roman" w:hAnsi="Times New Roman" w:cs="Times New Roman"/>
          <w:bCs/>
          <w:sz w:val="24"/>
          <w:lang w:eastAsia="ru-RU"/>
        </w:rPr>
        <w:t xml:space="preserve">, </w:t>
      </w:r>
      <w:proofErr w:type="gramStart"/>
      <w:r w:rsidRPr="00C1145F">
        <w:rPr>
          <w:rFonts w:ascii="Times New Roman" w:eastAsia="Times New Roman" w:hAnsi="Times New Roman" w:cs="Times New Roman"/>
          <w:bCs/>
          <w:sz w:val="24"/>
          <w:lang w:eastAsia="ru-RU"/>
        </w:rPr>
        <w:t>содержащих</w:t>
      </w:r>
      <w:proofErr w:type="gramEnd"/>
      <w:r w:rsidRPr="00C1145F">
        <w:rPr>
          <w:rFonts w:ascii="Times New Roman" w:eastAsia="Times New Roman" w:hAnsi="Times New Roman" w:cs="Times New Roman"/>
          <w:bCs/>
          <w:sz w:val="24"/>
          <w:lang w:eastAsia="ru-RU"/>
        </w:rPr>
        <w:t xml:space="preserve">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08" w:name="_Toc366761030"/>
      <w:bookmarkStart w:id="109" w:name="_Toc429079271"/>
    </w:p>
    <w:p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rsidR="0087280C" w:rsidRPr="00C4390B" w:rsidRDefault="0087280C" w:rsidP="00052B4C">
      <w:pPr>
        <w:suppressAutoHyphens/>
        <w:spacing w:after="0" w:line="240" w:lineRule="auto"/>
        <w:jc w:val="both"/>
        <w:rPr>
          <w:rFonts w:ascii="Times New Roman" w:eastAsia="Times New Roman" w:hAnsi="Times New Roman"/>
          <w:b/>
          <w:bCs/>
          <w:sz w:val="24"/>
          <w:lang w:eastAsia="ar-SA"/>
        </w:rPr>
      </w:pPr>
      <w:r w:rsidRPr="00C4390B">
        <w:rPr>
          <w:rFonts w:ascii="Times New Roman" w:eastAsia="Times New Roman" w:hAnsi="Times New Roman"/>
          <w:bCs/>
          <w:sz w:val="24"/>
          <w:lang w:eastAsia="ar-SA"/>
        </w:rPr>
        <w:t xml:space="preserve">- </w:t>
      </w:r>
      <w:r w:rsidRPr="00C4390B">
        <w:rPr>
          <w:rFonts w:ascii="Times New Roman" w:eastAsia="Times New Roman" w:hAnsi="Times New Roman"/>
          <w:bCs/>
          <w:sz w:val="24"/>
          <w:u w:val="single"/>
          <w:lang w:eastAsia="ar-SA"/>
        </w:rPr>
        <w:t>для юридического лица</w:t>
      </w:r>
      <w:r w:rsidRPr="00C4390B">
        <w:rPr>
          <w:rFonts w:ascii="Times New Roman" w:eastAsia="Times New Roman" w:hAnsi="Times New Roman"/>
          <w:bCs/>
          <w:sz w:val="24"/>
          <w:lang w:eastAsia="ar-SA"/>
        </w:rPr>
        <w:t xml:space="preserve">: полученную не ранее чем за </w:t>
      </w:r>
      <w:r w:rsidRPr="00C4390B">
        <w:rPr>
          <w:rFonts w:ascii="Times New Roman" w:eastAsia="Times New Roman" w:hAnsi="Times New Roman"/>
          <w:b/>
          <w:bCs/>
          <w:sz w:val="24"/>
          <w:lang w:eastAsia="ar-SA"/>
        </w:rPr>
        <w:t>шесть</w:t>
      </w:r>
      <w:r w:rsidRPr="00C4390B">
        <w:rPr>
          <w:rFonts w:ascii="Times New Roman" w:eastAsia="Times New Roman" w:hAnsi="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000D40F1">
        <w:rPr>
          <w:rFonts w:ascii="Times New Roman" w:eastAsia="Times New Roman" w:hAnsi="Times New Roman"/>
          <w:sz w:val="24"/>
          <w:szCs w:val="24"/>
          <w:lang w:eastAsia="ar-SA"/>
        </w:rPr>
        <w:t>конкурентных переговоров</w:t>
      </w:r>
      <w:r w:rsidRPr="00C4390B">
        <w:rPr>
          <w:rFonts w:ascii="Times New Roman" w:eastAsia="Times New Roman" w:hAnsi="Times New Roman"/>
          <w:bCs/>
          <w:sz w:val="24"/>
          <w:lang w:eastAsia="ar-SA"/>
        </w:rPr>
        <w:t xml:space="preserve"> </w:t>
      </w:r>
      <w:r w:rsidRPr="00C4390B">
        <w:rPr>
          <w:rFonts w:ascii="Times New Roman" w:eastAsia="Times New Roman" w:hAnsi="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87280C" w:rsidRPr="00C4390B" w:rsidRDefault="0087280C" w:rsidP="00BC1E7B">
      <w:pPr>
        <w:overflowPunct w:val="0"/>
        <w:autoSpaceDE w:val="0"/>
        <w:autoSpaceDN w:val="0"/>
        <w:adjustRightInd w:val="0"/>
        <w:spacing w:after="0" w:line="240" w:lineRule="auto"/>
        <w:ind w:firstLine="709"/>
        <w:contextualSpacing/>
        <w:jc w:val="both"/>
        <w:rPr>
          <w:rFonts w:ascii="Times New Roman" w:hAnsi="Times New Roman"/>
          <w:b/>
          <w:bCs/>
          <w:sz w:val="24"/>
          <w:szCs w:val="24"/>
          <w:lang w:eastAsia="ru-RU"/>
        </w:rPr>
      </w:pPr>
      <w:r w:rsidRPr="00C4390B">
        <w:rPr>
          <w:rFonts w:ascii="Times New Roman" w:hAnsi="Times New Roman"/>
          <w:b/>
          <w:bCs/>
          <w:sz w:val="24"/>
          <w:szCs w:val="24"/>
          <w:lang w:eastAsia="ru-RU"/>
        </w:rPr>
        <w:t>Внимание!</w:t>
      </w:r>
    </w:p>
    <w:p w:rsidR="0087280C" w:rsidRPr="00C4390B" w:rsidRDefault="0087280C" w:rsidP="00BC1E7B">
      <w:pPr>
        <w:suppressAutoHyphens/>
        <w:spacing w:after="0" w:line="240" w:lineRule="auto"/>
        <w:ind w:firstLine="709"/>
        <w:jc w:val="both"/>
        <w:rPr>
          <w:rFonts w:ascii="Times New Roman" w:eastAsia="Times New Roman" w:hAnsi="Times New Roman"/>
          <w:bCs/>
          <w:sz w:val="24"/>
          <w:szCs w:val="24"/>
          <w:lang w:eastAsia="ar-SA"/>
        </w:rPr>
      </w:pPr>
      <w:r w:rsidRPr="00C4390B">
        <w:rPr>
          <w:rFonts w:ascii="Times New Roman" w:hAnsi="Times New Roman"/>
          <w:bCs/>
          <w:sz w:val="24"/>
          <w:szCs w:val="24"/>
          <w:lang w:eastAsia="ru-RU"/>
        </w:rPr>
        <w:t xml:space="preserve">Выписка из Единого государственного реестра юридических лиц, </w:t>
      </w:r>
      <w:r w:rsidRPr="00C4390B">
        <w:rPr>
          <w:rFonts w:ascii="Times New Roman" w:hAnsi="Times New Roman"/>
          <w:b/>
          <w:bCs/>
          <w:sz w:val="24"/>
          <w:szCs w:val="24"/>
          <w:lang w:eastAsia="ru-RU"/>
        </w:rPr>
        <w:t>полученная Участником закупки в электронной форме</w:t>
      </w:r>
      <w:r w:rsidRPr="00C4390B">
        <w:rPr>
          <w:rFonts w:ascii="Times New Roman" w:hAnsi="Times New Roman"/>
          <w:bCs/>
          <w:sz w:val="24"/>
          <w:szCs w:val="24"/>
          <w:lang w:eastAsia="ru-RU"/>
        </w:rPr>
        <w:t xml:space="preserve"> с </w:t>
      </w:r>
      <w:proofErr w:type="gramStart"/>
      <w:r w:rsidRPr="00C4390B">
        <w:rPr>
          <w:rFonts w:ascii="Times New Roman" w:hAnsi="Times New Roman"/>
          <w:bCs/>
          <w:sz w:val="24"/>
          <w:szCs w:val="24"/>
          <w:lang w:eastAsia="ru-RU"/>
        </w:rPr>
        <w:t>использованием</w:t>
      </w:r>
      <w:proofErr w:type="gramEnd"/>
      <w:r w:rsidRPr="00C4390B">
        <w:rPr>
          <w:rFonts w:ascii="Times New Roman" w:hAnsi="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C4390B">
        <w:rPr>
          <w:rFonts w:ascii="Times New Roman" w:hAnsi="Times New Roman"/>
          <w:b/>
          <w:bCs/>
          <w:sz w:val="24"/>
          <w:szCs w:val="24"/>
          <w:lang w:eastAsia="ru-RU"/>
        </w:rPr>
        <w:t xml:space="preserve"> и </w:t>
      </w:r>
      <w:proofErr w:type="gramStart"/>
      <w:r w:rsidRPr="00C4390B">
        <w:rPr>
          <w:rFonts w:ascii="Times New Roman" w:hAnsi="Times New Roman"/>
          <w:b/>
          <w:bCs/>
          <w:sz w:val="24"/>
          <w:szCs w:val="24"/>
          <w:lang w:eastAsia="ru-RU"/>
        </w:rPr>
        <w:t>распечатанная</w:t>
      </w:r>
      <w:proofErr w:type="gramEnd"/>
      <w:r w:rsidRPr="00C4390B">
        <w:rPr>
          <w:rFonts w:ascii="Times New Roman" w:hAnsi="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C4390B">
        <w:rPr>
          <w:rFonts w:ascii="Times New Roman" w:eastAsia="Times New Roman" w:hAnsi="Times New Roman"/>
          <w:bCs/>
          <w:sz w:val="24"/>
          <w:szCs w:val="24"/>
          <w:lang w:eastAsia="ar-SA"/>
        </w:rPr>
        <w:t xml:space="preserve">; </w:t>
      </w:r>
    </w:p>
    <w:p w:rsidR="0087280C" w:rsidRPr="00C4390B" w:rsidRDefault="0087280C" w:rsidP="00A302F6">
      <w:pPr>
        <w:suppressAutoHyphens/>
        <w:spacing w:after="0" w:line="240" w:lineRule="auto"/>
        <w:ind w:firstLine="425"/>
        <w:jc w:val="both"/>
        <w:rPr>
          <w:rFonts w:ascii="Times New Roman" w:eastAsia="Times New Roman" w:hAnsi="Times New Roman"/>
          <w:bCs/>
          <w:sz w:val="24"/>
          <w:lang w:eastAsia="ar-SA"/>
        </w:rPr>
      </w:pPr>
    </w:p>
    <w:p w:rsidR="0087280C" w:rsidRPr="00C4390B" w:rsidRDefault="0087280C" w:rsidP="00BC1E7B">
      <w:pPr>
        <w:suppressAutoHyphens/>
        <w:spacing w:after="0" w:line="240" w:lineRule="auto"/>
        <w:ind w:firstLine="709"/>
        <w:jc w:val="both"/>
        <w:rPr>
          <w:rFonts w:ascii="Times New Roman" w:eastAsia="Times New Roman" w:hAnsi="Times New Roman"/>
          <w:b/>
          <w:bCs/>
          <w:sz w:val="24"/>
          <w:lang w:eastAsia="ar-SA"/>
        </w:rPr>
      </w:pPr>
      <w:r w:rsidRPr="00C4390B">
        <w:rPr>
          <w:rFonts w:ascii="Times New Roman" w:eastAsia="Times New Roman" w:hAnsi="Times New Roman"/>
          <w:bCs/>
          <w:sz w:val="24"/>
          <w:u w:val="single"/>
          <w:lang w:eastAsia="ar-SA"/>
        </w:rPr>
        <w:t>для физического лица (индивидуального предпринимателя)</w:t>
      </w:r>
      <w:r w:rsidRPr="00C4390B">
        <w:rPr>
          <w:rFonts w:ascii="Times New Roman" w:eastAsia="Times New Roman" w:hAnsi="Times New Roman"/>
          <w:bCs/>
          <w:sz w:val="24"/>
          <w:lang w:eastAsia="ar-SA"/>
        </w:rPr>
        <w:t xml:space="preserve">: полученную не ранее чем за </w:t>
      </w:r>
      <w:r w:rsidRPr="00C4390B">
        <w:rPr>
          <w:rFonts w:ascii="Times New Roman" w:eastAsia="Times New Roman" w:hAnsi="Times New Roman"/>
          <w:b/>
          <w:bCs/>
          <w:sz w:val="24"/>
          <w:lang w:eastAsia="ar-SA"/>
        </w:rPr>
        <w:t>шесть</w:t>
      </w:r>
      <w:r w:rsidRPr="00C4390B">
        <w:rPr>
          <w:rFonts w:ascii="Times New Roman" w:eastAsia="Times New Roman" w:hAnsi="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000D40F1">
        <w:rPr>
          <w:rFonts w:ascii="Times New Roman" w:eastAsia="Times New Roman" w:hAnsi="Times New Roman"/>
          <w:sz w:val="24"/>
          <w:szCs w:val="24"/>
          <w:lang w:eastAsia="ar-SA"/>
        </w:rPr>
        <w:t>конкурентных переговоров</w:t>
      </w:r>
      <w:r w:rsidRPr="00C4390B">
        <w:rPr>
          <w:rFonts w:ascii="Times New Roman" w:eastAsia="Times New Roman" w:hAnsi="Times New Roman"/>
          <w:bCs/>
          <w:sz w:val="24"/>
          <w:lang w:eastAsia="ar-SA"/>
        </w:rPr>
        <w:t xml:space="preserve"> </w:t>
      </w:r>
      <w:r w:rsidRPr="00C4390B">
        <w:rPr>
          <w:rFonts w:ascii="Times New Roman" w:eastAsia="Times New Roman" w:hAnsi="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87280C" w:rsidRPr="00C4390B" w:rsidRDefault="0087280C" w:rsidP="00BC1E7B">
      <w:pPr>
        <w:overflowPunct w:val="0"/>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C4390B">
        <w:rPr>
          <w:rFonts w:ascii="Times New Roman" w:eastAsia="Times New Roman" w:hAnsi="Times New Roman"/>
          <w:b/>
          <w:bCs/>
          <w:sz w:val="24"/>
          <w:szCs w:val="24"/>
          <w:lang w:eastAsia="ru-RU"/>
        </w:rPr>
        <w:t>Внимание!</w:t>
      </w:r>
    </w:p>
    <w:p w:rsidR="0087280C" w:rsidRPr="00C4390B" w:rsidRDefault="0087280C" w:rsidP="00BC1E7B">
      <w:pPr>
        <w:suppressAutoHyphens/>
        <w:spacing w:after="0" w:line="240" w:lineRule="auto"/>
        <w:ind w:firstLine="709"/>
        <w:jc w:val="both"/>
        <w:rPr>
          <w:rFonts w:ascii="Times New Roman" w:eastAsia="Times New Roman" w:hAnsi="Times New Roman"/>
          <w:bCs/>
          <w:sz w:val="24"/>
          <w:lang w:eastAsia="ar-SA"/>
        </w:rPr>
      </w:pPr>
      <w:r w:rsidRPr="00C4390B">
        <w:rPr>
          <w:rFonts w:ascii="Times New Roman" w:eastAsia="Times New Roman" w:hAnsi="Times New Roman"/>
          <w:bCs/>
          <w:sz w:val="24"/>
          <w:szCs w:val="24"/>
          <w:lang w:eastAsia="ru-RU"/>
        </w:rPr>
        <w:t xml:space="preserve">Выписка из Единого государственного реестра </w:t>
      </w:r>
      <w:r w:rsidRPr="00C4390B">
        <w:rPr>
          <w:rFonts w:ascii="Times New Roman" w:eastAsia="Times New Roman" w:hAnsi="Times New Roman"/>
          <w:bCs/>
          <w:sz w:val="24"/>
          <w:lang w:eastAsia="ru-RU"/>
        </w:rPr>
        <w:t>индивидуальных предпринимателей</w:t>
      </w:r>
      <w:r w:rsidRPr="00C4390B">
        <w:rPr>
          <w:rFonts w:ascii="Times New Roman" w:eastAsia="Times New Roman" w:hAnsi="Times New Roman"/>
          <w:bCs/>
          <w:sz w:val="24"/>
          <w:szCs w:val="24"/>
          <w:lang w:eastAsia="ru-RU"/>
        </w:rPr>
        <w:t xml:space="preserve">, </w:t>
      </w:r>
      <w:r w:rsidRPr="00C4390B">
        <w:rPr>
          <w:rFonts w:ascii="Times New Roman" w:eastAsia="Times New Roman" w:hAnsi="Times New Roman"/>
          <w:b/>
          <w:bCs/>
          <w:sz w:val="24"/>
          <w:szCs w:val="24"/>
          <w:lang w:eastAsia="ru-RU"/>
        </w:rPr>
        <w:t xml:space="preserve">полученная Участником закупки в электронной форме </w:t>
      </w:r>
      <w:r w:rsidRPr="00C4390B">
        <w:rPr>
          <w:rFonts w:ascii="Times New Roman" w:eastAsia="Times New Roman" w:hAnsi="Times New Roman"/>
          <w:bCs/>
          <w:sz w:val="24"/>
          <w:szCs w:val="24"/>
          <w:lang w:eastAsia="ru-RU"/>
        </w:rPr>
        <w:t xml:space="preserve">с </w:t>
      </w:r>
      <w:proofErr w:type="gramStart"/>
      <w:r w:rsidRPr="00C4390B">
        <w:rPr>
          <w:rFonts w:ascii="Times New Roman" w:eastAsia="Times New Roman" w:hAnsi="Times New Roman"/>
          <w:bCs/>
          <w:sz w:val="24"/>
          <w:szCs w:val="24"/>
          <w:lang w:eastAsia="ru-RU"/>
        </w:rPr>
        <w:t>использованием</w:t>
      </w:r>
      <w:proofErr w:type="gramEnd"/>
      <w:r w:rsidRPr="00C4390B">
        <w:rPr>
          <w:rFonts w:ascii="Times New Roman" w:eastAsia="Times New Roman" w:hAnsi="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C4390B">
        <w:rPr>
          <w:rFonts w:ascii="Times New Roman" w:eastAsia="Times New Roman" w:hAnsi="Times New Roman"/>
          <w:b/>
          <w:bCs/>
          <w:sz w:val="24"/>
          <w:szCs w:val="24"/>
          <w:lang w:eastAsia="ru-RU"/>
        </w:rPr>
        <w:t xml:space="preserve"> и </w:t>
      </w:r>
      <w:proofErr w:type="gramStart"/>
      <w:r w:rsidRPr="00C4390B">
        <w:rPr>
          <w:rFonts w:ascii="Times New Roman" w:eastAsia="Times New Roman" w:hAnsi="Times New Roman"/>
          <w:b/>
          <w:bCs/>
          <w:sz w:val="24"/>
          <w:szCs w:val="24"/>
          <w:lang w:eastAsia="ru-RU"/>
        </w:rPr>
        <w:t>распечатанная</w:t>
      </w:r>
      <w:proofErr w:type="gramEnd"/>
      <w:r w:rsidRPr="00C4390B">
        <w:rPr>
          <w:rFonts w:ascii="Times New Roman" w:eastAsia="Times New Roman" w:hAnsi="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C4390B">
        <w:rPr>
          <w:rFonts w:ascii="Times New Roman" w:eastAsia="Times New Roman" w:hAnsi="Times New Roman"/>
          <w:bCs/>
          <w:sz w:val="24"/>
          <w:lang w:eastAsia="ar-SA"/>
        </w:rPr>
        <w:t>;</w:t>
      </w:r>
    </w:p>
    <w:p w:rsidR="003F431D" w:rsidRPr="003F431D" w:rsidRDefault="003F431D" w:rsidP="00A302F6">
      <w:pPr>
        <w:overflowPunct w:val="0"/>
        <w:autoSpaceDE w:val="0"/>
        <w:autoSpaceDN w:val="0"/>
        <w:adjustRightInd w:val="0"/>
        <w:spacing w:after="0" w:line="240" w:lineRule="auto"/>
        <w:ind w:firstLine="425"/>
        <w:contextualSpacing/>
        <w:jc w:val="both"/>
        <w:rPr>
          <w:rFonts w:ascii="Times New Roman" w:hAnsi="Times New Roman" w:cs="Times New Roman"/>
          <w:bCs/>
          <w:sz w:val="24"/>
          <w:lang w:eastAsia="ru-RU"/>
        </w:rPr>
      </w:pPr>
    </w:p>
    <w:p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b/>
          <w:bCs/>
          <w:sz w:val="24"/>
          <w:lang w:eastAsia="ru-RU"/>
        </w:rPr>
        <w:t>документы, подтверждающие полномочия лица</w:t>
      </w:r>
      <w:r w:rsidRPr="003F431D">
        <w:rPr>
          <w:rFonts w:ascii="Times New Roman" w:hAnsi="Times New Roman" w:cs="Times New Roman"/>
          <w:bCs/>
          <w:sz w:val="24"/>
          <w:lang w:eastAsia="ru-RU"/>
        </w:rPr>
        <w:t xml:space="preserve"> на осуществление действий от имени Участника закупки: </w:t>
      </w:r>
    </w:p>
    <w:p w:rsidR="003F431D" w:rsidRPr="003F431D" w:rsidRDefault="003F431D" w:rsidP="00A34523">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rsidR="0087280C" w:rsidRPr="00C4390B" w:rsidRDefault="0087280C" w:rsidP="00A34523">
      <w:pPr>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r w:rsidRPr="00C4390B">
        <w:rPr>
          <w:rFonts w:ascii="Times New Roman" w:eastAsia="Times New Roman" w:hAnsi="Times New Roman"/>
          <w:bCs/>
          <w:sz w:val="24"/>
          <w:lang w:eastAsia="ru-RU"/>
        </w:rPr>
        <w:t xml:space="preserve">- </w:t>
      </w:r>
      <w:r w:rsidRPr="00C4390B">
        <w:rPr>
          <w:rFonts w:ascii="Times New Roman" w:eastAsia="Times New Roman" w:hAnsi="Times New Roman"/>
          <w:b/>
          <w:bCs/>
          <w:sz w:val="24"/>
          <w:lang w:eastAsia="ru-RU"/>
        </w:rPr>
        <w:t>копия решения о назначении или об избрании (продлении полномочий) физического лица на должность</w:t>
      </w:r>
      <w:r w:rsidRPr="00C4390B">
        <w:rPr>
          <w:rFonts w:ascii="Times New Roman" w:eastAsia="Times New Roman" w:hAnsi="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C4390B">
        <w:rPr>
          <w:rFonts w:ascii="Times New Roman" w:eastAsia="Times New Roman" w:hAnsi="Times New Roman"/>
          <w:sz w:val="24"/>
          <w:szCs w:val="24"/>
          <w:lang w:eastAsia="ar-SA"/>
        </w:rPr>
        <w:t xml:space="preserve">(далее для целей Документации - </w:t>
      </w:r>
      <w:r w:rsidRPr="00A34523">
        <w:rPr>
          <w:rFonts w:ascii="Times New Roman" w:eastAsia="Times New Roman" w:hAnsi="Times New Roman"/>
          <w:sz w:val="24"/>
          <w:szCs w:val="24"/>
          <w:lang w:eastAsia="ar-SA"/>
        </w:rPr>
        <w:t>руководитель),</w:t>
      </w:r>
      <w:r w:rsidRPr="00A34523">
        <w:t xml:space="preserve"> </w:t>
      </w:r>
      <w:r w:rsidRPr="00A34523">
        <w:rPr>
          <w:rFonts w:ascii="Times New Roman" w:hAnsi="Times New Roman"/>
          <w:sz w:val="24"/>
          <w:szCs w:val="24"/>
        </w:rPr>
        <w:t>заверенная</w:t>
      </w:r>
      <w:r w:rsidRPr="00C4390B">
        <w:rPr>
          <w:rFonts w:ascii="Times New Roman" w:hAnsi="Times New Roman"/>
          <w:sz w:val="24"/>
          <w:szCs w:val="24"/>
        </w:rPr>
        <w:t xml:space="preserve"> уполномоченным лицом Участника закупки</w:t>
      </w:r>
      <w:r w:rsidRPr="00C4390B">
        <w:rPr>
          <w:rFonts w:ascii="Times New Roman" w:eastAsia="Times New Roman" w:hAnsi="Times New Roman"/>
          <w:bCs/>
          <w:sz w:val="24"/>
          <w:szCs w:val="24"/>
          <w:lang w:eastAsia="ru-RU"/>
        </w:rPr>
        <w:t>.</w:t>
      </w:r>
      <w:r w:rsidRPr="00C4390B">
        <w:rPr>
          <w:rFonts w:ascii="Times New Roman" w:eastAsia="Times New Roman" w:hAnsi="Times New Roman"/>
          <w:bCs/>
          <w:sz w:val="24"/>
          <w:lang w:eastAsia="ru-RU"/>
        </w:rPr>
        <w:t xml:space="preserve"> </w:t>
      </w:r>
    </w:p>
    <w:p w:rsidR="0087280C" w:rsidRPr="00C4390B" w:rsidRDefault="0087280C" w:rsidP="00A34523">
      <w:pPr>
        <w:overflowPunct w:val="0"/>
        <w:autoSpaceDE w:val="0"/>
        <w:autoSpaceDN w:val="0"/>
        <w:adjustRightInd w:val="0"/>
        <w:spacing w:after="0" w:line="240" w:lineRule="auto"/>
        <w:ind w:firstLine="709"/>
        <w:jc w:val="both"/>
        <w:rPr>
          <w:rFonts w:ascii="Times New Roman" w:eastAsia="Times New Roman" w:hAnsi="Times New Roman"/>
          <w:b/>
          <w:bCs/>
          <w:sz w:val="24"/>
          <w:lang w:eastAsia="ru-RU"/>
        </w:rPr>
      </w:pPr>
      <w:proofErr w:type="gramStart"/>
      <w:r w:rsidRPr="00C4390B">
        <w:rPr>
          <w:rFonts w:ascii="Times New Roman" w:eastAsia="Times New Roman" w:hAnsi="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C4390B">
        <w:rPr>
          <w:rFonts w:ascii="Times New Roman" w:eastAsia="Times New Roman" w:hAnsi="Times New Roman"/>
          <w:b/>
          <w:bCs/>
          <w:sz w:val="24"/>
          <w:lang w:eastAsia="ru-RU"/>
        </w:rPr>
        <w:t xml:space="preserve">(возможная форма приведена в </w:t>
      </w:r>
      <w:r w:rsidRPr="00C4390B">
        <w:rPr>
          <w:rFonts w:ascii="Times New Roman" w:eastAsia="Times New Roman" w:hAnsi="Times New Roman"/>
          <w:b/>
          <w:bCs/>
          <w:sz w:val="24"/>
          <w:lang w:eastAsia="ru-RU"/>
        </w:rPr>
        <w:lastRenderedPageBreak/>
        <w:t>Приложении № 3 к Документации)</w:t>
      </w:r>
      <w:r w:rsidRPr="00C4390B">
        <w:rPr>
          <w:rFonts w:ascii="Times New Roman" w:eastAsia="Times New Roman" w:hAnsi="Times New Roman"/>
          <w:sz w:val="24"/>
          <w:szCs w:val="24"/>
          <w:lang w:eastAsia="ar-SA"/>
        </w:rPr>
        <w:t>.</w:t>
      </w:r>
      <w:proofErr w:type="gramEnd"/>
      <w:r w:rsidRPr="00C4390B">
        <w:rPr>
          <w:rFonts w:ascii="Times New Roman" w:eastAsia="Times New Roman" w:hAnsi="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87280C" w:rsidRPr="00C4390B" w:rsidRDefault="0087280C" w:rsidP="00A34523">
      <w:pPr>
        <w:spacing w:after="0" w:line="240" w:lineRule="auto"/>
        <w:ind w:firstLine="709"/>
        <w:jc w:val="both"/>
        <w:rPr>
          <w:color w:val="1F497D"/>
        </w:rPr>
      </w:pPr>
      <w:r w:rsidRPr="00C4390B">
        <w:rPr>
          <w:rFonts w:ascii="Times New Roman" w:eastAsia="Times New Roman" w:hAnsi="Times New Roman"/>
          <w:bCs/>
          <w:sz w:val="24"/>
          <w:u w:val="single"/>
          <w:lang w:eastAsia="ru-RU"/>
        </w:rPr>
        <w:t>для физического лица</w:t>
      </w:r>
      <w:r w:rsidRPr="00C4390B">
        <w:rPr>
          <w:rFonts w:ascii="Times New Roman" w:eastAsia="Times New Roman" w:hAnsi="Times New Roman"/>
          <w:bCs/>
          <w:sz w:val="24"/>
          <w:lang w:eastAsia="ru-RU"/>
        </w:rPr>
        <w:t xml:space="preserve"> (индивидуального предпринимателя): </w:t>
      </w:r>
      <w:r w:rsidRPr="00C4390B">
        <w:rPr>
          <w:rFonts w:ascii="Times New Roman" w:eastAsia="Times New Roman" w:hAnsi="Times New Roman"/>
          <w:b/>
          <w:bCs/>
          <w:sz w:val="24"/>
          <w:lang w:eastAsia="ru-RU"/>
        </w:rPr>
        <w:t>копия всех страниц паспорта</w:t>
      </w:r>
      <w:r w:rsidRPr="00C4390B">
        <w:rPr>
          <w:rFonts w:ascii="Times New Roman" w:eastAsia="Times New Roman" w:hAnsi="Times New Roman"/>
          <w:bCs/>
          <w:sz w:val="24"/>
          <w:lang w:eastAsia="ru-RU"/>
        </w:rPr>
        <w:t xml:space="preserve"> гражданина, </w:t>
      </w:r>
      <w:r w:rsidRPr="00C4390B">
        <w:rPr>
          <w:rFonts w:ascii="Times New Roman" w:hAnsi="Times New Roman"/>
          <w:sz w:val="24"/>
          <w:szCs w:val="24"/>
        </w:rPr>
        <w:t>заверенная физическим лицом (индивидуальным предпринимателем)</w:t>
      </w:r>
      <w:r w:rsidRPr="00C4390B">
        <w:rPr>
          <w:rFonts w:ascii="Times New Roman" w:eastAsia="Times New Roman" w:hAnsi="Times New Roman"/>
          <w:bCs/>
          <w:sz w:val="24"/>
          <w:szCs w:val="24"/>
          <w:lang w:eastAsia="ru-RU"/>
        </w:rPr>
        <w:t>.</w:t>
      </w:r>
    </w:p>
    <w:p w:rsidR="0087280C" w:rsidRPr="00C4390B" w:rsidRDefault="0087280C" w:rsidP="00A34523">
      <w:pPr>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proofErr w:type="gramStart"/>
      <w:r w:rsidRPr="00C4390B">
        <w:rPr>
          <w:rFonts w:ascii="Times New Roman" w:eastAsia="Times New Roman" w:hAnsi="Times New Roman"/>
          <w:bCs/>
          <w:sz w:val="24"/>
          <w:lang w:eastAsia="ru-RU"/>
        </w:rPr>
        <w:t xml:space="preserve">В случае если от имени физического лица действует иное лицо, заявка на участие в </w:t>
      </w:r>
      <w:r w:rsidR="000D40F1">
        <w:rPr>
          <w:rFonts w:ascii="Times New Roman" w:eastAsia="Times New Roman" w:hAnsi="Times New Roman"/>
          <w:sz w:val="24"/>
          <w:szCs w:val="24"/>
          <w:lang w:eastAsia="x-none"/>
        </w:rPr>
        <w:t>конкурентных переговорах</w:t>
      </w:r>
      <w:r w:rsidRPr="00C4390B">
        <w:rPr>
          <w:rFonts w:ascii="Times New Roman" w:eastAsia="Times New Roman" w:hAnsi="Times New Roman"/>
          <w:bCs/>
          <w:sz w:val="24"/>
          <w:lang w:eastAsia="ru-RU"/>
        </w:rPr>
        <w:t xml:space="preserve"> должна содержать также </w:t>
      </w:r>
      <w:r w:rsidRPr="00C4390B">
        <w:rPr>
          <w:rFonts w:ascii="Times New Roman" w:eastAsia="Times New Roman" w:hAnsi="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C4390B">
        <w:rPr>
          <w:rFonts w:ascii="Times New Roman" w:eastAsia="Times New Roman" w:hAnsi="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A302F6" w:rsidRDefault="00A302F6" w:rsidP="00A302F6">
      <w:pPr>
        <w:overflowPunct w:val="0"/>
        <w:autoSpaceDE w:val="0"/>
        <w:autoSpaceDN w:val="0"/>
        <w:adjustRightInd w:val="0"/>
        <w:spacing w:after="0" w:line="240" w:lineRule="auto"/>
        <w:jc w:val="both"/>
        <w:rPr>
          <w:rFonts w:ascii="Times New Roman" w:hAnsi="Times New Roman" w:cs="Times New Roman"/>
          <w:bCs/>
          <w:sz w:val="24"/>
          <w:lang w:eastAsia="ru-RU"/>
        </w:rPr>
      </w:pPr>
    </w:p>
    <w:p w:rsidR="003F431D" w:rsidRPr="003F431D" w:rsidRDefault="003F431D" w:rsidP="00052B4C">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sz w:val="24"/>
          <w:lang w:eastAsia="ru-RU"/>
        </w:rPr>
        <w:t xml:space="preserve"> </w:t>
      </w:r>
      <w:r w:rsidRPr="003F431D">
        <w:rPr>
          <w:rFonts w:ascii="Times New Roman" w:hAnsi="Times New Roman" w:cs="Times New Roman"/>
          <w:b/>
          <w:sz w:val="24"/>
          <w:lang w:eastAsia="ru-RU"/>
        </w:rPr>
        <w:t>заверенные уполномоченным лицом Участника закупки копии</w:t>
      </w:r>
      <w:r w:rsidRPr="003F431D">
        <w:rPr>
          <w:rFonts w:ascii="Times New Roman" w:hAnsi="Times New Roman" w:cs="Times New Roman"/>
          <w:b/>
          <w:bCs/>
          <w:sz w:val="24"/>
          <w:lang w:eastAsia="ru-RU"/>
        </w:rPr>
        <w:t>:</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lang w:eastAsia="ru-RU"/>
        </w:rPr>
        <w:t>учредительных документов Участника закупки (</w:t>
      </w:r>
      <w:r w:rsidRPr="003F431D">
        <w:rPr>
          <w:rFonts w:ascii="Times New Roman" w:hAnsi="Times New Roman" w:cs="Times New Roman"/>
          <w:b/>
          <w:bCs/>
          <w:sz w:val="24"/>
          <w:lang w:eastAsia="ru-RU"/>
        </w:rPr>
        <w:t>Устав</w:t>
      </w:r>
      <w:r w:rsidRPr="003F431D">
        <w:rPr>
          <w:rFonts w:ascii="Times New Roman" w:hAnsi="Times New Roman" w:cs="Times New Roman"/>
          <w:bCs/>
          <w:sz w:val="24"/>
          <w:lang w:eastAsia="ru-RU"/>
        </w:rPr>
        <w:t xml:space="preserve">), </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w:t>
      </w:r>
      <w:r w:rsidRPr="003F431D">
        <w:rPr>
          <w:rFonts w:ascii="Times New Roman" w:hAnsi="Times New Roman" w:cs="Times New Roman"/>
          <w:bCs/>
          <w:sz w:val="24"/>
          <w:lang w:eastAsia="ru-RU"/>
        </w:rPr>
        <w:t>,</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ЕГРЮЛ</w:t>
      </w:r>
      <w:r w:rsidRPr="003F431D">
        <w:rPr>
          <w:rFonts w:ascii="Times New Roman" w:hAnsi="Times New Roman" w:cs="Times New Roman"/>
          <w:bCs/>
          <w:sz w:val="24"/>
          <w:lang w:eastAsia="ru-RU"/>
        </w:rPr>
        <w:t xml:space="preserve"> о юридическом лице, зарегистрированном до 1 июля 2002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 физического лица</w:t>
      </w:r>
      <w:r w:rsidRPr="003F431D">
        <w:rPr>
          <w:rFonts w:ascii="Times New Roman" w:hAnsi="Times New Roman" w:cs="Times New Roman"/>
          <w:bCs/>
          <w:sz w:val="24"/>
          <w:lang w:eastAsia="ru-RU"/>
        </w:rPr>
        <w:t xml:space="preserve"> в качестве индивидуального предпринимателя,</w:t>
      </w:r>
    </w:p>
    <w:p w:rsidR="003F431D" w:rsidRPr="003F431D" w:rsidRDefault="003F431D" w:rsidP="002B544F">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ЕГРИП</w:t>
      </w:r>
      <w:r w:rsidRPr="003F431D">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052568" w:rsidRDefault="00052568" w:rsidP="00A302F6">
      <w:pPr>
        <w:spacing w:after="0" w:line="240" w:lineRule="auto"/>
        <w:ind w:firstLine="425"/>
        <w:jc w:val="both"/>
        <w:rPr>
          <w:rFonts w:ascii="Times New Roman" w:hAnsi="Times New Roman" w:cs="Times New Roman"/>
          <w:bCs/>
          <w:sz w:val="24"/>
        </w:rPr>
      </w:pPr>
    </w:p>
    <w:p w:rsidR="0087280C" w:rsidRPr="00C4390B" w:rsidRDefault="0087280C" w:rsidP="002B544F">
      <w:pPr>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Cs/>
          <w:sz w:val="24"/>
          <w:lang w:eastAsia="ar-SA"/>
        </w:rPr>
        <w:t xml:space="preserve">- </w:t>
      </w:r>
      <w:r w:rsidRPr="00C4390B">
        <w:rPr>
          <w:rFonts w:ascii="Times New Roman" w:eastAsia="Times New Roman" w:hAnsi="Times New Roman"/>
          <w:sz w:val="24"/>
          <w:szCs w:val="24"/>
          <w:lang w:eastAsia="ar-SA"/>
        </w:rPr>
        <w:t xml:space="preserve">оригинал </w:t>
      </w:r>
      <w:r w:rsidRPr="00C4390B">
        <w:rPr>
          <w:rFonts w:ascii="Times New Roman" w:eastAsia="Times New Roman" w:hAnsi="Times New Roman"/>
          <w:b/>
          <w:sz w:val="24"/>
          <w:szCs w:val="24"/>
          <w:lang w:eastAsia="ar-SA"/>
        </w:rPr>
        <w:t>решения об одобрении крупной сделки</w:t>
      </w:r>
      <w:r w:rsidRPr="00C4390B">
        <w:rPr>
          <w:rFonts w:ascii="Times New Roman" w:eastAsia="Times New Roman" w:hAnsi="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w:t>
      </w:r>
      <w:r w:rsidR="00FA440B">
        <w:rPr>
          <w:rFonts w:ascii="Times New Roman" w:eastAsia="Times New Roman" w:hAnsi="Times New Roman"/>
          <w:sz w:val="24"/>
          <w:szCs w:val="24"/>
          <w:lang w:eastAsia="ar-SA"/>
        </w:rPr>
        <w:t>Продукции</w:t>
      </w:r>
      <w:r w:rsidRPr="00C4390B">
        <w:rPr>
          <w:rFonts w:ascii="Times New Roman" w:eastAsia="Times New Roman" w:hAnsi="Times New Roman"/>
          <w:sz w:val="24"/>
          <w:szCs w:val="24"/>
          <w:lang w:eastAsia="ar-SA"/>
        </w:rPr>
        <w:t>, являющ</w:t>
      </w:r>
      <w:r w:rsidR="002B544F">
        <w:rPr>
          <w:rFonts w:ascii="Times New Roman" w:eastAsia="Times New Roman" w:hAnsi="Times New Roman"/>
          <w:sz w:val="24"/>
          <w:szCs w:val="24"/>
          <w:lang w:eastAsia="ar-SA"/>
        </w:rPr>
        <w:t>ая</w:t>
      </w:r>
      <w:r w:rsidRPr="00C4390B">
        <w:rPr>
          <w:rFonts w:ascii="Times New Roman" w:eastAsia="Times New Roman" w:hAnsi="Times New Roman"/>
          <w:sz w:val="24"/>
          <w:szCs w:val="24"/>
          <w:lang w:eastAsia="ar-SA"/>
        </w:rPr>
        <w:t xml:space="preserve">ся предметом договора, является крупной сделкой. </w:t>
      </w:r>
    </w:p>
    <w:p w:rsidR="0087280C" w:rsidRPr="00C4390B" w:rsidRDefault="0087280C" w:rsidP="002B544F">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C4390B">
        <w:rPr>
          <w:rFonts w:ascii="Times New Roman" w:eastAsia="Times New Roman" w:hAnsi="Times New Roman"/>
          <w:sz w:val="24"/>
          <w:szCs w:val="24"/>
          <w:u w:val="single"/>
          <w:lang w:eastAsia="ar-SA"/>
        </w:rPr>
        <w:t>закупки</w:t>
      </w:r>
      <w:proofErr w:type="gramEnd"/>
      <w:r w:rsidRPr="00C4390B">
        <w:rPr>
          <w:rFonts w:ascii="Times New Roman" w:eastAsia="Times New Roman" w:hAnsi="Times New Roman"/>
          <w:sz w:val="24"/>
          <w:szCs w:val="24"/>
          <w:u w:val="single"/>
          <w:lang w:eastAsia="ar-SA"/>
        </w:rPr>
        <w:t xml:space="preserve"> невозможно</w:t>
      </w:r>
      <w:r w:rsidRPr="00C4390B">
        <w:rPr>
          <w:rFonts w:ascii="Times New Roman" w:eastAsia="Times New Roman" w:hAnsi="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C4390B">
        <w:rPr>
          <w:rFonts w:ascii="Times New Roman" w:eastAsia="Times New Roman" w:hAnsi="Times New Roman"/>
          <w:b/>
          <w:sz w:val="24"/>
          <w:szCs w:val="24"/>
          <w:lang w:eastAsia="ar-SA"/>
        </w:rPr>
        <w:t xml:space="preserve">письмо, содержащее обязательство о предоставлении решения об одобрении крупной сделки </w:t>
      </w:r>
      <w:r w:rsidRPr="00C4390B">
        <w:rPr>
          <w:rFonts w:ascii="Times New Roman" w:eastAsia="Times New Roman" w:hAnsi="Times New Roman"/>
          <w:sz w:val="24"/>
          <w:szCs w:val="24"/>
          <w:lang w:eastAsia="ar-SA"/>
        </w:rPr>
        <w:t>в случае признания его Победителем закупки до момента заключения договора.</w:t>
      </w:r>
    </w:p>
    <w:p w:rsidR="003F431D" w:rsidRDefault="0087280C" w:rsidP="002C65F8">
      <w:pPr>
        <w:spacing w:after="0" w:line="240" w:lineRule="auto"/>
        <w:ind w:firstLine="709"/>
        <w:jc w:val="both"/>
        <w:rPr>
          <w:rFonts w:ascii="Times New Roman" w:hAnsi="Times New Roman" w:cs="Times New Roman"/>
          <w:b/>
          <w:bCs/>
          <w:sz w:val="24"/>
        </w:rPr>
      </w:pPr>
      <w:r w:rsidRPr="00C4390B">
        <w:rPr>
          <w:rFonts w:ascii="Times New Roman" w:eastAsia="Times New Roman" w:hAnsi="Times New Roman"/>
          <w:sz w:val="24"/>
          <w:szCs w:val="24"/>
          <w:u w:val="single"/>
          <w:lang w:eastAsia="ar-SA"/>
        </w:rPr>
        <w:t>В случае</w:t>
      </w:r>
      <w:proofErr w:type="gramStart"/>
      <w:r w:rsidRPr="00C4390B">
        <w:rPr>
          <w:rFonts w:ascii="Times New Roman" w:eastAsia="Times New Roman" w:hAnsi="Times New Roman"/>
          <w:sz w:val="24"/>
          <w:szCs w:val="24"/>
          <w:u w:val="single"/>
          <w:lang w:eastAsia="ar-SA"/>
        </w:rPr>
        <w:t>,</w:t>
      </w:r>
      <w:proofErr w:type="gramEnd"/>
      <w:r w:rsidRPr="00C4390B">
        <w:rPr>
          <w:rFonts w:ascii="Times New Roman" w:eastAsia="Times New Roman" w:hAnsi="Times New Roman"/>
          <w:sz w:val="24"/>
          <w:szCs w:val="24"/>
          <w:u w:val="single"/>
          <w:lang w:eastAsia="ar-SA"/>
        </w:rPr>
        <w:t xml:space="preserve"> если для Участника закупки поставка </w:t>
      </w:r>
      <w:r w:rsidR="00FA440B">
        <w:rPr>
          <w:rFonts w:ascii="Times New Roman" w:eastAsia="Times New Roman" w:hAnsi="Times New Roman"/>
          <w:sz w:val="24"/>
          <w:szCs w:val="24"/>
          <w:u w:val="single"/>
          <w:lang w:eastAsia="ar-SA"/>
        </w:rPr>
        <w:t>Продукции</w:t>
      </w:r>
      <w:r w:rsidRPr="00C4390B">
        <w:rPr>
          <w:rFonts w:ascii="Times New Roman" w:eastAsia="Times New Roman" w:hAnsi="Times New Roman"/>
          <w:sz w:val="24"/>
          <w:szCs w:val="24"/>
          <w:u w:val="single"/>
          <w:lang w:eastAsia="ar-SA"/>
        </w:rPr>
        <w:t>, являющаяся предметом договора, не является крупной сделкой</w:t>
      </w:r>
      <w:r w:rsidRPr="00C4390B">
        <w:rPr>
          <w:rFonts w:ascii="Times New Roman" w:eastAsia="Times New Roman" w:hAnsi="Times New Roman"/>
          <w:sz w:val="24"/>
          <w:szCs w:val="24"/>
          <w:lang w:eastAsia="ar-SA"/>
        </w:rPr>
        <w:t xml:space="preserve">, такой Участник закупки </w:t>
      </w:r>
      <w:r w:rsidRPr="00C4390B">
        <w:rPr>
          <w:rFonts w:ascii="Times New Roman" w:eastAsia="Times New Roman" w:hAnsi="Times New Roman"/>
          <w:b/>
          <w:sz w:val="24"/>
          <w:szCs w:val="24"/>
          <w:lang w:eastAsia="ar-SA"/>
        </w:rPr>
        <w:t>в составе заявки предоставляет письмо о том, что данная сделка не является для него крупной</w:t>
      </w:r>
      <w:r w:rsidR="003F431D" w:rsidRPr="003F431D">
        <w:rPr>
          <w:rFonts w:ascii="Times New Roman" w:hAnsi="Times New Roman" w:cs="Times New Roman"/>
          <w:b/>
          <w:bCs/>
          <w:sz w:val="24"/>
        </w:rPr>
        <w:t>;</w:t>
      </w:r>
    </w:p>
    <w:p w:rsidR="0087280C" w:rsidRPr="003F431D" w:rsidRDefault="0087280C" w:rsidP="002C65F8">
      <w:pPr>
        <w:spacing w:after="0" w:line="240" w:lineRule="auto"/>
        <w:ind w:firstLine="425"/>
        <w:jc w:val="both"/>
        <w:rPr>
          <w:rFonts w:ascii="Times New Roman" w:hAnsi="Times New Roman" w:cs="Times New Roman"/>
          <w:b/>
          <w:bCs/>
          <w:sz w:val="24"/>
        </w:rPr>
      </w:pPr>
    </w:p>
    <w:p w:rsidR="0087280C" w:rsidRPr="00C4390B" w:rsidRDefault="0087280C" w:rsidP="002C65F8">
      <w:pPr>
        <w:spacing w:after="0" w:line="240" w:lineRule="auto"/>
        <w:jc w:val="both"/>
        <w:rPr>
          <w:rFonts w:ascii="Times New Roman" w:eastAsia="Times New Roman" w:hAnsi="Times New Roman"/>
          <w:bCs/>
          <w:sz w:val="24"/>
          <w:szCs w:val="24"/>
          <w:lang w:eastAsia="ru-RU"/>
        </w:rPr>
      </w:pPr>
      <w:r w:rsidRPr="00C4390B">
        <w:rPr>
          <w:rFonts w:ascii="Times New Roman" w:eastAsia="Times New Roman" w:hAnsi="Times New Roman"/>
          <w:bCs/>
          <w:sz w:val="24"/>
          <w:lang w:eastAsia="ar-SA"/>
        </w:rPr>
        <w:t xml:space="preserve">- </w:t>
      </w:r>
      <w:r w:rsidRPr="00C4390B">
        <w:rPr>
          <w:rFonts w:ascii="Times New Roman" w:eastAsia="Times New Roman" w:hAnsi="Times New Roman"/>
          <w:bCs/>
          <w:sz w:val="24"/>
          <w:szCs w:val="24"/>
          <w:lang w:eastAsia="ru-RU"/>
        </w:rPr>
        <w:t xml:space="preserve">заверенные уполномоченным лицом Участника закупки </w:t>
      </w:r>
      <w:r w:rsidRPr="00C4390B">
        <w:rPr>
          <w:rFonts w:ascii="Times New Roman" w:eastAsia="Times New Roman" w:hAnsi="Times New Roman"/>
          <w:b/>
          <w:bCs/>
          <w:sz w:val="24"/>
          <w:szCs w:val="24"/>
          <w:lang w:eastAsia="ru-RU"/>
        </w:rPr>
        <w:t xml:space="preserve">копии бухгалтерского баланса и отчета о финансовых результатах за 2015 год </w:t>
      </w:r>
      <w:r w:rsidRPr="00C4390B">
        <w:rPr>
          <w:rFonts w:ascii="Times New Roman" w:eastAsia="Times New Roman" w:hAnsi="Times New Roman"/>
          <w:bCs/>
          <w:sz w:val="24"/>
          <w:szCs w:val="24"/>
          <w:lang w:eastAsia="ru-RU"/>
        </w:rPr>
        <w:t xml:space="preserve">поданных </w:t>
      </w:r>
      <w:proofErr w:type="gramStart"/>
      <w:r w:rsidRPr="00C4390B">
        <w:rPr>
          <w:rFonts w:ascii="Times New Roman" w:eastAsia="Times New Roman" w:hAnsi="Times New Roman"/>
          <w:bCs/>
          <w:sz w:val="24"/>
          <w:szCs w:val="24"/>
          <w:lang w:eastAsia="ru-RU"/>
        </w:rPr>
        <w:t>в установленном порядке в налоговую инспекцию по месту регистрации Участника закупки с отметкой о приеме</w:t>
      </w:r>
      <w:proofErr w:type="gramEnd"/>
      <w:r w:rsidRPr="00C4390B">
        <w:rPr>
          <w:rFonts w:ascii="Times New Roman" w:eastAsia="Times New Roman" w:hAnsi="Times New Roman"/>
          <w:bCs/>
          <w:sz w:val="24"/>
          <w:szCs w:val="24"/>
          <w:lang w:eastAsia="ru-RU"/>
        </w:rPr>
        <w:t xml:space="preserve">. </w:t>
      </w:r>
    </w:p>
    <w:p w:rsidR="0087280C" w:rsidRPr="00C4390B" w:rsidRDefault="0087280C" w:rsidP="002C65F8">
      <w:pPr>
        <w:spacing w:after="0" w:line="240" w:lineRule="auto"/>
        <w:ind w:firstLine="709"/>
        <w:jc w:val="both"/>
        <w:rPr>
          <w:rFonts w:ascii="Times New Roman" w:eastAsia="Times New Roman" w:hAnsi="Times New Roman"/>
          <w:b/>
          <w:bCs/>
          <w:sz w:val="24"/>
          <w:lang w:eastAsia="ru-RU"/>
        </w:rPr>
      </w:pPr>
      <w:r w:rsidRPr="00C4390B">
        <w:rPr>
          <w:rFonts w:ascii="Times New Roman" w:eastAsia="Times New Roman" w:hAnsi="Times New Roman"/>
          <w:bCs/>
          <w:sz w:val="24"/>
          <w:lang w:eastAsia="ru-RU"/>
        </w:rPr>
        <w:t>Если бухгалтерский баланс</w:t>
      </w:r>
      <w:r w:rsidRPr="00C4390B">
        <w:t xml:space="preserve"> </w:t>
      </w:r>
      <w:r w:rsidRPr="00C4390B">
        <w:rPr>
          <w:rFonts w:ascii="Times New Roman" w:eastAsia="Times New Roman" w:hAnsi="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C4390B">
        <w:rPr>
          <w:rFonts w:ascii="Times New Roman" w:eastAsia="Times New Roman" w:hAnsi="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87280C" w:rsidRPr="00C4390B" w:rsidRDefault="0087280C" w:rsidP="002C65F8">
      <w:pPr>
        <w:suppressAutoHyphens/>
        <w:spacing w:after="0" w:line="240" w:lineRule="auto"/>
        <w:ind w:firstLine="709"/>
        <w:jc w:val="both"/>
        <w:rPr>
          <w:rFonts w:ascii="Times New Roman" w:eastAsia="Times New Roman" w:hAnsi="Times New Roman"/>
          <w:bCs/>
          <w:sz w:val="24"/>
          <w:u w:val="single"/>
          <w:lang w:eastAsia="ru-RU"/>
        </w:rPr>
      </w:pPr>
      <w:r w:rsidRPr="00C4390B">
        <w:rPr>
          <w:rFonts w:ascii="Times New Roman" w:eastAsia="Times New Roman" w:hAnsi="Times New Roman"/>
          <w:bCs/>
          <w:sz w:val="24"/>
          <w:u w:val="single"/>
          <w:lang w:eastAsia="ru-RU"/>
        </w:rPr>
        <w:t>Некоммерческие организации</w:t>
      </w:r>
      <w:r w:rsidRPr="00C4390B">
        <w:rPr>
          <w:rFonts w:ascii="Times New Roman" w:eastAsia="Times New Roman" w:hAnsi="Times New Roman"/>
          <w:bCs/>
          <w:sz w:val="24"/>
          <w:lang w:eastAsia="ru-RU"/>
        </w:rPr>
        <w:t xml:space="preserve"> предоставляют заверенные уполномоченным лицом Участника закупки </w:t>
      </w:r>
      <w:r w:rsidRPr="00C4390B">
        <w:rPr>
          <w:rFonts w:ascii="Times New Roman" w:eastAsia="Times New Roman" w:hAnsi="Times New Roman"/>
          <w:b/>
          <w:bCs/>
          <w:sz w:val="24"/>
          <w:lang w:eastAsia="ru-RU"/>
        </w:rPr>
        <w:t>копии баланса и отчета о целевом использовании средств</w:t>
      </w:r>
      <w:r w:rsidRPr="00C4390B">
        <w:rPr>
          <w:rFonts w:ascii="Times New Roman" w:eastAsia="Times New Roman" w:hAnsi="Times New Roman"/>
          <w:bCs/>
          <w:sz w:val="24"/>
          <w:lang w:eastAsia="ru-RU"/>
        </w:rPr>
        <w:t>.</w:t>
      </w:r>
      <w:r w:rsidRPr="00C4390B">
        <w:rPr>
          <w:rFonts w:ascii="Times New Roman" w:eastAsia="Times New Roman" w:hAnsi="Times New Roman"/>
          <w:bCs/>
          <w:sz w:val="24"/>
          <w:u w:val="single"/>
          <w:lang w:eastAsia="ru-RU"/>
        </w:rPr>
        <w:t xml:space="preserve"> </w:t>
      </w:r>
    </w:p>
    <w:p w:rsidR="0087280C" w:rsidRPr="00C4390B" w:rsidRDefault="0087280C" w:rsidP="002C65F8">
      <w:pPr>
        <w:suppressAutoHyphens/>
        <w:spacing w:after="0" w:line="240" w:lineRule="auto"/>
        <w:ind w:firstLine="709"/>
        <w:jc w:val="both"/>
        <w:rPr>
          <w:rFonts w:ascii="Times New Roman" w:eastAsia="Times New Roman" w:hAnsi="Times New Roman"/>
          <w:bCs/>
          <w:sz w:val="24"/>
          <w:lang w:eastAsia="ru-RU"/>
        </w:rPr>
      </w:pPr>
      <w:r w:rsidRPr="00C4390B">
        <w:rPr>
          <w:rFonts w:ascii="Times New Roman" w:eastAsia="Times New Roman" w:hAnsi="Times New Roman"/>
          <w:bCs/>
          <w:sz w:val="24"/>
          <w:u w:val="single"/>
          <w:lang w:eastAsia="ru-RU"/>
        </w:rPr>
        <w:lastRenderedPageBreak/>
        <w:t>Организации, зарегистрированные после 1 января 2016</w:t>
      </w:r>
      <w:r w:rsidRPr="00C4390B">
        <w:rPr>
          <w:rFonts w:ascii="Times New Roman" w:eastAsia="Times New Roman" w:hAnsi="Times New Roman"/>
          <w:bCs/>
          <w:sz w:val="24"/>
          <w:szCs w:val="24"/>
          <w:u w:val="single"/>
          <w:lang w:eastAsia="ru-RU"/>
        </w:rPr>
        <w:t xml:space="preserve"> </w:t>
      </w:r>
      <w:r w:rsidRPr="00C4390B">
        <w:rPr>
          <w:rFonts w:ascii="Times New Roman" w:eastAsia="Times New Roman" w:hAnsi="Times New Roman"/>
          <w:bCs/>
          <w:sz w:val="24"/>
          <w:u w:val="single"/>
          <w:lang w:eastAsia="ru-RU"/>
        </w:rPr>
        <w:t>года</w:t>
      </w:r>
      <w:r w:rsidRPr="00C4390B">
        <w:rPr>
          <w:rFonts w:ascii="Times New Roman" w:eastAsia="Times New Roman" w:hAnsi="Times New Roman"/>
          <w:bCs/>
          <w:sz w:val="24"/>
          <w:lang w:eastAsia="ru-RU"/>
        </w:rPr>
        <w:t xml:space="preserve">, предоставляют: </w:t>
      </w:r>
      <w:r w:rsidRPr="00C4390B">
        <w:rPr>
          <w:rFonts w:ascii="Times New Roman" w:eastAsia="Times New Roman" w:hAnsi="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C4390B">
        <w:rPr>
          <w:rFonts w:ascii="Times New Roman" w:eastAsia="Times New Roman" w:hAnsi="Times New Roman"/>
          <w:bCs/>
          <w:sz w:val="24"/>
          <w:lang w:eastAsia="ru-RU"/>
        </w:rPr>
        <w:t>.</w:t>
      </w:r>
    </w:p>
    <w:p w:rsidR="003F431D" w:rsidRDefault="0087280C" w:rsidP="001F614F">
      <w:pPr>
        <w:spacing w:after="0" w:line="240" w:lineRule="auto"/>
        <w:ind w:firstLine="709"/>
        <w:jc w:val="both"/>
        <w:rPr>
          <w:rFonts w:ascii="Times New Roman" w:hAnsi="Times New Roman" w:cs="Times New Roman"/>
          <w:bCs/>
          <w:sz w:val="24"/>
        </w:rPr>
      </w:pPr>
      <w:r w:rsidRPr="00C4390B">
        <w:rPr>
          <w:rFonts w:ascii="Times New Roman" w:eastAsia="Times New Roman" w:hAnsi="Times New Roman"/>
          <w:bCs/>
          <w:sz w:val="24"/>
          <w:u w:val="single"/>
          <w:lang w:eastAsia="ru-RU"/>
        </w:rPr>
        <w:t>Индивидуальные предприниматели не предоставляют бухгалтерскую отчетность,</w:t>
      </w:r>
      <w:r w:rsidRPr="00C4390B">
        <w:rPr>
          <w:rFonts w:ascii="Times New Roman" w:eastAsia="Times New Roman" w:hAnsi="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C4390B">
        <w:rPr>
          <w:rFonts w:ascii="Times New Roman" w:eastAsia="Times New Roman" w:hAnsi="Times New Roman"/>
          <w:sz w:val="24"/>
          <w:szCs w:val="24"/>
          <w:lang w:eastAsia="ar-SA"/>
        </w:rPr>
        <w:t xml:space="preserve"> В таком случае, и</w:t>
      </w:r>
      <w:r w:rsidRPr="00C4390B">
        <w:rPr>
          <w:rFonts w:ascii="Times New Roman" w:eastAsia="Times New Roman" w:hAnsi="Times New Roman"/>
          <w:bCs/>
          <w:sz w:val="24"/>
          <w:lang w:eastAsia="ru-RU"/>
        </w:rPr>
        <w:t xml:space="preserve">ндивидуальные предприниматели предоставляют </w:t>
      </w:r>
      <w:r w:rsidRPr="00C4390B">
        <w:rPr>
          <w:rFonts w:ascii="Times New Roman" w:eastAsia="Times New Roman" w:hAnsi="Times New Roman"/>
          <w:b/>
          <w:bCs/>
          <w:sz w:val="24"/>
          <w:lang w:eastAsia="ru-RU"/>
        </w:rPr>
        <w:t>официальное письмо, подтверждающее информацию о непредставлении в налоговые органы бухгалтерской отчетности</w:t>
      </w:r>
      <w:r w:rsidR="00BD6891">
        <w:rPr>
          <w:rFonts w:ascii="Times New Roman" w:eastAsia="Times New Roman" w:hAnsi="Times New Roman"/>
          <w:b/>
          <w:bCs/>
          <w:sz w:val="24"/>
          <w:lang w:eastAsia="ru-RU"/>
        </w:rPr>
        <w:t>.</w:t>
      </w:r>
    </w:p>
    <w:p w:rsidR="00B15186" w:rsidRDefault="00B15186" w:rsidP="00A302F6">
      <w:pPr>
        <w:spacing w:after="0" w:line="240" w:lineRule="auto"/>
        <w:ind w:firstLine="425"/>
        <w:jc w:val="both"/>
        <w:rPr>
          <w:rFonts w:ascii="Times New Roman" w:hAnsi="Times New Roman" w:cs="Times New Roman"/>
          <w:bCs/>
          <w:sz w:val="24"/>
        </w:rPr>
      </w:pPr>
    </w:p>
    <w:p w:rsidR="003F431D" w:rsidRPr="003F431D" w:rsidRDefault="003F431D" w:rsidP="00A302F6">
      <w:pPr>
        <w:tabs>
          <w:tab w:val="left" w:pos="851"/>
        </w:tabs>
        <w:spacing w:after="0" w:line="240" w:lineRule="auto"/>
        <w:ind w:firstLine="425"/>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rsidR="006C3AEF" w:rsidRPr="00501814" w:rsidRDefault="006C3AEF" w:rsidP="00501814">
      <w:pPr>
        <w:pStyle w:val="a4"/>
        <w:keepNext/>
        <w:keepLines/>
        <w:numPr>
          <w:ilvl w:val="0"/>
          <w:numId w:val="10"/>
        </w:numPr>
        <w:tabs>
          <w:tab w:val="left" w:pos="284"/>
        </w:tabs>
        <w:spacing w:before="240"/>
        <w:jc w:val="center"/>
        <w:outlineLvl w:val="0"/>
        <w:rPr>
          <w:b/>
          <w:bCs/>
          <w:szCs w:val="28"/>
        </w:rPr>
      </w:pPr>
      <w:r w:rsidRPr="00501814">
        <w:rPr>
          <w:b/>
          <w:bCs/>
          <w:szCs w:val="28"/>
        </w:rPr>
        <w:t xml:space="preserve">Порядок проведения </w:t>
      </w:r>
      <w:bookmarkEnd w:id="108"/>
      <w:r w:rsidRPr="00501814">
        <w:rPr>
          <w:b/>
          <w:bCs/>
          <w:iCs/>
          <w:szCs w:val="28"/>
          <w:lang w:val="x-none"/>
        </w:rPr>
        <w:t>конкурентных переговоров</w:t>
      </w:r>
      <w:bookmarkEnd w:id="109"/>
    </w:p>
    <w:p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Порядок предоставления Документации.</w:t>
      </w:r>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4.1.1.</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Любое заинтересованное лицо для получения Документации на бумажн</w:t>
      </w:r>
      <w:r w:rsidR="00C85365">
        <w:rPr>
          <w:rFonts w:ascii="Times New Roman" w:eastAsia="Times New Roman" w:hAnsi="Times New Roman" w:cs="Times New Roman"/>
          <w:sz w:val="24"/>
          <w:szCs w:val="24"/>
          <w:lang w:eastAsia="ar-SA"/>
        </w:rPr>
        <w:t>ом</w:t>
      </w:r>
      <w:r w:rsidRPr="006C3AEF">
        <w:rPr>
          <w:rFonts w:ascii="Times New Roman" w:eastAsia="Times New Roman" w:hAnsi="Times New Roman" w:cs="Times New Roman"/>
          <w:sz w:val="24"/>
          <w:szCs w:val="24"/>
          <w:lang w:eastAsia="ar-SA"/>
        </w:rPr>
        <w:t xml:space="preserve"> либо электронн</w:t>
      </w:r>
      <w:r w:rsidR="00C85365">
        <w:rPr>
          <w:rFonts w:ascii="Times New Roman" w:eastAsia="Times New Roman" w:hAnsi="Times New Roman" w:cs="Times New Roman"/>
          <w:sz w:val="24"/>
          <w:szCs w:val="24"/>
          <w:lang w:eastAsia="ar-SA"/>
        </w:rPr>
        <w:t>ом</w:t>
      </w:r>
      <w:r w:rsidRPr="006C3AEF">
        <w:rPr>
          <w:rFonts w:ascii="Times New Roman" w:eastAsia="Times New Roman" w:hAnsi="Times New Roman" w:cs="Times New Roman"/>
          <w:sz w:val="24"/>
          <w:szCs w:val="24"/>
          <w:lang w:eastAsia="ar-SA"/>
        </w:rPr>
        <w:t xml:space="preserve"> носител</w:t>
      </w:r>
      <w:r w:rsidR="00C85365">
        <w:rPr>
          <w:rFonts w:ascii="Times New Roman" w:eastAsia="Times New Roman" w:hAnsi="Times New Roman" w:cs="Times New Roman"/>
          <w:sz w:val="24"/>
          <w:szCs w:val="24"/>
          <w:lang w:eastAsia="ar-SA"/>
        </w:rPr>
        <w:t>е</w:t>
      </w:r>
      <w:r w:rsidRPr="006C3AEF">
        <w:rPr>
          <w:rFonts w:ascii="Times New Roman" w:eastAsia="Times New Roman" w:hAnsi="Times New Roman" w:cs="Times New Roman"/>
          <w:sz w:val="24"/>
          <w:szCs w:val="24"/>
          <w:lang w:eastAsia="ar-SA"/>
        </w:rPr>
        <w:t xml:space="preserve"> должно обратиться в адрес Заказчика в письменной форме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893CA8" w:rsidRPr="006C3AEF">
        <w:rPr>
          <w:rFonts w:ascii="Times New Roman" w:eastAsia="Times New Roman" w:hAnsi="Times New Roman" w:cs="Times New Roman"/>
          <w:sz w:val="24"/>
          <w:szCs w:val="24"/>
          <w:lang w:eastAsia="ar-SA"/>
        </w:rPr>
        <w:t>Документации</w:t>
      </w:r>
      <w:r w:rsidR="00893CA8">
        <w:rPr>
          <w:rFonts w:ascii="Times New Roman" w:eastAsia="Times New Roman" w:hAnsi="Times New Roman" w:cs="Times New Roman"/>
          <w:sz w:val="24"/>
          <w:szCs w:val="24"/>
          <w:lang w:eastAsia="ar-SA"/>
        </w:rPr>
        <w:t>,</w:t>
      </w:r>
      <w:r w:rsidR="00893CA8"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 xml:space="preserve">либо отправить запрос на электронную почту </w:t>
      </w:r>
      <w:hyperlink r:id="rId15" w:history="1">
        <w:r w:rsidR="00261186" w:rsidRPr="00C06254">
          <w:rPr>
            <w:rStyle w:val="a3"/>
            <w:rFonts w:ascii="Times New Roman" w:eastAsia="Times New Roman" w:hAnsi="Times New Roman" w:cs="Times New Roman"/>
            <w:sz w:val="24"/>
            <w:szCs w:val="24"/>
            <w:lang w:val="en-US" w:eastAsia="ar-SA"/>
          </w:rPr>
          <w:t>rusnakav</w:t>
        </w:r>
        <w:r w:rsidR="00261186" w:rsidRPr="00C06254">
          <w:rPr>
            <w:rStyle w:val="a3"/>
            <w:rFonts w:ascii="Times New Roman" w:eastAsia="Times New Roman" w:hAnsi="Times New Roman" w:cs="Times New Roman"/>
            <w:sz w:val="24"/>
            <w:szCs w:val="24"/>
            <w:lang w:eastAsia="ar-SA"/>
          </w:rPr>
          <w:t>@</w:t>
        </w:r>
        <w:r w:rsidR="00261186" w:rsidRPr="00C06254">
          <w:rPr>
            <w:rStyle w:val="a3"/>
            <w:rFonts w:ascii="Times New Roman" w:eastAsia="Times New Roman" w:hAnsi="Times New Roman" w:cs="Times New Roman"/>
            <w:sz w:val="24"/>
            <w:szCs w:val="24"/>
            <w:lang w:val="en-US" w:eastAsia="ar-SA"/>
          </w:rPr>
          <w:t>mures</w:t>
        </w:r>
        <w:r w:rsidR="00261186" w:rsidRPr="00C06254">
          <w:rPr>
            <w:rStyle w:val="a3"/>
            <w:rFonts w:ascii="Times New Roman" w:eastAsia="Times New Roman" w:hAnsi="Times New Roman" w:cs="Times New Roman"/>
            <w:sz w:val="24"/>
            <w:szCs w:val="24"/>
            <w:lang w:eastAsia="ar-SA"/>
          </w:rPr>
          <w:t>.</w:t>
        </w:r>
        <w:proofErr w:type="spellStart"/>
        <w:r w:rsidR="00261186" w:rsidRPr="00C06254">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с указанием способа получения Документации.</w:t>
      </w:r>
    </w:p>
    <w:p w:rsid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4.1.2.</w:t>
      </w:r>
      <w:r w:rsidRPr="006C3AEF">
        <w:rPr>
          <w:rFonts w:ascii="Times New Roman" w:eastAsia="Times New Roman" w:hAnsi="Times New Roman" w:cs="Times New Roman"/>
          <w:sz w:val="24"/>
          <w:szCs w:val="24"/>
          <w:lang w:eastAsia="ar-SA"/>
        </w:rPr>
        <w:t xml:space="preserve"> </w:t>
      </w:r>
      <w:proofErr w:type="gramStart"/>
      <w:r w:rsidR="00787B7C" w:rsidRPr="00C4390B">
        <w:rPr>
          <w:rFonts w:ascii="Times New Roman" w:eastAsia="Times New Roman" w:hAnsi="Times New Roman"/>
          <w:sz w:val="24"/>
          <w:szCs w:val="24"/>
          <w:lang w:eastAsia="ar-SA"/>
        </w:rPr>
        <w:t xml:space="preserve">В </w:t>
      </w:r>
      <w:r w:rsidR="00787B7C" w:rsidRPr="00794CCD">
        <w:rPr>
          <w:rFonts w:ascii="Times New Roman" w:eastAsia="Times New Roman" w:hAnsi="Times New Roman"/>
          <w:sz w:val="24"/>
          <w:szCs w:val="24"/>
          <w:lang w:eastAsia="ar-SA"/>
        </w:rPr>
        <w:t xml:space="preserve">период </w:t>
      </w:r>
      <w:r w:rsidR="00787B7C" w:rsidRPr="00C65EB2">
        <w:rPr>
          <w:rFonts w:ascii="Times New Roman" w:eastAsia="Times New Roman" w:hAnsi="Times New Roman"/>
          <w:b/>
          <w:sz w:val="24"/>
          <w:szCs w:val="24"/>
          <w:lang w:eastAsia="ar-SA"/>
        </w:rPr>
        <w:t xml:space="preserve">с </w:t>
      </w:r>
      <w:r w:rsidR="005A2930" w:rsidRPr="00C65EB2">
        <w:rPr>
          <w:rFonts w:ascii="Times New Roman" w:eastAsia="Times New Roman" w:hAnsi="Times New Roman"/>
          <w:b/>
          <w:sz w:val="24"/>
          <w:szCs w:val="24"/>
          <w:lang w:eastAsia="ar-SA"/>
        </w:rPr>
        <w:t>23.12.2016 г.</w:t>
      </w:r>
      <w:r w:rsidR="005A2930" w:rsidRPr="00C65EB2">
        <w:rPr>
          <w:rFonts w:ascii="Times New Roman" w:eastAsia="Times New Roman" w:hAnsi="Times New Roman"/>
          <w:sz w:val="24"/>
          <w:szCs w:val="24"/>
          <w:lang w:eastAsia="ar-SA"/>
        </w:rPr>
        <w:t xml:space="preserve"> по </w:t>
      </w:r>
      <w:r w:rsidR="00FE30C2" w:rsidRPr="00C65EB2">
        <w:rPr>
          <w:rFonts w:ascii="Times New Roman" w:eastAsia="Times New Roman" w:hAnsi="Times New Roman"/>
          <w:b/>
          <w:sz w:val="24"/>
          <w:szCs w:val="24"/>
          <w:lang w:eastAsia="ar-SA"/>
        </w:rPr>
        <w:t>09</w:t>
      </w:r>
      <w:r w:rsidR="005A2930" w:rsidRPr="00C65EB2">
        <w:rPr>
          <w:rFonts w:ascii="Times New Roman" w:eastAsia="Times New Roman" w:hAnsi="Times New Roman"/>
          <w:b/>
          <w:sz w:val="24"/>
          <w:szCs w:val="24"/>
          <w:lang w:eastAsia="ar-SA"/>
        </w:rPr>
        <w:t>.</w:t>
      </w:r>
      <w:r w:rsidR="00FE30C2" w:rsidRPr="00C65EB2">
        <w:rPr>
          <w:rFonts w:ascii="Times New Roman" w:eastAsia="Times New Roman" w:hAnsi="Times New Roman"/>
          <w:b/>
          <w:sz w:val="24"/>
          <w:szCs w:val="24"/>
          <w:lang w:eastAsia="ar-SA"/>
        </w:rPr>
        <w:t>0</w:t>
      </w:r>
      <w:r w:rsidR="005A2930" w:rsidRPr="00C65EB2">
        <w:rPr>
          <w:rFonts w:ascii="Times New Roman" w:eastAsia="Times New Roman" w:hAnsi="Times New Roman"/>
          <w:b/>
          <w:sz w:val="24"/>
          <w:szCs w:val="24"/>
          <w:lang w:eastAsia="ar-SA"/>
        </w:rPr>
        <w:t>1.201</w:t>
      </w:r>
      <w:r w:rsidR="00FE30C2" w:rsidRPr="00C65EB2">
        <w:rPr>
          <w:rFonts w:ascii="Times New Roman" w:eastAsia="Times New Roman" w:hAnsi="Times New Roman"/>
          <w:b/>
          <w:sz w:val="24"/>
          <w:szCs w:val="24"/>
          <w:lang w:eastAsia="ar-SA"/>
        </w:rPr>
        <w:t>7</w:t>
      </w:r>
      <w:r w:rsidR="005A2930" w:rsidRPr="00C65EB2">
        <w:rPr>
          <w:rFonts w:ascii="Times New Roman" w:eastAsia="Times New Roman" w:hAnsi="Times New Roman"/>
          <w:b/>
          <w:sz w:val="24"/>
          <w:szCs w:val="24"/>
          <w:lang w:eastAsia="ar-SA"/>
        </w:rPr>
        <w:t> г.</w:t>
      </w:r>
      <w:r w:rsidR="00787B7C" w:rsidRPr="00C65EB2">
        <w:rPr>
          <w:rFonts w:ascii="Times New Roman" w:eastAsia="Times New Roman" w:hAnsi="Times New Roman"/>
          <w:sz w:val="24"/>
          <w:szCs w:val="24"/>
          <w:lang w:eastAsia="ar-SA"/>
        </w:rPr>
        <w:t xml:space="preserve"> Заказчик</w:t>
      </w:r>
      <w:r w:rsidR="00787B7C" w:rsidRPr="00C4390B">
        <w:rPr>
          <w:rFonts w:ascii="Times New Roman" w:eastAsia="Times New Roman" w:hAnsi="Times New Roman"/>
          <w:sz w:val="24"/>
          <w:szCs w:val="24"/>
          <w:lang w:eastAsia="ar-SA"/>
        </w:rPr>
        <w:t xml:space="preserve">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787B7C" w:rsidRPr="00C4390B">
        <w:rPr>
          <w:rFonts w:ascii="Times New Roman" w:eastAsia="Times New Roman" w:hAnsi="Times New Roman"/>
          <w:sz w:val="24"/>
          <w:szCs w:val="24"/>
          <w:lang w:eastAsia="ar-SA"/>
        </w:rPr>
        <w:t>п.п</w:t>
      </w:r>
      <w:proofErr w:type="spellEnd"/>
      <w:r w:rsidR="00787B7C" w:rsidRPr="00C4390B">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w:t>
      </w:r>
      <w:proofErr w:type="gramEnd"/>
      <w:r w:rsidR="00787B7C" w:rsidRPr="00C4390B">
        <w:rPr>
          <w:rFonts w:ascii="Times New Roman" w:eastAsia="Times New Roman" w:hAnsi="Times New Roman"/>
          <w:sz w:val="24"/>
          <w:szCs w:val="24"/>
          <w:lang w:eastAsia="ar-SA"/>
        </w:rPr>
        <w:t xml:space="preserve"> почтовому либо электронному адресу. Предоставление Документации осуществляется бесплатно</w:t>
      </w:r>
      <w:r w:rsidRPr="006C3AEF">
        <w:rPr>
          <w:rFonts w:ascii="Times New Roman" w:eastAsia="Times New Roman" w:hAnsi="Times New Roman" w:cs="Times New Roman"/>
          <w:sz w:val="24"/>
          <w:szCs w:val="24"/>
          <w:lang w:eastAsia="ar-SA"/>
        </w:rPr>
        <w:t>.</w:t>
      </w:r>
    </w:p>
    <w:p w:rsidR="00787B7C" w:rsidRPr="006C3AEF" w:rsidRDefault="00787B7C"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DE0160">
        <w:rPr>
          <w:rFonts w:ascii="Times New Roman" w:eastAsia="Times New Roman" w:hAnsi="Times New Roman"/>
          <w:sz w:val="24"/>
          <w:szCs w:val="24"/>
          <w:lang w:eastAsia="ar-SA"/>
        </w:rPr>
        <w:t>.</w:t>
      </w:r>
    </w:p>
    <w:p w:rsid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4.1.3.</w:t>
      </w:r>
      <w:r w:rsidRPr="006C3AEF">
        <w:rPr>
          <w:rFonts w:ascii="Times New Roman" w:eastAsia="Times New Roman" w:hAnsi="Times New Roman" w:cs="Times New Roman"/>
          <w:b/>
          <w:sz w:val="24"/>
          <w:szCs w:val="24"/>
          <w:lang w:eastAsia="ar-SA"/>
        </w:rPr>
        <w:tab/>
      </w:r>
      <w:r w:rsidR="00787B7C" w:rsidRPr="00C4390B">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Pr="00426A31">
        <w:rPr>
          <w:rFonts w:ascii="Times New Roman" w:eastAsia="Times New Roman" w:hAnsi="Times New Roman" w:cs="Times New Roman"/>
          <w:sz w:val="24"/>
          <w:szCs w:val="24"/>
          <w:lang w:eastAsia="ar-SA"/>
        </w:rPr>
        <w:t xml:space="preserve">. </w:t>
      </w:r>
    </w:p>
    <w:p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10" w:name="_Toc366762367"/>
      <w:bookmarkStart w:id="111" w:name="_Toc368061881"/>
      <w:bookmarkStart w:id="112" w:name="_Toc368062045"/>
      <w:bookmarkStart w:id="113" w:name="_Toc370824143"/>
      <w:bookmarkStart w:id="114" w:name="_Toc394314165"/>
      <w:bookmarkStart w:id="115" w:name="_Toc410044328"/>
      <w:bookmarkStart w:id="116" w:name="_Toc429079273"/>
      <w:r w:rsidRPr="006C3AEF">
        <w:rPr>
          <w:rFonts w:ascii="Times New Roman" w:eastAsia="Times New Roman" w:hAnsi="Times New Roman" w:cs="Times New Roman"/>
          <w:b/>
          <w:bCs/>
          <w:sz w:val="24"/>
          <w:szCs w:val="26"/>
          <w:lang w:eastAsia="ar-SA"/>
        </w:rPr>
        <w:t>Разъяснение положений Документации</w:t>
      </w:r>
      <w:bookmarkEnd w:id="110"/>
      <w:bookmarkEnd w:id="111"/>
      <w:bookmarkEnd w:id="112"/>
      <w:bookmarkEnd w:id="113"/>
      <w:bookmarkEnd w:id="114"/>
      <w:bookmarkEnd w:id="115"/>
      <w:bookmarkEnd w:id="116"/>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4.2.1.</w:t>
      </w:r>
      <w:r w:rsidRPr="006C3AEF">
        <w:rPr>
          <w:rFonts w:ascii="Times New Roman" w:eastAsia="Times New Roman" w:hAnsi="Times New Roman" w:cs="Times New Roman"/>
          <w:b/>
          <w:sz w:val="24"/>
          <w:szCs w:val="24"/>
          <w:lang w:eastAsia="ar-SA"/>
        </w:rPr>
        <w:tab/>
      </w:r>
      <w:proofErr w:type="gramStart"/>
      <w:r w:rsidR="0065089E" w:rsidRPr="006C3AEF">
        <w:rPr>
          <w:rFonts w:ascii="Times New Roman" w:eastAsia="Times New Roman" w:hAnsi="Times New Roman" w:cs="Times New Roman"/>
          <w:sz w:val="24"/>
          <w:szCs w:val="24"/>
          <w:lang w:eastAsia="ar-SA"/>
        </w:rPr>
        <w:t xml:space="preserve">Любой Участник закупки вправе </w:t>
      </w:r>
      <w:r w:rsidR="0065089E" w:rsidRPr="009C05C9">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w:t>
      </w:r>
      <w:r w:rsidR="0065089E" w:rsidRPr="006C3AEF">
        <w:rPr>
          <w:rFonts w:ascii="Times New Roman" w:eastAsia="Times New Roman" w:hAnsi="Times New Roman" w:cs="Times New Roman"/>
          <w:sz w:val="24"/>
          <w:szCs w:val="24"/>
          <w:lang w:eastAsia="ar-SA"/>
        </w:rPr>
        <w:t xml:space="preserve">Участника закупки по адресу, указанному в </w:t>
      </w:r>
      <w:proofErr w:type="spellStart"/>
      <w:r w:rsidR="0065089E" w:rsidRPr="006C3AEF">
        <w:rPr>
          <w:rFonts w:ascii="Times New Roman" w:eastAsia="Times New Roman" w:hAnsi="Times New Roman" w:cs="Times New Roman"/>
          <w:sz w:val="24"/>
          <w:szCs w:val="24"/>
          <w:lang w:eastAsia="ar-SA"/>
        </w:rPr>
        <w:t>п.п</w:t>
      </w:r>
      <w:proofErr w:type="spellEnd"/>
      <w:r w:rsidR="0065089E" w:rsidRPr="006C3AEF">
        <w:rPr>
          <w:rFonts w:ascii="Times New Roman" w:eastAsia="Times New Roman" w:hAnsi="Times New Roman" w:cs="Times New Roman"/>
          <w:sz w:val="24"/>
          <w:szCs w:val="24"/>
          <w:lang w:eastAsia="ar-SA"/>
        </w:rPr>
        <w:t xml:space="preserve">. 2.3. п. 2 Информационной карты </w:t>
      </w:r>
      <w:r w:rsidR="0065089E" w:rsidRPr="009C05C9">
        <w:rPr>
          <w:rFonts w:ascii="Times New Roman" w:eastAsia="Times New Roman" w:hAnsi="Times New Roman" w:cs="Times New Roman"/>
          <w:sz w:val="24"/>
          <w:szCs w:val="24"/>
          <w:lang w:eastAsia="ar-SA"/>
        </w:rPr>
        <w:t xml:space="preserve">Документации, либо </w:t>
      </w:r>
      <w:r w:rsidR="0065089E" w:rsidRPr="006C3AEF">
        <w:rPr>
          <w:rFonts w:ascii="Times New Roman" w:eastAsia="Times New Roman" w:hAnsi="Times New Roman" w:cs="Times New Roman"/>
          <w:sz w:val="24"/>
          <w:szCs w:val="24"/>
          <w:lang w:eastAsia="ar-SA"/>
        </w:rPr>
        <w:t xml:space="preserve">на электронную почту </w:t>
      </w:r>
      <w:hyperlink r:id="rId16" w:history="1">
        <w:proofErr w:type="gramEnd"/>
        <w:r w:rsidR="0065089E" w:rsidRPr="00436F20">
          <w:rPr>
            <w:rStyle w:val="a3"/>
            <w:rFonts w:ascii="Times New Roman" w:hAnsi="Times New Roman" w:cs="Times New Roman"/>
            <w:sz w:val="24"/>
            <w:szCs w:val="24"/>
            <w:lang w:val="en-US" w:eastAsia="ar-SA"/>
          </w:rPr>
          <w:t>rusnakav</w:t>
        </w:r>
        <w:r w:rsidR="0065089E" w:rsidRPr="00436F20">
          <w:rPr>
            <w:rStyle w:val="a3"/>
            <w:rFonts w:ascii="Times New Roman" w:eastAsia="Times New Roman" w:hAnsi="Times New Roman" w:cs="Times New Roman"/>
            <w:sz w:val="24"/>
            <w:szCs w:val="24"/>
            <w:lang w:eastAsia="ar-SA"/>
          </w:rPr>
          <w:t>@</w:t>
        </w:r>
        <w:r w:rsidR="0065089E" w:rsidRPr="00436F20">
          <w:rPr>
            <w:rStyle w:val="a3"/>
            <w:rFonts w:ascii="Times New Roman" w:eastAsia="Times New Roman" w:hAnsi="Times New Roman" w:cs="Times New Roman"/>
            <w:sz w:val="24"/>
            <w:szCs w:val="24"/>
            <w:lang w:val="en-US" w:eastAsia="ar-SA"/>
          </w:rPr>
          <w:t>mures</w:t>
        </w:r>
        <w:r w:rsidR="0065089E" w:rsidRPr="00436F20">
          <w:rPr>
            <w:rStyle w:val="a3"/>
            <w:rFonts w:ascii="Times New Roman" w:eastAsia="Times New Roman" w:hAnsi="Times New Roman" w:cs="Times New Roman"/>
            <w:sz w:val="24"/>
            <w:szCs w:val="24"/>
            <w:lang w:eastAsia="ar-SA"/>
          </w:rPr>
          <w:t>.</w:t>
        </w:r>
        <w:proofErr w:type="spellStart"/>
        <w:r w:rsidR="0065089E" w:rsidRPr="00436F20">
          <w:rPr>
            <w:rStyle w:val="a3"/>
            <w:rFonts w:ascii="Times New Roman" w:eastAsia="Times New Roman" w:hAnsi="Times New Roman" w:cs="Times New Roman"/>
            <w:sz w:val="24"/>
            <w:szCs w:val="24"/>
            <w:lang w:val="en-US" w:eastAsia="ar-SA"/>
          </w:rPr>
          <w:t>ru</w:t>
        </w:r>
        <w:proofErr w:type="spellEnd"/>
        <w:proofErr w:type="gramStart"/>
      </w:hyperlink>
      <w:r w:rsidR="0065089E" w:rsidRPr="00436F20">
        <w:rPr>
          <w:rFonts w:ascii="Times New Roman" w:eastAsia="Times New Roman" w:hAnsi="Times New Roman" w:cs="Times New Roman"/>
          <w:sz w:val="24"/>
          <w:szCs w:val="24"/>
          <w:lang w:eastAsia="ar-SA"/>
        </w:rPr>
        <w:t xml:space="preserve"> </w:t>
      </w:r>
      <w:r w:rsidR="0065089E"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5089E">
        <w:rPr>
          <w:rFonts w:ascii="Times New Roman" w:eastAsia="Times New Roman" w:hAnsi="Times New Roman" w:cs="Times New Roman"/>
          <w:sz w:val="24"/>
          <w:szCs w:val="24"/>
          <w:lang w:eastAsia="ar-SA"/>
        </w:rPr>
        <w:t xml:space="preserve">ем за 2 (два) рабочих дня до </w:t>
      </w:r>
      <w:r w:rsidR="0065089E" w:rsidRPr="006C3AEF">
        <w:rPr>
          <w:rFonts w:ascii="Times New Roman" w:eastAsia="Times New Roman" w:hAnsi="Times New Roman" w:cs="Times New Roman"/>
          <w:sz w:val="24"/>
          <w:szCs w:val="24"/>
          <w:lang w:eastAsia="ar-SA"/>
        </w:rPr>
        <w:t>окончания срока подачи</w:t>
      </w:r>
      <w:r w:rsidR="0065089E">
        <w:rPr>
          <w:rFonts w:ascii="Times New Roman" w:eastAsia="Times New Roman" w:hAnsi="Times New Roman" w:cs="Times New Roman"/>
          <w:sz w:val="24"/>
          <w:szCs w:val="24"/>
          <w:lang w:eastAsia="ar-SA"/>
        </w:rPr>
        <w:t xml:space="preserve"> заявок на</w:t>
      </w:r>
      <w:proofErr w:type="gramEnd"/>
      <w:r w:rsidR="0065089E">
        <w:rPr>
          <w:rFonts w:ascii="Times New Roman" w:eastAsia="Times New Roman" w:hAnsi="Times New Roman" w:cs="Times New Roman"/>
          <w:sz w:val="24"/>
          <w:szCs w:val="24"/>
          <w:lang w:eastAsia="ar-SA"/>
        </w:rPr>
        <w:t xml:space="preserve"> участие в конкурентных переговорах</w:t>
      </w:r>
      <w:r w:rsidRPr="006C3AEF">
        <w:rPr>
          <w:rFonts w:ascii="Times New Roman" w:eastAsia="Times New Roman" w:hAnsi="Times New Roman" w:cs="Times New Roman"/>
          <w:sz w:val="24"/>
          <w:szCs w:val="24"/>
          <w:lang w:eastAsia="ar-SA"/>
        </w:rPr>
        <w:t xml:space="preserve">. </w:t>
      </w:r>
    </w:p>
    <w:p w:rsidR="0065089E" w:rsidRPr="003E4FDC" w:rsidRDefault="0065089E" w:rsidP="009C05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6C3AEF">
        <w:rPr>
          <w:rFonts w:ascii="Times New Roman" w:eastAsia="Times New Roman" w:hAnsi="Times New Roman" w:cs="Times New Roman"/>
          <w:b/>
          <w:sz w:val="24"/>
          <w:szCs w:val="24"/>
          <w:lang w:eastAsia="ar-SA"/>
        </w:rPr>
        <w:t>Дата и время начала</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ru-RU"/>
        </w:rPr>
        <w:t xml:space="preserve">приема запросов на разъяснения положений Документации от Участников </w:t>
      </w:r>
      <w:r w:rsidRPr="003E4FDC">
        <w:rPr>
          <w:rFonts w:ascii="Times New Roman" w:eastAsia="Times New Roman" w:hAnsi="Times New Roman" w:cs="Times New Roman"/>
          <w:b/>
          <w:sz w:val="24"/>
          <w:szCs w:val="24"/>
          <w:lang w:eastAsia="ru-RU"/>
        </w:rPr>
        <w:t>закупки</w:t>
      </w:r>
      <w:r w:rsidRPr="009C05C9">
        <w:rPr>
          <w:rFonts w:ascii="Times New Roman" w:eastAsia="Times New Roman" w:hAnsi="Times New Roman" w:cs="Times New Roman"/>
          <w:b/>
          <w:sz w:val="24"/>
          <w:szCs w:val="24"/>
          <w:lang w:eastAsia="ar-SA"/>
        </w:rPr>
        <w:t>:</w:t>
      </w:r>
      <w:r w:rsidRPr="009C05C9">
        <w:rPr>
          <w:rFonts w:ascii="Times New Roman" w:eastAsia="Times New Roman" w:hAnsi="Times New Roman" w:cs="Times New Roman"/>
          <w:sz w:val="24"/>
          <w:szCs w:val="24"/>
          <w:lang w:eastAsia="ar-SA"/>
        </w:rPr>
        <w:t xml:space="preserve"> </w:t>
      </w:r>
      <w:r w:rsidRPr="009C05C9">
        <w:rPr>
          <w:rFonts w:ascii="Times New Roman" w:eastAsia="Times New Roman" w:hAnsi="Times New Roman" w:cs="Times New Roman"/>
          <w:b/>
          <w:sz w:val="24"/>
          <w:szCs w:val="24"/>
          <w:lang w:eastAsia="ar-SA"/>
        </w:rPr>
        <w:t>23.12.2016</w:t>
      </w:r>
      <w:r w:rsidRPr="00686A63">
        <w:rPr>
          <w:rFonts w:ascii="Times New Roman" w:eastAsia="Times New Roman" w:hAnsi="Times New Roman" w:cs="Times New Roman"/>
          <w:b/>
          <w:sz w:val="24"/>
          <w:szCs w:val="24"/>
          <w:lang w:eastAsia="ar-SA"/>
        </w:rPr>
        <w:t xml:space="preserve"> г. 08:30</w:t>
      </w:r>
      <w:r w:rsidRPr="009E7E35">
        <w:rPr>
          <w:rFonts w:ascii="Times New Roman" w:eastAsia="Times New Roman" w:hAnsi="Times New Roman" w:cs="Times New Roman"/>
          <w:b/>
          <w:sz w:val="24"/>
          <w:szCs w:val="24"/>
          <w:lang w:eastAsia="ar-SA"/>
        </w:rPr>
        <w:t xml:space="preserve"> (</w:t>
      </w:r>
      <w:proofErr w:type="gramStart"/>
      <w:r w:rsidRPr="009E7E35">
        <w:rPr>
          <w:rFonts w:ascii="Times New Roman" w:eastAsia="Times New Roman" w:hAnsi="Times New Roman" w:cs="Times New Roman"/>
          <w:b/>
          <w:sz w:val="24"/>
          <w:szCs w:val="24"/>
          <w:lang w:eastAsia="ar-SA"/>
        </w:rPr>
        <w:t>МСК</w:t>
      </w:r>
      <w:proofErr w:type="gramEnd"/>
      <w:r w:rsidRPr="009E7E35">
        <w:rPr>
          <w:rFonts w:ascii="Times New Roman" w:eastAsia="Times New Roman" w:hAnsi="Times New Roman" w:cs="Times New Roman"/>
          <w:b/>
          <w:sz w:val="24"/>
          <w:szCs w:val="24"/>
          <w:lang w:eastAsia="ar-SA"/>
        </w:rPr>
        <w:t>)</w:t>
      </w:r>
      <w:r w:rsidRPr="003E4FDC">
        <w:rPr>
          <w:rFonts w:ascii="Times New Roman" w:eastAsia="Times New Roman" w:hAnsi="Times New Roman" w:cs="Times New Roman"/>
          <w:b/>
          <w:sz w:val="24"/>
          <w:szCs w:val="24"/>
          <w:lang w:eastAsia="ar-SA"/>
        </w:rPr>
        <w:t>.</w:t>
      </w:r>
      <w:r w:rsidRPr="003E4FDC">
        <w:rPr>
          <w:rFonts w:ascii="Times New Roman" w:eastAsia="Times New Roman" w:hAnsi="Times New Roman" w:cs="Times New Roman"/>
          <w:color w:val="FF0000"/>
          <w:sz w:val="24"/>
          <w:szCs w:val="24"/>
          <w:lang w:eastAsia="ar-SA"/>
        </w:rPr>
        <w:t xml:space="preserve"> </w:t>
      </w:r>
    </w:p>
    <w:p w:rsidR="006C3AEF" w:rsidRPr="0008456C" w:rsidRDefault="0065089E" w:rsidP="0065089E">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color w:val="FF0000"/>
          <w:sz w:val="24"/>
          <w:szCs w:val="24"/>
          <w:lang w:eastAsia="ar-SA"/>
        </w:rPr>
      </w:pPr>
      <w:r w:rsidRPr="003E4FDC">
        <w:rPr>
          <w:rFonts w:ascii="Times New Roman" w:eastAsia="Times New Roman" w:hAnsi="Times New Roman" w:cs="Times New Roman"/>
          <w:b/>
          <w:sz w:val="24"/>
          <w:szCs w:val="24"/>
          <w:lang w:eastAsia="ar-SA"/>
        </w:rPr>
        <w:t>Дата и время окончания</w:t>
      </w:r>
      <w:r w:rsidRPr="003E4FDC">
        <w:rPr>
          <w:rFonts w:ascii="Times New Roman" w:eastAsia="Times New Roman" w:hAnsi="Times New Roman" w:cs="Times New Roman"/>
          <w:sz w:val="24"/>
          <w:szCs w:val="24"/>
          <w:lang w:eastAsia="ar-SA"/>
        </w:rPr>
        <w:t xml:space="preserve"> </w:t>
      </w:r>
      <w:r w:rsidRPr="003E4FDC">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9C05C9">
        <w:rPr>
          <w:rFonts w:ascii="Times New Roman" w:eastAsia="Times New Roman" w:hAnsi="Times New Roman" w:cs="Times New Roman"/>
          <w:b/>
          <w:sz w:val="24"/>
          <w:szCs w:val="24"/>
          <w:lang w:eastAsia="ar-SA"/>
        </w:rPr>
        <w:t>:</w:t>
      </w:r>
      <w:r w:rsidRPr="009C05C9">
        <w:rPr>
          <w:rFonts w:ascii="Times New Roman" w:eastAsia="Times New Roman" w:hAnsi="Times New Roman" w:cs="Times New Roman"/>
          <w:sz w:val="24"/>
          <w:szCs w:val="24"/>
          <w:lang w:eastAsia="ar-SA"/>
        </w:rPr>
        <w:t xml:space="preserve"> </w:t>
      </w:r>
      <w:r w:rsidR="009C05C9" w:rsidRPr="009C05C9">
        <w:rPr>
          <w:rFonts w:ascii="Times New Roman" w:eastAsia="Times New Roman" w:hAnsi="Times New Roman" w:cs="Times New Roman"/>
          <w:b/>
          <w:sz w:val="24"/>
          <w:szCs w:val="24"/>
          <w:lang w:eastAsia="ar-SA"/>
        </w:rPr>
        <w:t>29</w:t>
      </w:r>
      <w:r w:rsidRPr="009C05C9">
        <w:rPr>
          <w:rFonts w:ascii="Times New Roman" w:eastAsia="Times New Roman" w:hAnsi="Times New Roman" w:cs="Times New Roman"/>
          <w:b/>
          <w:sz w:val="24"/>
          <w:szCs w:val="24"/>
          <w:lang w:eastAsia="ar-SA"/>
        </w:rPr>
        <w:t>.12.2016</w:t>
      </w:r>
      <w:r w:rsidRPr="00436F20">
        <w:rPr>
          <w:rFonts w:ascii="Times New Roman" w:eastAsia="Times New Roman" w:hAnsi="Times New Roman" w:cs="Times New Roman"/>
          <w:b/>
          <w:sz w:val="24"/>
          <w:szCs w:val="24"/>
          <w:lang w:eastAsia="ar-SA"/>
        </w:rPr>
        <w:t xml:space="preserve"> г. 16:42 (</w:t>
      </w:r>
      <w:proofErr w:type="gramStart"/>
      <w:r w:rsidRPr="00436F20">
        <w:rPr>
          <w:rFonts w:ascii="Times New Roman" w:eastAsia="Times New Roman" w:hAnsi="Times New Roman" w:cs="Times New Roman"/>
          <w:b/>
          <w:sz w:val="24"/>
          <w:szCs w:val="24"/>
          <w:lang w:eastAsia="ar-SA"/>
        </w:rPr>
        <w:t>МСК</w:t>
      </w:r>
      <w:proofErr w:type="gramEnd"/>
      <w:r w:rsidRPr="00436F20">
        <w:rPr>
          <w:rFonts w:ascii="Times New Roman" w:eastAsia="Times New Roman" w:hAnsi="Times New Roman" w:cs="Times New Roman"/>
          <w:b/>
          <w:sz w:val="24"/>
          <w:szCs w:val="24"/>
          <w:lang w:eastAsia="ar-SA"/>
        </w:rPr>
        <w:t>)</w:t>
      </w:r>
      <w:r w:rsidR="006C3AEF" w:rsidRPr="0008456C">
        <w:rPr>
          <w:rFonts w:ascii="Times New Roman" w:eastAsia="Times New Roman" w:hAnsi="Times New Roman" w:cs="Times New Roman"/>
          <w:sz w:val="24"/>
          <w:szCs w:val="24"/>
          <w:lang w:eastAsia="ar-SA"/>
        </w:rPr>
        <w:t>.</w:t>
      </w:r>
    </w:p>
    <w:p w:rsidR="006C3AEF" w:rsidRDefault="006C3AE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8456C">
        <w:rPr>
          <w:rFonts w:ascii="Times New Roman" w:eastAsia="Times New Roman" w:hAnsi="Times New Roman" w:cs="Times New Roman"/>
          <w:b/>
          <w:sz w:val="24"/>
          <w:szCs w:val="24"/>
          <w:lang w:eastAsia="ar-SA"/>
        </w:rPr>
        <w:t>4.2.2.</w:t>
      </w:r>
      <w:r w:rsidRPr="0008456C">
        <w:rPr>
          <w:rFonts w:ascii="Times New Roman" w:eastAsia="Times New Roman" w:hAnsi="Times New Roman" w:cs="Times New Roman"/>
          <w:sz w:val="24"/>
          <w:szCs w:val="24"/>
          <w:lang w:eastAsia="ar-SA"/>
        </w:rPr>
        <w:tab/>
      </w:r>
      <w:proofErr w:type="gramStart"/>
      <w:r w:rsidR="0065089E" w:rsidRPr="00825915">
        <w:rPr>
          <w:rFonts w:ascii="Times New Roman" w:eastAsia="Times New Roman" w:hAnsi="Times New Roman"/>
          <w:sz w:val="24"/>
          <w:szCs w:val="24"/>
          <w:lang w:eastAsia="ar-SA"/>
        </w:rPr>
        <w:t xml:space="preserve">Заказчик в течение одного рабочего дня </w:t>
      </w:r>
      <w:r w:rsidR="0065089E" w:rsidRPr="00825915">
        <w:rPr>
          <w:rFonts w:ascii="Times New Roman" w:hAnsi="Times New Roman"/>
          <w:sz w:val="24"/>
          <w:szCs w:val="24"/>
          <w:lang w:eastAsia="ar-SA"/>
        </w:rPr>
        <w:t xml:space="preserve">со дня поступления запроса </w:t>
      </w:r>
      <w:r w:rsidR="0065089E" w:rsidRPr="00825915">
        <w:rPr>
          <w:rFonts w:ascii="Times New Roman" w:eastAsia="Times New Roman" w:hAnsi="Times New Roman"/>
          <w:sz w:val="24"/>
          <w:szCs w:val="24"/>
          <w:lang w:eastAsia="ar-SA"/>
        </w:rPr>
        <w:t>о предоставлении разъяснений</w:t>
      </w:r>
      <w:r w:rsidR="0065089E" w:rsidRPr="00825915">
        <w:rPr>
          <w:rFonts w:ascii="Times New Roman" w:eastAsia="Times New Roman" w:hAnsi="Times New Roman"/>
          <w:color w:val="FF0000"/>
          <w:sz w:val="24"/>
          <w:szCs w:val="24"/>
          <w:lang w:eastAsia="ar-SA"/>
        </w:rPr>
        <w:t xml:space="preserve"> </w:t>
      </w:r>
      <w:r w:rsidR="0065089E"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0065089E" w:rsidRPr="00825915">
        <w:t xml:space="preserve"> </w:t>
      </w:r>
      <w:r w:rsidR="0065089E" w:rsidRPr="00825915">
        <w:rPr>
          <w:rFonts w:ascii="Times New Roman" w:eastAsia="Times New Roman" w:hAnsi="Times New Roman"/>
          <w:sz w:val="24"/>
          <w:szCs w:val="24"/>
          <w:lang w:eastAsia="ar-SA"/>
        </w:rPr>
        <w:t xml:space="preserve">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w:t>
      </w:r>
      <w:r w:rsidR="0065089E" w:rsidRPr="00825915">
        <w:rPr>
          <w:rFonts w:ascii="Times New Roman" w:eastAsia="Times New Roman" w:hAnsi="Times New Roman"/>
          <w:sz w:val="24"/>
          <w:szCs w:val="24"/>
          <w:lang w:eastAsia="ar-SA"/>
        </w:rPr>
        <w:lastRenderedPageBreak/>
        <w:t>к Заказчику</w:t>
      </w:r>
      <w:proofErr w:type="gramEnd"/>
      <w:r w:rsidR="0065089E" w:rsidRPr="00825915">
        <w:rPr>
          <w:rFonts w:ascii="Times New Roman" w:eastAsia="Times New Roman" w:hAnsi="Times New Roman"/>
          <w:sz w:val="24"/>
          <w:szCs w:val="24"/>
          <w:lang w:eastAsia="ar-SA"/>
        </w:rPr>
        <w:t xml:space="preserve"> не позднее, чем за 2 (два) рабочих дня до окончания</w:t>
      </w:r>
      <w:r w:rsidR="0065089E" w:rsidRPr="00C4390B">
        <w:rPr>
          <w:rFonts w:ascii="Times New Roman" w:eastAsia="Times New Roman" w:hAnsi="Times New Roman"/>
          <w:sz w:val="24"/>
          <w:szCs w:val="24"/>
          <w:lang w:eastAsia="ar-SA"/>
        </w:rPr>
        <w:t xml:space="preserve"> срока подачи заявок на участие</w:t>
      </w:r>
      <w:r w:rsidR="0065089E" w:rsidRPr="00C4390B">
        <w:t xml:space="preserve"> </w:t>
      </w:r>
      <w:r w:rsidR="0065089E" w:rsidRPr="00C4390B">
        <w:rPr>
          <w:rFonts w:ascii="Times New Roman" w:eastAsia="Times New Roman" w:hAnsi="Times New Roman"/>
          <w:sz w:val="24"/>
          <w:szCs w:val="24"/>
          <w:lang w:eastAsia="ar-SA"/>
        </w:rPr>
        <w:t xml:space="preserve">в </w:t>
      </w:r>
      <w:r w:rsidR="0065089E">
        <w:rPr>
          <w:rFonts w:ascii="Times New Roman" w:eastAsia="Times New Roman" w:hAnsi="Times New Roman"/>
          <w:sz w:val="24"/>
          <w:szCs w:val="24"/>
          <w:lang w:eastAsia="ar-SA"/>
        </w:rPr>
        <w:t>конкурентных переговорах</w:t>
      </w:r>
      <w:r w:rsidR="0065089E"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17" w:name="_Toc366762368"/>
      <w:bookmarkStart w:id="118" w:name="_Toc368061882"/>
      <w:bookmarkStart w:id="119" w:name="_Toc368062046"/>
      <w:bookmarkStart w:id="120" w:name="_Toc370824144"/>
      <w:bookmarkStart w:id="121" w:name="_Toc394314166"/>
      <w:bookmarkStart w:id="122" w:name="_Toc410044329"/>
      <w:bookmarkStart w:id="123" w:name="_Toc429079274"/>
      <w:r w:rsidRPr="006C3AEF">
        <w:rPr>
          <w:rFonts w:ascii="Times New Roman" w:eastAsia="Times New Roman" w:hAnsi="Times New Roman" w:cs="Times New Roman"/>
          <w:b/>
          <w:bCs/>
          <w:sz w:val="24"/>
          <w:szCs w:val="26"/>
          <w:lang w:eastAsia="ar-SA"/>
        </w:rPr>
        <w:t>Внесение изменений  в Документацию</w:t>
      </w:r>
      <w:bookmarkEnd w:id="117"/>
      <w:bookmarkEnd w:id="118"/>
      <w:bookmarkEnd w:id="119"/>
      <w:bookmarkEnd w:id="120"/>
      <w:bookmarkEnd w:id="121"/>
      <w:bookmarkEnd w:id="122"/>
      <w:bookmarkEnd w:id="123"/>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C66FFF" w:rsidRPr="00313B21" w:rsidRDefault="006C3AEF" w:rsidP="00C66FFF">
      <w:pPr>
        <w:pStyle w:val="ConsPlusNormal"/>
        <w:widowControl/>
        <w:ind w:firstLine="709"/>
        <w:jc w:val="both"/>
        <w:rPr>
          <w:rFonts w:ascii="Times New Roman" w:hAnsi="Times New Roman" w:cs="Times New Roman"/>
          <w:sz w:val="24"/>
          <w:szCs w:val="24"/>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случае внесения изменений в </w:t>
      </w:r>
      <w:r w:rsidR="00C66FFF">
        <w:rPr>
          <w:rFonts w:ascii="Times New Roman" w:eastAsia="Times New Roman" w:hAnsi="Times New Roman" w:cs="Times New Roman"/>
          <w:sz w:val="24"/>
          <w:szCs w:val="24"/>
          <w:lang w:eastAsia="ar-SA"/>
        </w:rPr>
        <w:t>и</w:t>
      </w:r>
      <w:r w:rsidRPr="006C3AEF">
        <w:rPr>
          <w:rFonts w:ascii="Times New Roman" w:eastAsia="Times New Roman" w:hAnsi="Times New Roman" w:cs="Times New Roman"/>
          <w:sz w:val="24"/>
          <w:szCs w:val="24"/>
          <w:lang w:eastAsia="ar-SA"/>
        </w:rPr>
        <w:t>звещение</w:t>
      </w:r>
      <w:r w:rsidR="00C66FFF">
        <w:rPr>
          <w:rFonts w:ascii="Times New Roman" w:eastAsia="Times New Roman" w:hAnsi="Times New Roman" w:cs="Times New Roman"/>
          <w:sz w:val="24"/>
          <w:szCs w:val="24"/>
          <w:lang w:eastAsia="ar-SA"/>
        </w:rPr>
        <w:t>, Документацию</w:t>
      </w:r>
      <w:r w:rsidRPr="006C3AEF">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ar-SA"/>
        </w:rPr>
        <w:t xml:space="preserve"> внесенных изменений до даты окончания срока подачи заявок на участие в конкурентных переговорах срок составлял не менее</w:t>
      </w:r>
      <w:r w:rsidR="00C66FFF">
        <w:rPr>
          <w:rFonts w:ascii="Times New Roman" w:eastAsia="Times New Roman" w:hAnsi="Times New Roman" w:cs="Times New Roman"/>
          <w:sz w:val="24"/>
          <w:szCs w:val="24"/>
          <w:lang w:eastAsia="ar-SA"/>
        </w:rPr>
        <w:t xml:space="preserve"> чем</w:t>
      </w:r>
      <w:r w:rsidRPr="006C3AEF">
        <w:rPr>
          <w:rFonts w:ascii="Times New Roman" w:eastAsia="Times New Roman" w:hAnsi="Times New Roman" w:cs="Times New Roman"/>
          <w:sz w:val="24"/>
          <w:szCs w:val="24"/>
          <w:lang w:eastAsia="ar-SA"/>
        </w:rPr>
        <w:t xml:space="preserve"> пят</w:t>
      </w:r>
      <w:r w:rsidR="00C66FFF">
        <w:rPr>
          <w:rFonts w:ascii="Times New Roman" w:eastAsia="Times New Roman" w:hAnsi="Times New Roman" w:cs="Times New Roman"/>
          <w:sz w:val="24"/>
          <w:szCs w:val="24"/>
          <w:lang w:eastAsia="ar-SA"/>
        </w:rPr>
        <w:t>ь</w:t>
      </w:r>
      <w:r w:rsidRPr="006C3AEF">
        <w:rPr>
          <w:rFonts w:ascii="Times New Roman" w:eastAsia="Times New Roman" w:hAnsi="Times New Roman" w:cs="Times New Roman"/>
          <w:sz w:val="24"/>
          <w:szCs w:val="24"/>
          <w:lang w:eastAsia="ar-SA"/>
        </w:rPr>
        <w:t xml:space="preserve"> дней. </w:t>
      </w:r>
    </w:p>
    <w:p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4" w:name="_Toc366762369"/>
      <w:bookmarkStart w:id="125" w:name="_Toc368061883"/>
      <w:bookmarkStart w:id="126" w:name="_Toc368062047"/>
      <w:bookmarkStart w:id="127" w:name="_Toc370824145"/>
      <w:bookmarkStart w:id="128" w:name="_Toc394314167"/>
      <w:bookmarkStart w:id="129" w:name="_Toc410044330"/>
      <w:bookmarkStart w:id="130" w:name="_Toc429079275"/>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24"/>
      <w:bookmarkEnd w:id="125"/>
      <w:bookmarkEnd w:id="126"/>
      <w:bookmarkEnd w:id="127"/>
      <w:bookmarkEnd w:id="128"/>
      <w:bookmarkEnd w:id="129"/>
      <w:bookmarkEnd w:id="130"/>
    </w:p>
    <w:p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и возвращаются Участнику закупки</w:t>
      </w:r>
      <w:r w:rsidR="003C29AE" w:rsidRPr="003C29AE">
        <w:rPr>
          <w:rFonts w:ascii="Times New Roman" w:eastAsia="Times New Roman" w:hAnsi="Times New Roman" w:cs="Times New Roman"/>
          <w:sz w:val="24"/>
          <w:szCs w:val="24"/>
          <w:lang w:eastAsia="ru-RU"/>
        </w:rPr>
        <w:t>.</w:t>
      </w:r>
    </w:p>
    <w:p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C3AEF" w:rsidRPr="006C3AEF">
        <w:rPr>
          <w:rFonts w:ascii="Times New Roman" w:eastAsia="Times New Roman" w:hAnsi="Times New Roman" w:cs="Times New Roman"/>
          <w:sz w:val="24"/>
          <w:szCs w:val="24"/>
          <w:lang w:eastAsia="ar-SA"/>
        </w:rPr>
        <w:t>исправленному</w:t>
      </w:r>
      <w:proofErr w:type="gramEnd"/>
      <w:r w:rsidR="006C3AEF"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4.4.5</w:t>
      </w:r>
      <w:r w:rsidR="006C3AEF" w:rsidRPr="007D6D37">
        <w:rPr>
          <w:rFonts w:ascii="Times New Roman" w:eastAsia="Times New Roman" w:hAnsi="Times New Roman" w:cs="Times New Roman"/>
          <w:b/>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lastRenderedPageBreak/>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27047D">
        <w:rPr>
          <w:rFonts w:ascii="Times New Roman" w:eastAsia="Times New Roman" w:hAnsi="Times New Roman" w:cs="Times New Roman"/>
          <w:b/>
          <w:sz w:val="24"/>
          <w:szCs w:val="24"/>
          <w:lang w:eastAsia="ar-SA"/>
        </w:rPr>
        <w:t>6</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992B22" w:rsidRDefault="0027047D" w:rsidP="005404FB">
      <w:pPr>
        <w:tabs>
          <w:tab w:val="left" w:pos="426"/>
          <w:tab w:val="left" w:pos="567"/>
          <w:tab w:val="left" w:pos="709"/>
        </w:tabs>
        <w:suppressAutoHyphens/>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ar-SA"/>
        </w:rPr>
        <w:t>4.4.7</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Calibri" w:hAnsi="Times New Roman" w:cs="Times New Roman"/>
          <w:sz w:val="24"/>
          <w:szCs w:val="24"/>
        </w:rPr>
        <w:t xml:space="preserve">Заявки должны сохранять свое действие до завершения настоящей процедуры закупки. </w:t>
      </w:r>
      <w:bookmarkStart w:id="131" w:name="_Toc366762370"/>
      <w:bookmarkStart w:id="132" w:name="_Toc368061884"/>
      <w:bookmarkStart w:id="133" w:name="_Toc368062048"/>
      <w:bookmarkStart w:id="134" w:name="_Toc370824146"/>
      <w:bookmarkStart w:id="135" w:name="_Toc394314168"/>
      <w:bookmarkStart w:id="136" w:name="_Toc410044331"/>
    </w:p>
    <w:p w:rsidR="006C3AEF" w:rsidRPr="006C3AEF" w:rsidRDefault="00992B22" w:rsidP="00393A05">
      <w:pPr>
        <w:pStyle w:val="20"/>
        <w:numPr>
          <w:ilvl w:val="0"/>
          <w:numId w:val="0"/>
        </w:numPr>
      </w:pPr>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31"/>
      <w:bookmarkEnd w:id="132"/>
      <w:bookmarkEnd w:id="133"/>
      <w:bookmarkEnd w:id="134"/>
      <w:bookmarkEnd w:id="135"/>
      <w:bookmarkEnd w:id="136"/>
      <w:r w:rsidR="006C3AEF" w:rsidRPr="006C3AEF">
        <w:rPr>
          <w:iCs/>
          <w:lang w:val="x-none"/>
        </w:rPr>
        <w:t>конкурентных переговор</w:t>
      </w:r>
      <w:r w:rsidR="006C3AEF" w:rsidRPr="006C3AEF">
        <w:rPr>
          <w:iCs/>
        </w:rPr>
        <w:t>ов</w:t>
      </w:r>
    </w:p>
    <w:p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proofErr w:type="gramStart"/>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roofErr w:type="gramEnd"/>
    </w:p>
    <w:p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37" w:name="_Toc366762371"/>
      <w:bookmarkStart w:id="138" w:name="_Toc368061885"/>
      <w:bookmarkStart w:id="139" w:name="_Toc368062049"/>
      <w:bookmarkStart w:id="140" w:name="_Toc370824147"/>
      <w:bookmarkStart w:id="141" w:name="_Toc394314169"/>
      <w:bookmarkStart w:id="142" w:name="_Toc410044332"/>
      <w:bookmarkStart w:id="143" w:name="_Toc429079276"/>
      <w:r w:rsidRPr="006C3AEF">
        <w:rPr>
          <w:rFonts w:ascii="Times New Roman" w:eastAsia="Times New Roman" w:hAnsi="Times New Roman" w:cs="Times New Roman"/>
          <w:b/>
          <w:bCs/>
          <w:sz w:val="24"/>
          <w:szCs w:val="26"/>
          <w:lang w:eastAsia="ar-SA"/>
        </w:rPr>
        <w:t xml:space="preserve">Валюта </w:t>
      </w:r>
      <w:bookmarkEnd w:id="137"/>
      <w:bookmarkEnd w:id="138"/>
      <w:bookmarkEnd w:id="139"/>
      <w:bookmarkEnd w:id="140"/>
      <w:bookmarkEnd w:id="141"/>
      <w:bookmarkEnd w:id="142"/>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143"/>
    </w:p>
    <w:p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rsidR="006C3AEF" w:rsidRP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4" w:name="_Toc366762372"/>
      <w:bookmarkStart w:id="145" w:name="_Toc368061886"/>
      <w:bookmarkStart w:id="146" w:name="_Toc368062050"/>
      <w:bookmarkStart w:id="147" w:name="_Toc370824148"/>
      <w:bookmarkStart w:id="148" w:name="_Toc394314170"/>
      <w:bookmarkStart w:id="149" w:name="_Toc410044333"/>
      <w:bookmarkStart w:id="150" w:name="_Toc429079277"/>
      <w:r w:rsidRPr="006C3AEF">
        <w:rPr>
          <w:rFonts w:ascii="Times New Roman" w:eastAsia="Times New Roman" w:hAnsi="Times New Roman" w:cs="Times New Roman"/>
          <w:b/>
          <w:bCs/>
          <w:sz w:val="24"/>
          <w:szCs w:val="26"/>
          <w:lang w:eastAsia="ar-SA"/>
        </w:rPr>
        <w:t>4.7. Сведения о цене Договора</w:t>
      </w:r>
      <w:bookmarkEnd w:id="144"/>
      <w:bookmarkEnd w:id="145"/>
      <w:bookmarkEnd w:id="146"/>
      <w:bookmarkEnd w:id="147"/>
      <w:bookmarkEnd w:id="148"/>
      <w:bookmarkEnd w:id="149"/>
      <w:bookmarkEnd w:id="150"/>
    </w:p>
    <w:p w:rsidR="002E6944" w:rsidRPr="0019474A" w:rsidRDefault="006C3AEF" w:rsidP="00CD593E">
      <w:pPr>
        <w:spacing w:after="0" w:line="240" w:lineRule="auto"/>
        <w:ind w:firstLine="709"/>
        <w:jc w:val="both"/>
        <w:rPr>
          <w:rFonts w:ascii="Times New Roman" w:hAnsi="Times New Roman" w:cs="Times New Roman"/>
          <w:sz w:val="24"/>
          <w:szCs w:val="24"/>
        </w:rPr>
      </w:pPr>
      <w:r w:rsidRPr="007233B7">
        <w:rPr>
          <w:rFonts w:ascii="Times New Roman" w:eastAsia="Times New Roman" w:hAnsi="Times New Roman" w:cs="Times New Roman"/>
          <w:b/>
          <w:sz w:val="24"/>
          <w:szCs w:val="24"/>
          <w:lang w:eastAsia="ar-SA"/>
        </w:rPr>
        <w:t xml:space="preserve">4.7.1. </w:t>
      </w:r>
      <w:r w:rsidRPr="007233B7">
        <w:rPr>
          <w:rFonts w:ascii="Times New Roman" w:eastAsia="Times New Roman" w:hAnsi="Times New Roman" w:cs="Times New Roman"/>
          <w:sz w:val="24"/>
          <w:szCs w:val="24"/>
          <w:lang w:eastAsia="ar-SA"/>
        </w:rPr>
        <w:t>Начальная (максимальная) цена Договора –</w:t>
      </w:r>
      <w:r w:rsidR="007233B7" w:rsidRPr="007233B7">
        <w:rPr>
          <w:rFonts w:ascii="Times New Roman" w:eastAsia="Times New Roman" w:hAnsi="Times New Roman" w:cs="Times New Roman"/>
          <w:sz w:val="24"/>
          <w:szCs w:val="24"/>
          <w:lang w:eastAsia="ar-SA"/>
        </w:rPr>
        <w:t xml:space="preserve"> </w:t>
      </w:r>
      <w:r w:rsidR="007233B7" w:rsidRPr="006518B0">
        <w:rPr>
          <w:rFonts w:ascii="Times New Roman" w:hAnsi="Times New Roman" w:cs="Times New Roman"/>
          <w:sz w:val="24"/>
          <w:szCs w:val="24"/>
        </w:rPr>
        <w:t xml:space="preserve">составляет </w:t>
      </w:r>
      <w:r w:rsidR="00C84F43" w:rsidRPr="00C84F43">
        <w:rPr>
          <w:rFonts w:ascii="Times New Roman" w:hAnsi="Times New Roman" w:cs="Times New Roman"/>
          <w:sz w:val="24"/>
          <w:szCs w:val="24"/>
        </w:rPr>
        <w:t xml:space="preserve">38 250 000,00 (Тридцать восемь миллионов двести пятьдесят тысяч) рублей 00 </w:t>
      </w:r>
      <w:r w:rsidR="00C84F43" w:rsidRPr="0019474A">
        <w:rPr>
          <w:rFonts w:ascii="Times New Roman" w:hAnsi="Times New Roman" w:cs="Times New Roman"/>
          <w:sz w:val="24"/>
          <w:szCs w:val="24"/>
        </w:rPr>
        <w:t>копеек (25 500 руб./тонна)</w:t>
      </w:r>
      <w:r w:rsidR="007233B7" w:rsidRPr="0019474A">
        <w:rPr>
          <w:rFonts w:ascii="Times New Roman" w:hAnsi="Times New Roman" w:cs="Times New Roman"/>
          <w:sz w:val="24"/>
          <w:szCs w:val="24"/>
        </w:rPr>
        <w:t xml:space="preserve">. </w:t>
      </w:r>
    </w:p>
    <w:p w:rsidR="00830D93" w:rsidRPr="007233B7" w:rsidRDefault="00DD58E5" w:rsidP="00CD593E">
      <w:pPr>
        <w:spacing w:after="0" w:line="240" w:lineRule="auto"/>
        <w:ind w:firstLine="709"/>
        <w:jc w:val="both"/>
        <w:rPr>
          <w:rFonts w:ascii="Times New Roman" w:hAnsi="Times New Roman" w:cs="Times New Roman"/>
          <w:sz w:val="24"/>
          <w:szCs w:val="24"/>
        </w:rPr>
      </w:pPr>
      <w:r w:rsidRPr="00DD58E5">
        <w:rPr>
          <w:rFonts w:ascii="Times New Roman" w:hAnsi="Times New Roman" w:cs="Times New Roman"/>
          <w:sz w:val="24"/>
          <w:szCs w:val="24"/>
        </w:rPr>
        <w:t>Источником информации о стоимости Продукции,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w:t>
      </w:r>
      <w:r w:rsidR="00FA440B">
        <w:rPr>
          <w:rFonts w:ascii="Times New Roman" w:hAnsi="Times New Roman" w:cs="Times New Roman"/>
          <w:sz w:val="24"/>
          <w:szCs w:val="24"/>
        </w:rPr>
        <w:t>й</w:t>
      </w:r>
      <w:r w:rsidRPr="00DD58E5">
        <w:rPr>
          <w:rFonts w:ascii="Times New Roman" w:hAnsi="Times New Roman" w:cs="Times New Roman"/>
          <w:sz w:val="24"/>
          <w:szCs w:val="24"/>
        </w:rPr>
        <w:t xml:space="preserve"> </w:t>
      </w:r>
      <w:r w:rsidR="00FA440B">
        <w:rPr>
          <w:rFonts w:ascii="Times New Roman" w:hAnsi="Times New Roman" w:cs="Times New Roman"/>
          <w:sz w:val="24"/>
          <w:szCs w:val="24"/>
        </w:rPr>
        <w:t>Продукции</w:t>
      </w:r>
      <w:r w:rsidRPr="00DD58E5">
        <w:rPr>
          <w:rFonts w:ascii="Times New Roman" w:hAnsi="Times New Roman" w:cs="Times New Roman"/>
          <w:sz w:val="24"/>
          <w:szCs w:val="24"/>
        </w:rPr>
        <w:t xml:space="preserve"> и мониторинга цен начальная (максимальная) цена Договора была определена методом сопоставимых рыночных цен</w:t>
      </w:r>
      <w:r w:rsidR="00830D93" w:rsidRPr="00830D93">
        <w:rPr>
          <w:rFonts w:ascii="Times New Roman" w:hAnsi="Times New Roman" w:cs="Times New Roman"/>
          <w:sz w:val="24"/>
          <w:szCs w:val="24"/>
        </w:rPr>
        <w:t>.</w:t>
      </w:r>
    </w:p>
    <w:p w:rsidR="000A7A5E" w:rsidRDefault="006C3AEF" w:rsidP="008C6ED1">
      <w:pPr>
        <w:spacing w:after="0"/>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 xml:space="preserve">4.7.2. Порядок формирования цены. </w:t>
      </w:r>
    </w:p>
    <w:p w:rsidR="008040D5" w:rsidRDefault="008040D5" w:rsidP="008040D5">
      <w:pPr>
        <w:spacing w:after="0" w:line="240" w:lineRule="auto"/>
        <w:ind w:firstLine="709"/>
        <w:jc w:val="both"/>
        <w:rPr>
          <w:rFonts w:ascii="Times New Roman" w:eastAsia="Times New Roman" w:hAnsi="Times New Roman" w:cs="Times New Roman"/>
          <w:sz w:val="24"/>
          <w:szCs w:val="24"/>
          <w:lang w:eastAsia="ru-RU"/>
        </w:rPr>
      </w:pPr>
      <w:proofErr w:type="gramStart"/>
      <w:r w:rsidRPr="008040D5">
        <w:rPr>
          <w:rFonts w:ascii="Times New Roman" w:eastAsia="Times New Roman" w:hAnsi="Times New Roman" w:cs="Times New Roman"/>
          <w:sz w:val="24"/>
          <w:szCs w:val="24"/>
          <w:lang w:eastAsia="ru-RU"/>
        </w:rPr>
        <w:t xml:space="preserve">Цена Продукции включает в себя: </w:t>
      </w:r>
      <w:r w:rsidR="0045653C" w:rsidRPr="0045653C">
        <w:rPr>
          <w:rFonts w:ascii="Times New Roman" w:eastAsia="Times New Roman" w:hAnsi="Times New Roman" w:cs="Times New Roman"/>
          <w:sz w:val="24"/>
          <w:szCs w:val="24"/>
          <w:lang w:eastAsia="ru-RU"/>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roofErr w:type="gramEnd"/>
    </w:p>
    <w:p w:rsidR="006C3AEF" w:rsidRPr="00E60F58" w:rsidRDefault="006C3AEF" w:rsidP="008040D5">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1" w:name="_Toc366762373"/>
      <w:bookmarkStart w:id="152" w:name="_Toc368061887"/>
      <w:bookmarkStart w:id="153" w:name="_Toc368062051"/>
      <w:bookmarkStart w:id="154" w:name="_Toc370824149"/>
      <w:bookmarkStart w:id="155" w:name="_Toc394314171"/>
      <w:bookmarkStart w:id="156" w:name="_Toc410044334"/>
      <w:bookmarkStart w:id="157" w:name="_Toc429079278"/>
      <w:r w:rsidRPr="006C3AEF">
        <w:rPr>
          <w:rFonts w:ascii="Times New Roman" w:eastAsia="Times New Roman" w:hAnsi="Times New Roman" w:cs="Times New Roman"/>
          <w:b/>
          <w:bCs/>
          <w:sz w:val="24"/>
          <w:szCs w:val="26"/>
          <w:lang w:eastAsia="ar-SA"/>
        </w:rPr>
        <w:t>4.8. Порядок предоставления заявок</w:t>
      </w:r>
      <w:bookmarkEnd w:id="151"/>
      <w:bookmarkEnd w:id="152"/>
      <w:bookmarkEnd w:id="153"/>
      <w:bookmarkEnd w:id="154"/>
      <w:bookmarkEnd w:id="155"/>
      <w:bookmarkEnd w:id="156"/>
      <w:bookmarkEnd w:id="157"/>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 xml:space="preserve">Участник закупки обязан подать заявку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период с </w:t>
      </w:r>
      <w:r w:rsidR="00C74617">
        <w:rPr>
          <w:rFonts w:ascii="Times New Roman" w:eastAsia="Times New Roman" w:hAnsi="Times New Roman" w:cs="Times New Roman"/>
          <w:b/>
          <w:sz w:val="24"/>
          <w:szCs w:val="24"/>
          <w:lang w:eastAsia="ar-SA"/>
        </w:rPr>
        <w:t>08:</w:t>
      </w:r>
      <w:r w:rsidR="00C74617" w:rsidRPr="00837F39">
        <w:rPr>
          <w:rFonts w:ascii="Times New Roman" w:eastAsia="Times New Roman" w:hAnsi="Times New Roman" w:cs="Times New Roman"/>
          <w:b/>
          <w:sz w:val="24"/>
          <w:szCs w:val="24"/>
          <w:lang w:eastAsia="ar-SA"/>
        </w:rPr>
        <w:t>30 (</w:t>
      </w:r>
      <w:proofErr w:type="gramStart"/>
      <w:r w:rsidR="00C74617" w:rsidRPr="00837F39">
        <w:rPr>
          <w:rFonts w:ascii="Times New Roman" w:eastAsia="Times New Roman" w:hAnsi="Times New Roman" w:cs="Times New Roman"/>
          <w:b/>
          <w:sz w:val="24"/>
          <w:szCs w:val="24"/>
          <w:lang w:eastAsia="ar-SA"/>
        </w:rPr>
        <w:t>МСК</w:t>
      </w:r>
      <w:proofErr w:type="gramEnd"/>
      <w:r w:rsidR="00C74617" w:rsidRPr="00837F39">
        <w:rPr>
          <w:rFonts w:ascii="Times New Roman" w:eastAsia="Times New Roman" w:hAnsi="Times New Roman" w:cs="Times New Roman"/>
          <w:b/>
          <w:sz w:val="24"/>
          <w:szCs w:val="24"/>
          <w:lang w:eastAsia="ar-SA"/>
        </w:rPr>
        <w:t xml:space="preserve">) </w:t>
      </w:r>
      <w:r w:rsidR="001B1CA2">
        <w:rPr>
          <w:rFonts w:ascii="Times New Roman" w:eastAsia="Times New Roman" w:hAnsi="Times New Roman" w:cs="Times New Roman"/>
          <w:b/>
          <w:sz w:val="24"/>
          <w:szCs w:val="24"/>
          <w:lang w:eastAsia="ar-SA"/>
        </w:rPr>
        <w:t>23</w:t>
      </w:r>
      <w:r w:rsidR="00837F39" w:rsidRPr="00837F39">
        <w:rPr>
          <w:rFonts w:ascii="Times New Roman" w:eastAsia="Times New Roman" w:hAnsi="Times New Roman" w:cs="Times New Roman"/>
          <w:b/>
          <w:sz w:val="24"/>
          <w:szCs w:val="24"/>
          <w:lang w:eastAsia="ar-SA"/>
        </w:rPr>
        <w:t>.</w:t>
      </w:r>
      <w:r w:rsidR="001B1CA2">
        <w:rPr>
          <w:rFonts w:ascii="Times New Roman" w:eastAsia="Times New Roman" w:hAnsi="Times New Roman" w:cs="Times New Roman"/>
          <w:b/>
          <w:sz w:val="24"/>
          <w:szCs w:val="24"/>
          <w:lang w:eastAsia="ar-SA"/>
        </w:rPr>
        <w:t>12</w:t>
      </w:r>
      <w:r w:rsidR="006518B0" w:rsidRPr="00837F39">
        <w:rPr>
          <w:rFonts w:ascii="Times New Roman" w:eastAsia="Times New Roman" w:hAnsi="Times New Roman" w:cs="Times New Roman"/>
          <w:b/>
          <w:sz w:val="24"/>
          <w:szCs w:val="24"/>
          <w:lang w:eastAsia="ar-SA"/>
        </w:rPr>
        <w:t>.2016 г. по 16</w:t>
      </w:r>
      <w:r w:rsidR="00C74617" w:rsidRPr="00837F39">
        <w:rPr>
          <w:rFonts w:ascii="Times New Roman" w:eastAsia="Times New Roman" w:hAnsi="Times New Roman" w:cs="Times New Roman"/>
          <w:b/>
          <w:sz w:val="24"/>
          <w:szCs w:val="24"/>
          <w:lang w:eastAsia="ar-SA"/>
        </w:rPr>
        <w:t>:</w:t>
      </w:r>
      <w:r w:rsidR="00DA286D" w:rsidRPr="00837F39">
        <w:rPr>
          <w:rFonts w:ascii="Times New Roman" w:eastAsia="Times New Roman" w:hAnsi="Times New Roman" w:cs="Times New Roman"/>
          <w:b/>
          <w:sz w:val="24"/>
          <w:szCs w:val="24"/>
          <w:lang w:eastAsia="ar-SA"/>
        </w:rPr>
        <w:t xml:space="preserve">42 (МСК) </w:t>
      </w:r>
      <w:r w:rsidR="001B1CA2">
        <w:rPr>
          <w:rFonts w:ascii="Times New Roman" w:eastAsia="Times New Roman" w:hAnsi="Times New Roman" w:cs="Times New Roman"/>
          <w:b/>
          <w:sz w:val="24"/>
          <w:szCs w:val="24"/>
          <w:lang w:eastAsia="ar-SA"/>
        </w:rPr>
        <w:t>09</w:t>
      </w:r>
      <w:r w:rsidR="00837F39" w:rsidRPr="00837F39">
        <w:rPr>
          <w:rFonts w:ascii="Times New Roman" w:eastAsia="Times New Roman" w:hAnsi="Times New Roman" w:cs="Times New Roman"/>
          <w:b/>
          <w:sz w:val="24"/>
          <w:szCs w:val="24"/>
          <w:lang w:eastAsia="ar-SA"/>
        </w:rPr>
        <w:t>.0</w:t>
      </w:r>
      <w:r w:rsidR="001B1CA2">
        <w:rPr>
          <w:rFonts w:ascii="Times New Roman" w:eastAsia="Times New Roman" w:hAnsi="Times New Roman" w:cs="Times New Roman"/>
          <w:b/>
          <w:sz w:val="24"/>
          <w:szCs w:val="24"/>
          <w:lang w:eastAsia="ar-SA"/>
        </w:rPr>
        <w:t>1.2017</w:t>
      </w:r>
      <w:r w:rsidRPr="00837F39">
        <w:rPr>
          <w:rFonts w:ascii="Times New Roman" w:eastAsia="Times New Roman" w:hAnsi="Times New Roman" w:cs="Times New Roman"/>
          <w:b/>
          <w:sz w:val="24"/>
          <w:szCs w:val="24"/>
          <w:lang w:eastAsia="ar-SA"/>
        </w:rPr>
        <w:t>г.</w:t>
      </w:r>
      <w:r w:rsidRPr="0008456C">
        <w:rPr>
          <w:rFonts w:ascii="Times New Roman" w:eastAsia="Times New Roman" w:hAnsi="Times New Roman" w:cs="Times New Roman"/>
          <w:b/>
          <w:sz w:val="24"/>
          <w:szCs w:val="24"/>
          <w:lang w:eastAsia="ar-SA"/>
        </w:rPr>
        <w:t xml:space="preserve"> в письменной форме</w:t>
      </w:r>
      <w:r w:rsidRPr="006C3AEF">
        <w:rPr>
          <w:rFonts w:ascii="Times New Roman" w:eastAsia="Times New Roman" w:hAnsi="Times New Roman" w:cs="Times New Roman"/>
          <w:b/>
          <w:sz w:val="24"/>
          <w:szCs w:val="24"/>
          <w:lang w:eastAsia="ar-SA"/>
        </w:rPr>
        <w:t xml:space="preserve">. </w:t>
      </w:r>
    </w:p>
    <w:p w:rsidR="00D226BE" w:rsidRPr="00536744" w:rsidRDefault="00D226BE" w:rsidP="001B1CA2">
      <w:pPr>
        <w:widowControl w:val="0"/>
        <w:suppressAutoHyphens/>
        <w:autoSpaceDE w:val="0"/>
        <w:spacing w:after="0" w:line="240" w:lineRule="auto"/>
        <w:ind w:right="-20" w:firstLine="709"/>
        <w:jc w:val="both"/>
        <w:rPr>
          <w:rFonts w:ascii="Times New Roman" w:eastAsia="Times New Roman" w:hAnsi="Times New Roman" w:cs="Times New Roman"/>
          <w:sz w:val="24"/>
          <w:szCs w:val="24"/>
          <w:lang w:eastAsia="ar-SA"/>
        </w:rPr>
      </w:pPr>
      <w:r w:rsidRPr="00536744">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536744">
        <w:rPr>
          <w:rFonts w:ascii="Times New Roman" w:eastAsia="Times New Roman" w:hAnsi="Times New Roman" w:cs="Times New Roman"/>
          <w:sz w:val="24"/>
          <w:szCs w:val="24"/>
          <w:lang w:eastAsia="ar-SA"/>
        </w:rPr>
        <w:t>п</w:t>
      </w:r>
      <w:r w:rsidRPr="003F285D">
        <w:rPr>
          <w:rFonts w:ascii="Times New Roman" w:eastAsia="Times New Roman" w:hAnsi="Times New Roman" w:cs="Times New Roman"/>
          <w:sz w:val="24"/>
          <w:szCs w:val="24"/>
          <w:lang w:eastAsia="ar-SA"/>
        </w:rPr>
        <w:t>.</w:t>
      </w:r>
      <w:r w:rsidR="001B1CA2">
        <w:rPr>
          <w:rFonts w:ascii="Times New Roman" w:eastAsia="Times New Roman" w:hAnsi="Times New Roman" w:cs="Times New Roman"/>
          <w:sz w:val="24"/>
          <w:szCs w:val="24"/>
          <w:lang w:eastAsia="ar-SA"/>
        </w:rPr>
        <w:t>п</w:t>
      </w:r>
      <w:proofErr w:type="spellEnd"/>
      <w:r w:rsidR="001B1CA2">
        <w:rPr>
          <w:rFonts w:ascii="Times New Roman" w:eastAsia="Times New Roman" w:hAnsi="Times New Roman" w:cs="Times New Roman"/>
          <w:sz w:val="24"/>
          <w:szCs w:val="24"/>
          <w:lang w:eastAsia="ar-SA"/>
        </w:rPr>
        <w:t>.</w:t>
      </w:r>
      <w:r w:rsidR="001B1CA2">
        <w:t> </w:t>
      </w:r>
      <w:r w:rsidRPr="003F285D">
        <w:rPr>
          <w:rFonts w:ascii="Times New Roman" w:eastAsia="Times New Roman" w:hAnsi="Times New Roman" w:cs="Times New Roman"/>
          <w:sz w:val="24"/>
          <w:szCs w:val="24"/>
          <w:lang w:eastAsia="ar-SA"/>
        </w:rPr>
        <w:t>4.4.</w:t>
      </w:r>
      <w:r w:rsidR="00830276">
        <w:rPr>
          <w:rFonts w:ascii="Times New Roman" w:eastAsia="Times New Roman" w:hAnsi="Times New Roman" w:cs="Times New Roman"/>
          <w:sz w:val="24"/>
          <w:szCs w:val="24"/>
          <w:lang w:eastAsia="ar-SA"/>
        </w:rPr>
        <w:t>5</w:t>
      </w:r>
      <w:r w:rsidRPr="003F285D">
        <w:rPr>
          <w:rFonts w:ascii="Times New Roman" w:eastAsia="Times New Roman" w:hAnsi="Times New Roman" w:cs="Times New Roman"/>
          <w:sz w:val="24"/>
          <w:szCs w:val="24"/>
          <w:lang w:eastAsia="ar-SA"/>
        </w:rPr>
        <w:t>.</w:t>
      </w:r>
      <w:r w:rsidR="001B1CA2">
        <w:rPr>
          <w:rFonts w:ascii="Times New Roman" w:eastAsia="Times New Roman" w:hAnsi="Times New Roman" w:cs="Times New Roman"/>
          <w:sz w:val="24"/>
          <w:szCs w:val="24"/>
          <w:lang w:eastAsia="ar-SA"/>
        </w:rPr>
        <w:t xml:space="preserve"> п. 4.4.</w:t>
      </w:r>
      <w:r w:rsidRPr="00536744">
        <w:rPr>
          <w:rFonts w:ascii="Times New Roman" w:eastAsia="Times New Roman" w:hAnsi="Times New Roman" w:cs="Times New Roman"/>
          <w:sz w:val="24"/>
          <w:szCs w:val="24"/>
          <w:lang w:eastAsia="ar-SA"/>
        </w:rPr>
        <w:t xml:space="preserve"> Документации и </w:t>
      </w:r>
      <w:proofErr w:type="gramStart"/>
      <w:r w:rsidRPr="00536744">
        <w:rPr>
          <w:rFonts w:ascii="Times New Roman" w:eastAsia="Times New Roman" w:hAnsi="Times New Roman" w:cs="Times New Roman"/>
          <w:sz w:val="24"/>
          <w:szCs w:val="24"/>
          <w:lang w:eastAsia="ar-SA"/>
        </w:rPr>
        <w:t>вложена</w:t>
      </w:r>
      <w:proofErr w:type="gramEnd"/>
      <w:r w:rsidRPr="00536744">
        <w:rPr>
          <w:rFonts w:ascii="Times New Roman" w:eastAsia="Times New Roman" w:hAnsi="Times New Roman" w:cs="Times New Roman"/>
          <w:sz w:val="24"/>
          <w:szCs w:val="24"/>
          <w:lang w:eastAsia="ar-SA"/>
        </w:rPr>
        <w:t xml:space="preserve"> в один непрозрачный конверт. </w:t>
      </w:r>
      <w:r w:rsidRPr="003F181D">
        <w:rPr>
          <w:rFonts w:ascii="Times New Roman" w:eastAsia="Times New Roman" w:hAnsi="Times New Roman" w:cs="Times New Roman"/>
          <w:b/>
          <w:sz w:val="24"/>
          <w:szCs w:val="24"/>
          <w:lang w:eastAsia="ar-SA"/>
        </w:rPr>
        <w:t xml:space="preserve">При этом на </w:t>
      </w:r>
      <w:r w:rsidRPr="003F181D">
        <w:rPr>
          <w:rFonts w:ascii="Times New Roman" w:eastAsia="Times New Roman" w:hAnsi="Times New Roman" w:cs="Times New Roman"/>
          <w:b/>
          <w:sz w:val="24"/>
          <w:szCs w:val="24"/>
          <w:lang w:eastAsia="ar-SA"/>
        </w:rPr>
        <w:lastRenderedPageBreak/>
        <w:t>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536744">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36744">
        <w:rPr>
          <w:rFonts w:ascii="Times New Roman" w:eastAsia="Times New Roman" w:hAnsi="Times New Roman" w:cs="Times New Roman"/>
          <w:sz w:val="24"/>
          <w:szCs w:val="24"/>
          <w:lang w:eastAsia="ar-SA"/>
        </w:rPr>
        <w:t xml:space="preserve">Запечатанные конверты с заявками на участие в </w:t>
      </w:r>
      <w:r w:rsidRPr="00536744">
        <w:rPr>
          <w:rFonts w:ascii="Times New Roman" w:eastAsia="Times New Roman" w:hAnsi="Times New Roman" w:cs="Times New Roman"/>
          <w:iCs/>
          <w:sz w:val="24"/>
          <w:szCs w:val="24"/>
          <w:lang w:val="x-none" w:eastAsia="ar-SA"/>
        </w:rPr>
        <w:t>конкурентных переговор</w:t>
      </w:r>
      <w:r w:rsidRPr="00536744">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должны быть предоставлены Заказчику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п.2 Информационной карты</w:t>
      </w:r>
      <w:r w:rsidR="001B1CA2" w:rsidRPr="001B1CA2">
        <w:rPr>
          <w:rFonts w:ascii="Times New Roman" w:eastAsia="Times New Roman" w:hAnsi="Times New Roman" w:cs="Times New Roman"/>
          <w:sz w:val="24"/>
          <w:szCs w:val="24"/>
          <w:lang w:eastAsia="ar-SA"/>
        </w:rPr>
        <w:t xml:space="preserve"> </w:t>
      </w:r>
      <w:r w:rsidR="001B1CA2" w:rsidRPr="00536744">
        <w:rPr>
          <w:rFonts w:ascii="Times New Roman" w:eastAsia="Times New Roman" w:hAnsi="Times New Roman" w:cs="Times New Roman"/>
          <w:sz w:val="24"/>
          <w:szCs w:val="24"/>
          <w:lang w:eastAsia="ar-SA"/>
        </w:rPr>
        <w:t>Документации</w:t>
      </w:r>
      <w:r w:rsidRPr="006C3AEF">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w:t>
      </w:r>
      <w:r w:rsidR="006B6BAC">
        <w:rPr>
          <w:rFonts w:ascii="Times New Roman" w:eastAsia="Times New Roman" w:hAnsi="Times New Roman" w:cs="Times New Roman"/>
          <w:sz w:val="24"/>
          <w:szCs w:val="24"/>
          <w:lang w:eastAsia="ar-SA"/>
        </w:rPr>
        <w:t xml:space="preserve"> при подаче</w:t>
      </w:r>
      <w:r w:rsidRPr="006C3AEF">
        <w:rPr>
          <w:rFonts w:ascii="Times New Roman" w:eastAsia="Times New Roman" w:hAnsi="Times New Roman" w:cs="Times New Roman"/>
          <w:sz w:val="24"/>
          <w:szCs w:val="24"/>
          <w:lang w:eastAsia="ar-SA"/>
        </w:rPr>
        <w:t xml:space="preserve"> конверт</w:t>
      </w:r>
      <w:r w:rsidR="006B6BAC">
        <w:rPr>
          <w:rFonts w:ascii="Times New Roman" w:eastAsia="Times New Roman" w:hAnsi="Times New Roman" w:cs="Times New Roman"/>
          <w:sz w:val="24"/>
          <w:szCs w:val="24"/>
          <w:lang w:eastAsia="ar-SA"/>
        </w:rPr>
        <w:t>а</w:t>
      </w:r>
      <w:r w:rsidRPr="006C3AEF">
        <w:rPr>
          <w:rFonts w:ascii="Times New Roman" w:eastAsia="Times New Roman" w:hAnsi="Times New Roman" w:cs="Times New Roman"/>
          <w:sz w:val="24"/>
          <w:szCs w:val="24"/>
          <w:lang w:eastAsia="ar-SA"/>
        </w:rPr>
        <w:t xml:space="preserve">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 требованию лица, представившего конверт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с указанием даты и времени получения конверта.</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6C3AEF">
        <w:rPr>
          <w:rFonts w:ascii="Times New Roman" w:eastAsia="Times New Roman" w:hAnsi="Times New Roman" w:cs="Times New Roman"/>
          <w:sz w:val="24"/>
          <w:szCs w:val="24"/>
          <w:lang w:eastAsia="ar-SA"/>
        </w:rPr>
        <w:t xml:space="preserve">с заявками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00F83190">
        <w:rPr>
          <w:rFonts w:ascii="Times New Roman" w:eastAsia="Times New Roman" w:hAnsi="Times New Roman" w:cs="Times New Roman"/>
          <w:sz w:val="24"/>
          <w:szCs w:val="24"/>
          <w:lang w:eastAsia="ar-SA"/>
        </w:rPr>
        <w:t xml:space="preserve"> в ж</w:t>
      </w:r>
      <w:r w:rsidRPr="006C3AEF">
        <w:rPr>
          <w:rFonts w:ascii="Times New Roman" w:eastAsia="Times New Roman" w:hAnsi="Times New Roman" w:cs="Times New Roman"/>
          <w:sz w:val="24"/>
          <w:szCs w:val="24"/>
          <w:lang w:eastAsia="ar-SA"/>
        </w:rPr>
        <w:t xml:space="preserve">урнале регистрации конвертов </w:t>
      </w:r>
      <w:r w:rsidR="00A67F4F">
        <w:rPr>
          <w:rFonts w:ascii="Times New Roman" w:eastAsia="Times New Roman" w:hAnsi="Times New Roman" w:cs="Times New Roman"/>
          <w:sz w:val="24"/>
          <w:szCs w:val="24"/>
          <w:lang w:eastAsia="ar-SA"/>
        </w:rPr>
        <w:t xml:space="preserve">с </w:t>
      </w:r>
      <w:r w:rsidRPr="006C3AEF">
        <w:rPr>
          <w:rFonts w:ascii="Times New Roman" w:eastAsia="Times New Roman" w:hAnsi="Times New Roman" w:cs="Times New Roman"/>
          <w:sz w:val="24"/>
          <w:szCs w:val="24"/>
          <w:lang w:eastAsia="ar-SA"/>
        </w:rPr>
        <w:t>заявк</w:t>
      </w:r>
      <w:r w:rsidR="00A67F4F">
        <w:rPr>
          <w:rFonts w:ascii="Times New Roman" w:eastAsia="Times New Roman" w:hAnsi="Times New Roman" w:cs="Times New Roman"/>
          <w:sz w:val="24"/>
          <w:szCs w:val="24"/>
          <w:lang w:eastAsia="ar-SA"/>
        </w:rPr>
        <w:t>ами</w:t>
      </w:r>
      <w:proofErr w:type="gramEnd"/>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numPr>
          <w:ilvl w:val="0"/>
          <w:numId w:val="18"/>
        </w:numPr>
        <w:tabs>
          <w:tab w:val="left" w:leader="underscore" w:pos="0"/>
          <w:tab w:val="left" w:pos="425"/>
          <w:tab w:val="left" w:pos="567"/>
          <w:tab w:val="left" w:pos="709"/>
          <w:tab w:val="left" w:pos="851"/>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58" w:name="_Toc366762374"/>
      <w:bookmarkStart w:id="159" w:name="_Toc368061888"/>
      <w:bookmarkStart w:id="160" w:name="_Toc368062052"/>
      <w:bookmarkStart w:id="161" w:name="_Toc370824150"/>
      <w:bookmarkStart w:id="162" w:name="_Toc394314172"/>
      <w:bookmarkStart w:id="163" w:name="_Toc410044335"/>
      <w:bookmarkStart w:id="164" w:name="_Toc429079279"/>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158"/>
      <w:bookmarkEnd w:id="159"/>
      <w:bookmarkEnd w:id="160"/>
      <w:bookmarkEnd w:id="161"/>
      <w:bookmarkEnd w:id="162"/>
      <w:bookmarkEnd w:id="163"/>
      <w:bookmarkEnd w:id="164"/>
      <w:r w:rsidRPr="006C3AEF">
        <w:rPr>
          <w:rFonts w:ascii="Times New Roman" w:eastAsia="Times New Roman" w:hAnsi="Times New Roman" w:cs="Times New Roman"/>
          <w:b/>
          <w:bCs/>
          <w:sz w:val="24"/>
          <w:szCs w:val="26"/>
          <w:lang w:eastAsia="ar-SA"/>
        </w:rPr>
        <w:t xml:space="preserve"> </w:t>
      </w:r>
    </w:p>
    <w:p w:rsidR="006C3AEF" w:rsidRPr="006C3AEF" w:rsidRDefault="006C3AEF" w:rsidP="00D65E26">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lastRenderedPageBreak/>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165" w:name="_Toc366762375"/>
      <w:bookmarkStart w:id="166" w:name="_Toc368061889"/>
      <w:bookmarkStart w:id="167" w:name="_Toc368062053"/>
      <w:bookmarkStart w:id="168" w:name="_Toc370824151"/>
      <w:bookmarkStart w:id="169" w:name="_Toc394314173"/>
      <w:bookmarkStart w:id="170" w:name="_Toc410044336"/>
      <w:bookmarkStart w:id="171" w:name="_Toc429079280"/>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165"/>
      <w:bookmarkEnd w:id="166"/>
      <w:bookmarkEnd w:id="167"/>
      <w:bookmarkEnd w:id="168"/>
      <w:bookmarkEnd w:id="169"/>
      <w:bookmarkEnd w:id="170"/>
      <w:bookmarkEnd w:id="171"/>
    </w:p>
    <w:p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6C3AEF">
        <w:rPr>
          <w:rFonts w:ascii="Times New Roman" w:eastAsia="Times New Roman" w:hAnsi="Times New Roman" w:cs="Times New Roman"/>
          <w:sz w:val="24"/>
          <w:szCs w:val="24"/>
          <w:lang w:eastAsia="ar-SA"/>
        </w:rPr>
        <w:t xml:space="preserve">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В случае</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если по окончании срока подачи заявок на участие в конкурентных переговорах подана только одна заявка или не подано ни одной заявки или по результатам </w:t>
      </w:r>
      <w:r>
        <w:rPr>
          <w:rFonts w:ascii="Times New Roman" w:eastAsia="Times New Roman" w:hAnsi="Times New Roman" w:cs="Times New Roman"/>
          <w:sz w:val="24"/>
          <w:szCs w:val="24"/>
          <w:lang w:eastAsia="ru-RU"/>
        </w:rPr>
        <w:lastRenderedPageBreak/>
        <w:t xml:space="preserve">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по результатам проведения конкурентных переговоров. Решение Заказчика принимается представителем Заказчика и отражается в протоколе. </w:t>
      </w:r>
    </w:p>
    <w:p w:rsidR="006C3AEF" w:rsidRDefault="008200A5" w:rsidP="00431E51">
      <w:pPr>
        <w:pStyle w:val="20"/>
        <w:numPr>
          <w:ilvl w:val="0"/>
          <w:numId w:val="0"/>
        </w:numPr>
      </w:pPr>
      <w:bookmarkStart w:id="172" w:name="_Toc366762376"/>
      <w:bookmarkStart w:id="173" w:name="_Toc368061890"/>
      <w:bookmarkStart w:id="174" w:name="_Toc368062054"/>
      <w:bookmarkStart w:id="175" w:name="_Toc370824152"/>
      <w:bookmarkStart w:id="176" w:name="_Toc394314174"/>
      <w:bookmarkStart w:id="177" w:name="_Toc410044337"/>
      <w:r>
        <w:t xml:space="preserve">4.11. </w:t>
      </w:r>
      <w:r w:rsidR="006C3AEF" w:rsidRPr="006C3AEF">
        <w:t>Опоздавшие заявки</w:t>
      </w:r>
      <w:bookmarkEnd w:id="172"/>
      <w:bookmarkEnd w:id="173"/>
      <w:bookmarkEnd w:id="174"/>
      <w:bookmarkEnd w:id="175"/>
      <w:bookmarkEnd w:id="176"/>
      <w:bookmarkEnd w:id="177"/>
    </w:p>
    <w:p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w:t>
      </w:r>
      <w:proofErr w:type="gramStart"/>
      <w:r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8F5149">
        <w:rPr>
          <w:rFonts w:ascii="Times New Roman" w:hAnsi="Times New Roman" w:cs="Times New Roman"/>
          <w:sz w:val="24"/>
          <w:szCs w:val="24"/>
        </w:rPr>
        <w:t xml:space="preserve"> о вручении (с отметкой об отказе в приеме). </w:t>
      </w:r>
    </w:p>
    <w:p w:rsidR="00982397" w:rsidRPr="001136B1" w:rsidRDefault="00982397" w:rsidP="001866DE">
      <w:pPr>
        <w:pStyle w:val="ConsPlusNormal"/>
        <w:widowContro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1E6638">
        <w:rPr>
          <w:rFonts w:ascii="Times New Roman" w:hAnsi="Times New Roman" w:cs="Times New Roman"/>
          <w:sz w:val="24"/>
          <w:szCs w:val="24"/>
        </w:rPr>
        <w:t>конкурентных переговорах</w:t>
      </w:r>
      <w:r w:rsidRPr="008F5149">
        <w:rPr>
          <w:rFonts w:ascii="Times New Roman" w:hAnsi="Times New Roman" w:cs="Times New Roman"/>
          <w:sz w:val="24"/>
          <w:szCs w:val="24"/>
        </w:rPr>
        <w:t xml:space="preserve"> и признана опоздавшей.</w:t>
      </w:r>
    </w:p>
    <w:p w:rsidR="006C3AEF" w:rsidRDefault="006C3AEF" w:rsidP="006C3AEF">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178" w:name="_Toc429079281"/>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178"/>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Заказчик проводит переговоры с Участниками, допущенными к участию в конкурентных переговорах (но в любом случае, не менее двух).</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первых переговоров должно быть предусмотрено не менее 2 (двух) дней от даты опубликования Протокола рассмотрения заявок на участие.  </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w:t>
      </w:r>
      <w:proofErr w:type="gramStart"/>
      <w:r w:rsidRPr="006C3AEF">
        <w:rPr>
          <w:rFonts w:ascii="Times New Roman" w:eastAsia="Times New Roman" w:hAnsi="Times New Roman" w:cs="Times New Roman"/>
          <w:sz w:val="24"/>
          <w:szCs w:val="24"/>
          <w:lang w:eastAsia="ru-RU"/>
        </w:rPr>
        <w:t>,</w:t>
      </w:r>
      <w:proofErr w:type="gramEnd"/>
      <w:r w:rsidRPr="006C3AEF">
        <w:rPr>
          <w:rFonts w:ascii="Times New Roman" w:eastAsia="Times New Roman" w:hAnsi="Times New Roman" w:cs="Times New Roman"/>
          <w:sz w:val="24"/>
          <w:szCs w:val="24"/>
          <w:lang w:eastAsia="ru-RU"/>
        </w:rPr>
        <w:t xml:space="preserve">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rsidR="006C3AEF" w:rsidRPr="006C3AEF" w:rsidRDefault="008D144A" w:rsidP="001C33A0">
      <w:pPr>
        <w:numPr>
          <w:ilvl w:val="0"/>
          <w:numId w:val="25"/>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rsidR="006C3AEF" w:rsidRPr="006C3AEF" w:rsidRDefault="001C33A0" w:rsidP="001C33A0">
      <w:pPr>
        <w:numPr>
          <w:ilvl w:val="0"/>
          <w:numId w:val="25"/>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том случае, если в рамках процедуры конкурентных переговоров Участник или представитель Участника изменяет цену либо иные условия договора, изложенные в заявке, такие изменения отображаются в протоколе, который составляется по результатам переговоров.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6C3AEF">
        <w:rPr>
          <w:rFonts w:ascii="Times New Roman" w:eastAsia="Times New Roman" w:hAnsi="Times New Roman" w:cs="Times New Roman"/>
          <w:sz w:val="24"/>
          <w:szCs w:val="24"/>
          <w:lang w:eastAsia="ru-RU"/>
        </w:rPr>
        <w:t>По ходу проведения переговоров Заказчик вправе вести аудио или видеозапись, о чем заранее уведомляются все лица, участвующие в данной процедуре.</w:t>
      </w:r>
    </w:p>
    <w:p w:rsidR="008236F1" w:rsidRPr="008236F1" w:rsidRDefault="008236F1" w:rsidP="001866D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236F1">
        <w:rPr>
          <w:rFonts w:ascii="Times New Roman" w:eastAsia="Times New Roman" w:hAnsi="Times New Roman" w:cs="Times New Roman"/>
          <w:sz w:val="24"/>
          <w:szCs w:val="24"/>
          <w:lang w:eastAsia="ru-RU"/>
        </w:rPr>
        <w:t xml:space="preserve">Результаты проведения конкурентных переговоров с каждым Участником конкурентных переговоров оформляются отдельным протоколом, в котором содержатся сведения об Участнике конкурентных переговоров и о существенных условиях договора (данные протоколы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8236F1">
        <w:rPr>
          <w:rFonts w:ascii="Times New Roman" w:eastAsia="Times New Roman" w:hAnsi="Times New Roman" w:cs="Times New Roman"/>
          <w:sz w:val="24"/>
          <w:szCs w:val="24"/>
          <w:lang w:eastAsia="ru-RU"/>
        </w:rPr>
        <w:t xml:space="preserve"> не размещаются). Указанный протокол составляется в </w:t>
      </w:r>
      <w:r w:rsidRPr="00CC0400">
        <w:rPr>
          <w:rFonts w:ascii="Times New Roman" w:eastAsia="Times New Roman" w:hAnsi="Times New Roman" w:cs="Times New Roman"/>
          <w:sz w:val="24"/>
          <w:szCs w:val="24"/>
          <w:lang w:eastAsia="ru-RU"/>
        </w:rPr>
        <w:t>2-х экземплярах,</w:t>
      </w:r>
      <w:r w:rsidRPr="008236F1">
        <w:rPr>
          <w:rFonts w:ascii="Times New Roman" w:eastAsia="Times New Roman" w:hAnsi="Times New Roman" w:cs="Times New Roman"/>
          <w:sz w:val="24"/>
          <w:szCs w:val="24"/>
          <w:lang w:eastAsia="ru-RU"/>
        </w:rPr>
        <w:t xml:space="preserve"> подписывается всеми членами Комиссии по закупке и Участником конкурентных переговоров. Первый экземпляр протокола остаётся у Заказчика, второй экземпляр передаётся Участнику конкурентных переговоров. Сведения, содержащиеся в протоколе, не подлежат разглашению до завершения процедуры конкурентных переговоров и составления протокола оценки и сопоставления заявок (итогового протокола) по её результатам, в котором отражаются все существенные условия из протоколов с каждым Участником конкурентных переговоров.</w:t>
      </w:r>
    </w:p>
    <w:p w:rsidR="008236F1" w:rsidRDefault="008236F1" w:rsidP="001866DE">
      <w:pPr>
        <w:pStyle w:val="ConsPlusNormal"/>
        <w:widowControl/>
        <w:ind w:firstLine="709"/>
        <w:jc w:val="both"/>
        <w:rPr>
          <w:rFonts w:ascii="Times New Roman" w:hAnsi="Times New Roman" w:cs="Times New Roman"/>
          <w:sz w:val="24"/>
          <w:szCs w:val="24"/>
        </w:rPr>
      </w:pPr>
      <w:r w:rsidRPr="00F5751A">
        <w:rPr>
          <w:rFonts w:ascii="Times New Roman" w:hAnsi="Times New Roman" w:cs="Times New Roman"/>
          <w:sz w:val="24"/>
          <w:szCs w:val="24"/>
        </w:rPr>
        <w:lastRenderedPageBreak/>
        <w:t xml:space="preserve">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w:t>
      </w:r>
      <w:r w:rsidR="001866DE">
        <w:rPr>
          <w:rFonts w:ascii="Times New Roman" w:hAnsi="Times New Roman" w:cs="Times New Roman"/>
          <w:sz w:val="24"/>
          <w:szCs w:val="24"/>
        </w:rPr>
        <w:t xml:space="preserve">другим участникам переговоров. </w:t>
      </w:r>
    </w:p>
    <w:p w:rsidR="008236F1" w:rsidRDefault="008236F1" w:rsidP="001866DE">
      <w:pPr>
        <w:pStyle w:val="ConsPlusNormal"/>
        <w:widowControl/>
        <w:tabs>
          <w:tab w:val="left" w:pos="1276"/>
        </w:tabs>
        <w:ind w:firstLine="709"/>
        <w:jc w:val="both"/>
        <w:rPr>
          <w:rFonts w:ascii="Times New Roman"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Pr="00F5751A">
        <w:rPr>
          <w:rFonts w:ascii="Times New Roman" w:hAnsi="Times New Roman" w:cs="Times New Roman"/>
          <w:sz w:val="24"/>
          <w:szCs w:val="24"/>
        </w:rPr>
        <w:t xml:space="preserve">После завершения </w:t>
      </w:r>
      <w:r>
        <w:rPr>
          <w:rFonts w:ascii="Times New Roman" w:hAnsi="Times New Roman" w:cs="Times New Roman"/>
          <w:sz w:val="24"/>
          <w:szCs w:val="24"/>
        </w:rPr>
        <w:t xml:space="preserve">первого этапа переговоров </w:t>
      </w:r>
      <w:r w:rsidRPr="00F5751A">
        <w:rPr>
          <w:rFonts w:ascii="Times New Roman" w:hAnsi="Times New Roman" w:cs="Times New Roman"/>
          <w:sz w:val="24"/>
          <w:szCs w:val="24"/>
        </w:rPr>
        <w:t xml:space="preserve">Заказчик может выбрать победителя сразу, либо </w:t>
      </w:r>
      <w:r>
        <w:rPr>
          <w:rFonts w:ascii="Times New Roman" w:hAnsi="Times New Roman" w:cs="Times New Roman"/>
          <w:sz w:val="24"/>
          <w:szCs w:val="24"/>
        </w:rPr>
        <w:t xml:space="preserve">принимает решение о проведении второго этапа переговоров (в том числе посредствам телекоммуникационной связи) и </w:t>
      </w:r>
      <w:r w:rsidRPr="00F5751A">
        <w:rPr>
          <w:rFonts w:ascii="Times New Roman" w:hAnsi="Times New Roman" w:cs="Times New Roman"/>
          <w:sz w:val="24"/>
          <w:szCs w:val="24"/>
        </w:rPr>
        <w:t>устанавливает окончательные общие требования к предмету закупки и у</w:t>
      </w:r>
      <w:r>
        <w:rPr>
          <w:rFonts w:ascii="Times New Roman" w:hAnsi="Times New Roman" w:cs="Times New Roman"/>
          <w:sz w:val="24"/>
          <w:szCs w:val="24"/>
        </w:rPr>
        <w:t xml:space="preserve">словиям договора, которое оформляется Протоколом. </w:t>
      </w:r>
      <w:r w:rsidRPr="00171644">
        <w:rPr>
          <w:rFonts w:ascii="Times New Roman" w:hAnsi="Times New Roman" w:cs="Times New Roman"/>
          <w:sz w:val="24"/>
          <w:szCs w:val="24"/>
        </w:rPr>
        <w:t xml:space="preserve">Указанный протокол размещается Заказчиком </w:t>
      </w:r>
      <w:r w:rsidR="00056388"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Pr="00171644">
        <w:rPr>
          <w:rFonts w:ascii="Times New Roman" w:hAnsi="Times New Roman" w:cs="Times New Roman"/>
          <w:sz w:val="24"/>
          <w:szCs w:val="24"/>
        </w:rPr>
        <w:t xml:space="preserve"> не позднее чем через три дня со дня подписания такого протокола.</w:t>
      </w:r>
    </w:p>
    <w:p w:rsidR="008236F1" w:rsidRDefault="008236F1" w:rsidP="001866DE">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В случае принятия решения о проведении второго этапа конкурентных переговоров, Заказчик предлагает всем участникам первого этапа</w:t>
      </w:r>
      <w:r w:rsidRPr="00F5751A">
        <w:rPr>
          <w:rFonts w:ascii="Times New Roman" w:hAnsi="Times New Roman" w:cs="Times New Roman"/>
          <w:sz w:val="24"/>
          <w:szCs w:val="24"/>
        </w:rPr>
        <w:t xml:space="preserve"> закупки представить к определённой дате окончательное предложение</w:t>
      </w:r>
      <w:r>
        <w:rPr>
          <w:rFonts w:ascii="Times New Roman" w:hAnsi="Times New Roman" w:cs="Times New Roman"/>
          <w:sz w:val="24"/>
          <w:szCs w:val="24"/>
        </w:rPr>
        <w:t xml:space="preserve"> (в форме письма о подаче оферты и коммерческого предложения)</w:t>
      </w:r>
      <w:r w:rsidRPr="00F5751A">
        <w:rPr>
          <w:rFonts w:ascii="Times New Roman" w:hAnsi="Times New Roman" w:cs="Times New Roman"/>
          <w:sz w:val="24"/>
          <w:szCs w:val="24"/>
        </w:rPr>
        <w:t xml:space="preserve">. </w:t>
      </w:r>
      <w:r>
        <w:rPr>
          <w:rFonts w:ascii="Times New Roman" w:hAnsi="Times New Roman" w:cs="Times New Roman"/>
          <w:sz w:val="24"/>
          <w:szCs w:val="24"/>
        </w:rPr>
        <w:t>После оценки вышеуказанных документов Заказчик может выбрать победителя сразу, либо назначить следующий этап конкурентных переговоро</w:t>
      </w:r>
      <w:r w:rsidR="001866DE">
        <w:rPr>
          <w:rFonts w:ascii="Times New Roman" w:hAnsi="Times New Roman" w:cs="Times New Roman"/>
          <w:sz w:val="24"/>
          <w:szCs w:val="24"/>
        </w:rPr>
        <w:t>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4.12.3.</w:t>
      </w:r>
      <w:r w:rsidRPr="006C3AEF">
        <w:rPr>
          <w:rFonts w:ascii="Times New Roman" w:eastAsia="Times New Roman" w:hAnsi="Times New Roman" w:cs="Times New Roman"/>
          <w:sz w:val="24"/>
          <w:szCs w:val="24"/>
          <w:lang w:eastAsia="ru-RU"/>
        </w:rPr>
        <w:t xml:space="preserve"> Процедура конкурентных переговоров может проводиться столько раз, сколько необходимо для выбора победителя, либо до отказа Заказчика от закупки.</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179" w:name="_Toc366762377"/>
      <w:bookmarkStart w:id="180" w:name="_Toc368061891"/>
      <w:bookmarkStart w:id="181" w:name="_Toc368062055"/>
      <w:bookmarkStart w:id="182" w:name="_Toc370824153"/>
      <w:bookmarkStart w:id="183" w:name="_Toc394314175"/>
      <w:bookmarkStart w:id="184" w:name="_Toc410044338"/>
      <w:bookmarkStart w:id="185" w:name="_Toc429079282"/>
      <w:r w:rsidRPr="006C3AEF">
        <w:rPr>
          <w:rFonts w:ascii="Times New Roman" w:eastAsia="Times New Roman" w:hAnsi="Times New Roman" w:cs="Times New Roman"/>
          <w:b/>
          <w:bCs/>
          <w:sz w:val="24"/>
          <w:szCs w:val="26"/>
          <w:lang w:eastAsia="ar-SA"/>
        </w:rPr>
        <w:t xml:space="preserve">4.13. </w:t>
      </w:r>
      <w:bookmarkEnd w:id="179"/>
      <w:bookmarkEnd w:id="180"/>
      <w:bookmarkEnd w:id="181"/>
      <w:bookmarkEnd w:id="182"/>
      <w:bookmarkEnd w:id="183"/>
      <w:bookmarkEnd w:id="184"/>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участников 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185"/>
    </w:p>
    <w:p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rsidTr="004724A5">
        <w:trPr>
          <w:trHeight w:val="390"/>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rsidTr="004724A5">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 xml:space="preserve">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w:t>
            </w:r>
            <w:r w:rsidRPr="00A028DE">
              <w:rPr>
                <w:rFonts w:ascii="Times New Roman" w:eastAsia="Times New Roman" w:hAnsi="Times New Roman" w:cs="Times New Roman"/>
                <w:sz w:val="24"/>
                <w:szCs w:val="24"/>
                <w:lang w:eastAsia="ru-RU"/>
              </w:rPr>
              <w:lastRenderedPageBreak/>
              <w:t>налогообложения).</w:t>
            </w:r>
          </w:p>
        </w:tc>
      </w:tr>
      <w:tr w:rsidR="006C3AEF" w:rsidRPr="00A028DE" w:rsidTr="00CE46F7">
        <w:trPr>
          <w:trHeight w:val="2991"/>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rPr>
                <w:rFonts w:ascii="Times New Roman" w:eastAsia="Times New Roman" w:hAnsi="Times New Roman" w:cs="Times New Roman"/>
                <w:sz w:val="24"/>
                <w:szCs w:val="24"/>
                <w:lang w:eastAsia="ar-SA"/>
              </w:rPr>
            </w:pPr>
            <w:r w:rsidRPr="00A028DE">
              <w:rPr>
                <w:rFonts w:ascii="Times New Roman" w:eastAsia="Times New Roman" w:hAnsi="Times New Roman" w:cs="Times New Roman"/>
                <w:b/>
                <w:sz w:val="24"/>
                <w:szCs w:val="24"/>
                <w:lang w:eastAsia="ar-SA"/>
              </w:rPr>
              <w:t xml:space="preserve">Срок </w:t>
            </w:r>
            <w:r w:rsidRPr="00A028DE">
              <w:rPr>
                <w:rFonts w:ascii="Times New Roman" w:eastAsia="Times New Roman" w:hAnsi="Times New Roman" w:cs="Times New Roman"/>
                <w:b/>
                <w:bCs/>
                <w:sz w:val="24"/>
                <w:szCs w:val="24"/>
                <w:lang w:eastAsia="ar-SA"/>
              </w:rPr>
              <w:t xml:space="preserve">оплаты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Pr="00A028DE">
              <w:rPr>
                <w:rFonts w:ascii="Times New Roman" w:eastAsia="Times New Roman" w:hAnsi="Times New Roman" w:cs="Times New Roman"/>
                <w:b/>
                <w:sz w:val="24"/>
                <w:szCs w:val="24"/>
                <w:lang w:eastAsia="ar-SA"/>
              </w:rPr>
              <w:t>0 %)</w:t>
            </w:r>
          </w:p>
          <w:p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B35AD0" w:rsidRPr="00A028DE" w:rsidRDefault="00B35AD0" w:rsidP="00B35AD0">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«Срок оплаты» осуществляется на основании данных, указанных в заявке Участника.</w:t>
            </w:r>
          </w:p>
          <w:p w:rsidR="006C3AEF" w:rsidRDefault="00B35AD0" w:rsidP="00D60409">
            <w:pPr>
              <w:spacing w:after="0" w:line="240" w:lineRule="auto"/>
              <w:jc w:val="both"/>
              <w:rPr>
                <w:rFonts w:ascii="Times New Roman" w:eastAsia="Times New Roman" w:hAnsi="Times New Roman" w:cs="Times New Roman"/>
                <w:i/>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w:t>
            </w:r>
            <w:r w:rsidR="00470900">
              <w:rPr>
                <w:rFonts w:ascii="Times New Roman" w:eastAsia="Times New Roman" w:hAnsi="Times New Roman" w:cs="Times New Roman"/>
                <w:sz w:val="24"/>
                <w:szCs w:val="24"/>
                <w:lang w:eastAsia="ru-RU"/>
              </w:rPr>
              <w:t>.</w:t>
            </w:r>
            <w:r w:rsidRPr="00A028DE">
              <w:rPr>
                <w:rFonts w:ascii="Times New Roman" w:eastAsia="Times New Roman" w:hAnsi="Times New Roman" w:cs="Times New Roman"/>
                <w:sz w:val="24"/>
                <w:szCs w:val="24"/>
                <w:lang w:eastAsia="ru-RU"/>
              </w:rPr>
              <w:t xml:space="preserve"> </w:t>
            </w:r>
          </w:p>
          <w:p w:rsidR="00470900" w:rsidRDefault="00470900" w:rsidP="00D60409">
            <w:pPr>
              <w:spacing w:after="0" w:line="240" w:lineRule="auto"/>
              <w:jc w:val="both"/>
              <w:rPr>
                <w:rFonts w:ascii="Times New Roman" w:eastAsia="Times New Roman" w:hAnsi="Times New Roman" w:cs="Times New Roman"/>
                <w:b/>
                <w:iCs/>
                <w:sz w:val="24"/>
                <w:szCs w:val="24"/>
                <w:lang w:eastAsia="ru-RU"/>
              </w:rPr>
            </w:pPr>
            <w:r w:rsidRPr="00470900">
              <w:rPr>
                <w:rFonts w:ascii="Times New Roman" w:eastAsia="Times New Roman" w:hAnsi="Times New Roman" w:cs="Times New Roman"/>
                <w:b/>
                <w:iCs/>
                <w:sz w:val="24"/>
                <w:szCs w:val="24"/>
                <w:lang w:eastAsia="ru-RU"/>
              </w:rPr>
              <w:t>Участник должен указать точное количество календарных дней, в течение которых должна быть произведена оплата поставляемой продукции.</w:t>
            </w:r>
          </w:p>
          <w:p w:rsidR="00470900" w:rsidRPr="00470900" w:rsidRDefault="00470900" w:rsidP="00D60409">
            <w:pPr>
              <w:spacing w:after="0" w:line="240" w:lineRule="auto"/>
              <w:jc w:val="both"/>
              <w:rPr>
                <w:rFonts w:ascii="Times New Roman" w:eastAsia="Times New Roman" w:hAnsi="Times New Roman" w:cs="Times New Roman"/>
                <w:b/>
                <w:sz w:val="24"/>
                <w:szCs w:val="24"/>
                <w:lang w:eastAsia="ru-RU"/>
              </w:rPr>
            </w:pPr>
            <w:r w:rsidRPr="00470900">
              <w:rPr>
                <w:rFonts w:ascii="Times New Roman" w:eastAsia="Times New Roman" w:hAnsi="Times New Roman" w:cs="Times New Roman"/>
                <w:b/>
                <w:sz w:val="24"/>
                <w:szCs w:val="24"/>
                <w:lang w:eastAsia="ru-RU"/>
              </w:rPr>
              <w:t>М</w:t>
            </w:r>
            <w:r w:rsidRPr="00470900">
              <w:rPr>
                <w:rFonts w:ascii="Times New Roman" w:eastAsia="Times New Roman" w:hAnsi="Times New Roman" w:cs="Times New Roman"/>
                <w:b/>
                <w:sz w:val="24"/>
                <w:szCs w:val="24"/>
                <w:lang w:eastAsia="ru-RU"/>
              </w:rPr>
              <w:t>инимальный срок оплаты должен составлять 30 (Тридцать) календарных дней, заявка Участника закупки, предложившего  срок оплаты менее 30 (Тридцати) календ</w:t>
            </w:r>
            <w:r w:rsidRPr="00470900">
              <w:rPr>
                <w:rFonts w:ascii="Times New Roman" w:eastAsia="Times New Roman" w:hAnsi="Times New Roman" w:cs="Times New Roman"/>
                <w:b/>
                <w:sz w:val="24"/>
                <w:szCs w:val="24"/>
                <w:lang w:eastAsia="ru-RU"/>
              </w:rPr>
              <w:t>арных дней подлежит отклонению.</w:t>
            </w:r>
          </w:p>
        </w:tc>
      </w:tr>
    </w:tbl>
    <w:p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096BD7" w:rsidRPr="004A1BF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rsidR="00096BD7" w:rsidRPr="004A1BF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 цена договора,</w:t>
      </w:r>
    </w:p>
    <w:p w:rsidR="007B0ED1" w:rsidRDefault="00096BD7" w:rsidP="00E762C9">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r w:rsidRPr="004A1BF6">
        <w:rPr>
          <w:rFonts w:ascii="Times New Roman" w:eastAsia="Times New Roman" w:hAnsi="Times New Roman" w:cs="Times New Roman"/>
          <w:snapToGrid w:val="0"/>
          <w:sz w:val="24"/>
          <w:szCs w:val="24"/>
          <w:lang w:eastAsia="ru-RU"/>
        </w:rPr>
        <w:t xml:space="preserve">- срок </w:t>
      </w:r>
      <w:r w:rsidR="00721216" w:rsidRPr="004A1BF6">
        <w:rPr>
          <w:rFonts w:ascii="Times New Roman" w:eastAsia="Times New Roman" w:hAnsi="Times New Roman" w:cs="Times New Roman"/>
          <w:snapToGrid w:val="0"/>
          <w:sz w:val="24"/>
          <w:szCs w:val="24"/>
          <w:lang w:eastAsia="ru-RU"/>
        </w:rPr>
        <w:t>оплаты.</w:t>
      </w:r>
    </w:p>
    <w:p w:rsidR="00E762C9" w:rsidRPr="007B0ED1" w:rsidRDefault="00E762C9" w:rsidP="00E762C9">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p>
    <w:p w:rsidR="006C3AEF" w:rsidRPr="006C3AEF" w:rsidRDefault="006C3AEF" w:rsidP="006C3AEF">
      <w:pPr>
        <w:tabs>
          <w:tab w:val="left" w:pos="425"/>
          <w:tab w:val="left" w:pos="567"/>
          <w:tab w:val="left" w:pos="709"/>
        </w:tabs>
        <w:suppressAutoHyphens/>
        <w:autoSpaceDE w:val="0"/>
        <w:spacing w:after="0" w:line="240" w:lineRule="auto"/>
        <w:ind w:firstLine="567"/>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Оценка заявок осуществляется в следующем порядке:</w:t>
      </w:r>
    </w:p>
    <w:p w:rsidR="006C3AEF" w:rsidRPr="006C3AEF" w:rsidRDefault="006C3AEF"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C3AEF" w:rsidRPr="006C3AEF" w:rsidRDefault="006C3AEF"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6C3AEF">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C272B2" w:rsidRPr="00C272B2" w:rsidRDefault="006C3AEF" w:rsidP="003F4DC6">
      <w:pPr>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 xml:space="preserve">3) </w:t>
      </w:r>
      <w:r w:rsidR="003F4DC6" w:rsidRPr="00C4390B">
        <w:rPr>
          <w:rFonts w:ascii="Times New Roman" w:hAnsi="Times New Roman"/>
          <w:sz w:val="24"/>
          <w:szCs w:val="24"/>
          <w:lang w:eastAsia="ar-SA"/>
        </w:rPr>
        <w:t xml:space="preserve">Присуждение каждой заявке порядкового номера по мере </w:t>
      </w:r>
      <w:proofErr w:type="gramStart"/>
      <w:r w:rsidR="003F4DC6" w:rsidRPr="00C4390B">
        <w:rPr>
          <w:rFonts w:ascii="Times New Roman" w:hAnsi="Times New Roman"/>
          <w:sz w:val="24"/>
          <w:szCs w:val="24"/>
          <w:lang w:eastAsia="ar-SA"/>
        </w:rPr>
        <w:t>уменьшения степени привлекательности предложения участника</w:t>
      </w:r>
      <w:proofErr w:type="gramEnd"/>
      <w:r w:rsidR="003F4DC6" w:rsidRPr="00C4390B">
        <w:rPr>
          <w:rFonts w:ascii="Times New Roman" w:hAnsi="Times New Roman"/>
          <w:sz w:val="24"/>
          <w:szCs w:val="24"/>
          <w:lang w:eastAsia="ar-SA"/>
        </w:rPr>
        <w:t xml:space="preserve"> производится по результатам расчета итогового рейтинга по каждой заявке.</w:t>
      </w:r>
      <w:r w:rsidR="003F4DC6" w:rsidRPr="00C4390B">
        <w:rPr>
          <w:rFonts w:ascii="Times New Roman" w:hAnsi="Times New Roman"/>
          <w:szCs w:val="24"/>
          <w:lang w:eastAsia="ar-SA"/>
        </w:rPr>
        <w:t xml:space="preserve"> </w:t>
      </w:r>
      <w:r w:rsidR="003F4DC6" w:rsidRPr="00C4390B">
        <w:rPr>
          <w:rFonts w:ascii="Times New Roman" w:hAnsi="Times New Roman"/>
          <w:sz w:val="24"/>
          <w:szCs w:val="24"/>
          <w:lang w:eastAsia="ar-SA"/>
        </w:rPr>
        <w:t xml:space="preserve">Заявке, набравшей наибольший итоговый рейтинг, присваивается первый номер. </w:t>
      </w:r>
      <w:r w:rsidR="003F4DC6" w:rsidRPr="00C4390B">
        <w:rPr>
          <w:rFonts w:ascii="Times New Roman" w:eastAsia="Times New Roman" w:hAnsi="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r w:rsidR="00C272B2" w:rsidRPr="00C272B2">
        <w:rPr>
          <w:rFonts w:ascii="Times New Roman" w:eastAsia="Times New Roman" w:hAnsi="Times New Roman" w:cs="Times New Roman"/>
          <w:sz w:val="24"/>
          <w:szCs w:val="24"/>
          <w:lang w:eastAsia="ar-SA"/>
        </w:rPr>
        <w:t>.</w:t>
      </w:r>
    </w:p>
    <w:p w:rsidR="00C272B2" w:rsidRDefault="00C272B2"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C272B2">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6C3AEF" w:rsidRPr="006C3AEF" w:rsidRDefault="006C3AEF" w:rsidP="006C3AEF">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186" w:name="_Toc366762381"/>
      <w:r w:rsidRPr="006C3AEF">
        <w:rPr>
          <w:rFonts w:ascii="Times New Roman" w:eastAsia="Times New Roman" w:hAnsi="Times New Roman" w:cs="Times New Roman"/>
          <w:b/>
          <w:sz w:val="24"/>
          <w:szCs w:val="24"/>
          <w:lang w:eastAsia="ar-SA"/>
        </w:rPr>
        <w:t>4.13.2.</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186"/>
    </w:p>
    <w:p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272B2">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C272B2">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C272B2">
        <w:rPr>
          <w:rFonts w:ascii="Times New Roman" w:eastAsia="Times New Roman" w:hAnsi="Times New Roman" w:cs="Times New Roman"/>
          <w:sz w:val="24"/>
          <w:szCs w:val="24"/>
          <w:lang w:eastAsia="ru-RU"/>
        </w:rPr>
        <w:t>предложение</w:t>
      </w:r>
      <w:proofErr w:type="gramEnd"/>
      <w:r w:rsidRPr="00C272B2">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w:t>
      </w:r>
      <w:r w:rsidRPr="00C272B2">
        <w:rPr>
          <w:rFonts w:ascii="Times New Roman" w:eastAsia="Times New Roman" w:hAnsi="Times New Roman" w:cs="Times New Roman"/>
          <w:sz w:val="24"/>
          <w:szCs w:val="24"/>
          <w:lang w:eastAsia="ru-RU"/>
        </w:rPr>
        <w:lastRenderedPageBreak/>
        <w:t xml:space="preserve">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187" w:name="_Toc366761031"/>
      <w:bookmarkStart w:id="188" w:name="_Toc366762382"/>
      <w:bookmarkStart w:id="189" w:name="_Toc368061892"/>
      <w:bookmarkStart w:id="190" w:name="_Toc368062056"/>
      <w:bookmarkStart w:id="191" w:name="_Toc370824154"/>
      <w:bookmarkStart w:id="192" w:name="_Toc394314176"/>
      <w:bookmarkStart w:id="193" w:name="_Toc410044339"/>
      <w:bookmarkStart w:id="194" w:name="_Toc429079283"/>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187"/>
      <w:bookmarkEnd w:id="188"/>
      <w:bookmarkEnd w:id="189"/>
      <w:bookmarkEnd w:id="190"/>
      <w:bookmarkEnd w:id="191"/>
      <w:bookmarkEnd w:id="192"/>
      <w:bookmarkEnd w:id="193"/>
      <w:bookmarkEnd w:id="194"/>
    </w:p>
    <w:p w:rsidR="00C272B2" w:rsidRPr="00005674"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.1.</w:t>
      </w:r>
      <w:r w:rsidR="00C272B2" w:rsidRPr="00E009D9">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w:t>
      </w:r>
      <w:r w:rsidR="00C272B2" w:rsidRPr="00005674">
        <w:rPr>
          <w:rFonts w:ascii="Times New Roman" w:eastAsia="Times New Roman" w:hAnsi="Times New Roman" w:cs="Times New Roman"/>
          <w:sz w:val="24"/>
          <w:szCs w:val="24"/>
          <w:lang w:eastAsia="ar-SA"/>
        </w:rPr>
        <w:t>локальными актами Заказчика с учетом нижеследующего.</w:t>
      </w:r>
    </w:p>
    <w:p w:rsidR="00C272B2" w:rsidRPr="00005674"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05674">
        <w:rPr>
          <w:rFonts w:ascii="Times New Roman" w:eastAsia="Times New Roman" w:hAnsi="Times New Roman" w:cs="Times New Roman"/>
          <w:b/>
          <w:sz w:val="24"/>
          <w:szCs w:val="24"/>
          <w:lang w:eastAsia="ar-SA"/>
        </w:rPr>
        <w:t>4.14</w:t>
      </w:r>
      <w:r w:rsidR="00C272B2" w:rsidRPr="00005674">
        <w:rPr>
          <w:rFonts w:ascii="Times New Roman" w:eastAsia="Times New Roman" w:hAnsi="Times New Roman" w:cs="Times New Roman"/>
          <w:b/>
          <w:sz w:val="24"/>
          <w:szCs w:val="24"/>
          <w:lang w:eastAsia="ar-SA"/>
        </w:rPr>
        <w:t>.2.</w:t>
      </w:r>
      <w:r w:rsidR="00C272B2" w:rsidRPr="00005674">
        <w:rPr>
          <w:rFonts w:ascii="Times New Roman" w:eastAsia="Times New Roman" w:hAnsi="Times New Roman" w:cs="Times New Roman"/>
          <w:sz w:val="24"/>
          <w:szCs w:val="24"/>
          <w:lang w:eastAsia="ar-SA"/>
        </w:rPr>
        <w:t xml:space="preserve"> Участник </w:t>
      </w:r>
      <w:r w:rsidR="00C11ECF" w:rsidRPr="00005674">
        <w:rPr>
          <w:rFonts w:ascii="Times New Roman" w:eastAsia="Times New Roman" w:hAnsi="Times New Roman" w:cs="Times New Roman"/>
          <w:sz w:val="24"/>
          <w:szCs w:val="24"/>
          <w:lang w:eastAsia="ar-SA"/>
        </w:rPr>
        <w:t>конкурентных переговоров</w:t>
      </w:r>
      <w:r w:rsidR="00C272B2" w:rsidRPr="00005674">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w:t>
      </w:r>
      <w:r w:rsidR="00C11ECF" w:rsidRPr="00005674">
        <w:rPr>
          <w:rFonts w:ascii="Times New Roman" w:eastAsia="Times New Roman" w:hAnsi="Times New Roman" w:cs="Times New Roman"/>
          <w:sz w:val="24"/>
          <w:szCs w:val="24"/>
          <w:lang w:eastAsia="ar-SA"/>
        </w:rPr>
        <w:t> </w:t>
      </w:r>
      <w:r w:rsidR="00C272B2" w:rsidRPr="00005674">
        <w:rPr>
          <w:rFonts w:ascii="Times New Roman" w:eastAsia="Times New Roman" w:hAnsi="Times New Roman" w:cs="Times New Roman"/>
          <w:sz w:val="24"/>
          <w:szCs w:val="24"/>
          <w:lang w:eastAsia="ar-SA"/>
        </w:rPr>
        <w:t>4.10.</w:t>
      </w:r>
      <w:r w:rsidR="00C11ECF" w:rsidRPr="00005674">
        <w:rPr>
          <w:rFonts w:ascii="Times New Roman" w:eastAsia="Times New Roman" w:hAnsi="Times New Roman" w:cs="Times New Roman"/>
          <w:sz w:val="24"/>
          <w:szCs w:val="24"/>
          <w:lang w:eastAsia="ar-SA"/>
        </w:rPr>
        <w:t>3</w:t>
      </w:r>
      <w:r w:rsidR="00C272B2" w:rsidRPr="00005674">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05674">
        <w:rPr>
          <w:rFonts w:ascii="Times New Roman" w:eastAsia="Times New Roman" w:hAnsi="Times New Roman" w:cs="Times New Roman"/>
          <w:b/>
          <w:sz w:val="24"/>
          <w:szCs w:val="24"/>
          <w:lang w:eastAsia="ar-SA"/>
        </w:rPr>
        <w:t>4.14</w:t>
      </w:r>
      <w:r w:rsidR="00C272B2" w:rsidRPr="00005674">
        <w:rPr>
          <w:rFonts w:ascii="Times New Roman" w:eastAsia="Times New Roman" w:hAnsi="Times New Roman" w:cs="Times New Roman"/>
          <w:b/>
          <w:sz w:val="24"/>
          <w:szCs w:val="24"/>
          <w:lang w:eastAsia="ar-SA"/>
        </w:rPr>
        <w:t>.3.</w:t>
      </w:r>
      <w:r w:rsidR="00C272B2" w:rsidRPr="00005674">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w:t>
      </w:r>
      <w:r w:rsidRPr="00005674">
        <w:rPr>
          <w:rFonts w:ascii="Times New Roman" w:eastAsia="Times New Roman" w:hAnsi="Times New Roman" w:cs="Times New Roman"/>
          <w:sz w:val="24"/>
          <w:szCs w:val="24"/>
          <w:lang w:eastAsia="ar-SA"/>
        </w:rPr>
        <w:t xml:space="preserve">стником </w:t>
      </w:r>
      <w:r w:rsidR="00267D41" w:rsidRPr="00005674">
        <w:rPr>
          <w:rFonts w:ascii="Times New Roman" w:eastAsia="Times New Roman" w:hAnsi="Times New Roman" w:cs="Times New Roman"/>
          <w:sz w:val="24"/>
          <w:szCs w:val="24"/>
          <w:lang w:eastAsia="ar-SA"/>
        </w:rPr>
        <w:t xml:space="preserve">конкурентных переговоров </w:t>
      </w:r>
      <w:r w:rsidRPr="00005674">
        <w:rPr>
          <w:rFonts w:ascii="Times New Roman" w:eastAsia="Times New Roman" w:hAnsi="Times New Roman" w:cs="Times New Roman"/>
          <w:sz w:val="24"/>
          <w:szCs w:val="24"/>
          <w:lang w:eastAsia="ar-SA"/>
        </w:rPr>
        <w:t>(согласно</w:t>
      </w:r>
      <w:r w:rsidRPr="00E009D9">
        <w:rPr>
          <w:rFonts w:ascii="Times New Roman" w:eastAsia="Times New Roman" w:hAnsi="Times New Roman" w:cs="Times New Roman"/>
          <w:sz w:val="24"/>
          <w:szCs w:val="24"/>
          <w:lang w:eastAsia="ar-SA"/>
        </w:rPr>
        <w:t xml:space="preserve"> п.4.14</w:t>
      </w:r>
      <w:r w:rsidR="00C272B2" w:rsidRPr="00E009D9">
        <w:rPr>
          <w:rFonts w:ascii="Times New Roman" w:eastAsia="Times New Roman" w:hAnsi="Times New Roman" w:cs="Times New Roman"/>
          <w:sz w:val="24"/>
          <w:szCs w:val="24"/>
          <w:lang w:eastAsia="ar-SA"/>
        </w:rPr>
        <w:t>.2.) в срок не позднее 10 дней со дня подписания протокола. Заказчик представляет в адрес Уч</w:t>
      </w:r>
      <w:r w:rsidRPr="00E009D9">
        <w:rPr>
          <w:rFonts w:ascii="Times New Roman" w:eastAsia="Times New Roman" w:hAnsi="Times New Roman" w:cs="Times New Roman"/>
          <w:sz w:val="24"/>
          <w:szCs w:val="24"/>
          <w:lang w:eastAsia="ar-SA"/>
        </w:rPr>
        <w:t>астника закупки (согласно п.4.14</w:t>
      </w:r>
      <w:r w:rsidR="00C272B2" w:rsidRPr="00E009D9">
        <w:rPr>
          <w:rFonts w:ascii="Times New Roman" w:eastAsia="Times New Roman" w:hAnsi="Times New Roman" w:cs="Times New Roman"/>
          <w:sz w:val="24"/>
          <w:szCs w:val="24"/>
          <w:lang w:eastAsia="ar-SA"/>
        </w:rPr>
        <w:t>.2.) заполненный, подписанный со своей стороны и скрепленный печатью Договор в двух экземплярах в течение 3 (Трех) рабочих дней со дня подписания протокола. У</w:t>
      </w:r>
      <w:r w:rsidRPr="00E009D9">
        <w:rPr>
          <w:rFonts w:ascii="Times New Roman" w:eastAsia="Times New Roman" w:hAnsi="Times New Roman" w:cs="Times New Roman"/>
          <w:sz w:val="24"/>
          <w:szCs w:val="24"/>
          <w:lang w:eastAsia="ar-SA"/>
        </w:rPr>
        <w:t>частник закупки (согласно п.4.14</w:t>
      </w:r>
      <w:r w:rsidR="00C272B2" w:rsidRPr="00E009D9">
        <w:rPr>
          <w:rFonts w:ascii="Times New Roman" w:eastAsia="Times New Roman" w:hAnsi="Times New Roman" w:cs="Times New Roman"/>
          <w:sz w:val="24"/>
          <w:szCs w:val="24"/>
          <w:lang w:eastAsia="ar-SA"/>
        </w:rPr>
        <w:t>.2.)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.4.</w:t>
      </w:r>
      <w:r w:rsidR="00C272B2" w:rsidRPr="00E009D9">
        <w:rPr>
          <w:rFonts w:ascii="Times New Roman" w:eastAsia="Times New Roman" w:hAnsi="Times New Roman" w:cs="Times New Roman"/>
          <w:sz w:val="24"/>
          <w:szCs w:val="24"/>
          <w:lang w:eastAsia="ar-SA"/>
        </w:rPr>
        <w:t xml:space="preserve"> В случае</w:t>
      </w:r>
      <w:proofErr w:type="gramStart"/>
      <w:r w:rsidR="00C272B2" w:rsidRPr="00E009D9">
        <w:rPr>
          <w:rFonts w:ascii="Times New Roman" w:eastAsia="Times New Roman" w:hAnsi="Times New Roman" w:cs="Times New Roman"/>
          <w:sz w:val="24"/>
          <w:szCs w:val="24"/>
          <w:lang w:eastAsia="ar-SA"/>
        </w:rPr>
        <w:t>,</w:t>
      </w:r>
      <w:proofErr w:type="gramEnd"/>
      <w:r w:rsidR="00C272B2" w:rsidRPr="00E009D9">
        <w:rPr>
          <w:rFonts w:ascii="Times New Roman" w:eastAsia="Times New Roman" w:hAnsi="Times New Roman" w:cs="Times New Roman"/>
          <w:sz w:val="24"/>
          <w:szCs w:val="24"/>
          <w:lang w:eastAsia="ar-SA"/>
        </w:rPr>
        <w:t xml:space="preserve"> если Участник </w:t>
      </w:r>
      <w:r w:rsidR="003C4537" w:rsidRPr="003C4537">
        <w:rPr>
          <w:rFonts w:ascii="Times New Roman" w:eastAsia="Times New Roman" w:hAnsi="Times New Roman" w:cs="Times New Roman"/>
          <w:sz w:val="24"/>
          <w:szCs w:val="24"/>
          <w:lang w:eastAsia="ar-SA"/>
        </w:rPr>
        <w:t>конкурентных переговоров</w:t>
      </w:r>
      <w:r w:rsidR="00C272B2" w:rsidRPr="00E009D9">
        <w:rPr>
          <w:rFonts w:ascii="Times New Roman" w:eastAsia="Times New Roman" w:hAnsi="Times New Roman" w:cs="Times New Roman"/>
          <w:sz w:val="24"/>
          <w:szCs w:val="24"/>
          <w:lang w:eastAsia="ar-SA"/>
        </w:rPr>
        <w:t xml:space="preserve"> (согласно п.4.</w:t>
      </w:r>
      <w:r w:rsidRPr="00E009D9">
        <w:rPr>
          <w:rFonts w:ascii="Times New Roman" w:eastAsia="Times New Roman" w:hAnsi="Times New Roman" w:cs="Times New Roman"/>
          <w:sz w:val="24"/>
          <w:szCs w:val="24"/>
          <w:lang w:eastAsia="ar-SA"/>
        </w:rPr>
        <w:t>14</w:t>
      </w:r>
      <w:r w:rsidR="00C272B2" w:rsidRPr="00E009D9">
        <w:rPr>
          <w:rFonts w:ascii="Times New Roman" w:eastAsia="Times New Roman" w:hAnsi="Times New Roman" w:cs="Times New Roman"/>
          <w:sz w:val="24"/>
          <w:szCs w:val="24"/>
          <w:lang w:eastAsia="ar-SA"/>
        </w:rPr>
        <w:t xml:space="preserve">.2.), обязанный заключить Договор, не предоставил Заказчику в срок и в </w:t>
      </w:r>
      <w:r w:rsidRPr="00E009D9">
        <w:rPr>
          <w:rFonts w:ascii="Times New Roman" w:eastAsia="Times New Roman" w:hAnsi="Times New Roman" w:cs="Times New Roman"/>
          <w:sz w:val="24"/>
          <w:szCs w:val="24"/>
          <w:lang w:eastAsia="ar-SA"/>
        </w:rPr>
        <w:t>порядке, указанном в пункте 4.14</w:t>
      </w:r>
      <w:r w:rsidR="00C272B2" w:rsidRPr="00E009D9">
        <w:rPr>
          <w:rFonts w:ascii="Times New Roman" w:eastAsia="Times New Roman" w:hAnsi="Times New Roman" w:cs="Times New Roman"/>
          <w:sz w:val="24"/>
          <w:szCs w:val="24"/>
          <w:lang w:eastAsia="ar-SA"/>
        </w:rPr>
        <w:t xml:space="preserve">.3. Документации, подписанный им Договор, являющийся приложением № 4 к Документации, такой Участник закупки признается </w:t>
      </w:r>
      <w:proofErr w:type="gramStart"/>
      <w:r w:rsidR="00C272B2" w:rsidRPr="00E009D9">
        <w:rPr>
          <w:rFonts w:ascii="Times New Roman" w:eastAsia="Times New Roman" w:hAnsi="Times New Roman" w:cs="Times New Roman"/>
          <w:sz w:val="24"/>
          <w:szCs w:val="24"/>
          <w:lang w:eastAsia="ar-SA"/>
        </w:rPr>
        <w:t>Заказчиком</w:t>
      </w:r>
      <w:proofErr w:type="gramEnd"/>
      <w:r w:rsidR="00C272B2" w:rsidRPr="00E009D9">
        <w:rPr>
          <w:rFonts w:ascii="Times New Roman" w:eastAsia="Times New Roman" w:hAnsi="Times New Roman" w:cs="Times New Roman"/>
          <w:sz w:val="24"/>
          <w:szCs w:val="24"/>
          <w:lang w:eastAsia="ar-SA"/>
        </w:rPr>
        <w:t xml:space="preserve"> уклонившимся от заключения Договора. </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.5.</w:t>
      </w:r>
      <w:r w:rsidR="00C272B2" w:rsidRPr="00E009D9">
        <w:rPr>
          <w:rFonts w:ascii="Times New Roman" w:eastAsia="Times New Roman" w:hAnsi="Times New Roman" w:cs="Times New Roman"/>
          <w:sz w:val="24"/>
          <w:szCs w:val="24"/>
          <w:lang w:eastAsia="ar-SA"/>
        </w:rPr>
        <w:t xml:space="preserve"> В случае если </w:t>
      </w:r>
      <w:r w:rsidR="00C272B2" w:rsidRPr="00005674">
        <w:rPr>
          <w:rFonts w:ascii="Times New Roman" w:eastAsia="Times New Roman" w:hAnsi="Times New Roman" w:cs="Times New Roman"/>
          <w:sz w:val="24"/>
          <w:szCs w:val="24"/>
          <w:lang w:eastAsia="ar-SA"/>
        </w:rPr>
        <w:t xml:space="preserve">Участник </w:t>
      </w:r>
      <w:r w:rsidR="00E1592F" w:rsidRPr="00005674">
        <w:rPr>
          <w:rFonts w:ascii="Times New Roman" w:eastAsia="Times New Roman" w:hAnsi="Times New Roman" w:cs="Times New Roman"/>
          <w:sz w:val="24"/>
          <w:szCs w:val="24"/>
          <w:lang w:eastAsia="ar-SA"/>
        </w:rPr>
        <w:t>конкурентных переговоров</w:t>
      </w:r>
      <w:r w:rsidR="00C272B2" w:rsidRPr="00005674">
        <w:rPr>
          <w:rFonts w:ascii="Times New Roman" w:eastAsia="Times New Roman" w:hAnsi="Times New Roman" w:cs="Times New Roman"/>
          <w:sz w:val="24"/>
          <w:szCs w:val="24"/>
          <w:lang w:eastAsia="ar-SA"/>
        </w:rPr>
        <w:t xml:space="preserve">, обязанный заключить Договор, признан уклонившимся от заключения Договора, Заказчик вправе заключить Договор с Участником </w:t>
      </w:r>
      <w:r w:rsidR="00E1592F" w:rsidRPr="00005674">
        <w:rPr>
          <w:rFonts w:ascii="Times New Roman" w:eastAsia="Times New Roman" w:hAnsi="Times New Roman" w:cs="Times New Roman"/>
          <w:sz w:val="24"/>
          <w:szCs w:val="24"/>
          <w:lang w:eastAsia="ar-SA"/>
        </w:rPr>
        <w:t>конкурентных переговоров</w:t>
      </w:r>
      <w:r w:rsidR="00C272B2" w:rsidRPr="00005674">
        <w:rPr>
          <w:rFonts w:ascii="Times New Roman" w:eastAsia="Times New Roman" w:hAnsi="Times New Roman" w:cs="Times New Roman"/>
          <w:sz w:val="24"/>
          <w:szCs w:val="24"/>
          <w:lang w:eastAsia="ar-SA"/>
        </w:rPr>
        <w:t xml:space="preserve">,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w:t>
      </w:r>
      <w:r w:rsidR="00E1592F" w:rsidRPr="00005674">
        <w:rPr>
          <w:rFonts w:ascii="Times New Roman" w:eastAsia="Times New Roman" w:hAnsi="Times New Roman" w:cs="Times New Roman"/>
          <w:sz w:val="24"/>
          <w:szCs w:val="24"/>
          <w:lang w:eastAsia="ar-SA"/>
        </w:rPr>
        <w:t xml:space="preserve">конкурентных переговоров </w:t>
      </w:r>
      <w:r w:rsidR="00C272B2" w:rsidRPr="00005674">
        <w:rPr>
          <w:rFonts w:ascii="Times New Roman" w:eastAsia="Times New Roman" w:hAnsi="Times New Roman" w:cs="Times New Roman"/>
          <w:sz w:val="24"/>
          <w:szCs w:val="24"/>
          <w:lang w:eastAsia="ar-SA"/>
        </w:rPr>
        <w:t>представляет в адрес Заказчика заполненный, подписанный со своей стороны и скрепленный печатью (при наличии) Договор, с</w:t>
      </w:r>
      <w:r w:rsidR="00012265" w:rsidRPr="00005674">
        <w:rPr>
          <w:rFonts w:ascii="Times New Roman" w:eastAsia="Times New Roman" w:hAnsi="Times New Roman" w:cs="Times New Roman"/>
          <w:sz w:val="24"/>
          <w:szCs w:val="24"/>
          <w:lang w:eastAsia="ar-SA"/>
        </w:rPr>
        <w:t>одержащий существенные условия, указанные</w:t>
      </w:r>
      <w:r w:rsidR="00012265" w:rsidRPr="00E009D9">
        <w:rPr>
          <w:rFonts w:ascii="Times New Roman" w:eastAsia="Times New Roman" w:hAnsi="Times New Roman" w:cs="Times New Roman"/>
          <w:sz w:val="24"/>
          <w:szCs w:val="24"/>
          <w:lang w:eastAsia="ar-SA"/>
        </w:rPr>
        <w:t xml:space="preserve"> в </w:t>
      </w:r>
      <w:proofErr w:type="spellStart"/>
      <w:proofErr w:type="gramStart"/>
      <w:r w:rsidR="00E1592F" w:rsidRPr="00E009D9">
        <w:rPr>
          <w:rFonts w:ascii="Times New Roman" w:eastAsia="Times New Roman" w:hAnsi="Times New Roman" w:cs="Times New Roman"/>
          <w:sz w:val="24"/>
          <w:szCs w:val="24"/>
          <w:lang w:eastAsia="ar-SA"/>
        </w:rPr>
        <w:t>в</w:t>
      </w:r>
      <w:proofErr w:type="spellEnd"/>
      <w:proofErr w:type="gramEnd"/>
      <w:r w:rsidR="00E1592F" w:rsidRPr="00E009D9">
        <w:rPr>
          <w:rFonts w:ascii="Times New Roman" w:eastAsia="Times New Roman" w:hAnsi="Times New Roman" w:cs="Times New Roman"/>
          <w:sz w:val="24"/>
          <w:szCs w:val="24"/>
          <w:lang w:eastAsia="ar-SA"/>
        </w:rPr>
        <w:t xml:space="preserve"> п</w:t>
      </w:r>
      <w:r w:rsidR="00E1592F">
        <w:rPr>
          <w:rFonts w:ascii="Times New Roman" w:eastAsia="Times New Roman" w:hAnsi="Times New Roman" w:cs="Times New Roman"/>
          <w:sz w:val="24"/>
          <w:szCs w:val="24"/>
          <w:lang w:eastAsia="ar-SA"/>
        </w:rPr>
        <w:t>.</w:t>
      </w:r>
      <w:r w:rsidR="00E1592F" w:rsidRPr="00E009D9">
        <w:rPr>
          <w:rFonts w:ascii="Times New Roman" w:eastAsia="Times New Roman" w:hAnsi="Times New Roman" w:cs="Times New Roman"/>
          <w:sz w:val="24"/>
          <w:szCs w:val="24"/>
          <w:lang w:eastAsia="ar-SA"/>
        </w:rPr>
        <w:t xml:space="preserve"> 4.14.</w:t>
      </w:r>
      <w:r w:rsidR="00E1592F">
        <w:rPr>
          <w:rFonts w:ascii="Times New Roman" w:eastAsia="Times New Roman" w:hAnsi="Times New Roman" w:cs="Times New Roman"/>
          <w:sz w:val="24"/>
          <w:szCs w:val="24"/>
          <w:lang w:eastAsia="ar-SA"/>
        </w:rPr>
        <w:t>2</w:t>
      </w:r>
      <w:r w:rsidR="00E1592F" w:rsidRPr="00E009D9">
        <w:rPr>
          <w:rFonts w:ascii="Times New Roman" w:eastAsia="Times New Roman" w:hAnsi="Times New Roman" w:cs="Times New Roman"/>
          <w:sz w:val="24"/>
          <w:szCs w:val="24"/>
          <w:lang w:eastAsia="ar-SA"/>
        </w:rPr>
        <w:t>. Документации</w:t>
      </w:r>
      <w:r w:rsidR="00012265">
        <w:rPr>
          <w:rFonts w:ascii="Times New Roman" w:eastAsia="Times New Roman" w:hAnsi="Times New Roman" w:cs="Times New Roman"/>
          <w:sz w:val="24"/>
          <w:szCs w:val="24"/>
          <w:lang w:eastAsia="ar-SA"/>
        </w:rPr>
        <w:t xml:space="preserve">. </w:t>
      </w:r>
      <w:r w:rsidR="00C272B2" w:rsidRPr="00E009D9">
        <w:rPr>
          <w:rFonts w:ascii="Times New Roman" w:eastAsia="Times New Roman" w:hAnsi="Times New Roman" w:cs="Times New Roman"/>
          <w:sz w:val="24"/>
          <w:szCs w:val="24"/>
          <w:lang w:eastAsia="ar-SA"/>
        </w:rPr>
        <w:t>В случае</w:t>
      </w:r>
      <w:proofErr w:type="gramStart"/>
      <w:r w:rsidR="00C272B2" w:rsidRPr="00E009D9">
        <w:rPr>
          <w:rFonts w:ascii="Times New Roman" w:eastAsia="Times New Roman" w:hAnsi="Times New Roman" w:cs="Times New Roman"/>
          <w:sz w:val="24"/>
          <w:szCs w:val="24"/>
          <w:lang w:eastAsia="ar-SA"/>
        </w:rPr>
        <w:t>,</w:t>
      </w:r>
      <w:proofErr w:type="gramEnd"/>
      <w:r w:rsidR="00C272B2" w:rsidRPr="00E009D9">
        <w:rPr>
          <w:rFonts w:ascii="Times New Roman" w:eastAsia="Times New Roman" w:hAnsi="Times New Roman" w:cs="Times New Roman"/>
          <w:sz w:val="24"/>
          <w:szCs w:val="24"/>
          <w:lang w:eastAsia="ar-SA"/>
        </w:rPr>
        <w:t xml:space="preserve"> если Победитель и </w:t>
      </w:r>
      <w:r w:rsidR="00C272B2" w:rsidRPr="00005674">
        <w:rPr>
          <w:rFonts w:ascii="Times New Roman" w:eastAsia="Times New Roman" w:hAnsi="Times New Roman" w:cs="Times New Roman"/>
          <w:sz w:val="24"/>
          <w:szCs w:val="24"/>
          <w:lang w:eastAsia="ar-SA"/>
        </w:rPr>
        <w:t xml:space="preserve">Участники </w:t>
      </w:r>
      <w:r w:rsidR="00E1592F" w:rsidRPr="00005674">
        <w:rPr>
          <w:rFonts w:ascii="Times New Roman" w:eastAsia="Times New Roman" w:hAnsi="Times New Roman" w:cs="Times New Roman"/>
          <w:sz w:val="24"/>
          <w:szCs w:val="24"/>
          <w:lang w:eastAsia="ar-SA"/>
        </w:rPr>
        <w:t>конкурентных переговоров</w:t>
      </w:r>
      <w:r w:rsidR="00C272B2" w:rsidRPr="00E009D9">
        <w:rPr>
          <w:rFonts w:ascii="Times New Roman" w:eastAsia="Times New Roman" w:hAnsi="Times New Roman" w:cs="Times New Roman"/>
          <w:sz w:val="24"/>
          <w:szCs w:val="24"/>
          <w:lang w:eastAsia="ar-SA"/>
        </w:rPr>
        <w:t>, обязанные заключить договор, признаны уклонившимися от заключения договора, закупка признается несостоявшейся.</w:t>
      </w:r>
    </w:p>
    <w:p w:rsidR="00C272B2" w:rsidRPr="00E009D9" w:rsidRDefault="008C04FE" w:rsidP="00E762C9">
      <w:pPr>
        <w:tabs>
          <w:tab w:val="left" w:pos="540"/>
          <w:tab w:val="left" w:pos="993"/>
        </w:tabs>
        <w:spacing w:after="0" w:line="240" w:lineRule="auto"/>
        <w:ind w:firstLine="709"/>
        <w:jc w:val="both"/>
        <w:rPr>
          <w:rFonts w:ascii="Times New Roman" w:eastAsia="Times New Roman" w:hAnsi="Times New Roman" w:cs="Times New Roman"/>
          <w:sz w:val="24"/>
          <w:szCs w:val="24"/>
          <w:lang w:eastAsia="ru-RU"/>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.6.</w:t>
      </w:r>
      <w:r w:rsidR="00C272B2" w:rsidRPr="00E009D9">
        <w:rPr>
          <w:rFonts w:ascii="Times New Roman" w:eastAsia="Times New Roman" w:hAnsi="Times New Roman" w:cs="Times New Roman"/>
          <w:sz w:val="24"/>
          <w:szCs w:val="24"/>
          <w:lang w:eastAsia="ru-RU"/>
        </w:rPr>
        <w:t xml:space="preserve"> </w:t>
      </w:r>
      <w:proofErr w:type="gramStart"/>
      <w:r w:rsidR="00C272B2" w:rsidRPr="00E009D9">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являющемся приложением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w:t>
      </w:r>
      <w:r w:rsidR="00E009D9" w:rsidRPr="00E009D9">
        <w:rPr>
          <w:rFonts w:ascii="Times New Roman" w:eastAsia="Times New Roman" w:hAnsi="Times New Roman" w:cs="Times New Roman"/>
          <w:sz w:val="24"/>
          <w:szCs w:val="24"/>
          <w:lang w:eastAsia="ru-RU"/>
        </w:rPr>
        <w:t>предусмотренных п.4.14</w:t>
      </w:r>
      <w:r w:rsidR="00C272B2" w:rsidRPr="00E009D9">
        <w:rPr>
          <w:rFonts w:ascii="Times New Roman" w:eastAsia="Times New Roman" w:hAnsi="Times New Roman" w:cs="Times New Roman"/>
          <w:sz w:val="24"/>
          <w:szCs w:val="24"/>
          <w:lang w:eastAsia="ru-RU"/>
        </w:rPr>
        <w:t>.7.</w:t>
      </w:r>
      <w:proofErr w:type="gramEnd"/>
      <w:r w:rsidR="00C272B2" w:rsidRPr="00E009D9">
        <w:rPr>
          <w:rFonts w:ascii="Times New Roman" w:eastAsia="Times New Roman" w:hAnsi="Times New Roman" w:cs="Times New Roman"/>
          <w:sz w:val="24"/>
          <w:szCs w:val="24"/>
          <w:lang w:eastAsia="ru-RU"/>
        </w:rPr>
        <w:t xml:space="preserve"> Документации.</w:t>
      </w:r>
    </w:p>
    <w:p w:rsidR="00C272B2" w:rsidRPr="00E009D9" w:rsidRDefault="008C04FE" w:rsidP="00E762C9">
      <w:pPr>
        <w:tabs>
          <w:tab w:val="left" w:pos="540"/>
          <w:tab w:val="left" w:pos="993"/>
        </w:tabs>
        <w:spacing w:after="0" w:line="240" w:lineRule="auto"/>
        <w:ind w:firstLine="709"/>
        <w:jc w:val="both"/>
        <w:rPr>
          <w:rFonts w:ascii="Times New Roman" w:eastAsia="Times New Roman" w:hAnsi="Times New Roman" w:cs="Times New Roman"/>
          <w:sz w:val="24"/>
          <w:szCs w:val="24"/>
          <w:lang w:eastAsia="ru-RU"/>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.7</w:t>
      </w:r>
      <w:r w:rsidR="00C272B2" w:rsidRPr="00E009D9">
        <w:rPr>
          <w:rFonts w:ascii="Times New Roman" w:eastAsia="Times New Roman" w:hAnsi="Times New Roman" w:cs="Times New Roman"/>
          <w:sz w:val="24"/>
          <w:szCs w:val="24"/>
          <w:lang w:eastAsia="ru-RU"/>
        </w:rPr>
        <w:t xml:space="preserve">. </w:t>
      </w:r>
      <w:r w:rsidR="00C272B2" w:rsidRPr="00E009D9">
        <w:rPr>
          <w:rFonts w:ascii="Times New Roman" w:eastAsia="Times New Roman" w:hAnsi="Times New Roman"/>
          <w:sz w:val="24"/>
          <w:szCs w:val="24"/>
          <w:lang w:eastAsia="ru-RU"/>
        </w:rPr>
        <w:t xml:space="preserve">При заключении договора в </w:t>
      </w:r>
      <w:r w:rsidRPr="00E009D9">
        <w:rPr>
          <w:rFonts w:ascii="Times New Roman" w:eastAsia="Times New Roman" w:hAnsi="Times New Roman"/>
          <w:sz w:val="24"/>
          <w:szCs w:val="24"/>
          <w:lang w:eastAsia="ru-RU"/>
        </w:rPr>
        <w:t>сроки, указанные в пункте 4.14</w:t>
      </w:r>
      <w:r w:rsidR="00E009D9" w:rsidRPr="00E009D9">
        <w:rPr>
          <w:rFonts w:ascii="Times New Roman" w:eastAsia="Times New Roman" w:hAnsi="Times New Roman"/>
          <w:sz w:val="24"/>
          <w:szCs w:val="24"/>
          <w:lang w:eastAsia="ru-RU"/>
        </w:rPr>
        <w:t>.3</w:t>
      </w:r>
      <w:r w:rsidR="00C272B2" w:rsidRPr="00E009D9">
        <w:rPr>
          <w:rFonts w:ascii="Times New Roman" w:eastAsia="Times New Roman" w:hAnsi="Times New Roman"/>
          <w:sz w:val="24"/>
          <w:szCs w:val="24"/>
          <w:lang w:eastAsia="ru-RU"/>
        </w:rPr>
        <w:t xml:space="preserve">.Документации,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E1592F" w:rsidRPr="00005674">
        <w:rPr>
          <w:rFonts w:ascii="Times New Roman" w:eastAsia="Times New Roman" w:hAnsi="Times New Roman" w:cs="Times New Roman"/>
          <w:sz w:val="24"/>
          <w:szCs w:val="24"/>
          <w:lang w:eastAsia="ar-SA"/>
        </w:rPr>
        <w:t>конкурентных переговоров</w:t>
      </w:r>
      <w:r w:rsidR="00E1592F" w:rsidRPr="00005674">
        <w:rPr>
          <w:rFonts w:ascii="Times New Roman" w:eastAsia="Times New Roman" w:hAnsi="Times New Roman"/>
          <w:sz w:val="24"/>
          <w:szCs w:val="24"/>
          <w:lang w:eastAsia="ru-RU"/>
        </w:rPr>
        <w:t xml:space="preserve"> </w:t>
      </w:r>
      <w:r w:rsidR="00C272B2" w:rsidRPr="00005674">
        <w:rPr>
          <w:rFonts w:ascii="Times New Roman" w:eastAsia="Times New Roman" w:hAnsi="Times New Roman"/>
          <w:sz w:val="24"/>
          <w:szCs w:val="24"/>
          <w:lang w:eastAsia="ru-RU"/>
        </w:rPr>
        <w:t>уклонившимся от заключения договора.</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195" w:name="_Toc429079284"/>
      <w:bookmarkStart w:id="196" w:name="_Toc366761032"/>
      <w:bookmarkStart w:id="197" w:name="_Toc366762383"/>
      <w:bookmarkStart w:id="198" w:name="_Toc368061893"/>
      <w:bookmarkStart w:id="199" w:name="_Toc368062057"/>
      <w:bookmarkStart w:id="200" w:name="_Toc370824155"/>
      <w:bookmarkStart w:id="201" w:name="_Toc394314177"/>
      <w:bookmarkStart w:id="202" w:name="_Toc410044340"/>
      <w:r w:rsidRPr="006C3AEF">
        <w:rPr>
          <w:rFonts w:ascii="Times New Roman" w:eastAsia="Times New Roman" w:hAnsi="Times New Roman" w:cs="Times New Roman"/>
          <w:b/>
          <w:bCs/>
          <w:sz w:val="24"/>
          <w:szCs w:val="24"/>
          <w:lang w:eastAsia="ar-SA"/>
        </w:rPr>
        <w:lastRenderedPageBreak/>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195"/>
    </w:p>
    <w:p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03" w:name="_Toc429079285"/>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196"/>
      <w:bookmarkEnd w:id="197"/>
      <w:bookmarkEnd w:id="198"/>
      <w:bookmarkEnd w:id="199"/>
      <w:bookmarkEnd w:id="200"/>
      <w:bookmarkEnd w:id="201"/>
      <w:bookmarkEnd w:id="202"/>
      <w:r w:rsidRPr="006C3AEF">
        <w:rPr>
          <w:rFonts w:ascii="Times New Roman" w:eastAsia="Times New Roman" w:hAnsi="Times New Roman" w:cs="Times New Roman"/>
          <w:b/>
          <w:bCs/>
          <w:sz w:val="24"/>
          <w:szCs w:val="24"/>
          <w:lang w:eastAsia="ar-SA"/>
        </w:rPr>
        <w:t xml:space="preserve"> заявки.</w:t>
      </w:r>
      <w:bookmarkEnd w:id="203"/>
    </w:p>
    <w:p w:rsidR="00E806A2" w:rsidRP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04" w:name="_Toc366762384"/>
      <w:bookmarkStart w:id="205" w:name="_Toc368061894"/>
      <w:bookmarkStart w:id="206" w:name="_Toc368062058"/>
      <w:bookmarkStart w:id="207" w:name="_Toc370824156"/>
      <w:bookmarkStart w:id="208" w:name="_Toc394314178"/>
      <w:bookmarkStart w:id="209" w:name="_Toc410044341"/>
      <w:bookmarkStart w:id="210" w:name="_Toc429079286"/>
      <w:r w:rsidRPr="006C3AEF">
        <w:rPr>
          <w:rFonts w:ascii="Times New Roman" w:eastAsia="Times New Roman" w:hAnsi="Times New Roman" w:cs="Times New Roman"/>
          <w:b/>
          <w:bCs/>
          <w:sz w:val="24"/>
          <w:szCs w:val="26"/>
          <w:lang w:eastAsia="ar-SA"/>
        </w:rPr>
        <w:t>4.17. Правовое регулирование</w:t>
      </w:r>
      <w:bookmarkEnd w:id="204"/>
      <w:bookmarkEnd w:id="205"/>
      <w:bookmarkEnd w:id="206"/>
      <w:bookmarkEnd w:id="207"/>
      <w:bookmarkEnd w:id="208"/>
      <w:bookmarkEnd w:id="209"/>
      <w:bookmarkEnd w:id="210"/>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4.17.3.</w:t>
      </w:r>
      <w:r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6C3AEF" w:rsidRPr="006C3AEF" w:rsidRDefault="006C3AEF" w:rsidP="006C3AEF">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211" w:name="_Toc366761033"/>
      <w:bookmarkStart w:id="212" w:name="_Toc429079287"/>
      <w:r w:rsidRPr="00721216">
        <w:rPr>
          <w:rFonts w:ascii="Times New Roman" w:eastAsia="Times New Roman" w:hAnsi="Times New Roman" w:cs="Times New Roman"/>
          <w:b/>
          <w:bCs/>
          <w:sz w:val="24"/>
          <w:szCs w:val="24"/>
          <w:lang w:eastAsia="ar-SA"/>
        </w:rPr>
        <w:t>5. Техническое задание.</w:t>
      </w:r>
      <w:bookmarkEnd w:id="211"/>
      <w:bookmarkEnd w:id="212"/>
      <w:r w:rsidRPr="006C3AEF">
        <w:rPr>
          <w:rFonts w:ascii="Times New Roman" w:eastAsia="Calibri" w:hAnsi="Times New Roman" w:cs="Times New Roman"/>
          <w:b/>
          <w:bCs/>
          <w:sz w:val="24"/>
          <w:szCs w:val="24"/>
        </w:rPr>
        <w:t xml:space="preserve">  </w:t>
      </w:r>
    </w:p>
    <w:p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13" w:name="_Toc366762387"/>
    </w:p>
    <w:p w:rsidR="00431FA2" w:rsidRPr="00A73078" w:rsidRDefault="00431FA2" w:rsidP="00431FA2">
      <w:pPr>
        <w:widowControl w:val="0"/>
        <w:tabs>
          <w:tab w:val="left" w:pos="709"/>
        </w:tabs>
        <w:suppressAutoHyphens/>
        <w:autoSpaceDE w:val="0"/>
        <w:spacing w:after="0" w:line="360" w:lineRule="auto"/>
        <w:ind w:firstLine="709"/>
        <w:jc w:val="both"/>
        <w:rPr>
          <w:rFonts w:ascii="Times New Roman" w:eastAsia="Times New Roman" w:hAnsi="Times New Roman" w:cs="Times New Roman"/>
          <w:b/>
          <w:spacing w:val="1"/>
          <w:sz w:val="24"/>
          <w:szCs w:val="24"/>
          <w:lang w:eastAsia="ar-SA"/>
        </w:rPr>
      </w:pPr>
      <w:r>
        <w:rPr>
          <w:rFonts w:ascii="Times New Roman" w:eastAsia="Times New Roman" w:hAnsi="Times New Roman"/>
          <w:b/>
          <w:spacing w:val="1"/>
          <w:sz w:val="24"/>
          <w:szCs w:val="24"/>
          <w:lang w:eastAsia="ar-SA"/>
        </w:rPr>
        <w:t xml:space="preserve">5.1. Технические требования </w:t>
      </w:r>
      <w:r w:rsidRPr="00A73078">
        <w:rPr>
          <w:rFonts w:ascii="Times New Roman" w:eastAsia="Times New Roman" w:hAnsi="Times New Roman" w:cs="Times New Roman"/>
          <w:b/>
          <w:spacing w:val="1"/>
          <w:sz w:val="24"/>
          <w:szCs w:val="24"/>
          <w:lang w:eastAsia="ar-SA"/>
        </w:rPr>
        <w:t xml:space="preserve">к </w:t>
      </w:r>
      <w:r w:rsidR="00A73078" w:rsidRPr="00A73078">
        <w:rPr>
          <w:rFonts w:ascii="Times New Roman" w:hAnsi="Times New Roman" w:cs="Times New Roman"/>
          <w:b/>
          <w:sz w:val="24"/>
          <w:szCs w:val="24"/>
        </w:rPr>
        <w:t>Продукции (параметры эквивалентности)</w:t>
      </w:r>
      <w:r w:rsidRPr="00A73078">
        <w:rPr>
          <w:rFonts w:ascii="Times New Roman" w:eastAsia="Times New Roman" w:hAnsi="Times New Roman" w:cs="Times New Roman"/>
          <w:b/>
          <w:spacing w:val="1"/>
          <w:sz w:val="24"/>
          <w:szCs w:val="24"/>
          <w:lang w:eastAsia="ar-SA"/>
        </w:rPr>
        <w:t>:</w:t>
      </w:r>
    </w:p>
    <w:tbl>
      <w:tblPr>
        <w:tblW w:w="8794" w:type="dxa"/>
        <w:tblCellMar>
          <w:left w:w="0" w:type="dxa"/>
          <w:right w:w="0" w:type="dxa"/>
        </w:tblCellMar>
        <w:tblLook w:val="04A0" w:firstRow="1" w:lastRow="0" w:firstColumn="1" w:lastColumn="0" w:noHBand="0" w:noVBand="1"/>
      </w:tblPr>
      <w:tblGrid>
        <w:gridCol w:w="6951"/>
        <w:gridCol w:w="1843"/>
      </w:tblGrid>
      <w:tr w:rsidR="00A73078" w:rsidRPr="00A73078" w:rsidTr="00A73078">
        <w:trPr>
          <w:trHeight w:val="264"/>
        </w:trPr>
        <w:tc>
          <w:tcPr>
            <w:tcW w:w="6951" w:type="dxa"/>
            <w:tcBorders>
              <w:top w:val="single" w:sz="4" w:space="0" w:color="auto"/>
              <w:left w:val="single" w:sz="4" w:space="0" w:color="auto"/>
              <w:bottom w:val="single" w:sz="4" w:space="0" w:color="auto"/>
              <w:right w:val="single" w:sz="4" w:space="0" w:color="auto"/>
            </w:tcBorders>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 xml:space="preserve">Зольность, % не более                      </w:t>
            </w:r>
          </w:p>
        </w:tc>
        <w:tc>
          <w:tcPr>
            <w:tcW w:w="1843" w:type="dxa"/>
            <w:tcBorders>
              <w:top w:val="single" w:sz="4" w:space="0" w:color="auto"/>
              <w:left w:val="nil"/>
              <w:bottom w:val="single" w:sz="4" w:space="0" w:color="auto"/>
              <w:right w:val="single" w:sz="4" w:space="0" w:color="auto"/>
            </w:tcBorders>
            <w:shd w:val="clear" w:color="auto" w:fill="FFFFFF"/>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0,05</w:t>
            </w:r>
          </w:p>
        </w:tc>
      </w:tr>
      <w:tr w:rsidR="00A73078" w:rsidRPr="00A73078" w:rsidTr="00A73078">
        <w:trPr>
          <w:trHeight w:val="264"/>
        </w:trPr>
        <w:tc>
          <w:tcPr>
            <w:tcW w:w="6951" w:type="dxa"/>
            <w:tcBorders>
              <w:top w:val="nil"/>
              <w:left w:val="single" w:sz="4" w:space="0" w:color="auto"/>
              <w:bottom w:val="single" w:sz="4" w:space="0" w:color="auto"/>
              <w:right w:val="single" w:sz="4" w:space="0" w:color="auto"/>
            </w:tcBorders>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Массовая доля серы, % не более</w:t>
            </w:r>
          </w:p>
        </w:tc>
        <w:tc>
          <w:tcPr>
            <w:tcW w:w="1843" w:type="dxa"/>
            <w:tcBorders>
              <w:top w:val="nil"/>
              <w:left w:val="nil"/>
              <w:bottom w:val="single" w:sz="4" w:space="0" w:color="auto"/>
              <w:right w:val="single" w:sz="4" w:space="0" w:color="auto"/>
            </w:tcBorders>
            <w:shd w:val="clear" w:color="auto" w:fill="FFFFFF"/>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2,0</w:t>
            </w:r>
          </w:p>
        </w:tc>
      </w:tr>
      <w:tr w:rsidR="00A73078" w:rsidRPr="00A73078" w:rsidTr="00A73078">
        <w:trPr>
          <w:trHeight w:val="264"/>
        </w:trPr>
        <w:tc>
          <w:tcPr>
            <w:tcW w:w="6951" w:type="dxa"/>
            <w:tcBorders>
              <w:top w:val="nil"/>
              <w:left w:val="single" w:sz="4" w:space="0" w:color="auto"/>
              <w:bottom w:val="single" w:sz="4" w:space="0" w:color="auto"/>
              <w:right w:val="single" w:sz="4" w:space="0" w:color="auto"/>
            </w:tcBorders>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 xml:space="preserve">Температура вспышки в открытом тигле, </w:t>
            </w:r>
            <w:proofErr w:type="gramStart"/>
            <w:r w:rsidRPr="00A73078">
              <w:rPr>
                <w:rFonts w:ascii="Times New Roman" w:eastAsia="Times New Roman" w:hAnsi="Times New Roman"/>
                <w:spacing w:val="1"/>
                <w:sz w:val="24"/>
                <w:szCs w:val="24"/>
                <w:lang w:eastAsia="ar-SA"/>
              </w:rPr>
              <w:t>С</w:t>
            </w:r>
            <w:proofErr w:type="gramEnd"/>
            <w:r w:rsidRPr="00A73078">
              <w:rPr>
                <w:rFonts w:ascii="Times New Roman" w:eastAsia="Times New Roman" w:hAnsi="Times New Roman"/>
                <w:spacing w:val="1"/>
                <w:sz w:val="24"/>
                <w:szCs w:val="24"/>
                <w:lang w:eastAsia="ar-SA"/>
              </w:rPr>
              <w:t>, не ниже</w:t>
            </w:r>
          </w:p>
        </w:tc>
        <w:tc>
          <w:tcPr>
            <w:tcW w:w="1843" w:type="dxa"/>
            <w:tcBorders>
              <w:top w:val="nil"/>
              <w:left w:val="nil"/>
              <w:bottom w:val="single" w:sz="4" w:space="0" w:color="auto"/>
              <w:right w:val="single" w:sz="4" w:space="0" w:color="auto"/>
            </w:tcBorders>
            <w:shd w:val="clear" w:color="auto" w:fill="FFFFFF"/>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80</w:t>
            </w:r>
          </w:p>
        </w:tc>
      </w:tr>
      <w:tr w:rsidR="00A73078" w:rsidRPr="00A73078" w:rsidTr="00A73078">
        <w:trPr>
          <w:trHeight w:val="264"/>
        </w:trPr>
        <w:tc>
          <w:tcPr>
            <w:tcW w:w="6951" w:type="dxa"/>
            <w:tcBorders>
              <w:top w:val="nil"/>
              <w:left w:val="single" w:sz="4" w:space="0" w:color="auto"/>
              <w:bottom w:val="single" w:sz="4" w:space="0" w:color="auto"/>
              <w:right w:val="single" w:sz="4" w:space="0" w:color="auto"/>
            </w:tcBorders>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Массовая доля воды, %, не более</w:t>
            </w:r>
          </w:p>
        </w:tc>
        <w:tc>
          <w:tcPr>
            <w:tcW w:w="1843" w:type="dxa"/>
            <w:tcBorders>
              <w:top w:val="nil"/>
              <w:left w:val="nil"/>
              <w:bottom w:val="single" w:sz="4" w:space="0" w:color="auto"/>
              <w:right w:val="single" w:sz="4" w:space="0" w:color="auto"/>
            </w:tcBorders>
            <w:shd w:val="clear" w:color="auto" w:fill="FFFFFF"/>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0,3</w:t>
            </w:r>
          </w:p>
        </w:tc>
      </w:tr>
      <w:tr w:rsidR="00A73078" w:rsidRPr="00A73078" w:rsidTr="00A73078">
        <w:trPr>
          <w:trHeight w:val="264"/>
        </w:trPr>
        <w:tc>
          <w:tcPr>
            <w:tcW w:w="6951" w:type="dxa"/>
            <w:tcBorders>
              <w:top w:val="nil"/>
              <w:left w:val="single" w:sz="4" w:space="0" w:color="auto"/>
              <w:bottom w:val="single" w:sz="4" w:space="0" w:color="auto"/>
              <w:right w:val="single" w:sz="4" w:space="0" w:color="auto"/>
            </w:tcBorders>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 xml:space="preserve">Температура застывания, </w:t>
            </w:r>
            <w:proofErr w:type="gramStart"/>
            <w:r w:rsidRPr="00A73078">
              <w:rPr>
                <w:rFonts w:ascii="Times New Roman" w:eastAsia="Times New Roman" w:hAnsi="Times New Roman"/>
                <w:spacing w:val="1"/>
                <w:sz w:val="24"/>
                <w:szCs w:val="24"/>
                <w:lang w:eastAsia="ar-SA"/>
              </w:rPr>
              <w:t>С</w:t>
            </w:r>
            <w:proofErr w:type="gramEnd"/>
            <w:r w:rsidRPr="00A73078">
              <w:rPr>
                <w:rFonts w:ascii="Times New Roman" w:eastAsia="Times New Roman" w:hAnsi="Times New Roman"/>
                <w:spacing w:val="1"/>
                <w:sz w:val="24"/>
                <w:szCs w:val="24"/>
                <w:lang w:eastAsia="ar-SA"/>
              </w:rPr>
              <w:t xml:space="preserve">,  не выше   </w:t>
            </w:r>
          </w:p>
        </w:tc>
        <w:tc>
          <w:tcPr>
            <w:tcW w:w="1843" w:type="dxa"/>
            <w:tcBorders>
              <w:top w:val="nil"/>
              <w:left w:val="nil"/>
              <w:bottom w:val="single" w:sz="4" w:space="0" w:color="auto"/>
              <w:right w:val="single" w:sz="4" w:space="0" w:color="auto"/>
            </w:tcBorders>
            <w:shd w:val="clear" w:color="auto" w:fill="FFFFFF"/>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-5</w:t>
            </w:r>
          </w:p>
        </w:tc>
      </w:tr>
      <w:tr w:rsidR="00A73078" w:rsidRPr="00A73078" w:rsidTr="00A73078">
        <w:trPr>
          <w:trHeight w:val="264"/>
        </w:trPr>
        <w:tc>
          <w:tcPr>
            <w:tcW w:w="6951" w:type="dxa"/>
            <w:tcBorders>
              <w:top w:val="nil"/>
              <w:left w:val="single" w:sz="4" w:space="0" w:color="auto"/>
              <w:bottom w:val="single" w:sz="4" w:space="0" w:color="auto"/>
              <w:right w:val="single" w:sz="4" w:space="0" w:color="auto"/>
            </w:tcBorders>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Теплота сгорания (низшая), кДж/</w:t>
            </w:r>
            <w:proofErr w:type="gramStart"/>
            <w:r w:rsidRPr="00A73078">
              <w:rPr>
                <w:rFonts w:ascii="Times New Roman" w:eastAsia="Times New Roman" w:hAnsi="Times New Roman"/>
                <w:spacing w:val="1"/>
                <w:sz w:val="24"/>
                <w:szCs w:val="24"/>
                <w:lang w:eastAsia="ar-SA"/>
              </w:rPr>
              <w:t>кг</w:t>
            </w:r>
            <w:proofErr w:type="gramEnd"/>
            <w:r w:rsidRPr="00A73078">
              <w:rPr>
                <w:rFonts w:ascii="Times New Roman" w:eastAsia="Times New Roman" w:hAnsi="Times New Roman"/>
                <w:spacing w:val="1"/>
                <w:sz w:val="24"/>
                <w:szCs w:val="24"/>
                <w:lang w:eastAsia="ar-SA"/>
              </w:rPr>
              <w:t>, не менее</w:t>
            </w:r>
          </w:p>
        </w:tc>
        <w:tc>
          <w:tcPr>
            <w:tcW w:w="1843" w:type="dxa"/>
            <w:tcBorders>
              <w:top w:val="nil"/>
              <w:left w:val="nil"/>
              <w:bottom w:val="single" w:sz="4" w:space="0" w:color="auto"/>
              <w:right w:val="single" w:sz="4" w:space="0" w:color="auto"/>
            </w:tcBorders>
            <w:shd w:val="clear" w:color="auto" w:fill="FFFFFF"/>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41 454</w:t>
            </w:r>
          </w:p>
        </w:tc>
      </w:tr>
      <w:tr w:rsidR="00A73078" w:rsidRPr="00A73078" w:rsidTr="00A73078">
        <w:trPr>
          <w:trHeight w:val="264"/>
        </w:trPr>
        <w:tc>
          <w:tcPr>
            <w:tcW w:w="6951" w:type="dxa"/>
            <w:tcBorders>
              <w:top w:val="nil"/>
              <w:left w:val="single" w:sz="4" w:space="0" w:color="auto"/>
              <w:bottom w:val="single" w:sz="4" w:space="0" w:color="auto"/>
              <w:right w:val="single" w:sz="4" w:space="0" w:color="auto"/>
            </w:tcBorders>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Массовая доля механических примесей, %, не более</w:t>
            </w:r>
          </w:p>
        </w:tc>
        <w:tc>
          <w:tcPr>
            <w:tcW w:w="1843" w:type="dxa"/>
            <w:tcBorders>
              <w:top w:val="nil"/>
              <w:left w:val="nil"/>
              <w:bottom w:val="single" w:sz="4" w:space="0" w:color="auto"/>
              <w:right w:val="single" w:sz="4" w:space="0" w:color="auto"/>
            </w:tcBorders>
            <w:shd w:val="clear" w:color="auto" w:fill="FFFFFF"/>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0,1</w:t>
            </w:r>
          </w:p>
        </w:tc>
      </w:tr>
    </w:tbl>
    <w:p w:rsidR="00431FA2" w:rsidRPr="00F1111C" w:rsidRDefault="00431FA2" w:rsidP="00431FA2">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p>
    <w:p w:rsidR="004E7DF8" w:rsidRDefault="00797470" w:rsidP="004E7DF8">
      <w:pPr>
        <w:tabs>
          <w:tab w:val="left" w:pos="6987"/>
        </w:tabs>
        <w:spacing w:after="0" w:line="240" w:lineRule="auto"/>
        <w:ind w:firstLine="709"/>
        <w:jc w:val="both"/>
        <w:rPr>
          <w:rFonts w:ascii="Times New Roman" w:eastAsia="Times New Roman" w:hAnsi="Times New Roman" w:cs="Times New Roman"/>
          <w:snapToGrid w:val="0"/>
          <w:color w:val="FF0000"/>
          <w:sz w:val="24"/>
          <w:szCs w:val="24"/>
          <w:lang w:eastAsia="ru-RU"/>
        </w:rPr>
      </w:pPr>
      <w:r w:rsidRPr="004E7DF8">
        <w:rPr>
          <w:rFonts w:ascii="Times New Roman" w:eastAsia="Times New Roman" w:hAnsi="Times New Roman"/>
          <w:b/>
          <w:spacing w:val="1"/>
          <w:sz w:val="24"/>
          <w:szCs w:val="24"/>
          <w:lang w:eastAsia="ar-SA"/>
        </w:rPr>
        <w:t>5.2</w:t>
      </w:r>
      <w:r w:rsidR="00431FA2" w:rsidRPr="004E7DF8">
        <w:rPr>
          <w:rFonts w:ascii="Times New Roman" w:eastAsia="Times New Roman" w:hAnsi="Times New Roman"/>
          <w:b/>
          <w:spacing w:val="1"/>
          <w:sz w:val="24"/>
          <w:szCs w:val="24"/>
          <w:lang w:eastAsia="ar-SA"/>
        </w:rPr>
        <w:t xml:space="preserve">. </w:t>
      </w:r>
      <w:r w:rsidR="004E7DF8" w:rsidRPr="004678B3">
        <w:rPr>
          <w:rFonts w:ascii="Times New Roman" w:eastAsia="Times New Roman" w:hAnsi="Times New Roman" w:cs="Times New Roman"/>
          <w:b/>
          <w:snapToGrid w:val="0"/>
          <w:sz w:val="24"/>
          <w:szCs w:val="24"/>
          <w:lang w:eastAsia="ru-RU"/>
        </w:rPr>
        <w:t>Особые условия:</w:t>
      </w:r>
      <w:r w:rsidR="004E7DF8" w:rsidRPr="004678B3">
        <w:rPr>
          <w:rFonts w:ascii="Times New Roman" w:eastAsia="Times New Roman" w:hAnsi="Times New Roman" w:cs="Times New Roman"/>
          <w:snapToGrid w:val="0"/>
          <w:sz w:val="24"/>
          <w:szCs w:val="24"/>
          <w:lang w:eastAsia="ru-RU"/>
        </w:rPr>
        <w:t xml:space="preserve"> </w:t>
      </w:r>
      <w:r w:rsidR="004E7DF8" w:rsidRPr="00AE718E">
        <w:rPr>
          <w:rFonts w:ascii="Times New Roman" w:eastAsia="Times New Roman" w:hAnsi="Times New Roman" w:cs="Times New Roman"/>
          <w:snapToGrid w:val="0"/>
          <w:sz w:val="24"/>
          <w:szCs w:val="24"/>
          <w:lang w:eastAsia="ru-RU"/>
        </w:rPr>
        <w:t>Поставка осуществляется в строгом соответствии с письменной заявкой Покупателя на поставку Продукции автомобильным транспортом</w:t>
      </w:r>
      <w:r w:rsidR="004E7DF8" w:rsidRPr="004678B3">
        <w:rPr>
          <w:rFonts w:ascii="Times New Roman" w:eastAsia="Times New Roman" w:hAnsi="Times New Roman" w:cs="Times New Roman"/>
          <w:snapToGrid w:val="0"/>
          <w:sz w:val="24"/>
          <w:szCs w:val="24"/>
          <w:lang w:eastAsia="ru-RU"/>
        </w:rPr>
        <w:t>.</w:t>
      </w:r>
    </w:p>
    <w:p w:rsidR="00431FA2" w:rsidRPr="000E2879" w:rsidRDefault="00431FA2" w:rsidP="004E7DF8">
      <w:pPr>
        <w:widowControl w:val="0"/>
        <w:tabs>
          <w:tab w:val="left" w:pos="709"/>
        </w:tabs>
        <w:suppressAutoHyphens/>
        <w:autoSpaceDE w:val="0"/>
        <w:spacing w:after="0" w:line="240" w:lineRule="auto"/>
        <w:ind w:firstLine="709"/>
        <w:jc w:val="both"/>
        <w:rPr>
          <w:rFonts w:ascii="Times New Roman" w:eastAsia="Times New Roman" w:hAnsi="Times New Roman"/>
          <w:bCs/>
          <w:color w:val="FF0000"/>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4E7DF8" w:rsidRDefault="004E7DF8"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4E7DF8" w:rsidRDefault="004E7DF8"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4E7DF8" w:rsidRDefault="004E7DF8"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B46F9C" w:rsidRDefault="00B46F9C"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B46F9C" w:rsidRDefault="00B46F9C"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B46F9C" w:rsidRDefault="00B46F9C"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B46F9C" w:rsidRDefault="00B46F9C"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B46F9C" w:rsidRDefault="00B46F9C"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4E7DF8" w:rsidRDefault="004E7DF8"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4E7DF8" w:rsidRDefault="004E7DF8"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4E7DF8" w:rsidRDefault="004E7DF8"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2D6308" w:rsidRDefault="006C3AEF" w:rsidP="002D6308">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214" w:name="_Toc429079288"/>
      <w:r w:rsidRPr="009B59BB">
        <w:rPr>
          <w:rFonts w:ascii="Times New Roman" w:eastAsia="Times New Roman" w:hAnsi="Times New Roman" w:cs="Times New Roman"/>
          <w:b/>
          <w:bCs/>
          <w:sz w:val="24"/>
          <w:szCs w:val="24"/>
          <w:lang w:eastAsia="ar-SA"/>
        </w:rPr>
        <w:lastRenderedPageBreak/>
        <w:t>Приложение № 1</w:t>
      </w:r>
      <w:bookmarkEnd w:id="214"/>
      <w:r w:rsidRPr="009B59BB">
        <w:rPr>
          <w:rFonts w:ascii="Times New Roman" w:eastAsia="Times New Roman" w:hAnsi="Times New Roman" w:cs="Times New Roman"/>
          <w:b/>
          <w:bCs/>
          <w:sz w:val="24"/>
          <w:szCs w:val="24"/>
          <w:lang w:eastAsia="ar-SA"/>
        </w:rPr>
        <w:t xml:space="preserve"> </w:t>
      </w:r>
      <w:r w:rsidRPr="009B59BB">
        <w:rPr>
          <w:rFonts w:ascii="Times New Roman" w:eastAsia="Calibri" w:hAnsi="Times New Roman" w:cs="Times New Roman"/>
          <w:b/>
          <w:sz w:val="24"/>
          <w:szCs w:val="24"/>
          <w:lang w:eastAsia="ar-SA"/>
        </w:rPr>
        <w:t>к Документации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2D6308" w:rsidTr="002D6308">
        <w:tc>
          <w:tcPr>
            <w:tcW w:w="5070" w:type="dxa"/>
          </w:tcPr>
          <w:p w:rsidR="002D6308" w:rsidRDefault="002D6308" w:rsidP="00090D59">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2D6308" w:rsidRPr="005B5320" w:rsidRDefault="002D6308" w:rsidP="002D630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2D6308" w:rsidRPr="005B5320" w:rsidRDefault="002D6308" w:rsidP="002D630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на право заключения договора поставки</w:t>
            </w:r>
          </w:p>
          <w:p w:rsidR="002D6308" w:rsidRDefault="000E2879" w:rsidP="002D6308">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Pr>
                <w:rFonts w:ascii="Times New Roman" w:hAnsi="Times New Roman"/>
                <w:sz w:val="24"/>
                <w:szCs w:val="24"/>
                <w:lang w:eastAsia="ar-SA"/>
              </w:rPr>
              <w:t>мазута флотского Ф-5</w:t>
            </w:r>
            <w:r w:rsidRPr="000E2879">
              <w:rPr>
                <w:rFonts w:ascii="Times New Roman" w:eastAsia="Times New Roman" w:hAnsi="Times New Roman"/>
                <w:b/>
                <w:sz w:val="24"/>
                <w:szCs w:val="24"/>
              </w:rPr>
              <w:t xml:space="preserve"> </w:t>
            </w:r>
            <w:r w:rsidRPr="000E2879">
              <w:rPr>
                <w:rFonts w:ascii="Times New Roman" w:hAnsi="Times New Roman"/>
                <w:sz w:val="24"/>
                <w:szCs w:val="24"/>
                <w:lang w:eastAsia="ar-SA"/>
              </w:rPr>
              <w:t>или эквивалента</w:t>
            </w:r>
          </w:p>
        </w:tc>
      </w:tr>
      <w:bookmarkEnd w:id="213"/>
    </w:tbl>
    <w:p w:rsidR="009B59BB" w:rsidRDefault="009B59BB" w:rsidP="009B59BB">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B45D2C" w:rsidRPr="006C3AEF" w:rsidRDefault="00B45D2C" w:rsidP="00B45D2C">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9B59BB">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AE2C61" w:rsidRPr="00C4390B" w:rsidRDefault="00AE2C61" w:rsidP="00AE2C61">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rsidR="00AE2C61" w:rsidRPr="00C4390B" w:rsidRDefault="00AE2C61" w:rsidP="00AE2C61">
      <w:pPr>
        <w:tabs>
          <w:tab w:val="left" w:pos="1494"/>
        </w:tabs>
        <w:suppressAutoHyphens/>
        <w:spacing w:after="0" w:line="240" w:lineRule="auto"/>
        <w:jc w:val="center"/>
        <w:rPr>
          <w:rFonts w:ascii="Times New Roman" w:eastAsia="Times New Roman" w:hAnsi="Times New Roman"/>
          <w:spacing w:val="36"/>
          <w:sz w:val="24"/>
          <w:szCs w:val="24"/>
          <w:lang w:eastAsia="ar-SA"/>
        </w:rPr>
      </w:pPr>
    </w:p>
    <w:p w:rsidR="00AE2C61" w:rsidRPr="00C4390B" w:rsidRDefault="00AE2C61" w:rsidP="00AE2C61">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rsidR="00AE2C61" w:rsidRPr="00C4390B" w:rsidRDefault="00AE2C61" w:rsidP="00AE2C61">
      <w:pPr>
        <w:suppressAutoHyphens/>
        <w:spacing w:after="0" w:line="240" w:lineRule="auto"/>
        <w:ind w:right="5243"/>
        <w:jc w:val="both"/>
        <w:rPr>
          <w:rFonts w:ascii="Times New Roman" w:eastAsia="Times New Roman" w:hAnsi="Times New Roman"/>
          <w:sz w:val="24"/>
          <w:szCs w:val="20"/>
          <w:lang w:eastAsia="ar-SA"/>
        </w:rPr>
      </w:pPr>
    </w:p>
    <w:p w:rsidR="00AE2C61" w:rsidRPr="00C4390B" w:rsidRDefault="00AE2C61" w:rsidP="00AE2C61">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rsidR="00AE2C61" w:rsidRPr="00C4390B" w:rsidRDefault="00AE2C61" w:rsidP="00AE2C61">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rsidR="00AE2C61" w:rsidRPr="00C4390B" w:rsidRDefault="00AE2C61" w:rsidP="00AE2C61">
      <w:pPr>
        <w:suppressAutoHyphens/>
        <w:spacing w:after="0" w:line="240" w:lineRule="auto"/>
        <w:ind w:right="5243" w:firstLine="567"/>
        <w:jc w:val="both"/>
        <w:rPr>
          <w:rFonts w:ascii="Times New Roman" w:eastAsia="Times New Roman" w:hAnsi="Times New Roman"/>
          <w:sz w:val="24"/>
          <w:szCs w:val="20"/>
          <w:lang w:eastAsia="ar-SA"/>
        </w:rPr>
      </w:pPr>
    </w:p>
    <w:p w:rsidR="00AE2C61" w:rsidRPr="00C4390B" w:rsidRDefault="00AE2C61" w:rsidP="00AE2C61">
      <w:pPr>
        <w:suppressAutoHyphens/>
        <w:spacing w:after="0" w:line="240" w:lineRule="auto"/>
        <w:ind w:firstLine="567"/>
        <w:jc w:val="both"/>
        <w:rPr>
          <w:rFonts w:ascii="Times New Roman" w:eastAsia="Times New Roman" w:hAnsi="Times New Roman"/>
          <w:sz w:val="24"/>
          <w:szCs w:val="20"/>
          <w:lang w:eastAsia="ar-SA"/>
        </w:rPr>
      </w:pPr>
    </w:p>
    <w:p w:rsidR="009B59BB" w:rsidRDefault="00AE2C61" w:rsidP="00AE2C61">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rsidR="00AE2C61" w:rsidRPr="009B59BB" w:rsidRDefault="00AE2C61" w:rsidP="00AE2C61">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sidR="00B5673B">
        <w:rPr>
          <w:rFonts w:ascii="Times New Roman" w:eastAsia="Times New Roman" w:hAnsi="Times New Roman" w:cs="Times New Roman"/>
          <w:sz w:val="24"/>
          <w:szCs w:val="24"/>
          <w:lang w:eastAsia="ar-SA"/>
        </w:rPr>
        <w:t>Извещение</w:t>
      </w:r>
      <w:r>
        <w:rPr>
          <w:rFonts w:ascii="Times New Roman" w:eastAsia="Times New Roman" w:hAnsi="Times New Roman" w:cs="Times New Roman"/>
          <w:sz w:val="24"/>
          <w:szCs w:val="24"/>
          <w:lang w:eastAsia="ar-SA"/>
        </w:rPr>
        <w:t xml:space="preserve"> о проведении конкурентных переговоров</w:t>
      </w:r>
      <w:r w:rsidRPr="009B59BB">
        <w:rPr>
          <w:rFonts w:ascii="Times New Roman" w:eastAsia="Times New Roman" w:hAnsi="Times New Roman" w:cs="Times New Roman"/>
          <w:sz w:val="24"/>
          <w:szCs w:val="24"/>
          <w:lang w:eastAsia="ar-SA"/>
        </w:rPr>
        <w:t>,</w:t>
      </w:r>
      <w:r w:rsidR="00C669C0" w:rsidRPr="00C669C0">
        <w:rPr>
          <w:rFonts w:ascii="Times New Roman" w:eastAsia="Times New Roman" w:hAnsi="Times New Roman" w:cs="Times New Roman"/>
          <w:sz w:val="24"/>
          <w:szCs w:val="24"/>
          <w:lang w:eastAsia="ar-SA"/>
        </w:rPr>
        <w:t xml:space="preserve"> опубликованное </w:t>
      </w:r>
      <w:r w:rsidR="00224C5C" w:rsidRPr="00224C5C">
        <w:rPr>
          <w:rFonts w:ascii="Times New Roman" w:eastAsia="Times New Roman" w:hAnsi="Times New Roman" w:cs="Times New Roman"/>
          <w:sz w:val="24"/>
          <w:szCs w:val="24"/>
          <w:lang w:eastAsia="ar-SA"/>
        </w:rPr>
        <w:t>в единой информационной системе</w:t>
      </w:r>
      <w:r w:rsidR="00C669C0" w:rsidRPr="00C669C0">
        <w:rPr>
          <w:rFonts w:ascii="Times New Roman" w:eastAsia="Times New Roman" w:hAnsi="Times New Roman" w:cs="Times New Roman"/>
          <w:sz w:val="24"/>
          <w:szCs w:val="24"/>
          <w:lang w:eastAsia="ar-SA"/>
        </w:rPr>
        <w:t xml:space="preserve"> </w:t>
      </w:r>
      <w:r w:rsidR="007B7E86" w:rsidRPr="007B7E86">
        <w:rPr>
          <w:rFonts w:ascii="Times New Roman" w:eastAsia="Times New Roman" w:hAnsi="Times New Roman" w:cs="Times New Roman"/>
          <w:sz w:val="24"/>
          <w:szCs w:val="24"/>
          <w:lang w:eastAsia="ar-SA"/>
        </w:rPr>
        <w:t xml:space="preserve">в сфере закупок товаров, работ, услуг </w:t>
      </w:r>
      <w:r w:rsidR="00B5673B" w:rsidRPr="00C4390B">
        <w:rPr>
          <w:rFonts w:ascii="Times New Roman" w:eastAsia="Times New Roman" w:hAnsi="Times New Roman"/>
          <w:sz w:val="24"/>
          <w:szCs w:val="24"/>
          <w:lang w:eastAsia="ar-SA"/>
        </w:rPr>
        <w:t>(</w:t>
      </w:r>
      <w:hyperlink r:id="rId17" w:history="1">
        <w:r w:rsidR="00B5673B" w:rsidRPr="00C4390B">
          <w:rPr>
            <w:rFonts w:ascii="Times New Roman" w:eastAsia="Times New Roman" w:hAnsi="Times New Roman"/>
            <w:color w:val="0000FF"/>
            <w:sz w:val="24"/>
            <w:szCs w:val="24"/>
            <w:u w:val="single"/>
            <w:lang w:val="en-US" w:eastAsia="ar-SA"/>
          </w:rPr>
          <w:t>www</w:t>
        </w:r>
        <w:r w:rsidR="00B5673B" w:rsidRPr="00C4390B">
          <w:rPr>
            <w:rFonts w:ascii="Times New Roman" w:eastAsia="Times New Roman" w:hAnsi="Times New Roman"/>
            <w:color w:val="0000FF"/>
            <w:sz w:val="24"/>
            <w:szCs w:val="24"/>
            <w:u w:val="single"/>
            <w:lang w:eastAsia="ar-SA"/>
          </w:rPr>
          <w:t>.zakupki.gov.ru</w:t>
        </w:r>
      </w:hyperlink>
      <w:r w:rsidR="00B5673B" w:rsidRPr="00C4390B">
        <w:rPr>
          <w:rFonts w:ascii="Times New Roman" w:eastAsia="Times New Roman" w:hAnsi="Times New Roman"/>
          <w:color w:val="0000FF"/>
          <w:sz w:val="24"/>
          <w:szCs w:val="24"/>
          <w:u w:val="single"/>
          <w:lang w:eastAsia="ar-SA"/>
        </w:rPr>
        <w:t>)</w:t>
      </w:r>
      <w:r w:rsidR="00C669C0"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00431E51" w:rsidRPr="00431E51">
        <w:rPr>
          <w:rFonts w:ascii="Times New Roman" w:eastAsia="Times New Roman" w:hAnsi="Times New Roman" w:cs="Times New Roman"/>
          <w:sz w:val="24"/>
          <w:szCs w:val="24"/>
          <w:lang w:eastAsia="ar-SA"/>
        </w:rPr>
        <w:t xml:space="preserve">конкурентных переговоров на право заключения договора поставки </w:t>
      </w:r>
      <w:r w:rsidR="00BC1A4B">
        <w:rPr>
          <w:rFonts w:ascii="Times New Roman" w:hAnsi="Times New Roman"/>
          <w:sz w:val="24"/>
          <w:szCs w:val="24"/>
          <w:lang w:eastAsia="ar-SA"/>
        </w:rPr>
        <w:t>мазута флотского Ф-5</w:t>
      </w:r>
      <w:r w:rsidR="00BC1A4B" w:rsidRPr="000E2879">
        <w:rPr>
          <w:rFonts w:ascii="Times New Roman" w:eastAsia="Times New Roman" w:hAnsi="Times New Roman"/>
          <w:b/>
          <w:sz w:val="24"/>
          <w:szCs w:val="24"/>
        </w:rPr>
        <w:t xml:space="preserve"> </w:t>
      </w:r>
      <w:r w:rsidR="00BC1A4B" w:rsidRPr="000E2879">
        <w:rPr>
          <w:rFonts w:ascii="Times New Roman" w:hAnsi="Times New Roman"/>
          <w:sz w:val="24"/>
          <w:szCs w:val="24"/>
          <w:lang w:eastAsia="ar-SA"/>
        </w:rPr>
        <w:t>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sidR="00484D6F">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sidR="00484D6F">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rsidR="009B59BB" w:rsidRPr="009B59BB" w:rsidRDefault="009B59BB"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Default="00166B05"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009B59BB" w:rsidRPr="009B59BB">
        <w:rPr>
          <w:rFonts w:ascii="Times New Roman" w:eastAsia="Times New Roman" w:hAnsi="Times New Roman" w:cs="Times New Roman"/>
          <w:sz w:val="24"/>
          <w:szCs w:val="24"/>
          <w:lang w:eastAsia="ar-SA"/>
        </w:rPr>
        <w:t xml:space="preserve">предлагает заключить Договор </w:t>
      </w:r>
      <w:r w:rsidR="009B59BB" w:rsidRPr="009B59BB">
        <w:rPr>
          <w:rFonts w:ascii="Times New Roman" w:eastAsia="Times New Roman" w:hAnsi="Times New Roman" w:cs="Times New Roman"/>
          <w:snapToGrid w:val="0"/>
          <w:sz w:val="24"/>
          <w:szCs w:val="24"/>
          <w:lang w:eastAsia="ru-RU"/>
        </w:rPr>
        <w:t xml:space="preserve">поставки </w:t>
      </w:r>
      <w:r w:rsidR="00BC1A4B">
        <w:rPr>
          <w:rFonts w:ascii="Times New Roman" w:hAnsi="Times New Roman"/>
          <w:sz w:val="24"/>
          <w:szCs w:val="24"/>
          <w:lang w:eastAsia="ar-SA"/>
        </w:rPr>
        <w:t>__________________</w:t>
      </w:r>
      <w:r w:rsidR="00BC1A4B" w:rsidRPr="009B59BB">
        <w:rPr>
          <w:rFonts w:ascii="Times New Roman" w:eastAsia="Times New Roman" w:hAnsi="Times New Roman" w:cs="Times New Roman"/>
          <w:sz w:val="24"/>
          <w:szCs w:val="24"/>
          <w:lang w:eastAsia="ar-SA"/>
        </w:rPr>
        <w:t xml:space="preserve"> </w:t>
      </w:r>
      <w:r w:rsidR="009B59BB" w:rsidRPr="009B59BB">
        <w:rPr>
          <w:rFonts w:ascii="Times New Roman" w:eastAsia="Times New Roman" w:hAnsi="Times New Roman" w:cs="Times New Roman"/>
          <w:sz w:val="24"/>
          <w:szCs w:val="24"/>
          <w:lang w:eastAsia="ar-SA"/>
        </w:rPr>
        <w:t>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009B59BB" w:rsidRPr="009B59BB">
        <w:rPr>
          <w:rFonts w:ascii="Times New Roman" w:eastAsia="Times New Roman" w:hAnsi="Times New Roman" w:cs="Times New Roman"/>
          <w:sz w:val="24"/>
          <w:szCs w:val="24"/>
          <w:lang w:eastAsia="ar-SA"/>
        </w:rPr>
        <w:t xml:space="preserve"> на общую сумму:</w:t>
      </w:r>
    </w:p>
    <w:p w:rsidR="00484D6F" w:rsidRPr="009B59BB" w:rsidRDefault="00484D6F"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065066" w:rsidRDefault="00065066"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484D6F" w:rsidRPr="00484D6F" w:rsidRDefault="00431E51"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36386B">
        <w:rPr>
          <w:rFonts w:ascii="Times New Roman" w:eastAsia="Times New Roman" w:hAnsi="Times New Roman" w:cs="Times New Roman"/>
          <w:b/>
          <w:bCs/>
          <w:sz w:val="24"/>
          <w:szCs w:val="24"/>
          <w:lang w:eastAsia="ar-SA"/>
        </w:rPr>
        <w:t>Срок оплаты</w:t>
      </w:r>
      <w:r w:rsidR="00484D6F" w:rsidRPr="0036386B">
        <w:rPr>
          <w:rFonts w:ascii="Times New Roman" w:eastAsia="Times New Roman" w:hAnsi="Times New Roman" w:cs="Times New Roman"/>
          <w:b/>
          <w:bCs/>
          <w:sz w:val="24"/>
          <w:szCs w:val="24"/>
          <w:lang w:eastAsia="ar-SA"/>
        </w:rPr>
        <w:t xml:space="preserve"> составляет ______________</w:t>
      </w:r>
      <w:r w:rsidR="00484D6F" w:rsidRPr="0036386B">
        <w:rPr>
          <w:snapToGrid w:val="0"/>
          <w:sz w:val="28"/>
          <w:szCs w:val="28"/>
        </w:rPr>
        <w:t xml:space="preserve"> </w:t>
      </w:r>
      <w:r w:rsidR="00484D6F" w:rsidRPr="0036386B">
        <w:rPr>
          <w:rFonts w:ascii="Times New Roman" w:hAnsi="Times New Roman" w:cs="Times New Roman"/>
          <w:snapToGrid w:val="0"/>
          <w:sz w:val="24"/>
          <w:szCs w:val="24"/>
        </w:rPr>
        <w:t xml:space="preserve">календарных дней </w:t>
      </w:r>
      <w:proofErr w:type="gramStart"/>
      <w:r w:rsidR="00484D6F" w:rsidRPr="0036386B">
        <w:rPr>
          <w:rFonts w:ascii="Times New Roman" w:hAnsi="Times New Roman" w:cs="Times New Roman"/>
          <w:snapToGrid w:val="0"/>
          <w:sz w:val="24"/>
          <w:szCs w:val="24"/>
        </w:rPr>
        <w:t>с даты поставки</w:t>
      </w:r>
      <w:proofErr w:type="gramEnd"/>
      <w:r w:rsidR="00484D6F" w:rsidRPr="0036386B">
        <w:rPr>
          <w:rFonts w:ascii="Times New Roman" w:hAnsi="Times New Roman" w:cs="Times New Roman"/>
          <w:snapToGrid w:val="0"/>
          <w:sz w:val="24"/>
          <w:szCs w:val="24"/>
        </w:rPr>
        <w:t xml:space="preserve"> Продукции.</w:t>
      </w:r>
    </w:p>
    <w:p w:rsid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484D6F" w:rsidRPr="009B59BB" w:rsidRDefault="00484D6F"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r w:rsidRPr="009B59BB">
        <w:rPr>
          <w:rFonts w:ascii="Times New Roman" w:eastAsia="Times New Roman" w:hAnsi="Times New Roman" w:cs="Times New Roman"/>
          <w:sz w:val="24"/>
          <w:szCs w:val="20"/>
          <w:lang w:eastAsia="ar-SA"/>
        </w:rPr>
        <w:t>Настоящее Предложение имеет правовой статус о</w:t>
      </w:r>
      <w:r w:rsidR="00065066">
        <w:rPr>
          <w:rFonts w:ascii="Times New Roman" w:eastAsia="Times New Roman" w:hAnsi="Times New Roman" w:cs="Times New Roman"/>
          <w:sz w:val="24"/>
          <w:szCs w:val="20"/>
          <w:lang w:eastAsia="ar-SA"/>
        </w:rPr>
        <w:t>ферты и действует до «__»______</w:t>
      </w:r>
      <w:r w:rsidRPr="009B59BB">
        <w:rPr>
          <w:rFonts w:ascii="Times New Roman" w:eastAsia="Times New Roman" w:hAnsi="Times New Roman" w:cs="Times New Roman"/>
          <w:sz w:val="24"/>
          <w:szCs w:val="20"/>
          <w:lang w:eastAsia="ar-SA"/>
        </w:rPr>
        <w:t>____</w:t>
      </w:r>
      <w:r w:rsidR="00065066">
        <w:rPr>
          <w:rFonts w:ascii="Times New Roman" w:eastAsia="Times New Roman" w:hAnsi="Times New Roman" w:cs="Times New Roman"/>
          <w:sz w:val="24"/>
          <w:szCs w:val="20"/>
          <w:lang w:eastAsia="ar-SA"/>
        </w:rPr>
        <w:t> </w:t>
      </w:r>
      <w:r w:rsidR="00484D6F">
        <w:rPr>
          <w:rFonts w:ascii="Times New Roman" w:eastAsia="Times New Roman" w:hAnsi="Times New Roman" w:cs="Times New Roman"/>
          <w:sz w:val="24"/>
          <w:szCs w:val="20"/>
          <w:lang w:eastAsia="ar-SA"/>
        </w:rPr>
        <w:t>201</w:t>
      </w:r>
      <w:r w:rsidR="00DD6547">
        <w:rPr>
          <w:rFonts w:ascii="Times New Roman" w:eastAsia="Times New Roman" w:hAnsi="Times New Roman" w:cs="Times New Roman"/>
          <w:sz w:val="24"/>
          <w:szCs w:val="20"/>
          <w:lang w:eastAsia="ar-SA"/>
        </w:rPr>
        <w:t>6</w:t>
      </w:r>
      <w:r w:rsidRPr="009B59BB">
        <w:rPr>
          <w:rFonts w:ascii="Times New Roman" w:eastAsia="Times New Roman" w:hAnsi="Times New Roman" w:cs="Times New Roman"/>
          <w:sz w:val="24"/>
          <w:szCs w:val="20"/>
          <w:lang w:eastAsia="ar-SA"/>
        </w:rPr>
        <w:t xml:space="preserve"> года.</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065066" w:rsidRPr="00BF3AE7" w:rsidRDefault="00016372" w:rsidP="00065066">
      <w:pPr>
        <w:numPr>
          <w:ilvl w:val="0"/>
          <w:numId w:val="38"/>
        </w:numPr>
        <w:tabs>
          <w:tab w:val="left" w:pos="993"/>
        </w:tabs>
        <w:suppressAutoHyphens/>
        <w:spacing w:after="0" w:line="36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r w:rsidR="00065066" w:rsidRPr="00BF3AE7">
        <w:rPr>
          <w:rFonts w:ascii="Times New Roman" w:eastAsia="Times New Roman" w:hAnsi="Times New Roman"/>
          <w:sz w:val="24"/>
          <w:szCs w:val="24"/>
          <w:lang w:eastAsia="ar-SA"/>
        </w:rPr>
        <w:fldChar w:fldCharType="begin"/>
      </w:r>
      <w:r w:rsidR="00065066" w:rsidRPr="00BF3AE7">
        <w:rPr>
          <w:rFonts w:ascii="Times New Roman" w:eastAsia="Times New Roman" w:hAnsi="Times New Roman"/>
          <w:sz w:val="24"/>
          <w:szCs w:val="24"/>
          <w:lang w:eastAsia="ar-SA"/>
        </w:rPr>
        <w:instrText xml:space="preserve"> REF _Ref55335821 \h  \* MERGEFORMAT </w:instrText>
      </w:r>
      <w:r w:rsidR="00065066" w:rsidRPr="00BF3AE7">
        <w:rPr>
          <w:rFonts w:ascii="Times New Roman" w:eastAsia="Times New Roman" w:hAnsi="Times New Roman"/>
          <w:sz w:val="24"/>
          <w:szCs w:val="24"/>
          <w:lang w:eastAsia="ar-SA"/>
        </w:rPr>
      </w:r>
      <w:r w:rsidR="00065066" w:rsidRPr="00BF3AE7">
        <w:rPr>
          <w:rFonts w:ascii="Times New Roman" w:eastAsia="Times New Roman" w:hAnsi="Times New Roman"/>
          <w:sz w:val="24"/>
          <w:szCs w:val="24"/>
          <w:lang w:eastAsia="ar-SA"/>
        </w:rPr>
        <w:fldChar w:fldCharType="separate"/>
      </w:r>
    </w:p>
    <w:p w:rsidR="00065066" w:rsidRPr="003A2F0D" w:rsidRDefault="00065066" w:rsidP="00065066">
      <w:pPr>
        <w:numPr>
          <w:ilvl w:val="0"/>
          <w:numId w:val="38"/>
        </w:numPr>
        <w:tabs>
          <w:tab w:val="left" w:pos="993"/>
        </w:tabs>
        <w:suppressAutoHyphens/>
        <w:spacing w:after="0" w:line="360" w:lineRule="auto"/>
        <w:jc w:val="both"/>
        <w:rPr>
          <w:rFonts w:ascii="Times New Roman" w:eastAsia="Calibri" w:hAnsi="Times New Roman" w:cs="Times New Roman"/>
          <w:lang w:eastAsia="ar-SA"/>
        </w:rPr>
      </w:pPr>
      <w:r w:rsidRPr="00BF3AE7">
        <w:rPr>
          <w:rFonts w:ascii="Times New Roman" w:eastAsia="Times New Roman" w:hAnsi="Times New Roman"/>
          <w:sz w:val="24"/>
          <w:szCs w:val="24"/>
          <w:lang w:eastAsia="ar-SA"/>
        </w:rPr>
        <w:t>Техническое предложение (форма</w:t>
      </w:r>
      <w:r w:rsidRPr="00BF3AE7">
        <w:rPr>
          <w:rFonts w:ascii="Times New Roman" w:eastAsia="Times New Roman" w:hAnsi="Times New Roman"/>
          <w:bCs/>
          <w:iCs/>
          <w:sz w:val="24"/>
          <w:szCs w:val="24"/>
          <w:lang w:eastAsia="ar-SA"/>
        </w:rPr>
        <w:t xml:space="preserve"> </w:t>
      </w:r>
      <w:r w:rsidRPr="00BF3AE7">
        <w:rPr>
          <w:rFonts w:ascii="Times New Roman" w:eastAsia="Times New Roman" w:hAnsi="Times New Roman"/>
          <w:bCs/>
          <w:iCs/>
          <w:noProof/>
          <w:sz w:val="24"/>
          <w:szCs w:val="24"/>
          <w:lang w:eastAsia="ar-SA"/>
        </w:rPr>
        <w:t>2</w:t>
      </w:r>
      <w:r w:rsidRPr="00BF3AE7">
        <w:rPr>
          <w:rFonts w:ascii="Times New Roman" w:eastAsia="Times New Roman" w:hAnsi="Times New Roman"/>
          <w:bCs/>
          <w:iCs/>
          <w:sz w:val="24"/>
          <w:szCs w:val="24"/>
          <w:lang w:eastAsia="ar-SA"/>
        </w:rPr>
        <w:t>)</w:t>
      </w:r>
      <w:r w:rsidRPr="00BF3AE7">
        <w:rPr>
          <w:rFonts w:ascii="Times New Roman" w:eastAsia="Times New Roman" w:hAnsi="Times New Roman"/>
          <w:sz w:val="24"/>
          <w:szCs w:val="24"/>
          <w:lang w:eastAsia="ar-SA"/>
        </w:rPr>
        <w:fldChar w:fldCharType="end"/>
      </w:r>
      <w:r w:rsidRPr="00BF3AE7">
        <w:rPr>
          <w:rFonts w:ascii="Times New Roman" w:eastAsia="Times New Roman" w:hAnsi="Times New Roman"/>
          <w:sz w:val="24"/>
          <w:szCs w:val="24"/>
          <w:lang w:eastAsia="ar-SA"/>
        </w:rPr>
        <w:t xml:space="preserve"> – на</w:t>
      </w:r>
      <w:r w:rsidRPr="00C4390B">
        <w:rPr>
          <w:rFonts w:ascii="Times New Roman" w:eastAsia="Times New Roman" w:hAnsi="Times New Roman"/>
          <w:sz w:val="24"/>
          <w:szCs w:val="24"/>
          <w:lang w:eastAsia="ar-SA"/>
        </w:rPr>
        <w:t xml:space="preserve"> ____ </w:t>
      </w:r>
      <w:proofErr w:type="gramStart"/>
      <w:r w:rsidRPr="00C4390B">
        <w:rPr>
          <w:rFonts w:ascii="Times New Roman" w:eastAsia="Times New Roman" w:hAnsi="Times New Roman"/>
          <w:sz w:val="24"/>
          <w:szCs w:val="24"/>
          <w:lang w:eastAsia="ar-SA"/>
        </w:rPr>
        <w:t>л</w:t>
      </w:r>
      <w:proofErr w:type="gramEnd"/>
      <w:r w:rsidRPr="00C4390B">
        <w:rPr>
          <w:rFonts w:ascii="Times New Roman" w:eastAsia="Times New Roman" w:hAnsi="Times New Roman"/>
          <w:sz w:val="24"/>
          <w:szCs w:val="24"/>
          <w:lang w:eastAsia="ar-SA"/>
        </w:rPr>
        <w:t>.</w:t>
      </w:r>
      <w:r w:rsidR="00F966C5">
        <w:rPr>
          <w:rFonts w:ascii="Times New Roman" w:eastAsia="Times New Roman" w:hAnsi="Times New Roman"/>
          <w:sz w:val="24"/>
          <w:szCs w:val="24"/>
          <w:lang w:eastAsia="ar-SA"/>
        </w:rPr>
        <w:t>;</w:t>
      </w:r>
    </w:p>
    <w:p w:rsidR="00016372" w:rsidRPr="00E479B4" w:rsidRDefault="00016372" w:rsidP="00065066">
      <w:pPr>
        <w:numPr>
          <w:ilvl w:val="0"/>
          <w:numId w:val="38"/>
        </w:numPr>
        <w:tabs>
          <w:tab w:val="left" w:pos="993"/>
        </w:tabs>
        <w:suppressAutoHyphens/>
        <w:spacing w:after="0" w:line="360" w:lineRule="auto"/>
        <w:jc w:val="both"/>
        <w:rPr>
          <w:rFonts w:ascii="Times New Roman" w:eastAsia="Calibri" w:hAnsi="Times New Roman" w:cs="Times New Roman"/>
          <w:lang w:eastAsia="ar-SA"/>
        </w:rPr>
      </w:pPr>
      <w:bookmarkStart w:id="215" w:name="_Ref214869451"/>
      <w:r w:rsidRPr="003A2F0D">
        <w:rPr>
          <w:rFonts w:ascii="Times New Roman" w:eastAsia="Times New Roman" w:hAnsi="Times New Roman" w:cs="Times New Roman"/>
          <w:sz w:val="24"/>
          <w:szCs w:val="24"/>
          <w:lang w:eastAsia="ar-SA"/>
        </w:rPr>
        <w:lastRenderedPageBreak/>
        <w:t>Анкета уча</w:t>
      </w:r>
      <w:r>
        <w:rPr>
          <w:rFonts w:ascii="Times New Roman" w:eastAsia="Times New Roman" w:hAnsi="Times New Roman" w:cs="Times New Roman"/>
          <w:sz w:val="24"/>
          <w:szCs w:val="24"/>
          <w:lang w:eastAsia="ar-SA"/>
        </w:rPr>
        <w:t>стника (форма 2</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016372" w:rsidRPr="00016372" w:rsidRDefault="003C239E" w:rsidP="00065066">
      <w:pPr>
        <w:numPr>
          <w:ilvl w:val="0"/>
          <w:numId w:val="38"/>
        </w:numPr>
        <w:tabs>
          <w:tab w:val="left" w:pos="993"/>
        </w:tabs>
        <w:suppressAutoHyphens/>
        <w:spacing w:after="0" w:line="36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00016372" w:rsidRPr="00016372">
        <w:rPr>
          <w:rFonts w:ascii="Times New Roman" w:eastAsia="Times New Roman" w:hAnsi="Times New Roman" w:cs="Times New Roman"/>
          <w:sz w:val="24"/>
          <w:szCs w:val="24"/>
          <w:lang w:eastAsia="ar-SA"/>
        </w:rPr>
        <w:t>;</w:t>
      </w:r>
    </w:p>
    <w:bookmarkEnd w:id="215"/>
    <w:p w:rsidR="00016372" w:rsidRPr="003A2F0D" w:rsidRDefault="00016372" w:rsidP="00065066">
      <w:pPr>
        <w:numPr>
          <w:ilvl w:val="0"/>
          <w:numId w:val="38"/>
        </w:numPr>
        <w:tabs>
          <w:tab w:val="left" w:pos="993"/>
        </w:tabs>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w:t>
      </w:r>
      <w:r w:rsidR="00484D6F" w:rsidRPr="0008770D">
        <w:rPr>
          <w:rFonts w:ascii="Times New Roman" w:eastAsia="Times New Roman" w:hAnsi="Times New Roman" w:cs="Times New Roman"/>
          <w:sz w:val="18"/>
          <w:szCs w:val="18"/>
          <w:lang w:eastAsia="ar-SA"/>
        </w:rPr>
        <w:t xml:space="preserve"> закупки</w:t>
      </w:r>
      <w:r w:rsidRPr="0008770D">
        <w:rPr>
          <w:rFonts w:ascii="Times New Roman" w:eastAsia="Times New Roman" w:hAnsi="Times New Roman" w:cs="Times New Roman"/>
          <w:sz w:val="18"/>
          <w:szCs w:val="18"/>
          <w:lang w:eastAsia="ar-SA"/>
        </w:rPr>
        <w:t xml:space="preserve">. Участник </w:t>
      </w:r>
      <w:r w:rsidR="00484D6F" w:rsidRPr="0008770D">
        <w:rPr>
          <w:rFonts w:ascii="Times New Roman" w:eastAsia="Times New Roman" w:hAnsi="Times New Roman" w:cs="Times New Roman"/>
          <w:sz w:val="18"/>
          <w:szCs w:val="18"/>
          <w:lang w:eastAsia="ar-SA"/>
        </w:rPr>
        <w:t xml:space="preserve">закупки </w:t>
      </w:r>
      <w:r w:rsidRPr="0008770D">
        <w:rPr>
          <w:rFonts w:ascii="Times New Roman" w:eastAsia="Times New Roman" w:hAnsi="Times New Roman" w:cs="Times New Roman"/>
          <w:sz w:val="18"/>
          <w:szCs w:val="18"/>
          <w:lang w:eastAsia="ar-SA"/>
        </w:rPr>
        <w:t>присваивает письму дату и номер в соответствии с принятыми у него правилами документооборота.</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w:t>
      </w:r>
      <w:r w:rsidR="00484D6F" w:rsidRPr="0008770D">
        <w:rPr>
          <w:rFonts w:ascii="Times New Roman" w:eastAsia="Times New Roman" w:hAnsi="Times New Roman" w:cs="Times New Roman"/>
          <w:sz w:val="18"/>
          <w:szCs w:val="18"/>
          <w:lang w:eastAsia="ar-SA"/>
        </w:rPr>
        <w:t xml:space="preserve"> закупки </w:t>
      </w:r>
      <w:r w:rsidRPr="0008770D">
        <w:rPr>
          <w:rFonts w:ascii="Times New Roman" w:eastAsia="Times New Roman" w:hAnsi="Times New Roman" w:cs="Times New Roman"/>
          <w:sz w:val="18"/>
          <w:szCs w:val="18"/>
          <w:lang w:eastAsia="ar-SA"/>
        </w:rPr>
        <w:t>должен указать свое полное наименование (с указанием организационно-правовой формы) и юридический адрес.</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 xml:space="preserve">3.Участник </w:t>
      </w:r>
      <w:r w:rsidR="00484D6F" w:rsidRPr="0008770D">
        <w:rPr>
          <w:rFonts w:ascii="Times New Roman" w:eastAsia="Times New Roman" w:hAnsi="Times New Roman" w:cs="Times New Roman"/>
          <w:sz w:val="18"/>
          <w:szCs w:val="18"/>
          <w:lang w:eastAsia="ar-SA"/>
        </w:rPr>
        <w:t xml:space="preserve"> закупки </w:t>
      </w:r>
      <w:r w:rsidR="0069713D" w:rsidRPr="0008770D">
        <w:rPr>
          <w:rFonts w:ascii="Times New Roman" w:eastAsia="Times New Roman" w:hAnsi="Times New Roman" w:cs="Times New Roman"/>
          <w:sz w:val="18"/>
          <w:szCs w:val="18"/>
          <w:lang w:eastAsia="ar-SA"/>
        </w:rPr>
        <w:t xml:space="preserve">должен указать стоимость поставки Продукции </w:t>
      </w:r>
      <w:r w:rsidRPr="0008770D">
        <w:rPr>
          <w:rFonts w:ascii="Times New Roman" w:eastAsia="Times New Roman" w:hAnsi="Times New Roman" w:cs="Times New Roman"/>
          <w:sz w:val="18"/>
          <w:szCs w:val="18"/>
          <w:lang w:eastAsia="ar-SA"/>
        </w:rPr>
        <w:t xml:space="preserve">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 xml:space="preserve">4.Участник </w:t>
      </w:r>
      <w:r w:rsidR="00484D6F" w:rsidRPr="0008770D">
        <w:rPr>
          <w:rFonts w:ascii="Times New Roman" w:eastAsia="Times New Roman" w:hAnsi="Times New Roman" w:cs="Times New Roman"/>
          <w:sz w:val="18"/>
          <w:szCs w:val="18"/>
          <w:lang w:eastAsia="ar-SA"/>
        </w:rPr>
        <w:t xml:space="preserve">закупки </w:t>
      </w:r>
      <w:r w:rsidRPr="0008770D">
        <w:rPr>
          <w:rFonts w:ascii="Times New Roman" w:eastAsia="Times New Roman" w:hAnsi="Times New Roman" w:cs="Times New Roman"/>
          <w:sz w:val="18"/>
          <w:szCs w:val="18"/>
          <w:lang w:eastAsia="ar-SA"/>
        </w:rPr>
        <w:t>должен указать срок действия Предложения на участие в проведении</w:t>
      </w:r>
      <w:r w:rsidR="00484D6F" w:rsidRPr="0008770D">
        <w:rPr>
          <w:rFonts w:ascii="Times New Roman" w:eastAsia="Times New Roman" w:hAnsi="Times New Roman" w:cs="Times New Roman"/>
          <w:sz w:val="18"/>
          <w:szCs w:val="18"/>
          <w:lang w:eastAsia="ar-SA"/>
        </w:rPr>
        <w:t xml:space="preserve"> конкурентных переговорах</w:t>
      </w:r>
      <w:r w:rsidRPr="0008770D">
        <w:rPr>
          <w:rFonts w:ascii="Times New Roman" w:eastAsia="Times New Roman" w:hAnsi="Times New Roman" w:cs="Times New Roman"/>
          <w:sz w:val="18"/>
          <w:szCs w:val="18"/>
          <w:lang w:eastAsia="ar-SA"/>
        </w:rPr>
        <w:t xml:space="preserve">. </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 xml:space="preserve">5.Участник </w:t>
      </w:r>
      <w:r w:rsidR="00484D6F" w:rsidRPr="0008770D">
        <w:rPr>
          <w:rFonts w:ascii="Times New Roman" w:eastAsia="Times New Roman" w:hAnsi="Times New Roman" w:cs="Times New Roman"/>
          <w:sz w:val="18"/>
          <w:szCs w:val="18"/>
          <w:lang w:eastAsia="ar-SA"/>
        </w:rPr>
        <w:t xml:space="preserve">закупки </w:t>
      </w:r>
      <w:r w:rsidRPr="0008770D">
        <w:rPr>
          <w:rFonts w:ascii="Times New Roman" w:eastAsia="Times New Roman" w:hAnsi="Times New Roman" w:cs="Times New Roman"/>
          <w:sz w:val="18"/>
          <w:szCs w:val="18"/>
          <w:lang w:eastAsia="ar-SA"/>
        </w:rPr>
        <w:t>должен перечислить и указать объем каждого из прилагаемых к письму о подаче оферты документов.</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6.Письмо должно быть подписано и скреплено печатью</w:t>
      </w:r>
      <w:r w:rsidR="00484D6F" w:rsidRPr="0008770D">
        <w:rPr>
          <w:rFonts w:ascii="Times New Roman" w:eastAsia="Times New Roman" w:hAnsi="Times New Roman" w:cs="Times New Roman"/>
          <w:sz w:val="18"/>
          <w:szCs w:val="18"/>
          <w:lang w:eastAsia="ar-SA"/>
        </w:rPr>
        <w:t xml:space="preserve"> (при наличии)</w:t>
      </w:r>
      <w:r w:rsidRPr="0008770D">
        <w:rPr>
          <w:rFonts w:ascii="Times New Roman" w:eastAsia="Times New Roman" w:hAnsi="Times New Roman" w:cs="Times New Roman"/>
          <w:sz w:val="18"/>
          <w:szCs w:val="18"/>
          <w:lang w:eastAsia="ar-SA"/>
        </w:rPr>
        <w:t xml:space="preserve"> в соответствии с требованиями подпунктов.</w:t>
      </w:r>
    </w:p>
    <w:p w:rsidR="009B59BB" w:rsidRPr="0008770D" w:rsidRDefault="001F0E95" w:rsidP="0008770D">
      <w:pPr>
        <w:tabs>
          <w:tab w:val="left" w:pos="425"/>
          <w:tab w:val="left" w:pos="567"/>
          <w:tab w:val="left" w:pos="709"/>
        </w:tabs>
        <w:spacing w:after="0"/>
        <w:ind w:firstLine="425"/>
        <w:contextualSpacing/>
        <w:jc w:val="both"/>
        <w:rPr>
          <w:rFonts w:ascii="Times New Roman" w:eastAsia="Times New Roman" w:hAnsi="Times New Roman" w:cs="Times New Roman"/>
          <w:b/>
          <w:sz w:val="18"/>
          <w:szCs w:val="18"/>
          <w:lang w:eastAsia="ar-SA"/>
        </w:rPr>
      </w:pPr>
      <w:r w:rsidRPr="0036386B">
        <w:rPr>
          <w:rFonts w:ascii="Times New Roman" w:eastAsia="Times New Roman" w:hAnsi="Times New Roman" w:cs="Times New Roman"/>
          <w:sz w:val="18"/>
          <w:szCs w:val="18"/>
          <w:lang w:eastAsia="ar-SA"/>
        </w:rPr>
        <w:t xml:space="preserve">7. </w:t>
      </w:r>
      <w:r w:rsidR="00431E51" w:rsidRPr="0036386B">
        <w:rPr>
          <w:rFonts w:ascii="Times New Roman" w:eastAsia="Times New Roman" w:hAnsi="Times New Roman" w:cs="Times New Roman"/>
          <w:b/>
          <w:sz w:val="18"/>
          <w:szCs w:val="18"/>
          <w:lang w:eastAsia="ar-SA"/>
        </w:rPr>
        <w:t>Срок оплаты</w:t>
      </w:r>
      <w:r w:rsidR="005A045A" w:rsidRPr="0036386B">
        <w:rPr>
          <w:rFonts w:ascii="Times New Roman" w:eastAsia="Times New Roman" w:hAnsi="Times New Roman" w:cs="Times New Roman"/>
          <w:b/>
          <w:bCs/>
          <w:sz w:val="18"/>
          <w:szCs w:val="18"/>
          <w:lang w:eastAsia="ar-SA"/>
        </w:rPr>
        <w:t xml:space="preserve">  долж</w:t>
      </w:r>
      <w:r w:rsidR="00431E51" w:rsidRPr="0036386B">
        <w:rPr>
          <w:rFonts w:ascii="Times New Roman" w:eastAsia="Times New Roman" w:hAnsi="Times New Roman" w:cs="Times New Roman"/>
          <w:b/>
          <w:bCs/>
          <w:sz w:val="18"/>
          <w:szCs w:val="18"/>
          <w:lang w:eastAsia="ar-SA"/>
        </w:rPr>
        <w:t>е</w:t>
      </w:r>
      <w:r w:rsidR="005A045A" w:rsidRPr="0036386B">
        <w:rPr>
          <w:rFonts w:ascii="Times New Roman" w:eastAsia="Times New Roman" w:hAnsi="Times New Roman" w:cs="Times New Roman"/>
          <w:b/>
          <w:bCs/>
          <w:sz w:val="18"/>
          <w:szCs w:val="18"/>
          <w:lang w:eastAsia="ar-SA"/>
        </w:rPr>
        <w:t>н составлять не менее 30</w:t>
      </w:r>
      <w:r w:rsidRPr="0036386B">
        <w:rPr>
          <w:rFonts w:ascii="Times New Roman" w:eastAsia="Times New Roman" w:hAnsi="Times New Roman" w:cs="Times New Roman"/>
          <w:b/>
          <w:bCs/>
          <w:sz w:val="18"/>
          <w:szCs w:val="18"/>
          <w:lang w:eastAsia="ar-SA"/>
        </w:rPr>
        <w:t xml:space="preserve"> </w:t>
      </w:r>
      <w:r w:rsidRPr="0036386B">
        <w:rPr>
          <w:rFonts w:ascii="Times New Roman" w:eastAsia="Times New Roman" w:hAnsi="Times New Roman" w:cs="Times New Roman"/>
          <w:b/>
          <w:snapToGrid w:val="0"/>
          <w:sz w:val="18"/>
          <w:szCs w:val="18"/>
          <w:lang w:eastAsia="ru-RU"/>
        </w:rPr>
        <w:t xml:space="preserve">календарных дней </w:t>
      </w:r>
      <w:proofErr w:type="gramStart"/>
      <w:r w:rsidRPr="0036386B">
        <w:rPr>
          <w:rFonts w:ascii="Times New Roman" w:eastAsia="Times New Roman" w:hAnsi="Times New Roman" w:cs="Times New Roman"/>
          <w:b/>
          <w:snapToGrid w:val="0"/>
          <w:sz w:val="18"/>
          <w:szCs w:val="18"/>
          <w:lang w:eastAsia="ru-RU"/>
        </w:rPr>
        <w:t>с даты поставки</w:t>
      </w:r>
      <w:proofErr w:type="gramEnd"/>
      <w:r w:rsidRPr="0036386B">
        <w:rPr>
          <w:rFonts w:ascii="Times New Roman" w:eastAsia="Times New Roman" w:hAnsi="Times New Roman" w:cs="Times New Roman"/>
          <w:b/>
          <w:snapToGrid w:val="0"/>
          <w:sz w:val="18"/>
          <w:szCs w:val="18"/>
          <w:lang w:eastAsia="ru-RU"/>
        </w:rPr>
        <w:t xml:space="preserve"> Продукции.</w:t>
      </w:r>
    </w:p>
    <w:p w:rsidR="009B59BB" w:rsidRPr="009B59BB" w:rsidRDefault="00545531" w:rsidP="00BC1A4B">
      <w:pPr>
        <w:tabs>
          <w:tab w:val="left" w:pos="425"/>
          <w:tab w:val="left" w:pos="567"/>
          <w:tab w:val="left" w:pos="709"/>
        </w:tabs>
        <w:spacing w:after="0"/>
        <w:ind w:firstLine="425"/>
        <w:contextualSpacing/>
        <w:jc w:val="both"/>
        <w:rPr>
          <w:rFonts w:ascii="Times New Roman" w:eastAsia="Times New Roman" w:hAnsi="Times New Roman" w:cs="Times New Roman"/>
          <w:sz w:val="24"/>
          <w:szCs w:val="24"/>
          <w:lang w:eastAsia="ar-SA"/>
        </w:rPr>
      </w:pPr>
      <w:r w:rsidRPr="0008770D">
        <w:rPr>
          <w:rFonts w:ascii="Times New Roman" w:eastAsia="Times New Roman" w:hAnsi="Times New Roman" w:cs="Times New Roman"/>
          <w:sz w:val="18"/>
          <w:szCs w:val="18"/>
          <w:lang w:eastAsia="ar-SA"/>
        </w:rPr>
        <w:t xml:space="preserve">8. </w:t>
      </w:r>
      <w:r w:rsidRPr="0008770D">
        <w:rPr>
          <w:rFonts w:ascii="Times New Roman" w:eastAsia="Times New Roman" w:hAnsi="Times New Roman" w:cs="Times New Roman"/>
          <w:iCs/>
          <w:sz w:val="18"/>
          <w:szCs w:val="18"/>
          <w:lang w:eastAsia="ru-RU"/>
        </w:rPr>
        <w:t>Участник должен указать точное количество календарных дней, в течение которых должна быть произведена оплата поставляемой продукции.</w:t>
      </w:r>
      <w:r w:rsidR="00BC1A4B">
        <w:rPr>
          <w:rFonts w:ascii="Times New Roman" w:eastAsia="Times New Roman" w:hAnsi="Times New Roman" w:cs="Times New Roman"/>
          <w:iCs/>
          <w:sz w:val="18"/>
          <w:szCs w:val="18"/>
          <w:lang w:eastAsia="ru-RU"/>
        </w:rPr>
        <w:t xml:space="preserve"> </w:t>
      </w: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83C32" w:rsidRPr="00283C32" w:rsidRDefault="00283C32" w:rsidP="00283C32">
      <w:pPr>
        <w:keepNext/>
        <w:keepLines/>
        <w:spacing w:before="200"/>
        <w:ind w:left="360"/>
        <w:jc w:val="right"/>
        <w:outlineLvl w:val="1"/>
        <w:rPr>
          <w:rFonts w:ascii="Times New Roman" w:eastAsia="Times New Roman" w:hAnsi="Times New Roman" w:cs="Times New Roman"/>
          <w:b/>
          <w:bCs/>
          <w:sz w:val="24"/>
          <w:szCs w:val="24"/>
          <w:lang w:eastAsia="ar-SA"/>
        </w:rPr>
      </w:pPr>
      <w:bookmarkStart w:id="216" w:name="_Toc395195686"/>
      <w:bookmarkStart w:id="217" w:name="_Toc429079289"/>
      <w:bookmarkStart w:id="218" w:name="_Ref55336334"/>
      <w:bookmarkStart w:id="219" w:name="_Ref55335818"/>
      <w:r w:rsidRPr="00283C32">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83C32">
        <w:rPr>
          <w:rFonts w:ascii="Times New Roman" w:eastAsia="Times New Roman" w:hAnsi="Times New Roman" w:cs="Times New Roman"/>
          <w:b/>
          <w:bCs/>
          <w:sz w:val="24"/>
          <w:szCs w:val="24"/>
          <w:lang w:eastAsia="ar-SA"/>
        </w:rPr>
        <w:fldChar w:fldCharType="begin"/>
      </w:r>
      <w:r w:rsidRPr="00283C32">
        <w:rPr>
          <w:rFonts w:ascii="Times New Roman" w:eastAsia="Times New Roman" w:hAnsi="Times New Roman" w:cs="Times New Roman"/>
          <w:b/>
          <w:bCs/>
          <w:sz w:val="24"/>
          <w:szCs w:val="24"/>
          <w:lang w:eastAsia="ar-SA"/>
        </w:rPr>
        <w:instrText xml:space="preserve"> SEQ "форма" \*Arabic </w:instrText>
      </w:r>
      <w:r w:rsidRPr="00283C32">
        <w:rPr>
          <w:rFonts w:ascii="Times New Roman" w:eastAsia="Times New Roman" w:hAnsi="Times New Roman" w:cs="Times New Roman"/>
          <w:b/>
          <w:bCs/>
          <w:sz w:val="24"/>
          <w:szCs w:val="24"/>
          <w:lang w:eastAsia="ar-SA"/>
        </w:rPr>
        <w:fldChar w:fldCharType="separate"/>
      </w:r>
      <w:r w:rsidR="00662194">
        <w:rPr>
          <w:rFonts w:ascii="Times New Roman" w:eastAsia="Times New Roman" w:hAnsi="Times New Roman" w:cs="Times New Roman"/>
          <w:b/>
          <w:bCs/>
          <w:noProof/>
          <w:sz w:val="24"/>
          <w:szCs w:val="24"/>
          <w:lang w:eastAsia="ar-SA"/>
        </w:rPr>
        <w:t>1</w:t>
      </w:r>
      <w:r w:rsidRPr="00283C32">
        <w:rPr>
          <w:rFonts w:ascii="Times New Roman" w:eastAsia="Times New Roman" w:hAnsi="Times New Roman" w:cs="Times New Roman"/>
          <w:b/>
          <w:bCs/>
          <w:sz w:val="24"/>
          <w:szCs w:val="24"/>
          <w:lang w:eastAsia="ar-SA"/>
        </w:rPr>
        <w:fldChar w:fldCharType="end"/>
      </w:r>
      <w:r w:rsidRPr="00283C32">
        <w:rPr>
          <w:rFonts w:ascii="Times New Roman" w:eastAsia="Times New Roman" w:hAnsi="Times New Roman" w:cs="Times New Roman"/>
          <w:b/>
          <w:bCs/>
          <w:sz w:val="24"/>
          <w:szCs w:val="24"/>
          <w:lang w:eastAsia="ar-SA"/>
        </w:rPr>
        <w:t>)</w:t>
      </w:r>
      <w:bookmarkStart w:id="220" w:name="_Ref214868178"/>
      <w:bookmarkEnd w:id="216"/>
      <w:bookmarkEnd w:id="217"/>
    </w:p>
    <w:p w:rsid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221" w:name="_Toc370824160"/>
      <w:r w:rsidRPr="00283C32">
        <w:rPr>
          <w:rFonts w:ascii="Times New Roman" w:eastAsia="Times New Roman" w:hAnsi="Times New Roman" w:cs="Times New Roman"/>
          <w:bCs/>
          <w:sz w:val="24"/>
          <w:szCs w:val="24"/>
          <w:lang w:eastAsia="ar-SA"/>
        </w:rPr>
        <w:t>Форма коммерческого предложения</w:t>
      </w:r>
      <w:bookmarkEnd w:id="220"/>
      <w:bookmarkEnd w:id="221"/>
    </w:p>
    <w:p w:rsidR="00DF066E" w:rsidRPr="00283C32" w:rsidRDefault="00DF066E" w:rsidP="00283C32">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p>
    <w:p w:rsidR="00283C32" w:rsidRPr="00283C32" w:rsidRDefault="00283C32" w:rsidP="00283C32">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начало формы</w:t>
      </w:r>
    </w:p>
    <w:p w:rsidR="00283C32" w:rsidRPr="00283C32" w:rsidRDefault="00283C32" w:rsidP="00283C32">
      <w:pPr>
        <w:suppressAutoHyphens/>
        <w:spacing w:after="0" w:line="240" w:lineRule="auto"/>
        <w:rPr>
          <w:rFonts w:ascii="Times New Roman" w:eastAsia="Times New Roman" w:hAnsi="Times New Roman" w:cs="Times New Roman"/>
          <w:sz w:val="24"/>
          <w:szCs w:val="24"/>
          <w:lang w:eastAsia="ar-SA"/>
        </w:rPr>
      </w:pPr>
    </w:p>
    <w:p w:rsidR="00283C32" w:rsidRPr="00283C32" w:rsidRDefault="00283C32" w:rsidP="00283C32">
      <w:pPr>
        <w:suppressAutoHyphens/>
        <w:spacing w:after="0" w:line="240" w:lineRule="auto"/>
        <w:jc w:val="right"/>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 xml:space="preserve">Приложение </w:t>
      </w:r>
      <w:r w:rsidRPr="00283C32">
        <w:rPr>
          <w:rFonts w:ascii="Times New Roman" w:eastAsia="Times New Roman" w:hAnsi="Times New Roman" w:cs="Times New Roman"/>
          <w:sz w:val="24"/>
          <w:szCs w:val="24"/>
          <w:lang w:eastAsia="ar-SA"/>
        </w:rPr>
        <w:fldChar w:fldCharType="begin"/>
      </w:r>
      <w:r w:rsidRPr="00283C32">
        <w:rPr>
          <w:rFonts w:ascii="Times New Roman" w:eastAsia="Times New Roman" w:hAnsi="Times New Roman" w:cs="Times New Roman"/>
          <w:sz w:val="24"/>
          <w:szCs w:val="24"/>
          <w:lang w:eastAsia="ar-SA"/>
        </w:rPr>
        <w:instrText xml:space="preserve"> SEQ "Приложение" \*Arabic </w:instrText>
      </w:r>
      <w:r w:rsidRPr="00283C32">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1</w:t>
      </w:r>
      <w:r w:rsidRPr="00283C32">
        <w:rPr>
          <w:rFonts w:ascii="Times New Roman" w:eastAsia="Times New Roman" w:hAnsi="Times New Roman" w:cs="Times New Roman"/>
          <w:noProof/>
          <w:sz w:val="24"/>
          <w:szCs w:val="24"/>
          <w:lang w:eastAsia="ar-SA"/>
        </w:rPr>
        <w:fldChar w:fldCharType="end"/>
      </w:r>
      <w:r w:rsidRPr="00283C32">
        <w:rPr>
          <w:rFonts w:ascii="Times New Roman" w:eastAsia="Times New Roman" w:hAnsi="Times New Roman" w:cs="Times New Roman"/>
          <w:sz w:val="24"/>
          <w:szCs w:val="24"/>
          <w:lang w:eastAsia="ar-SA"/>
        </w:rPr>
        <w:t xml:space="preserve"> к письму о подаче оферты</w:t>
      </w:r>
      <w:r w:rsidRPr="00283C32">
        <w:rPr>
          <w:rFonts w:ascii="Times New Roman" w:eastAsia="Times New Roman" w:hAnsi="Times New Roman" w:cs="Times New Roman"/>
          <w:sz w:val="24"/>
          <w:szCs w:val="24"/>
          <w:lang w:eastAsia="ar-SA"/>
        </w:rPr>
        <w:br/>
        <w:t>от «____»_____________ </w:t>
      </w:r>
      <w:proofErr w:type="gramStart"/>
      <w:r w:rsidRPr="00283C32">
        <w:rPr>
          <w:rFonts w:ascii="Times New Roman" w:eastAsia="Times New Roman" w:hAnsi="Times New Roman" w:cs="Times New Roman"/>
          <w:sz w:val="24"/>
          <w:szCs w:val="24"/>
          <w:lang w:eastAsia="ar-SA"/>
        </w:rPr>
        <w:t>г</w:t>
      </w:r>
      <w:proofErr w:type="gramEnd"/>
      <w:r w:rsidRPr="00283C32">
        <w:rPr>
          <w:rFonts w:ascii="Times New Roman" w:eastAsia="Times New Roman" w:hAnsi="Times New Roman" w:cs="Times New Roman"/>
          <w:sz w:val="24"/>
          <w:szCs w:val="24"/>
          <w:lang w:eastAsia="ar-SA"/>
        </w:rPr>
        <w:t>. №__________</w:t>
      </w:r>
    </w:p>
    <w:p w:rsidR="005C7BDB" w:rsidRDefault="005C7BDB" w:rsidP="00283C32">
      <w:pPr>
        <w:suppressAutoHyphens/>
        <w:spacing w:after="0" w:line="360" w:lineRule="auto"/>
        <w:jc w:val="center"/>
        <w:rPr>
          <w:rFonts w:ascii="Times New Roman" w:eastAsia="Times New Roman" w:hAnsi="Times New Roman" w:cs="Times New Roman"/>
          <w:b/>
          <w:sz w:val="24"/>
          <w:szCs w:val="24"/>
          <w:lang w:eastAsia="ar-SA"/>
        </w:rPr>
      </w:pPr>
    </w:p>
    <w:p w:rsidR="00283C32" w:rsidRPr="00283C32" w:rsidRDefault="00283C32" w:rsidP="00283C32">
      <w:pPr>
        <w:suppressAutoHyphens/>
        <w:spacing w:after="0" w:line="360" w:lineRule="auto"/>
        <w:jc w:val="center"/>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Коммерческое предложение</w:t>
      </w:r>
    </w:p>
    <w:p w:rsidR="00283C32" w:rsidRPr="00283C32" w:rsidRDefault="00283C32" w:rsidP="00283C32">
      <w:pPr>
        <w:suppressAutoHyphens/>
        <w:spacing w:after="0" w:line="360" w:lineRule="auto"/>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283C32">
        <w:rPr>
          <w:rFonts w:ascii="Times New Roman" w:eastAsia="Times New Roman" w:hAnsi="Times New Roman" w:cs="Times New Roman"/>
          <w:sz w:val="24"/>
          <w:szCs w:val="24"/>
          <w:lang w:eastAsia="ar-SA"/>
        </w:rPr>
        <w:t>: _____________________________</w:t>
      </w:r>
    </w:p>
    <w:p w:rsidR="00283C32" w:rsidRPr="00283C32" w:rsidRDefault="00283C32" w:rsidP="00283C32">
      <w:pPr>
        <w:keepNext/>
        <w:suppressAutoHyphens/>
        <w:spacing w:after="0" w:line="240" w:lineRule="auto"/>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Таблица. Расче</w:t>
      </w:r>
      <w:r w:rsidR="0069713D">
        <w:rPr>
          <w:rFonts w:ascii="Times New Roman" w:eastAsia="Times New Roman" w:hAnsi="Times New Roman" w:cs="Times New Roman"/>
          <w:b/>
          <w:sz w:val="24"/>
          <w:szCs w:val="24"/>
          <w:lang w:eastAsia="ar-SA"/>
        </w:rPr>
        <w:t>т стоимости поставляемой Продукции</w:t>
      </w:r>
    </w:p>
    <w:tbl>
      <w:tblPr>
        <w:tblW w:w="10178" w:type="dxa"/>
        <w:tblInd w:w="-5" w:type="dxa"/>
        <w:tblLayout w:type="fixed"/>
        <w:tblLook w:val="0000" w:firstRow="0" w:lastRow="0" w:firstColumn="0" w:lastColumn="0" w:noHBand="0" w:noVBand="0"/>
      </w:tblPr>
      <w:tblGrid>
        <w:gridCol w:w="680"/>
        <w:gridCol w:w="4111"/>
        <w:gridCol w:w="709"/>
        <w:gridCol w:w="850"/>
        <w:gridCol w:w="1984"/>
        <w:gridCol w:w="1844"/>
      </w:tblGrid>
      <w:tr w:rsidR="00C96E41" w:rsidRPr="00565DE4" w:rsidTr="007640A8">
        <w:tc>
          <w:tcPr>
            <w:tcW w:w="680"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keepNext/>
              <w:suppressAutoHyphens/>
              <w:spacing w:before="40" w:after="40" w:line="240" w:lineRule="auto"/>
              <w:ind w:left="57" w:right="57"/>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 xml:space="preserve">№ </w:t>
            </w:r>
            <w:proofErr w:type="gramStart"/>
            <w:r w:rsidRPr="00565DE4">
              <w:rPr>
                <w:rFonts w:ascii="Times New Roman" w:eastAsia="Times New Roman" w:hAnsi="Times New Roman"/>
                <w:sz w:val="24"/>
                <w:szCs w:val="24"/>
                <w:lang w:eastAsia="ar-SA"/>
              </w:rPr>
              <w:t>п</w:t>
            </w:r>
            <w:proofErr w:type="gramEnd"/>
            <w:r w:rsidRPr="00565DE4">
              <w:rPr>
                <w:rFonts w:ascii="Times New Roman" w:eastAsia="Times New Roman" w:hAnsi="Times New Roman"/>
                <w:sz w:val="24"/>
                <w:szCs w:val="24"/>
                <w:lang w:eastAsia="ar-SA"/>
              </w:rPr>
              <w:t>/п</w:t>
            </w:r>
          </w:p>
        </w:tc>
        <w:tc>
          <w:tcPr>
            <w:tcW w:w="4111"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 xml:space="preserve">Наименование </w:t>
            </w:r>
            <w:r w:rsidRPr="00565DE4">
              <w:rPr>
                <w:rFonts w:ascii="Times New Roman" w:eastAsia="Times New Roman" w:hAnsi="Times New Roman"/>
                <w:sz w:val="24"/>
                <w:szCs w:val="24"/>
                <w:lang w:eastAsia="ar-SA"/>
              </w:rPr>
              <w:fldChar w:fldCharType="begin">
                <w:ffData>
                  <w:name w:val="РаботПродукции5"/>
                  <w:enabled/>
                  <w:calcOnExit w:val="0"/>
                  <w:textInput>
                    <w:default w:val="продукции"/>
                  </w:textInput>
                </w:ffData>
              </w:fldChar>
            </w:r>
            <w:bookmarkStart w:id="222" w:name="РаботПродукции5"/>
            <w:r w:rsidRPr="00565DE4">
              <w:rPr>
                <w:rFonts w:ascii="Times New Roman" w:eastAsia="Times New Roman" w:hAnsi="Times New Roman"/>
                <w:sz w:val="24"/>
                <w:szCs w:val="24"/>
                <w:lang w:eastAsia="ar-SA"/>
              </w:rPr>
              <w:instrText xml:space="preserve"> FORMTEXT </w:instrText>
            </w:r>
            <w:r w:rsidRPr="00565DE4">
              <w:rPr>
                <w:rFonts w:ascii="Times New Roman" w:eastAsia="Times New Roman" w:hAnsi="Times New Roman"/>
                <w:sz w:val="24"/>
                <w:szCs w:val="24"/>
                <w:lang w:eastAsia="ar-SA"/>
              </w:rPr>
            </w:r>
            <w:r w:rsidRPr="00565DE4">
              <w:rPr>
                <w:rFonts w:ascii="Times New Roman" w:eastAsia="Times New Roman" w:hAnsi="Times New Roman"/>
                <w:sz w:val="24"/>
                <w:szCs w:val="24"/>
                <w:lang w:eastAsia="ar-SA"/>
              </w:rPr>
              <w:fldChar w:fldCharType="separate"/>
            </w:r>
            <w:r w:rsidRPr="00565DE4">
              <w:rPr>
                <w:rFonts w:ascii="Times New Roman" w:eastAsia="Times New Roman" w:hAnsi="Times New Roman"/>
                <w:noProof/>
                <w:sz w:val="24"/>
                <w:szCs w:val="24"/>
                <w:lang w:eastAsia="ar-SA"/>
              </w:rPr>
              <w:t>продукции</w:t>
            </w:r>
            <w:r w:rsidRPr="00565DE4">
              <w:rPr>
                <w:rFonts w:ascii="Times New Roman" w:eastAsia="Times New Roman" w:hAnsi="Times New Roman"/>
                <w:sz w:val="24"/>
                <w:szCs w:val="24"/>
                <w:lang w:eastAsia="ar-SA"/>
              </w:rPr>
              <w:fldChar w:fldCharType="end"/>
            </w:r>
            <w:bookmarkEnd w:id="222"/>
          </w:p>
        </w:tc>
        <w:tc>
          <w:tcPr>
            <w:tcW w:w="709"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keepNext/>
              <w:suppressAutoHyphens/>
              <w:spacing w:before="40" w:after="40" w:line="240" w:lineRule="auto"/>
              <w:ind w:left="57" w:right="57"/>
              <w:jc w:val="center"/>
              <w:rPr>
                <w:rFonts w:ascii="Times New Roman" w:eastAsia="Times New Roman" w:hAnsi="Times New Roman"/>
                <w:snapToGrid w:val="0"/>
                <w:sz w:val="24"/>
                <w:szCs w:val="24"/>
                <w:lang w:eastAsia="ru-RU"/>
              </w:rPr>
            </w:pPr>
            <w:r w:rsidRPr="00565DE4">
              <w:rPr>
                <w:rFonts w:ascii="Times New Roman" w:eastAsia="Times New Roman" w:hAnsi="Times New Roman"/>
                <w:snapToGrid w:val="0"/>
                <w:sz w:val="24"/>
                <w:szCs w:val="24"/>
                <w:lang w:eastAsia="ru-RU"/>
              </w:rPr>
              <w:t>Цена</w:t>
            </w:r>
            <w:r w:rsidR="000C2C76">
              <w:rPr>
                <w:rFonts w:ascii="Times New Roman" w:eastAsia="Times New Roman" w:hAnsi="Times New Roman"/>
                <w:snapToGrid w:val="0"/>
                <w:sz w:val="24"/>
                <w:szCs w:val="24"/>
                <w:lang w:eastAsia="ru-RU"/>
              </w:rPr>
              <w:t xml:space="preserve"> 1 тонны</w:t>
            </w:r>
            <w:r w:rsidRPr="00565DE4">
              <w:rPr>
                <w:rFonts w:ascii="Times New Roman" w:eastAsia="Times New Roman" w:hAnsi="Times New Roman"/>
                <w:snapToGrid w:val="0"/>
                <w:sz w:val="24"/>
                <w:szCs w:val="24"/>
                <w:lang w:eastAsia="ru-RU"/>
              </w:rPr>
              <w:t xml:space="preserve">, </w:t>
            </w:r>
            <w:proofErr w:type="spellStart"/>
            <w:r w:rsidRPr="00565DE4">
              <w:rPr>
                <w:rFonts w:ascii="Times New Roman" w:eastAsia="Times New Roman" w:hAnsi="Times New Roman"/>
                <w:snapToGrid w:val="0"/>
                <w:sz w:val="24"/>
                <w:szCs w:val="24"/>
                <w:lang w:eastAsia="ru-RU"/>
              </w:rPr>
              <w:t>руб</w:t>
            </w:r>
            <w:proofErr w:type="gramStart"/>
            <w:r w:rsidRPr="00565DE4">
              <w:rPr>
                <w:rFonts w:ascii="Times New Roman" w:eastAsia="Times New Roman" w:hAnsi="Times New Roman"/>
                <w:snapToGrid w:val="0"/>
                <w:sz w:val="24"/>
                <w:szCs w:val="24"/>
                <w:lang w:eastAsia="ru-RU"/>
              </w:rPr>
              <w:t>.к</w:t>
            </w:r>
            <w:proofErr w:type="gramEnd"/>
            <w:r w:rsidRPr="00565DE4">
              <w:rPr>
                <w:rFonts w:ascii="Times New Roman" w:eastAsia="Times New Roman" w:hAnsi="Times New Roman"/>
                <w:snapToGrid w:val="0"/>
                <w:sz w:val="24"/>
                <w:szCs w:val="24"/>
                <w:lang w:eastAsia="ru-RU"/>
              </w:rPr>
              <w:t>оп</w:t>
            </w:r>
            <w:proofErr w:type="spellEnd"/>
            <w:r w:rsidRPr="00565DE4">
              <w:rPr>
                <w:rFonts w:ascii="Times New Roman" w:eastAsia="Times New Roman" w:hAnsi="Times New Roman"/>
                <w:snapToGrid w:val="0"/>
                <w:sz w:val="24"/>
                <w:szCs w:val="24"/>
                <w:lang w:eastAsia="ru-RU"/>
              </w:rPr>
              <w:t>.¸</w:t>
            </w:r>
          </w:p>
          <w:p w:rsidR="00C96E41" w:rsidRPr="00565DE4" w:rsidRDefault="00C96E41" w:rsidP="00291A13">
            <w:pPr>
              <w:keepNext/>
              <w:suppressAutoHyphens/>
              <w:spacing w:before="40" w:after="40" w:line="240" w:lineRule="auto"/>
              <w:ind w:left="57" w:right="57"/>
              <w:jc w:val="center"/>
              <w:rPr>
                <w:rFonts w:ascii="Times New Roman" w:hAnsi="Times New Roman"/>
                <w:sz w:val="24"/>
                <w:szCs w:val="24"/>
                <w:lang w:eastAsia="ar-SA"/>
              </w:rPr>
            </w:pPr>
            <w:r w:rsidRPr="00565DE4">
              <w:rPr>
                <w:rFonts w:ascii="Times New Roman" w:eastAsia="Times New Roman" w:hAnsi="Times New Roman"/>
                <w:snapToGrid w:val="0"/>
                <w:sz w:val="24"/>
                <w:szCs w:val="24"/>
                <w:lang w:eastAsia="ru-RU"/>
              </w:rPr>
              <w:t xml:space="preserve">в т. ч. НДС </w:t>
            </w:r>
            <w:r w:rsidRPr="00565DE4">
              <w:rPr>
                <w:rFonts w:ascii="Times New Roman" w:eastAsia="Times New Roman" w:hAnsi="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565DE4" w:rsidRDefault="00C96E41" w:rsidP="00291A13">
            <w:pPr>
              <w:keepNext/>
              <w:suppressAutoHyphens/>
              <w:spacing w:after="0" w:line="240" w:lineRule="auto"/>
              <w:jc w:val="center"/>
              <w:rPr>
                <w:lang w:eastAsia="ar-SA"/>
              </w:rPr>
            </w:pPr>
            <w:r w:rsidRPr="00565DE4">
              <w:rPr>
                <w:rFonts w:ascii="Times New Roman" w:eastAsia="Times New Roman" w:hAnsi="Times New Roman"/>
                <w:snapToGrid w:val="0"/>
                <w:sz w:val="24"/>
                <w:szCs w:val="24"/>
                <w:lang w:eastAsia="ru-RU"/>
              </w:rPr>
              <w:t xml:space="preserve">Сумма, </w:t>
            </w:r>
            <w:proofErr w:type="spellStart"/>
            <w:r w:rsidRPr="00565DE4">
              <w:rPr>
                <w:rFonts w:ascii="Times New Roman" w:eastAsia="Times New Roman" w:hAnsi="Times New Roman"/>
                <w:snapToGrid w:val="0"/>
                <w:sz w:val="24"/>
                <w:szCs w:val="24"/>
                <w:lang w:eastAsia="ru-RU"/>
              </w:rPr>
              <w:t>руб</w:t>
            </w:r>
            <w:proofErr w:type="gramStart"/>
            <w:r w:rsidRPr="00565DE4">
              <w:rPr>
                <w:rFonts w:ascii="Times New Roman" w:eastAsia="Times New Roman" w:hAnsi="Times New Roman"/>
                <w:snapToGrid w:val="0"/>
                <w:sz w:val="24"/>
                <w:szCs w:val="24"/>
                <w:lang w:eastAsia="ru-RU"/>
              </w:rPr>
              <w:t>.к</w:t>
            </w:r>
            <w:proofErr w:type="gramEnd"/>
            <w:r w:rsidRPr="00565DE4">
              <w:rPr>
                <w:rFonts w:ascii="Times New Roman" w:eastAsia="Times New Roman" w:hAnsi="Times New Roman"/>
                <w:snapToGrid w:val="0"/>
                <w:sz w:val="24"/>
                <w:szCs w:val="24"/>
                <w:lang w:eastAsia="ru-RU"/>
              </w:rPr>
              <w:t>оп</w:t>
            </w:r>
            <w:proofErr w:type="spellEnd"/>
            <w:r w:rsidRPr="00565DE4">
              <w:rPr>
                <w:rFonts w:ascii="Times New Roman" w:eastAsia="Times New Roman" w:hAnsi="Times New Roman"/>
                <w:snapToGrid w:val="0"/>
                <w:sz w:val="24"/>
                <w:szCs w:val="24"/>
                <w:lang w:eastAsia="ru-RU"/>
              </w:rPr>
              <w:t xml:space="preserve">., в </w:t>
            </w:r>
            <w:proofErr w:type="spellStart"/>
            <w:r w:rsidRPr="00565DE4">
              <w:rPr>
                <w:rFonts w:ascii="Times New Roman" w:eastAsia="Times New Roman" w:hAnsi="Times New Roman"/>
                <w:snapToGrid w:val="0"/>
                <w:sz w:val="24"/>
                <w:szCs w:val="24"/>
                <w:lang w:eastAsia="ru-RU"/>
              </w:rPr>
              <w:t>т.ч</w:t>
            </w:r>
            <w:proofErr w:type="spellEnd"/>
            <w:r w:rsidRPr="00565DE4">
              <w:rPr>
                <w:rFonts w:ascii="Times New Roman" w:eastAsia="Times New Roman" w:hAnsi="Times New Roman"/>
                <w:snapToGrid w:val="0"/>
                <w:sz w:val="24"/>
                <w:szCs w:val="24"/>
                <w:lang w:eastAsia="ru-RU"/>
              </w:rPr>
              <w:t>. НДС</w:t>
            </w:r>
            <w:r w:rsidRPr="00565DE4">
              <w:rPr>
                <w:rFonts w:ascii="Times New Roman" w:hAnsi="Times New Roman"/>
                <w:i/>
                <w:iCs/>
                <w:sz w:val="20"/>
                <w:szCs w:val="20"/>
                <w:lang w:eastAsia="ar-SA"/>
              </w:rPr>
              <w:t xml:space="preserve"> </w:t>
            </w:r>
            <w:r w:rsidRPr="00565DE4">
              <w:rPr>
                <w:rFonts w:ascii="Times New Roman" w:hAnsi="Times New Roman"/>
                <w:i/>
                <w:iCs/>
                <w:sz w:val="24"/>
                <w:szCs w:val="24"/>
                <w:lang w:eastAsia="ar-SA"/>
              </w:rPr>
              <w:t>(в случае, если организация не является плательщиком НДС, указывается – НДС не облагается)</w:t>
            </w:r>
          </w:p>
        </w:tc>
      </w:tr>
      <w:tr w:rsidR="00C96E41" w:rsidRPr="00565DE4" w:rsidTr="007640A8">
        <w:tc>
          <w:tcPr>
            <w:tcW w:w="680" w:type="dxa"/>
            <w:tcBorders>
              <w:top w:val="single" w:sz="4" w:space="0" w:color="000000"/>
              <w:left w:val="single" w:sz="4" w:space="0" w:color="000000"/>
              <w:bottom w:val="single" w:sz="4" w:space="0" w:color="000000"/>
            </w:tcBorders>
            <w:shd w:val="clear" w:color="auto" w:fill="auto"/>
          </w:tcPr>
          <w:p w:rsidR="00C96E41" w:rsidRPr="00565DE4" w:rsidRDefault="00C96E41" w:rsidP="00C96E41">
            <w:pPr>
              <w:numPr>
                <w:ilvl w:val="0"/>
                <w:numId w:val="34"/>
              </w:numPr>
              <w:suppressAutoHyphens/>
              <w:snapToGrid w:val="0"/>
              <w:spacing w:after="0" w:line="360" w:lineRule="auto"/>
              <w:jc w:val="both"/>
              <w:rPr>
                <w:rFonts w:ascii="Times New Roman" w:eastAsia="Times New Roman" w:hAnsi="Times New Roman"/>
                <w:sz w:val="24"/>
                <w:szCs w:val="24"/>
                <w:lang w:eastAsia="ar-SA"/>
              </w:rPr>
            </w:pPr>
          </w:p>
        </w:tc>
        <w:tc>
          <w:tcPr>
            <w:tcW w:w="4111" w:type="dxa"/>
            <w:tcBorders>
              <w:top w:val="single" w:sz="4" w:space="0" w:color="000000"/>
              <w:left w:val="single" w:sz="4" w:space="0" w:color="000000"/>
              <w:bottom w:val="single" w:sz="4" w:space="0" w:color="000000"/>
            </w:tcBorders>
            <w:shd w:val="clear" w:color="auto" w:fill="auto"/>
            <w:vAlign w:val="bottom"/>
          </w:tcPr>
          <w:p w:rsidR="00C96E41" w:rsidRPr="00565DE4" w:rsidRDefault="00C96E41" w:rsidP="00565DE4">
            <w:pPr>
              <w:spacing w:line="240" w:lineRule="auto"/>
              <w:rPr>
                <w:rFonts w:ascii="Times New Roman" w:hAnsi="Times New Roman"/>
              </w:rPr>
            </w:pPr>
          </w:p>
        </w:tc>
        <w:tc>
          <w:tcPr>
            <w:tcW w:w="709" w:type="dxa"/>
            <w:tcBorders>
              <w:top w:val="single" w:sz="4" w:space="0" w:color="000000"/>
              <w:left w:val="single" w:sz="4" w:space="0" w:color="000000"/>
              <w:bottom w:val="single" w:sz="4" w:space="0" w:color="000000"/>
            </w:tcBorders>
            <w:shd w:val="clear" w:color="auto" w:fill="auto"/>
          </w:tcPr>
          <w:p w:rsidR="00C96E41" w:rsidRPr="00565DE4" w:rsidRDefault="00C96E41" w:rsidP="00BA5445">
            <w:pPr>
              <w:suppressAutoHyphens/>
              <w:snapToGrid w:val="0"/>
              <w:spacing w:before="40" w:after="40" w:line="240" w:lineRule="auto"/>
              <w:ind w:left="57" w:right="57"/>
              <w:jc w:val="center"/>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C96E41" w:rsidRPr="00565DE4" w:rsidRDefault="00BC1A4B" w:rsidP="008B1928">
            <w:pPr>
              <w:suppressAutoHyphens/>
              <w:snapToGrid w:val="0"/>
              <w:spacing w:before="40" w:after="40" w:line="240" w:lineRule="auto"/>
              <w:ind w:left="57" w:right="57"/>
              <w:rPr>
                <w:rFonts w:ascii="Times New Roman" w:eastAsia="Times New Roman" w:hAnsi="Times New Roman"/>
                <w:sz w:val="24"/>
                <w:szCs w:val="24"/>
                <w:lang w:eastAsia="ar-SA"/>
              </w:rPr>
            </w:pPr>
            <w:r>
              <w:rPr>
                <w:rFonts w:ascii="Times New Roman" w:eastAsia="Times New Roman" w:hAnsi="Times New Roman"/>
                <w:sz w:val="24"/>
                <w:szCs w:val="24"/>
                <w:lang w:eastAsia="ar-SA"/>
              </w:rPr>
              <w:t>1500</w:t>
            </w:r>
          </w:p>
        </w:tc>
        <w:tc>
          <w:tcPr>
            <w:tcW w:w="1984"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565DE4"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C96E41" w:rsidRPr="00565DE4" w:rsidTr="00A53D97">
        <w:trPr>
          <w:trHeight w:val="450"/>
        </w:trPr>
        <w:tc>
          <w:tcPr>
            <w:tcW w:w="4791" w:type="dxa"/>
            <w:gridSpan w:val="2"/>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rsidR="00C96E41" w:rsidRPr="00565DE4" w:rsidRDefault="00BC1A4B" w:rsidP="00291A13">
            <w:pPr>
              <w:suppressAutoHyphens/>
              <w:snapToGrid w:val="0"/>
              <w:spacing w:before="40" w:after="40"/>
              <w:ind w:left="57" w:right="57"/>
              <w:jc w:val="center"/>
              <w:rPr>
                <w:rFonts w:ascii="Times New Roman" w:hAnsi="Times New Roman"/>
                <w:b/>
                <w:sz w:val="24"/>
                <w:szCs w:val="24"/>
                <w:lang w:eastAsia="ar-SA"/>
              </w:rPr>
            </w:pPr>
            <w:r>
              <w:rPr>
                <w:rFonts w:ascii="Times New Roman" w:hAnsi="Times New Roman"/>
                <w:b/>
                <w:sz w:val="24"/>
                <w:szCs w:val="24"/>
                <w:lang w:eastAsia="ar-SA"/>
              </w:rPr>
              <w:t>1500</w:t>
            </w:r>
          </w:p>
        </w:tc>
        <w:tc>
          <w:tcPr>
            <w:tcW w:w="1984" w:type="dxa"/>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jc w:val="center"/>
              <w:rPr>
                <w:rFonts w:ascii="Times New Roman" w:hAnsi="Times New Roman"/>
                <w:b/>
                <w:sz w:val="24"/>
                <w:szCs w:val="24"/>
                <w:lang w:eastAsia="ar-SA"/>
              </w:rPr>
            </w:pPr>
            <w:r w:rsidRPr="00565DE4">
              <w:rPr>
                <w:rFonts w:ascii="Times New Roman" w:hAnsi="Times New Roman"/>
                <w:b/>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p>
        </w:tc>
      </w:tr>
      <w:tr w:rsidR="00C96E41" w:rsidRPr="00C81684" w:rsidTr="00A53D97">
        <w:trPr>
          <w:trHeight w:val="450"/>
        </w:trPr>
        <w:tc>
          <w:tcPr>
            <w:tcW w:w="4791" w:type="dxa"/>
            <w:gridSpan w:val="2"/>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rsidR="00C96E41" w:rsidRPr="00AD5B9D" w:rsidRDefault="00C96E41" w:rsidP="00291A13">
            <w:pPr>
              <w:suppressAutoHyphens/>
              <w:jc w:val="center"/>
              <w:rPr>
                <w:rFonts w:ascii="Times New Roman" w:hAnsi="Times New Roman"/>
                <w:b/>
                <w:sz w:val="24"/>
                <w:szCs w:val="24"/>
                <w:lang w:eastAsia="ar-SA"/>
              </w:rPr>
            </w:pPr>
            <w:r w:rsidRPr="00565DE4">
              <w:rPr>
                <w:rFonts w:ascii="Times New Roman" w:hAnsi="Times New Roman"/>
                <w:b/>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p>
        </w:tc>
      </w:tr>
    </w:tbl>
    <w:p w:rsidR="00E30A58" w:rsidRDefault="00E30A58" w:rsidP="00283C32">
      <w:pPr>
        <w:suppressAutoHyphens/>
        <w:spacing w:after="0" w:line="240" w:lineRule="auto"/>
        <w:ind w:right="3684" w:firstLine="567"/>
        <w:rPr>
          <w:rFonts w:ascii="Times New Roman" w:hAnsi="Times New Roman" w:cs="Times New Roman"/>
          <w:sz w:val="24"/>
          <w:szCs w:val="24"/>
        </w:rPr>
      </w:pP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_____________________________________________________</w:t>
      </w: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(подпись, М.П.)</w:t>
      </w:r>
    </w:p>
    <w:p w:rsidR="00283C32" w:rsidRPr="00283C32" w:rsidRDefault="00283C32" w:rsidP="00283C32">
      <w:pPr>
        <w:suppressAutoHyphens/>
        <w:spacing w:after="0" w:line="240" w:lineRule="auto"/>
        <w:ind w:firstLine="567"/>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____________________________________</w:t>
      </w:r>
    </w:p>
    <w:p w:rsidR="00283C32" w:rsidRPr="00283C32" w:rsidRDefault="00283C32" w:rsidP="00283C32">
      <w:pPr>
        <w:suppressAutoHyphens/>
        <w:spacing w:after="0" w:line="240" w:lineRule="auto"/>
        <w:ind w:right="3684"/>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83C32">
        <w:rPr>
          <w:rFonts w:ascii="Times New Roman" w:eastAsia="Times New Roman" w:hAnsi="Times New Roman" w:cs="Times New Roman"/>
          <w:sz w:val="24"/>
          <w:szCs w:val="24"/>
          <w:vertAlign w:val="superscript"/>
          <w:lang w:eastAsia="ar-SA"/>
        </w:rPr>
        <w:t>подписавшего</w:t>
      </w:r>
      <w:proofErr w:type="gramEnd"/>
      <w:r w:rsidRPr="00283C32">
        <w:rPr>
          <w:rFonts w:ascii="Times New Roman" w:eastAsia="Times New Roman" w:hAnsi="Times New Roman" w:cs="Times New Roman"/>
          <w:sz w:val="24"/>
          <w:szCs w:val="24"/>
          <w:vertAlign w:val="superscript"/>
          <w:lang w:eastAsia="ar-SA"/>
        </w:rPr>
        <w:t>, должность)</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конец формы</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Инструкции по заполнению</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1.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коммерческое предложение.</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2.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указывает свое фирменное наименование (в т. ч. организационно-правовую форму) и свой адрес.</w:t>
      </w:r>
    </w:p>
    <w:p w:rsidR="00283C32" w:rsidRPr="00AB42E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3. </w:t>
      </w:r>
      <w:r w:rsidRPr="00AB42E2">
        <w:rPr>
          <w:rFonts w:ascii="Times New Roman" w:eastAsia="Times New Roman" w:hAnsi="Times New Roman" w:cs="Times New Roman"/>
          <w:sz w:val="18"/>
          <w:szCs w:val="18"/>
          <w:lang w:eastAsia="ar-SA"/>
        </w:rPr>
        <w:t xml:space="preserve">В таблице </w:t>
      </w:r>
      <w:r w:rsidR="00B46F9C" w:rsidRPr="00AB42E2">
        <w:rPr>
          <w:rFonts w:ascii="Times New Roman" w:eastAsia="Times New Roman" w:hAnsi="Times New Roman" w:cs="Times New Roman"/>
          <w:sz w:val="18"/>
          <w:szCs w:val="18"/>
          <w:lang w:eastAsia="ar-SA"/>
        </w:rPr>
        <w:t xml:space="preserve">указывается наименование, </w:t>
      </w:r>
      <w:r w:rsidRPr="00AB42E2">
        <w:rPr>
          <w:rFonts w:ascii="Times New Roman" w:eastAsia="Times New Roman" w:hAnsi="Times New Roman" w:cs="Times New Roman"/>
          <w:sz w:val="18"/>
          <w:szCs w:val="18"/>
          <w:lang w:eastAsia="ar-SA"/>
        </w:rPr>
        <w:t>приводится расчет стоимости поставляемой продукции.</w:t>
      </w:r>
    </w:p>
    <w:p w:rsidR="009F29AE" w:rsidRPr="00AB42E2" w:rsidRDefault="009F29AE" w:rsidP="009F29AE">
      <w:pPr>
        <w:tabs>
          <w:tab w:val="left" w:pos="1494"/>
        </w:tabs>
        <w:suppressAutoHyphens/>
        <w:spacing w:after="0"/>
        <w:jc w:val="both"/>
        <w:rPr>
          <w:rFonts w:ascii="Times New Roman" w:eastAsia="Times New Roman" w:hAnsi="Times New Roman" w:cs="Times New Roman"/>
          <w:sz w:val="18"/>
          <w:szCs w:val="18"/>
          <w:lang w:eastAsia="ar-SA"/>
        </w:rPr>
      </w:pPr>
      <w:r w:rsidRPr="00AB42E2">
        <w:rPr>
          <w:rFonts w:ascii="Times New Roman" w:eastAsia="Times New Roman" w:hAnsi="Times New Roman" w:cs="Times New Roman"/>
          <w:sz w:val="18"/>
          <w:szCs w:val="18"/>
          <w:lang w:eastAsia="ar-SA"/>
        </w:rPr>
        <w:t xml:space="preserve">4. </w:t>
      </w:r>
      <w:proofErr w:type="gramStart"/>
      <w:r w:rsidRPr="00AB42E2">
        <w:rPr>
          <w:rFonts w:ascii="Times New Roman" w:eastAsia="Times New Roman" w:hAnsi="Times New Roman" w:cs="Times New Roman"/>
          <w:sz w:val="18"/>
          <w:szCs w:val="18"/>
          <w:lang w:eastAsia="ar-SA"/>
        </w:rPr>
        <w:t>Указанная цена включает в себя: 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roofErr w:type="gramEnd"/>
    </w:p>
    <w:p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p>
    <w:p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p>
    <w:p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p>
    <w:p w:rsidR="00F80E86" w:rsidRDefault="00F80E86" w:rsidP="00283C32">
      <w:pPr>
        <w:tabs>
          <w:tab w:val="left" w:pos="1494"/>
        </w:tabs>
        <w:suppressAutoHyphens/>
        <w:spacing w:after="0"/>
        <w:jc w:val="both"/>
        <w:rPr>
          <w:rFonts w:ascii="Times New Roman" w:eastAsia="Times New Roman" w:hAnsi="Times New Roman" w:cs="Times New Roman"/>
          <w:sz w:val="18"/>
          <w:szCs w:val="18"/>
          <w:lang w:eastAsia="ar-SA"/>
        </w:rPr>
      </w:pPr>
    </w:p>
    <w:p w:rsidR="00F80E86" w:rsidRDefault="00F80E86" w:rsidP="00283C32">
      <w:pPr>
        <w:tabs>
          <w:tab w:val="left" w:pos="1494"/>
        </w:tabs>
        <w:suppressAutoHyphens/>
        <w:spacing w:after="0"/>
        <w:jc w:val="both"/>
        <w:rPr>
          <w:rFonts w:ascii="Times New Roman" w:eastAsia="Times New Roman" w:hAnsi="Times New Roman" w:cs="Times New Roman"/>
          <w:sz w:val="18"/>
          <w:szCs w:val="18"/>
          <w:lang w:eastAsia="ar-SA"/>
        </w:rPr>
      </w:pPr>
    </w:p>
    <w:p w:rsidR="00F80E86" w:rsidRDefault="00F80E86" w:rsidP="00283C32">
      <w:pPr>
        <w:tabs>
          <w:tab w:val="left" w:pos="1494"/>
        </w:tabs>
        <w:suppressAutoHyphens/>
        <w:spacing w:after="0"/>
        <w:jc w:val="both"/>
        <w:rPr>
          <w:rFonts w:ascii="Times New Roman" w:eastAsia="Times New Roman" w:hAnsi="Times New Roman" w:cs="Times New Roman"/>
          <w:sz w:val="18"/>
          <w:szCs w:val="18"/>
          <w:lang w:eastAsia="ar-SA"/>
        </w:rPr>
      </w:pPr>
    </w:p>
    <w:p w:rsidR="005C7BDB" w:rsidRPr="00283C32"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223" w:name="_Ref55336345"/>
      <w:bookmarkStart w:id="224" w:name="_Ref55335821"/>
      <w:bookmarkStart w:id="225" w:name="_Toc394314183"/>
      <w:bookmarkStart w:id="226" w:name="_Toc410044347"/>
      <w:bookmarkStart w:id="227" w:name="_Toc429079290"/>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662194">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223"/>
      <w:bookmarkEnd w:id="224"/>
      <w:bookmarkEnd w:id="225"/>
      <w:bookmarkEnd w:id="226"/>
      <w:bookmarkEnd w:id="227"/>
    </w:p>
    <w:p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rsidR="006C3AEF" w:rsidRPr="006C3AEF" w:rsidRDefault="006C3AEF" w:rsidP="006C3AEF">
      <w:pPr>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proofErr w:type="gramStart"/>
      <w:r w:rsidR="00283C32">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w:t>
      </w:r>
      <w:proofErr w:type="gramEnd"/>
      <w:r w:rsidRPr="006C3AEF">
        <w:rPr>
          <w:rFonts w:ascii="Times New Roman" w:eastAsia="Times New Roman" w:hAnsi="Times New Roman" w:cs="Times New Roman"/>
          <w:sz w:val="24"/>
          <w:szCs w:val="24"/>
          <w:lang w:eastAsia="ar-SA"/>
        </w:rPr>
        <w:t xml:space="preserve"> ____________________________</w:t>
      </w:r>
    </w:p>
    <w:p w:rsidR="00863301" w:rsidRPr="00216ADC" w:rsidRDefault="00863301" w:rsidP="00216AD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Pr="00AE2312">
        <w:rPr>
          <w:rFonts w:ascii="Times New Roman" w:eastAsia="Times New Roman" w:hAnsi="Times New Roman"/>
          <w:sz w:val="24"/>
          <w:szCs w:val="24"/>
          <w:lang w:eastAsia="ar-SA"/>
        </w:rPr>
        <w:t xml:space="preserve"> на право заключения договора поставки </w:t>
      </w:r>
      <w:r w:rsidR="00065DFF">
        <w:rPr>
          <w:rFonts w:ascii="Times New Roman" w:hAnsi="Times New Roman"/>
          <w:sz w:val="24"/>
          <w:szCs w:val="24"/>
          <w:lang w:eastAsia="ar-SA"/>
        </w:rPr>
        <w:t>мазута флотского Ф-5</w:t>
      </w:r>
      <w:r w:rsidR="00065DFF" w:rsidRPr="000E2879">
        <w:rPr>
          <w:rFonts w:ascii="Times New Roman" w:eastAsia="Times New Roman" w:hAnsi="Times New Roman"/>
          <w:b/>
          <w:sz w:val="24"/>
          <w:szCs w:val="24"/>
        </w:rPr>
        <w:t xml:space="preserve"> </w:t>
      </w:r>
      <w:r w:rsidR="00065DFF" w:rsidRPr="000E2879">
        <w:rPr>
          <w:rFonts w:ascii="Times New Roman" w:hAnsi="Times New Roman"/>
          <w:sz w:val="24"/>
          <w:szCs w:val="24"/>
          <w:lang w:eastAsia="ar-SA"/>
        </w:rPr>
        <w:t>или эквивалента</w:t>
      </w:r>
      <w:r w:rsidRPr="00AE2312">
        <w:rPr>
          <w:rFonts w:ascii="Times New Roman" w:eastAsia="Times New Roman" w:hAnsi="Times New Roman"/>
          <w:sz w:val="24"/>
          <w:szCs w:val="24"/>
          <w:lang w:eastAsia="ar-SA"/>
        </w:rPr>
        <w:t xml:space="preserve"> (далее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поставку продукции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962"/>
        <w:gridCol w:w="4394"/>
      </w:tblGrid>
      <w:tr w:rsidR="006C3AEF" w:rsidRPr="006C3AEF" w:rsidTr="0036596E">
        <w:tc>
          <w:tcPr>
            <w:tcW w:w="675"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6C3AEF">
              <w:rPr>
                <w:rFonts w:ascii="Times New Roman" w:eastAsia="Times New Roman" w:hAnsi="Times New Roman" w:cs="Times New Roman"/>
                <w:sz w:val="20"/>
                <w:szCs w:val="20"/>
                <w:lang w:eastAsia="ar-SA"/>
              </w:rPr>
              <w:t xml:space="preserve">№ </w:t>
            </w:r>
            <w:proofErr w:type="gramStart"/>
            <w:r w:rsidRPr="006C3AEF">
              <w:rPr>
                <w:rFonts w:ascii="Times New Roman" w:eastAsia="Times New Roman" w:hAnsi="Times New Roman" w:cs="Times New Roman"/>
                <w:sz w:val="20"/>
                <w:szCs w:val="20"/>
                <w:lang w:eastAsia="ar-SA"/>
              </w:rPr>
              <w:t>п</w:t>
            </w:r>
            <w:proofErr w:type="gramEnd"/>
            <w:r w:rsidRPr="006C3AEF">
              <w:rPr>
                <w:rFonts w:ascii="Times New Roman" w:eastAsia="Times New Roman" w:hAnsi="Times New Roman" w:cs="Times New Roman"/>
                <w:sz w:val="20"/>
                <w:szCs w:val="20"/>
                <w:lang w:eastAsia="ar-SA"/>
              </w:rPr>
              <w:t>/п</w:t>
            </w:r>
          </w:p>
        </w:tc>
        <w:tc>
          <w:tcPr>
            <w:tcW w:w="4962" w:type="dxa"/>
            <w:tcBorders>
              <w:top w:val="single" w:sz="4" w:space="0" w:color="000000"/>
              <w:left w:val="single" w:sz="4" w:space="0" w:color="000000"/>
              <w:bottom w:val="single" w:sz="4" w:space="0" w:color="000000"/>
            </w:tcBorders>
            <w:shd w:val="clear" w:color="auto" w:fill="auto"/>
          </w:tcPr>
          <w:p w:rsidR="006C3AEF" w:rsidRPr="006C3AEF" w:rsidRDefault="00F012AF" w:rsidP="00F012A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Технические требования к продукции</w:t>
            </w:r>
            <w:r w:rsidR="006C3AEF" w:rsidRPr="006C3AEF">
              <w:rPr>
                <w:rFonts w:ascii="Times New Roman" w:eastAsia="Times New Roman" w:hAnsi="Times New Roman" w:cs="Times New Roman"/>
                <w:sz w:val="20"/>
                <w:szCs w:val="20"/>
                <w:lang w:eastAsia="ar-SA"/>
              </w:rPr>
              <w:t xml:space="preserve"> Заказчика</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F012A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6C3AEF">
              <w:rPr>
                <w:rFonts w:ascii="Times New Roman" w:eastAsia="Times New Roman" w:hAnsi="Times New Roman" w:cs="Times New Roman"/>
                <w:sz w:val="20"/>
                <w:szCs w:val="20"/>
                <w:lang w:eastAsia="ar-SA"/>
              </w:rPr>
              <w:t xml:space="preserve">Предложение Участника </w:t>
            </w:r>
            <w:r w:rsidRPr="006C3AEF">
              <w:rPr>
                <w:rFonts w:ascii="Times New Roman" w:eastAsia="Times New Roman" w:hAnsi="Times New Roman" w:cs="Times New Roman"/>
                <w:sz w:val="18"/>
                <w:szCs w:val="18"/>
                <w:lang w:eastAsia="ar-SA"/>
              </w:rPr>
              <w:t xml:space="preserve"> </w:t>
            </w:r>
            <w:r w:rsidR="00F012AF">
              <w:rPr>
                <w:rFonts w:ascii="Times New Roman" w:eastAsia="Times New Roman" w:hAnsi="Times New Roman" w:cs="Times New Roman"/>
                <w:sz w:val="20"/>
                <w:szCs w:val="20"/>
                <w:lang w:eastAsia="ar-SA"/>
              </w:rPr>
              <w:t>закупки</w:t>
            </w:r>
          </w:p>
        </w:tc>
      </w:tr>
      <w:tr w:rsidR="006C3AEF" w:rsidRPr="006C3AEF" w:rsidTr="0012380B">
        <w:trPr>
          <w:trHeight w:val="3695"/>
        </w:trPr>
        <w:tc>
          <w:tcPr>
            <w:tcW w:w="675" w:type="dxa"/>
            <w:tcBorders>
              <w:top w:val="single" w:sz="4" w:space="0" w:color="000000"/>
              <w:left w:val="single" w:sz="4" w:space="0" w:color="000000"/>
              <w:bottom w:val="single" w:sz="4" w:space="0" w:color="000000"/>
            </w:tcBorders>
            <w:shd w:val="clear" w:color="auto" w:fill="auto"/>
          </w:tcPr>
          <w:p w:rsidR="006C3AEF" w:rsidRPr="006C3AEF" w:rsidRDefault="006C3AEF" w:rsidP="00BC5269">
            <w:pPr>
              <w:numPr>
                <w:ilvl w:val="0"/>
                <w:numId w:val="24"/>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000000"/>
              <w:bottom w:val="single" w:sz="4" w:space="0" w:color="000000"/>
            </w:tcBorders>
            <w:shd w:val="clear" w:color="auto" w:fill="auto"/>
          </w:tcPr>
          <w:p w:rsidR="00065DFF" w:rsidRPr="00A73078" w:rsidRDefault="00065DFF" w:rsidP="00065DFF">
            <w:pPr>
              <w:widowControl w:val="0"/>
              <w:tabs>
                <w:tab w:val="left" w:pos="709"/>
              </w:tabs>
              <w:suppressAutoHyphens/>
              <w:autoSpaceDE w:val="0"/>
              <w:spacing w:after="0" w:line="240" w:lineRule="auto"/>
              <w:rPr>
                <w:rFonts w:ascii="Times New Roman" w:eastAsia="Times New Roman" w:hAnsi="Times New Roman" w:cs="Times New Roman"/>
                <w:b/>
                <w:spacing w:val="1"/>
                <w:sz w:val="24"/>
                <w:szCs w:val="24"/>
                <w:lang w:eastAsia="ar-SA"/>
              </w:rPr>
            </w:pPr>
            <w:r>
              <w:rPr>
                <w:rFonts w:ascii="Times New Roman" w:eastAsia="Times New Roman" w:hAnsi="Times New Roman"/>
                <w:b/>
                <w:spacing w:val="1"/>
                <w:sz w:val="24"/>
                <w:szCs w:val="24"/>
                <w:lang w:eastAsia="ar-SA"/>
              </w:rPr>
              <w:t xml:space="preserve">Технические требования </w:t>
            </w:r>
            <w:r w:rsidRPr="00A73078">
              <w:rPr>
                <w:rFonts w:ascii="Times New Roman" w:eastAsia="Times New Roman" w:hAnsi="Times New Roman" w:cs="Times New Roman"/>
                <w:b/>
                <w:spacing w:val="1"/>
                <w:sz w:val="24"/>
                <w:szCs w:val="24"/>
                <w:lang w:eastAsia="ar-SA"/>
              </w:rPr>
              <w:t xml:space="preserve">к </w:t>
            </w:r>
            <w:r w:rsidRPr="00A73078">
              <w:rPr>
                <w:rFonts w:ascii="Times New Roman" w:hAnsi="Times New Roman" w:cs="Times New Roman"/>
                <w:b/>
                <w:sz w:val="24"/>
                <w:szCs w:val="24"/>
              </w:rPr>
              <w:t>Продукции (параметры эквивалентности)</w:t>
            </w:r>
            <w:r w:rsidRPr="00A73078">
              <w:rPr>
                <w:rFonts w:ascii="Times New Roman" w:eastAsia="Times New Roman" w:hAnsi="Times New Roman" w:cs="Times New Roman"/>
                <w:b/>
                <w:spacing w:val="1"/>
                <w:sz w:val="24"/>
                <w:szCs w:val="24"/>
                <w:lang w:eastAsia="ar-SA"/>
              </w:rPr>
              <w:t>:</w:t>
            </w:r>
          </w:p>
          <w:tbl>
            <w:tblPr>
              <w:tblW w:w="4673" w:type="dxa"/>
              <w:tblLayout w:type="fixed"/>
              <w:tblCellMar>
                <w:left w:w="0" w:type="dxa"/>
                <w:right w:w="0" w:type="dxa"/>
              </w:tblCellMar>
              <w:tblLook w:val="04A0" w:firstRow="1" w:lastRow="0" w:firstColumn="1" w:lastColumn="0" w:noHBand="0" w:noVBand="1"/>
            </w:tblPr>
            <w:tblGrid>
              <w:gridCol w:w="3539"/>
              <w:gridCol w:w="1134"/>
            </w:tblGrid>
            <w:tr w:rsidR="00065DFF" w:rsidRPr="00A73078" w:rsidTr="00065DFF">
              <w:trPr>
                <w:trHeight w:val="264"/>
              </w:trPr>
              <w:tc>
                <w:tcPr>
                  <w:tcW w:w="3539" w:type="dxa"/>
                  <w:tcBorders>
                    <w:top w:val="single" w:sz="4" w:space="0" w:color="auto"/>
                    <w:left w:val="single" w:sz="4" w:space="0" w:color="auto"/>
                    <w:bottom w:val="single" w:sz="4" w:space="0" w:color="auto"/>
                    <w:right w:val="single" w:sz="4" w:space="0" w:color="auto"/>
                  </w:tcBorders>
                  <w:noWrap/>
                  <w:vAlign w:val="center"/>
                  <w:hideMark/>
                </w:tcPr>
                <w:p w:rsidR="00065DFF" w:rsidRPr="00A73078" w:rsidRDefault="00065DFF" w:rsidP="0019474A">
                  <w:pPr>
                    <w:framePr w:hSpace="180" w:wrap="around" w:vAnchor="text" w:hAnchor="margin" w:xAlign="center" w:y="320"/>
                    <w:widowControl w:val="0"/>
                    <w:tabs>
                      <w:tab w:val="left" w:pos="709"/>
                    </w:tabs>
                    <w:suppressAutoHyphens/>
                    <w:autoSpaceDE w:val="0"/>
                    <w:spacing w:after="0" w:line="240" w:lineRule="auto"/>
                    <w:ind w:right="-20"/>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 xml:space="preserve">Зольность, % не более                      </w:t>
                  </w:r>
                </w:p>
              </w:tc>
              <w:tc>
                <w:tcPr>
                  <w:tcW w:w="1134" w:type="dxa"/>
                  <w:tcBorders>
                    <w:top w:val="single" w:sz="4" w:space="0" w:color="auto"/>
                    <w:left w:val="nil"/>
                    <w:bottom w:val="single" w:sz="4" w:space="0" w:color="auto"/>
                    <w:right w:val="single" w:sz="4" w:space="0" w:color="auto"/>
                  </w:tcBorders>
                  <w:shd w:val="clear" w:color="auto" w:fill="FFFFFF"/>
                  <w:noWrap/>
                  <w:vAlign w:val="center"/>
                  <w:hideMark/>
                </w:tcPr>
                <w:p w:rsidR="00065DFF" w:rsidRPr="00A73078" w:rsidRDefault="00065DFF" w:rsidP="0019474A">
                  <w:pPr>
                    <w:framePr w:hSpace="180" w:wrap="around" w:vAnchor="text" w:hAnchor="margin" w:xAlign="center" w:y="320"/>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0,05</w:t>
                  </w:r>
                </w:p>
              </w:tc>
            </w:tr>
            <w:tr w:rsidR="00065DFF" w:rsidRPr="00A73078" w:rsidTr="00065DFF">
              <w:trPr>
                <w:trHeight w:val="264"/>
              </w:trPr>
              <w:tc>
                <w:tcPr>
                  <w:tcW w:w="3539" w:type="dxa"/>
                  <w:tcBorders>
                    <w:top w:val="nil"/>
                    <w:left w:val="single" w:sz="4" w:space="0" w:color="auto"/>
                    <w:bottom w:val="single" w:sz="4" w:space="0" w:color="auto"/>
                    <w:right w:val="single" w:sz="4" w:space="0" w:color="auto"/>
                  </w:tcBorders>
                  <w:noWrap/>
                  <w:vAlign w:val="center"/>
                  <w:hideMark/>
                </w:tcPr>
                <w:p w:rsidR="00065DFF" w:rsidRPr="00A73078" w:rsidRDefault="00065DFF" w:rsidP="0019474A">
                  <w:pPr>
                    <w:framePr w:hSpace="180" w:wrap="around" w:vAnchor="text" w:hAnchor="margin" w:xAlign="center" w:y="320"/>
                    <w:widowControl w:val="0"/>
                    <w:tabs>
                      <w:tab w:val="left" w:pos="709"/>
                    </w:tabs>
                    <w:suppressAutoHyphens/>
                    <w:autoSpaceDE w:val="0"/>
                    <w:spacing w:after="0" w:line="240" w:lineRule="auto"/>
                    <w:ind w:right="-20" w:firstLine="29"/>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Массовая доля серы, % не более</w:t>
                  </w:r>
                </w:p>
              </w:tc>
              <w:tc>
                <w:tcPr>
                  <w:tcW w:w="1134" w:type="dxa"/>
                  <w:tcBorders>
                    <w:top w:val="nil"/>
                    <w:left w:val="nil"/>
                    <w:bottom w:val="single" w:sz="4" w:space="0" w:color="auto"/>
                    <w:right w:val="single" w:sz="4" w:space="0" w:color="auto"/>
                  </w:tcBorders>
                  <w:shd w:val="clear" w:color="auto" w:fill="FFFFFF"/>
                  <w:noWrap/>
                  <w:vAlign w:val="center"/>
                  <w:hideMark/>
                </w:tcPr>
                <w:p w:rsidR="00065DFF" w:rsidRPr="00A73078" w:rsidRDefault="00065DFF" w:rsidP="0019474A">
                  <w:pPr>
                    <w:framePr w:hSpace="180" w:wrap="around" w:vAnchor="text" w:hAnchor="margin" w:xAlign="center" w:y="320"/>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2,0</w:t>
                  </w:r>
                </w:p>
              </w:tc>
            </w:tr>
            <w:tr w:rsidR="00065DFF" w:rsidRPr="00A73078" w:rsidTr="00065DFF">
              <w:trPr>
                <w:trHeight w:val="264"/>
              </w:trPr>
              <w:tc>
                <w:tcPr>
                  <w:tcW w:w="3539" w:type="dxa"/>
                  <w:tcBorders>
                    <w:top w:val="nil"/>
                    <w:left w:val="single" w:sz="4" w:space="0" w:color="auto"/>
                    <w:bottom w:val="single" w:sz="4" w:space="0" w:color="auto"/>
                    <w:right w:val="single" w:sz="4" w:space="0" w:color="auto"/>
                  </w:tcBorders>
                  <w:noWrap/>
                  <w:vAlign w:val="center"/>
                  <w:hideMark/>
                </w:tcPr>
                <w:p w:rsidR="00065DFF" w:rsidRPr="00A73078" w:rsidRDefault="00065DFF" w:rsidP="0019474A">
                  <w:pPr>
                    <w:framePr w:hSpace="180" w:wrap="around" w:vAnchor="text" w:hAnchor="margin" w:xAlign="center" w:y="320"/>
                    <w:widowControl w:val="0"/>
                    <w:tabs>
                      <w:tab w:val="left" w:pos="709"/>
                    </w:tabs>
                    <w:suppressAutoHyphens/>
                    <w:autoSpaceDE w:val="0"/>
                    <w:spacing w:after="0" w:line="240" w:lineRule="auto"/>
                    <w:ind w:right="-20" w:firstLine="29"/>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 xml:space="preserve">Температура вспышки в открытом тигле, </w:t>
                  </w:r>
                  <w:proofErr w:type="gramStart"/>
                  <w:r w:rsidRPr="00A73078">
                    <w:rPr>
                      <w:rFonts w:ascii="Times New Roman" w:eastAsia="Times New Roman" w:hAnsi="Times New Roman"/>
                      <w:spacing w:val="1"/>
                      <w:sz w:val="24"/>
                      <w:szCs w:val="24"/>
                      <w:lang w:eastAsia="ar-SA"/>
                    </w:rPr>
                    <w:t>С</w:t>
                  </w:r>
                  <w:proofErr w:type="gramEnd"/>
                  <w:r w:rsidRPr="00A73078">
                    <w:rPr>
                      <w:rFonts w:ascii="Times New Roman" w:eastAsia="Times New Roman" w:hAnsi="Times New Roman"/>
                      <w:spacing w:val="1"/>
                      <w:sz w:val="24"/>
                      <w:szCs w:val="24"/>
                      <w:lang w:eastAsia="ar-SA"/>
                    </w:rPr>
                    <w:t>, не ниже</w:t>
                  </w:r>
                </w:p>
              </w:tc>
              <w:tc>
                <w:tcPr>
                  <w:tcW w:w="1134" w:type="dxa"/>
                  <w:tcBorders>
                    <w:top w:val="nil"/>
                    <w:left w:val="nil"/>
                    <w:bottom w:val="single" w:sz="4" w:space="0" w:color="auto"/>
                    <w:right w:val="single" w:sz="4" w:space="0" w:color="auto"/>
                  </w:tcBorders>
                  <w:shd w:val="clear" w:color="auto" w:fill="FFFFFF"/>
                  <w:noWrap/>
                  <w:vAlign w:val="center"/>
                  <w:hideMark/>
                </w:tcPr>
                <w:p w:rsidR="00065DFF" w:rsidRPr="00A73078" w:rsidRDefault="00065DFF" w:rsidP="0019474A">
                  <w:pPr>
                    <w:framePr w:hSpace="180" w:wrap="around" w:vAnchor="text" w:hAnchor="margin" w:xAlign="center" w:y="320"/>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80</w:t>
                  </w:r>
                </w:p>
              </w:tc>
            </w:tr>
            <w:tr w:rsidR="00065DFF" w:rsidRPr="00A73078" w:rsidTr="00065DFF">
              <w:trPr>
                <w:trHeight w:val="264"/>
              </w:trPr>
              <w:tc>
                <w:tcPr>
                  <w:tcW w:w="3539" w:type="dxa"/>
                  <w:tcBorders>
                    <w:top w:val="nil"/>
                    <w:left w:val="single" w:sz="4" w:space="0" w:color="auto"/>
                    <w:bottom w:val="single" w:sz="4" w:space="0" w:color="auto"/>
                    <w:right w:val="single" w:sz="4" w:space="0" w:color="auto"/>
                  </w:tcBorders>
                  <w:noWrap/>
                  <w:vAlign w:val="center"/>
                  <w:hideMark/>
                </w:tcPr>
                <w:p w:rsidR="00065DFF" w:rsidRPr="00A73078" w:rsidRDefault="00065DFF" w:rsidP="0019474A">
                  <w:pPr>
                    <w:framePr w:hSpace="180" w:wrap="around" w:vAnchor="text" w:hAnchor="margin" w:xAlign="center" w:y="320"/>
                    <w:widowControl w:val="0"/>
                    <w:tabs>
                      <w:tab w:val="left" w:pos="709"/>
                    </w:tabs>
                    <w:suppressAutoHyphens/>
                    <w:autoSpaceDE w:val="0"/>
                    <w:spacing w:after="0" w:line="240" w:lineRule="auto"/>
                    <w:ind w:right="-20" w:firstLine="29"/>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Массовая доля воды, %, не более</w:t>
                  </w:r>
                </w:p>
              </w:tc>
              <w:tc>
                <w:tcPr>
                  <w:tcW w:w="1134" w:type="dxa"/>
                  <w:tcBorders>
                    <w:top w:val="nil"/>
                    <w:left w:val="nil"/>
                    <w:bottom w:val="single" w:sz="4" w:space="0" w:color="auto"/>
                    <w:right w:val="single" w:sz="4" w:space="0" w:color="auto"/>
                  </w:tcBorders>
                  <w:shd w:val="clear" w:color="auto" w:fill="FFFFFF"/>
                  <w:noWrap/>
                  <w:vAlign w:val="center"/>
                  <w:hideMark/>
                </w:tcPr>
                <w:p w:rsidR="00065DFF" w:rsidRPr="00A73078" w:rsidRDefault="00065DFF" w:rsidP="0019474A">
                  <w:pPr>
                    <w:framePr w:hSpace="180" w:wrap="around" w:vAnchor="text" w:hAnchor="margin" w:xAlign="center" w:y="320"/>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0,3</w:t>
                  </w:r>
                </w:p>
              </w:tc>
            </w:tr>
            <w:tr w:rsidR="00065DFF" w:rsidRPr="00A73078" w:rsidTr="00065DFF">
              <w:trPr>
                <w:trHeight w:val="264"/>
              </w:trPr>
              <w:tc>
                <w:tcPr>
                  <w:tcW w:w="3539" w:type="dxa"/>
                  <w:tcBorders>
                    <w:top w:val="nil"/>
                    <w:left w:val="single" w:sz="4" w:space="0" w:color="auto"/>
                    <w:bottom w:val="single" w:sz="4" w:space="0" w:color="auto"/>
                    <w:right w:val="single" w:sz="4" w:space="0" w:color="auto"/>
                  </w:tcBorders>
                  <w:noWrap/>
                  <w:vAlign w:val="center"/>
                  <w:hideMark/>
                </w:tcPr>
                <w:p w:rsidR="00065DFF" w:rsidRPr="00A73078" w:rsidRDefault="00065DFF" w:rsidP="0019474A">
                  <w:pPr>
                    <w:framePr w:hSpace="180" w:wrap="around" w:vAnchor="text" w:hAnchor="margin" w:xAlign="center" w:y="320"/>
                    <w:widowControl w:val="0"/>
                    <w:tabs>
                      <w:tab w:val="left" w:pos="709"/>
                    </w:tabs>
                    <w:suppressAutoHyphens/>
                    <w:autoSpaceDE w:val="0"/>
                    <w:spacing w:after="0" w:line="240" w:lineRule="auto"/>
                    <w:ind w:right="-20" w:firstLine="29"/>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 xml:space="preserve">Температура застывания, </w:t>
                  </w:r>
                  <w:proofErr w:type="gramStart"/>
                  <w:r w:rsidRPr="00A73078">
                    <w:rPr>
                      <w:rFonts w:ascii="Times New Roman" w:eastAsia="Times New Roman" w:hAnsi="Times New Roman"/>
                      <w:spacing w:val="1"/>
                      <w:sz w:val="24"/>
                      <w:szCs w:val="24"/>
                      <w:lang w:eastAsia="ar-SA"/>
                    </w:rPr>
                    <w:t>С</w:t>
                  </w:r>
                  <w:proofErr w:type="gramEnd"/>
                  <w:r w:rsidRPr="00A73078">
                    <w:rPr>
                      <w:rFonts w:ascii="Times New Roman" w:eastAsia="Times New Roman" w:hAnsi="Times New Roman"/>
                      <w:spacing w:val="1"/>
                      <w:sz w:val="24"/>
                      <w:szCs w:val="24"/>
                      <w:lang w:eastAsia="ar-SA"/>
                    </w:rPr>
                    <w:t xml:space="preserve">,  не выше   </w:t>
                  </w:r>
                </w:p>
              </w:tc>
              <w:tc>
                <w:tcPr>
                  <w:tcW w:w="1134" w:type="dxa"/>
                  <w:tcBorders>
                    <w:top w:val="nil"/>
                    <w:left w:val="nil"/>
                    <w:bottom w:val="single" w:sz="4" w:space="0" w:color="auto"/>
                    <w:right w:val="single" w:sz="4" w:space="0" w:color="auto"/>
                  </w:tcBorders>
                  <w:shd w:val="clear" w:color="auto" w:fill="FFFFFF"/>
                  <w:noWrap/>
                  <w:vAlign w:val="center"/>
                  <w:hideMark/>
                </w:tcPr>
                <w:p w:rsidR="00065DFF" w:rsidRPr="00A73078" w:rsidRDefault="00065DFF" w:rsidP="0019474A">
                  <w:pPr>
                    <w:framePr w:hSpace="180" w:wrap="around" w:vAnchor="text" w:hAnchor="margin" w:xAlign="center" w:y="320"/>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-5</w:t>
                  </w:r>
                </w:p>
              </w:tc>
            </w:tr>
            <w:tr w:rsidR="00065DFF" w:rsidRPr="00A73078" w:rsidTr="00065DFF">
              <w:trPr>
                <w:trHeight w:val="264"/>
              </w:trPr>
              <w:tc>
                <w:tcPr>
                  <w:tcW w:w="3539" w:type="dxa"/>
                  <w:tcBorders>
                    <w:top w:val="nil"/>
                    <w:left w:val="single" w:sz="4" w:space="0" w:color="auto"/>
                    <w:bottom w:val="single" w:sz="4" w:space="0" w:color="auto"/>
                    <w:right w:val="single" w:sz="4" w:space="0" w:color="auto"/>
                  </w:tcBorders>
                  <w:noWrap/>
                  <w:vAlign w:val="center"/>
                  <w:hideMark/>
                </w:tcPr>
                <w:p w:rsidR="00065DFF" w:rsidRPr="00A73078" w:rsidRDefault="00065DFF" w:rsidP="0019474A">
                  <w:pPr>
                    <w:framePr w:hSpace="180" w:wrap="around" w:vAnchor="text" w:hAnchor="margin" w:xAlign="center" w:y="320"/>
                    <w:widowControl w:val="0"/>
                    <w:tabs>
                      <w:tab w:val="left" w:pos="709"/>
                    </w:tabs>
                    <w:suppressAutoHyphens/>
                    <w:autoSpaceDE w:val="0"/>
                    <w:spacing w:after="0" w:line="240" w:lineRule="auto"/>
                    <w:ind w:right="-20" w:firstLine="29"/>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Теплота сгорания (низшая), кДж/</w:t>
                  </w:r>
                  <w:proofErr w:type="gramStart"/>
                  <w:r w:rsidRPr="00A73078">
                    <w:rPr>
                      <w:rFonts w:ascii="Times New Roman" w:eastAsia="Times New Roman" w:hAnsi="Times New Roman"/>
                      <w:spacing w:val="1"/>
                      <w:sz w:val="24"/>
                      <w:szCs w:val="24"/>
                      <w:lang w:eastAsia="ar-SA"/>
                    </w:rPr>
                    <w:t>кг</w:t>
                  </w:r>
                  <w:proofErr w:type="gramEnd"/>
                  <w:r w:rsidRPr="00A73078">
                    <w:rPr>
                      <w:rFonts w:ascii="Times New Roman" w:eastAsia="Times New Roman" w:hAnsi="Times New Roman"/>
                      <w:spacing w:val="1"/>
                      <w:sz w:val="24"/>
                      <w:szCs w:val="24"/>
                      <w:lang w:eastAsia="ar-SA"/>
                    </w:rPr>
                    <w:t>, не менее</w:t>
                  </w:r>
                </w:p>
              </w:tc>
              <w:tc>
                <w:tcPr>
                  <w:tcW w:w="1134" w:type="dxa"/>
                  <w:tcBorders>
                    <w:top w:val="nil"/>
                    <w:left w:val="nil"/>
                    <w:bottom w:val="single" w:sz="4" w:space="0" w:color="auto"/>
                    <w:right w:val="single" w:sz="4" w:space="0" w:color="auto"/>
                  </w:tcBorders>
                  <w:shd w:val="clear" w:color="auto" w:fill="FFFFFF"/>
                  <w:noWrap/>
                  <w:vAlign w:val="center"/>
                  <w:hideMark/>
                </w:tcPr>
                <w:p w:rsidR="00065DFF" w:rsidRPr="00A73078" w:rsidRDefault="00065DFF" w:rsidP="0019474A">
                  <w:pPr>
                    <w:framePr w:hSpace="180" w:wrap="around" w:vAnchor="text" w:hAnchor="margin" w:xAlign="center" w:y="320"/>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41 454</w:t>
                  </w:r>
                </w:p>
              </w:tc>
            </w:tr>
            <w:tr w:rsidR="00065DFF" w:rsidRPr="00A73078" w:rsidTr="00065DFF">
              <w:trPr>
                <w:trHeight w:val="264"/>
              </w:trPr>
              <w:tc>
                <w:tcPr>
                  <w:tcW w:w="3539" w:type="dxa"/>
                  <w:tcBorders>
                    <w:top w:val="nil"/>
                    <w:left w:val="single" w:sz="4" w:space="0" w:color="auto"/>
                    <w:bottom w:val="single" w:sz="4" w:space="0" w:color="auto"/>
                    <w:right w:val="single" w:sz="4" w:space="0" w:color="auto"/>
                  </w:tcBorders>
                  <w:noWrap/>
                  <w:vAlign w:val="center"/>
                  <w:hideMark/>
                </w:tcPr>
                <w:p w:rsidR="00065DFF" w:rsidRPr="00A73078" w:rsidRDefault="00065DFF" w:rsidP="0019474A">
                  <w:pPr>
                    <w:framePr w:hSpace="180" w:wrap="around" w:vAnchor="text" w:hAnchor="margin" w:xAlign="center" w:y="320"/>
                    <w:widowControl w:val="0"/>
                    <w:tabs>
                      <w:tab w:val="left" w:pos="709"/>
                    </w:tabs>
                    <w:suppressAutoHyphens/>
                    <w:autoSpaceDE w:val="0"/>
                    <w:spacing w:after="0" w:line="240" w:lineRule="auto"/>
                    <w:ind w:right="-20" w:firstLine="29"/>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Массовая доля механических примесей, %, не более</w:t>
                  </w:r>
                </w:p>
              </w:tc>
              <w:tc>
                <w:tcPr>
                  <w:tcW w:w="1134" w:type="dxa"/>
                  <w:tcBorders>
                    <w:top w:val="nil"/>
                    <w:left w:val="nil"/>
                    <w:bottom w:val="single" w:sz="4" w:space="0" w:color="auto"/>
                    <w:right w:val="single" w:sz="4" w:space="0" w:color="auto"/>
                  </w:tcBorders>
                  <w:shd w:val="clear" w:color="auto" w:fill="FFFFFF"/>
                  <w:noWrap/>
                  <w:vAlign w:val="center"/>
                  <w:hideMark/>
                </w:tcPr>
                <w:p w:rsidR="00065DFF" w:rsidRPr="00A73078" w:rsidRDefault="00065DFF" w:rsidP="0019474A">
                  <w:pPr>
                    <w:framePr w:hSpace="180" w:wrap="around" w:vAnchor="text" w:hAnchor="margin" w:xAlign="center" w:y="320"/>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0,1</w:t>
                  </w:r>
                </w:p>
              </w:tc>
            </w:tr>
          </w:tbl>
          <w:p w:rsidR="006C3AEF" w:rsidRPr="00F012AF" w:rsidRDefault="006C3AEF" w:rsidP="00C96E41">
            <w:pPr>
              <w:suppressAutoHyphens/>
              <w:snapToGrid w:val="0"/>
              <w:spacing w:after="0" w:line="240" w:lineRule="auto"/>
              <w:jc w:val="both"/>
              <w:rPr>
                <w:rFonts w:ascii="Times New Roman" w:eastAsia="Times New Roman" w:hAnsi="Times New Roman" w:cs="Times New Roman"/>
                <w:i/>
                <w:sz w:val="20"/>
                <w:szCs w:val="20"/>
                <w:lang w:eastAsia="ar-SA"/>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45694B" w:rsidP="008B1928">
            <w:pPr>
              <w:suppressAutoHyphens/>
              <w:snapToGrid w:val="0"/>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color w:val="A6A6A6"/>
                <w:lang w:eastAsia="ar-SA"/>
              </w:rPr>
              <w:t>Указать качестве</w:t>
            </w:r>
            <w:r w:rsidR="00656E8C">
              <w:rPr>
                <w:rFonts w:ascii="Times New Roman" w:eastAsia="Times New Roman" w:hAnsi="Times New Roman" w:cs="Times New Roman"/>
                <w:color w:val="A6A6A6"/>
                <w:lang w:eastAsia="ar-SA"/>
              </w:rPr>
              <w:t xml:space="preserve">нные/технические характеристики </w:t>
            </w:r>
            <w:r w:rsidRPr="003A2F0D">
              <w:rPr>
                <w:rFonts w:ascii="Times New Roman" w:eastAsia="Times New Roman" w:hAnsi="Times New Roman" w:cs="Times New Roman"/>
                <w:color w:val="A6A6A6"/>
                <w:lang w:eastAsia="ar-SA"/>
              </w:rPr>
              <w:t>поставляемой Продукции.</w:t>
            </w:r>
          </w:p>
        </w:tc>
      </w:tr>
      <w:tr w:rsidR="0012380B" w:rsidRPr="006C3AEF" w:rsidTr="0012380B">
        <w:trPr>
          <w:trHeight w:val="977"/>
        </w:trPr>
        <w:tc>
          <w:tcPr>
            <w:tcW w:w="675" w:type="dxa"/>
            <w:tcBorders>
              <w:top w:val="single" w:sz="4" w:space="0" w:color="000000"/>
              <w:left w:val="single" w:sz="4" w:space="0" w:color="000000"/>
              <w:bottom w:val="single" w:sz="4" w:space="0" w:color="000000"/>
            </w:tcBorders>
            <w:shd w:val="clear" w:color="auto" w:fill="auto"/>
          </w:tcPr>
          <w:p w:rsidR="0012380B" w:rsidRPr="006C3AEF" w:rsidRDefault="0012380B" w:rsidP="00BC5269">
            <w:pPr>
              <w:numPr>
                <w:ilvl w:val="0"/>
                <w:numId w:val="24"/>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000000"/>
              <w:bottom w:val="single" w:sz="4" w:space="0" w:color="000000"/>
            </w:tcBorders>
            <w:shd w:val="clear" w:color="auto" w:fill="auto"/>
          </w:tcPr>
          <w:p w:rsidR="0012380B" w:rsidRDefault="0012380B" w:rsidP="00065DFF">
            <w:pPr>
              <w:widowControl w:val="0"/>
              <w:tabs>
                <w:tab w:val="left" w:pos="709"/>
              </w:tabs>
              <w:suppressAutoHyphens/>
              <w:autoSpaceDE w:val="0"/>
              <w:spacing w:after="0" w:line="240" w:lineRule="auto"/>
              <w:rPr>
                <w:rFonts w:ascii="Times New Roman" w:eastAsia="Times New Roman" w:hAnsi="Times New Roman"/>
                <w:b/>
                <w:spacing w:val="1"/>
                <w:sz w:val="24"/>
                <w:szCs w:val="24"/>
                <w:lang w:eastAsia="ar-SA"/>
              </w:rPr>
            </w:pPr>
            <w:bookmarkStart w:id="228" w:name="_GoBack"/>
            <w:r w:rsidRPr="00AB42E2">
              <w:rPr>
                <w:rFonts w:ascii="Times New Roman" w:eastAsia="Times New Roman" w:hAnsi="Times New Roman" w:cs="Times New Roman"/>
                <w:b/>
                <w:snapToGrid w:val="0"/>
                <w:sz w:val="24"/>
                <w:szCs w:val="24"/>
                <w:lang w:eastAsia="ru-RU"/>
              </w:rPr>
              <w:t>Особые условия:</w:t>
            </w:r>
            <w:r w:rsidRPr="00AB42E2">
              <w:rPr>
                <w:rFonts w:ascii="Times New Roman" w:eastAsia="Times New Roman" w:hAnsi="Times New Roman" w:cs="Times New Roman"/>
                <w:snapToGrid w:val="0"/>
                <w:sz w:val="24"/>
                <w:szCs w:val="24"/>
                <w:lang w:eastAsia="ru-RU"/>
              </w:rPr>
              <w:t xml:space="preserve"> Поставка осуществляется в строгом соответствии с письменной заявкой Покупателя на поставку Продукции автомобильным транспортом.</w:t>
            </w:r>
            <w:bookmarkEnd w:id="228"/>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12380B" w:rsidRPr="003A2F0D" w:rsidRDefault="0012380B" w:rsidP="008B1928">
            <w:pPr>
              <w:suppressAutoHyphens/>
              <w:snapToGrid w:val="0"/>
              <w:spacing w:after="0" w:line="240" w:lineRule="auto"/>
              <w:jc w:val="both"/>
              <w:rPr>
                <w:rFonts w:ascii="Times New Roman" w:eastAsia="Times New Roman" w:hAnsi="Times New Roman" w:cs="Times New Roman"/>
                <w:color w:val="A6A6A6"/>
                <w:lang w:eastAsia="ar-SA"/>
              </w:rPr>
            </w:pPr>
          </w:p>
        </w:tc>
      </w:tr>
    </w:tbl>
    <w:p w:rsidR="00E96C2E" w:rsidRDefault="00E96C2E"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p>
    <w:p w:rsidR="00065DFF" w:rsidRDefault="00065DFF"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p>
    <w:p w:rsidR="008B0E65" w:rsidRPr="006C3AEF" w:rsidRDefault="008B0E65"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p>
    <w:p w:rsidR="006C3AEF" w:rsidRPr="006C3AEF" w:rsidRDefault="006C3AEF" w:rsidP="006C3AEF">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rsidR="006C3AEF" w:rsidRPr="006C3AEF" w:rsidRDefault="006C3AEF" w:rsidP="0009137A">
      <w:pPr>
        <w:tabs>
          <w:tab w:val="left" w:pos="0"/>
        </w:tabs>
        <w:spacing w:after="0"/>
        <w:ind w:firstLine="425"/>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1.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техническое предложение.</w:t>
      </w:r>
    </w:p>
    <w:p w:rsidR="006C3AEF" w:rsidRPr="006C3AEF" w:rsidRDefault="006C3AEF" w:rsidP="0009137A">
      <w:pPr>
        <w:tabs>
          <w:tab w:val="num" w:pos="1276"/>
          <w:tab w:val="left" w:pos="1494"/>
        </w:tabs>
        <w:spacing w:after="0"/>
        <w:ind w:firstLine="425"/>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2.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 xml:space="preserve">указывает свое фирменное наименование (в </w:t>
      </w:r>
      <w:proofErr w:type="spellStart"/>
      <w:r w:rsidRPr="006C3AEF">
        <w:rPr>
          <w:rFonts w:ascii="Times New Roman" w:eastAsia="Times New Roman" w:hAnsi="Times New Roman" w:cs="Times New Roman"/>
          <w:sz w:val="18"/>
          <w:szCs w:val="18"/>
          <w:lang w:eastAsia="ar-SA"/>
        </w:rPr>
        <w:t>т.ч</w:t>
      </w:r>
      <w:proofErr w:type="spellEnd"/>
      <w:r w:rsidRPr="006C3AEF">
        <w:rPr>
          <w:rFonts w:ascii="Times New Roman" w:eastAsia="Times New Roman" w:hAnsi="Times New Roman" w:cs="Times New Roman"/>
          <w:sz w:val="18"/>
          <w:szCs w:val="18"/>
          <w:lang w:eastAsia="ar-SA"/>
        </w:rPr>
        <w:t>. организационно-правовую форму) и свой адрес.</w:t>
      </w:r>
    </w:p>
    <w:p w:rsidR="006C3AEF" w:rsidRPr="006C3AEF" w:rsidRDefault="006C3AEF" w:rsidP="0009137A">
      <w:pPr>
        <w:tabs>
          <w:tab w:val="num" w:pos="1276"/>
          <w:tab w:val="left" w:pos="1494"/>
        </w:tabs>
        <w:spacing w:after="0"/>
        <w:ind w:firstLine="425"/>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lastRenderedPageBreak/>
        <w:t>3. В колонке «Предложение Участника</w:t>
      </w:r>
      <w:r w:rsidR="004050A0">
        <w:rPr>
          <w:rFonts w:ascii="Times New Roman" w:eastAsia="Times New Roman" w:hAnsi="Times New Roman" w:cs="Times New Roman"/>
          <w:sz w:val="18"/>
          <w:szCs w:val="18"/>
          <w:lang w:eastAsia="ar-SA"/>
        </w:rPr>
        <w:t xml:space="preserve"> закупки</w:t>
      </w:r>
      <w:r w:rsidRPr="006C3AEF">
        <w:rPr>
          <w:rFonts w:ascii="Times New Roman" w:eastAsia="Times New Roman" w:hAnsi="Times New Roman" w:cs="Times New Roman"/>
          <w:sz w:val="18"/>
          <w:szCs w:val="18"/>
          <w:lang w:eastAsia="ar-SA"/>
        </w:rPr>
        <w:t xml:space="preserve">» указывается конкретное описание соответствующих характеристик </w:t>
      </w:r>
      <w:r w:rsidR="00057D18">
        <w:rPr>
          <w:rFonts w:ascii="Times New Roman" w:eastAsia="Times New Roman" w:hAnsi="Times New Roman" w:cs="Times New Roman"/>
          <w:sz w:val="18"/>
          <w:szCs w:val="18"/>
          <w:lang w:eastAsia="ar-SA"/>
        </w:rPr>
        <w:t>продукции</w:t>
      </w:r>
      <w:r w:rsidRPr="006C3AEF">
        <w:rPr>
          <w:rFonts w:ascii="Times New Roman" w:eastAsia="Times New Roman" w:hAnsi="Times New Roman" w:cs="Times New Roman"/>
          <w:sz w:val="18"/>
          <w:szCs w:val="18"/>
          <w:lang w:eastAsia="ar-SA"/>
        </w:rPr>
        <w:t>, значения технических и иных показателей.</w:t>
      </w:r>
    </w:p>
    <w:p w:rsid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D3A30" w:rsidRDefault="006D3A30"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305F02" w:rsidRDefault="00305F02"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F29AE" w:rsidRDefault="009F29A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305F02" w:rsidRDefault="00305F02"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3D0364" w:rsidRDefault="003D0364" w:rsidP="003D0364">
      <w:pPr>
        <w:pStyle w:val="20"/>
        <w:numPr>
          <w:ilvl w:val="0"/>
          <w:numId w:val="0"/>
        </w:numPr>
        <w:ind w:left="1134" w:hanging="1134"/>
        <w:jc w:val="right"/>
        <w:rPr>
          <w:szCs w:val="24"/>
        </w:rPr>
      </w:pPr>
      <w:r w:rsidRPr="003D0364">
        <w:rPr>
          <w:szCs w:val="24"/>
        </w:rPr>
        <w:lastRenderedPageBreak/>
        <w:t>Анкета Участника закупки (форма </w:t>
      </w:r>
      <w:r w:rsidRPr="003D0364">
        <w:rPr>
          <w:szCs w:val="24"/>
        </w:rPr>
        <w:fldChar w:fldCharType="begin"/>
      </w:r>
      <w:r w:rsidRPr="003D0364">
        <w:rPr>
          <w:szCs w:val="24"/>
        </w:rPr>
        <w:instrText xml:space="preserve"> SEQ "форма" \*Arabic </w:instrText>
      </w:r>
      <w:r w:rsidRPr="003D0364">
        <w:rPr>
          <w:szCs w:val="24"/>
        </w:rPr>
        <w:fldChar w:fldCharType="separate"/>
      </w:r>
      <w:r w:rsidR="00662194">
        <w:rPr>
          <w:noProof/>
          <w:szCs w:val="24"/>
        </w:rPr>
        <w:t>3</w:t>
      </w:r>
      <w:r w:rsidRPr="003D0364">
        <w:rPr>
          <w:szCs w:val="24"/>
        </w:rPr>
        <w:fldChar w:fldCharType="end"/>
      </w:r>
      <w:r w:rsidRPr="003D0364">
        <w:rPr>
          <w:szCs w:val="24"/>
        </w:rPr>
        <w:t>)</w:t>
      </w:r>
    </w:p>
    <w:p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p>
    <w:p w:rsidR="003D0364" w:rsidRDefault="003D0364" w:rsidP="003D0364">
      <w:pPr>
        <w:suppressAutoHyphens/>
        <w:spacing w:after="0" w:line="240" w:lineRule="auto"/>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lastRenderedPageBreak/>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rsidR="003D0364" w:rsidRPr="00244A6A" w:rsidRDefault="003D0364" w:rsidP="003D0364">
      <w:pPr>
        <w:keepNext/>
        <w:suppressAutoHyphens/>
        <w:spacing w:after="0" w:line="240" w:lineRule="auto"/>
        <w:ind w:firstLine="567"/>
        <w:jc w:val="both"/>
        <w:rPr>
          <w:rFonts w:ascii="Times New Roman" w:eastAsia="Times New Roman" w:hAnsi="Times New Roman"/>
          <w:b/>
          <w:sz w:val="24"/>
          <w:szCs w:val="24"/>
          <w:lang w:eastAsia="ar-SA"/>
        </w:rPr>
      </w:pP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p>
    <w:p w:rsidR="003D0364" w:rsidRPr="00244A6A" w:rsidRDefault="003D0364" w:rsidP="0009137A">
      <w:pPr>
        <w:tabs>
          <w:tab w:val="left" w:pos="0"/>
        </w:tabs>
        <w:suppressAutoHyphens/>
        <w:spacing w:after="0"/>
        <w:ind w:firstLine="425"/>
        <w:jc w:val="both"/>
        <w:rPr>
          <w:rFonts w:ascii="Times New Roman" w:eastAsia="Times New Roman" w:hAnsi="Times New Roman"/>
          <w:sz w:val="20"/>
          <w:szCs w:val="20"/>
          <w:lang w:eastAsia="ar-SA"/>
        </w:rPr>
      </w:pPr>
      <w:r w:rsidRPr="00244A6A">
        <w:rPr>
          <w:rFonts w:ascii="Times New Roman" w:eastAsia="Times New Roman" w:hAnsi="Times New Roman"/>
          <w:sz w:val="20"/>
          <w:szCs w:val="20"/>
          <w:lang w:eastAsia="ar-SA"/>
        </w:rPr>
        <w:t>1.</w:t>
      </w:r>
      <w:r w:rsidR="0009137A">
        <w:rPr>
          <w:rFonts w:ascii="Times New Roman" w:eastAsia="Times New Roman" w:hAnsi="Times New Roman"/>
          <w:sz w:val="20"/>
          <w:szCs w:val="20"/>
          <w:lang w:eastAsia="ar-SA"/>
        </w:rPr>
        <w:t xml:space="preserve"> </w:t>
      </w:r>
      <w:r w:rsidRPr="00244A6A">
        <w:rPr>
          <w:rFonts w:ascii="Times New Roman" w:eastAsia="Times New Roman" w:hAnsi="Times New Roman"/>
          <w:sz w:val="20"/>
          <w:szCs w:val="20"/>
          <w:lang w:eastAsia="ar-SA"/>
        </w:rPr>
        <w:t xml:space="preserve">Участник </w:t>
      </w:r>
      <w:r>
        <w:rPr>
          <w:rFonts w:ascii="Times New Roman" w:eastAsia="Times New Roman" w:hAnsi="Times New Roman"/>
          <w:sz w:val="20"/>
          <w:szCs w:val="20"/>
          <w:lang w:eastAsia="ar-SA"/>
        </w:rPr>
        <w:t>закупки</w:t>
      </w:r>
      <w:r w:rsidRPr="00244A6A">
        <w:rPr>
          <w:rFonts w:ascii="Times New Roman" w:eastAsia="Times New Roman" w:hAnsi="Times New Roman"/>
          <w:sz w:val="20"/>
          <w:szCs w:val="20"/>
          <w:lang w:eastAsia="ar-SA"/>
        </w:rPr>
        <w:t xml:space="preserve"> приводит номер и дату письма о подаче оферты, приложением к которому является данная анкета.</w:t>
      </w:r>
    </w:p>
    <w:p w:rsidR="003D0364" w:rsidRPr="00244A6A" w:rsidRDefault="003D0364" w:rsidP="0009137A">
      <w:pPr>
        <w:tabs>
          <w:tab w:val="left" w:pos="0"/>
        </w:tabs>
        <w:suppressAutoHyphens/>
        <w:spacing w:after="0"/>
        <w:ind w:firstLine="425"/>
        <w:jc w:val="both"/>
        <w:rPr>
          <w:rFonts w:ascii="Times New Roman" w:eastAsia="Times New Roman" w:hAnsi="Times New Roman"/>
          <w:sz w:val="20"/>
          <w:szCs w:val="20"/>
          <w:lang w:eastAsia="ar-SA"/>
        </w:rPr>
      </w:pPr>
      <w:r w:rsidRPr="00244A6A">
        <w:rPr>
          <w:rFonts w:ascii="Times New Roman" w:eastAsia="Times New Roman" w:hAnsi="Times New Roman"/>
          <w:sz w:val="20"/>
          <w:szCs w:val="20"/>
          <w:lang w:eastAsia="ar-SA"/>
        </w:rPr>
        <w:t>2.</w:t>
      </w:r>
      <w:r w:rsidR="0009137A">
        <w:rPr>
          <w:rFonts w:ascii="Times New Roman" w:eastAsia="Times New Roman" w:hAnsi="Times New Roman"/>
          <w:sz w:val="20"/>
          <w:szCs w:val="20"/>
          <w:lang w:eastAsia="ar-SA"/>
        </w:rPr>
        <w:t xml:space="preserve"> </w:t>
      </w:r>
      <w:r w:rsidRPr="00244A6A">
        <w:rPr>
          <w:rFonts w:ascii="Times New Roman" w:eastAsia="Times New Roman" w:hAnsi="Times New Roman"/>
          <w:sz w:val="20"/>
          <w:szCs w:val="20"/>
          <w:lang w:eastAsia="ar-SA"/>
        </w:rPr>
        <w:t xml:space="preserve">Участник </w:t>
      </w:r>
      <w:r>
        <w:rPr>
          <w:rFonts w:ascii="Times New Roman" w:eastAsia="Times New Roman" w:hAnsi="Times New Roman"/>
          <w:sz w:val="20"/>
          <w:szCs w:val="20"/>
          <w:lang w:eastAsia="ar-SA"/>
        </w:rPr>
        <w:t>закупки</w:t>
      </w:r>
      <w:r w:rsidRPr="00244A6A">
        <w:rPr>
          <w:rFonts w:ascii="Times New Roman" w:eastAsia="Times New Roman" w:hAnsi="Times New Roman"/>
          <w:sz w:val="20"/>
          <w:szCs w:val="20"/>
          <w:lang w:eastAsia="ar-SA"/>
        </w:rPr>
        <w:t xml:space="preserve"> указывает свое фирменное наименование (в т.</w:t>
      </w:r>
      <w:r>
        <w:rPr>
          <w:rFonts w:ascii="Times New Roman" w:eastAsia="Times New Roman" w:hAnsi="Times New Roman"/>
          <w:sz w:val="20"/>
          <w:szCs w:val="20"/>
          <w:lang w:eastAsia="ar-SA"/>
        </w:rPr>
        <w:t> </w:t>
      </w:r>
      <w:r w:rsidRPr="00244A6A">
        <w:rPr>
          <w:rFonts w:ascii="Times New Roman" w:eastAsia="Times New Roman" w:hAnsi="Times New Roman"/>
          <w:sz w:val="20"/>
          <w:szCs w:val="20"/>
          <w:lang w:eastAsia="ar-SA"/>
        </w:rPr>
        <w:t>ч. организационно-правовую форму) и свой адрес.</w:t>
      </w:r>
    </w:p>
    <w:p w:rsidR="003D0364" w:rsidRPr="00244A6A" w:rsidRDefault="003D0364" w:rsidP="0009137A">
      <w:pPr>
        <w:tabs>
          <w:tab w:val="left" w:pos="0"/>
        </w:tabs>
        <w:suppressAutoHyphens/>
        <w:spacing w:after="0"/>
        <w:ind w:firstLine="425"/>
        <w:jc w:val="both"/>
        <w:rPr>
          <w:rFonts w:ascii="Times New Roman" w:eastAsia="Times New Roman" w:hAnsi="Times New Roman"/>
          <w:sz w:val="20"/>
          <w:szCs w:val="20"/>
          <w:lang w:eastAsia="ar-SA"/>
        </w:rPr>
      </w:pPr>
      <w:r w:rsidRPr="00244A6A">
        <w:rPr>
          <w:rFonts w:ascii="Times New Roman" w:eastAsia="Times New Roman" w:hAnsi="Times New Roman"/>
          <w:sz w:val="20"/>
          <w:szCs w:val="20"/>
          <w:lang w:eastAsia="ar-SA"/>
        </w:rPr>
        <w:t xml:space="preserve">3. Участник </w:t>
      </w:r>
      <w:r>
        <w:rPr>
          <w:rFonts w:ascii="Times New Roman" w:eastAsia="Times New Roman" w:hAnsi="Times New Roman"/>
          <w:sz w:val="20"/>
          <w:szCs w:val="20"/>
          <w:lang w:eastAsia="ar-SA"/>
        </w:rPr>
        <w:t>закупки</w:t>
      </w:r>
      <w:r w:rsidRPr="00244A6A">
        <w:rPr>
          <w:rFonts w:ascii="Times New Roman" w:eastAsia="Times New Roman" w:hAnsi="Times New Roman"/>
          <w:sz w:val="20"/>
          <w:szCs w:val="20"/>
          <w:lang w:eastAsia="ar-SA"/>
        </w:rPr>
        <w:t xml:space="preserve"> </w:t>
      </w:r>
      <w:r>
        <w:rPr>
          <w:rFonts w:ascii="Times New Roman" w:eastAsia="Times New Roman" w:hAnsi="Times New Roman"/>
          <w:sz w:val="20"/>
          <w:szCs w:val="20"/>
          <w:lang w:eastAsia="ar-SA"/>
        </w:rPr>
        <w:t xml:space="preserve">должен </w:t>
      </w:r>
      <w:r w:rsidRPr="00244A6A">
        <w:rPr>
          <w:rFonts w:ascii="Times New Roman" w:eastAsia="Times New Roman" w:hAnsi="Times New Roman"/>
          <w:sz w:val="20"/>
          <w:szCs w:val="20"/>
          <w:lang w:eastAsia="ar-SA"/>
        </w:rPr>
        <w:t>заполнить приведенную выше таблицу по всем позициям. В случае отсутствия каких-либо данных указать слово «нет».</w:t>
      </w:r>
    </w:p>
    <w:p w:rsidR="003D0364" w:rsidRPr="00244A6A" w:rsidRDefault="003D0364" w:rsidP="0009137A">
      <w:pPr>
        <w:tabs>
          <w:tab w:val="left" w:pos="0"/>
        </w:tabs>
        <w:suppressAutoHyphens/>
        <w:spacing w:after="0"/>
        <w:ind w:firstLine="425"/>
        <w:jc w:val="both"/>
        <w:rPr>
          <w:rFonts w:ascii="Times New Roman" w:eastAsia="Times New Roman" w:hAnsi="Times New Roman"/>
          <w:sz w:val="20"/>
          <w:szCs w:val="20"/>
          <w:lang w:eastAsia="ar-SA"/>
        </w:rPr>
      </w:pPr>
      <w:r w:rsidRPr="00244A6A">
        <w:rPr>
          <w:rFonts w:ascii="Times New Roman" w:eastAsia="Times New Roman" w:hAnsi="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035338">
      <w:pPr>
        <w:pStyle w:val="20"/>
        <w:numPr>
          <w:ilvl w:val="0"/>
          <w:numId w:val="0"/>
        </w:numPr>
        <w:jc w:val="right"/>
      </w:pPr>
      <w:r>
        <w:lastRenderedPageBreak/>
        <w:t>Декларация о соответствии участника закупки</w:t>
      </w:r>
      <w:r w:rsidR="00A90392">
        <w:t xml:space="preserve"> (форма 4)</w:t>
      </w:r>
    </w:p>
    <w:p w:rsidR="00D561FE" w:rsidRDefault="00D561FE" w:rsidP="00D561FE">
      <w:pPr>
        <w:spacing w:after="0"/>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rsidR="00D561FE" w:rsidRDefault="00D561FE" w:rsidP="00C9135C">
      <w:pPr>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rsidR="00C9135C" w:rsidRPr="00C9135C" w:rsidRDefault="00C9135C" w:rsidP="00C9135C">
      <w:pPr>
        <w:spacing w:after="0"/>
        <w:jc w:val="right"/>
        <w:rPr>
          <w:rFonts w:ascii="Times New Roman" w:eastAsia="Times New Roman" w:hAnsi="Times New Roman" w:cs="Times New Roman"/>
          <w:bCs/>
          <w:iCs/>
          <w:sz w:val="24"/>
          <w:szCs w:val="24"/>
          <w:lang w:eastAsia="ar-SA"/>
        </w:rPr>
      </w:pPr>
    </w:p>
    <w:p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3"/>
        <w:gridCol w:w="4704"/>
        <w:gridCol w:w="1607"/>
        <w:gridCol w:w="1607"/>
        <w:gridCol w:w="1460"/>
      </w:tblGrid>
      <w:tr w:rsidR="00060D44" w:rsidRPr="00060D44" w:rsidTr="00C52FAB">
        <w:trPr>
          <w:cantSplit/>
          <w:trHeight w:val="511"/>
          <w:tblHeader/>
        </w:trPr>
        <w:tc>
          <w:tcPr>
            <w:tcW w:w="573"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 </w:t>
            </w:r>
            <w:proofErr w:type="gramStart"/>
            <w:r w:rsidRPr="00060D44">
              <w:rPr>
                <w:rFonts w:ascii="Times New Roman" w:eastAsia="Times New Roman" w:hAnsi="Times New Roman" w:cs="Times New Roman"/>
                <w:lang w:eastAsia="ru-RU"/>
              </w:rPr>
              <w:t>п</w:t>
            </w:r>
            <w:proofErr w:type="gramEnd"/>
            <w:r w:rsidRPr="00060D44">
              <w:rPr>
                <w:rFonts w:ascii="Times New Roman" w:eastAsia="Times New Roman" w:hAnsi="Times New Roman" w:cs="Times New Roman"/>
                <w:lang w:eastAsia="ru-RU"/>
              </w:rPr>
              <w:t>/п</w:t>
            </w:r>
          </w:p>
        </w:tc>
        <w:tc>
          <w:tcPr>
            <w:tcW w:w="4704"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Наименование сведений</w:t>
            </w:r>
          </w:p>
        </w:tc>
        <w:tc>
          <w:tcPr>
            <w:tcW w:w="1607"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Малые предприятия</w:t>
            </w:r>
          </w:p>
        </w:tc>
        <w:tc>
          <w:tcPr>
            <w:tcW w:w="1607"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Средние предприятия</w:t>
            </w:r>
          </w:p>
        </w:tc>
        <w:tc>
          <w:tcPr>
            <w:tcW w:w="1460"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Показатель</w:t>
            </w:r>
          </w:p>
        </w:tc>
      </w:tr>
      <w:tr w:rsidR="00060D44" w:rsidRPr="00060D44" w:rsidTr="00C52FAB">
        <w:trPr>
          <w:cantSplit/>
          <w:trHeight w:val="2284"/>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не более 25</w:t>
            </w:r>
          </w:p>
        </w:tc>
        <w:tc>
          <w:tcPr>
            <w:tcW w:w="1460"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sym w:font="Symbol" w:char="F02D"/>
            </w:r>
          </w:p>
        </w:tc>
      </w:tr>
      <w:tr w:rsidR="00060D44" w:rsidRPr="00060D44" w:rsidTr="00C52FAB">
        <w:trPr>
          <w:cantSplit/>
          <w:trHeight w:val="1518"/>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lastRenderedPageBreak/>
              <w:t>2</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не более 49</w:t>
            </w:r>
          </w:p>
        </w:tc>
        <w:tc>
          <w:tcPr>
            <w:tcW w:w="1460"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sym w:font="Symbol" w:char="F02D"/>
            </w:r>
          </w:p>
        </w:tc>
      </w:tr>
      <w:tr w:rsidR="00060D44" w:rsidRPr="00060D44" w:rsidTr="00C52FAB">
        <w:trPr>
          <w:cantSplit/>
          <w:trHeight w:val="1503"/>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3</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4569"/>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4</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proofErr w:type="gramStart"/>
            <w:r w:rsidRPr="00060D44">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5</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33006A">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w:t>
            </w:r>
            <w:r w:rsidR="0033006A">
              <w:rPr>
                <w:rFonts w:ascii="Times New Roman" w:eastAsia="Times New Roman" w:hAnsi="Times New Roman" w:cs="Times New Roman"/>
                <w:lang w:eastAsia="ru-RU"/>
              </w:rPr>
              <w:t>коном “Об инновационном центре «</w:t>
            </w:r>
            <w:proofErr w:type="spellStart"/>
            <w:r w:rsidRPr="00060D44">
              <w:rPr>
                <w:rFonts w:ascii="Times New Roman" w:eastAsia="Times New Roman" w:hAnsi="Times New Roman" w:cs="Times New Roman"/>
                <w:lang w:eastAsia="ru-RU"/>
              </w:rPr>
              <w:t>Сколково</w:t>
            </w:r>
            <w:proofErr w:type="spellEnd"/>
            <w:r w:rsidR="0033006A">
              <w:rPr>
                <w:rFonts w:ascii="Times New Roman" w:eastAsia="Times New Roman" w:hAnsi="Times New Roman" w:cs="Times New Roman"/>
                <w:lang w:eastAsia="ru-RU"/>
              </w:rPr>
              <w:t>»</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2781"/>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6</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33006A">
            <w:pPr>
              <w:tabs>
                <w:tab w:val="left" w:pos="709"/>
              </w:tabs>
              <w:autoSpaceDE w:val="0"/>
              <w:autoSpaceDN w:val="0"/>
              <w:spacing w:after="0" w:line="240" w:lineRule="auto"/>
              <w:ind w:left="57"/>
              <w:rPr>
                <w:rFonts w:ascii="Times New Roman" w:eastAsia="Times New Roman" w:hAnsi="Times New Roman" w:cs="Times New Roman"/>
                <w:lang w:eastAsia="ru-RU"/>
              </w:rPr>
            </w:pPr>
            <w:proofErr w:type="gramStart"/>
            <w:r w:rsidRPr="00060D44">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w:t>
            </w:r>
            <w:r w:rsidR="0033006A">
              <w:rPr>
                <w:rFonts w:ascii="Times New Roman" w:eastAsia="Times New Roman" w:hAnsi="Times New Roman" w:cs="Times New Roman"/>
                <w:lang w:eastAsia="ru-RU"/>
              </w:rPr>
              <w:t>аконом «</w:t>
            </w:r>
            <w:r w:rsidRPr="00060D44">
              <w:rPr>
                <w:rFonts w:ascii="Times New Roman" w:eastAsia="Times New Roman" w:hAnsi="Times New Roman" w:cs="Times New Roman"/>
                <w:lang w:eastAsia="ru-RU"/>
              </w:rPr>
              <w:t>О науке и государственной научно-технической политике</w:t>
            </w:r>
            <w:r w:rsidR="0033006A">
              <w:rPr>
                <w:rFonts w:ascii="Times New Roman" w:eastAsia="Times New Roman" w:hAnsi="Times New Roman" w:cs="Times New Roman"/>
                <w:lang w:eastAsia="ru-RU"/>
              </w:rPr>
              <w:t>»</w:t>
            </w:r>
            <w:proofErr w:type="gramEnd"/>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655"/>
        </w:trPr>
        <w:tc>
          <w:tcPr>
            <w:tcW w:w="573"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7</w:t>
            </w:r>
          </w:p>
        </w:tc>
        <w:tc>
          <w:tcPr>
            <w:tcW w:w="4704"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до 100 включительно</w:t>
            </w:r>
          </w:p>
        </w:tc>
        <w:tc>
          <w:tcPr>
            <w:tcW w:w="1607"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от 101 до 250 включительно</w:t>
            </w:r>
          </w:p>
        </w:tc>
        <w:tc>
          <w:tcPr>
            <w:tcW w:w="1460"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указывается количество человек</w:t>
            </w:r>
            <w:r w:rsidRPr="00060D44">
              <w:rPr>
                <w:rFonts w:ascii="Times New Roman" w:eastAsia="Times New Roman" w:hAnsi="Times New Roman" w:cs="Times New Roman"/>
                <w:lang w:eastAsia="ru-RU"/>
              </w:rPr>
              <w:br/>
              <w:t>(за предшест</w:t>
            </w:r>
            <w:r w:rsidRPr="00060D44">
              <w:rPr>
                <w:rFonts w:ascii="Times New Roman" w:eastAsia="Times New Roman" w:hAnsi="Times New Roman" w:cs="Times New Roman"/>
                <w:lang w:eastAsia="ru-RU"/>
              </w:rPr>
              <w:softHyphen/>
              <w:t>вующий календарный год)</w:t>
            </w:r>
          </w:p>
        </w:tc>
      </w:tr>
      <w:tr w:rsidR="00060D44" w:rsidRPr="00060D44" w:rsidTr="00C52FAB">
        <w:trPr>
          <w:cantSplit/>
          <w:trHeight w:val="646"/>
        </w:trPr>
        <w:tc>
          <w:tcPr>
            <w:tcW w:w="573"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4704"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до 15 – </w:t>
            </w:r>
            <w:proofErr w:type="spellStart"/>
            <w:r w:rsidRPr="00060D44">
              <w:rPr>
                <w:rFonts w:ascii="Times New Roman" w:eastAsia="Times New Roman" w:hAnsi="Times New Roman" w:cs="Times New Roman"/>
                <w:lang w:eastAsia="ru-RU"/>
              </w:rPr>
              <w:t>микропред</w:t>
            </w:r>
            <w:r w:rsidRPr="00060D44">
              <w:rPr>
                <w:rFonts w:ascii="Times New Roman" w:eastAsia="Times New Roman" w:hAnsi="Times New Roman" w:cs="Times New Roman"/>
                <w:lang w:eastAsia="ru-RU"/>
              </w:rPr>
              <w:softHyphen/>
              <w:t>приятие</w:t>
            </w:r>
            <w:proofErr w:type="spellEnd"/>
          </w:p>
        </w:tc>
        <w:tc>
          <w:tcPr>
            <w:tcW w:w="1607"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r>
      <w:tr w:rsidR="00060D44" w:rsidRPr="00060D44" w:rsidTr="00C52FAB">
        <w:trPr>
          <w:cantSplit/>
          <w:trHeight w:val="425"/>
        </w:trPr>
        <w:tc>
          <w:tcPr>
            <w:tcW w:w="573"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8</w:t>
            </w:r>
          </w:p>
        </w:tc>
        <w:tc>
          <w:tcPr>
            <w:tcW w:w="4704"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Доход за предшествующий календарный год, </w:t>
            </w:r>
            <w:r w:rsidRPr="00060D44">
              <w:rPr>
                <w:rFonts w:ascii="Times New Roman" w:eastAsia="Times New Roman" w:hAnsi="Times New Roman" w:cs="Times New Roman"/>
                <w:lang w:eastAsia="ru-RU"/>
              </w:rPr>
              <w:lastRenderedPageBreak/>
              <w:t>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lastRenderedPageBreak/>
              <w:t>800</w:t>
            </w:r>
          </w:p>
        </w:tc>
        <w:tc>
          <w:tcPr>
            <w:tcW w:w="1607"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2000</w:t>
            </w:r>
          </w:p>
        </w:tc>
        <w:tc>
          <w:tcPr>
            <w:tcW w:w="1460"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указывается в </w:t>
            </w:r>
            <w:r w:rsidRPr="00060D44">
              <w:rPr>
                <w:rFonts w:ascii="Times New Roman" w:eastAsia="Times New Roman" w:hAnsi="Times New Roman" w:cs="Times New Roman"/>
                <w:lang w:eastAsia="ru-RU"/>
              </w:rPr>
              <w:lastRenderedPageBreak/>
              <w:t>млн. рублей</w:t>
            </w:r>
            <w:r w:rsidRPr="00060D44">
              <w:rPr>
                <w:rFonts w:ascii="Times New Roman" w:eastAsia="Times New Roman" w:hAnsi="Times New Roman" w:cs="Times New Roman"/>
                <w:lang w:eastAsia="ru-RU"/>
              </w:rPr>
              <w:br/>
              <w:t>(за предшест</w:t>
            </w:r>
            <w:r w:rsidRPr="00060D44">
              <w:rPr>
                <w:rFonts w:ascii="Times New Roman" w:eastAsia="Times New Roman" w:hAnsi="Times New Roman" w:cs="Times New Roman"/>
                <w:lang w:eastAsia="ru-RU"/>
              </w:rPr>
              <w:softHyphen/>
              <w:t>вующий календарный год)</w:t>
            </w:r>
          </w:p>
        </w:tc>
      </w:tr>
      <w:tr w:rsidR="00060D44" w:rsidRPr="00060D44" w:rsidTr="00C52FAB">
        <w:trPr>
          <w:cantSplit/>
          <w:trHeight w:val="420"/>
        </w:trPr>
        <w:tc>
          <w:tcPr>
            <w:tcW w:w="573"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4704"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120 в год – </w:t>
            </w:r>
            <w:proofErr w:type="spellStart"/>
            <w:r w:rsidRPr="00060D44">
              <w:rPr>
                <w:rFonts w:ascii="Times New Roman" w:eastAsia="Times New Roman" w:hAnsi="Times New Roman" w:cs="Times New Roman"/>
                <w:lang w:eastAsia="ru-RU"/>
              </w:rPr>
              <w:t>микро</w:t>
            </w:r>
            <w:r w:rsidRPr="00060D44">
              <w:rPr>
                <w:rFonts w:ascii="Times New Roman" w:eastAsia="Times New Roman" w:hAnsi="Times New Roman" w:cs="Times New Roman"/>
                <w:lang w:eastAsia="ru-RU"/>
              </w:rPr>
              <w:softHyphen/>
              <w:t>предприятие</w:t>
            </w:r>
            <w:proofErr w:type="spellEnd"/>
          </w:p>
        </w:tc>
        <w:tc>
          <w:tcPr>
            <w:tcW w:w="1607"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r>
      <w:tr w:rsidR="00060D44" w:rsidRPr="00060D44" w:rsidTr="00C52FAB">
        <w:trPr>
          <w:cantSplit/>
          <w:trHeight w:val="1518"/>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lastRenderedPageBreak/>
              <w:t>9</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подлежит заполнению</w:t>
            </w:r>
          </w:p>
        </w:tc>
      </w:tr>
      <w:tr w:rsidR="00060D44" w:rsidRPr="00060D44" w:rsidTr="00C52FAB">
        <w:trPr>
          <w:cantSplit/>
          <w:trHeight w:val="2029"/>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10</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ОКВЭД/ОКВЭД</w:t>
            </w:r>
            <w:proofErr w:type="gramStart"/>
            <w:r w:rsidRPr="00060D44">
              <w:rPr>
                <w:rFonts w:ascii="Times New Roman" w:eastAsia="Times New Roman" w:hAnsi="Times New Roman" w:cs="Times New Roman"/>
                <w:lang w:eastAsia="ru-RU"/>
              </w:rPr>
              <w:t>2</w:t>
            </w:r>
            <w:proofErr w:type="gramEnd"/>
            <w:r w:rsidRPr="00060D44">
              <w:rPr>
                <w:rFonts w:ascii="Times New Roman" w:eastAsia="Times New Roman" w:hAnsi="Times New Roman" w:cs="Times New Roman"/>
                <w:lang w:eastAsia="ru-RU"/>
              </w:rPr>
              <w:t xml:space="preserve"> и ОКПД/ОКПД2</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подлежит заполнению</w:t>
            </w:r>
          </w:p>
        </w:tc>
      </w:tr>
      <w:tr w:rsidR="00060D44" w:rsidRPr="00060D44" w:rsidTr="00C52FAB">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11</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ОКВЭД/ОКВЭД</w:t>
            </w:r>
            <w:proofErr w:type="gramStart"/>
            <w:r w:rsidRPr="00060D44">
              <w:rPr>
                <w:rFonts w:ascii="Times New Roman" w:eastAsia="Times New Roman" w:hAnsi="Times New Roman" w:cs="Times New Roman"/>
                <w:lang w:eastAsia="ru-RU"/>
              </w:rPr>
              <w:t>2</w:t>
            </w:r>
            <w:proofErr w:type="gramEnd"/>
            <w:r w:rsidRPr="00060D44">
              <w:rPr>
                <w:rFonts w:ascii="Times New Roman" w:eastAsia="Times New Roman" w:hAnsi="Times New Roman" w:cs="Times New Roman"/>
                <w:lang w:eastAsia="ru-RU"/>
              </w:rPr>
              <w:t xml:space="preserve"> и ОКПД/ОКПД2</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подлежит заполнению</w:t>
            </w:r>
          </w:p>
        </w:tc>
      </w:tr>
      <w:tr w:rsidR="00060D44" w:rsidRPr="00060D44" w:rsidTr="00C52FAB">
        <w:trPr>
          <w:cantSplit/>
          <w:trHeight w:val="1262"/>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12</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13</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r w:rsidRPr="00060D44">
              <w:rPr>
                <w:rFonts w:ascii="Times New Roman" w:eastAsia="Times New Roman" w:hAnsi="Times New Roman" w:cs="Times New Roman"/>
                <w:lang w:eastAsia="ru-RU"/>
              </w:rPr>
              <w:br/>
              <w:t xml:space="preserve">(в случае участия </w:t>
            </w:r>
            <w:r w:rsidRPr="00060D44">
              <w:rPr>
                <w:rFonts w:ascii="Times New Roman" w:eastAsia="Times New Roman" w:hAnsi="Times New Roman" w:cs="Times New Roman"/>
                <w:lang w:eastAsia="ru-RU"/>
              </w:rPr>
              <w:sym w:font="Symbol" w:char="F02D"/>
            </w:r>
            <w:r w:rsidRPr="00060D44">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60D44" w:rsidRPr="00060D44" w:rsidTr="00C52FAB">
        <w:trPr>
          <w:cantSplit/>
          <w:trHeight w:val="2796"/>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14</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7A21A0">
            <w:pPr>
              <w:tabs>
                <w:tab w:val="left" w:pos="709"/>
              </w:tabs>
              <w:autoSpaceDE w:val="0"/>
              <w:autoSpaceDN w:val="0"/>
              <w:spacing w:after="0" w:line="240" w:lineRule="auto"/>
              <w:ind w:left="57"/>
              <w:rPr>
                <w:rFonts w:ascii="Times New Roman" w:eastAsia="Times New Roman" w:hAnsi="Times New Roman" w:cs="Times New Roman"/>
                <w:lang w:eastAsia="ru-RU"/>
              </w:rPr>
            </w:pPr>
            <w:proofErr w:type="gramStart"/>
            <w:r w:rsidRPr="00060D44">
              <w:rPr>
                <w:rFonts w:ascii="Times New Roman" w:eastAsia="Times New Roman" w:hAnsi="Times New Roman" w:cs="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sidR="007A21A0">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t>О контрактной системе в сфере закупок товаров, работ, услуг для обеспечения госуд</w:t>
            </w:r>
            <w:r w:rsidR="007A21A0">
              <w:rPr>
                <w:rFonts w:ascii="Times New Roman" w:eastAsia="Times New Roman" w:hAnsi="Times New Roman" w:cs="Times New Roman"/>
                <w:lang w:eastAsia="ru-RU"/>
              </w:rPr>
              <w:t>арственных и муниципальных нужд»</w:t>
            </w:r>
            <w:r w:rsidRPr="00060D44">
              <w:rPr>
                <w:rFonts w:ascii="Times New Roman" w:eastAsia="Times New Roman" w:hAnsi="Times New Roman" w:cs="Times New Roman"/>
                <w:lang w:eastAsia="ru-RU"/>
              </w:rPr>
              <w:t xml:space="preserve">, и (или) договоров, заключенных в соответствии с Федеральным законом </w:t>
            </w:r>
            <w:r w:rsidR="007A21A0">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t>О закупках товаров, работ, услуг отдельными видами юридических лиц</w:t>
            </w:r>
            <w:r w:rsidR="007A21A0">
              <w:rPr>
                <w:rFonts w:ascii="Times New Roman" w:eastAsia="Times New Roman" w:hAnsi="Times New Roman" w:cs="Times New Roman"/>
                <w:lang w:eastAsia="ru-RU"/>
              </w:rPr>
              <w:t>»</w:t>
            </w:r>
            <w:proofErr w:type="gramEnd"/>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r w:rsidRPr="00060D44">
              <w:rPr>
                <w:rFonts w:ascii="Times New Roman" w:eastAsia="Times New Roman" w:hAnsi="Times New Roman" w:cs="Times New Roman"/>
                <w:lang w:eastAsia="ru-RU"/>
              </w:rPr>
              <w:br/>
              <w:t xml:space="preserve">(при наличии </w:t>
            </w:r>
            <w:r w:rsidRPr="00060D44">
              <w:rPr>
                <w:rFonts w:ascii="Times New Roman" w:eastAsia="Times New Roman" w:hAnsi="Times New Roman" w:cs="Times New Roman"/>
                <w:lang w:eastAsia="ru-RU"/>
              </w:rPr>
              <w:sym w:font="Symbol" w:char="F02D"/>
            </w:r>
            <w:r w:rsidRPr="00060D44">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60D44" w:rsidRPr="00060D44" w:rsidTr="00C52FAB">
        <w:trPr>
          <w:cantSplit/>
          <w:trHeight w:val="327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lastRenderedPageBreak/>
              <w:t>15</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proofErr w:type="gramStart"/>
            <w:r w:rsidRPr="00060D44">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60D44">
              <w:rPr>
                <w:rFonts w:ascii="Times New Roman" w:eastAsia="Times New Roman" w:hAnsi="Times New Roman" w:cs="Times New Roman"/>
                <w:lang w:eastAsia="ru-RU"/>
              </w:rPr>
              <w:t xml:space="preserve"> </w:t>
            </w:r>
            <w:proofErr w:type="gramStart"/>
            <w:r w:rsidRPr="00060D44">
              <w:rPr>
                <w:rFonts w:ascii="Times New Roman" w:eastAsia="Times New Roman" w:hAnsi="Times New Roman" w:cs="Times New Roman"/>
                <w:lang w:eastAsia="ru-RU"/>
              </w:rPr>
              <w:t>виде</w:t>
            </w:r>
            <w:proofErr w:type="gramEnd"/>
            <w:r w:rsidRPr="00060D44">
              <w:rPr>
                <w:rFonts w:ascii="Times New Roman" w:eastAsia="Times New Roman" w:hAnsi="Times New Roman" w:cs="Times New Roman"/>
                <w:lang w:eastAsia="ru-RU"/>
              </w:rPr>
              <w:t xml:space="preserve"> дисквалификации</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2300"/>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16</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7A21A0">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r w:rsidR="007A21A0">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t>О закупках товаров, работ, услуг от</w:t>
            </w:r>
            <w:r w:rsidR="007A21A0">
              <w:rPr>
                <w:rFonts w:ascii="Times New Roman" w:eastAsia="Times New Roman" w:hAnsi="Times New Roman" w:cs="Times New Roman"/>
                <w:lang w:eastAsia="ru-RU"/>
              </w:rPr>
              <w:t>дельными видами юридических лиц»</w:t>
            </w:r>
            <w:r w:rsidRPr="00060D44">
              <w:rPr>
                <w:rFonts w:ascii="Times New Roman" w:eastAsia="Times New Roman" w:hAnsi="Times New Roman" w:cs="Times New Roman"/>
                <w:lang w:eastAsia="ru-RU"/>
              </w:rPr>
              <w:t xml:space="preserve"> и </w:t>
            </w:r>
            <w:r w:rsidR="007A21A0">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t>О контрактной системе в сфере закупок товаров, работ, услуг для обеспечения госуд</w:t>
            </w:r>
            <w:r w:rsidR="007A21A0">
              <w:rPr>
                <w:rFonts w:ascii="Times New Roman" w:eastAsia="Times New Roman" w:hAnsi="Times New Roman" w:cs="Times New Roman"/>
                <w:lang w:eastAsia="ru-RU"/>
              </w:rPr>
              <w:t>арственных и муниципальных нужд»</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bl>
    <w:p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rsidR="00DA6987" w:rsidRPr="00DA6987" w:rsidRDefault="00D561FE" w:rsidP="007A21A0">
      <w:pPr>
        <w:tabs>
          <w:tab w:val="left" w:pos="0"/>
          <w:tab w:val="left" w:pos="567"/>
        </w:tabs>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1. </w:t>
      </w:r>
      <w:proofErr w:type="gramStart"/>
      <w:r w:rsidR="00DA6987" w:rsidRPr="00DA698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DA6987">
        <w:rPr>
          <w:rFonts w:ascii="Times New Roman" w:eastAsia="Times New Roman" w:hAnsi="Times New Roman" w:cs="Times New Roman"/>
          <w:sz w:val="20"/>
          <w:szCs w:val="20"/>
          <w:lang w:eastAsia="ar-SA"/>
        </w:rPr>
        <w:t xml:space="preserve"> статьи 4 Федерального закона от 24.07.2007 № 209-ФЗ «О развитии малого и среднего предпринимательства в Российской Федерации».</w:t>
      </w:r>
    </w:p>
    <w:p w:rsidR="00DA6987" w:rsidRPr="00DA6987" w:rsidRDefault="00DA6987" w:rsidP="007A21A0">
      <w:pPr>
        <w:tabs>
          <w:tab w:val="left" w:pos="0"/>
        </w:tabs>
        <w:suppressAutoHyphens/>
        <w:spacing w:after="0"/>
        <w:jc w:val="both"/>
        <w:rPr>
          <w:rFonts w:ascii="Times New Roman" w:eastAsia="Times New Roman" w:hAnsi="Times New Roman" w:cs="Times New Roman"/>
          <w:sz w:val="20"/>
          <w:szCs w:val="20"/>
          <w:lang w:eastAsia="ar-SA"/>
        </w:rPr>
      </w:pPr>
      <w:r w:rsidRPr="00DA6987">
        <w:rPr>
          <w:rFonts w:ascii="Times New Roman" w:eastAsia="Times New Roman"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D561FE" w:rsidRDefault="00DA6987" w:rsidP="007A21A0">
      <w:pPr>
        <w:tabs>
          <w:tab w:val="left" w:pos="0"/>
        </w:tabs>
        <w:suppressAutoHyphens/>
        <w:spacing w:after="0"/>
        <w:jc w:val="both"/>
        <w:rPr>
          <w:rFonts w:ascii="Times New Roman" w:eastAsia="Calibri" w:hAnsi="Times New Roman" w:cs="Times New Roman"/>
          <w:sz w:val="20"/>
          <w:szCs w:val="20"/>
          <w:lang w:eastAsia="ar-SA"/>
        </w:rPr>
      </w:pPr>
      <w:r w:rsidRPr="00DA6987">
        <w:rPr>
          <w:rFonts w:ascii="Times New Roman" w:eastAsia="Times New Roman" w:hAnsi="Times New Roman" w:cs="Times New Roman"/>
          <w:sz w:val="20"/>
          <w:szCs w:val="20"/>
          <w:lang w:eastAsia="ar-SA"/>
        </w:rPr>
        <w:t xml:space="preserve">3. </w:t>
      </w:r>
      <w:proofErr w:type="gramStart"/>
      <w:r w:rsidRPr="00DA6987">
        <w:rPr>
          <w:rFonts w:ascii="Times New Roman" w:eastAsia="Times New Roman" w:hAnsi="Times New Roman" w:cs="Times New Roman"/>
          <w:sz w:val="20"/>
          <w:szCs w:val="20"/>
          <w:lang w:eastAsia="ar-SA"/>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Pr>
          <w:rFonts w:ascii="Times New Roman" w:eastAsia="Times New Roman" w:hAnsi="Times New Roman" w:cs="Times New Roman"/>
          <w:sz w:val="20"/>
          <w:szCs w:val="20"/>
          <w:lang w:eastAsia="ar-SA"/>
        </w:rPr>
        <w:t>«в»</w:t>
      </w:r>
      <w:r w:rsidRPr="00DA6987">
        <w:rPr>
          <w:rFonts w:ascii="Times New Roman" w:eastAsia="Times New Roman" w:hAnsi="Times New Roman" w:cs="Times New Roman"/>
          <w:sz w:val="20"/>
          <w:szCs w:val="20"/>
          <w:lang w:eastAsia="ar-SA"/>
        </w:rPr>
        <w:t xml:space="preserve"> - </w:t>
      </w:r>
      <w:r w:rsidR="007A21A0">
        <w:rPr>
          <w:rFonts w:ascii="Times New Roman" w:eastAsia="Times New Roman" w:hAnsi="Times New Roman" w:cs="Times New Roman"/>
          <w:sz w:val="20"/>
          <w:szCs w:val="20"/>
          <w:lang w:eastAsia="ar-SA"/>
        </w:rPr>
        <w:t>«д»</w:t>
      </w:r>
      <w:r w:rsidRPr="00DA6987">
        <w:rPr>
          <w:rFonts w:ascii="Times New Roman" w:eastAsia="Times New Roman" w:hAnsi="Times New Roman" w:cs="Times New Roman"/>
          <w:sz w:val="20"/>
          <w:szCs w:val="20"/>
          <w:lang w:eastAsia="ar-SA"/>
        </w:rPr>
        <w:t xml:space="preserve"> пункта 1 части 1.1 статьи 4 Федерального закона </w:t>
      </w:r>
      <w:r w:rsidR="007A21A0">
        <w:rPr>
          <w:rFonts w:ascii="Times New Roman" w:eastAsia="Times New Roman" w:hAnsi="Times New Roman" w:cs="Times New Roman"/>
          <w:sz w:val="20"/>
          <w:szCs w:val="20"/>
          <w:lang w:eastAsia="ar-SA"/>
        </w:rPr>
        <w:t>«</w:t>
      </w:r>
      <w:r w:rsidRPr="00DA6987">
        <w:rPr>
          <w:rFonts w:ascii="Times New Roman" w:eastAsia="Times New Roman" w:hAnsi="Times New Roman" w:cs="Times New Roman"/>
          <w:sz w:val="20"/>
          <w:szCs w:val="20"/>
          <w:lang w:eastAsia="ar-SA"/>
        </w:rPr>
        <w:t>О развитии малого и среднего предпринима</w:t>
      </w:r>
      <w:r w:rsidR="007A21A0">
        <w:rPr>
          <w:rFonts w:ascii="Times New Roman" w:eastAsia="Times New Roman" w:hAnsi="Times New Roman" w:cs="Times New Roman"/>
          <w:sz w:val="20"/>
          <w:szCs w:val="20"/>
          <w:lang w:eastAsia="ar-SA"/>
        </w:rPr>
        <w:t>тельства в Российской Федерации»</w:t>
      </w:r>
      <w:r w:rsidRPr="00DA6987">
        <w:rPr>
          <w:rFonts w:ascii="Times New Roman" w:eastAsia="Times New Roman" w:hAnsi="Times New Roman" w:cs="Times New Roman"/>
          <w:sz w:val="20"/>
          <w:szCs w:val="20"/>
          <w:lang w:eastAsia="ar-SA"/>
        </w:rPr>
        <w:t>.</w:t>
      </w:r>
      <w:proofErr w:type="gramEnd"/>
    </w:p>
    <w:p w:rsidR="00D561FE" w:rsidRDefault="007A21A0" w:rsidP="00D561FE">
      <w:r>
        <w:rPr>
          <w:rFonts w:ascii="Times New Roman" w:eastAsia="Times New Roman" w:hAnsi="Times New Roman" w:cs="Times New Roman"/>
          <w:sz w:val="20"/>
          <w:szCs w:val="20"/>
          <w:lang w:eastAsia="ar-SA"/>
        </w:rPr>
        <w:t xml:space="preserve">4. </w:t>
      </w:r>
      <w:r w:rsidRPr="00DA6987">
        <w:rPr>
          <w:rFonts w:ascii="Times New Roman" w:eastAsia="Times New Roman" w:hAnsi="Times New Roman" w:cs="Times New Roman"/>
          <w:sz w:val="20"/>
          <w:szCs w:val="20"/>
          <w:lang w:eastAsia="ar-SA"/>
        </w:rPr>
        <w:t>Пункты 1 - 11 настоящего документа являются обязательными для заполнения.</w:t>
      </w: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rsidTr="00420485">
        <w:tc>
          <w:tcPr>
            <w:tcW w:w="5070" w:type="dxa"/>
          </w:tcPr>
          <w:p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на право заключения договора поставки</w:t>
            </w:r>
          </w:p>
          <w:p w:rsidR="005924D1" w:rsidRDefault="00EF186D"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Pr>
                <w:rFonts w:ascii="Times New Roman" w:hAnsi="Times New Roman"/>
                <w:sz w:val="24"/>
                <w:szCs w:val="24"/>
                <w:lang w:eastAsia="ar-SA"/>
              </w:rPr>
              <w:t>мазута флотского Ф-5</w:t>
            </w:r>
            <w:r w:rsidRPr="000E2879">
              <w:rPr>
                <w:rFonts w:ascii="Times New Roman" w:eastAsia="Times New Roman" w:hAnsi="Times New Roman"/>
                <w:b/>
                <w:sz w:val="24"/>
                <w:szCs w:val="24"/>
              </w:rPr>
              <w:t xml:space="preserve"> </w:t>
            </w:r>
            <w:r w:rsidRPr="000E2879">
              <w:rPr>
                <w:rFonts w:ascii="Times New Roman" w:hAnsi="Times New Roman"/>
                <w:sz w:val="24"/>
                <w:szCs w:val="24"/>
                <w:lang w:eastAsia="ar-SA"/>
              </w:rPr>
              <w:t>или эквивалента</w:t>
            </w:r>
          </w:p>
        </w:tc>
      </w:tr>
    </w:tbl>
    <w:p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CC2F50">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b/>
          <w:i/>
          <w:spacing w:val="-10"/>
          <w:sz w:val="24"/>
          <w:szCs w:val="24"/>
          <w:lang w:eastAsia="ar-SA"/>
        </w:rPr>
      </w:pPr>
      <w:r w:rsidRPr="00390286">
        <w:rPr>
          <w:rFonts w:ascii="Times New Roman" w:eastAsia="Lucida Sans Unicode" w:hAnsi="Times New Roman"/>
          <w:b/>
          <w:i/>
          <w:color w:val="000000"/>
          <w:spacing w:val="-10"/>
          <w:sz w:val="24"/>
          <w:szCs w:val="24"/>
          <w:lang w:eastAsia="ar-SA"/>
        </w:rPr>
        <w:t xml:space="preserve">о соответствии Участника закупки требованиям, которые установлены </w:t>
      </w:r>
      <w:r w:rsidRPr="00390286">
        <w:rPr>
          <w:rFonts w:ascii="Times New Roman" w:eastAsia="Times New Roman" w:hAnsi="Times New Roman"/>
          <w:b/>
          <w:i/>
          <w:sz w:val="24"/>
          <w:szCs w:val="24"/>
          <w:lang w:eastAsia="ar-SA" w:bidi="en-US"/>
        </w:rPr>
        <w:t xml:space="preserve">п. 3.1. </w:t>
      </w:r>
      <w:r w:rsidRPr="001101AB">
        <w:rPr>
          <w:rFonts w:ascii="Times New Roman" w:eastAsia="Times New Roman" w:hAnsi="Times New Roman"/>
          <w:b/>
          <w:i/>
          <w:sz w:val="24"/>
          <w:szCs w:val="24"/>
          <w:lang w:eastAsia="ar-SA" w:bidi="en-US"/>
        </w:rPr>
        <w:t>Документации</w:t>
      </w:r>
      <w:r w:rsidR="00B13AAB">
        <w:rPr>
          <w:rFonts w:ascii="Times New Roman" w:eastAsia="Times New Roman" w:hAnsi="Times New Roman"/>
          <w:b/>
          <w:i/>
          <w:sz w:val="24"/>
          <w:szCs w:val="24"/>
          <w:lang w:eastAsia="ar-SA" w:bidi="en-US"/>
        </w:rPr>
        <w:t xml:space="preserve"> о проведении конкурентных переговоров</w:t>
      </w:r>
      <w:r w:rsidR="00A16E1F">
        <w:rPr>
          <w:rFonts w:ascii="Times New Roman" w:eastAsia="Times New Roman" w:hAnsi="Times New Roman"/>
          <w:b/>
          <w:i/>
          <w:sz w:val="24"/>
          <w:szCs w:val="24"/>
          <w:lang w:eastAsia="ar-SA" w:bidi="en-US"/>
        </w:rPr>
        <w:t xml:space="preserve"> </w:t>
      </w:r>
      <w:r w:rsidRPr="00390286">
        <w:rPr>
          <w:rFonts w:ascii="Times New Roman" w:eastAsia="Times New Roman" w:hAnsi="Times New Roman"/>
          <w:b/>
          <w:i/>
          <w:sz w:val="24"/>
          <w:szCs w:val="24"/>
          <w:lang w:eastAsia="ar-SA" w:bidi="en-US"/>
        </w:rPr>
        <w:t>на право заключения договора __________________</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390286">
        <w:rPr>
          <w:rFonts w:ascii="Times New Roman" w:eastAsia="Times New Roman" w:hAnsi="Times New Roman"/>
          <w:i/>
          <w:sz w:val="24"/>
          <w:szCs w:val="24"/>
          <w:lang w:eastAsia="ar-SA" w:bidi="en-US"/>
        </w:rPr>
        <w:t>(указать способ и предмет закупки</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Pr="00EF5559">
        <w:rPr>
          <w:rFonts w:ascii="Times New Roman" w:eastAsia="Times New Roman" w:hAnsi="Times New Roman"/>
          <w:snapToGrid w:val="0"/>
          <w:sz w:val="24"/>
          <w:szCs w:val="24"/>
          <w:lang w:eastAsia="ru-RU"/>
        </w:rPr>
        <w:t xml:space="preserve">. в отношении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w:t>
      </w:r>
      <w:r w:rsidRPr="00EF5559">
        <w:rPr>
          <w:rFonts w:ascii="Times New Roman" w:eastAsia="Times New Roman" w:hAnsi="Times New Roman"/>
          <w:i/>
          <w:snapToGrid w:val="0"/>
          <w:sz w:val="24"/>
          <w:szCs w:val="24"/>
          <w:lang w:eastAsia="ru-RU"/>
        </w:rPr>
        <w:t xml:space="preserve">казать наименование Участника </w:t>
      </w:r>
      <w:r w:rsidRPr="00EF5559">
        <w:rPr>
          <w:rFonts w:ascii="Times New Roman" w:eastAsia="Times New Roman" w:hAnsi="Times New Roman"/>
          <w:i/>
          <w:snapToGrid w:val="0"/>
          <w:sz w:val="24"/>
          <w:szCs w:val="24"/>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о признании обязанности </w:t>
      </w:r>
      <w:proofErr w:type="gramStart"/>
      <w:r w:rsidRPr="00390286">
        <w:rPr>
          <w:rFonts w:ascii="Times New Roman" w:eastAsia="Times New Roman" w:hAnsi="Times New Roman"/>
          <w:snapToGrid w:val="0"/>
          <w:sz w:val="24"/>
          <w:szCs w:val="24"/>
          <w:lang w:eastAsia="ru-RU"/>
        </w:rPr>
        <w:t>заявителя</w:t>
      </w:r>
      <w:proofErr w:type="gramEnd"/>
      <w:r w:rsidRPr="00390286">
        <w:rPr>
          <w:rFonts w:ascii="Times New Roman" w:eastAsia="Times New Roman" w:hAnsi="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Pr="00C81684">
        <w:rPr>
          <w:rFonts w:ascii="Times New Roman" w:eastAsia="Times New Roman" w:hAnsi="Times New Roman"/>
          <w:i/>
          <w:snapToGrid w:val="0"/>
          <w:sz w:val="24"/>
          <w:szCs w:val="24"/>
          <w:highlight w:val="lightGray"/>
          <w:lang w:eastAsia="ru-RU"/>
        </w:rPr>
        <w:t xml:space="preserve">(указать ФИО Участника </w:t>
      </w:r>
      <w:r w:rsidRPr="00C81684">
        <w:rPr>
          <w:rFonts w:ascii="Times New Roman" w:eastAsia="Times New Roman" w:hAnsi="Times New Roman"/>
          <w:i/>
          <w:snapToGrid w:val="0"/>
          <w:sz w:val="24"/>
          <w:szCs w:val="24"/>
          <w:highlight w:val="lightGray"/>
          <w:shd w:val="clear" w:color="auto" w:fill="D9D9D9"/>
          <w:lang w:eastAsia="ru-RU"/>
        </w:rPr>
        <w:t>закупки</w:t>
      </w:r>
      <w:r w:rsidRPr="00390286">
        <w:rPr>
          <w:rFonts w:ascii="Times New Roman" w:eastAsia="Times New Roman" w:hAnsi="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90286">
        <w:rPr>
          <w:rFonts w:ascii="Times New Roman" w:eastAsia="Times New Roman" w:hAnsi="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90286">
        <w:rPr>
          <w:rFonts w:ascii="Times New Roman" w:eastAsia="Times New Roman" w:hAnsi="Times New Roman"/>
          <w:snapToGrid w:val="0"/>
          <w:sz w:val="24"/>
          <w:szCs w:val="24"/>
          <w:lang w:eastAsia="ru-RU"/>
        </w:rPr>
        <w:t xml:space="preserve">, которые связаны </w:t>
      </w:r>
      <w:r w:rsidRPr="001101AB">
        <w:rPr>
          <w:rFonts w:ascii="Times New Roman" w:eastAsia="Times New Roman" w:hAnsi="Times New Roman"/>
          <w:snapToGrid w:val="0"/>
          <w:sz w:val="24"/>
          <w:szCs w:val="24"/>
          <w:lang w:eastAsia="ru-RU"/>
        </w:rPr>
        <w:t xml:space="preserve">с </w:t>
      </w:r>
      <w:r w:rsidR="00EF186D" w:rsidRPr="00EF186D">
        <w:rPr>
          <w:rFonts w:ascii="Times New Roman" w:hAnsi="Times New Roman"/>
          <w:sz w:val="24"/>
          <w:szCs w:val="24"/>
          <w:lang w:eastAsia="ar-SA"/>
        </w:rPr>
        <w:lastRenderedPageBreak/>
        <w:t>поставкой продукции</w:t>
      </w:r>
      <w:r w:rsidRPr="001101AB">
        <w:rPr>
          <w:rFonts w:ascii="Times New Roman" w:eastAsia="Times New Roman" w:hAnsi="Times New Roman"/>
          <w:snapToGrid w:val="0"/>
          <w:sz w:val="24"/>
          <w:szCs w:val="24"/>
          <w:lang w:eastAsia="ru-RU"/>
        </w:rPr>
        <w:t>, являющейся объектом осуществляемой закупки, и административного</w:t>
      </w:r>
      <w:r w:rsidRPr="00390286">
        <w:rPr>
          <w:rFonts w:ascii="Times New Roman" w:eastAsia="Times New Roman" w:hAnsi="Times New Roman"/>
          <w:snapToGrid w:val="0"/>
          <w:sz w:val="24"/>
          <w:szCs w:val="24"/>
          <w:lang w:eastAsia="ru-RU"/>
        </w:rPr>
        <w:t xml:space="preserve"> наказания в виде дисквалификации;</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229" w:name="_Toc429079291"/>
      <w:r w:rsidRPr="006C3AEF">
        <w:rPr>
          <w:rFonts w:ascii="Times New Roman" w:eastAsia="Times New Roman" w:hAnsi="Times New Roman" w:cs="Times New Roman"/>
          <w:b/>
          <w:bCs/>
          <w:iCs/>
          <w:sz w:val="24"/>
          <w:szCs w:val="28"/>
          <w:lang w:eastAsia="ar-SA"/>
        </w:rPr>
        <w:lastRenderedPageBreak/>
        <w:t xml:space="preserve">Приложение № </w:t>
      </w:r>
      <w:bookmarkEnd w:id="229"/>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на право заключения договора поставки</w:t>
            </w:r>
          </w:p>
          <w:p w:rsidR="003A65B6" w:rsidRDefault="007D057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Pr>
                <w:rFonts w:ascii="Times New Roman" w:hAnsi="Times New Roman"/>
                <w:sz w:val="24"/>
                <w:szCs w:val="24"/>
                <w:lang w:eastAsia="ar-SA"/>
              </w:rPr>
              <w:t>мазута флотского Ф-5</w:t>
            </w:r>
            <w:r w:rsidRPr="000E2879">
              <w:rPr>
                <w:rFonts w:ascii="Times New Roman" w:eastAsia="Times New Roman" w:hAnsi="Times New Roman"/>
                <w:b/>
                <w:sz w:val="24"/>
                <w:szCs w:val="24"/>
              </w:rPr>
              <w:t xml:space="preserve"> </w:t>
            </w:r>
            <w:r w:rsidRPr="000E2879">
              <w:rPr>
                <w:rFonts w:ascii="Times New Roman" w:hAnsi="Times New Roman"/>
                <w:sz w:val="24"/>
                <w:szCs w:val="24"/>
                <w:lang w:eastAsia="ar-SA"/>
              </w:rPr>
              <w:t>или эквивалента</w:t>
            </w:r>
          </w:p>
        </w:tc>
      </w:tr>
    </w:tbl>
    <w:p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proofErr w:type="gramStart"/>
      <w:r w:rsidRPr="006C3AEF">
        <w:rPr>
          <w:rFonts w:ascii="Times New Roman" w:eastAsia="Times New Roman" w:hAnsi="Times New Roman" w:cs="Times New Roman"/>
          <w:b/>
          <w:sz w:val="24"/>
          <w:szCs w:val="24"/>
          <w:lang w:eastAsia="ar-SA"/>
        </w:rPr>
        <w:t>Н</w:t>
      </w:r>
      <w:proofErr w:type="spellEnd"/>
      <w:proofErr w:type="gramEnd"/>
      <w:r w:rsidRPr="006C3AEF">
        <w:rPr>
          <w:rFonts w:ascii="Times New Roman" w:eastAsia="Times New Roman" w:hAnsi="Times New Roman" w:cs="Times New Roman"/>
          <w:b/>
          <w:sz w:val="24"/>
          <w:szCs w:val="24"/>
          <w:lang w:eastAsia="ar-SA"/>
        </w:rPr>
        <w:t xml:space="preserve"> О С Т Ь №______</w:t>
      </w: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218"/>
      <w:bookmarkEnd w:id="219"/>
      <w:r w:rsidR="00EF5559">
        <w:rPr>
          <w:rFonts w:ascii="Times New Roman" w:eastAsia="Times New Roman" w:hAnsi="Times New Roman" w:cs="Times New Roman"/>
          <w:sz w:val="24"/>
          <w:szCs w:val="24"/>
          <w:lang w:eastAsia="ar-SA"/>
        </w:rPr>
        <w:t>.П.</w:t>
      </w:r>
      <w:bookmarkStart w:id="230" w:name="_Toc429079292"/>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3A65B6" w:rsidRPr="003A65B6" w:rsidRDefault="00706F49" w:rsidP="00EF5559">
      <w:pPr>
        <w:pStyle w:val="10"/>
        <w:numPr>
          <w:ilvl w:val="0"/>
          <w:numId w:val="0"/>
        </w:numPr>
        <w:ind w:firstLine="5103"/>
        <w:rPr>
          <w:b w:val="0"/>
          <w:bCs w:val="0"/>
          <w:iCs/>
          <w:szCs w:val="24"/>
        </w:rPr>
      </w:pPr>
      <w:r w:rsidRPr="006C3AEF">
        <w:rPr>
          <w:iCs/>
          <w:szCs w:val="24"/>
        </w:rPr>
        <w:lastRenderedPageBreak/>
        <w:t xml:space="preserve">Приложение № </w:t>
      </w:r>
      <w:bookmarkEnd w:id="230"/>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на право заключения договора поставки</w:t>
            </w:r>
          </w:p>
          <w:p w:rsidR="003A65B6" w:rsidRDefault="00490F93"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Pr>
                <w:rFonts w:ascii="Times New Roman" w:hAnsi="Times New Roman"/>
                <w:sz w:val="24"/>
                <w:szCs w:val="24"/>
                <w:lang w:eastAsia="ar-SA"/>
              </w:rPr>
              <w:t>мазута флотского Ф-5</w:t>
            </w:r>
            <w:r w:rsidRPr="000E2879">
              <w:rPr>
                <w:rFonts w:ascii="Times New Roman" w:eastAsia="Times New Roman" w:hAnsi="Times New Roman"/>
                <w:b/>
                <w:sz w:val="24"/>
                <w:szCs w:val="24"/>
              </w:rPr>
              <w:t xml:space="preserve"> </w:t>
            </w:r>
            <w:r w:rsidRPr="000E2879">
              <w:rPr>
                <w:rFonts w:ascii="Times New Roman" w:hAnsi="Times New Roman"/>
                <w:sz w:val="24"/>
                <w:szCs w:val="24"/>
                <w:lang w:eastAsia="ar-SA"/>
              </w:rPr>
              <w:t>или эквивалента</w:t>
            </w:r>
          </w:p>
        </w:tc>
      </w:tr>
    </w:tbl>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F278E9" w:rsidRPr="00747359" w:rsidRDefault="00F278E9" w:rsidP="00F278E9">
      <w:pPr>
        <w:pStyle w:val="aff0"/>
        <w:spacing w:line="276" w:lineRule="auto"/>
        <w:ind w:firstLine="0"/>
        <w:jc w:val="center"/>
        <w:rPr>
          <w:rFonts w:ascii="Times New Roman" w:hAnsi="Times New Roman"/>
          <w:b/>
          <w:bCs/>
          <w:spacing w:val="14"/>
        </w:rPr>
      </w:pPr>
      <w:r w:rsidRPr="00747359">
        <w:rPr>
          <w:rFonts w:ascii="Times New Roman" w:hAnsi="Times New Roman"/>
          <w:b/>
          <w:bCs/>
          <w:spacing w:val="14"/>
        </w:rPr>
        <w:t xml:space="preserve">ДОГОВОР ПОСТАВКИ  № </w:t>
      </w:r>
    </w:p>
    <w:p w:rsidR="00F278E9" w:rsidRPr="00C35ABF" w:rsidRDefault="00F278E9" w:rsidP="00F278E9">
      <w:pPr>
        <w:pStyle w:val="aff0"/>
        <w:spacing w:line="276" w:lineRule="auto"/>
        <w:ind w:firstLine="0"/>
        <w:rPr>
          <w:iCs/>
          <w:spacing w:val="14"/>
        </w:rPr>
      </w:pPr>
    </w:p>
    <w:tbl>
      <w:tblPr>
        <w:tblW w:w="0" w:type="auto"/>
        <w:tblInd w:w="-186" w:type="dxa"/>
        <w:tblLayout w:type="fixed"/>
        <w:tblCellMar>
          <w:top w:w="28" w:type="dxa"/>
          <w:left w:w="28" w:type="dxa"/>
          <w:bottom w:w="28" w:type="dxa"/>
          <w:right w:w="28" w:type="dxa"/>
        </w:tblCellMar>
        <w:tblLook w:val="0000" w:firstRow="0" w:lastRow="0" w:firstColumn="0" w:lastColumn="0" w:noHBand="0" w:noVBand="0"/>
      </w:tblPr>
      <w:tblGrid>
        <w:gridCol w:w="4536"/>
        <w:gridCol w:w="5317"/>
      </w:tblGrid>
      <w:tr w:rsidR="00AF7CC5" w:rsidRPr="001265B4" w:rsidTr="009C7FCB">
        <w:trPr>
          <w:trHeight w:val="492"/>
        </w:trPr>
        <w:tc>
          <w:tcPr>
            <w:tcW w:w="4536" w:type="dxa"/>
            <w:shd w:val="clear" w:color="auto" w:fill="auto"/>
          </w:tcPr>
          <w:p w:rsidR="00AF7CC5" w:rsidRPr="001265B4" w:rsidRDefault="00AF7CC5" w:rsidP="009C7FCB">
            <w:pPr>
              <w:snapToGrid w:val="0"/>
              <w:ind w:firstLine="567"/>
              <w:rPr>
                <w:rFonts w:ascii="Times New Roman" w:hAnsi="Times New Roman" w:cs="Times New Roman"/>
                <w:sz w:val="24"/>
                <w:szCs w:val="24"/>
              </w:rPr>
            </w:pPr>
            <w:r w:rsidRPr="001265B4">
              <w:rPr>
                <w:rFonts w:ascii="Times New Roman" w:hAnsi="Times New Roman" w:cs="Times New Roman"/>
                <w:sz w:val="24"/>
                <w:szCs w:val="24"/>
              </w:rPr>
              <w:t> </w:t>
            </w:r>
            <w:proofErr w:type="gramStart"/>
            <w:r w:rsidRPr="001265B4">
              <w:rPr>
                <w:rFonts w:ascii="Times New Roman" w:hAnsi="Times New Roman" w:cs="Times New Roman"/>
                <w:sz w:val="24"/>
                <w:szCs w:val="24"/>
              </w:rPr>
              <w:t>г</w:t>
            </w:r>
            <w:proofErr w:type="gramEnd"/>
            <w:r w:rsidRPr="001265B4">
              <w:rPr>
                <w:rFonts w:ascii="Times New Roman" w:hAnsi="Times New Roman" w:cs="Times New Roman"/>
                <w:sz w:val="24"/>
                <w:szCs w:val="24"/>
              </w:rPr>
              <w:t>. _____________</w:t>
            </w:r>
          </w:p>
        </w:tc>
        <w:tc>
          <w:tcPr>
            <w:tcW w:w="5317" w:type="dxa"/>
            <w:shd w:val="clear" w:color="auto" w:fill="auto"/>
          </w:tcPr>
          <w:p w:rsidR="00AF7CC5" w:rsidRPr="001265B4" w:rsidRDefault="00AF7CC5" w:rsidP="009C7FCB">
            <w:pPr>
              <w:snapToGrid w:val="0"/>
              <w:ind w:firstLine="567"/>
              <w:jc w:val="right"/>
              <w:rPr>
                <w:rFonts w:ascii="Times New Roman" w:hAnsi="Times New Roman" w:cs="Times New Roman"/>
                <w:sz w:val="24"/>
                <w:szCs w:val="24"/>
              </w:rPr>
            </w:pPr>
            <w:r w:rsidRPr="001265B4">
              <w:rPr>
                <w:rFonts w:ascii="Times New Roman" w:hAnsi="Times New Roman" w:cs="Times New Roman"/>
                <w:sz w:val="24"/>
                <w:szCs w:val="24"/>
              </w:rPr>
              <w:t xml:space="preserve">                   «    »                </w:t>
            </w:r>
            <w:proofErr w:type="gramStart"/>
            <w:r w:rsidRPr="001265B4">
              <w:rPr>
                <w:rFonts w:ascii="Times New Roman" w:hAnsi="Times New Roman" w:cs="Times New Roman"/>
                <w:sz w:val="24"/>
                <w:szCs w:val="24"/>
              </w:rPr>
              <w:t>г</w:t>
            </w:r>
            <w:proofErr w:type="gramEnd"/>
            <w:r w:rsidRPr="001265B4">
              <w:rPr>
                <w:rFonts w:ascii="Times New Roman" w:hAnsi="Times New Roman" w:cs="Times New Roman"/>
                <w:sz w:val="24"/>
                <w:szCs w:val="24"/>
              </w:rPr>
              <w:t>.</w:t>
            </w:r>
          </w:p>
        </w:tc>
      </w:tr>
    </w:tbl>
    <w:p w:rsidR="00AF7CC5" w:rsidRPr="001265B4" w:rsidRDefault="00AF7CC5" w:rsidP="00AF7CC5">
      <w:pPr>
        <w:pStyle w:val="afe"/>
        <w:ind w:firstLine="567"/>
      </w:pPr>
      <w:r w:rsidRPr="001265B4">
        <w:rPr>
          <w:b/>
          <w:bCs/>
        </w:rPr>
        <w:t>___ «        » ( __ «     »)</w:t>
      </w:r>
      <w:r w:rsidRPr="001265B4">
        <w:fldChar w:fldCharType="begin"/>
      </w:r>
      <w:r w:rsidRPr="001265B4">
        <w:instrText xml:space="preserve"> COMMENTS </w:instrText>
      </w:r>
      <w:r w:rsidRPr="001265B4">
        <w:fldChar w:fldCharType="end"/>
      </w:r>
      <w:r w:rsidRPr="001265B4">
        <w:t>, в лице  _____   _________, действующего на основании _________</w:t>
      </w:r>
      <w:r w:rsidRPr="001265B4">
        <w:fldChar w:fldCharType="begin"/>
      </w:r>
      <w:r w:rsidRPr="001265B4">
        <w:instrText xml:space="preserve"> COMMENTS </w:instrText>
      </w:r>
      <w:r w:rsidRPr="001265B4">
        <w:fldChar w:fldCharType="end"/>
      </w:r>
      <w:r w:rsidRPr="001265B4">
        <w:t xml:space="preserve">, именуемое в дальнейшем Поставщик, с одной стороны, и  </w:t>
      </w:r>
      <w:r>
        <w:rPr>
          <w:b/>
          <w:bCs/>
        </w:rPr>
        <w:t>Ак</w:t>
      </w:r>
      <w:r w:rsidRPr="001265B4">
        <w:rPr>
          <w:b/>
          <w:bCs/>
        </w:rPr>
        <w:t>ционерное общество «</w:t>
      </w:r>
      <w:proofErr w:type="spellStart"/>
      <w:r w:rsidRPr="001265B4">
        <w:rPr>
          <w:b/>
          <w:bCs/>
        </w:rPr>
        <w:t>Мурманэнергосбыт</w:t>
      </w:r>
      <w:proofErr w:type="spellEnd"/>
      <w:r w:rsidRPr="001265B4">
        <w:rPr>
          <w:b/>
          <w:bCs/>
        </w:rPr>
        <w:t>» (АО «М</w:t>
      </w:r>
      <w:r>
        <w:rPr>
          <w:b/>
          <w:bCs/>
        </w:rPr>
        <w:t>ЭС</w:t>
      </w:r>
      <w:r w:rsidRPr="001265B4">
        <w:rPr>
          <w:b/>
          <w:bCs/>
        </w:rPr>
        <w:t>»),</w:t>
      </w:r>
      <w:r w:rsidRPr="001265B4">
        <w:t xml:space="preserve"> в лице __________________________________, действующего на основании __________</w:t>
      </w:r>
      <w:proofErr w:type="gramStart"/>
      <w:r w:rsidRPr="001265B4">
        <w:t xml:space="preserve"> ,</w:t>
      </w:r>
      <w:proofErr w:type="gramEnd"/>
      <w:r w:rsidRPr="001265B4">
        <w:t xml:space="preserve">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AF7CC5" w:rsidRPr="001265B4" w:rsidRDefault="00AF7CC5" w:rsidP="00AF7CC5">
      <w:pPr>
        <w:pStyle w:val="afe"/>
        <w:rPr>
          <w:b/>
          <w:bCs/>
        </w:rPr>
      </w:pPr>
      <w:r w:rsidRPr="001265B4">
        <w:fldChar w:fldCharType="begin"/>
      </w:r>
      <w:r w:rsidRPr="001265B4">
        <w:instrText xml:space="preserve"> COMMENTS </w:instrText>
      </w:r>
      <w:r w:rsidRPr="001265B4">
        <w:fldChar w:fldCharType="end"/>
      </w:r>
      <w:r w:rsidRPr="001265B4">
        <w:fldChar w:fldCharType="begin"/>
      </w:r>
      <w:r w:rsidRPr="001265B4">
        <w:instrText xml:space="preserve"> COMMENTS </w:instrText>
      </w:r>
      <w:r w:rsidRPr="001265B4">
        <w:fldChar w:fldCharType="end"/>
      </w:r>
      <w:r w:rsidRPr="001265B4">
        <w:fldChar w:fldCharType="begin"/>
      </w:r>
      <w:r w:rsidRPr="001265B4">
        <w:instrText xml:space="preserve"> COMMENTS </w:instrText>
      </w:r>
      <w:r w:rsidRPr="001265B4">
        <w:fldChar w:fldCharType="end"/>
      </w:r>
    </w:p>
    <w:p w:rsidR="00AF7CC5" w:rsidRPr="001265B4" w:rsidRDefault="00AF7CC5" w:rsidP="00AF7CC5">
      <w:pPr>
        <w:pStyle w:val="afe"/>
        <w:ind w:firstLine="567"/>
        <w:rPr>
          <w:b/>
          <w:bCs/>
        </w:rPr>
      </w:pPr>
      <w:r w:rsidRPr="001265B4">
        <w:rPr>
          <w:b/>
          <w:bCs/>
        </w:rPr>
        <w:t xml:space="preserve">                                          1. ПРЕДМЕТ ДОГОВОРА</w:t>
      </w:r>
    </w:p>
    <w:p w:rsidR="00AF7CC5" w:rsidRPr="001265B4" w:rsidRDefault="00AF7CC5" w:rsidP="00AF7CC5">
      <w:pPr>
        <w:pStyle w:val="afe"/>
        <w:ind w:firstLine="567"/>
        <w:rPr>
          <w:b/>
          <w:bCs/>
        </w:rPr>
      </w:pPr>
    </w:p>
    <w:p w:rsidR="00AF7CC5" w:rsidRDefault="00AF7CC5" w:rsidP="00AF7CC5">
      <w:pPr>
        <w:numPr>
          <w:ilvl w:val="1"/>
          <w:numId w:val="39"/>
        </w:numPr>
        <w:suppressAutoHyphens/>
        <w:spacing w:after="0" w:line="240" w:lineRule="auto"/>
        <w:jc w:val="both"/>
        <w:rPr>
          <w:rFonts w:ascii="Times New Roman" w:hAnsi="Times New Roman" w:cs="Times New Roman"/>
          <w:sz w:val="24"/>
          <w:szCs w:val="24"/>
        </w:rPr>
      </w:pPr>
      <w:r w:rsidRPr="001265B4">
        <w:rPr>
          <w:rFonts w:ascii="Times New Roman" w:hAnsi="Times New Roman" w:cs="Times New Roman"/>
          <w:sz w:val="24"/>
          <w:szCs w:val="24"/>
        </w:rPr>
        <w:t>Поставщик обязуется в течение срока действия настоящего Договора поставить, а Покупатель принять и оплатить мазут флотский Ф5</w:t>
      </w:r>
      <w:r>
        <w:rPr>
          <w:rFonts w:ascii="Times New Roman" w:hAnsi="Times New Roman" w:cs="Times New Roman"/>
          <w:sz w:val="24"/>
          <w:szCs w:val="24"/>
        </w:rPr>
        <w:t xml:space="preserve"> </w:t>
      </w:r>
      <w:r w:rsidRPr="007F661C">
        <w:rPr>
          <w:rFonts w:ascii="Times New Roman" w:hAnsi="Times New Roman" w:cs="Times New Roman"/>
          <w:b/>
          <w:sz w:val="24"/>
          <w:szCs w:val="24"/>
        </w:rPr>
        <w:t xml:space="preserve">или </w:t>
      </w:r>
      <w:r>
        <w:rPr>
          <w:rFonts w:ascii="Times New Roman" w:hAnsi="Times New Roman" w:cs="Times New Roman"/>
          <w:b/>
          <w:sz w:val="24"/>
          <w:szCs w:val="24"/>
        </w:rPr>
        <w:t xml:space="preserve">эквивалент </w:t>
      </w:r>
      <w:r w:rsidRPr="001265B4">
        <w:rPr>
          <w:rFonts w:ascii="Times New Roman" w:hAnsi="Times New Roman" w:cs="Times New Roman"/>
          <w:sz w:val="24"/>
          <w:szCs w:val="24"/>
        </w:rPr>
        <w:t>(далее по тексту – Продукция) в ассортименте и количестве, в сроки и по цене в соответствии с положениями настоящего Договора.</w:t>
      </w:r>
    </w:p>
    <w:p w:rsidR="00AF7CC5" w:rsidRPr="001265B4" w:rsidRDefault="00AF7CC5" w:rsidP="00AF7CC5">
      <w:pPr>
        <w:ind w:firstLine="567"/>
        <w:jc w:val="both"/>
        <w:rPr>
          <w:rFonts w:ascii="Times New Roman" w:hAnsi="Times New Roman" w:cs="Times New Roman"/>
          <w:sz w:val="24"/>
          <w:szCs w:val="24"/>
        </w:rPr>
      </w:pPr>
      <w:r w:rsidRPr="00B7187C">
        <w:rPr>
          <w:rFonts w:ascii="Times New Roman" w:hAnsi="Times New Roman" w:cs="Times New Roman"/>
          <w:sz w:val="24"/>
          <w:szCs w:val="24"/>
        </w:rPr>
        <w:t xml:space="preserve">Технические требования к Продукции: </w:t>
      </w:r>
      <w:r>
        <w:rPr>
          <w:rFonts w:ascii="Times New Roman" w:hAnsi="Times New Roman" w:cs="Times New Roman"/>
          <w:sz w:val="24"/>
          <w:szCs w:val="24"/>
        </w:rPr>
        <w:t>_______________________</w:t>
      </w:r>
      <w:r w:rsidRPr="00B7187C">
        <w:rPr>
          <w:rFonts w:ascii="Times New Roman" w:hAnsi="Times New Roman" w:cs="Times New Roman"/>
          <w:sz w:val="24"/>
          <w:szCs w:val="24"/>
        </w:rPr>
        <w:t>.</w:t>
      </w:r>
    </w:p>
    <w:p w:rsidR="00AF7CC5" w:rsidRPr="001265B4" w:rsidRDefault="00AF7CC5" w:rsidP="00AF7CC5">
      <w:pPr>
        <w:numPr>
          <w:ilvl w:val="1"/>
          <w:numId w:val="39"/>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Поставщик </w:t>
      </w:r>
      <w:r w:rsidRPr="001265B4">
        <w:rPr>
          <w:rFonts w:ascii="Times New Roman" w:hAnsi="Times New Roman" w:cs="Times New Roman"/>
          <w:sz w:val="24"/>
          <w:szCs w:val="24"/>
        </w:rPr>
        <w:t>оказывает услуги по организации транспортировки Продукции до грузополучателя</w:t>
      </w:r>
      <w:r>
        <w:rPr>
          <w:rFonts w:ascii="Times New Roman" w:hAnsi="Times New Roman" w:cs="Times New Roman"/>
          <w:sz w:val="24"/>
          <w:szCs w:val="24"/>
        </w:rPr>
        <w:t xml:space="preserve"> с учетом п. 4.2. настоящего Договора,</w:t>
      </w:r>
      <w:r w:rsidRPr="001265B4">
        <w:rPr>
          <w:rFonts w:ascii="Times New Roman" w:hAnsi="Times New Roman" w:cs="Times New Roman"/>
          <w:sz w:val="24"/>
          <w:szCs w:val="24"/>
        </w:rPr>
        <w:t xml:space="preserve"> а также выполняет иные действия, связанные с поставкой Продукции</w:t>
      </w:r>
      <w:r>
        <w:rPr>
          <w:rFonts w:ascii="Times New Roman" w:hAnsi="Times New Roman" w:cs="Times New Roman"/>
          <w:sz w:val="24"/>
          <w:szCs w:val="24"/>
        </w:rPr>
        <w:t>.</w:t>
      </w:r>
    </w:p>
    <w:p w:rsidR="00AF7CC5" w:rsidRPr="006E748E" w:rsidRDefault="00AF7CC5" w:rsidP="00AF7CC5">
      <w:pPr>
        <w:numPr>
          <w:ilvl w:val="1"/>
          <w:numId w:val="39"/>
        </w:numPr>
        <w:suppressAutoHyphens/>
        <w:spacing w:after="0" w:line="240" w:lineRule="auto"/>
        <w:jc w:val="both"/>
        <w:rPr>
          <w:rFonts w:ascii="Times New Roman" w:hAnsi="Times New Roman" w:cs="Times New Roman"/>
          <w:sz w:val="24"/>
          <w:szCs w:val="24"/>
        </w:rPr>
      </w:pPr>
      <w:r w:rsidRPr="006E748E">
        <w:rPr>
          <w:rFonts w:ascii="Times New Roman" w:hAnsi="Times New Roman" w:cs="Times New Roman"/>
          <w:sz w:val="24"/>
          <w:szCs w:val="24"/>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AF7CC5" w:rsidRPr="001265B4" w:rsidRDefault="00AF7CC5" w:rsidP="00AF7CC5">
      <w:pPr>
        <w:numPr>
          <w:ilvl w:val="1"/>
          <w:numId w:val="39"/>
        </w:numPr>
        <w:suppressAutoHyphens/>
        <w:spacing w:after="0" w:line="240" w:lineRule="auto"/>
        <w:jc w:val="both"/>
        <w:rPr>
          <w:rFonts w:ascii="Times New Roman" w:hAnsi="Times New Roman" w:cs="Times New Roman"/>
          <w:sz w:val="24"/>
          <w:szCs w:val="24"/>
        </w:rPr>
      </w:pPr>
      <w:proofErr w:type="gramStart"/>
      <w:r w:rsidRPr="001265B4">
        <w:rPr>
          <w:rFonts w:ascii="Times New Roman" w:hAnsi="Times New Roman" w:cs="Times New Roman"/>
          <w:sz w:val="24"/>
          <w:szCs w:val="24"/>
        </w:rPr>
        <w:t xml:space="preserve">Настоящий договор </w:t>
      </w:r>
      <w:r w:rsidRPr="005808CC">
        <w:rPr>
          <w:rFonts w:ascii="Times New Roman" w:hAnsi="Times New Roman" w:cs="Times New Roman"/>
          <w:sz w:val="24"/>
          <w:szCs w:val="24"/>
        </w:rPr>
        <w:t>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w:t>
      </w:r>
      <w:r>
        <w:rPr>
          <w:rFonts w:ascii="Times New Roman" w:hAnsi="Times New Roman" w:cs="Times New Roman"/>
          <w:sz w:val="24"/>
          <w:szCs w:val="24"/>
        </w:rPr>
        <w:t>ЭС</w:t>
      </w:r>
      <w:r w:rsidRPr="005808CC">
        <w:rPr>
          <w:rFonts w:ascii="Times New Roman" w:hAnsi="Times New Roman" w:cs="Times New Roman"/>
          <w:sz w:val="24"/>
          <w:szCs w:val="24"/>
        </w:rPr>
        <w:t xml:space="preserve">» </w:t>
      </w:r>
      <w:r w:rsidRPr="006E748E">
        <w:rPr>
          <w:rFonts w:ascii="Times New Roman" w:hAnsi="Times New Roman" w:cs="Times New Roman"/>
          <w:sz w:val="24"/>
          <w:szCs w:val="24"/>
        </w:rPr>
        <w:t xml:space="preserve">(ИНН 5190907139, ОГРН 1095190009111)  </w:t>
      </w:r>
      <w:r w:rsidRPr="006E748E">
        <w:rPr>
          <w:rFonts w:ascii="Times New Roman" w:hAnsi="Times New Roman" w:cs="Times New Roman"/>
          <w:i/>
          <w:sz w:val="24"/>
          <w:szCs w:val="24"/>
        </w:rPr>
        <w:t>(в случае необходимости указывается пункт/подпункт Положения, приказ АО «М</w:t>
      </w:r>
      <w:r>
        <w:rPr>
          <w:rFonts w:ascii="Times New Roman" w:hAnsi="Times New Roman" w:cs="Times New Roman"/>
          <w:i/>
          <w:sz w:val="24"/>
          <w:szCs w:val="24"/>
        </w:rPr>
        <w:t>ЭС</w:t>
      </w:r>
      <w:r w:rsidRPr="006E748E">
        <w:rPr>
          <w:rFonts w:ascii="Times New Roman" w:hAnsi="Times New Roman" w:cs="Times New Roman"/>
          <w:i/>
          <w:sz w:val="24"/>
          <w:szCs w:val="24"/>
        </w:rPr>
        <w:t>»</w:t>
      </w:r>
      <w:r w:rsidRPr="00892BE8">
        <w:rPr>
          <w:i/>
          <w:spacing w:val="14"/>
        </w:rPr>
        <w:t xml:space="preserve"> </w:t>
      </w:r>
      <w:r w:rsidRPr="00892BE8">
        <w:rPr>
          <w:rFonts w:ascii="Times New Roman" w:hAnsi="Times New Roman" w:cs="Times New Roman"/>
          <w:i/>
          <w:sz w:val="24"/>
          <w:szCs w:val="24"/>
        </w:rPr>
        <w:t>или  Протокол, составленный по результатам закупки</w:t>
      </w:r>
      <w:r w:rsidRPr="006E748E">
        <w:rPr>
          <w:rFonts w:ascii="Times New Roman" w:hAnsi="Times New Roman" w:cs="Times New Roman"/>
          <w:i/>
          <w:sz w:val="24"/>
          <w:szCs w:val="24"/>
        </w:rPr>
        <w:t>)</w:t>
      </w:r>
      <w:r w:rsidRPr="006E748E">
        <w:rPr>
          <w:rFonts w:ascii="Times New Roman" w:hAnsi="Times New Roman" w:cs="Times New Roman"/>
          <w:sz w:val="24"/>
          <w:szCs w:val="24"/>
        </w:rPr>
        <w:t>.</w:t>
      </w:r>
      <w:proofErr w:type="gramEnd"/>
    </w:p>
    <w:p w:rsidR="00AF7CC5" w:rsidRPr="001265B4" w:rsidRDefault="00AF7CC5" w:rsidP="00AF7CC5">
      <w:pPr>
        <w:numPr>
          <w:ilvl w:val="1"/>
          <w:numId w:val="39"/>
        </w:numPr>
        <w:suppressAutoHyphens/>
        <w:spacing w:after="0" w:line="240" w:lineRule="auto"/>
        <w:rPr>
          <w:rFonts w:ascii="Times New Roman" w:hAnsi="Times New Roman" w:cs="Times New Roman"/>
          <w:sz w:val="24"/>
          <w:szCs w:val="24"/>
        </w:rPr>
      </w:pPr>
      <w:r w:rsidRPr="001265B4">
        <w:rPr>
          <w:rFonts w:ascii="Times New Roman" w:hAnsi="Times New Roman" w:cs="Times New Roman"/>
          <w:sz w:val="24"/>
          <w:szCs w:val="24"/>
        </w:rPr>
        <w:t xml:space="preserve">Существенные условия Договора </w:t>
      </w:r>
      <w:r w:rsidRPr="001265B4">
        <w:rPr>
          <w:rFonts w:ascii="Times New Roman" w:hAnsi="Times New Roman" w:cs="Times New Roman"/>
          <w:i/>
          <w:sz w:val="24"/>
          <w:szCs w:val="24"/>
        </w:rPr>
        <w:t xml:space="preserve">(в случае необходимости: в соответствии </w:t>
      </w:r>
      <w:proofErr w:type="gramStart"/>
      <w:r w:rsidRPr="001265B4">
        <w:rPr>
          <w:rFonts w:ascii="Times New Roman" w:hAnsi="Times New Roman" w:cs="Times New Roman"/>
          <w:i/>
          <w:sz w:val="24"/>
          <w:szCs w:val="24"/>
        </w:rPr>
        <w:t>с</w:t>
      </w:r>
      <w:proofErr w:type="gramEnd"/>
      <w:r w:rsidRPr="001265B4">
        <w:rPr>
          <w:rFonts w:ascii="Times New Roman" w:hAnsi="Times New Roman" w:cs="Times New Roman"/>
          <w:i/>
          <w:sz w:val="24"/>
          <w:szCs w:val="24"/>
        </w:rPr>
        <w:t xml:space="preserve"> __________):</w:t>
      </w:r>
    </w:p>
    <w:p w:rsidR="00AF7CC5" w:rsidRPr="001265B4" w:rsidRDefault="00AF7CC5" w:rsidP="00AF7CC5">
      <w:pPr>
        <w:pStyle w:val="a4"/>
        <w:numPr>
          <w:ilvl w:val="2"/>
          <w:numId w:val="39"/>
        </w:numPr>
        <w:tabs>
          <w:tab w:val="clear" w:pos="425"/>
          <w:tab w:val="clear" w:pos="567"/>
          <w:tab w:val="clear" w:pos="709"/>
        </w:tabs>
        <w:ind w:hanging="513"/>
        <w:contextualSpacing w:val="0"/>
        <w:jc w:val="both"/>
      </w:pPr>
      <w:r w:rsidRPr="001265B4">
        <w:t>Общее количество поставляемой Продукции: ____  тонн.</w:t>
      </w:r>
    </w:p>
    <w:p w:rsidR="00AF7CC5" w:rsidRDefault="00AF7CC5" w:rsidP="00AF7CC5">
      <w:pPr>
        <w:pStyle w:val="a4"/>
        <w:numPr>
          <w:ilvl w:val="2"/>
          <w:numId w:val="39"/>
        </w:numPr>
        <w:tabs>
          <w:tab w:val="clear" w:pos="425"/>
          <w:tab w:val="clear" w:pos="567"/>
          <w:tab w:val="clear" w:pos="709"/>
        </w:tabs>
        <w:ind w:hanging="513"/>
        <w:contextualSpacing w:val="0"/>
        <w:jc w:val="both"/>
      </w:pPr>
      <w:r w:rsidRPr="001265B4">
        <w:t>Сведения о цене договора:</w:t>
      </w:r>
    </w:p>
    <w:p w:rsidR="00AF7CC5" w:rsidRPr="001265B4" w:rsidRDefault="00AF7CC5" w:rsidP="00AF7CC5">
      <w:pPr>
        <w:pStyle w:val="a4"/>
        <w:numPr>
          <w:ilvl w:val="3"/>
          <w:numId w:val="39"/>
        </w:numPr>
        <w:tabs>
          <w:tab w:val="clear" w:pos="425"/>
          <w:tab w:val="clear" w:pos="567"/>
          <w:tab w:val="clear" w:pos="709"/>
          <w:tab w:val="num" w:pos="0"/>
        </w:tabs>
        <w:ind w:left="0" w:firstLine="567"/>
        <w:contextualSpacing w:val="0"/>
        <w:jc w:val="both"/>
      </w:pPr>
      <w:r w:rsidRPr="001265B4">
        <w:t xml:space="preserve">Цена 1 тонны </w:t>
      </w:r>
      <w:r>
        <w:t>Продукции</w:t>
      </w:r>
      <w:r w:rsidRPr="001265B4">
        <w:t xml:space="preserve"> </w:t>
      </w:r>
      <w:r>
        <w:t>составляет</w:t>
      </w:r>
      <w:proofErr w:type="gramStart"/>
      <w:r>
        <w:t xml:space="preserve">  _</w:t>
      </w:r>
      <w:r w:rsidRPr="001265B4">
        <w:t xml:space="preserve">_ (         ) </w:t>
      </w:r>
      <w:proofErr w:type="gramEnd"/>
      <w:r w:rsidRPr="001265B4">
        <w:t xml:space="preserve">рублей __ копеек, в </w:t>
      </w:r>
      <w:proofErr w:type="spellStart"/>
      <w:r w:rsidRPr="001265B4">
        <w:t>т.ч</w:t>
      </w:r>
      <w:proofErr w:type="spellEnd"/>
      <w:r w:rsidRPr="001265B4">
        <w:t xml:space="preserve">. НДС. </w:t>
      </w:r>
    </w:p>
    <w:p w:rsidR="00AF7CC5" w:rsidRPr="001265B4" w:rsidRDefault="00AF7CC5" w:rsidP="00AF7CC5">
      <w:pPr>
        <w:pStyle w:val="a4"/>
        <w:numPr>
          <w:ilvl w:val="3"/>
          <w:numId w:val="39"/>
        </w:numPr>
        <w:tabs>
          <w:tab w:val="clear" w:pos="425"/>
          <w:tab w:val="clear" w:pos="567"/>
          <w:tab w:val="clear" w:pos="709"/>
          <w:tab w:val="num" w:pos="0"/>
        </w:tabs>
        <w:ind w:left="0" w:firstLine="567"/>
        <w:contextualSpacing w:val="0"/>
        <w:jc w:val="both"/>
      </w:pPr>
      <w:r w:rsidRPr="001265B4">
        <w:t>Цена общего количества поставляемой Продукции (цена договора) составляет</w:t>
      </w:r>
      <w:proofErr w:type="gramStart"/>
      <w:r w:rsidRPr="001265B4">
        <w:t xml:space="preserve"> ______ (  ) </w:t>
      </w:r>
      <w:proofErr w:type="gramEnd"/>
      <w:r w:rsidRPr="001265B4">
        <w:t xml:space="preserve">рублей __ копеек, в </w:t>
      </w:r>
      <w:proofErr w:type="spellStart"/>
      <w:r w:rsidRPr="001265B4">
        <w:t>т.ч</w:t>
      </w:r>
      <w:proofErr w:type="spellEnd"/>
      <w:r w:rsidRPr="001265B4">
        <w:t>. НДС (18%): _______________.</w:t>
      </w:r>
    </w:p>
    <w:p w:rsidR="00AF7CC5" w:rsidRPr="001265B4" w:rsidRDefault="00AF7CC5" w:rsidP="00AF7CC5">
      <w:pPr>
        <w:pStyle w:val="a4"/>
        <w:numPr>
          <w:ilvl w:val="2"/>
          <w:numId w:val="39"/>
        </w:numPr>
        <w:tabs>
          <w:tab w:val="clear" w:pos="425"/>
          <w:tab w:val="clear" w:pos="567"/>
          <w:tab w:val="clear" w:pos="709"/>
        </w:tabs>
        <w:ind w:hanging="513"/>
        <w:contextualSpacing w:val="0"/>
        <w:jc w:val="both"/>
      </w:pPr>
      <w:r w:rsidRPr="001265B4">
        <w:t>Срок поставки: с ________ г. по  ________</w:t>
      </w:r>
      <w:proofErr w:type="gramStart"/>
      <w:r w:rsidRPr="001265B4">
        <w:t>г</w:t>
      </w:r>
      <w:proofErr w:type="gramEnd"/>
      <w:r w:rsidRPr="001265B4">
        <w:t>.</w:t>
      </w:r>
    </w:p>
    <w:p w:rsidR="00AF7CC5" w:rsidRPr="001265B4" w:rsidRDefault="00AF7CC5" w:rsidP="00AF7CC5">
      <w:pPr>
        <w:pStyle w:val="a4"/>
        <w:numPr>
          <w:ilvl w:val="2"/>
          <w:numId w:val="39"/>
        </w:numPr>
        <w:tabs>
          <w:tab w:val="clear" w:pos="425"/>
          <w:tab w:val="clear" w:pos="567"/>
          <w:tab w:val="clear" w:pos="709"/>
          <w:tab w:val="num" w:pos="0"/>
        </w:tabs>
        <w:ind w:left="0" w:firstLine="567"/>
        <w:contextualSpacing w:val="0"/>
        <w:jc w:val="both"/>
      </w:pPr>
      <w:r w:rsidRPr="001265B4">
        <w:t>Место поставки:</w:t>
      </w:r>
      <w:r w:rsidRPr="005808CC">
        <w:t xml:space="preserve"> </w:t>
      </w:r>
      <w:r w:rsidRPr="005808CC">
        <w:rPr>
          <w:i/>
        </w:rPr>
        <w:t>(в случае необходимости дополнительно указывается</w:t>
      </w:r>
      <w:r>
        <w:rPr>
          <w:i/>
        </w:rPr>
        <w:t xml:space="preserve"> к</w:t>
      </w:r>
      <w:r w:rsidRPr="005808CC">
        <w:rPr>
          <w:i/>
        </w:rPr>
        <w:t>ол-во Продукции по местам поставки)</w:t>
      </w:r>
      <w:r w:rsidRPr="005808CC">
        <w:t>:__________________________</w:t>
      </w:r>
    </w:p>
    <w:p w:rsidR="00AF7CC5" w:rsidRPr="006E748E" w:rsidRDefault="00AF7CC5" w:rsidP="00AF7CC5">
      <w:pPr>
        <w:numPr>
          <w:ilvl w:val="2"/>
          <w:numId w:val="39"/>
        </w:numPr>
        <w:tabs>
          <w:tab w:val="clear" w:pos="1080"/>
          <w:tab w:val="num" w:pos="0"/>
          <w:tab w:val="left" w:pos="1418"/>
        </w:tabs>
        <w:suppressAutoHyphens/>
        <w:spacing w:after="0" w:line="240" w:lineRule="auto"/>
        <w:ind w:left="0" w:firstLine="567"/>
        <w:jc w:val="both"/>
        <w:rPr>
          <w:rFonts w:ascii="Times New Roman" w:hAnsi="Times New Roman" w:cs="Times New Roman"/>
          <w:i/>
          <w:sz w:val="24"/>
          <w:szCs w:val="24"/>
        </w:rPr>
      </w:pPr>
      <w:r>
        <w:rPr>
          <w:rFonts w:ascii="Times New Roman" w:hAnsi="Times New Roman" w:cs="Times New Roman"/>
          <w:sz w:val="24"/>
          <w:szCs w:val="24"/>
        </w:rPr>
        <w:t xml:space="preserve">     </w:t>
      </w:r>
      <w:r w:rsidRPr="006E748E">
        <w:rPr>
          <w:rFonts w:ascii="Times New Roman" w:hAnsi="Times New Roman" w:cs="Times New Roman"/>
          <w:sz w:val="24"/>
          <w:szCs w:val="24"/>
        </w:rPr>
        <w:t>Особые условия: Поставка осуществляется в строгом соответствии с письменной заявкой Покупателя на поставку Продукции</w:t>
      </w:r>
      <w:r>
        <w:rPr>
          <w:rFonts w:ascii="Times New Roman" w:hAnsi="Times New Roman" w:cs="Times New Roman"/>
          <w:sz w:val="24"/>
          <w:szCs w:val="24"/>
        </w:rPr>
        <w:t xml:space="preserve"> </w:t>
      </w:r>
      <w:r w:rsidRPr="000124F6">
        <w:rPr>
          <w:rFonts w:ascii="Times New Roman" w:hAnsi="Times New Roman" w:cs="Times New Roman"/>
          <w:sz w:val="24"/>
          <w:szCs w:val="24"/>
        </w:rPr>
        <w:t>автомобильным транспортом</w:t>
      </w:r>
      <w:r w:rsidRPr="006E748E">
        <w:rPr>
          <w:rFonts w:ascii="Times New Roman" w:hAnsi="Times New Roman" w:cs="Times New Roman"/>
          <w:sz w:val="24"/>
          <w:szCs w:val="24"/>
        </w:rPr>
        <w:t>. Покупатель производит оплату Продукции в течение</w:t>
      </w:r>
      <w:proofErr w:type="gramStart"/>
      <w:r w:rsidRPr="006E748E">
        <w:rPr>
          <w:rFonts w:ascii="Times New Roman" w:hAnsi="Times New Roman" w:cs="Times New Roman"/>
          <w:sz w:val="24"/>
          <w:szCs w:val="24"/>
        </w:rPr>
        <w:t xml:space="preserve"> ___ (  ) </w:t>
      </w:r>
      <w:proofErr w:type="gramEnd"/>
      <w:r w:rsidRPr="006E748E">
        <w:rPr>
          <w:rFonts w:ascii="Times New Roman" w:hAnsi="Times New Roman" w:cs="Times New Roman"/>
          <w:sz w:val="24"/>
          <w:szCs w:val="24"/>
        </w:rPr>
        <w:t xml:space="preserve">календарных дней с даты поставки Продукции. </w:t>
      </w:r>
      <w:r w:rsidRPr="006E748E">
        <w:rPr>
          <w:rFonts w:ascii="Times New Roman" w:hAnsi="Times New Roman" w:cs="Times New Roman"/>
          <w:i/>
          <w:sz w:val="24"/>
          <w:szCs w:val="24"/>
        </w:rPr>
        <w:t>Иные условия при необходимости</w:t>
      </w:r>
    </w:p>
    <w:p w:rsidR="00AF7CC5" w:rsidRPr="006E748E" w:rsidRDefault="00AF7CC5" w:rsidP="00AF7CC5">
      <w:pPr>
        <w:jc w:val="both"/>
        <w:rPr>
          <w:rFonts w:ascii="Times New Roman" w:hAnsi="Times New Roman" w:cs="Times New Roman"/>
          <w:b/>
          <w:sz w:val="24"/>
          <w:szCs w:val="24"/>
        </w:rPr>
      </w:pPr>
    </w:p>
    <w:p w:rsidR="00AF7CC5" w:rsidRPr="001265B4" w:rsidRDefault="00AF7CC5" w:rsidP="00AF7CC5">
      <w:pPr>
        <w:ind w:firstLine="567"/>
        <w:jc w:val="center"/>
        <w:rPr>
          <w:rFonts w:ascii="Times New Roman" w:hAnsi="Times New Roman" w:cs="Times New Roman"/>
          <w:b/>
          <w:bCs/>
          <w:sz w:val="24"/>
          <w:szCs w:val="24"/>
        </w:rPr>
      </w:pPr>
      <w:r w:rsidRPr="001265B4">
        <w:rPr>
          <w:rFonts w:ascii="Times New Roman" w:hAnsi="Times New Roman" w:cs="Times New Roman"/>
          <w:b/>
          <w:bCs/>
          <w:sz w:val="24"/>
          <w:szCs w:val="24"/>
        </w:rPr>
        <w:t>2. СРОКИ И ПОРЯДОК ИСПОЛНЕНИЯ ОБЯЗАТЕЛЬСТВ</w:t>
      </w:r>
    </w:p>
    <w:p w:rsidR="00AF7CC5" w:rsidRPr="001265B4" w:rsidRDefault="00AF7CC5" w:rsidP="00AF7CC5">
      <w:pPr>
        <w:ind w:firstLine="567"/>
        <w:jc w:val="both"/>
        <w:rPr>
          <w:rFonts w:ascii="Times New Roman" w:hAnsi="Times New Roman" w:cs="Times New Roman"/>
          <w:b/>
          <w:bCs/>
          <w:sz w:val="24"/>
          <w:szCs w:val="24"/>
        </w:rPr>
      </w:pPr>
    </w:p>
    <w:p w:rsidR="00AF7CC5" w:rsidRPr="001265B4" w:rsidRDefault="00AF7CC5" w:rsidP="00AF7CC5">
      <w:pPr>
        <w:numPr>
          <w:ilvl w:val="1"/>
          <w:numId w:val="40"/>
        </w:numPr>
        <w:suppressAutoHyphens/>
        <w:spacing w:after="0" w:line="240" w:lineRule="auto"/>
        <w:ind w:left="0" w:firstLine="567"/>
        <w:jc w:val="both"/>
        <w:rPr>
          <w:rFonts w:ascii="Times New Roman" w:hAnsi="Times New Roman" w:cs="Times New Roman"/>
          <w:sz w:val="24"/>
          <w:szCs w:val="24"/>
        </w:rPr>
      </w:pPr>
      <w:r w:rsidRPr="001265B4">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w:t>
      </w:r>
    </w:p>
    <w:p w:rsidR="00AF7CC5" w:rsidRPr="001265B4" w:rsidRDefault="00AF7CC5" w:rsidP="00AF7CC5">
      <w:pPr>
        <w:ind w:firstLine="567"/>
        <w:jc w:val="both"/>
        <w:rPr>
          <w:rFonts w:ascii="Times New Roman" w:hAnsi="Times New Roman" w:cs="Times New Roman"/>
          <w:sz w:val="24"/>
          <w:szCs w:val="24"/>
        </w:rPr>
      </w:pPr>
      <w:r w:rsidRPr="001265B4">
        <w:rPr>
          <w:rFonts w:ascii="Times New Roman" w:hAnsi="Times New Roman" w:cs="Times New Roman"/>
          <w:sz w:val="24"/>
          <w:szCs w:val="24"/>
        </w:rPr>
        <w:t xml:space="preserve">-  </w:t>
      </w:r>
      <w:r w:rsidRPr="001265B4">
        <w:rPr>
          <w:rFonts w:ascii="Times New Roman" w:hAnsi="Times New Roman" w:cs="Times New Roman"/>
          <w:b/>
          <w:sz w:val="24"/>
          <w:szCs w:val="24"/>
        </w:rPr>
        <w:t>при транспортировке Продукции железнодорожным транспортом</w:t>
      </w:r>
      <w:r w:rsidRPr="001265B4">
        <w:rPr>
          <w:rFonts w:ascii="Times New Roman" w:hAnsi="Times New Roman" w:cs="Times New Roman"/>
          <w:sz w:val="24"/>
          <w:szCs w:val="24"/>
        </w:rPr>
        <w:t xml:space="preserve"> – на базисе </w:t>
      </w:r>
      <w:r w:rsidRPr="00DC324C">
        <w:rPr>
          <w:rFonts w:ascii="Times New Roman" w:hAnsi="Times New Roman" w:cs="Times New Roman"/>
          <w:sz w:val="24"/>
          <w:szCs w:val="24"/>
        </w:rPr>
        <w:t>поставки – склад (эстакада слива) Покупателя (Грузополучателя);</w:t>
      </w:r>
    </w:p>
    <w:p w:rsidR="00AF7CC5" w:rsidRPr="001265B4" w:rsidRDefault="00AF7CC5" w:rsidP="00AF7CC5">
      <w:pPr>
        <w:ind w:firstLine="567"/>
        <w:jc w:val="both"/>
        <w:rPr>
          <w:rFonts w:ascii="Times New Roman" w:hAnsi="Times New Roman" w:cs="Times New Roman"/>
          <w:sz w:val="24"/>
          <w:szCs w:val="24"/>
        </w:rPr>
      </w:pPr>
      <w:r w:rsidRPr="001265B4">
        <w:rPr>
          <w:rFonts w:ascii="Times New Roman" w:hAnsi="Times New Roman" w:cs="Times New Roman"/>
          <w:sz w:val="24"/>
          <w:szCs w:val="24"/>
        </w:rPr>
        <w:t xml:space="preserve">-  </w:t>
      </w:r>
      <w:r w:rsidRPr="001265B4">
        <w:rPr>
          <w:rFonts w:ascii="Times New Roman" w:hAnsi="Times New Roman" w:cs="Times New Roman"/>
          <w:b/>
          <w:sz w:val="24"/>
          <w:szCs w:val="24"/>
        </w:rPr>
        <w:t>при транспортировке Продукции водным, автомобильным транспортом</w:t>
      </w:r>
      <w:r w:rsidRPr="001265B4">
        <w:rPr>
          <w:rFonts w:ascii="Times New Roman" w:hAnsi="Times New Roman" w:cs="Times New Roman"/>
          <w:sz w:val="24"/>
          <w:szCs w:val="24"/>
        </w:rPr>
        <w:t xml:space="preserve"> - на базисе поставки – резервуар/склад Покупателя (Грузополучателя).</w:t>
      </w:r>
    </w:p>
    <w:p w:rsidR="00AF7CC5" w:rsidRPr="001265B4" w:rsidRDefault="00AF7CC5" w:rsidP="00AF7CC5">
      <w:pPr>
        <w:ind w:firstLine="567"/>
        <w:jc w:val="both"/>
        <w:rPr>
          <w:rFonts w:ascii="Times New Roman" w:hAnsi="Times New Roman" w:cs="Times New Roman"/>
          <w:sz w:val="24"/>
          <w:szCs w:val="24"/>
        </w:rPr>
      </w:pPr>
      <w:r w:rsidRPr="001265B4">
        <w:rPr>
          <w:rFonts w:ascii="Times New Roman" w:hAnsi="Times New Roman" w:cs="Times New Roman"/>
          <w:sz w:val="24"/>
          <w:szCs w:val="24"/>
        </w:rPr>
        <w:t>2.2. Факт поставки</w:t>
      </w:r>
      <w:r>
        <w:rPr>
          <w:rFonts w:ascii="Times New Roman" w:hAnsi="Times New Roman" w:cs="Times New Roman"/>
          <w:sz w:val="24"/>
          <w:szCs w:val="24"/>
        </w:rPr>
        <w:t xml:space="preserve">  Продукции </w:t>
      </w:r>
      <w:r w:rsidRPr="001265B4">
        <w:rPr>
          <w:rFonts w:ascii="Times New Roman" w:hAnsi="Times New Roman" w:cs="Times New Roman"/>
          <w:sz w:val="24"/>
          <w:szCs w:val="24"/>
        </w:rPr>
        <w:t xml:space="preserve"> удостоверяется:</w:t>
      </w:r>
    </w:p>
    <w:p w:rsidR="00AF7CC5" w:rsidRPr="006E748E" w:rsidRDefault="00AF7CC5" w:rsidP="00AF7CC5">
      <w:pPr>
        <w:ind w:firstLine="567"/>
        <w:jc w:val="both"/>
        <w:rPr>
          <w:rFonts w:ascii="Times New Roman" w:hAnsi="Times New Roman" w:cs="Times New Roman"/>
          <w:sz w:val="24"/>
          <w:szCs w:val="24"/>
        </w:rPr>
      </w:pPr>
      <w:r w:rsidRPr="001265B4">
        <w:rPr>
          <w:rFonts w:ascii="Times New Roman" w:hAnsi="Times New Roman" w:cs="Times New Roman"/>
          <w:sz w:val="24"/>
          <w:szCs w:val="24"/>
        </w:rPr>
        <w:t xml:space="preserve">- </w:t>
      </w:r>
      <w:r w:rsidRPr="001265B4">
        <w:rPr>
          <w:rFonts w:ascii="Times New Roman" w:hAnsi="Times New Roman" w:cs="Times New Roman"/>
          <w:b/>
          <w:sz w:val="24"/>
          <w:szCs w:val="24"/>
        </w:rPr>
        <w:t>при транспортировке Продукции железнодорожным транспортом</w:t>
      </w:r>
      <w:r w:rsidRPr="001265B4">
        <w:rPr>
          <w:rFonts w:ascii="Times New Roman" w:hAnsi="Times New Roman" w:cs="Times New Roman"/>
          <w:sz w:val="24"/>
          <w:szCs w:val="24"/>
        </w:rPr>
        <w:t xml:space="preserve"> </w:t>
      </w:r>
      <w:r w:rsidRPr="006E748E">
        <w:rPr>
          <w:rFonts w:ascii="Times New Roman" w:hAnsi="Times New Roman" w:cs="Times New Roman"/>
          <w:sz w:val="24"/>
          <w:szCs w:val="24"/>
        </w:rPr>
        <w:t xml:space="preserve">– </w:t>
      </w:r>
      <w:r w:rsidRPr="006E748E">
        <w:rPr>
          <w:rFonts w:ascii="Times New Roman" w:hAnsi="Times New Roman" w:cs="Times New Roman"/>
          <w:bCs/>
          <w:sz w:val="24"/>
          <w:szCs w:val="24"/>
        </w:rPr>
        <w:t>датой подачи вагона на выставочный путь, указанной в памятке приемосдатчика на подачу вагонов</w:t>
      </w:r>
      <w:r w:rsidRPr="006E748E">
        <w:rPr>
          <w:rFonts w:ascii="Times New Roman" w:hAnsi="Times New Roman" w:cs="Times New Roman"/>
          <w:sz w:val="24"/>
          <w:szCs w:val="24"/>
        </w:rPr>
        <w:t xml:space="preserve"> (установленной формы ГУ-45ВЦ, утверждена ОАО «РЖД» в 2004 г.) или указанной в уведомлении о выгрузке-сливе топлива (установленной формы № 20-ОТО, утверждена Приказом Общества);</w:t>
      </w:r>
    </w:p>
    <w:p w:rsidR="00AF7CC5" w:rsidRPr="00DC324C" w:rsidRDefault="00AF7CC5" w:rsidP="00AF7CC5">
      <w:pPr>
        <w:ind w:firstLine="567"/>
        <w:jc w:val="both"/>
        <w:rPr>
          <w:rFonts w:ascii="Times New Roman" w:hAnsi="Times New Roman" w:cs="Times New Roman"/>
          <w:sz w:val="24"/>
          <w:szCs w:val="24"/>
        </w:rPr>
      </w:pPr>
      <w:r w:rsidRPr="001265B4">
        <w:rPr>
          <w:rFonts w:ascii="Times New Roman" w:hAnsi="Times New Roman" w:cs="Times New Roman"/>
          <w:sz w:val="24"/>
          <w:szCs w:val="24"/>
        </w:rPr>
        <w:t>-</w:t>
      </w:r>
      <w:r w:rsidRPr="001265B4">
        <w:t xml:space="preserve"> </w:t>
      </w:r>
      <w:r w:rsidRPr="001265B4">
        <w:rPr>
          <w:rFonts w:ascii="Times New Roman" w:hAnsi="Times New Roman" w:cs="Times New Roman"/>
          <w:b/>
          <w:sz w:val="24"/>
          <w:szCs w:val="24"/>
        </w:rPr>
        <w:t>при транспортировке Продукции водным транспортом</w:t>
      </w:r>
      <w:r w:rsidRPr="001265B4">
        <w:rPr>
          <w:rFonts w:ascii="Times New Roman" w:hAnsi="Times New Roman" w:cs="Times New Roman"/>
          <w:sz w:val="24"/>
          <w:szCs w:val="24"/>
        </w:rPr>
        <w:t xml:space="preserve"> – </w:t>
      </w:r>
      <w:r w:rsidRPr="006E748E">
        <w:rPr>
          <w:rFonts w:ascii="Times New Roman" w:hAnsi="Times New Roman" w:cs="Times New Roman"/>
          <w:sz w:val="24"/>
          <w:szCs w:val="24"/>
        </w:rPr>
        <w:t>датой п</w:t>
      </w:r>
      <w:r w:rsidRPr="00DC324C">
        <w:rPr>
          <w:rFonts w:ascii="Times New Roman" w:hAnsi="Times New Roman" w:cs="Times New Roman"/>
          <w:sz w:val="24"/>
          <w:szCs w:val="24"/>
        </w:rPr>
        <w:t xml:space="preserve">одписания Сторонами </w:t>
      </w:r>
      <w:proofErr w:type="spellStart"/>
      <w:r w:rsidRPr="00DC324C">
        <w:rPr>
          <w:rFonts w:ascii="Times New Roman" w:hAnsi="Times New Roman" w:cs="Times New Roman"/>
          <w:sz w:val="24"/>
          <w:szCs w:val="24"/>
        </w:rPr>
        <w:t>бункеровочной</w:t>
      </w:r>
      <w:proofErr w:type="spellEnd"/>
      <w:r w:rsidRPr="00DC324C">
        <w:rPr>
          <w:rFonts w:ascii="Times New Roman" w:hAnsi="Times New Roman" w:cs="Times New Roman"/>
          <w:sz w:val="24"/>
          <w:szCs w:val="24"/>
        </w:rPr>
        <w:t xml:space="preserve"> расписки;</w:t>
      </w:r>
    </w:p>
    <w:p w:rsidR="00AF7CC5" w:rsidRPr="001265B4" w:rsidRDefault="00AF7CC5" w:rsidP="00AF7CC5">
      <w:pPr>
        <w:ind w:firstLine="567"/>
        <w:jc w:val="both"/>
        <w:rPr>
          <w:rFonts w:ascii="Times New Roman" w:hAnsi="Times New Roman" w:cs="Times New Roman"/>
          <w:sz w:val="24"/>
          <w:szCs w:val="24"/>
        </w:rPr>
      </w:pPr>
      <w:r w:rsidRPr="001265B4">
        <w:rPr>
          <w:rFonts w:ascii="Times New Roman" w:hAnsi="Times New Roman" w:cs="Times New Roman"/>
          <w:sz w:val="24"/>
          <w:szCs w:val="24"/>
        </w:rPr>
        <w:t xml:space="preserve">- </w:t>
      </w:r>
      <w:r w:rsidRPr="001265B4">
        <w:rPr>
          <w:rFonts w:ascii="Times New Roman" w:hAnsi="Times New Roman" w:cs="Times New Roman"/>
          <w:b/>
          <w:sz w:val="24"/>
          <w:szCs w:val="24"/>
        </w:rPr>
        <w:t>при транспортировке Продукции автомобильным транспортом</w:t>
      </w:r>
      <w:r w:rsidRPr="001265B4">
        <w:rPr>
          <w:rFonts w:ascii="Times New Roman" w:hAnsi="Times New Roman" w:cs="Times New Roman"/>
          <w:sz w:val="24"/>
          <w:szCs w:val="24"/>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p>
    <w:p w:rsidR="00AF7CC5" w:rsidRPr="000130F0" w:rsidRDefault="00AF7CC5" w:rsidP="00AF7CC5">
      <w:pPr>
        <w:numPr>
          <w:ilvl w:val="1"/>
          <w:numId w:val="45"/>
        </w:numPr>
        <w:suppressAutoHyphens/>
        <w:spacing w:after="0" w:line="240" w:lineRule="auto"/>
        <w:ind w:left="0" w:firstLine="567"/>
        <w:jc w:val="both"/>
        <w:rPr>
          <w:rFonts w:ascii="Times New Roman" w:hAnsi="Times New Roman" w:cs="Times New Roman"/>
          <w:b/>
          <w:sz w:val="24"/>
          <w:szCs w:val="24"/>
        </w:rPr>
      </w:pPr>
      <w:r w:rsidRPr="001265B4">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w:t>
      </w:r>
      <w:r>
        <w:rPr>
          <w:rFonts w:ascii="Times New Roman" w:hAnsi="Times New Roman" w:cs="Times New Roman"/>
          <w:sz w:val="24"/>
          <w:szCs w:val="24"/>
        </w:rPr>
        <w:t xml:space="preserve"> </w:t>
      </w:r>
      <w:r w:rsidRPr="00A341D9">
        <w:rPr>
          <w:rFonts w:ascii="Times New Roman" w:hAnsi="Times New Roman" w:cs="Times New Roman"/>
          <w:sz w:val="24"/>
          <w:szCs w:val="24"/>
        </w:rPr>
        <w:t>Договора.</w:t>
      </w:r>
    </w:p>
    <w:p w:rsidR="00AF7CC5" w:rsidRPr="006E748E" w:rsidRDefault="00AF7CC5" w:rsidP="00AF7CC5">
      <w:pPr>
        <w:pStyle w:val="310"/>
        <w:numPr>
          <w:ilvl w:val="1"/>
          <w:numId w:val="45"/>
        </w:numPr>
        <w:ind w:left="0" w:firstLine="567"/>
        <w:rPr>
          <w:rFonts w:ascii="Times New Roman" w:hAnsi="Times New Roman"/>
          <w:bCs/>
          <w:sz w:val="24"/>
          <w:szCs w:val="24"/>
        </w:rPr>
      </w:pPr>
      <w:r w:rsidRPr="006E748E">
        <w:rPr>
          <w:rFonts w:ascii="Times New Roman" w:hAnsi="Times New Roman"/>
          <w:sz w:val="24"/>
          <w:szCs w:val="24"/>
        </w:rPr>
        <w:t xml:space="preserve">Поставка Продукции </w:t>
      </w:r>
      <w:r w:rsidRPr="006E748E">
        <w:rPr>
          <w:rFonts w:ascii="Times New Roman" w:hAnsi="Times New Roman"/>
          <w:sz w:val="24"/>
          <w:szCs w:val="24"/>
          <w:lang w:val="ru-RU"/>
        </w:rPr>
        <w:t xml:space="preserve">осуществляется </w:t>
      </w:r>
      <w:r w:rsidRPr="006E748E">
        <w:rPr>
          <w:rFonts w:ascii="Times New Roman" w:hAnsi="Times New Roman"/>
          <w:sz w:val="24"/>
          <w:szCs w:val="24"/>
        </w:rPr>
        <w:t>в</w:t>
      </w:r>
      <w:r w:rsidRPr="006E748E">
        <w:rPr>
          <w:rFonts w:ascii="Times New Roman" w:hAnsi="Times New Roman"/>
          <w:sz w:val="24"/>
          <w:szCs w:val="24"/>
          <w:lang w:val="ru-RU"/>
        </w:rPr>
        <w:t xml:space="preserve"> строгом соответствии с </w:t>
      </w:r>
      <w:r w:rsidRPr="006E748E">
        <w:rPr>
          <w:rFonts w:ascii="Times New Roman" w:hAnsi="Times New Roman"/>
          <w:sz w:val="24"/>
          <w:szCs w:val="24"/>
        </w:rPr>
        <w:t>заявк</w:t>
      </w:r>
      <w:r w:rsidRPr="006E748E">
        <w:rPr>
          <w:rFonts w:ascii="Times New Roman" w:hAnsi="Times New Roman"/>
          <w:sz w:val="24"/>
          <w:szCs w:val="24"/>
          <w:lang w:val="ru-RU"/>
        </w:rPr>
        <w:t>ой</w:t>
      </w:r>
      <w:r w:rsidRPr="006E748E">
        <w:rPr>
          <w:rFonts w:ascii="Times New Roman" w:hAnsi="Times New Roman"/>
          <w:sz w:val="24"/>
          <w:szCs w:val="24"/>
        </w:rPr>
        <w:t xml:space="preserve"> Покупателя</w:t>
      </w:r>
      <w:r w:rsidRPr="006E748E">
        <w:rPr>
          <w:rFonts w:ascii="Times New Roman" w:hAnsi="Times New Roman"/>
          <w:sz w:val="24"/>
          <w:szCs w:val="24"/>
          <w:lang w:val="ru-RU"/>
        </w:rPr>
        <w:t xml:space="preserve"> на поставку Продукции (далее – заявка) по </w:t>
      </w:r>
      <w:r w:rsidRPr="006E748E">
        <w:rPr>
          <w:rFonts w:ascii="Times New Roman" w:hAnsi="Times New Roman"/>
          <w:bCs/>
          <w:sz w:val="24"/>
          <w:szCs w:val="24"/>
        </w:rPr>
        <w:t>форм</w:t>
      </w:r>
      <w:r w:rsidRPr="006E748E">
        <w:rPr>
          <w:rFonts w:ascii="Times New Roman" w:hAnsi="Times New Roman"/>
          <w:bCs/>
          <w:sz w:val="24"/>
          <w:szCs w:val="24"/>
          <w:lang w:val="ru-RU"/>
        </w:rPr>
        <w:t xml:space="preserve">е  </w:t>
      </w:r>
      <w:r w:rsidRPr="006E748E">
        <w:rPr>
          <w:rFonts w:ascii="Times New Roman" w:hAnsi="Times New Roman"/>
          <w:bCs/>
          <w:sz w:val="24"/>
          <w:szCs w:val="24"/>
        </w:rPr>
        <w:t>Приложени</w:t>
      </w:r>
      <w:r w:rsidRPr="006E748E">
        <w:rPr>
          <w:rFonts w:ascii="Times New Roman" w:hAnsi="Times New Roman"/>
          <w:bCs/>
          <w:sz w:val="24"/>
          <w:szCs w:val="24"/>
          <w:lang w:val="ru-RU"/>
        </w:rPr>
        <w:t>я</w:t>
      </w:r>
      <w:r w:rsidRPr="006E748E">
        <w:rPr>
          <w:rFonts w:ascii="Times New Roman" w:hAnsi="Times New Roman"/>
          <w:bCs/>
          <w:sz w:val="24"/>
          <w:szCs w:val="24"/>
        </w:rPr>
        <w:t xml:space="preserve"> № 1</w:t>
      </w:r>
      <w:r w:rsidRPr="006E748E">
        <w:rPr>
          <w:rFonts w:ascii="Times New Roman" w:hAnsi="Times New Roman"/>
          <w:bCs/>
          <w:sz w:val="24"/>
          <w:szCs w:val="24"/>
          <w:lang w:val="ru-RU"/>
        </w:rPr>
        <w:t>, № 2</w:t>
      </w:r>
      <w:r w:rsidRPr="006E748E">
        <w:rPr>
          <w:rFonts w:ascii="Times New Roman" w:hAnsi="Times New Roman"/>
          <w:bCs/>
          <w:sz w:val="24"/>
          <w:szCs w:val="24"/>
        </w:rPr>
        <w:t xml:space="preserve"> к настоящему Договору. </w:t>
      </w:r>
    </w:p>
    <w:p w:rsidR="00AF7CC5" w:rsidRPr="006E748E" w:rsidRDefault="00AF7CC5" w:rsidP="00AF7CC5">
      <w:pPr>
        <w:pStyle w:val="310"/>
        <w:numPr>
          <w:ilvl w:val="1"/>
          <w:numId w:val="45"/>
        </w:numPr>
        <w:ind w:left="0" w:firstLine="567"/>
        <w:rPr>
          <w:rFonts w:ascii="Times New Roman" w:hAnsi="Times New Roman"/>
          <w:sz w:val="24"/>
          <w:szCs w:val="24"/>
        </w:rPr>
      </w:pPr>
      <w:r w:rsidRPr="006E748E">
        <w:rPr>
          <w:rFonts w:ascii="Times New Roman" w:hAnsi="Times New Roman"/>
          <w:sz w:val="24"/>
          <w:szCs w:val="24"/>
          <w:lang w:val="ru-RU"/>
        </w:rPr>
        <w:t xml:space="preserve">Поставка </w:t>
      </w:r>
      <w:r w:rsidRPr="006E748E">
        <w:rPr>
          <w:rFonts w:ascii="Times New Roman" w:hAnsi="Times New Roman"/>
          <w:sz w:val="24"/>
          <w:szCs w:val="24"/>
        </w:rPr>
        <w:t>Продукции производится на основании заявки на поставку Продукции, содержащей отгрузочные реквизиты</w:t>
      </w:r>
      <w:r w:rsidRPr="006D2235">
        <w:rPr>
          <w:rFonts w:ascii="Times New Roman" w:hAnsi="Times New Roman"/>
          <w:sz w:val="24"/>
          <w:szCs w:val="24"/>
        </w:rPr>
        <w:t xml:space="preserve">. Первоначально заявка направляется Поставщику в отсканированном виде по электронной почте _____________ и/или по факсу_________. Оригинал заявки направляется по почте заказным письмом с уведомлением о вручении.  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6D2235">
        <w:rPr>
          <w:rFonts w:ascii="Times New Roman" w:hAnsi="Times New Roman"/>
          <w:bCs/>
          <w:sz w:val="24"/>
          <w:szCs w:val="24"/>
        </w:rPr>
        <w:t xml:space="preserve">единоличного исполнительного органа. </w:t>
      </w:r>
      <w:r w:rsidRPr="006D2235">
        <w:rPr>
          <w:rFonts w:ascii="Times New Roman" w:hAnsi="Times New Roman"/>
          <w:sz w:val="24"/>
          <w:szCs w:val="24"/>
        </w:rPr>
        <w:t xml:space="preserve">При передоверии полномочий по оформлению заявок, Покупатель предоставляет </w:t>
      </w:r>
      <w:r w:rsidRPr="006E748E">
        <w:rPr>
          <w:rFonts w:ascii="Times New Roman" w:hAnsi="Times New Roman"/>
          <w:sz w:val="24"/>
          <w:szCs w:val="24"/>
        </w:rPr>
        <w:t>Поставщику копию доверенности, из которой следует совершение передоверия.</w:t>
      </w:r>
    </w:p>
    <w:p w:rsidR="00AF7CC5" w:rsidRPr="006E748E" w:rsidRDefault="00AF7CC5" w:rsidP="00AF7CC5">
      <w:pPr>
        <w:pStyle w:val="310"/>
        <w:ind w:firstLine="567"/>
        <w:rPr>
          <w:rFonts w:ascii="Times New Roman" w:hAnsi="Times New Roman"/>
          <w:sz w:val="24"/>
          <w:szCs w:val="24"/>
        </w:rPr>
      </w:pPr>
      <w:r w:rsidRPr="006E748E">
        <w:rPr>
          <w:rFonts w:ascii="Times New Roman" w:hAnsi="Times New Roman"/>
          <w:sz w:val="24"/>
          <w:szCs w:val="24"/>
        </w:rPr>
        <w:t>Заявка на поставку Продукции подписывается только со стороны Покупателя и не подлежит подписанию</w:t>
      </w:r>
      <w:r w:rsidRPr="006E748E">
        <w:rPr>
          <w:rFonts w:ascii="Times New Roman" w:hAnsi="Times New Roman"/>
          <w:sz w:val="24"/>
          <w:szCs w:val="24"/>
          <w:lang w:val="ru-RU"/>
        </w:rPr>
        <w:t>,</w:t>
      </w:r>
      <w:r w:rsidRPr="006E748E">
        <w:rPr>
          <w:rFonts w:ascii="Times New Roman" w:hAnsi="Times New Roman"/>
          <w:sz w:val="24"/>
          <w:szCs w:val="24"/>
        </w:rPr>
        <w:t xml:space="preserve"> либо письменному утверждению (согласованию) Поставщиком. </w:t>
      </w:r>
      <w:r w:rsidRPr="006E748E">
        <w:rPr>
          <w:rFonts w:ascii="Times New Roman" w:hAnsi="Times New Roman"/>
          <w:sz w:val="24"/>
          <w:szCs w:val="24"/>
        </w:rPr>
        <w:lastRenderedPageBreak/>
        <w:t xml:space="preserve">Поставщик лишь вправе заявить о невозможности исполнения данной заявки в соответствии с п. 2.8. настоящего Договора.  </w:t>
      </w:r>
    </w:p>
    <w:p w:rsidR="00AF7CC5" w:rsidRPr="001265B4" w:rsidRDefault="00AF7CC5" w:rsidP="00AF7CC5">
      <w:pPr>
        <w:pStyle w:val="310"/>
        <w:numPr>
          <w:ilvl w:val="1"/>
          <w:numId w:val="45"/>
        </w:numPr>
        <w:ind w:left="0" w:firstLine="567"/>
        <w:rPr>
          <w:rFonts w:ascii="Times New Roman" w:hAnsi="Times New Roman"/>
          <w:sz w:val="24"/>
          <w:szCs w:val="24"/>
          <w:lang w:val="ru-RU"/>
        </w:rPr>
      </w:pPr>
      <w:r w:rsidRPr="001265B4">
        <w:rPr>
          <w:rFonts w:ascii="Times New Roman" w:hAnsi="Times New Roman"/>
          <w:sz w:val="24"/>
          <w:szCs w:val="24"/>
        </w:rPr>
        <w:t xml:space="preserve">Заявка Покупателя </w:t>
      </w:r>
      <w:r w:rsidRPr="00A341D9">
        <w:rPr>
          <w:rFonts w:ascii="Times New Roman" w:hAnsi="Times New Roman"/>
          <w:sz w:val="24"/>
          <w:szCs w:val="24"/>
          <w:lang w:val="ru-RU"/>
        </w:rPr>
        <w:t>может</w:t>
      </w:r>
      <w:r w:rsidRPr="00A341D9">
        <w:rPr>
          <w:rFonts w:ascii="Times New Roman" w:hAnsi="Times New Roman"/>
          <w:sz w:val="24"/>
          <w:szCs w:val="24"/>
        </w:rPr>
        <w:t xml:space="preserve"> </w:t>
      </w:r>
      <w:r w:rsidRPr="001265B4">
        <w:rPr>
          <w:rFonts w:ascii="Times New Roman" w:hAnsi="Times New Roman"/>
          <w:sz w:val="24"/>
          <w:szCs w:val="24"/>
        </w:rPr>
        <w:t>содержать следующие сведения:</w:t>
      </w:r>
    </w:p>
    <w:p w:rsidR="00AF7CC5" w:rsidRPr="001265B4" w:rsidRDefault="00AF7CC5" w:rsidP="00AF7CC5">
      <w:pPr>
        <w:pStyle w:val="310"/>
        <w:tabs>
          <w:tab w:val="left" w:pos="993"/>
        </w:tabs>
        <w:ind w:firstLine="426"/>
        <w:rPr>
          <w:rFonts w:ascii="Times New Roman" w:hAnsi="Times New Roman"/>
          <w:sz w:val="24"/>
          <w:szCs w:val="24"/>
          <w:lang w:val="ru-RU"/>
        </w:rPr>
      </w:pPr>
      <w:r>
        <w:rPr>
          <w:rFonts w:ascii="Times New Roman" w:hAnsi="Times New Roman"/>
          <w:sz w:val="24"/>
          <w:szCs w:val="24"/>
          <w:lang w:val="ru-RU"/>
        </w:rPr>
        <w:t xml:space="preserve">  </w:t>
      </w:r>
      <w:r w:rsidRPr="001265B4">
        <w:rPr>
          <w:rFonts w:ascii="Times New Roman" w:hAnsi="Times New Roman"/>
          <w:sz w:val="24"/>
          <w:szCs w:val="24"/>
          <w:lang w:val="ru-RU"/>
        </w:rPr>
        <w:t xml:space="preserve">2.6.1. </w:t>
      </w:r>
      <w:r w:rsidRPr="001265B4">
        <w:rPr>
          <w:rFonts w:ascii="Times New Roman" w:hAnsi="Times New Roman"/>
          <w:b/>
          <w:sz w:val="24"/>
          <w:szCs w:val="24"/>
          <w:lang w:val="ru-RU"/>
        </w:rPr>
        <w:t>При транспортировке Продукции железнодорожным транспортом</w:t>
      </w:r>
      <w:r>
        <w:rPr>
          <w:rFonts w:ascii="Times New Roman" w:hAnsi="Times New Roman"/>
          <w:b/>
          <w:sz w:val="24"/>
          <w:szCs w:val="24"/>
          <w:lang w:val="ru-RU"/>
        </w:rPr>
        <w:t xml:space="preserve"> </w:t>
      </w:r>
      <w:r w:rsidRPr="002C09E7">
        <w:rPr>
          <w:rFonts w:ascii="Times New Roman" w:hAnsi="Times New Roman"/>
          <w:sz w:val="24"/>
          <w:szCs w:val="24"/>
          <w:lang w:val="ru-RU"/>
        </w:rPr>
        <w:t xml:space="preserve">(Приложение № </w:t>
      </w:r>
      <w:r>
        <w:rPr>
          <w:rFonts w:ascii="Times New Roman" w:hAnsi="Times New Roman"/>
          <w:sz w:val="24"/>
          <w:szCs w:val="24"/>
          <w:lang w:val="ru-RU"/>
        </w:rPr>
        <w:t>1</w:t>
      </w:r>
      <w:r w:rsidRPr="002C09E7">
        <w:rPr>
          <w:rFonts w:ascii="Times New Roman" w:hAnsi="Times New Roman"/>
          <w:sz w:val="24"/>
          <w:szCs w:val="24"/>
          <w:lang w:val="ru-RU"/>
        </w:rPr>
        <w:t xml:space="preserve"> к настоящему Договору):</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количество и наименование Продукции;</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дата поставки;</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номер Договора, на основании которого делается заявка;</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станция назначения и ее код, наименование железной дороги;</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полные и сокращенные наименования грузополучателей</w:t>
      </w:r>
      <w:r>
        <w:rPr>
          <w:rFonts w:ascii="Times New Roman" w:hAnsi="Times New Roman" w:cs="Times New Roman"/>
          <w:sz w:val="24"/>
          <w:szCs w:val="24"/>
          <w:lang w:eastAsia="ru-RU"/>
        </w:rPr>
        <w:t xml:space="preserve"> (в тексте настоящего   Договора Г</w:t>
      </w:r>
      <w:r w:rsidRPr="001265B4">
        <w:rPr>
          <w:rFonts w:ascii="Times New Roman" w:hAnsi="Times New Roman" w:cs="Times New Roman"/>
          <w:sz w:val="24"/>
          <w:szCs w:val="24"/>
          <w:lang w:eastAsia="ru-RU"/>
        </w:rPr>
        <w:t>рузополучатель – Покупатель);</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наименование фактического получателя;</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xml:space="preserve">- юридический адрес </w:t>
      </w:r>
      <w:r>
        <w:rPr>
          <w:rFonts w:ascii="Times New Roman" w:hAnsi="Times New Roman" w:cs="Times New Roman"/>
          <w:sz w:val="24"/>
          <w:szCs w:val="24"/>
          <w:lang w:eastAsia="ru-RU"/>
        </w:rPr>
        <w:t>Г</w:t>
      </w:r>
      <w:r w:rsidRPr="001265B4">
        <w:rPr>
          <w:rFonts w:ascii="Times New Roman" w:hAnsi="Times New Roman" w:cs="Times New Roman"/>
          <w:sz w:val="24"/>
          <w:szCs w:val="24"/>
          <w:lang w:eastAsia="ru-RU"/>
        </w:rPr>
        <w:t>рузополучателя;</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xml:space="preserve">- </w:t>
      </w:r>
      <w:proofErr w:type="gramStart"/>
      <w:r w:rsidRPr="001265B4">
        <w:rPr>
          <w:rFonts w:ascii="Times New Roman" w:hAnsi="Times New Roman" w:cs="Times New Roman"/>
          <w:sz w:val="24"/>
          <w:szCs w:val="24"/>
          <w:lang w:eastAsia="ru-RU"/>
        </w:rPr>
        <w:t>ж</w:t>
      </w:r>
      <w:proofErr w:type="gramEnd"/>
      <w:r w:rsidRPr="001265B4">
        <w:rPr>
          <w:rFonts w:ascii="Times New Roman" w:hAnsi="Times New Roman" w:cs="Times New Roman"/>
          <w:sz w:val="24"/>
          <w:szCs w:val="24"/>
          <w:lang w:eastAsia="ru-RU"/>
        </w:rPr>
        <w:t xml:space="preserve">/д. код </w:t>
      </w:r>
      <w:r>
        <w:rPr>
          <w:rFonts w:ascii="Times New Roman" w:hAnsi="Times New Roman" w:cs="Times New Roman"/>
          <w:sz w:val="24"/>
          <w:szCs w:val="24"/>
          <w:lang w:eastAsia="ru-RU"/>
        </w:rPr>
        <w:t>Г</w:t>
      </w:r>
      <w:r w:rsidRPr="001265B4">
        <w:rPr>
          <w:rFonts w:ascii="Times New Roman" w:hAnsi="Times New Roman" w:cs="Times New Roman"/>
          <w:sz w:val="24"/>
          <w:szCs w:val="24"/>
          <w:lang w:eastAsia="ru-RU"/>
        </w:rPr>
        <w:t xml:space="preserve">рузополучателя, ОКПО </w:t>
      </w:r>
      <w:r>
        <w:rPr>
          <w:rFonts w:ascii="Times New Roman" w:hAnsi="Times New Roman" w:cs="Times New Roman"/>
          <w:sz w:val="24"/>
          <w:szCs w:val="24"/>
          <w:lang w:eastAsia="ru-RU"/>
        </w:rPr>
        <w:t>Г</w:t>
      </w:r>
      <w:r w:rsidRPr="001265B4">
        <w:rPr>
          <w:rFonts w:ascii="Times New Roman" w:hAnsi="Times New Roman" w:cs="Times New Roman"/>
          <w:sz w:val="24"/>
          <w:szCs w:val="24"/>
          <w:lang w:eastAsia="ru-RU"/>
        </w:rPr>
        <w:t>рузополучателя;</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особые отметки;</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наименование и ОКПО плательщика;</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xml:space="preserve">- ИНН/КПП </w:t>
      </w:r>
      <w:r>
        <w:rPr>
          <w:rFonts w:ascii="Times New Roman" w:hAnsi="Times New Roman" w:cs="Times New Roman"/>
          <w:sz w:val="24"/>
          <w:szCs w:val="24"/>
          <w:lang w:eastAsia="ru-RU"/>
        </w:rPr>
        <w:t>Г</w:t>
      </w:r>
      <w:r w:rsidRPr="001265B4">
        <w:rPr>
          <w:rFonts w:ascii="Times New Roman" w:hAnsi="Times New Roman" w:cs="Times New Roman"/>
          <w:sz w:val="24"/>
          <w:szCs w:val="24"/>
          <w:lang w:eastAsia="ru-RU"/>
        </w:rPr>
        <w:t>рузополучателя;</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xml:space="preserve">- наименование банка </w:t>
      </w:r>
      <w:r>
        <w:rPr>
          <w:rFonts w:ascii="Times New Roman" w:hAnsi="Times New Roman" w:cs="Times New Roman"/>
          <w:sz w:val="24"/>
          <w:szCs w:val="24"/>
          <w:lang w:eastAsia="ru-RU"/>
        </w:rPr>
        <w:t>Г</w:t>
      </w:r>
      <w:r w:rsidRPr="001265B4">
        <w:rPr>
          <w:rFonts w:ascii="Times New Roman" w:hAnsi="Times New Roman" w:cs="Times New Roman"/>
          <w:sz w:val="24"/>
          <w:szCs w:val="24"/>
          <w:lang w:eastAsia="ru-RU"/>
        </w:rPr>
        <w:t>рузополучателя, адрес банка (полный);</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ИНН/КПП банка, БИК банка</w:t>
      </w:r>
      <w:r>
        <w:rPr>
          <w:rFonts w:ascii="Times New Roman" w:hAnsi="Times New Roman" w:cs="Times New Roman"/>
          <w:sz w:val="24"/>
          <w:szCs w:val="24"/>
          <w:lang w:eastAsia="ru-RU"/>
        </w:rPr>
        <w:t xml:space="preserve"> Грузополучателя</w:t>
      </w:r>
      <w:r w:rsidRPr="001265B4">
        <w:rPr>
          <w:rFonts w:ascii="Times New Roman" w:hAnsi="Times New Roman" w:cs="Times New Roman"/>
          <w:sz w:val="24"/>
          <w:szCs w:val="24"/>
          <w:lang w:eastAsia="ru-RU"/>
        </w:rPr>
        <w:t>;</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xml:space="preserve">- № </w:t>
      </w:r>
      <w:proofErr w:type="spellStart"/>
      <w:r w:rsidRPr="001265B4">
        <w:rPr>
          <w:rFonts w:ascii="Times New Roman" w:hAnsi="Times New Roman" w:cs="Times New Roman"/>
          <w:sz w:val="24"/>
          <w:szCs w:val="24"/>
          <w:lang w:eastAsia="ru-RU"/>
        </w:rPr>
        <w:t>расч</w:t>
      </w:r>
      <w:proofErr w:type="spellEnd"/>
      <w:r w:rsidRPr="001265B4">
        <w:rPr>
          <w:rFonts w:ascii="Times New Roman" w:hAnsi="Times New Roman" w:cs="Times New Roman"/>
          <w:sz w:val="24"/>
          <w:szCs w:val="24"/>
          <w:lang w:eastAsia="ru-RU"/>
        </w:rPr>
        <w:t xml:space="preserve">. счёта </w:t>
      </w:r>
      <w:r>
        <w:rPr>
          <w:rFonts w:ascii="Times New Roman" w:hAnsi="Times New Roman" w:cs="Times New Roman"/>
          <w:sz w:val="24"/>
          <w:szCs w:val="24"/>
          <w:lang w:eastAsia="ru-RU"/>
        </w:rPr>
        <w:t>Г</w:t>
      </w:r>
      <w:r w:rsidRPr="001265B4">
        <w:rPr>
          <w:rFonts w:ascii="Times New Roman" w:hAnsi="Times New Roman" w:cs="Times New Roman"/>
          <w:sz w:val="24"/>
          <w:szCs w:val="24"/>
          <w:lang w:eastAsia="ru-RU"/>
        </w:rPr>
        <w:t>рузополучателя;</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xml:space="preserve">- № корр. счёта </w:t>
      </w:r>
      <w:r>
        <w:rPr>
          <w:rFonts w:ascii="Times New Roman" w:hAnsi="Times New Roman" w:cs="Times New Roman"/>
          <w:sz w:val="24"/>
          <w:szCs w:val="24"/>
          <w:lang w:eastAsia="ru-RU"/>
        </w:rPr>
        <w:t>Г</w:t>
      </w:r>
      <w:r w:rsidRPr="001265B4">
        <w:rPr>
          <w:rFonts w:ascii="Times New Roman" w:hAnsi="Times New Roman" w:cs="Times New Roman"/>
          <w:sz w:val="24"/>
          <w:szCs w:val="24"/>
          <w:lang w:eastAsia="ru-RU"/>
        </w:rPr>
        <w:t>рузополучателя;</w:t>
      </w:r>
    </w:p>
    <w:p w:rsidR="00AF7CC5" w:rsidRPr="001265B4" w:rsidRDefault="00AF7CC5" w:rsidP="00AF7CC5">
      <w:pPr>
        <w:ind w:left="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xml:space="preserve">- ФИО и контактный телефон представителя </w:t>
      </w:r>
      <w:r>
        <w:rPr>
          <w:rFonts w:ascii="Times New Roman" w:hAnsi="Times New Roman" w:cs="Times New Roman"/>
          <w:sz w:val="24"/>
          <w:szCs w:val="24"/>
          <w:lang w:eastAsia="ru-RU"/>
        </w:rPr>
        <w:t>Г</w:t>
      </w:r>
      <w:r w:rsidRPr="001265B4">
        <w:rPr>
          <w:rFonts w:ascii="Times New Roman" w:hAnsi="Times New Roman" w:cs="Times New Roman"/>
          <w:sz w:val="24"/>
          <w:szCs w:val="24"/>
          <w:lang w:eastAsia="ru-RU"/>
        </w:rPr>
        <w:t>рузополучателя.</w:t>
      </w:r>
    </w:p>
    <w:p w:rsidR="00AF7CC5" w:rsidRPr="001265B4" w:rsidRDefault="00AF7CC5" w:rsidP="00AF7CC5">
      <w:pPr>
        <w:ind w:firstLine="426"/>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AF7CC5" w:rsidRPr="001265B4" w:rsidRDefault="00AF7CC5" w:rsidP="00AF7CC5">
      <w:pPr>
        <w:pStyle w:val="310"/>
        <w:tabs>
          <w:tab w:val="left" w:pos="993"/>
        </w:tabs>
        <w:ind w:firstLine="426"/>
        <w:rPr>
          <w:rFonts w:ascii="Times New Roman" w:hAnsi="Times New Roman"/>
          <w:sz w:val="24"/>
          <w:szCs w:val="24"/>
          <w:lang w:val="ru-RU"/>
        </w:rPr>
      </w:pPr>
      <w:r w:rsidRPr="001265B4">
        <w:rPr>
          <w:rFonts w:ascii="Times New Roman" w:hAnsi="Times New Roman"/>
          <w:sz w:val="24"/>
          <w:szCs w:val="24"/>
          <w:lang w:val="ru-RU"/>
        </w:rPr>
        <w:t xml:space="preserve">2.6.2. </w:t>
      </w:r>
      <w:r w:rsidRPr="001265B4">
        <w:rPr>
          <w:rFonts w:ascii="Times New Roman" w:hAnsi="Times New Roman"/>
          <w:b/>
          <w:sz w:val="24"/>
          <w:szCs w:val="24"/>
          <w:lang w:val="ru-RU"/>
        </w:rPr>
        <w:t>При транспортировке Продукции водным/автомобильным транспортом</w:t>
      </w:r>
      <w:r>
        <w:rPr>
          <w:rFonts w:ascii="Times New Roman" w:hAnsi="Times New Roman"/>
          <w:b/>
          <w:sz w:val="24"/>
          <w:szCs w:val="24"/>
          <w:lang w:val="ru-RU"/>
        </w:rPr>
        <w:t xml:space="preserve"> </w:t>
      </w:r>
      <w:r w:rsidRPr="002C09E7">
        <w:rPr>
          <w:rFonts w:ascii="Times New Roman" w:hAnsi="Times New Roman"/>
          <w:sz w:val="24"/>
          <w:szCs w:val="24"/>
          <w:lang w:val="ru-RU"/>
        </w:rPr>
        <w:t xml:space="preserve">(Приложение № </w:t>
      </w:r>
      <w:r>
        <w:rPr>
          <w:rFonts w:ascii="Times New Roman" w:hAnsi="Times New Roman"/>
          <w:sz w:val="24"/>
          <w:szCs w:val="24"/>
          <w:lang w:val="ru-RU"/>
        </w:rPr>
        <w:t>2</w:t>
      </w:r>
      <w:r w:rsidRPr="002C09E7">
        <w:rPr>
          <w:rFonts w:ascii="Times New Roman" w:hAnsi="Times New Roman"/>
          <w:sz w:val="24"/>
          <w:szCs w:val="24"/>
          <w:lang w:val="ru-RU"/>
        </w:rPr>
        <w:t xml:space="preserve"> к настоящему Договору):</w:t>
      </w:r>
    </w:p>
    <w:p w:rsidR="00AF7CC5" w:rsidRPr="0073191E" w:rsidRDefault="00AF7CC5" w:rsidP="00AF7CC5">
      <w:pPr>
        <w:pStyle w:val="310"/>
        <w:tabs>
          <w:tab w:val="left" w:pos="0"/>
        </w:tabs>
        <w:ind w:firstLine="567"/>
        <w:rPr>
          <w:rFonts w:ascii="Times New Roman" w:hAnsi="Times New Roman"/>
          <w:sz w:val="24"/>
          <w:szCs w:val="24"/>
          <w:lang w:val="ru-RU"/>
        </w:rPr>
      </w:pPr>
      <w:r w:rsidRPr="001265B4">
        <w:rPr>
          <w:rFonts w:ascii="Times New Roman" w:hAnsi="Times New Roman"/>
          <w:sz w:val="24"/>
          <w:szCs w:val="24"/>
          <w:lang w:val="ru-RU"/>
        </w:rPr>
        <w:t xml:space="preserve">- </w:t>
      </w:r>
      <w:r w:rsidRPr="0073191E">
        <w:rPr>
          <w:rFonts w:ascii="Times New Roman" w:hAnsi="Times New Roman"/>
          <w:sz w:val="24"/>
          <w:szCs w:val="24"/>
          <w:lang w:val="ru-RU"/>
        </w:rPr>
        <w:t xml:space="preserve">номер Договора, на основании которого делается заявка; </w:t>
      </w:r>
    </w:p>
    <w:p w:rsidR="00AF7CC5" w:rsidRPr="0073191E" w:rsidRDefault="00AF7CC5" w:rsidP="00AF7CC5">
      <w:pPr>
        <w:pStyle w:val="310"/>
        <w:tabs>
          <w:tab w:val="left" w:pos="0"/>
        </w:tabs>
        <w:ind w:firstLine="567"/>
        <w:rPr>
          <w:rFonts w:ascii="Times New Roman" w:hAnsi="Times New Roman"/>
          <w:sz w:val="24"/>
          <w:szCs w:val="24"/>
          <w:lang w:val="ru-RU"/>
        </w:rPr>
      </w:pPr>
      <w:r w:rsidRPr="0073191E">
        <w:rPr>
          <w:rFonts w:ascii="Times New Roman" w:hAnsi="Times New Roman"/>
          <w:sz w:val="24"/>
          <w:szCs w:val="24"/>
          <w:lang w:val="ru-RU"/>
        </w:rPr>
        <w:t xml:space="preserve">- наименование Продукции; </w:t>
      </w:r>
    </w:p>
    <w:p w:rsidR="00AF7CC5" w:rsidRPr="0073191E" w:rsidRDefault="00AF7CC5" w:rsidP="00AF7CC5">
      <w:pPr>
        <w:pStyle w:val="310"/>
        <w:tabs>
          <w:tab w:val="left" w:pos="0"/>
        </w:tabs>
        <w:ind w:firstLine="567"/>
        <w:rPr>
          <w:rFonts w:ascii="Times New Roman" w:hAnsi="Times New Roman"/>
          <w:sz w:val="24"/>
          <w:szCs w:val="24"/>
          <w:lang w:val="ru-RU"/>
        </w:rPr>
      </w:pPr>
      <w:r w:rsidRPr="0073191E">
        <w:rPr>
          <w:rFonts w:ascii="Times New Roman" w:hAnsi="Times New Roman"/>
          <w:sz w:val="24"/>
          <w:szCs w:val="24"/>
          <w:lang w:val="ru-RU"/>
        </w:rPr>
        <w:t>- количество Продукции;</w:t>
      </w:r>
    </w:p>
    <w:p w:rsidR="00AF7CC5" w:rsidRPr="0073191E" w:rsidRDefault="00AF7CC5" w:rsidP="00AF7CC5">
      <w:pPr>
        <w:pStyle w:val="310"/>
        <w:tabs>
          <w:tab w:val="left" w:pos="0"/>
        </w:tabs>
        <w:ind w:firstLine="567"/>
        <w:rPr>
          <w:rFonts w:ascii="Times New Roman" w:hAnsi="Times New Roman"/>
          <w:sz w:val="24"/>
          <w:szCs w:val="24"/>
          <w:lang w:val="ru-RU"/>
        </w:rPr>
      </w:pPr>
      <w:r w:rsidRPr="0073191E">
        <w:rPr>
          <w:rFonts w:ascii="Times New Roman" w:hAnsi="Times New Roman"/>
          <w:sz w:val="24"/>
          <w:szCs w:val="24"/>
          <w:lang w:val="ru-RU"/>
        </w:rPr>
        <w:t>- место поставки, с полным/точным указанием реквизитов Грузополучателя;</w:t>
      </w:r>
    </w:p>
    <w:p w:rsidR="00AF7CC5" w:rsidRPr="0073191E" w:rsidRDefault="00AF7CC5" w:rsidP="00AF7CC5">
      <w:pPr>
        <w:pStyle w:val="310"/>
        <w:tabs>
          <w:tab w:val="left" w:pos="0"/>
        </w:tabs>
        <w:ind w:firstLine="567"/>
        <w:rPr>
          <w:rFonts w:ascii="Times New Roman" w:hAnsi="Times New Roman"/>
          <w:sz w:val="24"/>
          <w:szCs w:val="24"/>
          <w:lang w:val="ru-RU"/>
        </w:rPr>
      </w:pPr>
      <w:r w:rsidRPr="0073191E">
        <w:rPr>
          <w:rFonts w:ascii="Times New Roman" w:hAnsi="Times New Roman"/>
          <w:sz w:val="24"/>
          <w:szCs w:val="24"/>
          <w:lang w:val="ru-RU"/>
        </w:rPr>
        <w:lastRenderedPageBreak/>
        <w:t>- способ поставки (вид транспортного средства);</w:t>
      </w:r>
    </w:p>
    <w:p w:rsidR="00AF7CC5" w:rsidRPr="0073191E" w:rsidRDefault="00AF7CC5" w:rsidP="00AF7CC5">
      <w:pPr>
        <w:pStyle w:val="310"/>
        <w:tabs>
          <w:tab w:val="left" w:pos="0"/>
        </w:tabs>
        <w:ind w:firstLine="567"/>
        <w:rPr>
          <w:rFonts w:ascii="Times New Roman" w:hAnsi="Times New Roman"/>
          <w:sz w:val="24"/>
          <w:szCs w:val="24"/>
          <w:lang w:val="ru-RU"/>
        </w:rPr>
      </w:pPr>
      <w:r w:rsidRPr="0073191E">
        <w:rPr>
          <w:rFonts w:ascii="Times New Roman" w:hAnsi="Times New Roman"/>
          <w:sz w:val="24"/>
          <w:szCs w:val="24"/>
          <w:lang w:val="ru-RU"/>
        </w:rPr>
        <w:t xml:space="preserve">- срок поставки; </w:t>
      </w:r>
    </w:p>
    <w:p w:rsidR="00AF7CC5" w:rsidRPr="001265B4" w:rsidRDefault="00AF7CC5" w:rsidP="00AF7CC5">
      <w:pPr>
        <w:pStyle w:val="310"/>
        <w:tabs>
          <w:tab w:val="left" w:pos="0"/>
        </w:tabs>
        <w:ind w:firstLine="567"/>
        <w:rPr>
          <w:rFonts w:ascii="Times New Roman" w:hAnsi="Times New Roman"/>
          <w:sz w:val="24"/>
          <w:szCs w:val="24"/>
          <w:lang w:val="ru-RU"/>
        </w:rPr>
      </w:pPr>
      <w:r w:rsidRPr="0073191E">
        <w:rPr>
          <w:rFonts w:ascii="Times New Roman" w:hAnsi="Times New Roman"/>
          <w:sz w:val="24"/>
          <w:szCs w:val="24"/>
          <w:lang w:val="ru-RU"/>
        </w:rPr>
        <w:t xml:space="preserve">- особые отметки </w:t>
      </w:r>
      <w:r w:rsidRPr="0073191E">
        <w:rPr>
          <w:rFonts w:ascii="Times New Roman" w:hAnsi="Times New Roman"/>
          <w:i/>
          <w:sz w:val="24"/>
          <w:szCs w:val="24"/>
          <w:lang w:val="ru-RU"/>
        </w:rPr>
        <w:t>(в случае необходимости)</w:t>
      </w:r>
      <w:r w:rsidRPr="0073191E">
        <w:rPr>
          <w:rFonts w:ascii="Times New Roman" w:hAnsi="Times New Roman"/>
          <w:sz w:val="24"/>
          <w:szCs w:val="24"/>
          <w:lang w:val="ru-RU"/>
        </w:rPr>
        <w:t>.</w:t>
      </w:r>
    </w:p>
    <w:p w:rsidR="00AF7CC5" w:rsidRPr="001265B4" w:rsidRDefault="00AF7CC5" w:rsidP="00AF7CC5">
      <w:pPr>
        <w:pStyle w:val="310"/>
        <w:numPr>
          <w:ilvl w:val="1"/>
          <w:numId w:val="45"/>
        </w:numPr>
        <w:tabs>
          <w:tab w:val="num" w:pos="993"/>
        </w:tabs>
        <w:ind w:left="0" w:firstLine="426"/>
        <w:rPr>
          <w:rFonts w:ascii="Times New Roman" w:hAnsi="Times New Roman"/>
          <w:sz w:val="24"/>
          <w:szCs w:val="24"/>
        </w:rPr>
      </w:pPr>
      <w:r w:rsidRPr="001265B4">
        <w:rPr>
          <w:rFonts w:ascii="Times New Roman" w:hAnsi="Times New Roman"/>
          <w:sz w:val="24"/>
          <w:szCs w:val="24"/>
          <w:lang w:val="ru-RU"/>
        </w:rPr>
        <w:t xml:space="preserve"> </w:t>
      </w:r>
      <w:r w:rsidRPr="001265B4">
        <w:rPr>
          <w:rFonts w:ascii="Times New Roman" w:hAnsi="Times New Roman"/>
          <w:sz w:val="24"/>
          <w:szCs w:val="24"/>
        </w:rPr>
        <w:t>Во исполнение своих обязательств по настоящему Договору Покупатель</w:t>
      </w:r>
      <w:r w:rsidRPr="001265B4">
        <w:rPr>
          <w:rFonts w:ascii="Times New Roman" w:hAnsi="Times New Roman"/>
          <w:sz w:val="24"/>
          <w:szCs w:val="24"/>
          <w:lang w:val="ru-RU"/>
        </w:rPr>
        <w:t xml:space="preserve"> </w:t>
      </w:r>
      <w:r>
        <w:rPr>
          <w:rFonts w:ascii="Times New Roman" w:hAnsi="Times New Roman"/>
          <w:sz w:val="24"/>
          <w:szCs w:val="24"/>
          <w:lang w:val="ru-RU"/>
        </w:rPr>
        <w:t>предоставляет Поставщику заявку на поставку Продукции в электронном и/или факсимильном виде</w:t>
      </w:r>
      <w:r w:rsidRPr="001265B4">
        <w:rPr>
          <w:rFonts w:ascii="Times New Roman" w:hAnsi="Times New Roman"/>
          <w:sz w:val="24"/>
          <w:szCs w:val="24"/>
          <w:lang w:val="ru-RU"/>
        </w:rPr>
        <w:t>:</w:t>
      </w:r>
    </w:p>
    <w:p w:rsidR="00AF7CC5" w:rsidRPr="001265B4" w:rsidRDefault="00AF7CC5" w:rsidP="00AF7CC5">
      <w:pPr>
        <w:pStyle w:val="310"/>
        <w:tabs>
          <w:tab w:val="num" w:pos="993"/>
        </w:tabs>
        <w:ind w:firstLine="426"/>
        <w:rPr>
          <w:rFonts w:ascii="Times New Roman" w:hAnsi="Times New Roman"/>
          <w:sz w:val="24"/>
          <w:szCs w:val="24"/>
          <w:lang w:val="ru-RU"/>
        </w:rPr>
      </w:pPr>
      <w:r w:rsidRPr="001265B4">
        <w:rPr>
          <w:rFonts w:ascii="Times New Roman" w:hAnsi="Times New Roman"/>
          <w:sz w:val="24"/>
          <w:szCs w:val="24"/>
        </w:rPr>
        <w:t xml:space="preserve"> </w:t>
      </w:r>
      <w:r w:rsidRPr="001265B4">
        <w:rPr>
          <w:rFonts w:ascii="Times New Roman" w:hAnsi="Times New Roman"/>
          <w:sz w:val="24"/>
          <w:szCs w:val="24"/>
          <w:lang w:val="ru-RU"/>
        </w:rPr>
        <w:t xml:space="preserve">- </w:t>
      </w:r>
      <w:r w:rsidRPr="001265B4">
        <w:rPr>
          <w:rFonts w:ascii="Times New Roman" w:hAnsi="Times New Roman"/>
          <w:b/>
          <w:sz w:val="24"/>
          <w:szCs w:val="24"/>
          <w:lang w:val="ru-RU"/>
        </w:rPr>
        <w:t>при транспортировке Продукции железнодорожным транспортом</w:t>
      </w:r>
      <w:r w:rsidRPr="001265B4">
        <w:rPr>
          <w:rFonts w:ascii="Times New Roman" w:hAnsi="Times New Roman"/>
          <w:sz w:val="24"/>
          <w:szCs w:val="24"/>
          <w:lang w:val="ru-RU"/>
        </w:rPr>
        <w:t xml:space="preserve"> -</w:t>
      </w:r>
      <w:r w:rsidRPr="001265B4">
        <w:rPr>
          <w:rFonts w:ascii="Times New Roman" w:hAnsi="Times New Roman"/>
          <w:sz w:val="24"/>
          <w:szCs w:val="24"/>
        </w:rPr>
        <w:t xml:space="preserve"> за </w:t>
      </w:r>
      <w:r w:rsidRPr="001265B4">
        <w:rPr>
          <w:rFonts w:ascii="Times New Roman" w:hAnsi="Times New Roman"/>
          <w:sz w:val="24"/>
          <w:szCs w:val="24"/>
          <w:lang w:val="ru-RU"/>
        </w:rPr>
        <w:t xml:space="preserve">                         1</w:t>
      </w:r>
      <w:r>
        <w:rPr>
          <w:rFonts w:ascii="Times New Roman" w:hAnsi="Times New Roman"/>
          <w:sz w:val="24"/>
          <w:szCs w:val="24"/>
          <w:lang w:val="ru-RU"/>
        </w:rPr>
        <w:t>0</w:t>
      </w:r>
      <w:r w:rsidRPr="001265B4">
        <w:rPr>
          <w:rFonts w:ascii="Times New Roman" w:hAnsi="Times New Roman"/>
          <w:sz w:val="24"/>
          <w:szCs w:val="24"/>
          <w:lang w:val="ru-RU"/>
        </w:rPr>
        <w:t xml:space="preserve"> </w:t>
      </w:r>
      <w:r w:rsidRPr="001265B4">
        <w:rPr>
          <w:rFonts w:ascii="Times New Roman" w:hAnsi="Times New Roman"/>
          <w:sz w:val="24"/>
          <w:szCs w:val="24"/>
        </w:rPr>
        <w:t>(</w:t>
      </w:r>
      <w:r w:rsidRPr="001265B4">
        <w:rPr>
          <w:rFonts w:ascii="Times New Roman" w:hAnsi="Times New Roman"/>
          <w:sz w:val="24"/>
          <w:szCs w:val="24"/>
          <w:lang w:val="ru-RU"/>
        </w:rPr>
        <w:t>Десять</w:t>
      </w:r>
      <w:r w:rsidRPr="001265B4">
        <w:rPr>
          <w:rFonts w:ascii="Times New Roman" w:hAnsi="Times New Roman"/>
          <w:sz w:val="24"/>
          <w:szCs w:val="24"/>
        </w:rPr>
        <w:t>)</w:t>
      </w:r>
      <w:r w:rsidRPr="001265B4">
        <w:rPr>
          <w:rFonts w:ascii="Times New Roman" w:hAnsi="Times New Roman"/>
          <w:sz w:val="24"/>
          <w:szCs w:val="24"/>
          <w:lang w:val="ru-RU"/>
        </w:rPr>
        <w:t xml:space="preserve"> календарных</w:t>
      </w:r>
      <w:r w:rsidRPr="001265B4">
        <w:rPr>
          <w:rFonts w:ascii="Times New Roman" w:hAnsi="Times New Roman"/>
          <w:sz w:val="24"/>
          <w:szCs w:val="24"/>
        </w:rPr>
        <w:t xml:space="preserve"> дней до </w:t>
      </w:r>
      <w:r>
        <w:rPr>
          <w:rFonts w:ascii="Times New Roman" w:hAnsi="Times New Roman"/>
          <w:sz w:val="24"/>
          <w:szCs w:val="24"/>
          <w:lang w:val="ru-RU"/>
        </w:rPr>
        <w:t xml:space="preserve">даты </w:t>
      </w:r>
      <w:r w:rsidRPr="001265B4">
        <w:rPr>
          <w:rFonts w:ascii="Times New Roman" w:hAnsi="Times New Roman"/>
          <w:sz w:val="24"/>
          <w:szCs w:val="24"/>
        </w:rPr>
        <w:t>поставки</w:t>
      </w:r>
      <w:r w:rsidRPr="001265B4">
        <w:rPr>
          <w:rFonts w:ascii="Times New Roman" w:hAnsi="Times New Roman"/>
          <w:sz w:val="24"/>
          <w:szCs w:val="24"/>
          <w:lang w:val="ru-RU"/>
        </w:rPr>
        <w:t>;</w:t>
      </w:r>
    </w:p>
    <w:p w:rsidR="00AF7CC5" w:rsidRPr="0073191E" w:rsidRDefault="00AF7CC5" w:rsidP="00AF7CC5">
      <w:pPr>
        <w:pStyle w:val="310"/>
        <w:tabs>
          <w:tab w:val="num" w:pos="993"/>
        </w:tabs>
        <w:ind w:firstLine="426"/>
        <w:rPr>
          <w:rFonts w:ascii="Times New Roman" w:hAnsi="Times New Roman"/>
          <w:sz w:val="24"/>
          <w:szCs w:val="24"/>
          <w:lang w:val="ru-RU"/>
        </w:rPr>
      </w:pPr>
      <w:r w:rsidRPr="001265B4">
        <w:rPr>
          <w:rFonts w:ascii="Times New Roman" w:hAnsi="Times New Roman"/>
          <w:sz w:val="24"/>
          <w:szCs w:val="24"/>
          <w:lang w:val="ru-RU"/>
        </w:rPr>
        <w:t xml:space="preserve">- </w:t>
      </w:r>
      <w:r w:rsidRPr="001265B4">
        <w:rPr>
          <w:rFonts w:ascii="Times New Roman" w:hAnsi="Times New Roman"/>
          <w:b/>
          <w:sz w:val="24"/>
          <w:szCs w:val="24"/>
          <w:lang w:val="ru-RU"/>
        </w:rPr>
        <w:t>при транспортировке Продукции водным/автомобильным транспортом</w:t>
      </w:r>
      <w:r w:rsidRPr="001265B4">
        <w:rPr>
          <w:rFonts w:ascii="Times New Roman" w:hAnsi="Times New Roman"/>
          <w:sz w:val="24"/>
          <w:szCs w:val="24"/>
          <w:lang w:val="ru-RU"/>
        </w:rPr>
        <w:t xml:space="preserve"> -</w:t>
      </w:r>
      <w:r w:rsidRPr="001265B4">
        <w:rPr>
          <w:rFonts w:ascii="Times New Roman" w:hAnsi="Times New Roman"/>
          <w:sz w:val="24"/>
          <w:szCs w:val="24"/>
        </w:rPr>
        <w:t xml:space="preserve"> за  </w:t>
      </w:r>
      <w:r>
        <w:rPr>
          <w:rFonts w:ascii="Times New Roman" w:hAnsi="Times New Roman"/>
          <w:sz w:val="24"/>
          <w:szCs w:val="24"/>
          <w:lang w:val="ru-RU"/>
        </w:rPr>
        <w:t>2</w:t>
      </w:r>
      <w:r w:rsidRPr="001265B4">
        <w:rPr>
          <w:rFonts w:ascii="Times New Roman" w:hAnsi="Times New Roman"/>
          <w:sz w:val="24"/>
          <w:szCs w:val="24"/>
          <w:lang w:val="ru-RU"/>
        </w:rPr>
        <w:t xml:space="preserve"> </w:t>
      </w:r>
      <w:r w:rsidRPr="001265B4">
        <w:rPr>
          <w:rFonts w:ascii="Times New Roman" w:hAnsi="Times New Roman"/>
          <w:sz w:val="24"/>
          <w:szCs w:val="24"/>
        </w:rPr>
        <w:t>(</w:t>
      </w:r>
      <w:r>
        <w:rPr>
          <w:rFonts w:ascii="Times New Roman" w:hAnsi="Times New Roman"/>
          <w:sz w:val="24"/>
          <w:szCs w:val="24"/>
          <w:lang w:val="ru-RU"/>
        </w:rPr>
        <w:t>Два</w:t>
      </w:r>
      <w:r w:rsidRPr="001265B4">
        <w:rPr>
          <w:rFonts w:ascii="Times New Roman" w:hAnsi="Times New Roman"/>
          <w:sz w:val="24"/>
          <w:szCs w:val="24"/>
        </w:rPr>
        <w:t>)</w:t>
      </w:r>
      <w:r w:rsidRPr="001265B4">
        <w:rPr>
          <w:rFonts w:ascii="Times New Roman" w:hAnsi="Times New Roman"/>
          <w:sz w:val="24"/>
          <w:szCs w:val="24"/>
          <w:lang w:val="ru-RU"/>
        </w:rPr>
        <w:t xml:space="preserve"> календарных</w:t>
      </w:r>
      <w:r w:rsidRPr="001265B4">
        <w:rPr>
          <w:rFonts w:ascii="Times New Roman" w:hAnsi="Times New Roman"/>
          <w:sz w:val="24"/>
          <w:szCs w:val="24"/>
        </w:rPr>
        <w:t xml:space="preserve"> дн</w:t>
      </w:r>
      <w:r w:rsidRPr="001265B4">
        <w:rPr>
          <w:rFonts w:ascii="Times New Roman" w:hAnsi="Times New Roman"/>
          <w:sz w:val="24"/>
          <w:szCs w:val="24"/>
          <w:lang w:val="ru-RU"/>
        </w:rPr>
        <w:t>я</w:t>
      </w:r>
      <w:r w:rsidRPr="001265B4">
        <w:rPr>
          <w:rFonts w:ascii="Times New Roman" w:hAnsi="Times New Roman"/>
          <w:sz w:val="24"/>
          <w:szCs w:val="24"/>
        </w:rPr>
        <w:t xml:space="preserve"> до </w:t>
      </w:r>
      <w:r w:rsidRPr="001265B4">
        <w:rPr>
          <w:rFonts w:ascii="Times New Roman" w:hAnsi="Times New Roman"/>
          <w:sz w:val="24"/>
          <w:szCs w:val="24"/>
          <w:lang w:val="ru-RU"/>
        </w:rPr>
        <w:t xml:space="preserve">даты </w:t>
      </w:r>
      <w:r w:rsidRPr="001265B4">
        <w:rPr>
          <w:rFonts w:ascii="Times New Roman" w:hAnsi="Times New Roman"/>
          <w:sz w:val="24"/>
          <w:szCs w:val="24"/>
        </w:rPr>
        <w:t>поставки.</w:t>
      </w:r>
    </w:p>
    <w:p w:rsidR="00AF7CC5" w:rsidRPr="001265B4" w:rsidRDefault="00AF7CC5" w:rsidP="00AF7CC5">
      <w:pPr>
        <w:ind w:firstLine="567"/>
        <w:jc w:val="both"/>
        <w:rPr>
          <w:rFonts w:ascii="Times New Roman" w:hAnsi="Times New Roman" w:cs="Times New Roman"/>
          <w:sz w:val="24"/>
          <w:szCs w:val="24"/>
        </w:rPr>
      </w:pPr>
      <w:r w:rsidRPr="001265B4">
        <w:rPr>
          <w:rFonts w:ascii="Times New Roman" w:hAnsi="Times New Roman"/>
          <w:sz w:val="24"/>
          <w:szCs w:val="24"/>
        </w:rPr>
        <w:t xml:space="preserve">Заявки считаются полученными Поставщиком </w:t>
      </w:r>
      <w:r w:rsidRPr="001265B4">
        <w:rPr>
          <w:rFonts w:ascii="Times New Roman" w:hAnsi="Times New Roman" w:cs="Times New Roman"/>
          <w:sz w:val="24"/>
          <w:szCs w:val="24"/>
        </w:rPr>
        <w:t>в день их получения по электронной почте, либо факсимильной связи.</w:t>
      </w:r>
    </w:p>
    <w:p w:rsidR="00AF7CC5" w:rsidRPr="006E748E" w:rsidRDefault="00AF7CC5" w:rsidP="00AF7CC5">
      <w:pPr>
        <w:pStyle w:val="310"/>
        <w:numPr>
          <w:ilvl w:val="1"/>
          <w:numId w:val="45"/>
        </w:numPr>
        <w:tabs>
          <w:tab w:val="left" w:pos="1134"/>
        </w:tabs>
        <w:ind w:left="0" w:firstLine="426"/>
        <w:rPr>
          <w:rFonts w:ascii="Times New Roman" w:hAnsi="Times New Roman"/>
          <w:sz w:val="24"/>
          <w:szCs w:val="24"/>
          <w:lang w:val="ru-RU"/>
        </w:rPr>
      </w:pPr>
      <w:r w:rsidRPr="001265B4">
        <w:rPr>
          <w:rFonts w:ascii="Times New Roman" w:hAnsi="Times New Roman"/>
          <w:sz w:val="24"/>
          <w:szCs w:val="24"/>
        </w:rPr>
        <w:t xml:space="preserve">Поставщик </w:t>
      </w:r>
      <w:r w:rsidRPr="00CF0D10">
        <w:rPr>
          <w:rFonts w:ascii="Times New Roman" w:hAnsi="Times New Roman"/>
          <w:sz w:val="24"/>
          <w:szCs w:val="24"/>
        </w:rPr>
        <w:t xml:space="preserve">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w:t>
      </w:r>
      <w:r w:rsidRPr="006E748E">
        <w:rPr>
          <w:rFonts w:ascii="Times New Roman" w:hAnsi="Times New Roman"/>
          <w:sz w:val="24"/>
          <w:szCs w:val="24"/>
        </w:rPr>
        <w:t>календарного дня</w:t>
      </w:r>
      <w:r w:rsidRPr="00CF0D10">
        <w:rPr>
          <w:rFonts w:ascii="Times New Roman" w:hAnsi="Times New Roman"/>
          <w:sz w:val="24"/>
          <w:szCs w:val="24"/>
        </w:rPr>
        <w:t xml:space="preserve">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w:t>
      </w:r>
      <w:r w:rsidRPr="00737580">
        <w:rPr>
          <w:rFonts w:ascii="Times New Roman" w:hAnsi="Times New Roman"/>
          <w:sz w:val="24"/>
          <w:szCs w:val="24"/>
        </w:rPr>
        <w:t>подлежит исполнению</w:t>
      </w:r>
      <w:r w:rsidRPr="00CF0D10">
        <w:rPr>
          <w:rFonts w:ascii="Times New Roman" w:hAnsi="Times New Roman"/>
          <w:b/>
          <w:sz w:val="24"/>
          <w:szCs w:val="24"/>
        </w:rPr>
        <w:t xml:space="preserve"> </w:t>
      </w:r>
      <w:r w:rsidRPr="006E748E">
        <w:rPr>
          <w:rFonts w:ascii="Times New Roman" w:hAnsi="Times New Roman"/>
          <w:sz w:val="24"/>
          <w:szCs w:val="24"/>
        </w:rPr>
        <w:t>Поставщиком в полном объеме.</w:t>
      </w:r>
    </w:p>
    <w:p w:rsidR="00AF7CC5" w:rsidRPr="006E748E" w:rsidRDefault="00AF7CC5" w:rsidP="00AF7CC5">
      <w:pPr>
        <w:pStyle w:val="310"/>
        <w:ind w:firstLine="425"/>
        <w:rPr>
          <w:rFonts w:ascii="Times New Roman" w:hAnsi="Times New Roman"/>
          <w:sz w:val="24"/>
          <w:szCs w:val="24"/>
        </w:rPr>
      </w:pPr>
      <w:r w:rsidRPr="006E748E">
        <w:rPr>
          <w:rFonts w:ascii="Times New Roman" w:hAnsi="Times New Roman"/>
          <w:sz w:val="24"/>
          <w:szCs w:val="24"/>
          <w:lang w:val="ru-RU"/>
        </w:rPr>
        <w:t xml:space="preserve">   </w:t>
      </w:r>
      <w:r w:rsidRPr="006E748E">
        <w:rPr>
          <w:rFonts w:ascii="Times New Roman" w:hAnsi="Times New Roman"/>
          <w:sz w:val="24"/>
          <w:szCs w:val="24"/>
        </w:rPr>
        <w:t>При наличии обоснованных причин невозможности исполнения данной</w:t>
      </w:r>
      <w:r w:rsidRPr="006E748E">
        <w:rPr>
          <w:rFonts w:ascii="Times New Roman" w:hAnsi="Times New Roman"/>
          <w:sz w:val="24"/>
          <w:szCs w:val="24"/>
          <w:lang w:val="ru-RU"/>
        </w:rPr>
        <w:t xml:space="preserve"> </w:t>
      </w:r>
      <w:r w:rsidRPr="006E748E">
        <w:rPr>
          <w:rFonts w:ascii="Times New Roman" w:hAnsi="Times New Roman"/>
          <w:sz w:val="24"/>
          <w:szCs w:val="24"/>
        </w:rPr>
        <w:t>заявки, Покупатель вправе изменить условия заявки либо отменить заявку.</w:t>
      </w:r>
    </w:p>
    <w:p w:rsidR="00AF7CC5" w:rsidRPr="006E748E" w:rsidRDefault="00AF7CC5" w:rsidP="00AF7CC5">
      <w:pPr>
        <w:pStyle w:val="310"/>
        <w:ind w:hanging="294"/>
        <w:rPr>
          <w:rFonts w:ascii="Times New Roman" w:hAnsi="Times New Roman"/>
          <w:sz w:val="24"/>
          <w:szCs w:val="24"/>
        </w:rPr>
      </w:pPr>
      <w:r w:rsidRPr="006E748E">
        <w:rPr>
          <w:rFonts w:ascii="Times New Roman" w:hAnsi="Times New Roman"/>
          <w:sz w:val="24"/>
          <w:szCs w:val="24"/>
        </w:rPr>
        <w:t xml:space="preserve">        </w:t>
      </w:r>
      <w:r w:rsidRPr="006E748E">
        <w:rPr>
          <w:rFonts w:ascii="Times New Roman" w:hAnsi="Times New Roman"/>
          <w:sz w:val="24"/>
          <w:szCs w:val="24"/>
          <w:lang w:val="ru-RU"/>
        </w:rPr>
        <w:t xml:space="preserve">      </w:t>
      </w:r>
      <w:r w:rsidRPr="006E748E">
        <w:rPr>
          <w:rFonts w:ascii="Times New Roman" w:hAnsi="Times New Roman"/>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6E748E">
        <w:rPr>
          <w:rFonts w:ascii="Times New Roman" w:hAnsi="Times New Roman"/>
          <w:sz w:val="24"/>
          <w:szCs w:val="24"/>
          <w:lang w:val="ru-RU"/>
        </w:rPr>
        <w:t xml:space="preserve">  </w:t>
      </w:r>
      <w:r w:rsidRPr="006E748E">
        <w:rPr>
          <w:rFonts w:ascii="Times New Roman" w:hAnsi="Times New Roman"/>
          <w:sz w:val="24"/>
          <w:szCs w:val="24"/>
        </w:rPr>
        <w:t xml:space="preserve">п. 2.7. Договора.  </w:t>
      </w:r>
    </w:p>
    <w:p w:rsidR="00AF7CC5" w:rsidRPr="006E748E" w:rsidRDefault="00AF7CC5" w:rsidP="00AF7CC5">
      <w:pPr>
        <w:pStyle w:val="310"/>
        <w:ind w:hanging="294"/>
        <w:rPr>
          <w:rFonts w:ascii="Times New Roman" w:hAnsi="Times New Roman"/>
          <w:sz w:val="24"/>
          <w:szCs w:val="24"/>
          <w:lang w:val="ru-RU"/>
        </w:rPr>
      </w:pPr>
      <w:r w:rsidRPr="006E748E">
        <w:rPr>
          <w:rFonts w:ascii="Times New Roman" w:hAnsi="Times New Roman"/>
          <w:sz w:val="24"/>
          <w:szCs w:val="24"/>
        </w:rPr>
        <w:tab/>
      </w:r>
      <w:r w:rsidRPr="006E748E">
        <w:rPr>
          <w:rFonts w:ascii="Times New Roman" w:hAnsi="Times New Roman"/>
          <w:sz w:val="24"/>
          <w:szCs w:val="24"/>
          <w:lang w:val="ru-RU"/>
        </w:rPr>
        <w:tab/>
      </w:r>
      <w:r w:rsidRPr="006E748E">
        <w:rPr>
          <w:rFonts w:ascii="Times New Roman" w:hAnsi="Times New Roman"/>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6E748E">
        <w:rPr>
          <w:rFonts w:ascii="Times New Roman" w:hAnsi="Times New Roman"/>
          <w:sz w:val="24"/>
          <w:szCs w:val="24"/>
        </w:rPr>
        <w:tab/>
      </w:r>
    </w:p>
    <w:p w:rsidR="00AF7CC5" w:rsidRPr="000C21C8" w:rsidRDefault="00AF7CC5" w:rsidP="00AF7CC5">
      <w:pPr>
        <w:pStyle w:val="310"/>
        <w:tabs>
          <w:tab w:val="num" w:pos="993"/>
        </w:tabs>
        <w:ind w:firstLine="426"/>
        <w:rPr>
          <w:rFonts w:ascii="Times New Roman" w:hAnsi="Times New Roman"/>
          <w:sz w:val="24"/>
          <w:szCs w:val="24"/>
          <w:lang w:val="ru-RU"/>
        </w:rPr>
      </w:pPr>
      <w:r w:rsidRPr="001265B4">
        <w:rPr>
          <w:rFonts w:ascii="Times New Roman" w:hAnsi="Times New Roman"/>
          <w:sz w:val="24"/>
          <w:szCs w:val="24"/>
        </w:rPr>
        <w:t>2.9. Досрочная поставка Продукции производится Поставщиком только с письменного согласия Покупателя.</w:t>
      </w:r>
    </w:p>
    <w:p w:rsidR="00AF7CC5" w:rsidRDefault="00AF7CC5" w:rsidP="00AF7CC5">
      <w:pPr>
        <w:jc w:val="both"/>
        <w:rPr>
          <w:rFonts w:ascii="Times New Roman" w:hAnsi="Times New Roman" w:cs="Times New Roman"/>
          <w:sz w:val="24"/>
          <w:szCs w:val="24"/>
        </w:rPr>
      </w:pPr>
      <w:r w:rsidRPr="001265B4">
        <w:rPr>
          <w:rFonts w:ascii="Times New Roman" w:hAnsi="Times New Roman" w:cs="Times New Roman"/>
          <w:sz w:val="24"/>
          <w:szCs w:val="24"/>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AF7CC5" w:rsidRDefault="00AF7CC5" w:rsidP="00AF7CC5">
      <w:pPr>
        <w:ind w:firstLine="426"/>
        <w:jc w:val="both"/>
        <w:rPr>
          <w:rFonts w:ascii="Times New Roman" w:hAnsi="Times New Roman" w:cs="Times New Roman"/>
          <w:sz w:val="24"/>
          <w:szCs w:val="24"/>
        </w:rPr>
      </w:pPr>
      <w:r>
        <w:rPr>
          <w:rFonts w:ascii="Times New Roman" w:hAnsi="Times New Roman" w:cs="Times New Roman"/>
          <w:sz w:val="24"/>
          <w:szCs w:val="24"/>
        </w:rPr>
        <w:t xml:space="preserve">2.11. </w:t>
      </w:r>
      <w:r w:rsidRPr="001265B4">
        <w:rPr>
          <w:rFonts w:ascii="Times New Roman" w:hAnsi="Times New Roman" w:cs="Times New Roman"/>
          <w:sz w:val="24"/>
          <w:szCs w:val="24"/>
        </w:rPr>
        <w:t xml:space="preserve">Допускается поставка Продукции менее или сверх количества, указанного в заявке на поставку, если это связано с полной загрузкой </w:t>
      </w:r>
      <w:proofErr w:type="spellStart"/>
      <w:r w:rsidRPr="001265B4">
        <w:rPr>
          <w:rFonts w:ascii="Times New Roman" w:hAnsi="Times New Roman" w:cs="Times New Roman"/>
          <w:sz w:val="24"/>
          <w:szCs w:val="24"/>
        </w:rPr>
        <w:t>вагоноцистерны</w:t>
      </w:r>
      <w:proofErr w:type="spellEnd"/>
      <w:r w:rsidRPr="001265B4">
        <w:rPr>
          <w:rFonts w:ascii="Times New Roman" w:hAnsi="Times New Roman" w:cs="Times New Roman"/>
          <w:sz w:val="24"/>
          <w:szCs w:val="24"/>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AF7CC5" w:rsidRPr="001265B4" w:rsidRDefault="00AF7CC5" w:rsidP="00AF7CC5">
      <w:pPr>
        <w:ind w:firstLine="426"/>
        <w:jc w:val="both"/>
        <w:rPr>
          <w:rFonts w:ascii="Times New Roman" w:hAnsi="Times New Roman" w:cs="Times New Roman"/>
          <w:sz w:val="24"/>
          <w:szCs w:val="24"/>
        </w:rPr>
      </w:pPr>
      <w:r>
        <w:rPr>
          <w:rFonts w:ascii="Times New Roman" w:hAnsi="Times New Roman" w:cs="Times New Roman"/>
          <w:sz w:val="24"/>
          <w:szCs w:val="24"/>
        </w:rPr>
        <w:t>2.12.</w:t>
      </w:r>
      <w:r w:rsidRPr="00A17EDA">
        <w:rPr>
          <w:rFonts w:ascii="Times New Roman" w:hAnsi="Times New Roman" w:cs="Times New Roman"/>
          <w:sz w:val="24"/>
          <w:szCs w:val="24"/>
        </w:rPr>
        <w:t xml:space="preserve"> </w:t>
      </w:r>
      <w:r w:rsidRPr="001265B4">
        <w:rPr>
          <w:rFonts w:ascii="Times New Roman" w:hAnsi="Times New Roman" w:cs="Times New Roman"/>
          <w:sz w:val="24"/>
          <w:szCs w:val="24"/>
        </w:rPr>
        <w:t>В случае</w:t>
      </w:r>
      <w:proofErr w:type="gramStart"/>
      <w:r w:rsidRPr="001265B4">
        <w:rPr>
          <w:rFonts w:ascii="Times New Roman" w:hAnsi="Times New Roman" w:cs="Times New Roman"/>
          <w:sz w:val="24"/>
          <w:szCs w:val="24"/>
        </w:rPr>
        <w:t>,</w:t>
      </w:r>
      <w:proofErr w:type="gramEnd"/>
      <w:r w:rsidRPr="001265B4">
        <w:rPr>
          <w:rFonts w:ascii="Times New Roman" w:hAnsi="Times New Roman" w:cs="Times New Roman"/>
          <w:sz w:val="24"/>
          <w:szCs w:val="24"/>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1265B4">
        <w:rPr>
          <w:rFonts w:ascii="Times New Roman" w:hAnsi="Times New Roman" w:cs="Times New Roman"/>
          <w:sz w:val="24"/>
          <w:szCs w:val="24"/>
        </w:rPr>
        <w:t>п.п</w:t>
      </w:r>
      <w:proofErr w:type="spellEnd"/>
      <w:r w:rsidRPr="001265B4">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sidRPr="001265B4">
        <w:rPr>
          <w:rFonts w:ascii="Times New Roman" w:hAnsi="Times New Roman" w:cs="Times New Roman"/>
          <w:sz w:val="24"/>
          <w:szCs w:val="24"/>
        </w:rPr>
        <w:t>п.п</w:t>
      </w:r>
      <w:proofErr w:type="spellEnd"/>
      <w:r w:rsidRPr="001265B4">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rsidR="00AF7CC5" w:rsidRPr="001265B4" w:rsidRDefault="00AF7CC5" w:rsidP="00AF7CC5">
      <w:pPr>
        <w:ind w:firstLine="426"/>
        <w:jc w:val="both"/>
        <w:rPr>
          <w:rFonts w:ascii="Times New Roman" w:hAnsi="Times New Roman" w:cs="Times New Roman"/>
          <w:sz w:val="24"/>
          <w:szCs w:val="24"/>
        </w:rPr>
      </w:pPr>
      <w:r w:rsidRPr="001265B4">
        <w:rPr>
          <w:rFonts w:ascii="Times New Roman" w:hAnsi="Times New Roman" w:cs="Times New Roman"/>
          <w:sz w:val="24"/>
          <w:szCs w:val="24"/>
          <w:lang w:eastAsia="ru-RU"/>
        </w:rPr>
        <w:t xml:space="preserve"> </w:t>
      </w:r>
      <w:r w:rsidRPr="001265B4">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w:t>
      </w:r>
      <w:r>
        <w:rPr>
          <w:rFonts w:ascii="Times New Roman" w:hAnsi="Times New Roman" w:cs="Times New Roman"/>
          <w:sz w:val="24"/>
          <w:szCs w:val="24"/>
        </w:rPr>
        <w:t xml:space="preserve"> (в том числе упущенную выгоду</w:t>
      </w:r>
      <w:r w:rsidRPr="00A17EDA">
        <w:rPr>
          <w:rFonts w:ascii="Times New Roman" w:hAnsi="Times New Roman" w:cs="Times New Roman"/>
          <w:sz w:val="24"/>
          <w:szCs w:val="24"/>
        </w:rPr>
        <w:t>),</w:t>
      </w:r>
      <w:r w:rsidRPr="00A17EDA">
        <w:rPr>
          <w:rFonts w:ascii="Times New Roman" w:hAnsi="Times New Roman" w:cs="Times New Roman"/>
          <w:spacing w:val="14"/>
          <w:sz w:val="24"/>
          <w:szCs w:val="24"/>
          <w:lang w:eastAsia="ru-RU"/>
        </w:rPr>
        <w:t xml:space="preserve"> </w:t>
      </w:r>
      <w:r w:rsidRPr="006E748E">
        <w:rPr>
          <w:rFonts w:ascii="Times New Roman" w:hAnsi="Times New Roman" w:cs="Times New Roman"/>
          <w:sz w:val="24"/>
          <w:szCs w:val="24"/>
        </w:rPr>
        <w:t>также</w:t>
      </w:r>
      <w:r w:rsidRPr="00A17EDA">
        <w:rPr>
          <w:rFonts w:ascii="Times New Roman" w:hAnsi="Times New Roman" w:cs="Times New Roman"/>
          <w:b/>
          <w:sz w:val="24"/>
          <w:szCs w:val="24"/>
        </w:rPr>
        <w:t xml:space="preserve"> </w:t>
      </w:r>
      <w:r w:rsidRPr="006E748E">
        <w:rPr>
          <w:rFonts w:ascii="Times New Roman" w:hAnsi="Times New Roman" w:cs="Times New Roman"/>
          <w:sz w:val="24"/>
          <w:szCs w:val="24"/>
        </w:rPr>
        <w:t>Покупатель не обязан купить у Поставщика незаказанную на основании заявок Продукцию.</w:t>
      </w:r>
    </w:p>
    <w:p w:rsidR="00AF7CC5" w:rsidRPr="001265B4" w:rsidRDefault="00AF7CC5" w:rsidP="00AF7CC5">
      <w:pPr>
        <w:ind w:firstLine="426"/>
        <w:jc w:val="both"/>
        <w:rPr>
          <w:rFonts w:ascii="Times New Roman" w:hAnsi="Times New Roman" w:cs="Times New Roman"/>
          <w:sz w:val="24"/>
          <w:szCs w:val="24"/>
        </w:rPr>
      </w:pPr>
      <w:r>
        <w:rPr>
          <w:rFonts w:ascii="Times New Roman" w:hAnsi="Times New Roman"/>
          <w:b/>
          <w:sz w:val="24"/>
          <w:szCs w:val="24"/>
        </w:rPr>
        <w:t xml:space="preserve">2.13. </w:t>
      </w:r>
      <w:r w:rsidRPr="001265B4">
        <w:rPr>
          <w:rFonts w:ascii="Times New Roman" w:hAnsi="Times New Roman"/>
          <w:b/>
          <w:sz w:val="24"/>
          <w:szCs w:val="24"/>
        </w:rPr>
        <w:t>При транспортировке Продукции железнодорожным транспортом</w:t>
      </w:r>
      <w:r w:rsidRPr="001265B4">
        <w:rPr>
          <w:rFonts w:ascii="Times New Roman" w:hAnsi="Times New Roman" w:cs="Times New Roman"/>
          <w:sz w:val="24"/>
          <w:szCs w:val="24"/>
        </w:rPr>
        <w:t>:</w:t>
      </w:r>
    </w:p>
    <w:p w:rsidR="00AF7CC5" w:rsidRPr="001265B4" w:rsidRDefault="00AF7CC5" w:rsidP="00AF7CC5">
      <w:pPr>
        <w:ind w:firstLine="426"/>
        <w:jc w:val="both"/>
        <w:rPr>
          <w:rFonts w:ascii="Times New Roman" w:hAnsi="Times New Roman" w:cs="Times New Roman"/>
          <w:sz w:val="24"/>
          <w:szCs w:val="24"/>
        </w:rPr>
      </w:pPr>
      <w:r w:rsidRPr="001265B4">
        <w:rPr>
          <w:rFonts w:ascii="Times New Roman" w:hAnsi="Times New Roman" w:cs="Times New Roman"/>
          <w:sz w:val="24"/>
          <w:szCs w:val="24"/>
        </w:rPr>
        <w:lastRenderedPageBreak/>
        <w:t>2.1</w:t>
      </w:r>
      <w:r>
        <w:rPr>
          <w:rFonts w:ascii="Times New Roman" w:hAnsi="Times New Roman" w:cs="Times New Roman"/>
          <w:sz w:val="24"/>
          <w:szCs w:val="24"/>
        </w:rPr>
        <w:t>3</w:t>
      </w:r>
      <w:r w:rsidRPr="001265B4">
        <w:rPr>
          <w:rFonts w:ascii="Times New Roman" w:hAnsi="Times New Roman" w:cs="Times New Roman"/>
          <w:sz w:val="24"/>
          <w:szCs w:val="24"/>
        </w:rPr>
        <w:t>.1. Поставщик обязан в течение двух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Поставщик направляет Покупателю отгрузочный реестр на электронный адрес: _____________.</w:t>
      </w:r>
      <w:r w:rsidRPr="001265B4">
        <w:t xml:space="preserve"> </w:t>
      </w:r>
      <w:r w:rsidRPr="001265B4">
        <w:rPr>
          <w:rFonts w:ascii="Times New Roman" w:hAnsi="Times New Roman" w:cs="Times New Roman"/>
          <w:sz w:val="24"/>
          <w:szCs w:val="24"/>
        </w:rPr>
        <w:t>Оригинал отгрузочного реестра досылается по почте заказным письмом с уведомлением о вручении в течение 5 (Пяти) рабочих дней, с момента отправки его копии по электронной почте.</w:t>
      </w:r>
    </w:p>
    <w:p w:rsidR="00AF7CC5" w:rsidRPr="001265B4" w:rsidRDefault="00AF7CC5" w:rsidP="00AF7CC5">
      <w:pPr>
        <w:ind w:firstLine="426"/>
        <w:jc w:val="both"/>
        <w:rPr>
          <w:rFonts w:ascii="Times New Roman" w:hAnsi="Times New Roman" w:cs="Times New Roman"/>
          <w:sz w:val="24"/>
          <w:szCs w:val="24"/>
        </w:rPr>
      </w:pPr>
      <w:r w:rsidRPr="001265B4">
        <w:rPr>
          <w:rFonts w:ascii="Times New Roman" w:hAnsi="Times New Roman" w:cs="Times New Roman"/>
          <w:sz w:val="24"/>
          <w:szCs w:val="24"/>
        </w:rPr>
        <w:t>2.1</w:t>
      </w:r>
      <w:r>
        <w:rPr>
          <w:rFonts w:ascii="Times New Roman" w:hAnsi="Times New Roman" w:cs="Times New Roman"/>
          <w:sz w:val="24"/>
          <w:szCs w:val="24"/>
        </w:rPr>
        <w:t>3</w:t>
      </w:r>
      <w:r w:rsidRPr="001265B4">
        <w:rPr>
          <w:rFonts w:ascii="Times New Roman" w:hAnsi="Times New Roman" w:cs="Times New Roman"/>
          <w:sz w:val="24"/>
          <w:szCs w:val="24"/>
        </w:rPr>
        <w:t xml:space="preserve">.2. Поставщик не имеет право без согласия Покупателя осуществлять переадресовку </w:t>
      </w:r>
      <w:r>
        <w:rPr>
          <w:rFonts w:ascii="Times New Roman" w:hAnsi="Times New Roman" w:cs="Times New Roman"/>
          <w:sz w:val="24"/>
          <w:szCs w:val="24"/>
        </w:rPr>
        <w:t>Продукции</w:t>
      </w:r>
      <w:r w:rsidRPr="001265B4">
        <w:rPr>
          <w:rFonts w:ascii="Times New Roman" w:hAnsi="Times New Roman" w:cs="Times New Roman"/>
          <w:sz w:val="24"/>
          <w:szCs w:val="24"/>
        </w:rPr>
        <w:t xml:space="preserve">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w:t>
      </w:r>
      <w:r>
        <w:rPr>
          <w:rFonts w:ascii="Times New Roman" w:hAnsi="Times New Roman" w:cs="Times New Roman"/>
          <w:sz w:val="24"/>
          <w:szCs w:val="24"/>
        </w:rPr>
        <w:t>Продукции</w:t>
      </w:r>
      <w:r w:rsidRPr="001265B4">
        <w:rPr>
          <w:rFonts w:ascii="Times New Roman" w:hAnsi="Times New Roman" w:cs="Times New Roman"/>
          <w:sz w:val="24"/>
          <w:szCs w:val="24"/>
        </w:rPr>
        <w:t>.</w:t>
      </w:r>
    </w:p>
    <w:p w:rsidR="00AF7CC5" w:rsidRPr="001265B4" w:rsidRDefault="00AF7CC5" w:rsidP="00AF7CC5">
      <w:pPr>
        <w:ind w:firstLine="426"/>
        <w:jc w:val="both"/>
        <w:rPr>
          <w:rFonts w:ascii="Times New Roman" w:hAnsi="Times New Roman" w:cs="Times New Roman"/>
          <w:sz w:val="24"/>
          <w:szCs w:val="24"/>
        </w:rPr>
      </w:pPr>
      <w:r w:rsidRPr="001265B4">
        <w:rPr>
          <w:rFonts w:ascii="Times New Roman" w:hAnsi="Times New Roman" w:cs="Times New Roman"/>
          <w:sz w:val="24"/>
          <w:szCs w:val="24"/>
        </w:rPr>
        <w:t>2.1</w:t>
      </w:r>
      <w:r>
        <w:rPr>
          <w:rFonts w:ascii="Times New Roman" w:hAnsi="Times New Roman" w:cs="Times New Roman"/>
          <w:sz w:val="24"/>
          <w:szCs w:val="24"/>
        </w:rPr>
        <w:t>3</w:t>
      </w:r>
      <w:r w:rsidRPr="001265B4">
        <w:rPr>
          <w:rFonts w:ascii="Times New Roman" w:hAnsi="Times New Roman" w:cs="Times New Roman"/>
          <w:sz w:val="24"/>
          <w:szCs w:val="24"/>
        </w:rPr>
        <w:t>.</w:t>
      </w:r>
      <w:r>
        <w:rPr>
          <w:rFonts w:ascii="Times New Roman" w:hAnsi="Times New Roman" w:cs="Times New Roman"/>
          <w:sz w:val="24"/>
          <w:szCs w:val="24"/>
        </w:rPr>
        <w:t>3.</w:t>
      </w:r>
      <w:r w:rsidRPr="001265B4">
        <w:rPr>
          <w:rFonts w:ascii="Times New Roman" w:hAnsi="Times New Roman" w:cs="Times New Roman"/>
          <w:sz w:val="24"/>
          <w:szCs w:val="24"/>
        </w:rPr>
        <w:t xml:space="preserve">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1265B4">
        <w:rPr>
          <w:rFonts w:ascii="Times New Roman" w:hAnsi="Times New Roman" w:cs="Times New Roman"/>
          <w:sz w:val="24"/>
          <w:szCs w:val="24"/>
        </w:rPr>
        <w:t>т.ч</w:t>
      </w:r>
      <w:proofErr w:type="spellEnd"/>
      <w:r w:rsidRPr="001265B4">
        <w:rPr>
          <w:rFonts w:ascii="Times New Roman" w:hAnsi="Times New Roman" w:cs="Times New Roman"/>
          <w:sz w:val="24"/>
          <w:szCs w:val="24"/>
        </w:rPr>
        <w:t xml:space="preserve">. арендованные у ОАО «РЖД») или ином вещном праве, предусмотренном в ГК РФ, или в </w:t>
      </w:r>
      <w:proofErr w:type="gramStart"/>
      <w:r w:rsidRPr="001265B4">
        <w:rPr>
          <w:rFonts w:ascii="Times New Roman" w:hAnsi="Times New Roman" w:cs="Times New Roman"/>
          <w:sz w:val="24"/>
          <w:szCs w:val="24"/>
        </w:rPr>
        <w:t>в</w:t>
      </w:r>
      <w:proofErr w:type="gramEnd"/>
      <w:r w:rsidRPr="001265B4">
        <w:rPr>
          <w:rFonts w:ascii="Times New Roman" w:hAnsi="Times New Roman" w:cs="Times New Roman"/>
          <w:sz w:val="24"/>
          <w:szCs w:val="24"/>
        </w:rPr>
        <w:t>/цистернах организации, с которой заключен договор на транспортные услуги (далее по тексту – «в/цистерны грузоперевозчика»).</w:t>
      </w:r>
    </w:p>
    <w:p w:rsidR="00AF7CC5" w:rsidRPr="001265B4" w:rsidRDefault="00AF7CC5" w:rsidP="00AF7CC5">
      <w:pPr>
        <w:ind w:firstLine="426"/>
        <w:jc w:val="both"/>
        <w:rPr>
          <w:rFonts w:ascii="Times New Roman" w:hAnsi="Times New Roman" w:cs="Times New Roman"/>
          <w:sz w:val="24"/>
          <w:szCs w:val="24"/>
        </w:rPr>
      </w:pPr>
      <w:r w:rsidRPr="001265B4">
        <w:rPr>
          <w:rFonts w:ascii="Times New Roman" w:hAnsi="Times New Roman" w:cs="Times New Roman"/>
          <w:sz w:val="24"/>
          <w:szCs w:val="24"/>
        </w:rPr>
        <w:t>2.1</w:t>
      </w:r>
      <w:r>
        <w:rPr>
          <w:rFonts w:ascii="Times New Roman" w:hAnsi="Times New Roman" w:cs="Times New Roman"/>
          <w:sz w:val="24"/>
          <w:szCs w:val="24"/>
        </w:rPr>
        <w:t>3.4</w:t>
      </w:r>
      <w:r w:rsidRPr="001265B4">
        <w:rPr>
          <w:rFonts w:ascii="Times New Roman" w:hAnsi="Times New Roman" w:cs="Times New Roman"/>
          <w:sz w:val="24"/>
          <w:szCs w:val="24"/>
        </w:rPr>
        <w:t>.</w:t>
      </w:r>
      <w:r w:rsidRPr="001265B4">
        <w:rPr>
          <w:rFonts w:ascii="Times New Roman" w:hAnsi="Times New Roman" w:cs="Times New Roman"/>
          <w:sz w:val="24"/>
          <w:szCs w:val="24"/>
          <w:lang w:eastAsia="ru-RU"/>
        </w:rPr>
        <w:t xml:space="preserve"> </w:t>
      </w:r>
      <w:r w:rsidRPr="00837C2A">
        <w:rPr>
          <w:rFonts w:ascii="Times New Roman" w:hAnsi="Times New Roman" w:cs="Times New Roman"/>
          <w:sz w:val="24"/>
          <w:szCs w:val="24"/>
        </w:rPr>
        <w:t xml:space="preserve">После выгрузки Продукции из вагонов, Покупатель предъявляет ОАО «РЖД» порожние </w:t>
      </w:r>
      <w:proofErr w:type="spellStart"/>
      <w:r w:rsidRPr="00837C2A">
        <w:rPr>
          <w:rFonts w:ascii="Times New Roman" w:hAnsi="Times New Roman" w:cs="Times New Roman"/>
          <w:sz w:val="24"/>
          <w:szCs w:val="24"/>
        </w:rPr>
        <w:t>вагоноцистерны</w:t>
      </w:r>
      <w:proofErr w:type="spellEnd"/>
      <w:r w:rsidRPr="00837C2A">
        <w:rPr>
          <w:rFonts w:ascii="Times New Roman" w:hAnsi="Times New Roman" w:cs="Times New Roman"/>
          <w:sz w:val="24"/>
          <w:szCs w:val="24"/>
        </w:rPr>
        <w:t xml:space="preserve"> грузоперевозчика для последующей их перевозки на железнодорожную станцию Покупателя (</w:t>
      </w:r>
      <w:r>
        <w:rPr>
          <w:rFonts w:ascii="Times New Roman" w:hAnsi="Times New Roman" w:cs="Times New Roman"/>
          <w:sz w:val="24"/>
          <w:szCs w:val="24"/>
        </w:rPr>
        <w:t>Г</w:t>
      </w:r>
      <w:r w:rsidRPr="00837C2A">
        <w:rPr>
          <w:rFonts w:ascii="Times New Roman" w:hAnsi="Times New Roman" w:cs="Times New Roman"/>
          <w:sz w:val="24"/>
          <w:szCs w:val="24"/>
        </w:rPr>
        <w:t>рузополучателя), согласно ст. 44 ФЗ от 10.01.2003 г. № 18 – ФЗ «Устав железнодорожного транспорта РФ».</w:t>
      </w:r>
    </w:p>
    <w:p w:rsidR="00AF7CC5" w:rsidRPr="001265B4" w:rsidRDefault="00AF7CC5" w:rsidP="00AF7CC5">
      <w:pPr>
        <w:ind w:firstLine="426"/>
        <w:jc w:val="both"/>
        <w:rPr>
          <w:rFonts w:ascii="Times New Roman" w:hAnsi="Times New Roman" w:cs="Times New Roman"/>
          <w:sz w:val="24"/>
          <w:szCs w:val="24"/>
        </w:rPr>
      </w:pPr>
      <w:r w:rsidRPr="001265B4">
        <w:rPr>
          <w:rFonts w:ascii="Times New Roman" w:hAnsi="Times New Roman" w:cs="Times New Roman"/>
          <w:sz w:val="24"/>
          <w:szCs w:val="24"/>
        </w:rPr>
        <w:t>Время нахождения у грузополучателя «</w:t>
      </w:r>
      <w:proofErr w:type="gramStart"/>
      <w:r w:rsidRPr="001265B4">
        <w:rPr>
          <w:rFonts w:ascii="Times New Roman" w:hAnsi="Times New Roman" w:cs="Times New Roman"/>
          <w:sz w:val="24"/>
          <w:szCs w:val="24"/>
        </w:rPr>
        <w:t>в</w:t>
      </w:r>
      <w:proofErr w:type="gramEnd"/>
      <w:r w:rsidRPr="001265B4">
        <w:rPr>
          <w:rFonts w:ascii="Times New Roman" w:hAnsi="Times New Roman" w:cs="Times New Roman"/>
          <w:sz w:val="24"/>
          <w:szCs w:val="24"/>
        </w:rPr>
        <w:t>/</w:t>
      </w:r>
      <w:proofErr w:type="gramStart"/>
      <w:r w:rsidRPr="001265B4">
        <w:rPr>
          <w:rFonts w:ascii="Times New Roman" w:hAnsi="Times New Roman" w:cs="Times New Roman"/>
          <w:sz w:val="24"/>
          <w:szCs w:val="24"/>
        </w:rPr>
        <w:t>цистерн</w:t>
      </w:r>
      <w:proofErr w:type="gramEnd"/>
      <w:r w:rsidRPr="001265B4">
        <w:rPr>
          <w:rFonts w:ascii="Times New Roman" w:hAnsi="Times New Roman" w:cs="Times New Roman"/>
          <w:sz w:val="24"/>
          <w:szCs w:val="24"/>
        </w:rPr>
        <w:t xml:space="preserve">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AF7CC5" w:rsidRDefault="00AF7CC5" w:rsidP="00AF7CC5">
      <w:pPr>
        <w:ind w:firstLine="426"/>
        <w:jc w:val="both"/>
        <w:rPr>
          <w:rFonts w:ascii="Times New Roman" w:hAnsi="Times New Roman" w:cs="Times New Roman"/>
          <w:sz w:val="24"/>
          <w:szCs w:val="24"/>
        </w:rPr>
      </w:pPr>
      <w:r w:rsidRPr="001265B4">
        <w:rPr>
          <w:rFonts w:ascii="Times New Roman" w:hAnsi="Times New Roman" w:cs="Times New Roman"/>
          <w:sz w:val="24"/>
          <w:szCs w:val="24"/>
        </w:rPr>
        <w:t>В случае</w:t>
      </w:r>
      <w:proofErr w:type="gramStart"/>
      <w:r w:rsidRPr="001265B4">
        <w:rPr>
          <w:rFonts w:ascii="Times New Roman" w:hAnsi="Times New Roman" w:cs="Times New Roman"/>
          <w:sz w:val="24"/>
          <w:szCs w:val="24"/>
        </w:rPr>
        <w:t>,</w:t>
      </w:r>
      <w:proofErr w:type="gramEnd"/>
      <w:r w:rsidRPr="001265B4">
        <w:rPr>
          <w:rFonts w:ascii="Times New Roman" w:hAnsi="Times New Roman" w:cs="Times New Roman"/>
          <w:sz w:val="24"/>
          <w:szCs w:val="24"/>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w:t>
      </w:r>
      <w:r>
        <w:rPr>
          <w:rFonts w:ascii="Times New Roman" w:hAnsi="Times New Roman" w:cs="Times New Roman"/>
          <w:sz w:val="24"/>
          <w:szCs w:val="24"/>
        </w:rPr>
        <w:t>рузоперевозчика» у Покупателя (Г</w:t>
      </w:r>
      <w:r w:rsidRPr="001265B4">
        <w:rPr>
          <w:rFonts w:ascii="Times New Roman" w:hAnsi="Times New Roman" w:cs="Times New Roman"/>
          <w:sz w:val="24"/>
          <w:szCs w:val="24"/>
        </w:rPr>
        <w:t xml:space="preserve">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AF7CC5" w:rsidRPr="006E748E" w:rsidRDefault="00AF7CC5" w:rsidP="00AF7CC5">
      <w:pPr>
        <w:ind w:firstLine="567"/>
        <w:jc w:val="both"/>
        <w:rPr>
          <w:rFonts w:ascii="Times New Roman" w:hAnsi="Times New Roman" w:cs="Times New Roman"/>
          <w:sz w:val="24"/>
          <w:szCs w:val="24"/>
        </w:rPr>
      </w:pPr>
      <w:r w:rsidRPr="006E748E">
        <w:rPr>
          <w:rFonts w:ascii="Times New Roman" w:hAnsi="Times New Roman" w:cs="Times New Roman"/>
          <w:sz w:val="24"/>
          <w:szCs w:val="24"/>
        </w:rPr>
        <w:t>Необходимыми и достаточными доказательствами, подтверждающими срок оборота «</w:t>
      </w:r>
      <w:proofErr w:type="gramStart"/>
      <w:r w:rsidRPr="006E748E">
        <w:rPr>
          <w:rFonts w:ascii="Times New Roman" w:hAnsi="Times New Roman" w:cs="Times New Roman"/>
          <w:sz w:val="24"/>
          <w:szCs w:val="24"/>
        </w:rPr>
        <w:t>в</w:t>
      </w:r>
      <w:proofErr w:type="gramEnd"/>
      <w:r w:rsidRPr="006E748E">
        <w:rPr>
          <w:rFonts w:ascii="Times New Roman" w:hAnsi="Times New Roman" w:cs="Times New Roman"/>
          <w:sz w:val="24"/>
          <w:szCs w:val="24"/>
        </w:rPr>
        <w:t>/</w:t>
      </w:r>
      <w:proofErr w:type="gramStart"/>
      <w:r w:rsidRPr="006E748E">
        <w:rPr>
          <w:rFonts w:ascii="Times New Roman" w:hAnsi="Times New Roman" w:cs="Times New Roman"/>
          <w:sz w:val="24"/>
          <w:szCs w:val="24"/>
        </w:rPr>
        <w:t>цистерн</w:t>
      </w:r>
      <w:proofErr w:type="gramEnd"/>
      <w:r w:rsidRPr="006E748E">
        <w:rPr>
          <w:rFonts w:ascii="Times New Roman" w:hAnsi="Times New Roman" w:cs="Times New Roman"/>
          <w:sz w:val="24"/>
          <w:szCs w:val="24"/>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AF7CC5" w:rsidRPr="006E748E" w:rsidRDefault="00AF7CC5" w:rsidP="00AF7CC5">
      <w:pPr>
        <w:ind w:firstLine="567"/>
        <w:jc w:val="both"/>
        <w:rPr>
          <w:rFonts w:ascii="Times New Roman" w:hAnsi="Times New Roman" w:cs="Times New Roman"/>
          <w:sz w:val="24"/>
          <w:szCs w:val="24"/>
        </w:rPr>
      </w:pPr>
      <w:r w:rsidRPr="006E748E">
        <w:rPr>
          <w:rFonts w:ascii="Times New Roman" w:hAnsi="Times New Roman" w:cs="Times New Roman"/>
          <w:sz w:val="24"/>
          <w:szCs w:val="24"/>
        </w:rPr>
        <w:t xml:space="preserve">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w:t>
      </w:r>
      <w:r w:rsidRPr="006E748E">
        <w:rPr>
          <w:rFonts w:ascii="Times New Roman" w:hAnsi="Times New Roman" w:cs="Times New Roman"/>
          <w:sz w:val="24"/>
          <w:szCs w:val="24"/>
        </w:rPr>
        <w:lastRenderedPageBreak/>
        <w:t>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AF7CC5" w:rsidRPr="001265B4" w:rsidRDefault="00AF7CC5" w:rsidP="00AF7CC5">
      <w:pPr>
        <w:ind w:firstLine="567"/>
        <w:jc w:val="both"/>
        <w:rPr>
          <w:rFonts w:ascii="Times New Roman" w:hAnsi="Times New Roman" w:cs="Times New Roman"/>
          <w:sz w:val="24"/>
          <w:szCs w:val="24"/>
          <w:lang w:eastAsia="ru-RU"/>
        </w:rPr>
      </w:pPr>
      <w:r w:rsidRPr="001265B4">
        <w:rPr>
          <w:rFonts w:ascii="Times New Roman" w:hAnsi="Times New Roman" w:cs="Times New Roman"/>
          <w:sz w:val="24"/>
          <w:szCs w:val="24"/>
        </w:rPr>
        <w:t>2.1</w:t>
      </w:r>
      <w:r>
        <w:rPr>
          <w:rFonts w:ascii="Times New Roman" w:hAnsi="Times New Roman" w:cs="Times New Roman"/>
          <w:sz w:val="24"/>
          <w:szCs w:val="24"/>
        </w:rPr>
        <w:t>3</w:t>
      </w:r>
      <w:r w:rsidRPr="001265B4">
        <w:rPr>
          <w:rFonts w:ascii="Times New Roman" w:hAnsi="Times New Roman" w:cs="Times New Roman"/>
          <w:sz w:val="24"/>
          <w:szCs w:val="24"/>
        </w:rPr>
        <w:t>.</w:t>
      </w:r>
      <w:r>
        <w:rPr>
          <w:rFonts w:ascii="Times New Roman" w:hAnsi="Times New Roman" w:cs="Times New Roman"/>
          <w:sz w:val="24"/>
          <w:szCs w:val="24"/>
        </w:rPr>
        <w:t>5</w:t>
      </w:r>
      <w:r w:rsidRPr="001265B4">
        <w:rPr>
          <w:rFonts w:ascii="Times New Roman" w:hAnsi="Times New Roman" w:cs="Times New Roman"/>
          <w:sz w:val="24"/>
          <w:szCs w:val="24"/>
        </w:rPr>
        <w:t>.</w:t>
      </w:r>
      <w:r w:rsidRPr="001265B4">
        <w:rPr>
          <w:rFonts w:ascii="Times New Roman" w:hAnsi="Times New Roman" w:cs="Times New Roman"/>
          <w:sz w:val="24"/>
          <w:szCs w:val="24"/>
          <w:lang w:eastAsia="ru-RU"/>
        </w:rPr>
        <w:t xml:space="preserve"> </w:t>
      </w:r>
      <w:proofErr w:type="gramStart"/>
      <w:r w:rsidRPr="006E748E">
        <w:rPr>
          <w:rFonts w:ascii="Times New Roman" w:hAnsi="Times New Roman" w:cs="Times New Roman"/>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w:t>
      </w:r>
      <w:r w:rsidRPr="00BD7EC6">
        <w:rPr>
          <w:rFonts w:ascii="Times New Roman" w:hAnsi="Times New Roman" w:cs="Times New Roman"/>
          <w:sz w:val="24"/>
          <w:szCs w:val="24"/>
          <w:lang w:eastAsia="ru-RU"/>
        </w:rPr>
        <w:t xml:space="preserve"> быть указана следующая информация:</w:t>
      </w:r>
      <w:proofErr w:type="gramEnd"/>
    </w:p>
    <w:p w:rsidR="00AF7CC5" w:rsidRPr="001265B4" w:rsidRDefault="00AF7CC5" w:rsidP="00AF7CC5">
      <w:pPr>
        <w:ind w:firstLine="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xml:space="preserve">–порожняя «в/цистерна </w:t>
      </w:r>
      <w:proofErr w:type="gramStart"/>
      <w:r w:rsidRPr="001265B4">
        <w:rPr>
          <w:rFonts w:ascii="Times New Roman" w:hAnsi="Times New Roman" w:cs="Times New Roman"/>
          <w:sz w:val="24"/>
          <w:szCs w:val="24"/>
          <w:lang w:eastAsia="ru-RU"/>
        </w:rPr>
        <w:t>грузоперевозчика</w:t>
      </w:r>
      <w:proofErr w:type="gramEnd"/>
      <w:r w:rsidRPr="001265B4">
        <w:rPr>
          <w:rFonts w:ascii="Times New Roman" w:hAnsi="Times New Roman" w:cs="Times New Roman"/>
          <w:sz w:val="24"/>
          <w:szCs w:val="24"/>
          <w:lang w:eastAsia="ru-RU"/>
        </w:rPr>
        <w:t>» из-под какой Продукции;</w:t>
      </w:r>
    </w:p>
    <w:p w:rsidR="00AF7CC5" w:rsidRPr="001265B4" w:rsidRDefault="00AF7CC5" w:rsidP="00AF7CC5">
      <w:pPr>
        <w:ind w:firstLine="567"/>
        <w:jc w:val="both"/>
        <w:rPr>
          <w:rFonts w:ascii="Times New Roman" w:hAnsi="Times New Roman" w:cs="Times New Roman"/>
          <w:sz w:val="24"/>
          <w:szCs w:val="24"/>
          <w:lang w:eastAsia="ru-RU"/>
        </w:rPr>
      </w:pPr>
      <w:proofErr w:type="gramStart"/>
      <w:r w:rsidRPr="001265B4">
        <w:rPr>
          <w:rFonts w:ascii="Times New Roman" w:hAnsi="Times New Roman" w:cs="Times New Roman"/>
          <w:sz w:val="24"/>
          <w:szCs w:val="24"/>
          <w:lang w:eastAsia="ru-RU"/>
        </w:rPr>
        <w:t>–номер железнодорожной накладной, по которой получена «в/цистерна грузоперевозчика» грузополучателем;</w:t>
      </w:r>
      <w:proofErr w:type="gramEnd"/>
    </w:p>
    <w:p w:rsidR="00AF7CC5" w:rsidRPr="001265B4" w:rsidRDefault="00AF7CC5" w:rsidP="00AF7CC5">
      <w:pPr>
        <w:ind w:firstLine="567"/>
        <w:jc w:val="both"/>
        <w:rPr>
          <w:rFonts w:ascii="Times New Roman" w:hAnsi="Times New Roman" w:cs="Times New Roman"/>
          <w:sz w:val="24"/>
          <w:szCs w:val="24"/>
          <w:lang w:eastAsia="ru-RU"/>
        </w:rPr>
      </w:pPr>
      <w:proofErr w:type="gramStart"/>
      <w:r w:rsidRPr="001265B4">
        <w:rPr>
          <w:rFonts w:ascii="Times New Roman" w:hAnsi="Times New Roman" w:cs="Times New Roman"/>
          <w:sz w:val="24"/>
          <w:szCs w:val="24"/>
          <w:lang w:eastAsia="ru-RU"/>
        </w:rPr>
        <w:t>–плательщик железнодорожного тарифа за возврат порожних «в/цистерн грузоперевозчика»;</w:t>
      </w:r>
      <w:proofErr w:type="gramEnd"/>
    </w:p>
    <w:p w:rsidR="00AF7CC5" w:rsidRPr="001265B4" w:rsidRDefault="00AF7CC5" w:rsidP="00AF7CC5">
      <w:pPr>
        <w:ind w:firstLine="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дата и время поступления «</w:t>
      </w:r>
      <w:proofErr w:type="gramStart"/>
      <w:r w:rsidRPr="001265B4">
        <w:rPr>
          <w:rFonts w:ascii="Times New Roman" w:hAnsi="Times New Roman" w:cs="Times New Roman"/>
          <w:sz w:val="24"/>
          <w:szCs w:val="24"/>
          <w:lang w:eastAsia="ru-RU"/>
        </w:rPr>
        <w:t>в</w:t>
      </w:r>
      <w:proofErr w:type="gramEnd"/>
      <w:r w:rsidRPr="001265B4">
        <w:rPr>
          <w:rFonts w:ascii="Times New Roman" w:hAnsi="Times New Roman" w:cs="Times New Roman"/>
          <w:sz w:val="24"/>
          <w:szCs w:val="24"/>
          <w:lang w:eastAsia="ru-RU"/>
        </w:rPr>
        <w:t>/</w:t>
      </w:r>
      <w:proofErr w:type="gramStart"/>
      <w:r w:rsidRPr="001265B4">
        <w:rPr>
          <w:rFonts w:ascii="Times New Roman" w:hAnsi="Times New Roman" w:cs="Times New Roman"/>
          <w:sz w:val="24"/>
          <w:szCs w:val="24"/>
          <w:lang w:eastAsia="ru-RU"/>
        </w:rPr>
        <w:t>цистерн</w:t>
      </w:r>
      <w:proofErr w:type="gramEnd"/>
      <w:r w:rsidRPr="001265B4">
        <w:rPr>
          <w:rFonts w:ascii="Times New Roman" w:hAnsi="Times New Roman" w:cs="Times New Roman"/>
          <w:sz w:val="24"/>
          <w:szCs w:val="24"/>
          <w:lang w:eastAsia="ru-RU"/>
        </w:rPr>
        <w:t xml:space="preserve"> грузоперевозчика» на подъездной путь и возврата </w:t>
      </w:r>
      <w:r>
        <w:rPr>
          <w:rFonts w:ascii="Times New Roman" w:hAnsi="Times New Roman" w:cs="Times New Roman"/>
          <w:sz w:val="24"/>
          <w:szCs w:val="24"/>
          <w:lang w:eastAsia="ru-RU"/>
        </w:rPr>
        <w:t>ОАО «РЖД»</w:t>
      </w:r>
      <w:r w:rsidRPr="001265B4">
        <w:rPr>
          <w:rFonts w:ascii="Times New Roman" w:hAnsi="Times New Roman" w:cs="Times New Roman"/>
          <w:sz w:val="24"/>
          <w:szCs w:val="24"/>
          <w:lang w:eastAsia="ru-RU"/>
        </w:rPr>
        <w:t xml:space="preserve">. </w:t>
      </w:r>
    </w:p>
    <w:p w:rsidR="00AF7CC5" w:rsidRPr="001265B4" w:rsidRDefault="00AF7CC5" w:rsidP="00AF7CC5">
      <w:pPr>
        <w:ind w:firstLine="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При предъявлении особых требований к оформлению железнодорожной накладной на возврат «</w:t>
      </w:r>
      <w:proofErr w:type="gramStart"/>
      <w:r w:rsidRPr="001265B4">
        <w:rPr>
          <w:rFonts w:ascii="Times New Roman" w:hAnsi="Times New Roman" w:cs="Times New Roman"/>
          <w:sz w:val="24"/>
          <w:szCs w:val="24"/>
          <w:lang w:eastAsia="ru-RU"/>
        </w:rPr>
        <w:t>в</w:t>
      </w:r>
      <w:proofErr w:type="gramEnd"/>
      <w:r w:rsidRPr="001265B4">
        <w:rPr>
          <w:rFonts w:ascii="Times New Roman" w:hAnsi="Times New Roman" w:cs="Times New Roman"/>
          <w:sz w:val="24"/>
          <w:szCs w:val="24"/>
          <w:lang w:eastAsia="ru-RU"/>
        </w:rPr>
        <w:t>/</w:t>
      </w:r>
      <w:proofErr w:type="gramStart"/>
      <w:r w:rsidRPr="001265B4">
        <w:rPr>
          <w:rFonts w:ascii="Times New Roman" w:hAnsi="Times New Roman" w:cs="Times New Roman"/>
          <w:sz w:val="24"/>
          <w:szCs w:val="24"/>
          <w:lang w:eastAsia="ru-RU"/>
        </w:rPr>
        <w:t>цистерн</w:t>
      </w:r>
      <w:proofErr w:type="gramEnd"/>
      <w:r w:rsidRPr="001265B4">
        <w:rPr>
          <w:rFonts w:ascii="Times New Roman" w:hAnsi="Times New Roman" w:cs="Times New Roman"/>
          <w:sz w:val="24"/>
          <w:szCs w:val="24"/>
          <w:lang w:eastAsia="ru-RU"/>
        </w:rPr>
        <w:t xml:space="preserve">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AF7CC5" w:rsidRPr="001265B4" w:rsidRDefault="00AF7CC5" w:rsidP="00AF7CC5">
      <w:pPr>
        <w:ind w:firstLine="426"/>
        <w:jc w:val="both"/>
        <w:rPr>
          <w:rFonts w:ascii="Times New Roman" w:hAnsi="Times New Roman" w:cs="Times New Roman"/>
          <w:sz w:val="24"/>
          <w:szCs w:val="24"/>
        </w:rPr>
      </w:pPr>
      <w:r w:rsidRPr="001265B4">
        <w:rPr>
          <w:rFonts w:ascii="Times New Roman" w:hAnsi="Times New Roman" w:cs="Times New Roman"/>
          <w:sz w:val="24"/>
          <w:szCs w:val="24"/>
        </w:rPr>
        <w:t>2.1</w:t>
      </w:r>
      <w:r>
        <w:rPr>
          <w:rFonts w:ascii="Times New Roman" w:hAnsi="Times New Roman" w:cs="Times New Roman"/>
          <w:sz w:val="24"/>
          <w:szCs w:val="24"/>
        </w:rPr>
        <w:t>3.6</w:t>
      </w:r>
      <w:r w:rsidRPr="001265B4">
        <w:rPr>
          <w:rFonts w:ascii="Times New Roman" w:hAnsi="Times New Roman" w:cs="Times New Roman"/>
          <w:sz w:val="24"/>
          <w:szCs w:val="24"/>
        </w:rPr>
        <w:t>.</w:t>
      </w:r>
      <w:r w:rsidRPr="001265B4">
        <w:rPr>
          <w:rFonts w:ascii="Times New Roman" w:hAnsi="Times New Roman" w:cs="Times New Roman"/>
          <w:sz w:val="24"/>
          <w:szCs w:val="24"/>
          <w:lang w:eastAsia="ru-RU"/>
        </w:rPr>
        <w:t xml:space="preserve"> </w:t>
      </w:r>
      <w:r w:rsidRPr="001265B4">
        <w:rPr>
          <w:rFonts w:ascii="Times New Roman" w:hAnsi="Times New Roman" w:cs="Times New Roman"/>
          <w:sz w:val="24"/>
          <w:szCs w:val="24"/>
        </w:rPr>
        <w:t>Поставщик вправе обратиться к Покупателю с требованием</w:t>
      </w:r>
      <w:r>
        <w:rPr>
          <w:rFonts w:ascii="Times New Roman" w:hAnsi="Times New Roman" w:cs="Times New Roman"/>
          <w:sz w:val="24"/>
          <w:szCs w:val="24"/>
        </w:rPr>
        <w:t>,</w:t>
      </w:r>
      <w:r w:rsidRPr="001265B4">
        <w:rPr>
          <w:rFonts w:ascii="Times New Roman" w:hAnsi="Times New Roman" w:cs="Times New Roman"/>
          <w:sz w:val="24"/>
          <w:szCs w:val="24"/>
        </w:rPr>
        <w:t xml:space="preserve"> предоставить заверенные надлежащим образом копии </w:t>
      </w:r>
      <w:r>
        <w:rPr>
          <w:rFonts w:ascii="Times New Roman" w:hAnsi="Times New Roman" w:cs="Times New Roman"/>
          <w:sz w:val="24"/>
          <w:szCs w:val="24"/>
        </w:rPr>
        <w:t>железнодорожных</w:t>
      </w:r>
      <w:r w:rsidRPr="001265B4">
        <w:rPr>
          <w:rFonts w:ascii="Times New Roman" w:hAnsi="Times New Roman" w:cs="Times New Roman"/>
          <w:sz w:val="24"/>
          <w:szCs w:val="24"/>
        </w:rPr>
        <w:t xml:space="preserve"> накладных, ведомостей подачи и уборки вагонов и других документов, подтверждающих получение Продукции Покупателем (</w:t>
      </w:r>
      <w:r>
        <w:rPr>
          <w:rFonts w:ascii="Times New Roman" w:hAnsi="Times New Roman" w:cs="Times New Roman"/>
          <w:sz w:val="24"/>
          <w:szCs w:val="24"/>
        </w:rPr>
        <w:t>Г</w:t>
      </w:r>
      <w:r w:rsidRPr="001265B4">
        <w:rPr>
          <w:rFonts w:ascii="Times New Roman" w:hAnsi="Times New Roman" w:cs="Times New Roman"/>
          <w:sz w:val="24"/>
          <w:szCs w:val="24"/>
        </w:rPr>
        <w:t>рузополучателем). При этом Покупатель обязан предоставить копии указанных документов</w:t>
      </w:r>
      <w:r>
        <w:rPr>
          <w:rFonts w:ascii="Times New Roman" w:hAnsi="Times New Roman" w:cs="Times New Roman"/>
          <w:sz w:val="24"/>
          <w:szCs w:val="24"/>
        </w:rPr>
        <w:t>,</w:t>
      </w:r>
      <w:r w:rsidRPr="001265B4">
        <w:rPr>
          <w:rFonts w:ascii="Times New Roman" w:hAnsi="Times New Roman" w:cs="Times New Roman"/>
          <w:sz w:val="24"/>
          <w:szCs w:val="24"/>
        </w:rPr>
        <w:t xml:space="preserve"> </w:t>
      </w:r>
      <w:r w:rsidRPr="006E748E">
        <w:rPr>
          <w:rFonts w:ascii="Times New Roman" w:hAnsi="Times New Roman" w:cs="Times New Roman"/>
          <w:sz w:val="24"/>
          <w:szCs w:val="24"/>
        </w:rPr>
        <w:t>при их наличии у Покупателя, в течение  7 (Семи) рабочих дней, с момента получения такого требования</w:t>
      </w:r>
      <w:r w:rsidRPr="001265B4">
        <w:rPr>
          <w:rFonts w:ascii="Times New Roman" w:hAnsi="Times New Roman" w:cs="Times New Roman"/>
          <w:sz w:val="24"/>
          <w:szCs w:val="24"/>
        </w:rPr>
        <w:t xml:space="preserve"> от Поставщика.</w:t>
      </w:r>
    </w:p>
    <w:p w:rsidR="00AF7CC5" w:rsidRPr="001265B4" w:rsidRDefault="00AF7CC5" w:rsidP="00AF7CC5">
      <w:pPr>
        <w:ind w:firstLine="426"/>
        <w:jc w:val="both"/>
        <w:rPr>
          <w:rFonts w:ascii="Times New Roman" w:hAnsi="Times New Roman" w:cs="Times New Roman"/>
          <w:sz w:val="24"/>
          <w:szCs w:val="24"/>
        </w:rPr>
      </w:pPr>
      <w:r w:rsidRPr="001265B4">
        <w:rPr>
          <w:rFonts w:ascii="Times New Roman" w:hAnsi="Times New Roman" w:cs="Times New Roman"/>
          <w:sz w:val="24"/>
          <w:szCs w:val="24"/>
        </w:rPr>
        <w:t>2.1</w:t>
      </w:r>
      <w:r>
        <w:rPr>
          <w:rFonts w:ascii="Times New Roman" w:hAnsi="Times New Roman" w:cs="Times New Roman"/>
          <w:sz w:val="24"/>
          <w:szCs w:val="24"/>
        </w:rPr>
        <w:t>4</w:t>
      </w:r>
      <w:r w:rsidRPr="001265B4">
        <w:rPr>
          <w:rFonts w:ascii="Times New Roman" w:hAnsi="Times New Roman" w:cs="Times New Roman"/>
          <w:sz w:val="24"/>
          <w:szCs w:val="24"/>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w:t>
      </w:r>
      <w:proofErr w:type="gramStart"/>
      <w:r w:rsidRPr="001265B4">
        <w:rPr>
          <w:rFonts w:ascii="Times New Roman" w:hAnsi="Times New Roman" w:cs="Times New Roman"/>
          <w:sz w:val="24"/>
          <w:szCs w:val="24"/>
        </w:rPr>
        <w:t>за</w:t>
      </w:r>
      <w:proofErr w:type="gramEnd"/>
      <w:r w:rsidRPr="001265B4">
        <w:rPr>
          <w:rFonts w:ascii="Times New Roman" w:hAnsi="Times New Roman" w:cs="Times New Roman"/>
          <w:sz w:val="24"/>
          <w:szCs w:val="24"/>
        </w:rPr>
        <w:t xml:space="preserve"> отчетным. В Акте приемки-передачи указывается:</w:t>
      </w:r>
    </w:p>
    <w:p w:rsidR="00AF7CC5" w:rsidRPr="001265B4" w:rsidRDefault="00AF7CC5" w:rsidP="00AF7CC5">
      <w:pPr>
        <w:ind w:firstLine="426"/>
        <w:jc w:val="both"/>
        <w:rPr>
          <w:rFonts w:ascii="Times New Roman" w:hAnsi="Times New Roman" w:cs="Times New Roman"/>
          <w:sz w:val="24"/>
          <w:szCs w:val="24"/>
        </w:rPr>
      </w:pPr>
      <w:r w:rsidRPr="001265B4">
        <w:rPr>
          <w:rFonts w:ascii="Times New Roman" w:hAnsi="Times New Roman" w:cs="Times New Roman"/>
          <w:sz w:val="24"/>
          <w:szCs w:val="24"/>
        </w:rPr>
        <w:t xml:space="preserve"> </w:t>
      </w:r>
      <w:proofErr w:type="gramStart"/>
      <w:r w:rsidRPr="001265B4">
        <w:rPr>
          <w:rFonts w:ascii="Times New Roman" w:hAnsi="Times New Roman" w:cs="Times New Roman"/>
          <w:sz w:val="24"/>
          <w:szCs w:val="24"/>
        </w:rPr>
        <w:t xml:space="preserve">- </w:t>
      </w:r>
      <w:r w:rsidRPr="001265B4">
        <w:rPr>
          <w:rFonts w:ascii="Times New Roman" w:hAnsi="Times New Roman" w:cs="Times New Roman"/>
          <w:b/>
          <w:sz w:val="24"/>
          <w:szCs w:val="24"/>
        </w:rPr>
        <w:t>п</w:t>
      </w:r>
      <w:r w:rsidRPr="001265B4">
        <w:rPr>
          <w:rFonts w:ascii="Times New Roman" w:hAnsi="Times New Roman"/>
          <w:b/>
          <w:sz w:val="24"/>
          <w:szCs w:val="24"/>
        </w:rPr>
        <w:t>ри транспортировке Продукции железнодорожным транспортом -</w:t>
      </w:r>
      <w:r w:rsidRPr="001265B4">
        <w:rPr>
          <w:rFonts w:ascii="Times New Roman" w:hAnsi="Times New Roman" w:cs="Times New Roman"/>
          <w:sz w:val="24"/>
          <w:szCs w:val="24"/>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roofErr w:type="gramEnd"/>
    </w:p>
    <w:p w:rsidR="00AF7CC5" w:rsidRPr="001265B4" w:rsidRDefault="00AF7CC5" w:rsidP="00AF7CC5">
      <w:pPr>
        <w:ind w:firstLine="426"/>
        <w:jc w:val="both"/>
        <w:rPr>
          <w:rFonts w:ascii="Times New Roman" w:hAnsi="Times New Roman" w:cs="Times New Roman"/>
          <w:sz w:val="24"/>
          <w:szCs w:val="24"/>
        </w:rPr>
      </w:pPr>
      <w:r w:rsidRPr="001265B4">
        <w:rPr>
          <w:rFonts w:ascii="Times New Roman" w:hAnsi="Times New Roman" w:cs="Times New Roman"/>
          <w:sz w:val="24"/>
          <w:szCs w:val="24"/>
        </w:rPr>
        <w:t>-</w:t>
      </w:r>
      <w:r w:rsidRPr="001265B4">
        <w:rPr>
          <w:rFonts w:ascii="Times New Roman" w:hAnsi="Times New Roman" w:cs="Times New Roman"/>
          <w:b/>
          <w:sz w:val="24"/>
          <w:szCs w:val="24"/>
        </w:rPr>
        <w:t xml:space="preserve"> при транспортировке Продукции водным транспортом - </w:t>
      </w:r>
      <w:r w:rsidRPr="001265B4">
        <w:rPr>
          <w:rFonts w:ascii="Times New Roman" w:hAnsi="Times New Roman" w:cs="Times New Roman"/>
          <w:sz w:val="24"/>
          <w:szCs w:val="24"/>
        </w:rPr>
        <w:t xml:space="preserve">номер </w:t>
      </w:r>
      <w:proofErr w:type="spellStart"/>
      <w:r w:rsidRPr="001265B4">
        <w:rPr>
          <w:rFonts w:ascii="Times New Roman" w:hAnsi="Times New Roman" w:cs="Times New Roman"/>
          <w:sz w:val="24"/>
          <w:szCs w:val="24"/>
        </w:rPr>
        <w:t>бункеровочной</w:t>
      </w:r>
      <w:proofErr w:type="spellEnd"/>
      <w:r w:rsidRPr="001265B4">
        <w:rPr>
          <w:rFonts w:ascii="Times New Roman" w:hAnsi="Times New Roman" w:cs="Times New Roman"/>
          <w:sz w:val="24"/>
          <w:szCs w:val="24"/>
        </w:rPr>
        <w:t xml:space="preserve"> расписки, наименование судна, дата бункеровки Продукции, вес Продукции, место поставки, дата поступления Продукции;</w:t>
      </w:r>
    </w:p>
    <w:p w:rsidR="00AF7CC5" w:rsidRPr="001265B4" w:rsidRDefault="00AF7CC5" w:rsidP="00AF7CC5">
      <w:pPr>
        <w:ind w:firstLine="426"/>
        <w:jc w:val="both"/>
        <w:rPr>
          <w:rFonts w:ascii="Times New Roman" w:hAnsi="Times New Roman" w:cs="Times New Roman"/>
          <w:sz w:val="24"/>
          <w:szCs w:val="24"/>
        </w:rPr>
      </w:pPr>
      <w:proofErr w:type="gramStart"/>
      <w:r w:rsidRPr="001265B4">
        <w:rPr>
          <w:rFonts w:ascii="Times New Roman" w:hAnsi="Times New Roman" w:cs="Times New Roman"/>
          <w:sz w:val="24"/>
          <w:szCs w:val="24"/>
        </w:rPr>
        <w:t xml:space="preserve">- </w:t>
      </w:r>
      <w:r w:rsidRPr="001265B4">
        <w:rPr>
          <w:rFonts w:ascii="Times New Roman" w:hAnsi="Times New Roman" w:cs="Times New Roman"/>
          <w:b/>
          <w:sz w:val="24"/>
          <w:szCs w:val="24"/>
        </w:rPr>
        <w:t>при транспортировке Продукции автомобильным транспортом</w:t>
      </w:r>
      <w:r w:rsidRPr="001265B4">
        <w:rPr>
          <w:rFonts w:ascii="Times New Roman" w:hAnsi="Times New Roman" w:cs="Times New Roman"/>
          <w:sz w:val="24"/>
          <w:szCs w:val="24"/>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roofErr w:type="gramEnd"/>
    </w:p>
    <w:p w:rsidR="00AF7CC5" w:rsidRPr="001265B4" w:rsidRDefault="00AF7CC5" w:rsidP="00AF7CC5">
      <w:pPr>
        <w:ind w:firstLine="426"/>
        <w:jc w:val="both"/>
        <w:rPr>
          <w:rFonts w:ascii="Times New Roman" w:hAnsi="Times New Roman" w:cs="Times New Roman"/>
          <w:sz w:val="24"/>
          <w:szCs w:val="24"/>
        </w:rPr>
      </w:pPr>
      <w:r w:rsidRPr="001265B4">
        <w:rPr>
          <w:rFonts w:ascii="Times New Roman" w:hAnsi="Times New Roman" w:cs="Times New Roman"/>
          <w:sz w:val="24"/>
          <w:szCs w:val="24"/>
        </w:rPr>
        <w:lastRenderedPageBreak/>
        <w:t xml:space="preserve">Кроме того, во всех Актах приемки-передачи должны быть указаны реквизиты заявки Покупателя, на основании которой была поставлена Продукция. Реквизиты заявки указываются таким образом, чтобы можно было понять, какое именно количество Продукции было поставлено по конкретной заявке Покупателя.  </w:t>
      </w:r>
    </w:p>
    <w:p w:rsidR="00AF7CC5" w:rsidRPr="001265B4" w:rsidRDefault="00AF7CC5" w:rsidP="00AF7CC5">
      <w:pPr>
        <w:ind w:firstLine="426"/>
        <w:jc w:val="both"/>
        <w:rPr>
          <w:rFonts w:ascii="Times New Roman" w:hAnsi="Times New Roman" w:cs="Times New Roman"/>
          <w:sz w:val="24"/>
          <w:szCs w:val="24"/>
        </w:rPr>
      </w:pPr>
      <w:r w:rsidRPr="001265B4">
        <w:rPr>
          <w:rFonts w:ascii="Times New Roman" w:hAnsi="Times New Roman" w:cs="Times New Roman"/>
          <w:sz w:val="24"/>
          <w:szCs w:val="24"/>
        </w:rPr>
        <w:t>Поставщик должен в течение 2 (Двух)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2 (Двух)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AF7CC5" w:rsidRPr="001265B4" w:rsidRDefault="00AF7CC5" w:rsidP="00AF7CC5">
      <w:pPr>
        <w:ind w:firstLine="567"/>
        <w:jc w:val="both"/>
        <w:rPr>
          <w:rFonts w:ascii="Times New Roman" w:hAnsi="Times New Roman" w:cs="Times New Roman"/>
          <w:sz w:val="24"/>
          <w:szCs w:val="24"/>
        </w:rPr>
      </w:pPr>
      <w:r w:rsidRPr="001265B4">
        <w:rPr>
          <w:rFonts w:ascii="Times New Roman" w:hAnsi="Times New Roman" w:cs="Times New Roman"/>
          <w:sz w:val="24"/>
          <w:szCs w:val="24"/>
        </w:rPr>
        <w:t>2.1</w:t>
      </w:r>
      <w:r>
        <w:rPr>
          <w:rFonts w:ascii="Times New Roman" w:hAnsi="Times New Roman" w:cs="Times New Roman"/>
          <w:sz w:val="24"/>
          <w:szCs w:val="24"/>
        </w:rPr>
        <w:t>5</w:t>
      </w:r>
      <w:r w:rsidRPr="001265B4">
        <w:rPr>
          <w:rFonts w:ascii="Times New Roman" w:hAnsi="Times New Roman" w:cs="Times New Roman"/>
          <w:sz w:val="24"/>
          <w:szCs w:val="24"/>
        </w:rPr>
        <w:t>. Все учетно-расчетные операции, указанные в пункте 2.1</w:t>
      </w:r>
      <w:r>
        <w:rPr>
          <w:rFonts w:ascii="Times New Roman" w:hAnsi="Times New Roman" w:cs="Times New Roman"/>
          <w:sz w:val="24"/>
          <w:szCs w:val="24"/>
        </w:rPr>
        <w:t>4</w:t>
      </w:r>
      <w:r w:rsidRPr="001265B4">
        <w:rPr>
          <w:rFonts w:ascii="Times New Roman" w:hAnsi="Times New Roman" w:cs="Times New Roman"/>
          <w:sz w:val="24"/>
          <w:szCs w:val="24"/>
        </w:rPr>
        <w:t>., ведутся по сухому топливу</w:t>
      </w:r>
      <w:r w:rsidRPr="009476B9">
        <w:rPr>
          <w:rFonts w:ascii="Times New Roman" w:hAnsi="Times New Roman" w:cs="Times New Roman"/>
          <w:sz w:val="24"/>
          <w:szCs w:val="24"/>
        </w:rPr>
        <w:t xml:space="preserve"> в пределах норм ГОСТ 10585-2013</w:t>
      </w:r>
      <w:r w:rsidRPr="001265B4">
        <w:rPr>
          <w:rFonts w:ascii="Times New Roman" w:hAnsi="Times New Roman" w:cs="Times New Roman"/>
          <w:sz w:val="24"/>
          <w:szCs w:val="24"/>
        </w:rPr>
        <w:t>. В Акте приемки-передачи количество Продукции указывается за вычетом фактического содержания влаги</w:t>
      </w:r>
      <w:r w:rsidRPr="001265B4">
        <w:rPr>
          <w:rFonts w:ascii="Times New Roman" w:hAnsi="Times New Roman" w:cs="Times New Roman"/>
          <w:i/>
          <w:sz w:val="24"/>
          <w:szCs w:val="24"/>
        </w:rPr>
        <w:t>.</w:t>
      </w:r>
    </w:p>
    <w:p w:rsidR="00AF7CC5" w:rsidRPr="001265B4" w:rsidRDefault="00AF7CC5" w:rsidP="00AF7CC5">
      <w:pPr>
        <w:ind w:firstLine="567"/>
        <w:jc w:val="both"/>
        <w:rPr>
          <w:rFonts w:ascii="Times New Roman" w:hAnsi="Times New Roman" w:cs="Times New Roman"/>
          <w:sz w:val="24"/>
          <w:szCs w:val="24"/>
        </w:rPr>
      </w:pPr>
      <w:r w:rsidRPr="001265B4">
        <w:rPr>
          <w:rFonts w:ascii="Times New Roman" w:hAnsi="Times New Roman" w:cs="Times New Roman"/>
          <w:sz w:val="24"/>
          <w:szCs w:val="24"/>
        </w:rPr>
        <w:t>2.1</w:t>
      </w:r>
      <w:r>
        <w:rPr>
          <w:rFonts w:ascii="Times New Roman" w:hAnsi="Times New Roman" w:cs="Times New Roman"/>
          <w:sz w:val="24"/>
          <w:szCs w:val="24"/>
        </w:rPr>
        <w:t>6</w:t>
      </w:r>
      <w:r w:rsidRPr="001265B4">
        <w:rPr>
          <w:rFonts w:ascii="Times New Roman" w:hAnsi="Times New Roman" w:cs="Times New Roman"/>
          <w:sz w:val="24"/>
          <w:szCs w:val="24"/>
        </w:rPr>
        <w:t xml:space="preserve">. </w:t>
      </w:r>
      <w:proofErr w:type="gramStart"/>
      <w:r w:rsidRPr="001265B4">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sidRPr="001265B4">
        <w:rPr>
          <w:rFonts w:ascii="Times New Roman" w:hAnsi="Times New Roman" w:cs="Times New Roman"/>
          <w:sz w:val="24"/>
          <w:szCs w:val="24"/>
        </w:rPr>
        <w:t>допоставить</w:t>
      </w:r>
      <w:proofErr w:type="spellEnd"/>
      <w:r w:rsidRPr="001265B4">
        <w:rPr>
          <w:rFonts w:ascii="Times New Roman" w:hAnsi="Times New Roman" w:cs="Times New Roman"/>
          <w:sz w:val="24"/>
          <w:szCs w:val="24"/>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1265B4">
        <w:rPr>
          <w:rFonts w:ascii="Times New Roman" w:hAnsi="Times New Roman" w:cs="Times New Roman"/>
          <w:sz w:val="24"/>
          <w:szCs w:val="24"/>
        </w:rPr>
        <w:t xml:space="preserve"> </w:t>
      </w:r>
      <w:proofErr w:type="gramStart"/>
      <w:r w:rsidRPr="001265B4">
        <w:rPr>
          <w:rFonts w:ascii="Times New Roman" w:hAnsi="Times New Roman" w:cs="Times New Roman"/>
          <w:sz w:val="24"/>
          <w:szCs w:val="24"/>
        </w:rPr>
        <w:t>Договора) в сроки и на условиях, предусмотренных уведомлением Покупателя.</w:t>
      </w:r>
      <w:proofErr w:type="gramEnd"/>
      <w:r w:rsidRPr="001265B4">
        <w:rPr>
          <w:rFonts w:ascii="Times New Roman" w:hAnsi="Times New Roman" w:cs="Times New Roman"/>
          <w:sz w:val="24"/>
          <w:szCs w:val="24"/>
        </w:rPr>
        <w:t xml:space="preserve"> В случае отсутствия уведомления Покупателя, Поставщик обязан восполнить (</w:t>
      </w:r>
      <w:proofErr w:type="spellStart"/>
      <w:r w:rsidRPr="001265B4">
        <w:rPr>
          <w:rFonts w:ascii="Times New Roman" w:hAnsi="Times New Roman" w:cs="Times New Roman"/>
          <w:sz w:val="24"/>
          <w:szCs w:val="24"/>
        </w:rPr>
        <w:t>допоставить</w:t>
      </w:r>
      <w:proofErr w:type="spellEnd"/>
      <w:r w:rsidRPr="001265B4">
        <w:rPr>
          <w:rFonts w:ascii="Times New Roman" w:hAnsi="Times New Roman" w:cs="Times New Roman"/>
          <w:sz w:val="24"/>
          <w:szCs w:val="24"/>
        </w:rPr>
        <w:t xml:space="preserve">) недопоставленное количество Продукции в течение 10 (Десяти) календарных дней по истечению первоначального срока поставки. </w:t>
      </w:r>
    </w:p>
    <w:p w:rsidR="00AF7CC5" w:rsidRPr="001265B4" w:rsidRDefault="00AF7CC5" w:rsidP="00AF7CC5">
      <w:pPr>
        <w:ind w:firstLine="567"/>
        <w:jc w:val="both"/>
        <w:rPr>
          <w:rFonts w:ascii="Times New Roman" w:hAnsi="Times New Roman" w:cs="Times New Roman"/>
          <w:sz w:val="24"/>
          <w:szCs w:val="24"/>
        </w:rPr>
      </w:pPr>
      <w:r w:rsidRPr="001265B4">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AF7CC5" w:rsidRPr="001265B4" w:rsidRDefault="00AF7CC5" w:rsidP="00AF7CC5">
      <w:pPr>
        <w:ind w:firstLine="567"/>
        <w:jc w:val="both"/>
        <w:rPr>
          <w:rFonts w:ascii="Times New Roman" w:hAnsi="Times New Roman" w:cs="Times New Roman"/>
          <w:sz w:val="24"/>
          <w:szCs w:val="24"/>
        </w:rPr>
      </w:pPr>
      <w:r w:rsidRPr="001265B4">
        <w:rPr>
          <w:rFonts w:ascii="Times New Roman" w:hAnsi="Times New Roman" w:cs="Times New Roman"/>
          <w:sz w:val="24"/>
          <w:szCs w:val="24"/>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AF7CC5" w:rsidRPr="001265B4" w:rsidRDefault="00AF7CC5" w:rsidP="00AF7CC5">
      <w:pPr>
        <w:ind w:firstLine="567"/>
        <w:jc w:val="both"/>
        <w:rPr>
          <w:rFonts w:ascii="Times New Roman" w:hAnsi="Times New Roman" w:cs="Times New Roman"/>
          <w:sz w:val="24"/>
          <w:szCs w:val="24"/>
        </w:rPr>
      </w:pPr>
      <w:r w:rsidRPr="001265B4">
        <w:rPr>
          <w:rFonts w:ascii="Times New Roman" w:hAnsi="Times New Roman" w:cs="Times New Roman"/>
          <w:sz w:val="24"/>
          <w:szCs w:val="24"/>
        </w:rPr>
        <w:t>В случаях, указанных в настоящем пункте Договора, заключение каких-либо двухсторонних документов (соглашений) не требуется.</w:t>
      </w:r>
    </w:p>
    <w:p w:rsidR="00AF7CC5" w:rsidRPr="001265B4" w:rsidRDefault="00AF7CC5" w:rsidP="00AF7CC5">
      <w:pPr>
        <w:ind w:firstLine="567"/>
        <w:jc w:val="both"/>
        <w:rPr>
          <w:rFonts w:ascii="Times New Roman" w:hAnsi="Times New Roman" w:cs="Times New Roman"/>
          <w:sz w:val="24"/>
          <w:szCs w:val="24"/>
        </w:rPr>
      </w:pPr>
      <w:r w:rsidRPr="001265B4">
        <w:rPr>
          <w:rFonts w:ascii="Times New Roman" w:hAnsi="Times New Roman" w:cs="Times New Roman"/>
          <w:sz w:val="24"/>
          <w:szCs w:val="24"/>
        </w:rPr>
        <w:t>Обязанность по восполнению (допоставке) недопоставленного количества Продукции</w:t>
      </w:r>
      <w:r>
        <w:rPr>
          <w:rFonts w:ascii="Times New Roman" w:hAnsi="Times New Roman" w:cs="Times New Roman"/>
          <w:sz w:val="24"/>
          <w:szCs w:val="24"/>
        </w:rPr>
        <w:t>,</w:t>
      </w:r>
      <w:r w:rsidRPr="001265B4">
        <w:rPr>
          <w:rFonts w:ascii="Times New Roman" w:hAnsi="Times New Roman" w:cs="Times New Roman"/>
          <w:sz w:val="24"/>
          <w:szCs w:val="24"/>
        </w:rPr>
        <w:t xml:space="preserve">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w:t>
      </w:r>
      <w:r>
        <w:rPr>
          <w:rFonts w:ascii="Times New Roman" w:hAnsi="Times New Roman" w:cs="Times New Roman"/>
          <w:sz w:val="24"/>
          <w:szCs w:val="24"/>
        </w:rPr>
        <w:t>11</w:t>
      </w:r>
      <w:r w:rsidRPr="001265B4">
        <w:rPr>
          <w:rFonts w:ascii="Times New Roman" w:hAnsi="Times New Roman" w:cs="Times New Roman"/>
          <w:sz w:val="24"/>
          <w:szCs w:val="24"/>
        </w:rPr>
        <w:t xml:space="preserve">. Договора. </w:t>
      </w:r>
    </w:p>
    <w:p w:rsidR="00AF7CC5" w:rsidRPr="001265B4" w:rsidRDefault="00AF7CC5" w:rsidP="00AF7CC5">
      <w:pPr>
        <w:ind w:firstLine="567"/>
        <w:jc w:val="both"/>
        <w:rPr>
          <w:rFonts w:ascii="Times New Roman" w:hAnsi="Times New Roman" w:cs="Times New Roman"/>
          <w:sz w:val="24"/>
          <w:szCs w:val="24"/>
        </w:rPr>
      </w:pPr>
      <w:r w:rsidRPr="001265B4">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p>
    <w:p w:rsidR="00AF7CC5" w:rsidRPr="001265B4" w:rsidRDefault="00AF7CC5" w:rsidP="00AF7CC5">
      <w:pPr>
        <w:jc w:val="both"/>
        <w:rPr>
          <w:rFonts w:ascii="Times New Roman" w:hAnsi="Times New Roman" w:cs="Times New Roman"/>
          <w:sz w:val="24"/>
          <w:szCs w:val="24"/>
        </w:rPr>
      </w:pPr>
    </w:p>
    <w:p w:rsidR="00AF7CC5" w:rsidRPr="001265B4" w:rsidRDefault="00AF7CC5" w:rsidP="00AF7CC5">
      <w:pPr>
        <w:numPr>
          <w:ilvl w:val="0"/>
          <w:numId w:val="45"/>
        </w:numPr>
        <w:suppressAutoHyphens/>
        <w:spacing w:after="0" w:line="240" w:lineRule="auto"/>
        <w:ind w:left="0" w:firstLine="567"/>
        <w:jc w:val="center"/>
        <w:rPr>
          <w:rFonts w:ascii="Times New Roman" w:hAnsi="Times New Roman" w:cs="Times New Roman"/>
          <w:b/>
          <w:bCs/>
          <w:sz w:val="24"/>
          <w:szCs w:val="24"/>
        </w:rPr>
      </w:pPr>
      <w:r w:rsidRPr="001265B4">
        <w:rPr>
          <w:rFonts w:ascii="Times New Roman" w:hAnsi="Times New Roman" w:cs="Times New Roman"/>
          <w:b/>
          <w:bCs/>
          <w:sz w:val="24"/>
          <w:szCs w:val="24"/>
        </w:rPr>
        <w:lastRenderedPageBreak/>
        <w:t>СДАЧА-ПРИЕМКА ПРОДУКЦИИ</w:t>
      </w:r>
    </w:p>
    <w:p w:rsidR="00AF7CC5" w:rsidRPr="001265B4" w:rsidRDefault="00AF7CC5" w:rsidP="00AF7CC5">
      <w:pPr>
        <w:jc w:val="both"/>
        <w:rPr>
          <w:rFonts w:ascii="Times New Roman" w:hAnsi="Times New Roman" w:cs="Times New Roman"/>
          <w:b/>
          <w:bCs/>
          <w:sz w:val="24"/>
          <w:szCs w:val="24"/>
        </w:rPr>
      </w:pPr>
    </w:p>
    <w:p w:rsidR="00AF7CC5" w:rsidRDefault="00AF7CC5" w:rsidP="00AF7CC5">
      <w:pPr>
        <w:tabs>
          <w:tab w:val="left" w:pos="426"/>
          <w:tab w:val="left" w:pos="1276"/>
        </w:tabs>
        <w:jc w:val="both"/>
        <w:rPr>
          <w:rFonts w:ascii="Times New Roman" w:hAnsi="Times New Roman" w:cs="Times New Roman"/>
          <w:sz w:val="24"/>
          <w:szCs w:val="24"/>
        </w:rPr>
      </w:pPr>
      <w:r w:rsidRPr="001265B4">
        <w:rPr>
          <w:rFonts w:ascii="Times New Roman" w:hAnsi="Times New Roman" w:cs="Times New Roman"/>
          <w:sz w:val="24"/>
          <w:szCs w:val="24"/>
        </w:rPr>
        <w:tab/>
        <w:t>3.1. Поставляемая Продукция по своему качеству должна соответствовать  характеристикам мазута флотского Ф5</w:t>
      </w:r>
      <w:r>
        <w:rPr>
          <w:rFonts w:ascii="Times New Roman" w:hAnsi="Times New Roman" w:cs="Times New Roman"/>
          <w:sz w:val="24"/>
          <w:szCs w:val="24"/>
        </w:rPr>
        <w:t xml:space="preserve">  и  техническим требованиям, указанным в           п. 1.1.</w:t>
      </w:r>
      <w:r w:rsidRPr="001265B4">
        <w:rPr>
          <w:rFonts w:ascii="Times New Roman" w:hAnsi="Times New Roman" w:cs="Times New Roman"/>
          <w:sz w:val="24"/>
          <w:szCs w:val="24"/>
        </w:rPr>
        <w:t xml:space="preserve"> </w:t>
      </w:r>
      <w:r>
        <w:rPr>
          <w:rFonts w:ascii="Times New Roman" w:hAnsi="Times New Roman" w:cs="Times New Roman"/>
          <w:sz w:val="24"/>
          <w:szCs w:val="24"/>
        </w:rPr>
        <w:t>настоящего Договора.</w:t>
      </w:r>
      <w:r w:rsidRPr="001265B4">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AF7CC5" w:rsidRPr="001265B4" w:rsidRDefault="00AF7CC5" w:rsidP="00AF7CC5">
      <w:pPr>
        <w:tabs>
          <w:tab w:val="left" w:pos="426"/>
          <w:tab w:val="left" w:pos="1276"/>
        </w:tabs>
        <w:jc w:val="both"/>
        <w:rPr>
          <w:rFonts w:ascii="Times New Roman" w:hAnsi="Times New Roman" w:cs="Times New Roman"/>
          <w:sz w:val="24"/>
          <w:szCs w:val="24"/>
        </w:rPr>
      </w:pPr>
      <w:r>
        <w:rPr>
          <w:rFonts w:ascii="Times New Roman" w:hAnsi="Times New Roman" w:cs="Times New Roman"/>
          <w:sz w:val="24"/>
          <w:szCs w:val="24"/>
        </w:rPr>
        <w:tab/>
      </w:r>
      <w:r w:rsidRPr="001265B4">
        <w:rPr>
          <w:rFonts w:ascii="Times New Roman" w:hAnsi="Times New Roman" w:cs="Times New Roman"/>
          <w:sz w:val="24"/>
          <w:szCs w:val="24"/>
        </w:rPr>
        <w:t>Паспорт качества на каждую партию Продукции передается Поставщиком Покупателю вместе с Продукцией.</w:t>
      </w:r>
    </w:p>
    <w:p w:rsidR="00AF7CC5" w:rsidRPr="001265B4" w:rsidRDefault="00AF7CC5" w:rsidP="00AF7CC5">
      <w:pPr>
        <w:tabs>
          <w:tab w:val="left" w:pos="1134"/>
        </w:tabs>
        <w:jc w:val="both"/>
        <w:rPr>
          <w:rFonts w:ascii="Times New Roman" w:hAnsi="Times New Roman" w:cs="Times New Roman"/>
          <w:sz w:val="24"/>
          <w:szCs w:val="24"/>
        </w:rPr>
      </w:pPr>
      <w:r w:rsidRPr="001265B4">
        <w:rPr>
          <w:rFonts w:ascii="Times New Roman" w:hAnsi="Times New Roman" w:cs="Times New Roman"/>
          <w:sz w:val="24"/>
          <w:szCs w:val="24"/>
        </w:rPr>
        <w:t xml:space="preserve">      3.2.  </w:t>
      </w:r>
      <w:r w:rsidRPr="001265B4">
        <w:rPr>
          <w:rFonts w:ascii="Times New Roman" w:hAnsi="Times New Roman" w:cs="Times New Roman"/>
          <w:b/>
          <w:sz w:val="24"/>
          <w:szCs w:val="24"/>
        </w:rPr>
        <w:t>При транспортировке Продукции водным/автомобильным транспортом</w:t>
      </w:r>
      <w:r w:rsidRPr="001265B4">
        <w:rPr>
          <w:rFonts w:ascii="Times New Roman" w:hAnsi="Times New Roman" w:cs="Times New Roman"/>
          <w:sz w:val="24"/>
          <w:szCs w:val="24"/>
        </w:rPr>
        <w:t xml:space="preserve">,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AF7CC5" w:rsidRPr="001265B4" w:rsidRDefault="00AF7CC5" w:rsidP="00AF7CC5">
      <w:pPr>
        <w:tabs>
          <w:tab w:val="left" w:pos="993"/>
        </w:tabs>
        <w:ind w:firstLine="426"/>
        <w:jc w:val="both"/>
        <w:rPr>
          <w:rFonts w:ascii="Times New Roman" w:hAnsi="Times New Roman" w:cs="Times New Roman"/>
          <w:sz w:val="24"/>
          <w:szCs w:val="24"/>
        </w:rPr>
      </w:pPr>
      <w:r w:rsidRPr="001265B4">
        <w:rPr>
          <w:rFonts w:ascii="Times New Roman" w:hAnsi="Times New Roman" w:cs="Times New Roman"/>
          <w:sz w:val="24"/>
          <w:szCs w:val="24"/>
        </w:rPr>
        <w:t xml:space="preserve">3.3. </w:t>
      </w:r>
      <w:proofErr w:type="gramStart"/>
      <w:r w:rsidRPr="001265B4">
        <w:rPr>
          <w:rFonts w:ascii="Times New Roman" w:hAnsi="Times New Roman" w:cs="Times New Roman"/>
          <w:b/>
          <w:sz w:val="24"/>
          <w:szCs w:val="24"/>
        </w:rPr>
        <w:t>При транспортировке Продукции железнодорожным/автомобильным транспортом</w:t>
      </w:r>
      <w:r w:rsidRPr="001265B4">
        <w:rPr>
          <w:rFonts w:ascii="Times New Roman" w:hAnsi="Times New Roman" w:cs="Times New Roman"/>
          <w:sz w:val="24"/>
          <w:szCs w:val="24"/>
        </w:rPr>
        <w:t xml:space="preserve"> приемка Продукции по количеству и качеству, в то</w:t>
      </w:r>
      <w:r>
        <w:rPr>
          <w:rFonts w:ascii="Times New Roman" w:hAnsi="Times New Roman" w:cs="Times New Roman"/>
          <w:sz w:val="24"/>
          <w:szCs w:val="24"/>
        </w:rPr>
        <w:t>м числе при выгрузке Продукции Г</w:t>
      </w:r>
      <w:r w:rsidRPr="001265B4">
        <w:rPr>
          <w:rFonts w:ascii="Times New Roman" w:hAnsi="Times New Roman" w:cs="Times New Roman"/>
          <w:sz w:val="24"/>
          <w:szCs w:val="24"/>
        </w:rPr>
        <w:t>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sidRPr="001265B4">
        <w:rPr>
          <w:rFonts w:ascii="Times New Roman" w:hAnsi="Times New Roman" w:cs="Times New Roman"/>
          <w:sz w:val="24"/>
          <w:szCs w:val="24"/>
        </w:rPr>
        <w:t xml:space="preserve"> Постановлениями Госарбитража СССР от 15.06.1965г. и 25.04.1966 г. в части, не противоречащей действующему законодательству и настоящему Договору. </w:t>
      </w:r>
    </w:p>
    <w:p w:rsidR="00AF7CC5" w:rsidRPr="001265B4" w:rsidRDefault="00AF7CC5" w:rsidP="00AF7CC5">
      <w:pPr>
        <w:ind w:firstLine="567"/>
        <w:jc w:val="both"/>
        <w:rPr>
          <w:rFonts w:ascii="Times New Roman" w:hAnsi="Times New Roman" w:cs="Times New Roman"/>
          <w:sz w:val="24"/>
          <w:szCs w:val="24"/>
        </w:rPr>
      </w:pPr>
      <w:proofErr w:type="gramStart"/>
      <w:r w:rsidRPr="001265B4">
        <w:rPr>
          <w:rFonts w:ascii="Times New Roman" w:hAnsi="Times New Roman" w:cs="Times New Roman"/>
          <w:b/>
          <w:sz w:val="24"/>
          <w:szCs w:val="24"/>
        </w:rPr>
        <w:t>При транспортировке Продукции водным транспортом</w:t>
      </w:r>
      <w:r w:rsidRPr="001265B4">
        <w:rPr>
          <w:rFonts w:ascii="Times New Roman" w:hAnsi="Times New Roman" w:cs="Times New Roman"/>
          <w:sz w:val="24"/>
          <w:szCs w:val="24"/>
        </w:rPr>
        <w:t xml:space="preserve"> </w:t>
      </w:r>
      <w:r w:rsidRPr="00734671">
        <w:rPr>
          <w:rFonts w:ascii="Times New Roman" w:hAnsi="Times New Roman" w:cs="Times New Roman"/>
          <w:sz w:val="24"/>
          <w:szCs w:val="24"/>
        </w:rPr>
        <w:t>приемка Продукции по количеству и качеству, в то</w:t>
      </w:r>
      <w:r>
        <w:rPr>
          <w:rFonts w:ascii="Times New Roman" w:hAnsi="Times New Roman" w:cs="Times New Roman"/>
          <w:sz w:val="24"/>
          <w:szCs w:val="24"/>
        </w:rPr>
        <w:t>м числе при выгрузке Продукции Г</w:t>
      </w:r>
      <w:r w:rsidRPr="00734671">
        <w:rPr>
          <w:rFonts w:ascii="Times New Roman" w:hAnsi="Times New Roman" w:cs="Times New Roman"/>
          <w:sz w:val="24"/>
          <w:szCs w:val="24"/>
        </w:rPr>
        <w:t>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sidRPr="00734671">
        <w:rPr>
          <w:rFonts w:ascii="Times New Roman" w:hAnsi="Times New Roman" w:cs="Times New Roman"/>
          <w:sz w:val="24"/>
          <w:szCs w:val="24"/>
        </w:rPr>
        <w:t xml:space="preserve">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p>
    <w:p w:rsidR="00AF7CC5" w:rsidRPr="001265B4" w:rsidRDefault="00AF7CC5" w:rsidP="00AF7CC5">
      <w:pPr>
        <w:pStyle w:val="aff0"/>
        <w:tabs>
          <w:tab w:val="clear" w:pos="567"/>
          <w:tab w:val="clear" w:pos="709"/>
          <w:tab w:val="left" w:pos="708"/>
        </w:tabs>
        <w:rPr>
          <w:rFonts w:ascii="Times New Roman" w:hAnsi="Times New Roman"/>
          <w:szCs w:val="24"/>
        </w:rPr>
      </w:pPr>
      <w:r w:rsidRPr="001265B4">
        <w:rPr>
          <w:rFonts w:ascii="Times New Roman" w:hAnsi="Times New Roman"/>
          <w:szCs w:val="24"/>
        </w:rPr>
        <w:t>3.4. В случае выявления Покупателем (</w:t>
      </w:r>
      <w:r>
        <w:rPr>
          <w:rFonts w:ascii="Times New Roman" w:hAnsi="Times New Roman"/>
          <w:szCs w:val="24"/>
        </w:rPr>
        <w:t>Г</w:t>
      </w:r>
      <w:r w:rsidRPr="001265B4">
        <w:rPr>
          <w:rFonts w:ascii="Times New Roman" w:hAnsi="Times New Roman"/>
          <w:szCs w:val="24"/>
        </w:rPr>
        <w:t xml:space="preserve">рузополучателем) во время приемки Продукции недостачи и/или несоответствия качеству, требования к которому указаны в пунктах 1.1., 3.1. настоящего Договора, осуществляется </w:t>
      </w:r>
      <w:r w:rsidRPr="001265B4">
        <w:rPr>
          <w:rFonts w:ascii="Times New Roman" w:hAnsi="Times New Roman"/>
          <w:bCs/>
          <w:szCs w:val="24"/>
        </w:rPr>
        <w:t xml:space="preserve">вызов представителей Поставщика по круглосуточному тел./факсу </w:t>
      </w:r>
      <w:r w:rsidRPr="001265B4">
        <w:rPr>
          <w:rFonts w:ascii="Times New Roman" w:hAnsi="Times New Roman"/>
          <w:b/>
          <w:bCs/>
          <w:szCs w:val="24"/>
        </w:rPr>
        <w:t>______________</w:t>
      </w:r>
      <w:proofErr w:type="gramStart"/>
      <w:r w:rsidRPr="001265B4">
        <w:rPr>
          <w:rFonts w:ascii="Times New Roman" w:hAnsi="Times New Roman"/>
          <w:szCs w:val="24"/>
        </w:rPr>
        <w:t xml:space="preserve"> .</w:t>
      </w:r>
      <w:proofErr w:type="gramEnd"/>
    </w:p>
    <w:p w:rsidR="00AF7CC5" w:rsidRPr="001265B4" w:rsidRDefault="00AF7CC5" w:rsidP="00AF7CC5">
      <w:pPr>
        <w:pStyle w:val="aff0"/>
        <w:tabs>
          <w:tab w:val="clear" w:pos="709"/>
          <w:tab w:val="left" w:pos="708"/>
        </w:tabs>
        <w:rPr>
          <w:rFonts w:ascii="Times New Roman" w:hAnsi="Times New Roman"/>
          <w:szCs w:val="24"/>
        </w:rPr>
      </w:pPr>
      <w:proofErr w:type="gramStart"/>
      <w:r w:rsidRPr="001265B4">
        <w:rPr>
          <w:rFonts w:ascii="Times New Roman" w:hAnsi="Times New Roman"/>
          <w:szCs w:val="24"/>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1265B4">
        <w:rPr>
          <w:rFonts w:ascii="Times New Roman" w:hAnsi="Times New Roman"/>
          <w:szCs w:val="24"/>
        </w:rPr>
        <w:t>т.ч</w:t>
      </w:r>
      <w:proofErr w:type="spellEnd"/>
      <w:r w:rsidRPr="001265B4">
        <w:rPr>
          <w:rFonts w:ascii="Times New Roman" w:hAnsi="Times New Roman"/>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rsidR="00AF7CC5" w:rsidRDefault="00AF7CC5" w:rsidP="00AF7CC5">
      <w:pPr>
        <w:pStyle w:val="aff0"/>
        <w:tabs>
          <w:tab w:val="clear" w:pos="709"/>
          <w:tab w:val="left" w:pos="708"/>
        </w:tabs>
        <w:rPr>
          <w:rFonts w:ascii="Times New Roman" w:hAnsi="Times New Roman"/>
          <w:szCs w:val="24"/>
        </w:rPr>
      </w:pPr>
      <w:r w:rsidRPr="001265B4">
        <w:rPr>
          <w:rFonts w:ascii="Times New Roman" w:hAnsi="Times New Roman"/>
          <w:szCs w:val="24"/>
        </w:rPr>
        <w:lastRenderedPageBreak/>
        <w:t xml:space="preserve"> В таком случае фактически принятая Продукция считается в количестве и соответствующая качеству, зафиксированн</w:t>
      </w:r>
      <w:r>
        <w:rPr>
          <w:rFonts w:ascii="Times New Roman" w:hAnsi="Times New Roman"/>
          <w:szCs w:val="24"/>
        </w:rPr>
        <w:t>ы</w:t>
      </w:r>
      <w:r w:rsidRPr="001265B4">
        <w:rPr>
          <w:rFonts w:ascii="Times New Roman" w:hAnsi="Times New Roman"/>
          <w:szCs w:val="24"/>
        </w:rPr>
        <w:t>м в указанном одностороннем Акте о фактически принятом количестве и качестве Продукции</w:t>
      </w:r>
      <w:r>
        <w:rPr>
          <w:rFonts w:ascii="Times New Roman" w:hAnsi="Times New Roman"/>
          <w:szCs w:val="24"/>
        </w:rPr>
        <w:t>,</w:t>
      </w:r>
      <w:r w:rsidRPr="001265B4">
        <w:rPr>
          <w:rFonts w:ascii="Times New Roman" w:hAnsi="Times New Roman"/>
          <w:szCs w:val="24"/>
        </w:rPr>
        <w:t xml:space="preserve"> </w:t>
      </w:r>
      <w:proofErr w:type="gramStart"/>
      <w:r w:rsidRPr="001265B4">
        <w:rPr>
          <w:rFonts w:ascii="Times New Roman" w:hAnsi="Times New Roman"/>
          <w:szCs w:val="24"/>
        </w:rPr>
        <w:t>который</w:t>
      </w:r>
      <w:proofErr w:type="gramEnd"/>
      <w:r w:rsidRPr="001265B4">
        <w:rPr>
          <w:rFonts w:ascii="Times New Roman" w:hAnsi="Times New Roman"/>
          <w:szCs w:val="24"/>
        </w:rPr>
        <w:t xml:space="preserve">  служит основанием для расчетно-учетных операций между Сторонами по настоящему Договору.</w:t>
      </w:r>
    </w:p>
    <w:p w:rsidR="00AF7CC5" w:rsidRPr="001265B4" w:rsidRDefault="00AF7CC5" w:rsidP="00AF7CC5">
      <w:pPr>
        <w:numPr>
          <w:ilvl w:val="1"/>
          <w:numId w:val="32"/>
        </w:numPr>
        <w:tabs>
          <w:tab w:val="left" w:pos="0"/>
        </w:tabs>
        <w:suppressAutoHyphens/>
        <w:spacing w:after="0" w:line="240" w:lineRule="auto"/>
        <w:ind w:left="0" w:firstLine="567"/>
        <w:jc w:val="both"/>
        <w:rPr>
          <w:rFonts w:ascii="Times New Roman" w:hAnsi="Times New Roman" w:cs="Times New Roman"/>
          <w:sz w:val="24"/>
          <w:szCs w:val="24"/>
        </w:rPr>
      </w:pPr>
      <w:r w:rsidRPr="001265B4">
        <w:rPr>
          <w:rFonts w:ascii="Times New Roman" w:hAnsi="Times New Roman" w:cs="Times New Roman"/>
          <w:sz w:val="24"/>
          <w:szCs w:val="24"/>
        </w:rPr>
        <w:t xml:space="preserve">Стороны </w:t>
      </w:r>
      <w:r w:rsidRPr="00734671">
        <w:rPr>
          <w:rFonts w:ascii="Times New Roman" w:hAnsi="Times New Roman" w:cs="Times New Roman"/>
          <w:sz w:val="24"/>
          <w:szCs w:val="24"/>
        </w:rPr>
        <w:t xml:space="preserve">договорились, что основанием для подтверждения качества поставляемой Продукции </w:t>
      </w:r>
      <w:r w:rsidRPr="006E748E">
        <w:rPr>
          <w:rFonts w:ascii="Times New Roman" w:hAnsi="Times New Roman" w:cs="Times New Roman"/>
          <w:sz w:val="24"/>
          <w:szCs w:val="24"/>
        </w:rPr>
        <w:t>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(склад/эстакада (слива)/ резервуар Покупателя/Грузополучателя) Продукции.</w:t>
      </w:r>
    </w:p>
    <w:p w:rsidR="00AF7CC5" w:rsidRPr="001265B4" w:rsidRDefault="00AF7CC5" w:rsidP="00AF7CC5">
      <w:pPr>
        <w:numPr>
          <w:ilvl w:val="1"/>
          <w:numId w:val="32"/>
        </w:numPr>
        <w:tabs>
          <w:tab w:val="left" w:pos="1276"/>
        </w:tabs>
        <w:spacing w:after="0" w:line="240" w:lineRule="auto"/>
        <w:ind w:left="0" w:firstLine="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AF7CC5" w:rsidRDefault="00AF7CC5" w:rsidP="00AF7CC5">
      <w:pPr>
        <w:tabs>
          <w:tab w:val="left" w:pos="1276"/>
        </w:tabs>
        <w:ind w:firstLine="567"/>
        <w:jc w:val="both"/>
        <w:rPr>
          <w:rFonts w:ascii="Times New Roman" w:hAnsi="Times New Roman" w:cs="Times New Roman"/>
          <w:sz w:val="24"/>
          <w:szCs w:val="24"/>
          <w:lang w:eastAsia="ru-RU"/>
        </w:rPr>
      </w:pPr>
      <w:r w:rsidRPr="00734671">
        <w:rPr>
          <w:rFonts w:ascii="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w:t>
      </w:r>
      <w:r>
        <w:rPr>
          <w:rFonts w:ascii="Times New Roman" w:hAnsi="Times New Roman" w:cs="Times New Roman"/>
          <w:sz w:val="24"/>
          <w:szCs w:val="24"/>
          <w:lang w:eastAsia="ru-RU"/>
        </w:rPr>
        <w:t>,</w:t>
      </w:r>
      <w:r w:rsidRPr="00734671">
        <w:rPr>
          <w:rFonts w:ascii="Times New Roman" w:hAnsi="Times New Roman" w:cs="Times New Roman"/>
          <w:sz w:val="24"/>
          <w:szCs w:val="24"/>
          <w:lang w:eastAsia="ru-RU"/>
        </w:rPr>
        <w:t xml:space="preserve"> в течение           10 (Десяти) рабочих дней (без учета пробега почты) </w:t>
      </w:r>
      <w:proofErr w:type="gramStart"/>
      <w:r w:rsidRPr="00734671">
        <w:rPr>
          <w:rFonts w:ascii="Times New Roman" w:hAnsi="Times New Roman" w:cs="Times New Roman"/>
          <w:sz w:val="24"/>
          <w:szCs w:val="24"/>
          <w:lang w:eastAsia="ru-RU"/>
        </w:rPr>
        <w:t xml:space="preserve">с даты </w:t>
      </w:r>
      <w:r w:rsidRPr="006E748E">
        <w:rPr>
          <w:rFonts w:ascii="Times New Roman" w:hAnsi="Times New Roman" w:cs="Times New Roman"/>
          <w:sz w:val="24"/>
          <w:szCs w:val="24"/>
          <w:lang w:eastAsia="ru-RU"/>
        </w:rPr>
        <w:t>начала</w:t>
      </w:r>
      <w:proofErr w:type="gramEnd"/>
      <w:r w:rsidRPr="006E748E">
        <w:rPr>
          <w:rFonts w:ascii="Times New Roman" w:hAnsi="Times New Roman" w:cs="Times New Roman"/>
          <w:sz w:val="24"/>
          <w:szCs w:val="24"/>
          <w:lang w:eastAsia="ru-RU"/>
        </w:rPr>
        <w:t xml:space="preserve"> слива топлива:</w:t>
      </w:r>
      <w:r w:rsidRPr="00734671">
        <w:rPr>
          <w:rFonts w:ascii="Times New Roman" w:hAnsi="Times New Roman" w:cs="Times New Roman"/>
          <w:sz w:val="24"/>
          <w:szCs w:val="24"/>
          <w:lang w:eastAsia="ru-RU"/>
        </w:rPr>
        <w:t xml:space="preserve"> </w:t>
      </w:r>
    </w:p>
    <w:p w:rsidR="00AF7CC5" w:rsidRPr="001265B4" w:rsidRDefault="00AF7CC5" w:rsidP="00AF7CC5">
      <w:pPr>
        <w:tabs>
          <w:tab w:val="left" w:pos="1276"/>
        </w:tabs>
        <w:ind w:firstLine="567"/>
        <w:jc w:val="both"/>
        <w:rPr>
          <w:rFonts w:ascii="Times New Roman" w:hAnsi="Times New Roman" w:cs="Times New Roman"/>
          <w:sz w:val="24"/>
          <w:szCs w:val="24"/>
          <w:lang w:eastAsia="ru-RU"/>
        </w:rPr>
      </w:pPr>
      <w:r w:rsidRPr="001265B4">
        <w:rPr>
          <w:rFonts w:ascii="Times New Roman" w:hAnsi="Times New Roman"/>
          <w:b/>
          <w:sz w:val="24"/>
          <w:szCs w:val="24"/>
        </w:rPr>
        <w:t xml:space="preserve">- </w:t>
      </w:r>
      <w:r w:rsidRPr="001265B4">
        <w:rPr>
          <w:rFonts w:ascii="Times New Roman" w:hAnsi="Times New Roman" w:cs="Times New Roman"/>
          <w:b/>
          <w:sz w:val="24"/>
          <w:szCs w:val="24"/>
          <w:lang w:eastAsia="ru-RU"/>
        </w:rPr>
        <w:t>при транспортировке</w:t>
      </w:r>
      <w:r w:rsidRPr="001265B4">
        <w:rPr>
          <w:rFonts w:ascii="Times New Roman" w:hAnsi="Times New Roman" w:cs="Times New Roman"/>
          <w:sz w:val="24"/>
          <w:szCs w:val="24"/>
          <w:lang w:eastAsia="ru-RU"/>
        </w:rPr>
        <w:t xml:space="preserve"> </w:t>
      </w:r>
      <w:r w:rsidRPr="001265B4">
        <w:rPr>
          <w:rFonts w:ascii="Times New Roman" w:hAnsi="Times New Roman"/>
          <w:b/>
          <w:sz w:val="24"/>
          <w:szCs w:val="24"/>
        </w:rPr>
        <w:t>железнодорожным транспортом -</w:t>
      </w:r>
      <w:r>
        <w:rPr>
          <w:rFonts w:ascii="Times New Roman" w:hAnsi="Times New Roman"/>
          <w:b/>
          <w:sz w:val="24"/>
          <w:szCs w:val="24"/>
        </w:rPr>
        <w:t xml:space="preserve"> </w:t>
      </w:r>
      <w:r w:rsidRPr="006E748E">
        <w:rPr>
          <w:rFonts w:ascii="Times New Roman" w:hAnsi="Times New Roman"/>
          <w:sz w:val="24"/>
          <w:szCs w:val="24"/>
        </w:rPr>
        <w:t>из</w:t>
      </w:r>
      <w:r w:rsidRPr="001265B4">
        <w:rPr>
          <w:rFonts w:ascii="Times New Roman" w:hAnsi="Times New Roman" w:cs="Times New Roman"/>
          <w:sz w:val="24"/>
          <w:szCs w:val="24"/>
          <w:lang w:eastAsia="ru-RU"/>
        </w:rPr>
        <w:t xml:space="preserve"> цистерн на склад/эстакаду (слива) Покупателя (Грузополучателя), </w:t>
      </w:r>
    </w:p>
    <w:p w:rsidR="00AF7CC5" w:rsidRPr="001265B4" w:rsidRDefault="00AF7CC5" w:rsidP="00AF7CC5">
      <w:pPr>
        <w:tabs>
          <w:tab w:val="left" w:pos="567"/>
          <w:tab w:val="left" w:pos="851"/>
        </w:tabs>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ab/>
        <w:t xml:space="preserve">- </w:t>
      </w:r>
      <w:r w:rsidRPr="001265B4">
        <w:rPr>
          <w:rFonts w:ascii="Times New Roman" w:hAnsi="Times New Roman" w:cs="Times New Roman"/>
          <w:b/>
          <w:sz w:val="24"/>
          <w:szCs w:val="24"/>
          <w:lang w:eastAsia="ru-RU"/>
        </w:rPr>
        <w:t>при транспортировке</w:t>
      </w:r>
      <w:r w:rsidRPr="001265B4">
        <w:rPr>
          <w:rFonts w:ascii="Times New Roman" w:hAnsi="Times New Roman" w:cs="Times New Roman"/>
          <w:sz w:val="24"/>
          <w:szCs w:val="24"/>
          <w:lang w:eastAsia="ru-RU"/>
        </w:rPr>
        <w:t xml:space="preserve"> </w:t>
      </w:r>
      <w:r w:rsidRPr="001265B4">
        <w:rPr>
          <w:rFonts w:ascii="Times New Roman" w:hAnsi="Times New Roman" w:cs="Times New Roman"/>
          <w:b/>
          <w:sz w:val="24"/>
          <w:szCs w:val="24"/>
          <w:lang w:eastAsia="ru-RU"/>
        </w:rPr>
        <w:t xml:space="preserve">водным/автомобильным транспортом -                        </w:t>
      </w:r>
      <w:r w:rsidRPr="006E748E">
        <w:rPr>
          <w:rFonts w:ascii="Times New Roman" w:hAnsi="Times New Roman" w:cs="Times New Roman"/>
          <w:sz w:val="24"/>
          <w:szCs w:val="24"/>
          <w:lang w:eastAsia="ru-RU"/>
        </w:rPr>
        <w:t>из</w:t>
      </w:r>
      <w:r>
        <w:rPr>
          <w:rFonts w:ascii="Times New Roman" w:hAnsi="Times New Roman" w:cs="Times New Roman"/>
          <w:b/>
          <w:sz w:val="24"/>
          <w:szCs w:val="24"/>
          <w:lang w:eastAsia="ru-RU"/>
        </w:rPr>
        <w:t xml:space="preserve"> </w:t>
      </w:r>
      <w:r w:rsidRPr="001265B4">
        <w:rPr>
          <w:rFonts w:ascii="Times New Roman" w:hAnsi="Times New Roman" w:cs="Times New Roman"/>
          <w:sz w:val="24"/>
          <w:szCs w:val="24"/>
          <w:lang w:eastAsia="ru-RU"/>
        </w:rPr>
        <w:t xml:space="preserve">судна/автотранспорта </w:t>
      </w:r>
      <w:r>
        <w:rPr>
          <w:rFonts w:ascii="Times New Roman" w:hAnsi="Times New Roman" w:cs="Times New Roman"/>
          <w:sz w:val="24"/>
          <w:szCs w:val="24"/>
          <w:lang w:eastAsia="ru-RU"/>
        </w:rPr>
        <w:t>в</w:t>
      </w:r>
      <w:r w:rsidRPr="001265B4">
        <w:rPr>
          <w:rFonts w:ascii="Times New Roman" w:hAnsi="Times New Roman" w:cs="Times New Roman"/>
          <w:sz w:val="24"/>
          <w:szCs w:val="24"/>
          <w:lang w:eastAsia="ru-RU"/>
        </w:rPr>
        <w:t xml:space="preserve"> резервуар</w:t>
      </w:r>
      <w:r>
        <w:rPr>
          <w:rFonts w:ascii="Times New Roman" w:hAnsi="Times New Roman" w:cs="Times New Roman"/>
          <w:sz w:val="24"/>
          <w:szCs w:val="24"/>
          <w:lang w:eastAsia="ru-RU"/>
        </w:rPr>
        <w:t>/</w:t>
      </w:r>
      <w:r w:rsidRPr="001265B4">
        <w:rPr>
          <w:rFonts w:ascii="Times New Roman" w:hAnsi="Times New Roman" w:cs="Times New Roman"/>
          <w:sz w:val="24"/>
          <w:szCs w:val="24"/>
          <w:lang w:eastAsia="ru-RU"/>
        </w:rPr>
        <w:t xml:space="preserve">на склад Покупателя (Грузополучателя).  </w:t>
      </w:r>
    </w:p>
    <w:p w:rsidR="00AF7CC5" w:rsidRPr="001265B4" w:rsidRDefault="00AF7CC5" w:rsidP="00AF7CC5">
      <w:pPr>
        <w:tabs>
          <w:tab w:val="left" w:pos="1134"/>
        </w:tabs>
        <w:ind w:left="567"/>
        <w:jc w:val="both"/>
        <w:rPr>
          <w:rFonts w:ascii="Times New Roman" w:hAnsi="Times New Roman" w:cs="Times New Roman"/>
          <w:sz w:val="24"/>
          <w:szCs w:val="24"/>
        </w:rPr>
      </w:pPr>
    </w:p>
    <w:p w:rsidR="00AF7CC5" w:rsidRPr="001265B4" w:rsidRDefault="00AF7CC5" w:rsidP="00AF7CC5">
      <w:pPr>
        <w:numPr>
          <w:ilvl w:val="0"/>
          <w:numId w:val="43"/>
        </w:numPr>
        <w:suppressAutoHyphens/>
        <w:spacing w:after="0" w:line="240" w:lineRule="auto"/>
        <w:jc w:val="center"/>
        <w:rPr>
          <w:rFonts w:ascii="Times New Roman" w:hAnsi="Times New Roman" w:cs="Times New Roman"/>
          <w:b/>
          <w:bCs/>
          <w:sz w:val="24"/>
          <w:szCs w:val="24"/>
        </w:rPr>
      </w:pPr>
      <w:r w:rsidRPr="001265B4">
        <w:rPr>
          <w:rFonts w:ascii="Times New Roman" w:hAnsi="Times New Roman" w:cs="Times New Roman"/>
          <w:b/>
          <w:bCs/>
          <w:sz w:val="24"/>
          <w:szCs w:val="24"/>
        </w:rPr>
        <w:t>ПОРЯДОК РАСЧЕТОВ</w:t>
      </w:r>
    </w:p>
    <w:p w:rsidR="00AF7CC5" w:rsidRPr="001265B4" w:rsidRDefault="00AF7CC5" w:rsidP="00AF7CC5">
      <w:pPr>
        <w:ind w:firstLine="567"/>
        <w:rPr>
          <w:rFonts w:ascii="Times New Roman" w:hAnsi="Times New Roman" w:cs="Times New Roman"/>
          <w:b/>
          <w:bCs/>
          <w:sz w:val="24"/>
          <w:szCs w:val="24"/>
        </w:rPr>
      </w:pPr>
    </w:p>
    <w:p w:rsidR="00AF7CC5" w:rsidRPr="001265B4" w:rsidRDefault="00AF7CC5" w:rsidP="00AF7CC5">
      <w:pPr>
        <w:numPr>
          <w:ilvl w:val="1"/>
          <w:numId w:val="43"/>
        </w:numPr>
        <w:suppressAutoHyphens/>
        <w:spacing w:after="0" w:line="240" w:lineRule="auto"/>
        <w:ind w:left="0" w:firstLine="567"/>
        <w:jc w:val="both"/>
        <w:rPr>
          <w:rFonts w:ascii="Times New Roman" w:hAnsi="Times New Roman" w:cs="Times New Roman"/>
          <w:sz w:val="24"/>
          <w:szCs w:val="24"/>
        </w:rPr>
      </w:pPr>
      <w:r w:rsidRPr="001265B4">
        <w:rPr>
          <w:rFonts w:ascii="Times New Roman" w:hAnsi="Times New Roman" w:cs="Times New Roman"/>
          <w:sz w:val="24"/>
          <w:szCs w:val="24"/>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настоящего Договора. Допускаются иные формы расчетов, не противоречащие действующему законодательству РФ. </w:t>
      </w:r>
    </w:p>
    <w:p w:rsidR="00AF7CC5" w:rsidRPr="001265B4" w:rsidRDefault="00AF7CC5" w:rsidP="00AF7CC5">
      <w:pPr>
        <w:numPr>
          <w:ilvl w:val="1"/>
          <w:numId w:val="43"/>
        </w:numPr>
        <w:suppressAutoHyphens/>
        <w:spacing w:after="0" w:line="240" w:lineRule="auto"/>
        <w:ind w:left="0" w:firstLine="567"/>
        <w:jc w:val="both"/>
      </w:pPr>
      <w:r w:rsidRPr="001265B4">
        <w:rPr>
          <w:rFonts w:ascii="Times New Roman" w:hAnsi="Times New Roman" w:cs="Times New Roman"/>
          <w:sz w:val="24"/>
          <w:szCs w:val="24"/>
        </w:rPr>
        <w:t>Сведения о цене на Продукцию предусмотрены подпунктом 1.5.2. пункта 1.5. настоящего Договора.</w:t>
      </w:r>
      <w:r w:rsidRPr="001265B4">
        <w:t xml:space="preserve"> </w:t>
      </w:r>
    </w:p>
    <w:p w:rsidR="00AF7CC5" w:rsidRDefault="00AF7CC5" w:rsidP="00AF7CC5">
      <w:pPr>
        <w:tabs>
          <w:tab w:val="left" w:pos="567"/>
        </w:tabs>
        <w:jc w:val="both"/>
        <w:rPr>
          <w:rFonts w:ascii="Times New Roman" w:hAnsi="Times New Roman" w:cs="Times New Roman"/>
          <w:sz w:val="24"/>
          <w:szCs w:val="24"/>
        </w:rPr>
      </w:pPr>
      <w:r w:rsidRPr="001265B4">
        <w:rPr>
          <w:rFonts w:ascii="Times New Roman" w:hAnsi="Times New Roman" w:cs="Times New Roman"/>
          <w:sz w:val="24"/>
          <w:szCs w:val="24"/>
        </w:rPr>
        <w:tab/>
        <w:t>4.2.1.</w:t>
      </w:r>
      <w:r w:rsidRPr="001265B4">
        <w:rPr>
          <w:rFonts w:ascii="Times New Roman" w:hAnsi="Times New Roman" w:cs="Times New Roman"/>
          <w:sz w:val="24"/>
          <w:szCs w:val="24"/>
        </w:rPr>
        <w:tab/>
      </w:r>
      <w:proofErr w:type="gramStart"/>
      <w:r w:rsidRPr="001265B4">
        <w:rPr>
          <w:rFonts w:ascii="Times New Roman" w:hAnsi="Times New Roman" w:cs="Times New Roman"/>
          <w:sz w:val="24"/>
          <w:szCs w:val="24"/>
        </w:rPr>
        <w:t xml:space="preserve">Цена Продукции </w:t>
      </w:r>
      <w:r w:rsidRPr="001265B4">
        <w:rPr>
          <w:rFonts w:ascii="Times New Roman" w:hAnsi="Times New Roman" w:cs="Times New Roman"/>
          <w:b/>
          <w:sz w:val="24"/>
          <w:szCs w:val="24"/>
          <w:lang w:eastAsia="ru-RU"/>
        </w:rPr>
        <w:t>при транспортировке</w:t>
      </w:r>
      <w:r w:rsidRPr="001265B4">
        <w:rPr>
          <w:rFonts w:ascii="Times New Roman" w:hAnsi="Times New Roman" w:cs="Times New Roman"/>
          <w:sz w:val="24"/>
          <w:szCs w:val="24"/>
          <w:lang w:eastAsia="ru-RU"/>
        </w:rPr>
        <w:t xml:space="preserve"> </w:t>
      </w:r>
      <w:r w:rsidRPr="001265B4">
        <w:rPr>
          <w:rFonts w:ascii="Times New Roman" w:hAnsi="Times New Roman"/>
          <w:b/>
          <w:sz w:val="24"/>
          <w:szCs w:val="24"/>
        </w:rPr>
        <w:t xml:space="preserve">железнодорожным транспортом </w:t>
      </w:r>
      <w:r w:rsidRPr="001265B4">
        <w:rPr>
          <w:rFonts w:ascii="Times New Roman" w:hAnsi="Times New Roman" w:cs="Times New Roman"/>
          <w:sz w:val="24"/>
          <w:szCs w:val="24"/>
        </w:rPr>
        <w:t xml:space="preserve"> 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w:t>
      </w:r>
      <w:proofErr w:type="gramEnd"/>
      <w:r w:rsidRPr="001265B4">
        <w:rPr>
          <w:rFonts w:ascii="Times New Roman" w:hAnsi="Times New Roman" w:cs="Times New Roman"/>
          <w:sz w:val="24"/>
          <w:szCs w:val="24"/>
        </w:rPr>
        <w:t xml:space="preserve">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AF7CC5" w:rsidRPr="002528BF" w:rsidRDefault="00AF7CC5" w:rsidP="00AF7CC5">
      <w:pPr>
        <w:tabs>
          <w:tab w:val="left" w:pos="567"/>
        </w:tabs>
        <w:jc w:val="both"/>
        <w:rPr>
          <w:rFonts w:ascii="Times New Roman" w:hAnsi="Times New Roman" w:cs="Times New Roman"/>
          <w:b/>
          <w:sz w:val="24"/>
          <w:szCs w:val="24"/>
        </w:rPr>
      </w:pPr>
      <w:r>
        <w:rPr>
          <w:rFonts w:ascii="Times New Roman" w:hAnsi="Times New Roman" w:cs="Times New Roman"/>
          <w:sz w:val="24"/>
          <w:szCs w:val="24"/>
        </w:rPr>
        <w:tab/>
      </w:r>
      <w:r w:rsidRPr="001265B4">
        <w:rPr>
          <w:rFonts w:ascii="Times New Roman" w:hAnsi="Times New Roman" w:cs="Times New Roman"/>
          <w:sz w:val="24"/>
          <w:szCs w:val="24"/>
        </w:rPr>
        <w:tab/>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работы (</w:t>
      </w:r>
      <w:r w:rsidRPr="006E748E">
        <w:rPr>
          <w:rFonts w:ascii="Times New Roman" w:hAnsi="Times New Roman" w:cs="Times New Roman"/>
          <w:sz w:val="24"/>
          <w:szCs w:val="24"/>
        </w:rPr>
        <w:t>услуг), в течение         5 (Пяти) банковских дней от даты выставления счета-фактуры.</w:t>
      </w:r>
    </w:p>
    <w:p w:rsidR="00AF7CC5" w:rsidRPr="001265B4" w:rsidRDefault="00AF7CC5" w:rsidP="00AF7CC5">
      <w:pPr>
        <w:tabs>
          <w:tab w:val="left" w:pos="567"/>
        </w:tabs>
        <w:jc w:val="both"/>
        <w:rPr>
          <w:rFonts w:ascii="Times New Roman" w:hAnsi="Times New Roman" w:cs="Times New Roman"/>
          <w:sz w:val="24"/>
          <w:szCs w:val="24"/>
        </w:rPr>
      </w:pPr>
      <w:r w:rsidRPr="001265B4">
        <w:rPr>
          <w:rFonts w:ascii="Times New Roman" w:hAnsi="Times New Roman" w:cs="Times New Roman"/>
          <w:sz w:val="24"/>
          <w:szCs w:val="24"/>
        </w:rPr>
        <w:tab/>
        <w:t xml:space="preserve"> Все транспортные и иные дополнительные расходы на станции отправления, в том числе, которые могут возникнуть в связи </w:t>
      </w:r>
      <w:r>
        <w:rPr>
          <w:rFonts w:ascii="Times New Roman" w:hAnsi="Times New Roman" w:cs="Times New Roman"/>
          <w:sz w:val="24"/>
          <w:szCs w:val="24"/>
        </w:rPr>
        <w:t xml:space="preserve">с </w:t>
      </w:r>
      <w:r w:rsidRPr="001265B4">
        <w:rPr>
          <w:rFonts w:ascii="Times New Roman" w:hAnsi="Times New Roman" w:cs="Times New Roman"/>
          <w:sz w:val="24"/>
          <w:szCs w:val="24"/>
        </w:rPr>
        <w:t>изменением действующего законодательства, несет Поставщик.</w:t>
      </w:r>
    </w:p>
    <w:p w:rsidR="00AF7CC5" w:rsidRPr="002528BF" w:rsidRDefault="00AF7CC5" w:rsidP="00AF7CC5">
      <w:pPr>
        <w:tabs>
          <w:tab w:val="left" w:pos="567"/>
        </w:tabs>
        <w:jc w:val="both"/>
        <w:rPr>
          <w:rFonts w:ascii="Times New Roman" w:hAnsi="Times New Roman" w:cs="Times New Roman"/>
          <w:b/>
          <w:sz w:val="24"/>
          <w:szCs w:val="24"/>
        </w:rPr>
      </w:pPr>
      <w:r w:rsidRPr="001265B4">
        <w:rPr>
          <w:rFonts w:ascii="Times New Roman" w:hAnsi="Times New Roman" w:cs="Times New Roman"/>
          <w:sz w:val="24"/>
          <w:szCs w:val="24"/>
        </w:rPr>
        <w:lastRenderedPageBreak/>
        <w:tab/>
        <w:t>Все транспортные и иные дополнительные расходы на станции назначения несет Покупатель</w:t>
      </w:r>
      <w:r>
        <w:rPr>
          <w:rFonts w:ascii="Times New Roman" w:hAnsi="Times New Roman" w:cs="Times New Roman"/>
          <w:sz w:val="24"/>
          <w:szCs w:val="24"/>
        </w:rPr>
        <w:t xml:space="preserve">, </w:t>
      </w:r>
      <w:r w:rsidRPr="006E748E">
        <w:rPr>
          <w:rFonts w:ascii="Times New Roman" w:hAnsi="Times New Roman" w:cs="Times New Roman"/>
          <w:sz w:val="24"/>
          <w:szCs w:val="24"/>
        </w:rPr>
        <w:t>если иное не указано настоящим Договором.</w:t>
      </w:r>
    </w:p>
    <w:p w:rsidR="00AF7CC5" w:rsidRDefault="00AF7CC5" w:rsidP="00AF7CC5">
      <w:pPr>
        <w:tabs>
          <w:tab w:val="left" w:pos="567"/>
        </w:tabs>
        <w:jc w:val="both"/>
        <w:rPr>
          <w:rFonts w:ascii="Times New Roman" w:hAnsi="Times New Roman" w:cs="Times New Roman"/>
          <w:sz w:val="24"/>
          <w:szCs w:val="24"/>
        </w:rPr>
      </w:pPr>
      <w:r w:rsidRPr="001265B4">
        <w:rPr>
          <w:rFonts w:ascii="Times New Roman" w:hAnsi="Times New Roman" w:cs="Times New Roman"/>
          <w:sz w:val="24"/>
          <w:szCs w:val="24"/>
        </w:rPr>
        <w:tab/>
        <w:t xml:space="preserve">4.2.2. </w:t>
      </w:r>
      <w:proofErr w:type="gramStart"/>
      <w:r w:rsidRPr="001265B4">
        <w:rPr>
          <w:rFonts w:ascii="Times New Roman" w:hAnsi="Times New Roman" w:cs="Times New Roman"/>
          <w:sz w:val="24"/>
          <w:szCs w:val="24"/>
        </w:rPr>
        <w:t xml:space="preserve">Цена Продукции - </w:t>
      </w:r>
      <w:r w:rsidRPr="001265B4">
        <w:rPr>
          <w:rFonts w:ascii="Times New Roman" w:hAnsi="Times New Roman" w:cs="Times New Roman"/>
          <w:b/>
          <w:sz w:val="24"/>
          <w:szCs w:val="24"/>
        </w:rPr>
        <w:t>при транспортировке водным/автомобильным транспортом</w:t>
      </w:r>
      <w:r w:rsidRPr="001265B4">
        <w:rPr>
          <w:rFonts w:ascii="Times New Roman" w:hAnsi="Times New Roman" w:cs="Times New Roman"/>
          <w:sz w:val="24"/>
          <w:szCs w:val="24"/>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w:t>
      </w:r>
      <w:proofErr w:type="gramEnd"/>
      <w:r w:rsidRPr="001265B4">
        <w:rPr>
          <w:rFonts w:ascii="Times New Roman" w:hAnsi="Times New Roman" w:cs="Times New Roman"/>
          <w:sz w:val="24"/>
          <w:szCs w:val="24"/>
        </w:rPr>
        <w:t xml:space="preserve">, </w:t>
      </w:r>
      <w:proofErr w:type="gramStart"/>
      <w:r w:rsidRPr="001265B4">
        <w:rPr>
          <w:rFonts w:ascii="Times New Roman" w:hAnsi="Times New Roman" w:cs="Times New Roman"/>
          <w:sz w:val="24"/>
          <w:szCs w:val="24"/>
        </w:rPr>
        <w:t xml:space="preserve">лизинга и т.п.)). </w:t>
      </w:r>
      <w:proofErr w:type="gramEnd"/>
    </w:p>
    <w:p w:rsidR="00AF7CC5" w:rsidRPr="001265B4" w:rsidRDefault="00AF7CC5" w:rsidP="00AF7CC5">
      <w:pPr>
        <w:tabs>
          <w:tab w:val="left" w:pos="567"/>
        </w:tabs>
        <w:jc w:val="both"/>
        <w:rPr>
          <w:rFonts w:ascii="Times New Roman" w:hAnsi="Times New Roman" w:cs="Times New Roman"/>
          <w:sz w:val="24"/>
          <w:szCs w:val="24"/>
        </w:rPr>
      </w:pPr>
      <w:r>
        <w:rPr>
          <w:rFonts w:ascii="Times New Roman" w:hAnsi="Times New Roman" w:cs="Times New Roman"/>
          <w:sz w:val="24"/>
          <w:szCs w:val="24"/>
        </w:rPr>
        <w:tab/>
        <w:t>4.2.3.</w:t>
      </w:r>
      <w:r w:rsidRPr="002D5C96">
        <w:rPr>
          <w:rFonts w:ascii="Times New Roman" w:hAnsi="Times New Roman" w:cs="Times New Roman"/>
          <w:b/>
          <w:sz w:val="24"/>
          <w:szCs w:val="24"/>
        </w:rPr>
        <w:t xml:space="preserve"> </w:t>
      </w:r>
      <w:r w:rsidRPr="006E748E">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AF7CC5" w:rsidRPr="002528BF" w:rsidRDefault="00AF7CC5" w:rsidP="00AF7CC5">
      <w:pPr>
        <w:numPr>
          <w:ilvl w:val="1"/>
          <w:numId w:val="44"/>
        </w:numPr>
        <w:tabs>
          <w:tab w:val="left" w:pos="1276"/>
        </w:tabs>
        <w:suppressAutoHyphens/>
        <w:spacing w:after="0" w:line="240" w:lineRule="auto"/>
        <w:ind w:left="0" w:firstLine="567"/>
        <w:jc w:val="both"/>
        <w:rPr>
          <w:rFonts w:ascii="Times New Roman" w:hAnsi="Times New Roman" w:cs="Times New Roman"/>
          <w:sz w:val="24"/>
          <w:szCs w:val="24"/>
        </w:rPr>
      </w:pPr>
      <w:r w:rsidRPr="001265B4">
        <w:rPr>
          <w:rFonts w:ascii="Times New Roman" w:hAnsi="Times New Roman" w:cs="Times New Roman"/>
          <w:sz w:val="24"/>
          <w:szCs w:val="24"/>
        </w:rPr>
        <w:t xml:space="preserve">При </w:t>
      </w:r>
      <w:r w:rsidRPr="002528BF">
        <w:rPr>
          <w:rFonts w:ascii="Times New Roman" w:hAnsi="Times New Roman" w:cs="Times New Roman"/>
          <w:sz w:val="24"/>
          <w:szCs w:val="24"/>
        </w:rPr>
        <w:t xml:space="preserve">изменении </w:t>
      </w:r>
      <w:proofErr w:type="spellStart"/>
      <w:r w:rsidRPr="002528BF">
        <w:rPr>
          <w:rFonts w:ascii="Times New Roman" w:hAnsi="Times New Roman" w:cs="Times New Roman"/>
          <w:sz w:val="24"/>
          <w:szCs w:val="24"/>
        </w:rPr>
        <w:t>ценообразующих</w:t>
      </w:r>
      <w:proofErr w:type="spellEnd"/>
      <w:r w:rsidRPr="002528BF">
        <w:rPr>
          <w:rFonts w:ascii="Times New Roman" w:hAnsi="Times New Roman" w:cs="Times New Roman"/>
          <w:sz w:val="24"/>
          <w:szCs w:val="24"/>
        </w:rPr>
        <w:t xml:space="preserve"> факторов, конъюнктуры рынка и при иных условиях цена на Продукцию может быть изменена только по соглашению Сторон, если </w:t>
      </w:r>
      <w:r w:rsidRPr="006E748E">
        <w:rPr>
          <w:rFonts w:ascii="Times New Roman" w:hAnsi="Times New Roman" w:cs="Times New Roman"/>
          <w:sz w:val="24"/>
          <w:szCs w:val="24"/>
        </w:rPr>
        <w:t>это не противоречит действующему законодательству и/или Положению о закупке товаров, работ, услуг АО «М</w:t>
      </w:r>
      <w:r>
        <w:rPr>
          <w:rFonts w:ascii="Times New Roman" w:hAnsi="Times New Roman" w:cs="Times New Roman"/>
          <w:sz w:val="24"/>
          <w:szCs w:val="24"/>
        </w:rPr>
        <w:t>ЭС</w:t>
      </w:r>
      <w:r w:rsidRPr="006E748E">
        <w:rPr>
          <w:rFonts w:ascii="Times New Roman" w:hAnsi="Times New Roman" w:cs="Times New Roman"/>
          <w:sz w:val="24"/>
          <w:szCs w:val="24"/>
        </w:rPr>
        <w:t>» (ИНН 5190907139, ОГРН 1095190009111).</w:t>
      </w:r>
    </w:p>
    <w:p w:rsidR="00AF7CC5" w:rsidRPr="00F06097" w:rsidRDefault="00AF7CC5" w:rsidP="00AF7CC5">
      <w:pPr>
        <w:numPr>
          <w:ilvl w:val="1"/>
          <w:numId w:val="44"/>
        </w:numPr>
        <w:tabs>
          <w:tab w:val="left" w:pos="1134"/>
        </w:tabs>
        <w:suppressAutoHyphens/>
        <w:spacing w:after="0" w:line="240" w:lineRule="auto"/>
        <w:ind w:left="0" w:firstLine="567"/>
        <w:jc w:val="both"/>
        <w:rPr>
          <w:rFonts w:ascii="Times New Roman" w:hAnsi="Times New Roman" w:cs="Times New Roman"/>
          <w:bCs/>
          <w:sz w:val="24"/>
          <w:szCs w:val="24"/>
          <w:lang w:val="x-none"/>
        </w:rPr>
      </w:pPr>
      <w:r w:rsidRPr="001265B4">
        <w:rPr>
          <w:rFonts w:ascii="Times New Roman" w:hAnsi="Times New Roman" w:cs="Times New Roman"/>
          <w:bCs/>
          <w:sz w:val="24"/>
          <w:szCs w:val="24"/>
          <w:lang w:val="x-none"/>
        </w:rPr>
        <w:t>Счет-фактур</w:t>
      </w:r>
      <w:r>
        <w:rPr>
          <w:rFonts w:ascii="Times New Roman" w:hAnsi="Times New Roman" w:cs="Times New Roman"/>
          <w:bCs/>
          <w:sz w:val="24"/>
          <w:szCs w:val="24"/>
        </w:rPr>
        <w:t>у</w:t>
      </w:r>
      <w:r w:rsidRPr="001265B4">
        <w:rPr>
          <w:rFonts w:ascii="Times New Roman" w:hAnsi="Times New Roman" w:cs="Times New Roman"/>
          <w:bCs/>
          <w:sz w:val="24"/>
          <w:szCs w:val="24"/>
          <w:lang w:val="x-none"/>
        </w:rPr>
        <w:t xml:space="preserve"> и товарн</w:t>
      </w:r>
      <w:r>
        <w:rPr>
          <w:rFonts w:ascii="Times New Roman" w:hAnsi="Times New Roman" w:cs="Times New Roman"/>
          <w:bCs/>
          <w:sz w:val="24"/>
          <w:szCs w:val="24"/>
        </w:rPr>
        <w:t>ую</w:t>
      </w:r>
      <w:r w:rsidRPr="001265B4">
        <w:rPr>
          <w:rFonts w:ascii="Times New Roman" w:hAnsi="Times New Roman" w:cs="Times New Roman"/>
          <w:bCs/>
          <w:sz w:val="24"/>
          <w:szCs w:val="24"/>
          <w:lang w:val="x-none"/>
        </w:rPr>
        <w:t xml:space="preserve"> накладн</w:t>
      </w:r>
      <w:r>
        <w:rPr>
          <w:rFonts w:ascii="Times New Roman" w:hAnsi="Times New Roman" w:cs="Times New Roman"/>
          <w:bCs/>
          <w:sz w:val="24"/>
          <w:szCs w:val="24"/>
        </w:rPr>
        <w:t>ую</w:t>
      </w:r>
      <w:r w:rsidRPr="001265B4">
        <w:rPr>
          <w:rFonts w:ascii="Times New Roman" w:hAnsi="Times New Roman" w:cs="Times New Roman"/>
          <w:bCs/>
          <w:sz w:val="24"/>
          <w:szCs w:val="24"/>
          <w:lang w:val="x-none"/>
        </w:rPr>
        <w:t xml:space="preserve"> формы № ТОРГ-12 Поставщик обязан направить Покупателю по факсимильной связи ____________ или по электронной почте: </w:t>
      </w:r>
      <w:r w:rsidRPr="002C09E7">
        <w:rPr>
          <w:rFonts w:ascii="Times New Roman" w:hAnsi="Times New Roman" w:cs="Times New Roman"/>
          <w:bCs/>
          <w:sz w:val="24"/>
          <w:szCs w:val="24"/>
          <w:lang w:val="x-none"/>
        </w:rPr>
        <w:t>_____________________</w:t>
      </w:r>
      <w:r w:rsidRPr="002C09E7">
        <w:rPr>
          <w:rFonts w:ascii="Times New Roman" w:hAnsi="Times New Roman" w:cs="Times New Roman"/>
          <w:bCs/>
          <w:sz w:val="24"/>
          <w:szCs w:val="24"/>
        </w:rPr>
        <w:t>,</w:t>
      </w:r>
      <w:r w:rsidRPr="002C09E7">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sidRPr="002C09E7">
        <w:rPr>
          <w:rFonts w:ascii="Times New Roman" w:hAnsi="Times New Roman" w:cs="Times New Roman"/>
          <w:bCs/>
          <w:sz w:val="24"/>
          <w:szCs w:val="24"/>
        </w:rPr>
        <w:t>5 (Пяти) календарных дней с даты поставки Продукции.</w:t>
      </w:r>
      <w:r w:rsidRPr="001265B4">
        <w:rPr>
          <w:rFonts w:ascii="Times New Roman" w:hAnsi="Times New Roman" w:cs="Times New Roman"/>
          <w:bCs/>
          <w:sz w:val="24"/>
          <w:szCs w:val="24"/>
          <w:lang w:val="x-none"/>
        </w:rPr>
        <w:t xml:space="preserve"> </w:t>
      </w:r>
    </w:p>
    <w:p w:rsidR="00AF7CC5" w:rsidRPr="00F06097" w:rsidRDefault="00AF7CC5" w:rsidP="00AF7CC5">
      <w:pPr>
        <w:tabs>
          <w:tab w:val="left" w:pos="1134"/>
        </w:tabs>
        <w:ind w:firstLine="567"/>
        <w:jc w:val="both"/>
        <w:rPr>
          <w:rFonts w:ascii="Times New Roman" w:hAnsi="Times New Roman" w:cs="Times New Roman"/>
          <w:bCs/>
          <w:sz w:val="24"/>
          <w:szCs w:val="24"/>
          <w:lang w:val="x-none"/>
        </w:rPr>
      </w:pPr>
      <w:r w:rsidRPr="00F06097">
        <w:rPr>
          <w:rFonts w:ascii="Times New Roman" w:hAnsi="Times New Roman" w:cs="Times New Roman"/>
          <w:bCs/>
          <w:sz w:val="24"/>
          <w:szCs w:val="24"/>
          <w:lang w:val="x-none"/>
        </w:rPr>
        <w:t>В случае неполучения Покупателем оригинала счета-фактуры в вышеуказанный срок, обязанности Покупателя по оплате Продукции отодвигаются на срок, соразмерный сроку задержки выставления счета-фактуры плюс 5 (пять) календарных дней.</w:t>
      </w:r>
    </w:p>
    <w:p w:rsidR="00AF7CC5" w:rsidRPr="001265B4" w:rsidRDefault="00AF7CC5" w:rsidP="00AF7CC5">
      <w:pPr>
        <w:tabs>
          <w:tab w:val="left" w:pos="567"/>
        </w:tabs>
        <w:jc w:val="both"/>
        <w:rPr>
          <w:rFonts w:ascii="Times New Roman" w:hAnsi="Times New Roman" w:cs="Times New Roman"/>
          <w:bCs/>
          <w:sz w:val="24"/>
          <w:szCs w:val="24"/>
          <w:lang w:val="x-none"/>
        </w:rPr>
      </w:pPr>
      <w:r>
        <w:rPr>
          <w:rFonts w:ascii="Times New Roman" w:hAnsi="Times New Roman" w:cs="Times New Roman"/>
          <w:bCs/>
          <w:sz w:val="24"/>
          <w:szCs w:val="24"/>
        </w:rPr>
        <w:tab/>
      </w:r>
      <w:r w:rsidRPr="001265B4">
        <w:rPr>
          <w:rFonts w:ascii="Times New Roman" w:hAnsi="Times New Roman" w:cs="Times New Roman"/>
          <w:bCs/>
          <w:sz w:val="24"/>
          <w:szCs w:val="24"/>
          <w:lang w:val="x-none"/>
        </w:rPr>
        <w:t xml:space="preserve">Акт сверки расчетов Поставщик обязан направить Покупателю не позднее </w:t>
      </w:r>
      <w:r>
        <w:rPr>
          <w:rFonts w:ascii="Times New Roman" w:hAnsi="Times New Roman" w:cs="Times New Roman"/>
          <w:bCs/>
          <w:sz w:val="24"/>
          <w:szCs w:val="24"/>
        </w:rPr>
        <w:t xml:space="preserve">          </w:t>
      </w:r>
      <w:r w:rsidRPr="001265B4">
        <w:rPr>
          <w:rFonts w:ascii="Times New Roman" w:hAnsi="Times New Roman" w:cs="Times New Roman"/>
          <w:bCs/>
          <w:sz w:val="24"/>
          <w:szCs w:val="24"/>
          <w:lang w:val="x-none"/>
        </w:rPr>
        <w:t>20 числа месяца, следующего за отчетным, по факсимильной связи _____________ или электронной почте _____________ с обязательным последующим направлением оригиналов не позднее 25 числа месяца, следующего за отчетным.</w:t>
      </w:r>
    </w:p>
    <w:p w:rsidR="00AF7CC5" w:rsidRPr="001265B4" w:rsidRDefault="00AF7CC5" w:rsidP="00AF7CC5">
      <w:pPr>
        <w:jc w:val="both"/>
        <w:rPr>
          <w:rFonts w:ascii="Times New Roman" w:hAnsi="Times New Roman" w:cs="Times New Roman"/>
          <w:sz w:val="24"/>
          <w:szCs w:val="24"/>
        </w:rPr>
      </w:pPr>
      <w:r w:rsidRPr="001265B4">
        <w:rPr>
          <w:rFonts w:ascii="Times New Roman" w:hAnsi="Times New Roman" w:cs="Times New Roman"/>
          <w:sz w:val="24"/>
          <w:szCs w:val="24"/>
        </w:rPr>
        <w:t xml:space="preserve">       4.5. Покупатель производит оплату Продукции в течение</w:t>
      </w:r>
      <w:proofErr w:type="gramStart"/>
      <w:r w:rsidRPr="001265B4">
        <w:rPr>
          <w:rFonts w:ascii="Times New Roman" w:hAnsi="Times New Roman" w:cs="Times New Roman"/>
          <w:sz w:val="24"/>
          <w:szCs w:val="24"/>
        </w:rPr>
        <w:t xml:space="preserve"> </w:t>
      </w:r>
      <w:r>
        <w:rPr>
          <w:rFonts w:ascii="Times New Roman" w:hAnsi="Times New Roman" w:cs="Times New Roman"/>
          <w:sz w:val="24"/>
          <w:szCs w:val="24"/>
        </w:rPr>
        <w:t>___</w:t>
      </w:r>
      <w:r w:rsidRPr="001265B4">
        <w:rPr>
          <w:rFonts w:ascii="Times New Roman" w:hAnsi="Times New Roman" w:cs="Times New Roman"/>
          <w:sz w:val="24"/>
          <w:szCs w:val="24"/>
        </w:rPr>
        <w:t xml:space="preserve"> () </w:t>
      </w:r>
      <w:proofErr w:type="gramEnd"/>
      <w:r w:rsidRPr="001265B4">
        <w:rPr>
          <w:rFonts w:ascii="Times New Roman" w:hAnsi="Times New Roman" w:cs="Times New Roman"/>
          <w:sz w:val="24"/>
          <w:szCs w:val="24"/>
        </w:rPr>
        <w:t xml:space="preserve">календарных дней с </w:t>
      </w:r>
      <w:r w:rsidRPr="001265B4">
        <w:rPr>
          <w:rFonts w:ascii="Times New Roman" w:hAnsi="Times New Roman" w:cs="Times New Roman"/>
          <w:bCs/>
          <w:sz w:val="24"/>
          <w:szCs w:val="24"/>
        </w:rPr>
        <w:t>даты поставки</w:t>
      </w:r>
      <w:r w:rsidRPr="001265B4">
        <w:rPr>
          <w:rFonts w:ascii="Times New Roman" w:hAnsi="Times New Roman" w:cs="Times New Roman"/>
          <w:sz w:val="24"/>
          <w:szCs w:val="24"/>
        </w:rPr>
        <w:t xml:space="preserve"> Продукции.</w:t>
      </w:r>
      <w:r w:rsidRPr="00BD1E35">
        <w:t xml:space="preserve"> </w:t>
      </w:r>
      <w:r w:rsidRPr="006E748E">
        <w:rPr>
          <w:rFonts w:ascii="Times New Roman" w:hAnsi="Times New Roman" w:cs="Times New Roman"/>
          <w:sz w:val="24"/>
          <w:szCs w:val="24"/>
        </w:rPr>
        <w:t>Срок оплаты Продукции начинает исчисляться от даты, следующей за днем фактической поставки Продукции.</w:t>
      </w:r>
      <w:r w:rsidRPr="00BD1E35">
        <w:rPr>
          <w:rFonts w:ascii="Times New Roman" w:hAnsi="Times New Roman" w:cs="Times New Roman"/>
          <w:sz w:val="24"/>
          <w:szCs w:val="24"/>
        </w:rPr>
        <w:t xml:space="preserve"> </w:t>
      </w:r>
      <w:r w:rsidRPr="001265B4">
        <w:rPr>
          <w:rFonts w:ascii="Times New Roman" w:hAnsi="Times New Roman" w:cs="Times New Roman"/>
          <w:sz w:val="24"/>
          <w:szCs w:val="24"/>
        </w:rPr>
        <w:t xml:space="preserve"> За Продукцию, </w:t>
      </w:r>
      <w:proofErr w:type="spellStart"/>
      <w:r w:rsidRPr="001265B4">
        <w:rPr>
          <w:rFonts w:ascii="Times New Roman" w:hAnsi="Times New Roman" w:cs="Times New Roman"/>
          <w:sz w:val="24"/>
          <w:szCs w:val="24"/>
        </w:rPr>
        <w:t>неприбывшую</w:t>
      </w:r>
      <w:proofErr w:type="spellEnd"/>
      <w:r w:rsidRPr="001265B4">
        <w:rPr>
          <w:rFonts w:ascii="Times New Roman" w:hAnsi="Times New Roman" w:cs="Times New Roman"/>
          <w:sz w:val="24"/>
          <w:szCs w:val="24"/>
        </w:rPr>
        <w:t xml:space="preserve"> на</w:t>
      </w:r>
      <w:r w:rsidRPr="006E748E">
        <w:rPr>
          <w:rFonts w:ascii="Times New Roman" w:hAnsi="Times New Roman" w:cs="Times New Roman"/>
          <w:sz w:val="24"/>
          <w:szCs w:val="24"/>
        </w:rPr>
        <w:t xml:space="preserve"> </w:t>
      </w:r>
      <w:r w:rsidRPr="006E748E">
        <w:rPr>
          <w:rFonts w:ascii="Times New Roman" w:hAnsi="Times New Roman" w:cs="Times New Roman"/>
          <w:sz w:val="24"/>
          <w:szCs w:val="24"/>
          <w:lang w:eastAsia="ru-RU"/>
        </w:rPr>
        <w:t>эстакаду (слива)</w:t>
      </w:r>
      <w:r w:rsidRPr="006E748E">
        <w:rPr>
          <w:rFonts w:ascii="Times New Roman" w:hAnsi="Times New Roman" w:cs="Times New Roman"/>
          <w:sz w:val="24"/>
          <w:szCs w:val="24"/>
        </w:rPr>
        <w:t>/резервуар/</w:t>
      </w:r>
      <w:r w:rsidRPr="006E748E">
        <w:rPr>
          <w:rFonts w:ascii="Times New Roman" w:hAnsi="Times New Roman" w:cs="Times New Roman"/>
          <w:sz w:val="24"/>
          <w:szCs w:val="24"/>
          <w:lang w:eastAsia="ru-RU"/>
        </w:rPr>
        <w:t>склад</w:t>
      </w:r>
      <w:r w:rsidRPr="006E748E">
        <w:rPr>
          <w:rFonts w:ascii="Times New Roman" w:hAnsi="Times New Roman" w:cs="Times New Roman"/>
          <w:sz w:val="24"/>
          <w:szCs w:val="24"/>
        </w:rPr>
        <w:t xml:space="preserve"> оплата Покупателем не производится.</w:t>
      </w:r>
      <w:r w:rsidRPr="001265B4">
        <w:rPr>
          <w:rFonts w:ascii="Times New Roman" w:hAnsi="Times New Roman" w:cs="Times New Roman"/>
          <w:sz w:val="24"/>
          <w:szCs w:val="24"/>
        </w:rPr>
        <w:t xml:space="preserve"> </w:t>
      </w:r>
    </w:p>
    <w:p w:rsidR="00AF7CC5" w:rsidRPr="006E748E" w:rsidRDefault="00AF7CC5" w:rsidP="00AF7CC5">
      <w:pPr>
        <w:tabs>
          <w:tab w:val="left" w:pos="426"/>
        </w:tabs>
        <w:jc w:val="both"/>
        <w:rPr>
          <w:rFonts w:ascii="Times New Roman" w:hAnsi="Times New Roman" w:cs="Times New Roman"/>
          <w:sz w:val="24"/>
          <w:szCs w:val="24"/>
        </w:rPr>
      </w:pPr>
      <w:r w:rsidRPr="001265B4">
        <w:rPr>
          <w:rFonts w:ascii="Times New Roman" w:hAnsi="Times New Roman" w:cs="Times New Roman"/>
          <w:sz w:val="24"/>
          <w:szCs w:val="24"/>
        </w:rPr>
        <w:tab/>
      </w:r>
      <w:r w:rsidRPr="006E748E">
        <w:rPr>
          <w:rFonts w:ascii="Times New Roman" w:hAnsi="Times New Roman" w:cs="Times New Roman"/>
          <w:sz w:val="24"/>
          <w:szCs w:val="24"/>
        </w:rPr>
        <w:t xml:space="preserve"> С момента поставки Продукции Покупателю и до её оплаты, поставленная Продукция не признается находящейся в залоге у Поставщика.</w:t>
      </w:r>
    </w:p>
    <w:p w:rsidR="00AF7CC5" w:rsidRPr="001265B4" w:rsidRDefault="00AF7CC5" w:rsidP="00AF7CC5">
      <w:pPr>
        <w:tabs>
          <w:tab w:val="left" w:pos="426"/>
        </w:tabs>
        <w:jc w:val="both"/>
        <w:rPr>
          <w:rFonts w:ascii="Times New Roman" w:hAnsi="Times New Roman" w:cs="Times New Roman"/>
          <w:sz w:val="24"/>
          <w:szCs w:val="24"/>
        </w:rPr>
      </w:pPr>
      <w:r w:rsidRPr="006E748E">
        <w:rPr>
          <w:rFonts w:ascii="Times New Roman" w:hAnsi="Times New Roman" w:cs="Times New Roman"/>
          <w:sz w:val="24"/>
          <w:szCs w:val="24"/>
        </w:rPr>
        <w:tab/>
        <w:t>В случае</w:t>
      </w:r>
      <w:proofErr w:type="gramStart"/>
      <w:r w:rsidRPr="006E748E">
        <w:rPr>
          <w:rFonts w:ascii="Times New Roman" w:hAnsi="Times New Roman" w:cs="Times New Roman"/>
          <w:sz w:val="24"/>
          <w:szCs w:val="24"/>
        </w:rPr>
        <w:t>,</w:t>
      </w:r>
      <w:proofErr w:type="gramEnd"/>
      <w:r w:rsidRPr="006E748E">
        <w:rPr>
          <w:rFonts w:ascii="Times New Roman" w:hAnsi="Times New Roman" w:cs="Times New Roman"/>
          <w:sz w:val="24"/>
          <w:szCs w:val="24"/>
        </w:rPr>
        <w:t xml:space="preserve">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w:t>
      </w:r>
      <w:r w:rsidRPr="004E0067">
        <w:rPr>
          <w:rFonts w:ascii="Times New Roman" w:hAnsi="Times New Roman" w:cs="Times New Roman"/>
          <w:sz w:val="24"/>
          <w:szCs w:val="24"/>
        </w:rPr>
        <w:t xml:space="preserve">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rsidR="00AF7CC5" w:rsidRPr="001265B4" w:rsidRDefault="00AF7CC5" w:rsidP="00AF7CC5">
      <w:pPr>
        <w:jc w:val="both"/>
        <w:rPr>
          <w:rFonts w:ascii="Times New Roman" w:hAnsi="Times New Roman" w:cs="Times New Roman"/>
          <w:sz w:val="24"/>
          <w:szCs w:val="24"/>
        </w:rPr>
      </w:pPr>
      <w:r w:rsidRPr="001265B4">
        <w:rPr>
          <w:rFonts w:ascii="Times New Roman" w:hAnsi="Times New Roman"/>
          <w:sz w:val="24"/>
          <w:szCs w:val="24"/>
        </w:rPr>
        <w:t xml:space="preserve">       4.6. </w:t>
      </w:r>
      <w:r w:rsidRPr="001265B4">
        <w:rPr>
          <w:rFonts w:ascii="Times New Roman" w:hAnsi="Times New Roman" w:cs="Times New Roman"/>
          <w:sz w:val="24"/>
          <w:szCs w:val="24"/>
        </w:rPr>
        <w:t xml:space="preserve"> Датой оплаты по настоящему Договору является дата списания денежных сре</w:t>
      </w:r>
      <w:proofErr w:type="gramStart"/>
      <w:r w:rsidRPr="001265B4">
        <w:rPr>
          <w:rFonts w:ascii="Times New Roman" w:hAnsi="Times New Roman" w:cs="Times New Roman"/>
          <w:sz w:val="24"/>
          <w:szCs w:val="24"/>
        </w:rPr>
        <w:t>дств с р</w:t>
      </w:r>
      <w:proofErr w:type="gramEnd"/>
      <w:r w:rsidRPr="001265B4">
        <w:rPr>
          <w:rFonts w:ascii="Times New Roman" w:hAnsi="Times New Roman" w:cs="Times New Roman"/>
          <w:sz w:val="24"/>
          <w:szCs w:val="24"/>
        </w:rPr>
        <w:t>асчетного счета Покупателя.</w:t>
      </w:r>
    </w:p>
    <w:p w:rsidR="00AF7CC5" w:rsidRPr="001265B4" w:rsidRDefault="00AF7CC5" w:rsidP="00AF7CC5">
      <w:pPr>
        <w:tabs>
          <w:tab w:val="left" w:pos="567"/>
        </w:tabs>
        <w:jc w:val="both"/>
        <w:rPr>
          <w:rFonts w:ascii="Times New Roman" w:hAnsi="Times New Roman" w:cs="Times New Roman"/>
          <w:sz w:val="24"/>
          <w:szCs w:val="24"/>
        </w:rPr>
      </w:pPr>
      <w:r w:rsidRPr="001265B4">
        <w:rPr>
          <w:rFonts w:ascii="Times New Roman" w:hAnsi="Times New Roman" w:cs="Times New Roman"/>
          <w:sz w:val="24"/>
          <w:szCs w:val="24"/>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sidRPr="001265B4">
        <w:rPr>
          <w:rFonts w:ascii="Times New Roman" w:hAnsi="Times New Roman" w:cs="Times New Roman"/>
          <w:sz w:val="24"/>
          <w:szCs w:val="24"/>
        </w:rPr>
        <w:t>т.ч</w:t>
      </w:r>
      <w:proofErr w:type="spellEnd"/>
      <w:r w:rsidRPr="001265B4">
        <w:rPr>
          <w:rFonts w:ascii="Times New Roman" w:hAnsi="Times New Roman" w:cs="Times New Roman"/>
          <w:sz w:val="24"/>
          <w:szCs w:val="24"/>
        </w:rPr>
        <w:t>. НДС».</w:t>
      </w:r>
    </w:p>
    <w:p w:rsidR="00AF7CC5" w:rsidRPr="001265B4" w:rsidRDefault="00AF7CC5" w:rsidP="00AF7CC5">
      <w:pPr>
        <w:ind w:firstLine="567"/>
        <w:jc w:val="both"/>
        <w:rPr>
          <w:rFonts w:ascii="Times New Roman" w:hAnsi="Times New Roman" w:cs="Times New Roman"/>
          <w:sz w:val="24"/>
          <w:szCs w:val="24"/>
        </w:rPr>
      </w:pPr>
    </w:p>
    <w:p w:rsidR="00AF7CC5" w:rsidRPr="001265B4" w:rsidRDefault="00AF7CC5" w:rsidP="00AF7CC5">
      <w:pPr>
        <w:numPr>
          <w:ilvl w:val="0"/>
          <w:numId w:val="44"/>
        </w:numPr>
        <w:suppressAutoHyphens/>
        <w:spacing w:after="0" w:line="240" w:lineRule="auto"/>
        <w:ind w:left="0" w:firstLine="567"/>
        <w:jc w:val="center"/>
        <w:rPr>
          <w:rFonts w:ascii="Times New Roman" w:hAnsi="Times New Roman" w:cs="Times New Roman"/>
          <w:b/>
          <w:bCs/>
          <w:sz w:val="24"/>
          <w:szCs w:val="24"/>
        </w:rPr>
      </w:pPr>
      <w:r w:rsidRPr="001265B4">
        <w:rPr>
          <w:rFonts w:ascii="Times New Roman" w:hAnsi="Times New Roman" w:cs="Times New Roman"/>
          <w:b/>
          <w:bCs/>
          <w:sz w:val="24"/>
          <w:szCs w:val="24"/>
        </w:rPr>
        <w:t>ОТВЕТСТВЕННОСТЬ СТОРОН</w:t>
      </w:r>
    </w:p>
    <w:p w:rsidR="00AF7CC5" w:rsidRPr="001265B4" w:rsidRDefault="00AF7CC5" w:rsidP="00AF7CC5">
      <w:pPr>
        <w:ind w:firstLine="567"/>
        <w:jc w:val="both"/>
        <w:rPr>
          <w:rFonts w:ascii="Times New Roman" w:hAnsi="Times New Roman" w:cs="Times New Roman"/>
          <w:b/>
          <w:bCs/>
          <w:sz w:val="24"/>
          <w:szCs w:val="24"/>
        </w:rPr>
      </w:pPr>
    </w:p>
    <w:p w:rsidR="00AF7CC5" w:rsidRPr="001265B4" w:rsidRDefault="00AF7CC5" w:rsidP="00AF7CC5">
      <w:pPr>
        <w:numPr>
          <w:ilvl w:val="1"/>
          <w:numId w:val="41"/>
        </w:numPr>
        <w:suppressAutoHyphens/>
        <w:spacing w:after="0" w:line="240" w:lineRule="auto"/>
        <w:ind w:left="0" w:firstLine="567"/>
        <w:jc w:val="both"/>
        <w:rPr>
          <w:rFonts w:ascii="Times New Roman" w:hAnsi="Times New Roman" w:cs="Times New Roman"/>
          <w:sz w:val="24"/>
          <w:szCs w:val="24"/>
        </w:rPr>
      </w:pPr>
      <w:r w:rsidRPr="001265B4">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AF7CC5" w:rsidRPr="001265B4" w:rsidRDefault="00AF7CC5" w:rsidP="00AF7CC5">
      <w:pPr>
        <w:ind w:firstLine="567"/>
        <w:jc w:val="both"/>
        <w:rPr>
          <w:rFonts w:ascii="Times New Roman" w:hAnsi="Times New Roman" w:cs="Times New Roman"/>
          <w:sz w:val="24"/>
          <w:szCs w:val="24"/>
        </w:rPr>
      </w:pPr>
      <w:r w:rsidRPr="001265B4">
        <w:rPr>
          <w:rFonts w:ascii="Times New Roman" w:hAnsi="Times New Roman" w:cs="Times New Roman"/>
          <w:sz w:val="24"/>
          <w:szCs w:val="24"/>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AF7CC5" w:rsidRPr="006E748E" w:rsidRDefault="00AF7CC5" w:rsidP="00AF7CC5">
      <w:pPr>
        <w:numPr>
          <w:ilvl w:val="2"/>
          <w:numId w:val="46"/>
        </w:numPr>
        <w:suppressAutoHyphens/>
        <w:spacing w:after="0" w:line="240" w:lineRule="auto"/>
        <w:ind w:left="0" w:firstLine="567"/>
        <w:jc w:val="both"/>
        <w:rPr>
          <w:rFonts w:ascii="Times New Roman" w:hAnsi="Times New Roman" w:cs="Times New Roman"/>
          <w:sz w:val="24"/>
          <w:szCs w:val="24"/>
        </w:rPr>
      </w:pPr>
      <w:r w:rsidRPr="006E748E">
        <w:rPr>
          <w:rFonts w:ascii="Times New Roman" w:hAnsi="Times New Roman" w:cs="Times New Roman"/>
          <w:sz w:val="24"/>
          <w:szCs w:val="24"/>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AF7CC5" w:rsidRPr="006E748E" w:rsidRDefault="00AF7CC5" w:rsidP="00AF7CC5">
      <w:pPr>
        <w:numPr>
          <w:ilvl w:val="2"/>
          <w:numId w:val="46"/>
        </w:numPr>
        <w:suppressAutoHyphens/>
        <w:spacing w:after="0" w:line="240" w:lineRule="auto"/>
        <w:ind w:left="0" w:firstLine="567"/>
        <w:jc w:val="both"/>
        <w:rPr>
          <w:rFonts w:ascii="Times New Roman" w:hAnsi="Times New Roman" w:cs="Times New Roman"/>
          <w:sz w:val="24"/>
          <w:szCs w:val="24"/>
        </w:rPr>
      </w:pPr>
      <w:r w:rsidRPr="006E748E">
        <w:rPr>
          <w:rFonts w:ascii="Times New Roman" w:hAnsi="Times New Roman" w:cs="Times New Roman"/>
          <w:sz w:val="24"/>
          <w:szCs w:val="24"/>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AF7CC5" w:rsidRPr="001265B4" w:rsidRDefault="00AF7CC5" w:rsidP="00AF7CC5">
      <w:pPr>
        <w:numPr>
          <w:ilvl w:val="2"/>
          <w:numId w:val="46"/>
        </w:numPr>
        <w:tabs>
          <w:tab w:val="left" w:pos="1276"/>
        </w:tabs>
        <w:suppressAutoHyphens/>
        <w:spacing w:after="0" w:line="240" w:lineRule="auto"/>
        <w:ind w:left="0" w:firstLine="567"/>
        <w:jc w:val="both"/>
        <w:rPr>
          <w:rFonts w:ascii="Times New Roman" w:hAnsi="Times New Roman" w:cs="Times New Roman"/>
          <w:sz w:val="24"/>
          <w:szCs w:val="24"/>
        </w:rPr>
      </w:pPr>
      <w:r w:rsidRPr="001265B4">
        <w:rPr>
          <w:rFonts w:ascii="Times New Roman" w:hAnsi="Times New Roman" w:cs="Times New Roman"/>
          <w:sz w:val="24"/>
          <w:szCs w:val="24"/>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AF7CC5" w:rsidRPr="001265B4" w:rsidRDefault="00AF7CC5" w:rsidP="00AF7CC5">
      <w:pPr>
        <w:ind w:firstLine="567"/>
        <w:jc w:val="both"/>
        <w:rPr>
          <w:rFonts w:ascii="Times New Roman" w:hAnsi="Times New Roman" w:cs="Times New Roman"/>
          <w:sz w:val="24"/>
          <w:szCs w:val="24"/>
        </w:rPr>
      </w:pPr>
      <w:r w:rsidRPr="001265B4">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AF7CC5" w:rsidRPr="001265B4" w:rsidRDefault="00AF7CC5" w:rsidP="00AF7CC5">
      <w:pPr>
        <w:ind w:firstLine="567"/>
        <w:jc w:val="both"/>
        <w:rPr>
          <w:rFonts w:ascii="Times New Roman" w:hAnsi="Times New Roman" w:cs="Times New Roman"/>
          <w:sz w:val="24"/>
          <w:szCs w:val="24"/>
        </w:rPr>
      </w:pPr>
      <w:r w:rsidRPr="001265B4">
        <w:rPr>
          <w:rFonts w:ascii="Times New Roman" w:hAnsi="Times New Roman" w:cs="Times New Roman"/>
          <w:sz w:val="24"/>
          <w:szCs w:val="24"/>
        </w:rPr>
        <w:t>Положения настоящего пункта (5.2.3.) не распространяются на взаимоотношения Сторон, регулируемые пунктами  5.7.,</w:t>
      </w:r>
      <w:r>
        <w:rPr>
          <w:rFonts w:ascii="Times New Roman" w:hAnsi="Times New Roman" w:cs="Times New Roman"/>
          <w:sz w:val="24"/>
          <w:szCs w:val="24"/>
        </w:rPr>
        <w:t xml:space="preserve"> </w:t>
      </w:r>
      <w:r w:rsidRPr="001265B4">
        <w:rPr>
          <w:rFonts w:ascii="Times New Roman" w:hAnsi="Times New Roman" w:cs="Times New Roman"/>
          <w:sz w:val="24"/>
          <w:szCs w:val="24"/>
        </w:rPr>
        <w:t>5.8.</w:t>
      </w:r>
      <w:r>
        <w:rPr>
          <w:rFonts w:ascii="Times New Roman" w:hAnsi="Times New Roman" w:cs="Times New Roman"/>
          <w:sz w:val="24"/>
          <w:szCs w:val="24"/>
        </w:rPr>
        <w:t>, 5.11.</w:t>
      </w:r>
      <w:r w:rsidRPr="001265B4">
        <w:rPr>
          <w:rFonts w:ascii="Times New Roman" w:hAnsi="Times New Roman" w:cs="Times New Roman"/>
          <w:sz w:val="24"/>
          <w:szCs w:val="24"/>
        </w:rPr>
        <w:t xml:space="preserve"> настоящего Договора.</w:t>
      </w:r>
    </w:p>
    <w:p w:rsidR="00AF7CC5" w:rsidRDefault="00AF7CC5" w:rsidP="00AF7CC5">
      <w:pPr>
        <w:numPr>
          <w:ilvl w:val="1"/>
          <w:numId w:val="46"/>
        </w:numPr>
        <w:tabs>
          <w:tab w:val="left" w:pos="1276"/>
        </w:tabs>
        <w:spacing w:after="0" w:line="240" w:lineRule="auto"/>
        <w:ind w:left="0" w:firstLine="567"/>
        <w:jc w:val="both"/>
        <w:rPr>
          <w:rFonts w:ascii="Times New Roman" w:hAnsi="Times New Roman" w:cs="Times New Roman"/>
          <w:sz w:val="24"/>
          <w:szCs w:val="24"/>
        </w:rPr>
      </w:pPr>
      <w:proofErr w:type="gramStart"/>
      <w:r w:rsidRPr="00DC360C">
        <w:rPr>
          <w:rFonts w:ascii="Times New Roman" w:hAnsi="Times New Roman" w:cs="Times New Roman"/>
          <w:sz w:val="24"/>
          <w:szCs w:val="24"/>
        </w:rPr>
        <w:t>За</w:t>
      </w:r>
      <w:r w:rsidRPr="001265B4">
        <w:rPr>
          <w:rFonts w:ascii="Times New Roman" w:hAnsi="Times New Roman" w:cs="Times New Roman"/>
          <w:sz w:val="24"/>
          <w:szCs w:val="24"/>
        </w:rPr>
        <w:t xml:space="preserve"> </w:t>
      </w:r>
      <w:r>
        <w:rPr>
          <w:rFonts w:ascii="Times New Roman" w:hAnsi="Times New Roman" w:cs="Times New Roman"/>
          <w:sz w:val="24"/>
          <w:szCs w:val="24"/>
        </w:rPr>
        <w:t xml:space="preserve">превышение </w:t>
      </w:r>
      <w:r w:rsidRPr="00DC360C">
        <w:rPr>
          <w:rFonts w:ascii="Times New Roman" w:hAnsi="Times New Roman" w:cs="Times New Roman"/>
          <w:sz w:val="24"/>
          <w:szCs w:val="24"/>
        </w:rPr>
        <w:t>срока оборота «в/цистерн грузоперевозчика», указанного в п. 2.13.4.</w:t>
      </w:r>
      <w:r>
        <w:rPr>
          <w:rFonts w:ascii="Times New Roman" w:hAnsi="Times New Roman" w:cs="Times New Roman"/>
          <w:sz w:val="24"/>
          <w:szCs w:val="24"/>
        </w:rPr>
        <w:t xml:space="preserve"> </w:t>
      </w:r>
      <w:r w:rsidRPr="00DC360C">
        <w:rPr>
          <w:rFonts w:ascii="Times New Roman" w:hAnsi="Times New Roman" w:cs="Times New Roman"/>
          <w:sz w:val="24"/>
          <w:szCs w:val="24"/>
        </w:rPr>
        <w:t>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w:t>
      </w:r>
      <w:proofErr w:type="gramEnd"/>
      <w:r w:rsidRPr="00DC360C">
        <w:rPr>
          <w:rFonts w:ascii="Times New Roman" w:hAnsi="Times New Roman" w:cs="Times New Roman"/>
          <w:sz w:val="24"/>
          <w:szCs w:val="24"/>
        </w:rPr>
        <w:t xml:space="preserve"> (</w:t>
      </w:r>
      <w:proofErr w:type="gramStart"/>
      <w:r w:rsidRPr="00DC360C">
        <w:rPr>
          <w:rFonts w:ascii="Times New Roman" w:hAnsi="Times New Roman" w:cs="Times New Roman"/>
          <w:sz w:val="24"/>
          <w:szCs w:val="24"/>
        </w:rPr>
        <w:t xml:space="preserve">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  </w:t>
      </w:r>
      <w:proofErr w:type="gramEnd"/>
    </w:p>
    <w:p w:rsidR="00AF7CC5" w:rsidRPr="001265B4" w:rsidRDefault="00AF7CC5" w:rsidP="00AF7CC5">
      <w:pPr>
        <w:numPr>
          <w:ilvl w:val="1"/>
          <w:numId w:val="46"/>
        </w:numPr>
        <w:tabs>
          <w:tab w:val="left" w:pos="0"/>
          <w:tab w:val="left" w:pos="1134"/>
        </w:tabs>
        <w:spacing w:after="0" w:line="240" w:lineRule="auto"/>
        <w:ind w:left="0" w:firstLine="567"/>
        <w:jc w:val="both"/>
        <w:rPr>
          <w:rFonts w:ascii="Times New Roman" w:hAnsi="Times New Roman" w:cs="Times New Roman"/>
          <w:sz w:val="24"/>
          <w:szCs w:val="24"/>
          <w:lang w:eastAsia="ru-RU"/>
        </w:rPr>
      </w:pPr>
      <w:r>
        <w:rPr>
          <w:rFonts w:ascii="Times New Roman" w:hAnsi="Times New Roman" w:cs="Times New Roman"/>
          <w:sz w:val="24"/>
          <w:szCs w:val="24"/>
        </w:rPr>
        <w:t xml:space="preserve"> </w:t>
      </w:r>
      <w:r w:rsidRPr="001265B4">
        <w:rPr>
          <w:rFonts w:ascii="Times New Roman" w:hAnsi="Times New Roman" w:cs="Times New Roman"/>
          <w:sz w:val="24"/>
          <w:szCs w:val="24"/>
        </w:rPr>
        <w:t>Покупатель обязан рассмотреть претензию Поставщика в течение                  30 (Тридцати) календарных дней</w:t>
      </w:r>
      <w:r>
        <w:rPr>
          <w:rFonts w:ascii="Times New Roman" w:hAnsi="Times New Roman" w:cs="Times New Roman"/>
          <w:sz w:val="24"/>
          <w:szCs w:val="24"/>
        </w:rPr>
        <w:t>,</w:t>
      </w:r>
      <w:r w:rsidRPr="001265B4">
        <w:rPr>
          <w:rFonts w:ascii="Times New Roman" w:hAnsi="Times New Roman" w:cs="Times New Roman"/>
          <w:sz w:val="24"/>
          <w:szCs w:val="24"/>
        </w:rPr>
        <w:t xml:space="preserve"> </w:t>
      </w:r>
      <w:proofErr w:type="gramStart"/>
      <w:r w:rsidRPr="001265B4">
        <w:rPr>
          <w:rFonts w:ascii="Times New Roman" w:hAnsi="Times New Roman" w:cs="Times New Roman"/>
          <w:sz w:val="24"/>
          <w:szCs w:val="24"/>
        </w:rPr>
        <w:t>с даты получения</w:t>
      </w:r>
      <w:proofErr w:type="gramEnd"/>
      <w:r w:rsidRPr="001265B4">
        <w:rPr>
          <w:rFonts w:ascii="Times New Roman" w:hAnsi="Times New Roman" w:cs="Times New Roman"/>
          <w:sz w:val="24"/>
          <w:szCs w:val="24"/>
        </w:rPr>
        <w:t xml:space="preserve"> претензии от Поставщика.</w:t>
      </w:r>
    </w:p>
    <w:p w:rsidR="00AF7CC5" w:rsidRPr="00DC360C" w:rsidRDefault="00AF7CC5" w:rsidP="00AF7CC5">
      <w:pPr>
        <w:numPr>
          <w:ilvl w:val="1"/>
          <w:numId w:val="46"/>
        </w:numPr>
        <w:tabs>
          <w:tab w:val="left" w:pos="1276"/>
        </w:tabs>
        <w:spacing w:after="0" w:line="240" w:lineRule="auto"/>
        <w:ind w:left="0" w:firstLine="567"/>
        <w:jc w:val="both"/>
        <w:rPr>
          <w:rFonts w:ascii="Times New Roman" w:hAnsi="Times New Roman" w:cs="Times New Roman"/>
          <w:sz w:val="24"/>
          <w:szCs w:val="24"/>
        </w:rPr>
      </w:pPr>
      <w:r w:rsidRPr="00DC360C">
        <w:rPr>
          <w:rFonts w:ascii="Times New Roman" w:hAnsi="Times New Roman" w:cs="Times New Roman"/>
          <w:sz w:val="24"/>
          <w:szCs w:val="24"/>
          <w:lang w:eastAsia="ru-RU"/>
        </w:rPr>
        <w:t xml:space="preserve">В случае нарушения Поставщиком (его </w:t>
      </w:r>
      <w:r>
        <w:rPr>
          <w:rFonts w:ascii="Times New Roman" w:hAnsi="Times New Roman" w:cs="Times New Roman"/>
          <w:sz w:val="24"/>
          <w:szCs w:val="24"/>
          <w:lang w:eastAsia="ru-RU"/>
        </w:rPr>
        <w:t>Г</w:t>
      </w:r>
      <w:r w:rsidRPr="00DC360C">
        <w:rPr>
          <w:rFonts w:ascii="Times New Roman" w:hAnsi="Times New Roman" w:cs="Times New Roman"/>
          <w:sz w:val="24"/>
          <w:szCs w:val="24"/>
          <w:lang w:eastAsia="ru-RU"/>
        </w:rPr>
        <w:t xml:space="preserve">рузоотправителем) условий поставки, </w:t>
      </w:r>
      <w:r w:rsidRPr="006E748E">
        <w:rPr>
          <w:rFonts w:ascii="Times New Roman" w:hAnsi="Times New Roman" w:cs="Times New Roman"/>
          <w:sz w:val="24"/>
          <w:szCs w:val="24"/>
          <w:lang w:eastAsia="ru-RU"/>
        </w:rPr>
        <w:t>предусмотренных Договором и/или указанных в заявке Покупателя:</w:t>
      </w:r>
    </w:p>
    <w:p w:rsidR="00AF7CC5" w:rsidRPr="001265B4" w:rsidRDefault="00AF7CC5" w:rsidP="00AF7CC5">
      <w:pPr>
        <w:ind w:firstLine="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 штраф за сверхнормативный простой подвижного состава парка ОАО «РЖД», взысканный (списанный,</w:t>
      </w:r>
      <w:r>
        <w:rPr>
          <w:rFonts w:ascii="Times New Roman" w:hAnsi="Times New Roman" w:cs="Times New Roman"/>
          <w:sz w:val="24"/>
          <w:szCs w:val="24"/>
          <w:lang w:eastAsia="ru-RU"/>
        </w:rPr>
        <w:t xml:space="preserve"> уплаченный) с Покупателя (его Г</w:t>
      </w:r>
      <w:r w:rsidRPr="001265B4">
        <w:rPr>
          <w:rFonts w:ascii="Times New Roman" w:hAnsi="Times New Roman" w:cs="Times New Roman"/>
          <w:sz w:val="24"/>
          <w:szCs w:val="24"/>
          <w:lang w:eastAsia="ru-RU"/>
        </w:rPr>
        <w:t>рузополучателя)</w:t>
      </w:r>
      <w:r w:rsidRPr="001265B4">
        <w:rPr>
          <w:rFonts w:ascii="Times New Roman" w:hAnsi="Times New Roman" w:cs="Times New Roman"/>
          <w:b/>
          <w:sz w:val="24"/>
          <w:szCs w:val="24"/>
          <w:lang w:eastAsia="ru-RU"/>
        </w:rPr>
        <w:t xml:space="preserve">, </w:t>
      </w:r>
      <w:proofErr w:type="spellStart"/>
      <w:r w:rsidRPr="001265B4">
        <w:rPr>
          <w:rFonts w:ascii="Times New Roman" w:hAnsi="Times New Roman" w:cs="Times New Roman"/>
          <w:sz w:val="24"/>
          <w:szCs w:val="24"/>
          <w:lang w:eastAsia="ru-RU"/>
        </w:rPr>
        <w:t>перевыставляется</w:t>
      </w:r>
      <w:proofErr w:type="spellEnd"/>
      <w:r w:rsidRPr="001265B4">
        <w:rPr>
          <w:rFonts w:ascii="Times New Roman" w:hAnsi="Times New Roman" w:cs="Times New Roman"/>
          <w:sz w:val="24"/>
          <w:szCs w:val="24"/>
          <w:lang w:eastAsia="ru-RU"/>
        </w:rPr>
        <w:t xml:space="preserve"> Поставщику и возмещается Поставщиком;</w:t>
      </w:r>
    </w:p>
    <w:p w:rsidR="00AF7CC5" w:rsidRPr="001265B4" w:rsidRDefault="00AF7CC5" w:rsidP="00AF7CC5">
      <w:pPr>
        <w:ind w:firstLine="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lastRenderedPageBreak/>
        <w:t xml:space="preserve">- штраф за сверхнормативный простой собственного или </w:t>
      </w:r>
      <w:r>
        <w:rPr>
          <w:rFonts w:ascii="Times New Roman" w:hAnsi="Times New Roman" w:cs="Times New Roman"/>
          <w:sz w:val="24"/>
          <w:szCs w:val="24"/>
          <w:lang w:eastAsia="ru-RU"/>
        </w:rPr>
        <w:t>арендованного Поставщиком (его Г</w:t>
      </w:r>
      <w:r w:rsidRPr="001265B4">
        <w:rPr>
          <w:rFonts w:ascii="Times New Roman" w:hAnsi="Times New Roman" w:cs="Times New Roman"/>
          <w:sz w:val="24"/>
          <w:szCs w:val="24"/>
          <w:lang w:eastAsia="ru-RU"/>
        </w:rPr>
        <w:t>рузополучателем) подвижного состава Покупателем не принимается и не возмещается.</w:t>
      </w:r>
    </w:p>
    <w:p w:rsidR="00AF7CC5" w:rsidRPr="001265B4" w:rsidRDefault="00AF7CC5" w:rsidP="00AF7CC5">
      <w:pPr>
        <w:numPr>
          <w:ilvl w:val="1"/>
          <w:numId w:val="46"/>
        </w:numPr>
        <w:tabs>
          <w:tab w:val="left" w:pos="1134"/>
        </w:tabs>
        <w:suppressAutoHyphens/>
        <w:spacing w:after="0" w:line="240" w:lineRule="auto"/>
        <w:ind w:left="0" w:firstLine="567"/>
        <w:jc w:val="both"/>
        <w:rPr>
          <w:rFonts w:ascii="Times New Roman" w:hAnsi="Times New Roman" w:cs="Times New Roman"/>
          <w:sz w:val="24"/>
          <w:szCs w:val="24"/>
          <w:lang w:eastAsia="ru-RU"/>
        </w:rPr>
      </w:pPr>
      <w:r w:rsidRPr="001265B4">
        <w:rPr>
          <w:rFonts w:ascii="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AF7CC5" w:rsidRPr="001265B4" w:rsidRDefault="00AF7CC5" w:rsidP="00AF7CC5">
      <w:pPr>
        <w:numPr>
          <w:ilvl w:val="1"/>
          <w:numId w:val="46"/>
        </w:numPr>
        <w:tabs>
          <w:tab w:val="left" w:pos="1134"/>
        </w:tabs>
        <w:spacing w:after="0" w:line="240" w:lineRule="auto"/>
        <w:ind w:left="0" w:firstLine="567"/>
        <w:jc w:val="both"/>
        <w:rPr>
          <w:rFonts w:ascii="Times New Roman" w:hAnsi="Times New Roman" w:cs="Times New Roman"/>
          <w:i/>
          <w:iCs/>
          <w:sz w:val="24"/>
          <w:szCs w:val="24"/>
        </w:rPr>
      </w:pPr>
      <w:r w:rsidRPr="001265B4">
        <w:rPr>
          <w:rFonts w:ascii="Times New Roman" w:hAnsi="Times New Roman" w:cs="Times New Roman"/>
          <w:sz w:val="24"/>
          <w:szCs w:val="24"/>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AF7CC5" w:rsidRPr="001265B4" w:rsidRDefault="00AF7CC5" w:rsidP="00AF7CC5">
      <w:pPr>
        <w:tabs>
          <w:tab w:val="left" w:pos="1134"/>
        </w:tabs>
        <w:ind w:firstLine="567"/>
        <w:jc w:val="both"/>
        <w:rPr>
          <w:rFonts w:ascii="Times New Roman" w:hAnsi="Times New Roman" w:cs="Times New Roman"/>
          <w:iCs/>
          <w:sz w:val="24"/>
          <w:szCs w:val="24"/>
        </w:rPr>
      </w:pPr>
      <w:r w:rsidRPr="001265B4">
        <w:rPr>
          <w:rFonts w:ascii="Times New Roman" w:hAnsi="Times New Roman" w:cs="Times New Roman"/>
          <w:sz w:val="24"/>
          <w:szCs w:val="24"/>
        </w:rPr>
        <w:t xml:space="preserve">- денежные средства в размере стоимости </w:t>
      </w:r>
      <w:proofErr w:type="spellStart"/>
      <w:r w:rsidRPr="001265B4">
        <w:rPr>
          <w:rFonts w:ascii="Times New Roman" w:hAnsi="Times New Roman" w:cs="Times New Roman"/>
          <w:sz w:val="24"/>
          <w:szCs w:val="24"/>
        </w:rPr>
        <w:t>непоставленной</w:t>
      </w:r>
      <w:proofErr w:type="spellEnd"/>
      <w:r w:rsidRPr="001265B4">
        <w:rPr>
          <w:rFonts w:ascii="Times New Roman" w:hAnsi="Times New Roman" w:cs="Times New Roman"/>
          <w:sz w:val="24"/>
          <w:szCs w:val="24"/>
        </w:rPr>
        <w:t>/недопоставленной                                               в срок, установленный заявкой Покупателя на поставку, Продукции; и/или</w:t>
      </w:r>
    </w:p>
    <w:p w:rsidR="00AF7CC5" w:rsidRPr="001265B4" w:rsidRDefault="00AF7CC5" w:rsidP="00AF7CC5">
      <w:pPr>
        <w:tabs>
          <w:tab w:val="left" w:pos="1134"/>
        </w:tabs>
        <w:ind w:firstLine="567"/>
        <w:jc w:val="both"/>
        <w:rPr>
          <w:rFonts w:ascii="Times New Roman" w:hAnsi="Times New Roman" w:cs="Times New Roman"/>
          <w:iCs/>
          <w:sz w:val="24"/>
          <w:szCs w:val="24"/>
        </w:rPr>
      </w:pPr>
      <w:r w:rsidRPr="001265B4">
        <w:rPr>
          <w:rFonts w:ascii="Times New Roman" w:hAnsi="Times New Roman" w:cs="Times New Roman"/>
          <w:sz w:val="24"/>
          <w:szCs w:val="24"/>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1265B4">
        <w:rPr>
          <w:rFonts w:ascii="Times New Roman" w:hAnsi="Times New Roman" w:cs="Times New Roman"/>
          <w:sz w:val="24"/>
          <w:szCs w:val="24"/>
        </w:rPr>
        <w:t>непоставленной</w:t>
      </w:r>
      <w:proofErr w:type="spellEnd"/>
      <w:r w:rsidRPr="001265B4">
        <w:rPr>
          <w:rFonts w:ascii="Times New Roman" w:hAnsi="Times New Roman" w:cs="Times New Roman"/>
          <w:sz w:val="24"/>
          <w:szCs w:val="24"/>
        </w:rPr>
        <w:t>/недопоставленной, несвоевременно поставленной Продукции); и/или</w:t>
      </w:r>
    </w:p>
    <w:p w:rsidR="00AF7CC5" w:rsidRPr="001265B4" w:rsidRDefault="00AF7CC5" w:rsidP="00AF7CC5">
      <w:pPr>
        <w:tabs>
          <w:tab w:val="left" w:pos="1134"/>
        </w:tabs>
        <w:ind w:firstLine="567"/>
        <w:jc w:val="both"/>
        <w:rPr>
          <w:rFonts w:ascii="Times New Roman" w:hAnsi="Times New Roman" w:cs="Times New Roman"/>
          <w:iCs/>
          <w:sz w:val="24"/>
          <w:szCs w:val="24"/>
        </w:rPr>
      </w:pPr>
      <w:r w:rsidRPr="001265B4">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AF7CC5" w:rsidRDefault="00AF7CC5" w:rsidP="00AF7CC5">
      <w:pPr>
        <w:tabs>
          <w:tab w:val="left" w:pos="1134"/>
        </w:tabs>
        <w:ind w:firstLine="567"/>
        <w:jc w:val="both"/>
        <w:rPr>
          <w:rFonts w:ascii="Times New Roman" w:hAnsi="Times New Roman" w:cs="Times New Roman"/>
          <w:sz w:val="24"/>
          <w:szCs w:val="24"/>
        </w:rPr>
      </w:pPr>
      <w:proofErr w:type="gramStart"/>
      <w:r w:rsidRPr="001265B4">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rsidR="00AF7CC5" w:rsidRPr="006E748E" w:rsidRDefault="00AF7CC5" w:rsidP="00AF7CC5">
      <w:pPr>
        <w:tabs>
          <w:tab w:val="left" w:pos="1134"/>
        </w:tabs>
        <w:ind w:firstLine="567"/>
        <w:jc w:val="both"/>
        <w:rPr>
          <w:rFonts w:ascii="Times New Roman" w:hAnsi="Times New Roman" w:cs="Times New Roman"/>
          <w:sz w:val="24"/>
          <w:szCs w:val="24"/>
        </w:rPr>
      </w:pPr>
      <w:r w:rsidRPr="006E748E">
        <w:rPr>
          <w:rFonts w:ascii="Times New Roman" w:hAnsi="Times New Roman" w:cs="Times New Roman"/>
          <w:sz w:val="24"/>
          <w:szCs w:val="24"/>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AF7CC5" w:rsidRPr="006E748E" w:rsidRDefault="00AF7CC5" w:rsidP="00AF7CC5">
      <w:pPr>
        <w:tabs>
          <w:tab w:val="left" w:pos="1134"/>
        </w:tabs>
        <w:ind w:firstLine="567"/>
        <w:jc w:val="both"/>
        <w:rPr>
          <w:rFonts w:ascii="Times New Roman" w:hAnsi="Times New Roman" w:cs="Times New Roman"/>
          <w:sz w:val="24"/>
          <w:szCs w:val="24"/>
        </w:rPr>
      </w:pPr>
      <w:r w:rsidRPr="006E748E">
        <w:rPr>
          <w:rFonts w:ascii="Times New Roman" w:hAnsi="Times New Roman" w:cs="Times New Roman"/>
          <w:sz w:val="24"/>
          <w:szCs w:val="24"/>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AF7CC5" w:rsidRPr="001265B4" w:rsidRDefault="00AF7CC5" w:rsidP="00AF7CC5">
      <w:pPr>
        <w:tabs>
          <w:tab w:val="left" w:pos="1134"/>
        </w:tabs>
        <w:ind w:firstLine="567"/>
        <w:jc w:val="both"/>
        <w:rPr>
          <w:rFonts w:ascii="Times New Roman" w:hAnsi="Times New Roman" w:cs="Times New Roman"/>
          <w:sz w:val="24"/>
          <w:szCs w:val="24"/>
        </w:rPr>
      </w:pPr>
      <w:r w:rsidRPr="001265B4">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AF7CC5" w:rsidRPr="001265B4" w:rsidRDefault="00AF7CC5" w:rsidP="00AF7CC5">
      <w:pPr>
        <w:numPr>
          <w:ilvl w:val="1"/>
          <w:numId w:val="46"/>
        </w:numPr>
        <w:tabs>
          <w:tab w:val="left" w:pos="1134"/>
        </w:tabs>
        <w:spacing w:after="0" w:line="240" w:lineRule="auto"/>
        <w:ind w:left="0" w:firstLine="567"/>
        <w:jc w:val="both"/>
        <w:rPr>
          <w:rFonts w:ascii="Times New Roman" w:hAnsi="Times New Roman" w:cs="Times New Roman"/>
          <w:sz w:val="24"/>
          <w:szCs w:val="24"/>
        </w:rPr>
      </w:pPr>
      <w:proofErr w:type="gramStart"/>
      <w:r w:rsidRPr="001265B4">
        <w:rPr>
          <w:rFonts w:ascii="Times New Roman" w:hAnsi="Times New Roman" w:cs="Times New Roman"/>
          <w:sz w:val="24"/>
          <w:szCs w:val="24"/>
        </w:rPr>
        <w:lastRenderedPageBreak/>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1265B4">
        <w:rPr>
          <w:rFonts w:ascii="Times New Roman" w:hAnsi="Times New Roman" w:cs="Times New Roman"/>
          <w:sz w:val="24"/>
          <w:szCs w:val="24"/>
        </w:rPr>
        <w:t xml:space="preserve">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AF7CC5" w:rsidRPr="001265B4" w:rsidRDefault="00AF7CC5" w:rsidP="00AF7CC5">
      <w:pPr>
        <w:numPr>
          <w:ilvl w:val="1"/>
          <w:numId w:val="46"/>
        </w:numPr>
        <w:tabs>
          <w:tab w:val="left" w:pos="1134"/>
        </w:tabs>
        <w:spacing w:after="0" w:line="240" w:lineRule="auto"/>
        <w:ind w:left="0" w:firstLine="567"/>
        <w:jc w:val="both"/>
        <w:rPr>
          <w:rFonts w:ascii="Times New Roman" w:hAnsi="Times New Roman" w:cs="Times New Roman"/>
          <w:sz w:val="24"/>
          <w:szCs w:val="24"/>
        </w:rPr>
      </w:pPr>
      <w:r w:rsidRPr="001265B4">
        <w:rPr>
          <w:rFonts w:ascii="Times New Roman" w:hAnsi="Times New Roman" w:cs="Times New Roman"/>
          <w:sz w:val="24"/>
          <w:szCs w:val="24"/>
        </w:rPr>
        <w:t>Стороны договорились о том, что Покупатель вправе произвести односторонний зачет денежных средств, указанных в пунктах 5.</w:t>
      </w:r>
      <w:r>
        <w:rPr>
          <w:rFonts w:ascii="Times New Roman" w:hAnsi="Times New Roman" w:cs="Times New Roman"/>
          <w:sz w:val="24"/>
          <w:szCs w:val="24"/>
        </w:rPr>
        <w:t>7</w:t>
      </w:r>
      <w:r w:rsidRPr="001265B4">
        <w:rPr>
          <w:rFonts w:ascii="Times New Roman" w:hAnsi="Times New Roman" w:cs="Times New Roman"/>
          <w:sz w:val="24"/>
          <w:szCs w:val="24"/>
        </w:rPr>
        <w:t>., 5.</w:t>
      </w:r>
      <w:r>
        <w:rPr>
          <w:rFonts w:ascii="Times New Roman" w:hAnsi="Times New Roman" w:cs="Times New Roman"/>
          <w:sz w:val="24"/>
          <w:szCs w:val="24"/>
        </w:rPr>
        <w:t>8</w:t>
      </w:r>
      <w:r w:rsidRPr="001265B4">
        <w:rPr>
          <w:rFonts w:ascii="Times New Roman" w:hAnsi="Times New Roman" w:cs="Times New Roman"/>
          <w:sz w:val="24"/>
          <w:szCs w:val="24"/>
        </w:rPr>
        <w:t xml:space="preserve">.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rsidR="00AF7CC5" w:rsidRDefault="00AF7CC5" w:rsidP="00AF7CC5">
      <w:pPr>
        <w:numPr>
          <w:ilvl w:val="1"/>
          <w:numId w:val="46"/>
        </w:numPr>
        <w:tabs>
          <w:tab w:val="left" w:pos="1134"/>
        </w:tabs>
        <w:spacing w:after="0" w:line="240" w:lineRule="auto"/>
        <w:ind w:left="0" w:firstLine="567"/>
        <w:jc w:val="both"/>
        <w:rPr>
          <w:rFonts w:ascii="Times New Roman" w:hAnsi="Times New Roman" w:cs="Times New Roman"/>
          <w:sz w:val="24"/>
          <w:szCs w:val="24"/>
        </w:rPr>
      </w:pPr>
      <w:r w:rsidRPr="001265B4">
        <w:rPr>
          <w:rFonts w:ascii="Times New Roman" w:hAnsi="Times New Roman" w:cs="Times New Roman"/>
          <w:sz w:val="24"/>
          <w:szCs w:val="24"/>
        </w:rPr>
        <w:t xml:space="preserve">В случае неисполнения или ненадлежащего исполнения Поставщиком обязательств по настоящему Договору, Поставщик </w:t>
      </w:r>
      <w:proofErr w:type="gramStart"/>
      <w:r w:rsidRPr="001265B4">
        <w:rPr>
          <w:rFonts w:ascii="Times New Roman" w:hAnsi="Times New Roman" w:cs="Times New Roman"/>
          <w:sz w:val="24"/>
          <w:szCs w:val="24"/>
        </w:rPr>
        <w:t>помимо</w:t>
      </w:r>
      <w:proofErr w:type="gramEnd"/>
      <w:r w:rsidRPr="001265B4">
        <w:rPr>
          <w:rFonts w:ascii="Times New Roman" w:hAnsi="Times New Roman" w:cs="Times New Roman"/>
          <w:sz w:val="24"/>
          <w:szCs w:val="24"/>
        </w:rPr>
        <w:t xml:space="preserve"> (</w:t>
      </w:r>
      <w:proofErr w:type="gramStart"/>
      <w:r w:rsidRPr="001265B4">
        <w:rPr>
          <w:rFonts w:ascii="Times New Roman" w:hAnsi="Times New Roman" w:cs="Times New Roman"/>
          <w:sz w:val="24"/>
          <w:szCs w:val="24"/>
        </w:rPr>
        <w:t>сверх</w:t>
      </w:r>
      <w:proofErr w:type="gramEnd"/>
      <w:r w:rsidRPr="001265B4">
        <w:rPr>
          <w:rFonts w:ascii="Times New Roman" w:hAnsi="Times New Roman" w:cs="Times New Roman"/>
          <w:sz w:val="24"/>
          <w:szCs w:val="24"/>
        </w:rPr>
        <w:t>) уплаты неустойки возмещает Покупателю все причиненные убытки, включая упущенную выгоду.</w:t>
      </w:r>
    </w:p>
    <w:p w:rsidR="00AF7CC5" w:rsidRPr="006E748E" w:rsidRDefault="00AF7CC5" w:rsidP="00AF7CC5">
      <w:pPr>
        <w:numPr>
          <w:ilvl w:val="1"/>
          <w:numId w:val="46"/>
        </w:numPr>
        <w:tabs>
          <w:tab w:val="left" w:pos="1134"/>
        </w:tabs>
        <w:spacing w:after="0" w:line="240" w:lineRule="auto"/>
        <w:ind w:left="0" w:firstLine="567"/>
        <w:jc w:val="both"/>
        <w:rPr>
          <w:rFonts w:ascii="Times New Roman" w:hAnsi="Times New Roman" w:cs="Times New Roman"/>
          <w:sz w:val="24"/>
          <w:szCs w:val="24"/>
        </w:rPr>
      </w:pPr>
      <w:r w:rsidRPr="006E748E">
        <w:rPr>
          <w:rFonts w:ascii="Times New Roman" w:hAnsi="Times New Roman" w:cs="Times New Roman"/>
          <w:sz w:val="24"/>
          <w:szCs w:val="24"/>
        </w:rPr>
        <w:t xml:space="preserve"> </w:t>
      </w:r>
      <w:proofErr w:type="gramStart"/>
      <w:r w:rsidRPr="006E748E">
        <w:rPr>
          <w:rFonts w:ascii="Times New Roman" w:hAnsi="Times New Roman" w:cs="Times New Roman"/>
          <w:sz w:val="24"/>
          <w:szCs w:val="24"/>
        </w:rPr>
        <w:t xml:space="preserve">В случае </w:t>
      </w:r>
      <w:proofErr w:type="spellStart"/>
      <w:r w:rsidRPr="006E748E">
        <w:rPr>
          <w:rFonts w:ascii="Times New Roman" w:hAnsi="Times New Roman" w:cs="Times New Roman"/>
          <w:sz w:val="24"/>
          <w:szCs w:val="24"/>
        </w:rPr>
        <w:t>непоставки</w:t>
      </w:r>
      <w:proofErr w:type="spellEnd"/>
      <w:r w:rsidRPr="006E748E">
        <w:rPr>
          <w:rFonts w:ascii="Times New Roman" w:hAnsi="Times New Roman" w:cs="Times New Roman"/>
          <w:sz w:val="24"/>
          <w:szCs w:val="24"/>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w:t>
      </w:r>
      <w:proofErr w:type="gramEnd"/>
      <w:r w:rsidRPr="006E748E">
        <w:rPr>
          <w:rFonts w:ascii="Times New Roman" w:hAnsi="Times New Roman" w:cs="Times New Roman"/>
          <w:sz w:val="24"/>
          <w:szCs w:val="24"/>
        </w:rPr>
        <w:t xml:space="preserve"> </w:t>
      </w:r>
      <w:proofErr w:type="gramStart"/>
      <w:r w:rsidRPr="006E748E">
        <w:rPr>
          <w:rFonts w:ascii="Times New Roman" w:hAnsi="Times New Roman" w:cs="Times New Roman"/>
          <w:sz w:val="24"/>
          <w:szCs w:val="24"/>
        </w:rPr>
        <w:t xml:space="preserve">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rsidR="00AF7CC5" w:rsidRPr="006E748E" w:rsidRDefault="00AF7CC5" w:rsidP="00AF7CC5">
      <w:pPr>
        <w:numPr>
          <w:ilvl w:val="1"/>
          <w:numId w:val="46"/>
        </w:numPr>
        <w:tabs>
          <w:tab w:val="left" w:pos="1134"/>
        </w:tabs>
        <w:spacing w:after="0" w:line="240" w:lineRule="auto"/>
        <w:ind w:left="0" w:firstLine="567"/>
        <w:jc w:val="both"/>
        <w:rPr>
          <w:rFonts w:ascii="Times New Roman" w:hAnsi="Times New Roman" w:cs="Times New Roman"/>
          <w:sz w:val="24"/>
          <w:szCs w:val="24"/>
        </w:rPr>
      </w:pPr>
      <w:r w:rsidRPr="006E748E">
        <w:rPr>
          <w:rFonts w:ascii="Times New Roman" w:hAnsi="Times New Roman" w:cs="Times New Roman"/>
          <w:sz w:val="24"/>
          <w:szCs w:val="24"/>
        </w:rPr>
        <w:t xml:space="preserve">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AF7CC5" w:rsidRPr="006E748E" w:rsidRDefault="00AF7CC5" w:rsidP="00AF7CC5">
      <w:pPr>
        <w:tabs>
          <w:tab w:val="left" w:pos="1134"/>
        </w:tabs>
        <w:ind w:left="567"/>
        <w:jc w:val="both"/>
        <w:rPr>
          <w:rFonts w:ascii="Times New Roman" w:hAnsi="Times New Roman" w:cs="Times New Roman"/>
          <w:sz w:val="24"/>
          <w:szCs w:val="24"/>
        </w:rPr>
      </w:pPr>
    </w:p>
    <w:p w:rsidR="00AF7CC5" w:rsidRPr="001265B4" w:rsidRDefault="00AF7CC5" w:rsidP="00AF7CC5">
      <w:pPr>
        <w:numPr>
          <w:ilvl w:val="0"/>
          <w:numId w:val="46"/>
        </w:numPr>
        <w:suppressAutoHyphens/>
        <w:spacing w:after="0" w:line="240" w:lineRule="auto"/>
        <w:ind w:left="0" w:firstLine="567"/>
        <w:jc w:val="center"/>
        <w:rPr>
          <w:rFonts w:ascii="Times New Roman" w:hAnsi="Times New Roman" w:cs="Times New Roman"/>
          <w:b/>
          <w:bCs/>
          <w:sz w:val="24"/>
          <w:szCs w:val="24"/>
        </w:rPr>
      </w:pPr>
      <w:r w:rsidRPr="001265B4">
        <w:rPr>
          <w:rFonts w:ascii="Times New Roman" w:hAnsi="Times New Roman" w:cs="Times New Roman"/>
          <w:b/>
          <w:bCs/>
          <w:sz w:val="24"/>
          <w:szCs w:val="24"/>
        </w:rPr>
        <w:t>ФОРС-МАЖОР</w:t>
      </w:r>
    </w:p>
    <w:p w:rsidR="00AF7CC5" w:rsidRPr="001265B4" w:rsidRDefault="00AF7CC5" w:rsidP="00AF7CC5">
      <w:pPr>
        <w:ind w:firstLine="567"/>
        <w:rPr>
          <w:rFonts w:ascii="Times New Roman" w:hAnsi="Times New Roman" w:cs="Times New Roman"/>
          <w:b/>
          <w:bCs/>
          <w:sz w:val="24"/>
          <w:szCs w:val="24"/>
        </w:rPr>
      </w:pPr>
    </w:p>
    <w:p w:rsidR="00AF7CC5" w:rsidRPr="000C1B31" w:rsidRDefault="00AF7CC5" w:rsidP="00AF7CC5">
      <w:pPr>
        <w:pStyle w:val="310"/>
        <w:ind w:firstLine="567"/>
        <w:rPr>
          <w:rFonts w:ascii="Times New Roman" w:hAnsi="Times New Roman"/>
          <w:sz w:val="24"/>
          <w:szCs w:val="24"/>
          <w:lang w:val="ru-RU"/>
        </w:rPr>
      </w:pPr>
      <w:r w:rsidRPr="001265B4">
        <w:rPr>
          <w:rFonts w:ascii="Times New Roman" w:hAnsi="Times New Roman"/>
          <w:sz w:val="24"/>
          <w:szCs w:val="24"/>
          <w:lang w:val="ru-RU"/>
        </w:rPr>
        <w:t xml:space="preserve">6.1. </w:t>
      </w:r>
      <w:proofErr w:type="gramStart"/>
      <w:r w:rsidRPr="001265B4">
        <w:rPr>
          <w:rFonts w:ascii="Times New Roman" w:hAnsi="Times New Roman"/>
          <w:sz w:val="24"/>
          <w:szCs w:val="24"/>
          <w:lang w:val="ru-RU"/>
        </w:rPr>
        <w:t xml:space="preserve">Обстоятельства </w:t>
      </w:r>
      <w:r w:rsidRPr="001265B4">
        <w:rPr>
          <w:rFonts w:ascii="Times New Roman" w:hAnsi="Times New Roman"/>
          <w:sz w:val="24"/>
          <w:szCs w:val="24"/>
        </w:rPr>
        <w:t xml:space="preserve">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w:t>
      </w:r>
      <w:r w:rsidRPr="002D5C96">
        <w:rPr>
          <w:rFonts w:ascii="Times New Roman" w:hAnsi="Times New Roman"/>
          <w:sz w:val="24"/>
          <w:szCs w:val="24"/>
        </w:rPr>
        <w:t>Договора,  причисляются к форс-мажорным обстоятельствам и влекут за собой изменение условий настоящего Договора либо его прекращение.</w:t>
      </w:r>
      <w:proofErr w:type="gramEnd"/>
    </w:p>
    <w:p w:rsidR="00AF7CC5" w:rsidRPr="001265B4" w:rsidRDefault="00AF7CC5" w:rsidP="00AF7CC5">
      <w:pPr>
        <w:pStyle w:val="310"/>
        <w:ind w:firstLine="567"/>
        <w:rPr>
          <w:rFonts w:ascii="Times New Roman" w:hAnsi="Times New Roman"/>
          <w:sz w:val="24"/>
          <w:szCs w:val="24"/>
        </w:rPr>
      </w:pPr>
      <w:r w:rsidRPr="001265B4">
        <w:rPr>
          <w:rFonts w:ascii="Times New Roman" w:hAnsi="Times New Roman"/>
          <w:sz w:val="24"/>
          <w:szCs w:val="24"/>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1265B4">
        <w:rPr>
          <w:rFonts w:ascii="Times New Roman" w:hAnsi="Times New Roman"/>
          <w:sz w:val="24"/>
          <w:szCs w:val="24"/>
        </w:rPr>
        <w:t>Неуведомление</w:t>
      </w:r>
      <w:proofErr w:type="spellEnd"/>
      <w:r w:rsidRPr="001265B4">
        <w:rPr>
          <w:rFonts w:ascii="Times New Roman" w:hAnsi="Times New Roman"/>
          <w:sz w:val="24"/>
          <w:szCs w:val="24"/>
        </w:rPr>
        <w:t xml:space="preserve"> или несвоевременное </w:t>
      </w:r>
      <w:r w:rsidRPr="001265B4">
        <w:rPr>
          <w:rFonts w:ascii="Times New Roman" w:hAnsi="Times New Roman"/>
          <w:sz w:val="24"/>
          <w:szCs w:val="24"/>
        </w:rPr>
        <w:lastRenderedPageBreak/>
        <w:t xml:space="preserve">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1265B4">
        <w:rPr>
          <w:rFonts w:ascii="Times New Roman" w:hAnsi="Times New Roman"/>
          <w:sz w:val="24"/>
          <w:szCs w:val="24"/>
        </w:rPr>
        <w:t>неуведомления</w:t>
      </w:r>
      <w:proofErr w:type="spellEnd"/>
      <w:r w:rsidRPr="001265B4">
        <w:rPr>
          <w:rFonts w:ascii="Times New Roman" w:hAnsi="Times New Roman"/>
          <w:sz w:val="24"/>
          <w:szCs w:val="24"/>
        </w:rPr>
        <w:t xml:space="preserve"> или задержки уведомления. </w:t>
      </w:r>
    </w:p>
    <w:p w:rsidR="00AF7CC5" w:rsidRPr="001265B4" w:rsidRDefault="00AF7CC5" w:rsidP="00AF7CC5">
      <w:pPr>
        <w:pStyle w:val="310"/>
        <w:ind w:firstLine="567"/>
        <w:rPr>
          <w:rFonts w:ascii="Times New Roman" w:hAnsi="Times New Roman"/>
          <w:sz w:val="24"/>
          <w:szCs w:val="24"/>
        </w:rPr>
      </w:pPr>
      <w:r w:rsidRPr="001265B4">
        <w:rPr>
          <w:rFonts w:ascii="Times New Roman" w:hAnsi="Times New Roman"/>
          <w:sz w:val="24"/>
          <w:szCs w:val="24"/>
        </w:rPr>
        <w:t>6.2.</w:t>
      </w:r>
      <w:r w:rsidRPr="001265B4">
        <w:rPr>
          <w:rFonts w:ascii="Times New Roman" w:hAnsi="Times New Roman"/>
          <w:sz w:val="24"/>
          <w:szCs w:val="24"/>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AF7CC5" w:rsidRPr="001265B4" w:rsidRDefault="00AF7CC5" w:rsidP="00AF7CC5">
      <w:pPr>
        <w:pStyle w:val="310"/>
        <w:ind w:firstLine="567"/>
        <w:rPr>
          <w:rFonts w:ascii="Times New Roman" w:hAnsi="Times New Roman"/>
          <w:sz w:val="24"/>
          <w:szCs w:val="24"/>
        </w:rPr>
      </w:pPr>
      <w:r w:rsidRPr="001265B4">
        <w:rPr>
          <w:rFonts w:ascii="Times New Roman" w:hAnsi="Times New Roman"/>
          <w:sz w:val="24"/>
          <w:szCs w:val="24"/>
        </w:rPr>
        <w:t>6.3.</w:t>
      </w:r>
      <w:r w:rsidRPr="001265B4">
        <w:rPr>
          <w:rFonts w:ascii="Times New Roman" w:hAnsi="Times New Roman"/>
          <w:sz w:val="24"/>
          <w:szCs w:val="24"/>
        </w:rPr>
        <w:tab/>
        <w:t>Стороны не освобождаются от выполнения обязательств, срок выполнения которых наступил до возникновения форс-мажорных обстоятельств.</w:t>
      </w:r>
    </w:p>
    <w:p w:rsidR="00AF7CC5" w:rsidRPr="001265B4" w:rsidRDefault="00AF7CC5" w:rsidP="00AF7CC5">
      <w:pPr>
        <w:pStyle w:val="310"/>
        <w:ind w:firstLine="567"/>
        <w:rPr>
          <w:rFonts w:ascii="Times New Roman" w:hAnsi="Times New Roman"/>
          <w:sz w:val="24"/>
          <w:szCs w:val="24"/>
          <w:lang w:val="ru-RU"/>
        </w:rPr>
      </w:pPr>
      <w:r w:rsidRPr="001265B4">
        <w:rPr>
          <w:rFonts w:ascii="Times New Roman" w:hAnsi="Times New Roman"/>
          <w:sz w:val="24"/>
          <w:szCs w:val="24"/>
        </w:rPr>
        <w:t>6.4.</w:t>
      </w:r>
      <w:r w:rsidRPr="001265B4">
        <w:rPr>
          <w:rFonts w:ascii="Times New Roman" w:hAnsi="Times New Roman"/>
          <w:sz w:val="24"/>
          <w:szCs w:val="24"/>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AF7CC5" w:rsidRPr="001265B4" w:rsidRDefault="00AF7CC5" w:rsidP="00AF7CC5">
      <w:pPr>
        <w:pStyle w:val="310"/>
        <w:ind w:firstLine="567"/>
        <w:rPr>
          <w:rFonts w:ascii="Times New Roman" w:hAnsi="Times New Roman"/>
          <w:sz w:val="24"/>
          <w:szCs w:val="24"/>
          <w:lang w:val="ru-RU"/>
        </w:rPr>
      </w:pPr>
    </w:p>
    <w:p w:rsidR="00AF7CC5" w:rsidRPr="001265B4" w:rsidRDefault="00AF7CC5" w:rsidP="00AF7CC5">
      <w:pPr>
        <w:numPr>
          <w:ilvl w:val="0"/>
          <w:numId w:val="46"/>
        </w:numPr>
        <w:suppressAutoHyphens/>
        <w:spacing w:after="0" w:line="240" w:lineRule="auto"/>
        <w:ind w:left="0" w:firstLine="567"/>
        <w:jc w:val="center"/>
        <w:rPr>
          <w:rFonts w:ascii="Times New Roman" w:hAnsi="Times New Roman" w:cs="Times New Roman"/>
          <w:b/>
          <w:bCs/>
          <w:sz w:val="24"/>
          <w:szCs w:val="24"/>
        </w:rPr>
      </w:pPr>
      <w:r w:rsidRPr="001265B4">
        <w:rPr>
          <w:rFonts w:ascii="Times New Roman" w:hAnsi="Times New Roman" w:cs="Times New Roman"/>
          <w:b/>
          <w:bCs/>
          <w:sz w:val="24"/>
          <w:szCs w:val="24"/>
        </w:rPr>
        <w:t>ПРОЧИЕ УСЛОВИЯ</w:t>
      </w:r>
    </w:p>
    <w:p w:rsidR="00AF7CC5" w:rsidRPr="001265B4" w:rsidRDefault="00AF7CC5" w:rsidP="00AF7CC5">
      <w:pPr>
        <w:jc w:val="both"/>
        <w:rPr>
          <w:rFonts w:ascii="Times New Roman" w:hAnsi="Times New Roman" w:cs="Times New Roman"/>
          <w:sz w:val="24"/>
          <w:szCs w:val="24"/>
        </w:rPr>
      </w:pPr>
    </w:p>
    <w:p w:rsidR="00AF7CC5" w:rsidRPr="00AF7CC5" w:rsidRDefault="00AF7CC5" w:rsidP="00AF7CC5">
      <w:pPr>
        <w:pStyle w:val="210"/>
        <w:widowControl/>
        <w:numPr>
          <w:ilvl w:val="1"/>
          <w:numId w:val="42"/>
        </w:numPr>
        <w:ind w:left="0" w:firstLine="567"/>
        <w:jc w:val="both"/>
        <w:rPr>
          <w:lang w:val="ru-RU"/>
        </w:rPr>
      </w:pPr>
      <w:r w:rsidRPr="00AF7CC5">
        <w:rPr>
          <w:lang w:val="ru-RU"/>
        </w:rPr>
        <w:t>Настоящий Договор может быть изменен, дополнен или расторгнут по</w:t>
      </w:r>
      <w:r w:rsidRPr="001265B4">
        <w:rPr>
          <w:lang w:val="ru-RU"/>
        </w:rPr>
        <w:t xml:space="preserve"> </w:t>
      </w:r>
      <w:r w:rsidRPr="00AF7CC5">
        <w:rPr>
          <w:lang w:val="ru-RU"/>
        </w:rPr>
        <w:t>взаимному согласию Сторон</w:t>
      </w:r>
      <w:r w:rsidRPr="001265B4">
        <w:rPr>
          <w:lang w:val="ru-RU"/>
        </w:rPr>
        <w:t>,  в соответствии с действующим законодательством РФ и настоящим Договором</w:t>
      </w:r>
      <w:r w:rsidRPr="00AF7CC5">
        <w:rPr>
          <w:lang w:val="ru-RU"/>
        </w:rPr>
        <w:t>.</w:t>
      </w:r>
    </w:p>
    <w:p w:rsidR="00AF7CC5" w:rsidRPr="00AF7CC5" w:rsidRDefault="00AF7CC5" w:rsidP="00AF7CC5">
      <w:pPr>
        <w:pStyle w:val="210"/>
        <w:rPr>
          <w:lang w:val="ru-RU"/>
        </w:rPr>
      </w:pPr>
      <w:r w:rsidRPr="00AF7CC5">
        <w:rPr>
          <w:lang w:val="ru-RU"/>
        </w:rPr>
        <w:t>Покупатель вправе в одностороннем внесудебном порядке по любым основаниям расторгнуть настоящий Договор. 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p>
    <w:p w:rsidR="00AF7CC5" w:rsidRPr="00AF7CC5" w:rsidRDefault="00AF7CC5" w:rsidP="00AF7CC5">
      <w:pPr>
        <w:pStyle w:val="210"/>
        <w:widowControl/>
        <w:numPr>
          <w:ilvl w:val="1"/>
          <w:numId w:val="42"/>
        </w:numPr>
        <w:ind w:left="0" w:firstLine="567"/>
        <w:jc w:val="both"/>
        <w:rPr>
          <w:lang w:val="ru-RU"/>
        </w:rPr>
      </w:pPr>
      <w:r w:rsidRPr="001265B4">
        <w:rPr>
          <w:lang w:val="ru-RU"/>
        </w:rPr>
        <w:t xml:space="preserve">Поставщик </w:t>
      </w:r>
      <w:r w:rsidRPr="00AF7CC5">
        <w:rPr>
          <w:lang w:val="ru-RU"/>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AF7CC5" w:rsidRPr="001265B4" w:rsidRDefault="00AF7CC5" w:rsidP="00AF7CC5">
      <w:pPr>
        <w:pStyle w:val="afe"/>
        <w:numPr>
          <w:ilvl w:val="1"/>
          <w:numId w:val="42"/>
        </w:numPr>
        <w:tabs>
          <w:tab w:val="clear" w:pos="425"/>
          <w:tab w:val="clear" w:pos="567"/>
          <w:tab w:val="clear" w:pos="709"/>
        </w:tabs>
        <w:spacing w:after="0"/>
        <w:ind w:left="0" w:firstLine="567"/>
        <w:jc w:val="both"/>
      </w:pPr>
      <w:r w:rsidRPr="001265B4">
        <w:t xml:space="preserve">Стороны по настоящему Договору установили следующие формы связи и передачи информации: заказной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AF7CC5" w:rsidRPr="001265B4" w:rsidRDefault="00AF7CC5" w:rsidP="00AF7CC5">
      <w:pPr>
        <w:pStyle w:val="afe"/>
        <w:ind w:firstLine="567"/>
      </w:pPr>
      <w:r w:rsidRPr="001265B4">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AF7CC5" w:rsidRPr="001265B4" w:rsidRDefault="00AF7CC5" w:rsidP="00AF7CC5">
      <w:pPr>
        <w:pStyle w:val="afe"/>
        <w:ind w:firstLine="567"/>
      </w:pPr>
      <w:r w:rsidRPr="001265B4">
        <w:t>Переданные вышеуказанными способами, документы имеют полную юридическую силу.</w:t>
      </w:r>
    </w:p>
    <w:p w:rsidR="00AF7CC5" w:rsidRPr="001265B4" w:rsidRDefault="00AF7CC5" w:rsidP="00AF7CC5">
      <w:pPr>
        <w:pStyle w:val="afe"/>
        <w:ind w:firstLine="567"/>
      </w:pPr>
      <w:proofErr w:type="gramStart"/>
      <w:r w:rsidRPr="001265B4">
        <w:t>Указанное</w:t>
      </w:r>
      <w:proofErr w:type="gramEnd"/>
      <w:r w:rsidRPr="001265B4">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AF7CC5" w:rsidRPr="001265B4" w:rsidRDefault="00AF7CC5" w:rsidP="00AF7CC5">
      <w:pPr>
        <w:pStyle w:val="afe"/>
        <w:ind w:firstLine="567"/>
      </w:pPr>
      <w:r w:rsidRPr="001265B4">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1265B4">
        <w:rPr>
          <w:b/>
          <w:bCs/>
        </w:rPr>
        <w:t xml:space="preserve"> </w:t>
      </w:r>
      <w:r w:rsidRPr="001265B4">
        <w:t xml:space="preserve">дней с </w:t>
      </w:r>
      <w:r w:rsidRPr="001265B4">
        <w:lastRenderedPageBreak/>
        <w:t>даты их получения (без учета пробега почты), за исключением случаев, предусмотренных настоящим Договором.</w:t>
      </w:r>
    </w:p>
    <w:p w:rsidR="00AF7CC5" w:rsidRPr="001265B4" w:rsidRDefault="00AF7CC5" w:rsidP="00AF7CC5">
      <w:pPr>
        <w:pStyle w:val="afe"/>
        <w:ind w:firstLine="567"/>
      </w:pPr>
      <w:r w:rsidRPr="001265B4">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w:t>
      </w:r>
      <w:r w:rsidRPr="001265B4">
        <w:t>даты их получения (без учета пробега почты), за исключением случаев, предусмотренных настоящим Договором.</w:t>
      </w:r>
    </w:p>
    <w:p w:rsidR="00AF7CC5" w:rsidRPr="001265B4" w:rsidRDefault="00AF7CC5" w:rsidP="00AF7CC5">
      <w:pPr>
        <w:pStyle w:val="afe"/>
        <w:numPr>
          <w:ilvl w:val="1"/>
          <w:numId w:val="42"/>
        </w:numPr>
        <w:tabs>
          <w:tab w:val="clear" w:pos="425"/>
          <w:tab w:val="clear" w:pos="567"/>
          <w:tab w:val="clear" w:pos="709"/>
        </w:tabs>
        <w:spacing w:after="0"/>
        <w:ind w:left="0" w:firstLine="567"/>
        <w:jc w:val="both"/>
      </w:pPr>
      <w:r w:rsidRPr="001265B4">
        <w:t xml:space="preserve">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 </w:t>
      </w:r>
    </w:p>
    <w:p w:rsidR="00AF7CC5" w:rsidRPr="001265B4" w:rsidRDefault="00AF7CC5" w:rsidP="00AF7CC5">
      <w:pPr>
        <w:numPr>
          <w:ilvl w:val="1"/>
          <w:numId w:val="42"/>
        </w:numPr>
        <w:suppressAutoHyphens/>
        <w:spacing w:after="0" w:line="240" w:lineRule="auto"/>
        <w:ind w:left="0" w:firstLine="567"/>
        <w:jc w:val="both"/>
        <w:rPr>
          <w:rFonts w:ascii="Times New Roman" w:hAnsi="Times New Roman" w:cs="Times New Roman"/>
          <w:sz w:val="24"/>
          <w:szCs w:val="24"/>
        </w:rPr>
      </w:pPr>
      <w:r w:rsidRPr="001265B4">
        <w:rPr>
          <w:rFonts w:ascii="Times New Roman" w:hAnsi="Times New Roman" w:cs="Times New Roman"/>
          <w:sz w:val="24"/>
          <w:szCs w:val="24"/>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w:t>
      </w:r>
      <w:proofErr w:type="gramStart"/>
      <w:r w:rsidRPr="001265B4">
        <w:rPr>
          <w:rFonts w:ascii="Times New Roman" w:hAnsi="Times New Roman" w:cs="Times New Roman"/>
          <w:sz w:val="24"/>
          <w:szCs w:val="24"/>
        </w:rPr>
        <w:t>данных</w:t>
      </w:r>
      <w:proofErr w:type="gramEnd"/>
      <w:r w:rsidRPr="001265B4">
        <w:rPr>
          <w:rFonts w:ascii="Times New Roman" w:hAnsi="Times New Roman" w:cs="Times New Roman"/>
          <w:sz w:val="24"/>
          <w:szCs w:val="24"/>
        </w:rPr>
        <w:t xml:space="preserve">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AF7CC5" w:rsidRPr="001265B4" w:rsidRDefault="00AF7CC5" w:rsidP="00AF7CC5">
      <w:pPr>
        <w:pStyle w:val="afe"/>
        <w:numPr>
          <w:ilvl w:val="1"/>
          <w:numId w:val="42"/>
        </w:numPr>
        <w:tabs>
          <w:tab w:val="clear" w:pos="425"/>
          <w:tab w:val="clear" w:pos="567"/>
          <w:tab w:val="clear" w:pos="709"/>
        </w:tabs>
        <w:spacing w:after="0"/>
        <w:ind w:left="0" w:firstLine="567"/>
        <w:jc w:val="both"/>
      </w:pPr>
      <w:r w:rsidRPr="001265B4">
        <w:t xml:space="preserve">При </w:t>
      </w:r>
      <w:proofErr w:type="spellStart"/>
      <w:r w:rsidRPr="001265B4">
        <w:t>недостижении</w:t>
      </w:r>
      <w:proofErr w:type="spellEnd"/>
      <w:r w:rsidRPr="001265B4">
        <w:t xml:space="preserve"> согласия, все споры, вытекающие из настоящего Договора, подлежат рассмотрению в Арбитражном суде Мурманской области. </w:t>
      </w:r>
    </w:p>
    <w:p w:rsidR="00AF7CC5" w:rsidRPr="001265B4" w:rsidRDefault="00AF7CC5" w:rsidP="00AF7CC5">
      <w:pPr>
        <w:pStyle w:val="afe"/>
        <w:numPr>
          <w:ilvl w:val="1"/>
          <w:numId w:val="42"/>
        </w:numPr>
        <w:tabs>
          <w:tab w:val="clear" w:pos="425"/>
          <w:tab w:val="clear" w:pos="567"/>
          <w:tab w:val="clear" w:pos="709"/>
        </w:tabs>
        <w:spacing w:after="0"/>
        <w:ind w:left="0" w:firstLine="567"/>
        <w:jc w:val="both"/>
      </w:pPr>
      <w:r w:rsidRPr="001265B4">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AF7CC5" w:rsidRPr="001265B4" w:rsidRDefault="00AF7CC5" w:rsidP="00AF7CC5">
      <w:pPr>
        <w:pStyle w:val="afe"/>
        <w:numPr>
          <w:ilvl w:val="1"/>
          <w:numId w:val="42"/>
        </w:numPr>
        <w:tabs>
          <w:tab w:val="clear" w:pos="425"/>
          <w:tab w:val="clear" w:pos="567"/>
          <w:tab w:val="clear" w:pos="709"/>
        </w:tabs>
        <w:spacing w:after="0"/>
        <w:ind w:left="0" w:firstLine="567"/>
        <w:jc w:val="both"/>
      </w:pPr>
      <w:r w:rsidRPr="001265B4">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AF7CC5" w:rsidRPr="001265B4" w:rsidRDefault="00AF7CC5" w:rsidP="00AF7CC5">
      <w:pPr>
        <w:pStyle w:val="afe"/>
        <w:numPr>
          <w:ilvl w:val="1"/>
          <w:numId w:val="42"/>
        </w:numPr>
        <w:tabs>
          <w:tab w:val="clear" w:pos="425"/>
          <w:tab w:val="clear" w:pos="567"/>
          <w:tab w:val="clear" w:pos="709"/>
        </w:tabs>
        <w:spacing w:after="0"/>
        <w:ind w:left="0" w:firstLine="567"/>
        <w:jc w:val="both"/>
      </w:pPr>
      <w:r w:rsidRPr="001265B4">
        <w:t>Во всем остальном, что не упомянуто настоящим Договором, Стороны будут руководствоваться действующим законодательством РФ.</w:t>
      </w:r>
    </w:p>
    <w:p w:rsidR="00AF7CC5" w:rsidRPr="001265B4" w:rsidRDefault="00AF7CC5" w:rsidP="00AF7CC5">
      <w:pPr>
        <w:pStyle w:val="310"/>
        <w:ind w:firstLine="0"/>
        <w:rPr>
          <w:rFonts w:ascii="Times New Roman" w:hAnsi="Times New Roman"/>
          <w:sz w:val="24"/>
          <w:szCs w:val="24"/>
          <w:lang w:val="ru-RU"/>
        </w:rPr>
      </w:pPr>
    </w:p>
    <w:p w:rsidR="00AF7CC5" w:rsidRPr="001265B4" w:rsidRDefault="00AF7CC5" w:rsidP="00AF7CC5">
      <w:pPr>
        <w:numPr>
          <w:ilvl w:val="0"/>
          <w:numId w:val="42"/>
        </w:numPr>
        <w:suppressAutoHyphens/>
        <w:spacing w:after="0" w:line="240" w:lineRule="auto"/>
        <w:ind w:left="0" w:firstLine="567"/>
        <w:jc w:val="center"/>
        <w:rPr>
          <w:rFonts w:ascii="Times New Roman" w:hAnsi="Times New Roman" w:cs="Times New Roman"/>
          <w:b/>
          <w:bCs/>
          <w:sz w:val="24"/>
          <w:szCs w:val="24"/>
        </w:rPr>
      </w:pPr>
      <w:r w:rsidRPr="001265B4">
        <w:rPr>
          <w:rFonts w:ascii="Times New Roman" w:hAnsi="Times New Roman" w:cs="Times New Roman"/>
          <w:b/>
          <w:bCs/>
          <w:sz w:val="24"/>
          <w:szCs w:val="24"/>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AF7CC5" w:rsidRPr="001265B4" w:rsidTr="009C7FCB">
        <w:trPr>
          <w:trHeight w:val="1609"/>
        </w:trPr>
        <w:tc>
          <w:tcPr>
            <w:tcW w:w="4536" w:type="dxa"/>
            <w:shd w:val="clear" w:color="auto" w:fill="auto"/>
          </w:tcPr>
          <w:p w:rsidR="00AF7CC5" w:rsidRPr="001265B4" w:rsidRDefault="00AF7CC5" w:rsidP="009C7FCB">
            <w:pPr>
              <w:snapToGrid w:val="0"/>
              <w:jc w:val="both"/>
              <w:rPr>
                <w:rFonts w:ascii="Times New Roman" w:hAnsi="Times New Roman" w:cs="Times New Roman"/>
                <w:b/>
                <w:bCs/>
                <w:sz w:val="24"/>
                <w:szCs w:val="24"/>
              </w:rPr>
            </w:pPr>
            <w:r w:rsidRPr="001265B4">
              <w:rPr>
                <w:rFonts w:ascii="Times New Roman" w:hAnsi="Times New Roman" w:cs="Times New Roman"/>
                <w:b/>
                <w:bCs/>
                <w:sz w:val="24"/>
                <w:szCs w:val="24"/>
              </w:rPr>
              <w:t>Поставщик:</w:t>
            </w:r>
          </w:p>
          <w:p w:rsidR="00AF7CC5" w:rsidRPr="001265B4" w:rsidRDefault="00AF7CC5" w:rsidP="009C7FCB">
            <w:pPr>
              <w:jc w:val="both"/>
              <w:rPr>
                <w:rFonts w:ascii="Times New Roman" w:hAnsi="Times New Roman" w:cs="Times New Roman"/>
                <w:b/>
                <w:sz w:val="24"/>
                <w:szCs w:val="24"/>
              </w:rPr>
            </w:pPr>
            <w:r w:rsidRPr="001265B4">
              <w:rPr>
                <w:rFonts w:ascii="Times New Roman" w:hAnsi="Times New Roman" w:cs="Times New Roman"/>
                <w:b/>
                <w:sz w:val="24"/>
                <w:szCs w:val="24"/>
              </w:rPr>
              <w:t>__________________</w:t>
            </w:r>
          </w:p>
          <w:p w:rsidR="00AF7CC5" w:rsidRPr="001265B4" w:rsidRDefault="00AF7CC5" w:rsidP="009C7FCB">
            <w:pPr>
              <w:rPr>
                <w:rFonts w:ascii="Times New Roman" w:hAnsi="Times New Roman" w:cs="Times New Roman"/>
                <w:sz w:val="24"/>
                <w:szCs w:val="24"/>
              </w:rPr>
            </w:pPr>
          </w:p>
          <w:p w:rsidR="00AF7CC5" w:rsidRPr="001265B4" w:rsidRDefault="00AF7CC5" w:rsidP="009C7FCB">
            <w:pPr>
              <w:rPr>
                <w:rFonts w:ascii="Times New Roman" w:hAnsi="Times New Roman" w:cs="Times New Roman"/>
                <w:sz w:val="24"/>
                <w:szCs w:val="24"/>
              </w:rPr>
            </w:pPr>
          </w:p>
        </w:tc>
        <w:tc>
          <w:tcPr>
            <w:tcW w:w="5112" w:type="dxa"/>
            <w:shd w:val="clear" w:color="auto" w:fill="auto"/>
          </w:tcPr>
          <w:p w:rsidR="00AF7CC5" w:rsidRPr="001265B4" w:rsidRDefault="00AF7CC5" w:rsidP="009C7FCB">
            <w:pPr>
              <w:snapToGrid w:val="0"/>
              <w:jc w:val="both"/>
              <w:rPr>
                <w:rFonts w:ascii="Times New Roman" w:hAnsi="Times New Roman" w:cs="Times New Roman"/>
                <w:b/>
                <w:bCs/>
                <w:sz w:val="24"/>
                <w:szCs w:val="24"/>
              </w:rPr>
            </w:pPr>
            <w:r w:rsidRPr="001265B4">
              <w:rPr>
                <w:rFonts w:ascii="Times New Roman" w:hAnsi="Times New Roman" w:cs="Times New Roman"/>
                <w:b/>
                <w:bCs/>
                <w:sz w:val="24"/>
                <w:szCs w:val="24"/>
              </w:rPr>
              <w:t>Покупатель:</w:t>
            </w:r>
          </w:p>
          <w:p w:rsidR="00AF7CC5" w:rsidRPr="001265B4" w:rsidRDefault="00AF7CC5" w:rsidP="009C7FCB">
            <w:pPr>
              <w:rPr>
                <w:rFonts w:ascii="Times New Roman" w:hAnsi="Times New Roman" w:cs="Times New Roman"/>
                <w:b/>
                <w:bCs/>
                <w:sz w:val="24"/>
                <w:szCs w:val="24"/>
              </w:rPr>
            </w:pPr>
            <w:r>
              <w:rPr>
                <w:rFonts w:ascii="Times New Roman" w:hAnsi="Times New Roman" w:cs="Times New Roman"/>
                <w:b/>
                <w:bCs/>
                <w:sz w:val="24"/>
                <w:szCs w:val="24"/>
              </w:rPr>
              <w:t>Акционерное общество</w:t>
            </w:r>
            <w:r w:rsidRPr="001265B4">
              <w:rPr>
                <w:rFonts w:ascii="Times New Roman" w:hAnsi="Times New Roman" w:cs="Times New Roman"/>
                <w:b/>
                <w:bCs/>
                <w:sz w:val="24"/>
                <w:szCs w:val="24"/>
              </w:rPr>
              <w:t xml:space="preserve"> «</w:t>
            </w:r>
            <w:proofErr w:type="spellStart"/>
            <w:r w:rsidRPr="001265B4">
              <w:rPr>
                <w:rFonts w:ascii="Times New Roman" w:hAnsi="Times New Roman" w:cs="Times New Roman"/>
                <w:b/>
                <w:bCs/>
                <w:sz w:val="24"/>
                <w:szCs w:val="24"/>
              </w:rPr>
              <w:t>Мурманэнергосбыт</w:t>
            </w:r>
            <w:proofErr w:type="spellEnd"/>
            <w:r w:rsidRPr="001265B4">
              <w:rPr>
                <w:rFonts w:ascii="Times New Roman" w:hAnsi="Times New Roman" w:cs="Times New Roman"/>
                <w:b/>
                <w:bCs/>
                <w:sz w:val="24"/>
                <w:szCs w:val="24"/>
              </w:rPr>
              <w:t>»</w:t>
            </w:r>
          </w:p>
          <w:p w:rsidR="00AF7CC5" w:rsidRPr="001265B4" w:rsidRDefault="00AF7CC5" w:rsidP="009C7FCB">
            <w:pPr>
              <w:jc w:val="both"/>
              <w:rPr>
                <w:rFonts w:ascii="Times New Roman" w:hAnsi="Times New Roman" w:cs="Times New Roman"/>
                <w:sz w:val="24"/>
                <w:szCs w:val="24"/>
              </w:rPr>
            </w:pPr>
          </w:p>
        </w:tc>
      </w:tr>
      <w:tr w:rsidR="00AF7CC5" w:rsidRPr="001265B4" w:rsidTr="009C7FCB">
        <w:trPr>
          <w:trHeight w:val="651"/>
        </w:trPr>
        <w:tc>
          <w:tcPr>
            <w:tcW w:w="4536" w:type="dxa"/>
            <w:shd w:val="clear" w:color="auto" w:fill="auto"/>
          </w:tcPr>
          <w:p w:rsidR="00AF7CC5" w:rsidRPr="00AF7CC5" w:rsidRDefault="00AF7CC5" w:rsidP="009C7FCB">
            <w:pPr>
              <w:shd w:val="clear" w:color="auto" w:fill="FFFFFF"/>
              <w:rPr>
                <w:rFonts w:ascii="Times New Roman" w:hAnsi="Times New Roman" w:cs="Times New Roman"/>
                <w:b/>
                <w:bCs/>
                <w:sz w:val="24"/>
                <w:szCs w:val="24"/>
              </w:rPr>
            </w:pPr>
            <w:r w:rsidRPr="00AF7CC5">
              <w:rPr>
                <w:rFonts w:ascii="Times New Roman" w:hAnsi="Times New Roman" w:cs="Times New Roman"/>
                <w:b/>
                <w:bCs/>
                <w:sz w:val="24"/>
                <w:szCs w:val="24"/>
              </w:rPr>
              <w:t>___________________</w:t>
            </w:r>
          </w:p>
          <w:p w:rsidR="00AF7CC5" w:rsidRDefault="00AF7CC5" w:rsidP="009C7FCB">
            <w:pPr>
              <w:shd w:val="clear" w:color="auto" w:fill="FFFFFF"/>
              <w:rPr>
                <w:rFonts w:ascii="Times New Roman" w:hAnsi="Times New Roman" w:cs="Times New Roman"/>
                <w:b/>
                <w:bCs/>
                <w:sz w:val="24"/>
                <w:szCs w:val="24"/>
              </w:rPr>
            </w:pPr>
          </w:p>
          <w:p w:rsidR="00AF7CC5" w:rsidRPr="00AF7CC5" w:rsidRDefault="00AF7CC5" w:rsidP="009C7FCB">
            <w:pPr>
              <w:shd w:val="clear" w:color="auto" w:fill="FFFFFF"/>
              <w:rPr>
                <w:rFonts w:ascii="Times New Roman" w:hAnsi="Times New Roman" w:cs="Times New Roman"/>
                <w:b/>
                <w:bCs/>
                <w:sz w:val="24"/>
                <w:szCs w:val="24"/>
              </w:rPr>
            </w:pPr>
          </w:p>
          <w:p w:rsidR="00AF7CC5" w:rsidRPr="00AF7CC5" w:rsidRDefault="00AF7CC5" w:rsidP="009C7FCB">
            <w:pPr>
              <w:shd w:val="clear" w:color="auto" w:fill="FFFFFF"/>
              <w:rPr>
                <w:rFonts w:ascii="Times New Roman" w:hAnsi="Times New Roman" w:cs="Times New Roman"/>
                <w:b/>
                <w:bCs/>
                <w:sz w:val="24"/>
                <w:szCs w:val="24"/>
              </w:rPr>
            </w:pPr>
            <w:r w:rsidRPr="00AF7CC5">
              <w:rPr>
                <w:rFonts w:ascii="Times New Roman" w:hAnsi="Times New Roman" w:cs="Times New Roman"/>
                <w:b/>
                <w:bCs/>
                <w:sz w:val="24"/>
                <w:szCs w:val="24"/>
              </w:rPr>
              <w:t>______________/                       /</w:t>
            </w:r>
          </w:p>
          <w:p w:rsidR="00AF7CC5" w:rsidRPr="00AF7CC5" w:rsidRDefault="00AF7CC5" w:rsidP="009C7FCB">
            <w:pPr>
              <w:pStyle w:val="af8"/>
              <w:ind w:firstLine="567"/>
              <w:jc w:val="both"/>
              <w:rPr>
                <w:rFonts w:ascii="Times New Roman" w:hAnsi="Times New Roman"/>
                <w:i w:val="0"/>
                <w:color w:val="auto"/>
              </w:rPr>
            </w:pPr>
            <w:r w:rsidRPr="00AF7CC5">
              <w:rPr>
                <w:rFonts w:ascii="Times New Roman" w:hAnsi="Times New Roman"/>
                <w:i w:val="0"/>
                <w:color w:val="auto"/>
              </w:rPr>
              <w:t>М.П.</w:t>
            </w:r>
          </w:p>
        </w:tc>
        <w:tc>
          <w:tcPr>
            <w:tcW w:w="5112" w:type="dxa"/>
            <w:shd w:val="clear" w:color="auto" w:fill="auto"/>
          </w:tcPr>
          <w:p w:rsidR="00AF7CC5" w:rsidRPr="00AF7CC5" w:rsidRDefault="00AF7CC5" w:rsidP="009C7FCB">
            <w:pPr>
              <w:shd w:val="clear" w:color="auto" w:fill="FFFFFF"/>
              <w:snapToGrid w:val="0"/>
              <w:rPr>
                <w:rFonts w:ascii="Times New Roman" w:hAnsi="Times New Roman" w:cs="Times New Roman"/>
                <w:b/>
                <w:bCs/>
                <w:sz w:val="24"/>
                <w:szCs w:val="24"/>
              </w:rPr>
            </w:pPr>
            <w:r w:rsidRPr="00AF7CC5">
              <w:rPr>
                <w:rFonts w:ascii="Times New Roman" w:hAnsi="Times New Roman" w:cs="Times New Roman"/>
                <w:b/>
                <w:bCs/>
                <w:sz w:val="24"/>
                <w:szCs w:val="24"/>
              </w:rPr>
              <w:t>_______________________</w:t>
            </w:r>
          </w:p>
          <w:p w:rsidR="00AF7CC5" w:rsidRPr="00AF7CC5" w:rsidRDefault="00AF7CC5" w:rsidP="009C7FCB">
            <w:pPr>
              <w:shd w:val="clear" w:color="auto" w:fill="FFFFFF"/>
              <w:rPr>
                <w:rFonts w:ascii="Times New Roman" w:hAnsi="Times New Roman" w:cs="Times New Roman"/>
                <w:b/>
                <w:bCs/>
                <w:sz w:val="24"/>
                <w:szCs w:val="24"/>
              </w:rPr>
            </w:pPr>
            <w:r w:rsidRPr="00AF7CC5">
              <w:rPr>
                <w:rFonts w:ascii="Times New Roman" w:hAnsi="Times New Roman" w:cs="Times New Roman"/>
                <w:b/>
                <w:bCs/>
                <w:sz w:val="24"/>
                <w:szCs w:val="24"/>
              </w:rPr>
              <w:t>Акционерное общество «</w:t>
            </w:r>
            <w:proofErr w:type="spellStart"/>
            <w:r w:rsidRPr="00AF7CC5">
              <w:rPr>
                <w:rFonts w:ascii="Times New Roman" w:hAnsi="Times New Roman" w:cs="Times New Roman"/>
                <w:b/>
                <w:bCs/>
                <w:sz w:val="24"/>
                <w:szCs w:val="24"/>
              </w:rPr>
              <w:t>Мурманэнергосбыт</w:t>
            </w:r>
            <w:proofErr w:type="spellEnd"/>
            <w:r w:rsidRPr="00AF7CC5">
              <w:rPr>
                <w:rFonts w:ascii="Times New Roman" w:hAnsi="Times New Roman" w:cs="Times New Roman"/>
                <w:b/>
                <w:bCs/>
                <w:sz w:val="24"/>
                <w:szCs w:val="24"/>
              </w:rPr>
              <w:t xml:space="preserve">» </w:t>
            </w:r>
          </w:p>
          <w:p w:rsidR="00AF7CC5" w:rsidRPr="00AF7CC5" w:rsidRDefault="00AF7CC5" w:rsidP="009C7FCB">
            <w:pPr>
              <w:shd w:val="clear" w:color="auto" w:fill="FFFFFF"/>
              <w:rPr>
                <w:rFonts w:ascii="Times New Roman" w:hAnsi="Times New Roman" w:cs="Times New Roman"/>
                <w:b/>
                <w:bCs/>
                <w:sz w:val="24"/>
                <w:szCs w:val="24"/>
              </w:rPr>
            </w:pPr>
            <w:r w:rsidRPr="00AF7CC5">
              <w:rPr>
                <w:rFonts w:ascii="Times New Roman" w:hAnsi="Times New Roman" w:cs="Times New Roman"/>
                <w:b/>
                <w:bCs/>
                <w:sz w:val="24"/>
                <w:szCs w:val="24"/>
              </w:rPr>
              <w:t>______________/                     /</w:t>
            </w:r>
          </w:p>
          <w:p w:rsidR="00AF7CC5" w:rsidRPr="00AF7CC5" w:rsidRDefault="00AF7CC5" w:rsidP="009C7FCB">
            <w:pPr>
              <w:pStyle w:val="af8"/>
              <w:ind w:firstLine="567"/>
              <w:jc w:val="both"/>
              <w:rPr>
                <w:rFonts w:ascii="Times New Roman" w:hAnsi="Times New Roman"/>
                <w:i w:val="0"/>
                <w:color w:val="auto"/>
              </w:rPr>
            </w:pPr>
            <w:r w:rsidRPr="00AF7CC5">
              <w:rPr>
                <w:rFonts w:ascii="Times New Roman" w:hAnsi="Times New Roman"/>
                <w:i w:val="0"/>
                <w:color w:val="auto"/>
              </w:rPr>
              <w:t>М.П.</w:t>
            </w:r>
          </w:p>
        </w:tc>
      </w:tr>
    </w:tbl>
    <w:p w:rsidR="00AF7CC5" w:rsidRDefault="00AF7CC5" w:rsidP="00AF7CC5">
      <w:pPr>
        <w:jc w:val="both"/>
        <w:rPr>
          <w:rFonts w:ascii="Times New Roman" w:hAnsi="Times New Roman" w:cs="Times New Roman"/>
          <w:sz w:val="24"/>
          <w:szCs w:val="24"/>
        </w:rPr>
      </w:pPr>
    </w:p>
    <w:p w:rsidR="00AF7CC5" w:rsidRDefault="00AF7CC5" w:rsidP="00AF7CC5">
      <w:pPr>
        <w:jc w:val="both"/>
        <w:rPr>
          <w:rFonts w:ascii="Times New Roman" w:hAnsi="Times New Roman" w:cs="Times New Roman"/>
          <w:sz w:val="24"/>
          <w:szCs w:val="24"/>
        </w:rPr>
      </w:pPr>
    </w:p>
    <w:p w:rsidR="001E0062" w:rsidRPr="008D6C21" w:rsidRDefault="001E0062" w:rsidP="001E0062">
      <w:pPr>
        <w:tabs>
          <w:tab w:val="center" w:pos="4677"/>
          <w:tab w:val="right" w:pos="9355"/>
        </w:tabs>
        <w:spacing w:after="0" w:line="240" w:lineRule="auto"/>
        <w:jc w:val="right"/>
        <w:rPr>
          <w:rFonts w:ascii="Times New Roman" w:hAnsi="Times New Roman" w:cs="Times New Roman"/>
          <w:sz w:val="24"/>
          <w:szCs w:val="24"/>
          <w:lang w:eastAsia="ru-RU"/>
        </w:rPr>
      </w:pPr>
      <w:r w:rsidRPr="008D6C21">
        <w:rPr>
          <w:rFonts w:ascii="Times New Roman" w:hAnsi="Times New Roman" w:cs="Times New Roman"/>
          <w:sz w:val="24"/>
          <w:szCs w:val="24"/>
          <w:lang w:eastAsia="ru-RU"/>
        </w:rPr>
        <w:lastRenderedPageBreak/>
        <w:t xml:space="preserve">Приложение № </w:t>
      </w:r>
      <w:r>
        <w:rPr>
          <w:rFonts w:ascii="Times New Roman" w:hAnsi="Times New Roman" w:cs="Times New Roman"/>
          <w:sz w:val="24"/>
          <w:szCs w:val="24"/>
          <w:lang w:eastAsia="ru-RU"/>
        </w:rPr>
        <w:t>1</w:t>
      </w:r>
      <w:r w:rsidRPr="008D6C21">
        <w:rPr>
          <w:rFonts w:ascii="Times New Roman" w:hAnsi="Times New Roman" w:cs="Times New Roman"/>
          <w:sz w:val="24"/>
          <w:szCs w:val="24"/>
          <w:lang w:eastAsia="ru-RU"/>
        </w:rPr>
        <w:t xml:space="preserve"> </w:t>
      </w:r>
    </w:p>
    <w:p w:rsidR="001E0062" w:rsidRPr="008D6C21" w:rsidRDefault="001E0062" w:rsidP="001E0062">
      <w:pPr>
        <w:tabs>
          <w:tab w:val="center" w:pos="4677"/>
          <w:tab w:val="right" w:pos="9355"/>
        </w:tabs>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ab/>
      </w:r>
      <w:r>
        <w:rPr>
          <w:rFonts w:ascii="Times New Roman" w:hAnsi="Times New Roman" w:cs="Times New Roman"/>
          <w:sz w:val="24"/>
          <w:szCs w:val="24"/>
          <w:lang w:eastAsia="ru-RU"/>
        </w:rPr>
        <w:tab/>
        <w:t xml:space="preserve">        к Договору № _____________ от ________</w:t>
      </w:r>
      <w:proofErr w:type="gramStart"/>
      <w:r>
        <w:rPr>
          <w:rFonts w:ascii="Times New Roman" w:hAnsi="Times New Roman" w:cs="Times New Roman"/>
          <w:sz w:val="24"/>
          <w:szCs w:val="24"/>
          <w:lang w:eastAsia="ru-RU"/>
        </w:rPr>
        <w:t>г</w:t>
      </w:r>
      <w:proofErr w:type="gramEnd"/>
      <w:r>
        <w:rPr>
          <w:rFonts w:ascii="Times New Roman" w:hAnsi="Times New Roman" w:cs="Times New Roman"/>
          <w:sz w:val="24"/>
          <w:szCs w:val="24"/>
          <w:lang w:eastAsia="ru-RU"/>
        </w:rPr>
        <w:t>.</w:t>
      </w:r>
    </w:p>
    <w:p w:rsidR="001E0062" w:rsidRPr="008D6C21" w:rsidRDefault="001E0062" w:rsidP="001E0062">
      <w:pPr>
        <w:tabs>
          <w:tab w:val="center" w:pos="4677"/>
          <w:tab w:val="right" w:pos="9355"/>
        </w:tabs>
        <w:spacing w:after="0" w:line="240" w:lineRule="auto"/>
        <w:jc w:val="right"/>
        <w:rPr>
          <w:rFonts w:ascii="Times New Roman" w:hAnsi="Times New Roman" w:cs="Times New Roman"/>
          <w:sz w:val="24"/>
          <w:szCs w:val="24"/>
          <w:lang w:eastAsia="ru-RU"/>
        </w:rPr>
      </w:pPr>
      <w:r w:rsidRPr="008D6C21">
        <w:rPr>
          <w:rFonts w:ascii="Times New Roman" w:hAnsi="Times New Roman" w:cs="Times New Roman"/>
          <w:sz w:val="24"/>
          <w:szCs w:val="24"/>
          <w:lang w:eastAsia="ru-RU"/>
        </w:rPr>
        <w:t xml:space="preserve">                                                                                      Форма заявки на поставку Продукции          </w:t>
      </w:r>
      <w:r>
        <w:rPr>
          <w:rFonts w:ascii="Times New Roman" w:hAnsi="Times New Roman" w:cs="Times New Roman"/>
          <w:sz w:val="24"/>
          <w:szCs w:val="24"/>
          <w:lang w:eastAsia="ru-RU"/>
        </w:rPr>
        <w:t xml:space="preserve">                               железнодорож</w:t>
      </w:r>
      <w:r w:rsidRPr="008D6C21">
        <w:rPr>
          <w:rFonts w:ascii="Times New Roman" w:hAnsi="Times New Roman" w:cs="Times New Roman"/>
          <w:sz w:val="24"/>
          <w:szCs w:val="24"/>
          <w:lang w:eastAsia="ru-RU"/>
        </w:rPr>
        <w:t>ным транспортом</w:t>
      </w:r>
    </w:p>
    <w:p w:rsidR="002C17C7" w:rsidRDefault="002C17C7" w:rsidP="002C17C7">
      <w:pPr>
        <w:widowControl w:val="0"/>
        <w:suppressAutoHyphens/>
        <w:spacing w:after="0" w:line="240" w:lineRule="auto"/>
        <w:jc w:val="both"/>
        <w:rPr>
          <w:rFonts w:ascii="Times New Roman" w:eastAsia="Calibri" w:hAnsi="Times New Roman" w:cs="Times New Roman"/>
          <w:sz w:val="24"/>
          <w:szCs w:val="24"/>
          <w:lang w:eastAsia="ar-SA"/>
        </w:rPr>
      </w:pPr>
    </w:p>
    <w:p w:rsidR="002C17C7" w:rsidRPr="008914EC" w:rsidRDefault="001E0062" w:rsidP="002C17C7">
      <w:pPr>
        <w:widowControl w:val="0"/>
        <w:suppressAutoHyphens/>
        <w:spacing w:after="0" w:line="240" w:lineRule="auto"/>
        <w:jc w:val="both"/>
        <w:rPr>
          <w:rFonts w:ascii="Times New Roman" w:eastAsia="Calibri" w:hAnsi="Times New Roman" w:cs="Times New Roman"/>
          <w:sz w:val="24"/>
          <w:szCs w:val="24"/>
          <w:lang w:eastAsia="ar-SA"/>
        </w:rPr>
      </w:pPr>
      <w:r w:rsidRPr="00E5165B">
        <w:rPr>
          <w:noProof/>
          <w:lang w:eastAsia="ru-RU"/>
        </w:rPr>
        <w:drawing>
          <wp:inline distT="0" distB="0" distL="0" distR="0">
            <wp:extent cx="6187440" cy="633222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87440" cy="6332220"/>
                    </a:xfrm>
                    <a:prstGeom prst="rect">
                      <a:avLst/>
                    </a:prstGeom>
                    <a:noFill/>
                    <a:ln>
                      <a:noFill/>
                    </a:ln>
                  </pic:spPr>
                </pic:pic>
              </a:graphicData>
            </a:graphic>
          </wp:inline>
        </w:drawing>
      </w: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ab/>
      </w:r>
    </w:p>
    <w:p w:rsid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1E0062" w:rsidRDefault="001E0062" w:rsidP="002C17C7">
      <w:pPr>
        <w:widowControl w:val="0"/>
        <w:suppressAutoHyphens/>
        <w:spacing w:after="0" w:line="240" w:lineRule="auto"/>
        <w:jc w:val="both"/>
        <w:rPr>
          <w:rFonts w:ascii="Times New Roman" w:eastAsia="Calibri" w:hAnsi="Times New Roman" w:cs="Times New Roman"/>
          <w:sz w:val="24"/>
          <w:szCs w:val="24"/>
          <w:lang w:eastAsia="ar-SA"/>
        </w:rPr>
      </w:pPr>
    </w:p>
    <w:p w:rsidR="001E0062" w:rsidRDefault="001E0062" w:rsidP="002C17C7">
      <w:pPr>
        <w:widowControl w:val="0"/>
        <w:suppressAutoHyphens/>
        <w:spacing w:after="0" w:line="240" w:lineRule="auto"/>
        <w:jc w:val="both"/>
        <w:rPr>
          <w:rFonts w:ascii="Times New Roman" w:eastAsia="Calibri" w:hAnsi="Times New Roman" w:cs="Times New Roman"/>
          <w:sz w:val="24"/>
          <w:szCs w:val="24"/>
          <w:lang w:eastAsia="ar-SA"/>
        </w:rPr>
      </w:pPr>
    </w:p>
    <w:p w:rsidR="001E0062" w:rsidRDefault="001E0062" w:rsidP="002C17C7">
      <w:pPr>
        <w:widowControl w:val="0"/>
        <w:suppressAutoHyphens/>
        <w:spacing w:after="0" w:line="240" w:lineRule="auto"/>
        <w:jc w:val="both"/>
        <w:rPr>
          <w:rFonts w:ascii="Times New Roman" w:eastAsia="Calibri" w:hAnsi="Times New Roman" w:cs="Times New Roman"/>
          <w:sz w:val="24"/>
          <w:szCs w:val="24"/>
          <w:lang w:eastAsia="ar-SA"/>
        </w:rPr>
      </w:pPr>
    </w:p>
    <w:p w:rsidR="001E0062" w:rsidRPr="008914EC" w:rsidRDefault="001E0062"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1E0062" w:rsidRPr="005D320A" w:rsidRDefault="001E0062" w:rsidP="001E0062">
      <w:pPr>
        <w:tabs>
          <w:tab w:val="center" w:pos="4677"/>
          <w:tab w:val="right" w:pos="9355"/>
        </w:tabs>
        <w:spacing w:after="0" w:line="240" w:lineRule="auto"/>
        <w:jc w:val="right"/>
        <w:rPr>
          <w:rFonts w:ascii="Times New Roman" w:hAnsi="Times New Roman"/>
          <w:sz w:val="24"/>
          <w:szCs w:val="24"/>
          <w:lang w:eastAsia="ru-RU"/>
        </w:rPr>
      </w:pPr>
      <w:r w:rsidRPr="005D320A">
        <w:rPr>
          <w:rFonts w:ascii="Times New Roman" w:hAnsi="Times New Roman"/>
          <w:sz w:val="24"/>
          <w:szCs w:val="24"/>
          <w:lang w:eastAsia="ru-RU"/>
        </w:rPr>
        <w:lastRenderedPageBreak/>
        <w:t xml:space="preserve">Приложение № 2 </w:t>
      </w:r>
    </w:p>
    <w:p w:rsidR="001E0062" w:rsidRPr="005D320A" w:rsidRDefault="001E0062" w:rsidP="001E0062">
      <w:pPr>
        <w:tabs>
          <w:tab w:val="center" w:pos="4677"/>
          <w:tab w:val="right" w:pos="9355"/>
        </w:tabs>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5D320A">
        <w:rPr>
          <w:rFonts w:ascii="Times New Roman" w:hAnsi="Times New Roman"/>
          <w:sz w:val="24"/>
          <w:szCs w:val="24"/>
          <w:lang w:eastAsia="ru-RU"/>
        </w:rPr>
        <w:t xml:space="preserve"> </w:t>
      </w:r>
      <w:r>
        <w:rPr>
          <w:rFonts w:ascii="Times New Roman" w:hAnsi="Times New Roman"/>
          <w:sz w:val="24"/>
          <w:szCs w:val="24"/>
          <w:lang w:eastAsia="ru-RU"/>
        </w:rPr>
        <w:t>к</w:t>
      </w:r>
      <w:r w:rsidRPr="005D320A">
        <w:rPr>
          <w:rFonts w:ascii="Times New Roman" w:hAnsi="Times New Roman"/>
          <w:sz w:val="24"/>
          <w:szCs w:val="24"/>
          <w:lang w:eastAsia="ru-RU"/>
        </w:rPr>
        <w:t xml:space="preserve">  Договору </w:t>
      </w:r>
      <w:r>
        <w:rPr>
          <w:rFonts w:ascii="Times New Roman" w:hAnsi="Times New Roman"/>
          <w:sz w:val="24"/>
          <w:szCs w:val="24"/>
          <w:lang w:eastAsia="ru-RU"/>
        </w:rPr>
        <w:t xml:space="preserve">№               </w:t>
      </w:r>
      <w:r w:rsidRPr="005D320A">
        <w:rPr>
          <w:rFonts w:ascii="Times New Roman" w:hAnsi="Times New Roman"/>
          <w:sz w:val="24"/>
          <w:szCs w:val="24"/>
          <w:lang w:eastAsia="ru-RU"/>
        </w:rPr>
        <w:t xml:space="preserve"> </w:t>
      </w:r>
      <w:proofErr w:type="gramStart"/>
      <w:r w:rsidRPr="005D320A">
        <w:rPr>
          <w:rFonts w:ascii="Times New Roman" w:hAnsi="Times New Roman"/>
          <w:sz w:val="24"/>
          <w:szCs w:val="24"/>
          <w:lang w:eastAsia="ru-RU"/>
        </w:rPr>
        <w:t>от</w:t>
      </w:r>
      <w:proofErr w:type="gramEnd"/>
      <w:r w:rsidRPr="005D320A">
        <w:rPr>
          <w:rFonts w:ascii="Times New Roman" w:hAnsi="Times New Roman"/>
          <w:sz w:val="24"/>
          <w:szCs w:val="24"/>
          <w:lang w:eastAsia="ru-RU"/>
        </w:rPr>
        <w:t xml:space="preserve"> </w:t>
      </w:r>
      <w:r>
        <w:rPr>
          <w:rFonts w:ascii="Times New Roman" w:hAnsi="Times New Roman"/>
          <w:sz w:val="24"/>
          <w:szCs w:val="24"/>
          <w:lang w:eastAsia="ru-RU"/>
        </w:rPr>
        <w:t xml:space="preserve">                  </w:t>
      </w:r>
    </w:p>
    <w:p w:rsidR="001E0062" w:rsidRPr="005D320A" w:rsidRDefault="001E0062" w:rsidP="001E0062">
      <w:pPr>
        <w:tabs>
          <w:tab w:val="center" w:pos="4677"/>
          <w:tab w:val="right" w:pos="9355"/>
        </w:tabs>
        <w:spacing w:after="0" w:line="240" w:lineRule="auto"/>
        <w:jc w:val="right"/>
        <w:rPr>
          <w:rFonts w:ascii="Times New Roman" w:hAnsi="Times New Roman"/>
          <w:sz w:val="24"/>
          <w:szCs w:val="24"/>
          <w:lang w:eastAsia="ru-RU"/>
        </w:rPr>
      </w:pPr>
      <w:r w:rsidRPr="005D320A">
        <w:rPr>
          <w:rFonts w:ascii="Times New Roman" w:hAnsi="Times New Roman"/>
          <w:sz w:val="24"/>
          <w:szCs w:val="24"/>
          <w:lang w:eastAsia="ru-RU"/>
        </w:rPr>
        <w:t xml:space="preserve">                                                                                      Форма заявки на поставку Продукции                                         водным/автомобильным транспортом</w:t>
      </w:r>
    </w:p>
    <w:p w:rsidR="008914EC" w:rsidRDefault="001E0062" w:rsidP="002C17C7">
      <w:pPr>
        <w:widowControl w:val="0"/>
        <w:suppressAutoHyphens/>
        <w:spacing w:after="0" w:line="240" w:lineRule="auto"/>
        <w:jc w:val="both"/>
        <w:rPr>
          <w:rFonts w:ascii="Times New Roman" w:eastAsia="Calibri" w:hAnsi="Times New Roman" w:cs="Times New Roman"/>
          <w:sz w:val="24"/>
          <w:szCs w:val="24"/>
          <w:lang w:eastAsia="ar-SA"/>
        </w:rPr>
      </w:pPr>
      <w:r>
        <w:rPr>
          <w:noProof/>
          <w:lang w:eastAsia="ru-RU"/>
        </w:rPr>
        <w:drawing>
          <wp:anchor distT="0" distB="0" distL="114300" distR="114300" simplePos="0" relativeHeight="251659264" behindDoc="1" locked="0" layoutInCell="1" allowOverlap="1" wp14:anchorId="4916B9EF" wp14:editId="07E7F3D3">
            <wp:simplePos x="0" y="0"/>
            <wp:positionH relativeFrom="column">
              <wp:posOffset>-654685</wp:posOffset>
            </wp:positionH>
            <wp:positionV relativeFrom="page">
              <wp:posOffset>1463040</wp:posOffset>
            </wp:positionV>
            <wp:extent cx="7622540" cy="188976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622540" cy="1889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2818" w:rsidRPr="008914EC" w:rsidRDefault="00352818"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1E0062" w:rsidRDefault="001E0062" w:rsidP="001E0062">
      <w:pPr>
        <w:rPr>
          <w:noProof/>
          <w:sz w:val="24"/>
          <w:szCs w:val="24"/>
          <w:lang w:eastAsia="ru-RU"/>
        </w:rPr>
      </w:pPr>
    </w:p>
    <w:p w:rsidR="001E0062" w:rsidRPr="008914EC" w:rsidRDefault="001E0062" w:rsidP="002C17C7">
      <w:pPr>
        <w:widowControl w:val="0"/>
        <w:suppressAutoHyphens/>
        <w:spacing w:after="0" w:line="240" w:lineRule="auto"/>
        <w:jc w:val="both"/>
        <w:rPr>
          <w:rFonts w:ascii="Times New Roman" w:eastAsia="Calibri" w:hAnsi="Times New Roman" w:cs="Times New Roman"/>
          <w:sz w:val="24"/>
          <w:szCs w:val="24"/>
          <w:lang w:eastAsia="ar-SA"/>
        </w:rPr>
      </w:pPr>
    </w:p>
    <w:p w:rsidR="00944BE8" w:rsidRDefault="00944BE8" w:rsidP="00B45D2C">
      <w:pPr>
        <w:tabs>
          <w:tab w:val="left" w:pos="4320"/>
        </w:tabs>
        <w:spacing w:after="0" w:line="240" w:lineRule="auto"/>
        <w:ind w:left="-1134"/>
        <w:jc w:val="center"/>
        <w:rPr>
          <w:rFonts w:ascii="Arial" w:eastAsia="Times New Roman" w:hAnsi="Arial" w:cs="Arial"/>
          <w:b/>
          <w:bCs/>
          <w:sz w:val="28"/>
          <w:szCs w:val="24"/>
          <w:lang w:eastAsia="ru-RU"/>
        </w:rPr>
      </w:pPr>
    </w:p>
    <w:p w:rsidR="00944BE8" w:rsidRDefault="00944BE8" w:rsidP="00B45D2C">
      <w:pPr>
        <w:tabs>
          <w:tab w:val="left" w:pos="4320"/>
        </w:tabs>
        <w:spacing w:after="0" w:line="240" w:lineRule="auto"/>
        <w:ind w:left="-1134"/>
        <w:jc w:val="center"/>
        <w:rPr>
          <w:rFonts w:ascii="Arial" w:eastAsia="Times New Roman" w:hAnsi="Arial" w:cs="Arial"/>
          <w:b/>
          <w:bCs/>
          <w:sz w:val="28"/>
          <w:szCs w:val="24"/>
          <w:lang w:eastAsia="ru-RU"/>
        </w:rPr>
      </w:pPr>
    </w:p>
    <w:p w:rsidR="00944BE8" w:rsidRDefault="00944BE8" w:rsidP="00B45D2C">
      <w:pPr>
        <w:tabs>
          <w:tab w:val="left" w:pos="4320"/>
        </w:tabs>
        <w:spacing w:after="0" w:line="240" w:lineRule="auto"/>
        <w:ind w:left="-1134"/>
        <w:jc w:val="center"/>
        <w:rPr>
          <w:rFonts w:ascii="Arial" w:eastAsia="Times New Roman" w:hAnsi="Arial" w:cs="Arial"/>
          <w:b/>
          <w:bCs/>
          <w:sz w:val="28"/>
          <w:szCs w:val="24"/>
          <w:lang w:eastAsia="ru-RU"/>
        </w:rPr>
      </w:pPr>
    </w:p>
    <w:p w:rsidR="00944BE8" w:rsidRDefault="00944BE8"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tbl>
      <w:tblPr>
        <w:tblpPr w:leftFromText="180" w:rightFromText="180" w:vertAnchor="text" w:horzAnchor="margin" w:tblpXSpec="center" w:tblpY="572"/>
        <w:tblW w:w="11702" w:type="dxa"/>
        <w:tblLayout w:type="fixed"/>
        <w:tblLook w:val="01E0" w:firstRow="1" w:lastRow="1" w:firstColumn="1" w:lastColumn="1" w:noHBand="0" w:noVBand="0"/>
      </w:tblPr>
      <w:tblGrid>
        <w:gridCol w:w="6543"/>
        <w:gridCol w:w="5159"/>
      </w:tblGrid>
      <w:tr w:rsidR="001E0062" w:rsidRPr="005D320A" w:rsidTr="009C7FCB">
        <w:trPr>
          <w:trHeight w:val="42"/>
        </w:trPr>
        <w:tc>
          <w:tcPr>
            <w:tcW w:w="6543" w:type="dxa"/>
            <w:shd w:val="clear" w:color="auto" w:fill="auto"/>
            <w:vAlign w:val="bottom"/>
          </w:tcPr>
          <w:p w:rsidR="001E0062" w:rsidRPr="005D320A" w:rsidRDefault="001E0062" w:rsidP="009C7FCB">
            <w:pPr>
              <w:spacing w:after="240"/>
              <w:contextualSpacing/>
              <w:rPr>
                <w:rFonts w:ascii="Times New Roman" w:eastAsia="Calibri" w:hAnsi="Times New Roman"/>
                <w:sz w:val="24"/>
                <w:szCs w:val="24"/>
              </w:rPr>
            </w:pPr>
            <w:r w:rsidRPr="005D320A">
              <w:rPr>
                <w:rFonts w:ascii="Times New Roman" w:eastAsia="Calibri" w:hAnsi="Times New Roman"/>
                <w:sz w:val="24"/>
                <w:szCs w:val="24"/>
              </w:rPr>
              <w:t xml:space="preserve">                      «____»________ 20___  № ___________</w:t>
            </w:r>
          </w:p>
        </w:tc>
        <w:tc>
          <w:tcPr>
            <w:tcW w:w="5159" w:type="dxa"/>
            <w:shd w:val="clear" w:color="auto" w:fill="auto"/>
          </w:tcPr>
          <w:p w:rsidR="001E0062" w:rsidRPr="005D320A" w:rsidRDefault="001E0062" w:rsidP="009C7FCB">
            <w:pPr>
              <w:spacing w:after="0" w:line="240" w:lineRule="auto"/>
              <w:jc w:val="center"/>
              <w:rPr>
                <w:rFonts w:ascii="Times New Roman" w:eastAsia="Calibri" w:hAnsi="Times New Roman"/>
                <w:b/>
                <w:sz w:val="28"/>
                <w:szCs w:val="24"/>
              </w:rPr>
            </w:pPr>
            <w:r w:rsidRPr="005D320A">
              <w:rPr>
                <w:rFonts w:ascii="Times New Roman" w:eastAsia="Calibri" w:hAnsi="Times New Roman"/>
                <w:b/>
                <w:sz w:val="28"/>
                <w:szCs w:val="24"/>
              </w:rPr>
              <w:t>Контрагент</w:t>
            </w:r>
          </w:p>
          <w:p w:rsidR="001E0062" w:rsidRPr="005D320A" w:rsidRDefault="001E0062" w:rsidP="009C7FCB">
            <w:pPr>
              <w:spacing w:after="0" w:line="240" w:lineRule="auto"/>
              <w:jc w:val="center"/>
              <w:rPr>
                <w:rFonts w:ascii="Times New Roman" w:eastAsia="Calibri" w:hAnsi="Times New Roman"/>
                <w:b/>
                <w:sz w:val="24"/>
                <w:szCs w:val="24"/>
              </w:rPr>
            </w:pPr>
          </w:p>
        </w:tc>
      </w:tr>
    </w:tbl>
    <w:p w:rsidR="001E0062" w:rsidRPr="005D320A" w:rsidRDefault="001E0062" w:rsidP="001E0062">
      <w:pPr>
        <w:tabs>
          <w:tab w:val="left" w:pos="4320"/>
        </w:tabs>
        <w:spacing w:after="0" w:line="240" w:lineRule="auto"/>
        <w:jc w:val="center"/>
        <w:rPr>
          <w:rFonts w:ascii="Times New Roman" w:hAnsi="Times New Roman"/>
          <w:b/>
          <w:bCs/>
          <w:sz w:val="28"/>
          <w:szCs w:val="28"/>
          <w:lang w:eastAsia="ru-RU"/>
        </w:rPr>
      </w:pPr>
    </w:p>
    <w:p w:rsidR="001E0062" w:rsidRPr="005D320A" w:rsidRDefault="001E0062" w:rsidP="001E0062">
      <w:pPr>
        <w:tabs>
          <w:tab w:val="left" w:pos="4320"/>
        </w:tabs>
        <w:spacing w:after="0" w:line="240" w:lineRule="auto"/>
        <w:jc w:val="center"/>
        <w:rPr>
          <w:rFonts w:ascii="Times New Roman" w:hAnsi="Times New Roman"/>
          <w:b/>
          <w:bCs/>
          <w:sz w:val="28"/>
          <w:szCs w:val="28"/>
          <w:lang w:eastAsia="ru-RU"/>
        </w:rPr>
      </w:pPr>
    </w:p>
    <w:p w:rsidR="001E0062" w:rsidRPr="005D320A" w:rsidRDefault="001E0062" w:rsidP="001E0062">
      <w:pPr>
        <w:tabs>
          <w:tab w:val="left" w:pos="4320"/>
        </w:tabs>
        <w:spacing w:after="0" w:line="240" w:lineRule="auto"/>
        <w:jc w:val="center"/>
        <w:rPr>
          <w:rFonts w:ascii="Times New Roman" w:hAnsi="Times New Roman"/>
          <w:b/>
          <w:bCs/>
          <w:sz w:val="28"/>
          <w:szCs w:val="28"/>
          <w:lang w:eastAsia="ru-RU"/>
        </w:rPr>
      </w:pPr>
    </w:p>
    <w:p w:rsidR="001E0062" w:rsidRPr="005D320A" w:rsidRDefault="001E0062" w:rsidP="001E0062">
      <w:pPr>
        <w:tabs>
          <w:tab w:val="left" w:pos="4320"/>
        </w:tabs>
        <w:spacing w:after="0" w:line="240" w:lineRule="auto"/>
        <w:jc w:val="center"/>
        <w:rPr>
          <w:rFonts w:ascii="Times New Roman" w:hAnsi="Times New Roman"/>
          <w:b/>
          <w:bCs/>
          <w:sz w:val="28"/>
          <w:szCs w:val="28"/>
          <w:lang w:eastAsia="ru-RU"/>
        </w:rPr>
      </w:pPr>
      <w:r w:rsidRPr="005D320A">
        <w:rPr>
          <w:rFonts w:ascii="Times New Roman" w:hAnsi="Times New Roman"/>
          <w:b/>
          <w:bCs/>
          <w:sz w:val="28"/>
          <w:szCs w:val="28"/>
          <w:lang w:eastAsia="ru-RU"/>
        </w:rPr>
        <w:t>ЗАЯВКА НА ПОСТАВКУ</w:t>
      </w:r>
    </w:p>
    <w:p w:rsidR="001E0062" w:rsidRPr="005D320A" w:rsidRDefault="001E0062" w:rsidP="001E0062">
      <w:pPr>
        <w:tabs>
          <w:tab w:val="left" w:pos="4320"/>
        </w:tabs>
        <w:spacing w:after="0" w:line="240" w:lineRule="auto"/>
        <w:jc w:val="center"/>
        <w:rPr>
          <w:rFonts w:ascii="Times New Roman" w:hAnsi="Times New Roman"/>
          <w:bCs/>
          <w:sz w:val="24"/>
          <w:szCs w:val="24"/>
          <w:lang w:eastAsia="ru-RU"/>
        </w:rPr>
      </w:pPr>
      <w:r w:rsidRPr="005D320A">
        <w:rPr>
          <w:rFonts w:ascii="Times New Roman" w:hAnsi="Times New Roman"/>
          <w:bCs/>
          <w:sz w:val="24"/>
          <w:szCs w:val="24"/>
          <w:lang w:eastAsia="ru-RU"/>
        </w:rPr>
        <w:t>(водным/автомобильным транспортом)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1105"/>
        <w:gridCol w:w="1334"/>
        <w:gridCol w:w="2439"/>
        <w:gridCol w:w="2439"/>
        <w:gridCol w:w="25"/>
      </w:tblGrid>
      <w:tr w:rsidR="001E0062" w:rsidRPr="005D320A" w:rsidTr="009C7FCB">
        <w:trPr>
          <w:trHeight w:val="267"/>
        </w:trPr>
        <w:tc>
          <w:tcPr>
            <w:tcW w:w="3544" w:type="dxa"/>
            <w:gridSpan w:val="2"/>
            <w:vAlign w:val="center"/>
          </w:tcPr>
          <w:p w:rsidR="001E0062" w:rsidRPr="005D320A" w:rsidRDefault="001E0062" w:rsidP="009C7FCB">
            <w:pPr>
              <w:spacing w:after="0" w:line="240" w:lineRule="auto"/>
              <w:rPr>
                <w:rFonts w:ascii="Times New Roman" w:hAnsi="Times New Roman"/>
                <w:b/>
                <w:sz w:val="28"/>
                <w:szCs w:val="28"/>
                <w:lang w:eastAsia="ru-RU"/>
              </w:rPr>
            </w:pPr>
            <w:r w:rsidRPr="005D320A">
              <w:rPr>
                <w:rFonts w:ascii="Times New Roman" w:hAnsi="Times New Roman"/>
                <w:b/>
                <w:sz w:val="28"/>
                <w:szCs w:val="28"/>
                <w:lang w:eastAsia="ru-RU"/>
              </w:rPr>
              <w:t>№/дата договора</w:t>
            </w:r>
          </w:p>
          <w:p w:rsidR="001E0062" w:rsidRPr="005D320A" w:rsidRDefault="001E0062" w:rsidP="009C7FCB">
            <w:pPr>
              <w:spacing w:after="0" w:line="240" w:lineRule="auto"/>
              <w:rPr>
                <w:rFonts w:ascii="Times New Roman" w:hAnsi="Times New Roman"/>
                <w:b/>
                <w:sz w:val="28"/>
                <w:szCs w:val="28"/>
                <w:lang w:eastAsia="ru-RU"/>
              </w:rPr>
            </w:pPr>
          </w:p>
        </w:tc>
        <w:tc>
          <w:tcPr>
            <w:tcW w:w="6237" w:type="dxa"/>
            <w:gridSpan w:val="4"/>
            <w:vAlign w:val="center"/>
          </w:tcPr>
          <w:p w:rsidR="001E0062" w:rsidRPr="005D320A" w:rsidRDefault="001E0062" w:rsidP="009C7FCB">
            <w:pPr>
              <w:spacing w:after="0" w:line="240" w:lineRule="auto"/>
              <w:rPr>
                <w:rFonts w:ascii="Times New Roman" w:hAnsi="Times New Roman"/>
                <w:sz w:val="28"/>
                <w:szCs w:val="28"/>
                <w:lang w:eastAsia="ru-RU"/>
              </w:rPr>
            </w:pPr>
          </w:p>
        </w:tc>
      </w:tr>
      <w:tr w:rsidR="001E0062" w:rsidRPr="005D320A" w:rsidTr="009C7FCB">
        <w:trPr>
          <w:trHeight w:val="286"/>
        </w:trPr>
        <w:tc>
          <w:tcPr>
            <w:tcW w:w="3544" w:type="dxa"/>
            <w:gridSpan w:val="2"/>
            <w:vAlign w:val="center"/>
          </w:tcPr>
          <w:p w:rsidR="001E0062" w:rsidRPr="005D320A" w:rsidRDefault="001E0062" w:rsidP="009C7FCB">
            <w:pPr>
              <w:spacing w:after="0" w:line="240" w:lineRule="auto"/>
              <w:rPr>
                <w:rFonts w:ascii="Times New Roman" w:hAnsi="Times New Roman"/>
                <w:b/>
                <w:sz w:val="28"/>
                <w:szCs w:val="28"/>
                <w:lang w:eastAsia="ru-RU"/>
              </w:rPr>
            </w:pPr>
            <w:r w:rsidRPr="005D320A">
              <w:rPr>
                <w:rFonts w:ascii="Times New Roman" w:hAnsi="Times New Roman"/>
                <w:b/>
                <w:sz w:val="28"/>
                <w:szCs w:val="28"/>
                <w:lang w:eastAsia="ru-RU"/>
              </w:rPr>
              <w:t>Наименование продукции</w:t>
            </w:r>
          </w:p>
        </w:tc>
        <w:tc>
          <w:tcPr>
            <w:tcW w:w="6237" w:type="dxa"/>
            <w:gridSpan w:val="4"/>
            <w:vAlign w:val="center"/>
          </w:tcPr>
          <w:p w:rsidR="001E0062" w:rsidRPr="005D320A" w:rsidRDefault="001E0062" w:rsidP="009C7FCB">
            <w:pPr>
              <w:spacing w:after="0" w:line="240" w:lineRule="auto"/>
              <w:rPr>
                <w:rFonts w:ascii="Times New Roman" w:hAnsi="Times New Roman"/>
                <w:sz w:val="28"/>
                <w:szCs w:val="28"/>
                <w:lang w:eastAsia="ru-RU"/>
              </w:rPr>
            </w:pPr>
          </w:p>
        </w:tc>
      </w:tr>
      <w:tr w:rsidR="001E0062" w:rsidRPr="005D320A" w:rsidTr="009C7FCB">
        <w:trPr>
          <w:trHeight w:val="534"/>
        </w:trPr>
        <w:tc>
          <w:tcPr>
            <w:tcW w:w="3544" w:type="dxa"/>
            <w:gridSpan w:val="2"/>
            <w:vAlign w:val="center"/>
          </w:tcPr>
          <w:p w:rsidR="001E0062" w:rsidRPr="005D320A" w:rsidRDefault="001E0062" w:rsidP="009C7FCB">
            <w:pPr>
              <w:spacing w:after="0" w:line="240" w:lineRule="auto"/>
              <w:rPr>
                <w:rFonts w:ascii="Times New Roman" w:hAnsi="Times New Roman"/>
                <w:b/>
                <w:sz w:val="28"/>
                <w:szCs w:val="28"/>
                <w:lang w:eastAsia="ru-RU"/>
              </w:rPr>
            </w:pPr>
            <w:r w:rsidRPr="005D320A">
              <w:rPr>
                <w:rFonts w:ascii="Times New Roman" w:hAnsi="Times New Roman"/>
                <w:b/>
                <w:sz w:val="28"/>
                <w:szCs w:val="28"/>
                <w:lang w:eastAsia="ru-RU"/>
              </w:rPr>
              <w:t xml:space="preserve">Количество, </w:t>
            </w:r>
            <w:proofErr w:type="spellStart"/>
            <w:r w:rsidRPr="005D320A">
              <w:rPr>
                <w:rFonts w:ascii="Times New Roman" w:hAnsi="Times New Roman"/>
                <w:b/>
                <w:sz w:val="28"/>
                <w:szCs w:val="28"/>
                <w:lang w:eastAsia="ru-RU"/>
              </w:rPr>
              <w:t>ед</w:t>
            </w:r>
            <w:proofErr w:type="gramStart"/>
            <w:r w:rsidRPr="005D320A">
              <w:rPr>
                <w:rFonts w:ascii="Times New Roman" w:hAnsi="Times New Roman"/>
                <w:b/>
                <w:sz w:val="28"/>
                <w:szCs w:val="28"/>
                <w:lang w:eastAsia="ru-RU"/>
              </w:rPr>
              <w:t>.и</w:t>
            </w:r>
            <w:proofErr w:type="gramEnd"/>
            <w:r w:rsidRPr="005D320A">
              <w:rPr>
                <w:rFonts w:ascii="Times New Roman" w:hAnsi="Times New Roman"/>
                <w:b/>
                <w:sz w:val="28"/>
                <w:szCs w:val="28"/>
                <w:lang w:eastAsia="ru-RU"/>
              </w:rPr>
              <w:t>зм</w:t>
            </w:r>
            <w:proofErr w:type="spellEnd"/>
            <w:r w:rsidRPr="005D320A">
              <w:rPr>
                <w:rFonts w:ascii="Times New Roman" w:hAnsi="Times New Roman"/>
                <w:b/>
                <w:sz w:val="28"/>
                <w:szCs w:val="28"/>
                <w:lang w:eastAsia="ru-RU"/>
              </w:rPr>
              <w:t>.</w:t>
            </w:r>
          </w:p>
        </w:tc>
        <w:tc>
          <w:tcPr>
            <w:tcW w:w="6237" w:type="dxa"/>
            <w:gridSpan w:val="4"/>
            <w:vAlign w:val="center"/>
          </w:tcPr>
          <w:p w:rsidR="001E0062" w:rsidRPr="005D320A" w:rsidRDefault="001E0062" w:rsidP="009C7FCB">
            <w:pPr>
              <w:spacing w:after="0" w:line="240" w:lineRule="auto"/>
              <w:rPr>
                <w:rFonts w:ascii="Times New Roman" w:hAnsi="Times New Roman"/>
                <w:sz w:val="28"/>
                <w:szCs w:val="28"/>
                <w:lang w:eastAsia="ru-RU"/>
              </w:rPr>
            </w:pPr>
          </w:p>
        </w:tc>
      </w:tr>
      <w:tr w:rsidR="001E0062" w:rsidRPr="005D320A" w:rsidTr="009C7FCB">
        <w:trPr>
          <w:trHeight w:val="534"/>
        </w:trPr>
        <w:tc>
          <w:tcPr>
            <w:tcW w:w="3544" w:type="dxa"/>
            <w:gridSpan w:val="2"/>
            <w:vAlign w:val="center"/>
          </w:tcPr>
          <w:p w:rsidR="001E0062" w:rsidRPr="005D320A" w:rsidRDefault="001E0062" w:rsidP="009C7FCB">
            <w:pPr>
              <w:spacing w:after="0" w:line="240" w:lineRule="auto"/>
              <w:rPr>
                <w:rFonts w:ascii="Times New Roman" w:hAnsi="Times New Roman"/>
                <w:b/>
                <w:sz w:val="28"/>
                <w:szCs w:val="28"/>
                <w:lang w:eastAsia="ru-RU"/>
              </w:rPr>
            </w:pPr>
            <w:r w:rsidRPr="005D320A">
              <w:rPr>
                <w:rFonts w:ascii="Times New Roman" w:hAnsi="Times New Roman"/>
                <w:b/>
                <w:sz w:val="28"/>
                <w:szCs w:val="28"/>
                <w:lang w:eastAsia="ru-RU"/>
              </w:rPr>
              <w:t>Место поставки (адрес доставки)</w:t>
            </w:r>
          </w:p>
        </w:tc>
        <w:tc>
          <w:tcPr>
            <w:tcW w:w="6237" w:type="dxa"/>
            <w:gridSpan w:val="4"/>
            <w:vAlign w:val="center"/>
          </w:tcPr>
          <w:p w:rsidR="001E0062" w:rsidRPr="005D320A" w:rsidRDefault="001E0062" w:rsidP="009C7FCB">
            <w:pPr>
              <w:spacing w:after="0" w:line="240" w:lineRule="auto"/>
              <w:rPr>
                <w:rFonts w:ascii="Times New Roman" w:hAnsi="Times New Roman"/>
                <w:sz w:val="28"/>
                <w:szCs w:val="28"/>
                <w:lang w:eastAsia="ru-RU"/>
              </w:rPr>
            </w:pPr>
          </w:p>
        </w:tc>
      </w:tr>
      <w:tr w:rsidR="001E0062" w:rsidRPr="005D320A" w:rsidTr="009C7FCB">
        <w:trPr>
          <w:trHeight w:val="222"/>
        </w:trPr>
        <w:tc>
          <w:tcPr>
            <w:tcW w:w="3544" w:type="dxa"/>
            <w:gridSpan w:val="2"/>
            <w:vAlign w:val="center"/>
          </w:tcPr>
          <w:p w:rsidR="001E0062" w:rsidRPr="005D320A" w:rsidRDefault="001E0062" w:rsidP="009C7FCB">
            <w:pPr>
              <w:spacing w:after="0" w:line="240" w:lineRule="auto"/>
              <w:rPr>
                <w:rFonts w:ascii="Times New Roman" w:hAnsi="Times New Roman"/>
                <w:b/>
                <w:sz w:val="28"/>
                <w:szCs w:val="28"/>
                <w:lang w:eastAsia="ru-RU"/>
              </w:rPr>
            </w:pPr>
            <w:r w:rsidRPr="005D320A">
              <w:rPr>
                <w:rFonts w:ascii="Times New Roman" w:hAnsi="Times New Roman"/>
                <w:b/>
                <w:sz w:val="28"/>
                <w:szCs w:val="28"/>
                <w:lang w:eastAsia="ru-RU"/>
              </w:rPr>
              <w:t>Способ  поставки (вид транспортного средства)</w:t>
            </w:r>
          </w:p>
        </w:tc>
        <w:tc>
          <w:tcPr>
            <w:tcW w:w="6237" w:type="dxa"/>
            <w:gridSpan w:val="4"/>
            <w:vAlign w:val="center"/>
          </w:tcPr>
          <w:p w:rsidR="001E0062" w:rsidRPr="005D320A" w:rsidRDefault="001E0062" w:rsidP="009C7FCB">
            <w:pPr>
              <w:spacing w:after="0" w:line="240" w:lineRule="auto"/>
              <w:rPr>
                <w:rFonts w:ascii="Times New Roman" w:hAnsi="Times New Roman"/>
                <w:sz w:val="28"/>
                <w:szCs w:val="28"/>
                <w:lang w:eastAsia="ru-RU"/>
              </w:rPr>
            </w:pPr>
          </w:p>
        </w:tc>
      </w:tr>
      <w:tr w:rsidR="001E0062" w:rsidRPr="005D320A" w:rsidTr="009C7FCB">
        <w:trPr>
          <w:trHeight w:val="476"/>
        </w:trPr>
        <w:tc>
          <w:tcPr>
            <w:tcW w:w="3544" w:type="dxa"/>
            <w:gridSpan w:val="2"/>
            <w:vAlign w:val="center"/>
          </w:tcPr>
          <w:p w:rsidR="001E0062" w:rsidRPr="005D320A" w:rsidRDefault="001E0062" w:rsidP="009C7FCB">
            <w:pPr>
              <w:spacing w:after="0" w:line="240" w:lineRule="auto"/>
              <w:rPr>
                <w:rFonts w:ascii="Times New Roman" w:hAnsi="Times New Roman"/>
                <w:b/>
                <w:sz w:val="28"/>
                <w:szCs w:val="28"/>
                <w:lang w:eastAsia="ru-RU"/>
              </w:rPr>
            </w:pPr>
            <w:r w:rsidRPr="005D320A">
              <w:rPr>
                <w:rFonts w:ascii="Times New Roman" w:hAnsi="Times New Roman"/>
                <w:b/>
                <w:sz w:val="28"/>
                <w:szCs w:val="28"/>
                <w:lang w:eastAsia="ru-RU"/>
              </w:rPr>
              <w:t>Срок поставки</w:t>
            </w:r>
          </w:p>
          <w:p w:rsidR="001E0062" w:rsidRPr="005D320A" w:rsidRDefault="001E0062" w:rsidP="009C7FCB">
            <w:pPr>
              <w:spacing w:after="0" w:line="240" w:lineRule="auto"/>
              <w:rPr>
                <w:rFonts w:ascii="Times New Roman" w:hAnsi="Times New Roman"/>
                <w:b/>
                <w:sz w:val="28"/>
                <w:szCs w:val="28"/>
                <w:lang w:eastAsia="ru-RU"/>
              </w:rPr>
            </w:pPr>
          </w:p>
        </w:tc>
        <w:tc>
          <w:tcPr>
            <w:tcW w:w="6237" w:type="dxa"/>
            <w:gridSpan w:val="4"/>
            <w:vAlign w:val="center"/>
          </w:tcPr>
          <w:p w:rsidR="001E0062" w:rsidRPr="005D320A" w:rsidRDefault="001E0062" w:rsidP="009C7FCB">
            <w:pPr>
              <w:spacing w:after="0" w:line="240" w:lineRule="auto"/>
              <w:rPr>
                <w:rFonts w:ascii="Times New Roman" w:hAnsi="Times New Roman"/>
                <w:b/>
                <w:bCs/>
                <w:sz w:val="28"/>
                <w:szCs w:val="28"/>
                <w:lang w:eastAsia="ru-RU"/>
              </w:rPr>
            </w:pPr>
          </w:p>
        </w:tc>
      </w:tr>
      <w:tr w:rsidR="001E0062" w:rsidRPr="005D320A" w:rsidTr="009C7FCB">
        <w:trPr>
          <w:trHeight w:val="476"/>
        </w:trPr>
        <w:tc>
          <w:tcPr>
            <w:tcW w:w="3544" w:type="dxa"/>
            <w:gridSpan w:val="2"/>
            <w:vAlign w:val="center"/>
          </w:tcPr>
          <w:p w:rsidR="001E0062" w:rsidRPr="005D320A" w:rsidRDefault="001E0062" w:rsidP="009C7FCB">
            <w:pPr>
              <w:spacing w:after="0" w:line="240" w:lineRule="auto"/>
              <w:rPr>
                <w:rFonts w:ascii="Times New Roman" w:hAnsi="Times New Roman"/>
                <w:b/>
                <w:sz w:val="28"/>
                <w:szCs w:val="28"/>
                <w:lang w:eastAsia="ru-RU"/>
              </w:rPr>
            </w:pPr>
            <w:r w:rsidRPr="005D320A">
              <w:rPr>
                <w:rFonts w:ascii="Times New Roman" w:hAnsi="Times New Roman"/>
                <w:b/>
                <w:sz w:val="28"/>
                <w:szCs w:val="28"/>
                <w:lang w:eastAsia="ru-RU"/>
              </w:rPr>
              <w:t>Особые отметки</w:t>
            </w:r>
          </w:p>
          <w:p w:rsidR="001E0062" w:rsidRPr="005D320A" w:rsidRDefault="001E0062" w:rsidP="009C7FCB">
            <w:pPr>
              <w:spacing w:after="0" w:line="240" w:lineRule="auto"/>
              <w:rPr>
                <w:rFonts w:ascii="Times New Roman" w:hAnsi="Times New Roman"/>
                <w:b/>
                <w:sz w:val="28"/>
                <w:szCs w:val="28"/>
                <w:lang w:eastAsia="ru-RU"/>
              </w:rPr>
            </w:pPr>
          </w:p>
        </w:tc>
        <w:tc>
          <w:tcPr>
            <w:tcW w:w="6237" w:type="dxa"/>
            <w:gridSpan w:val="4"/>
            <w:vAlign w:val="center"/>
          </w:tcPr>
          <w:p w:rsidR="001E0062" w:rsidRPr="005D320A" w:rsidRDefault="001E0062" w:rsidP="009C7FCB">
            <w:pPr>
              <w:spacing w:after="0" w:line="240" w:lineRule="auto"/>
              <w:rPr>
                <w:rFonts w:ascii="Times New Roman" w:hAnsi="Times New Roman"/>
                <w:b/>
                <w:bCs/>
                <w:sz w:val="28"/>
                <w:szCs w:val="28"/>
                <w:lang w:eastAsia="ru-RU"/>
              </w:rPr>
            </w:pPr>
          </w:p>
        </w:tc>
      </w:tr>
      <w:tr w:rsidR="001E0062" w:rsidRPr="005D320A" w:rsidTr="009C7F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5" w:type="dxa"/>
        </w:trPr>
        <w:tc>
          <w:tcPr>
            <w:tcW w:w="2439" w:type="dxa"/>
          </w:tcPr>
          <w:p w:rsidR="001E0062" w:rsidRPr="005D320A" w:rsidRDefault="001E0062" w:rsidP="009C7FCB">
            <w:pPr>
              <w:spacing w:after="0" w:line="240" w:lineRule="auto"/>
              <w:rPr>
                <w:rFonts w:ascii="Arial" w:hAnsi="Arial" w:cs="Arial"/>
                <w:b/>
                <w:sz w:val="24"/>
                <w:szCs w:val="24"/>
                <w:lang w:eastAsia="ru-RU"/>
              </w:rPr>
            </w:pPr>
          </w:p>
          <w:p w:rsidR="001E0062" w:rsidRPr="005D320A" w:rsidRDefault="001E0062" w:rsidP="009C7FCB">
            <w:pPr>
              <w:spacing w:after="0" w:line="240" w:lineRule="auto"/>
              <w:rPr>
                <w:rFonts w:ascii="Times New Roman" w:hAnsi="Times New Roman"/>
                <w:b/>
                <w:sz w:val="28"/>
                <w:szCs w:val="28"/>
                <w:lang w:eastAsia="ru-RU"/>
              </w:rPr>
            </w:pPr>
            <w:r w:rsidRPr="005D320A">
              <w:rPr>
                <w:rFonts w:ascii="Times New Roman" w:hAnsi="Times New Roman"/>
                <w:b/>
                <w:sz w:val="28"/>
                <w:szCs w:val="28"/>
                <w:lang w:eastAsia="ru-RU"/>
              </w:rPr>
              <w:t>Заказчик</w:t>
            </w:r>
          </w:p>
          <w:p w:rsidR="001E0062" w:rsidRPr="005D320A" w:rsidRDefault="001E0062" w:rsidP="009C7FCB">
            <w:pPr>
              <w:spacing w:after="0" w:line="240" w:lineRule="auto"/>
              <w:rPr>
                <w:rFonts w:ascii="Arial" w:hAnsi="Arial" w:cs="Arial"/>
                <w:sz w:val="16"/>
                <w:szCs w:val="16"/>
                <w:lang w:eastAsia="ru-RU"/>
              </w:rPr>
            </w:pPr>
          </w:p>
          <w:p w:rsidR="001E0062" w:rsidRPr="005D320A" w:rsidRDefault="001E0062" w:rsidP="009C7FCB">
            <w:pPr>
              <w:spacing w:after="0" w:line="240" w:lineRule="auto"/>
              <w:rPr>
                <w:rFonts w:ascii="Arial" w:hAnsi="Arial" w:cs="Arial"/>
                <w:sz w:val="16"/>
                <w:szCs w:val="16"/>
                <w:lang w:eastAsia="ru-RU"/>
              </w:rPr>
            </w:pPr>
            <w:r w:rsidRPr="005D320A">
              <w:rPr>
                <w:rFonts w:ascii="Arial" w:hAnsi="Arial" w:cs="Arial"/>
                <w:sz w:val="16"/>
                <w:szCs w:val="16"/>
                <w:lang w:eastAsia="ru-RU"/>
              </w:rPr>
              <w:t xml:space="preserve">                                 </w:t>
            </w:r>
          </w:p>
        </w:tc>
        <w:tc>
          <w:tcPr>
            <w:tcW w:w="2439" w:type="dxa"/>
            <w:gridSpan w:val="2"/>
          </w:tcPr>
          <w:p w:rsidR="001E0062" w:rsidRPr="005D320A" w:rsidRDefault="001E0062" w:rsidP="009C7FCB">
            <w:pPr>
              <w:spacing w:after="0" w:line="240" w:lineRule="auto"/>
              <w:jc w:val="center"/>
              <w:rPr>
                <w:rFonts w:ascii="Arial" w:hAnsi="Arial" w:cs="Arial"/>
                <w:sz w:val="16"/>
                <w:szCs w:val="16"/>
                <w:lang w:eastAsia="ru-RU"/>
              </w:rPr>
            </w:pPr>
          </w:p>
          <w:p w:rsidR="001E0062" w:rsidRPr="005D320A" w:rsidRDefault="001E0062" w:rsidP="009C7FCB">
            <w:pPr>
              <w:pBdr>
                <w:bottom w:val="single" w:sz="12" w:space="1" w:color="auto"/>
              </w:pBdr>
              <w:spacing w:after="0" w:line="240" w:lineRule="auto"/>
              <w:jc w:val="center"/>
              <w:rPr>
                <w:rFonts w:ascii="Arial" w:hAnsi="Arial" w:cs="Arial"/>
                <w:sz w:val="16"/>
                <w:szCs w:val="16"/>
                <w:lang w:eastAsia="ru-RU"/>
              </w:rPr>
            </w:pPr>
          </w:p>
          <w:p w:rsidR="001E0062" w:rsidRPr="005D320A" w:rsidRDefault="001E0062" w:rsidP="009C7FCB">
            <w:pPr>
              <w:pBdr>
                <w:bottom w:val="single" w:sz="12" w:space="1" w:color="auto"/>
              </w:pBdr>
              <w:spacing w:after="0" w:line="240" w:lineRule="auto"/>
              <w:jc w:val="center"/>
              <w:rPr>
                <w:rFonts w:ascii="Arial" w:hAnsi="Arial" w:cs="Arial"/>
                <w:sz w:val="16"/>
                <w:szCs w:val="16"/>
                <w:lang w:eastAsia="ru-RU"/>
              </w:rPr>
            </w:pPr>
          </w:p>
          <w:p w:rsidR="001E0062" w:rsidRPr="005D320A" w:rsidRDefault="001E0062" w:rsidP="009C7FCB">
            <w:pPr>
              <w:pBdr>
                <w:bottom w:val="single" w:sz="12" w:space="1" w:color="auto"/>
              </w:pBdr>
              <w:spacing w:after="0" w:line="240" w:lineRule="auto"/>
              <w:jc w:val="center"/>
              <w:rPr>
                <w:rFonts w:ascii="Arial" w:hAnsi="Arial" w:cs="Arial"/>
                <w:sz w:val="16"/>
                <w:szCs w:val="16"/>
                <w:lang w:eastAsia="ru-RU"/>
              </w:rPr>
            </w:pPr>
          </w:p>
          <w:p w:rsidR="001E0062" w:rsidRPr="005D320A" w:rsidRDefault="001E0062" w:rsidP="009C7FCB">
            <w:pPr>
              <w:spacing w:after="0" w:line="240" w:lineRule="auto"/>
              <w:jc w:val="center"/>
              <w:rPr>
                <w:rFonts w:ascii="Arial" w:hAnsi="Arial" w:cs="Arial"/>
                <w:sz w:val="16"/>
                <w:szCs w:val="16"/>
                <w:lang w:eastAsia="ru-RU"/>
              </w:rPr>
            </w:pPr>
            <w:r w:rsidRPr="005D320A">
              <w:rPr>
                <w:rFonts w:ascii="Arial" w:hAnsi="Arial" w:cs="Arial"/>
                <w:sz w:val="16"/>
                <w:szCs w:val="16"/>
                <w:lang w:eastAsia="ru-RU"/>
              </w:rPr>
              <w:t>(Подпись)</w:t>
            </w:r>
          </w:p>
        </w:tc>
        <w:tc>
          <w:tcPr>
            <w:tcW w:w="2439" w:type="dxa"/>
          </w:tcPr>
          <w:p w:rsidR="001E0062" w:rsidRPr="005D320A" w:rsidRDefault="001E0062" w:rsidP="009C7FCB">
            <w:pPr>
              <w:pBdr>
                <w:bottom w:val="single" w:sz="12" w:space="1" w:color="auto"/>
              </w:pBdr>
              <w:spacing w:after="0" w:line="240" w:lineRule="auto"/>
              <w:jc w:val="center"/>
              <w:rPr>
                <w:rFonts w:ascii="Arial" w:hAnsi="Arial" w:cs="Arial"/>
                <w:sz w:val="16"/>
                <w:szCs w:val="16"/>
                <w:lang w:eastAsia="ru-RU"/>
              </w:rPr>
            </w:pPr>
          </w:p>
          <w:p w:rsidR="001E0062" w:rsidRPr="005D320A" w:rsidRDefault="001E0062" w:rsidP="009C7FCB">
            <w:pPr>
              <w:pBdr>
                <w:bottom w:val="single" w:sz="12" w:space="1" w:color="auto"/>
              </w:pBdr>
              <w:spacing w:after="0" w:line="240" w:lineRule="auto"/>
              <w:jc w:val="center"/>
              <w:rPr>
                <w:rFonts w:ascii="Arial" w:hAnsi="Arial" w:cs="Arial"/>
                <w:sz w:val="16"/>
                <w:szCs w:val="16"/>
                <w:lang w:eastAsia="ru-RU"/>
              </w:rPr>
            </w:pPr>
          </w:p>
          <w:p w:rsidR="001E0062" w:rsidRPr="005D320A" w:rsidRDefault="001E0062" w:rsidP="009C7FCB">
            <w:pPr>
              <w:pBdr>
                <w:bottom w:val="single" w:sz="12" w:space="1" w:color="auto"/>
              </w:pBdr>
              <w:spacing w:after="0" w:line="240" w:lineRule="auto"/>
              <w:jc w:val="center"/>
              <w:rPr>
                <w:rFonts w:ascii="Arial" w:hAnsi="Arial" w:cs="Arial"/>
                <w:sz w:val="16"/>
                <w:szCs w:val="16"/>
                <w:lang w:eastAsia="ru-RU"/>
              </w:rPr>
            </w:pPr>
          </w:p>
          <w:p w:rsidR="001E0062" w:rsidRPr="005D320A" w:rsidRDefault="001E0062" w:rsidP="009C7FCB">
            <w:pPr>
              <w:pBdr>
                <w:bottom w:val="single" w:sz="12" w:space="1" w:color="auto"/>
              </w:pBdr>
              <w:spacing w:after="0" w:line="240" w:lineRule="auto"/>
              <w:jc w:val="center"/>
              <w:rPr>
                <w:rFonts w:ascii="Arial" w:hAnsi="Arial" w:cs="Arial"/>
                <w:sz w:val="16"/>
                <w:szCs w:val="16"/>
                <w:lang w:eastAsia="ru-RU"/>
              </w:rPr>
            </w:pPr>
          </w:p>
          <w:p w:rsidR="001E0062" w:rsidRPr="005D320A" w:rsidRDefault="001E0062" w:rsidP="009C7FCB">
            <w:pPr>
              <w:spacing w:after="0" w:line="240" w:lineRule="auto"/>
              <w:jc w:val="center"/>
              <w:rPr>
                <w:rFonts w:ascii="Arial" w:hAnsi="Arial" w:cs="Arial"/>
                <w:sz w:val="16"/>
                <w:szCs w:val="16"/>
                <w:lang w:eastAsia="ru-RU"/>
              </w:rPr>
            </w:pPr>
            <w:r w:rsidRPr="005D320A">
              <w:rPr>
                <w:rFonts w:ascii="Arial" w:hAnsi="Arial" w:cs="Arial"/>
                <w:sz w:val="16"/>
                <w:szCs w:val="16"/>
                <w:lang w:eastAsia="ru-RU"/>
              </w:rPr>
              <w:t>(Должность)</w:t>
            </w:r>
          </w:p>
        </w:tc>
        <w:tc>
          <w:tcPr>
            <w:tcW w:w="2439" w:type="dxa"/>
          </w:tcPr>
          <w:p w:rsidR="001E0062" w:rsidRPr="005D320A" w:rsidRDefault="001E0062" w:rsidP="009C7FCB">
            <w:pPr>
              <w:spacing w:after="0" w:line="240" w:lineRule="auto"/>
              <w:rPr>
                <w:rFonts w:ascii="Arial" w:hAnsi="Arial" w:cs="Arial"/>
                <w:sz w:val="16"/>
                <w:szCs w:val="16"/>
                <w:lang w:eastAsia="ru-RU"/>
              </w:rPr>
            </w:pPr>
          </w:p>
          <w:p w:rsidR="001E0062" w:rsidRPr="005D320A" w:rsidRDefault="001E0062" w:rsidP="009C7FCB">
            <w:pPr>
              <w:pBdr>
                <w:bottom w:val="single" w:sz="12" w:space="1" w:color="auto"/>
              </w:pBdr>
              <w:spacing w:after="0" w:line="240" w:lineRule="auto"/>
              <w:rPr>
                <w:rFonts w:ascii="Arial" w:hAnsi="Arial" w:cs="Arial"/>
                <w:sz w:val="16"/>
                <w:szCs w:val="16"/>
                <w:lang w:eastAsia="ru-RU"/>
              </w:rPr>
            </w:pPr>
          </w:p>
          <w:p w:rsidR="001E0062" w:rsidRPr="005D320A" w:rsidRDefault="001E0062" w:rsidP="009C7FCB">
            <w:pPr>
              <w:pBdr>
                <w:bottom w:val="single" w:sz="12" w:space="1" w:color="auto"/>
              </w:pBdr>
              <w:spacing w:after="0" w:line="240" w:lineRule="auto"/>
              <w:rPr>
                <w:rFonts w:ascii="Arial" w:hAnsi="Arial" w:cs="Arial"/>
                <w:sz w:val="16"/>
                <w:szCs w:val="16"/>
                <w:lang w:eastAsia="ru-RU"/>
              </w:rPr>
            </w:pPr>
          </w:p>
          <w:p w:rsidR="001E0062" w:rsidRPr="005D320A" w:rsidRDefault="001E0062" w:rsidP="009C7FCB">
            <w:pPr>
              <w:pBdr>
                <w:bottom w:val="single" w:sz="12" w:space="1" w:color="auto"/>
              </w:pBdr>
              <w:spacing w:after="0" w:line="240" w:lineRule="auto"/>
              <w:rPr>
                <w:rFonts w:ascii="Arial" w:hAnsi="Arial" w:cs="Arial"/>
                <w:sz w:val="16"/>
                <w:szCs w:val="16"/>
                <w:lang w:eastAsia="ru-RU"/>
              </w:rPr>
            </w:pPr>
          </w:p>
          <w:p w:rsidR="001E0062" w:rsidRPr="005D320A" w:rsidRDefault="001E0062" w:rsidP="009C7FCB">
            <w:pPr>
              <w:spacing w:after="0" w:line="240" w:lineRule="auto"/>
              <w:jc w:val="center"/>
              <w:rPr>
                <w:rFonts w:ascii="Arial" w:hAnsi="Arial" w:cs="Arial"/>
                <w:sz w:val="16"/>
                <w:szCs w:val="16"/>
                <w:lang w:eastAsia="ru-RU"/>
              </w:rPr>
            </w:pPr>
            <w:r w:rsidRPr="005D320A">
              <w:rPr>
                <w:rFonts w:ascii="Arial" w:hAnsi="Arial" w:cs="Arial"/>
                <w:sz w:val="16"/>
                <w:szCs w:val="16"/>
                <w:lang w:eastAsia="ru-RU"/>
              </w:rPr>
              <w:t>(Фамилия И.О.)</w:t>
            </w:r>
          </w:p>
        </w:tc>
      </w:tr>
    </w:tbl>
    <w:p w:rsidR="001E0062" w:rsidRPr="005D320A" w:rsidRDefault="001E0062" w:rsidP="001E0062">
      <w:pPr>
        <w:spacing w:after="0" w:line="240" w:lineRule="auto"/>
        <w:rPr>
          <w:rFonts w:ascii="Times New Roman" w:hAnsi="Times New Roman"/>
          <w:sz w:val="28"/>
          <w:szCs w:val="28"/>
          <w:lang w:eastAsia="ru-RU"/>
        </w:rPr>
      </w:pPr>
    </w:p>
    <w:p w:rsidR="001E0062" w:rsidRPr="005D320A" w:rsidRDefault="001E0062" w:rsidP="001E0062">
      <w:pPr>
        <w:spacing w:after="0" w:line="240" w:lineRule="auto"/>
        <w:rPr>
          <w:rFonts w:ascii="Times New Roman" w:hAnsi="Times New Roman"/>
          <w:sz w:val="24"/>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rsidR="00BC5269" w:rsidRPr="006C3AEF" w:rsidRDefault="00BC5269" w:rsidP="00DC7495">
      <w:pPr>
        <w:keepNext/>
        <w:keepLines/>
        <w:tabs>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231" w:name="_Toc429079293"/>
      <w:r w:rsidRPr="006C3AEF">
        <w:rPr>
          <w:rFonts w:ascii="Times New Roman" w:eastAsia="Times New Roman" w:hAnsi="Times New Roman" w:cs="Times New Roman"/>
          <w:b/>
          <w:bCs/>
          <w:iCs/>
          <w:sz w:val="24"/>
          <w:szCs w:val="28"/>
          <w:lang w:eastAsia="ar-SA"/>
        </w:rPr>
        <w:t xml:space="preserve">Приложение № </w:t>
      </w:r>
      <w:bookmarkEnd w:id="231"/>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rsidTr="00292290">
        <w:tc>
          <w:tcPr>
            <w:tcW w:w="5070" w:type="dxa"/>
          </w:tcPr>
          <w:p w:rsidR="00DC7495" w:rsidRDefault="00DC7495"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DC7495" w:rsidRPr="005B5320" w:rsidRDefault="00DC7495"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DC7495" w:rsidRPr="005B5320" w:rsidRDefault="00DC7495"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на право заключения договора поставки</w:t>
            </w:r>
          </w:p>
          <w:p w:rsidR="00DC7495" w:rsidRDefault="001E0062"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Pr>
                <w:rFonts w:ascii="Times New Roman" w:hAnsi="Times New Roman"/>
                <w:sz w:val="24"/>
                <w:szCs w:val="24"/>
                <w:lang w:eastAsia="ar-SA"/>
              </w:rPr>
              <w:t>мазута флотского Ф-5</w:t>
            </w:r>
            <w:r w:rsidRPr="000E2879">
              <w:rPr>
                <w:rFonts w:ascii="Times New Roman" w:eastAsia="Times New Roman" w:hAnsi="Times New Roman"/>
                <w:b/>
                <w:sz w:val="24"/>
                <w:szCs w:val="24"/>
              </w:rPr>
              <w:t xml:space="preserve"> </w:t>
            </w:r>
            <w:r w:rsidRPr="000E2879">
              <w:rPr>
                <w:rFonts w:ascii="Times New Roman" w:hAnsi="Times New Roman"/>
                <w:sz w:val="24"/>
                <w:szCs w:val="24"/>
                <w:lang w:eastAsia="ar-SA"/>
              </w:rPr>
              <w:t>или эквивалента</w:t>
            </w:r>
          </w:p>
        </w:tc>
      </w:tr>
    </w:tbl>
    <w:p w:rsidR="00824DF2" w:rsidRPr="009B59BB" w:rsidRDefault="00824DF2" w:rsidP="00DC7495">
      <w:pPr>
        <w:spacing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6D3A30" w:rsidRPr="006D3A30" w:rsidRDefault="006D3A30" w:rsidP="006D3A30">
      <w:pPr>
        <w:tabs>
          <w:tab w:val="left" w:pos="425"/>
          <w:tab w:val="left" w:pos="567"/>
          <w:tab w:val="left" w:pos="709"/>
          <w:tab w:val="left" w:pos="2989"/>
        </w:tabs>
        <w:suppressAutoHyphens/>
        <w:spacing w:after="0" w:line="240" w:lineRule="auto"/>
        <w:rPr>
          <w:rFonts w:ascii="Times New Roman" w:eastAsia="Calibri" w:hAnsi="Times New Roman" w:cs="Times New Roman"/>
          <w:b/>
          <w:sz w:val="24"/>
          <w:szCs w:val="24"/>
        </w:rPr>
      </w:pPr>
    </w:p>
    <w:p w:rsidR="006D3A30" w:rsidRPr="006D3A30" w:rsidRDefault="006D3A30" w:rsidP="006D3A3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rsidTr="006D3A30">
        <w:tc>
          <w:tcPr>
            <w:tcW w:w="10031" w:type="dxa"/>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232" w:name="_Toc358126591"/>
            <w:bookmarkStart w:id="233" w:name="_Toc366761039"/>
            <w:bookmarkStart w:id="234" w:name="_Toc366762396"/>
            <w:r w:rsidRPr="006D3A30">
              <w:rPr>
                <w:rFonts w:ascii="Times New Roman" w:eastAsia="Times New Roman" w:hAnsi="Times New Roman" w:cs="Times New Roman"/>
                <w:sz w:val="24"/>
                <w:szCs w:val="24"/>
                <w:lang w:eastAsia="ar-SA"/>
              </w:rPr>
              <w:t>ОПИСЬ ДОКУМЕНТОВ,</w:t>
            </w:r>
          </w:p>
          <w:p w:rsidR="006D3A30" w:rsidRPr="006D3A30" w:rsidRDefault="006D3A30" w:rsidP="006D3A3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235" w:name="_Toc368062069"/>
            <w:bookmarkStart w:id="236" w:name="_Toc370824168"/>
            <w:bookmarkStart w:id="237" w:name="_Toc394314189"/>
            <w:bookmarkStart w:id="238" w:name="_Toc410044353"/>
            <w:bookmarkStart w:id="239" w:name="_Toc427739735"/>
            <w:bookmarkStart w:id="240" w:name="_Toc427754316"/>
            <w:bookmarkStart w:id="241" w:name="_Toc429079294"/>
            <w:r w:rsidRPr="006D3A30">
              <w:rPr>
                <w:rFonts w:ascii="Times New Roman" w:eastAsia="Times New Roman" w:hAnsi="Times New Roman" w:cs="Times New Roman"/>
                <w:sz w:val="24"/>
                <w:szCs w:val="24"/>
                <w:lang w:eastAsia="ar-SA"/>
              </w:rPr>
              <w:t xml:space="preserve">ВХОДЯЩИХ В СОСТАВ ЗАЯВКИ НА УЧАСТИЕ </w:t>
            </w:r>
            <w:proofErr w:type="gramStart"/>
            <w:r w:rsidRPr="006D3A30">
              <w:rPr>
                <w:rFonts w:ascii="Times New Roman" w:eastAsia="Times New Roman" w:hAnsi="Times New Roman" w:cs="Times New Roman"/>
                <w:sz w:val="24"/>
                <w:szCs w:val="24"/>
                <w:lang w:eastAsia="ar-SA"/>
              </w:rPr>
              <w:t>В</w:t>
            </w:r>
            <w:proofErr w:type="gramEnd"/>
            <w:r w:rsidRPr="006D3A30">
              <w:rPr>
                <w:rFonts w:ascii="Times New Roman" w:eastAsia="Times New Roman" w:hAnsi="Times New Roman" w:cs="Times New Roman"/>
                <w:sz w:val="24"/>
                <w:szCs w:val="24"/>
                <w:lang w:eastAsia="ar-SA"/>
              </w:rPr>
              <w:t xml:space="preserve"> </w:t>
            </w:r>
            <w:bookmarkEnd w:id="235"/>
            <w:bookmarkEnd w:id="236"/>
            <w:bookmarkEnd w:id="237"/>
            <w:bookmarkEnd w:id="238"/>
            <w:bookmarkEnd w:id="239"/>
            <w:bookmarkEnd w:id="240"/>
            <w:r w:rsidR="00BC5269">
              <w:rPr>
                <w:rFonts w:ascii="Times New Roman" w:eastAsia="Times New Roman" w:hAnsi="Times New Roman" w:cs="Times New Roman"/>
                <w:sz w:val="24"/>
                <w:szCs w:val="24"/>
                <w:lang w:eastAsia="ar-SA"/>
              </w:rPr>
              <w:t>КОНКУРЕНТНЫХ ПЕРГОВОРАХ</w:t>
            </w:r>
            <w:bookmarkEnd w:id="241"/>
            <w:r w:rsidR="00182D27">
              <w:rPr>
                <w:rFonts w:ascii="Times New Roman" w:eastAsia="Times New Roman" w:hAnsi="Times New Roman" w:cs="Times New Roman"/>
                <w:sz w:val="24"/>
                <w:szCs w:val="24"/>
                <w:lang w:eastAsia="ar-SA"/>
              </w:rPr>
              <w:t xml:space="preserve"> </w:t>
            </w:r>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42" w:name="_Toc368062070"/>
            <w:bookmarkStart w:id="243" w:name="_Toc370824169"/>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44" w:name="_Toc394314190"/>
            <w:bookmarkStart w:id="245" w:name="_Toc410044354"/>
            <w:bookmarkStart w:id="246" w:name="_Toc427739736"/>
            <w:bookmarkStart w:id="247" w:name="_Toc427754317"/>
            <w:bookmarkStart w:id="248" w:name="_Toc429079295"/>
            <w:r w:rsidRPr="006D3A30">
              <w:rPr>
                <w:rFonts w:ascii="Times New Roman" w:eastAsia="Times New Roman" w:hAnsi="Times New Roman" w:cs="Times New Roman"/>
                <w:sz w:val="24"/>
                <w:szCs w:val="24"/>
                <w:lang w:eastAsia="ar-SA"/>
              </w:rPr>
              <w:t>Наименование и адрес Участника закупки: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244"/>
            <w:bookmarkEnd w:id="245"/>
            <w:bookmarkEnd w:id="246"/>
            <w:bookmarkEnd w:id="247"/>
            <w:bookmarkEnd w:id="248"/>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6D3A30" w:rsidRPr="006D3A30" w:rsidRDefault="006D3A30" w:rsidP="00340AFD">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249" w:name="_Toc394314191"/>
            <w:bookmarkStart w:id="250" w:name="_Toc410044355"/>
            <w:bookmarkStart w:id="251" w:name="_Toc427739737"/>
            <w:bookmarkStart w:id="252" w:name="_Toc427754318"/>
            <w:bookmarkStart w:id="253" w:name="_Toc429079296"/>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232"/>
            <w:bookmarkEnd w:id="233"/>
            <w:bookmarkEnd w:id="234"/>
            <w:bookmarkEnd w:id="242"/>
            <w:bookmarkEnd w:id="243"/>
            <w:bookmarkEnd w:id="249"/>
            <w:bookmarkEnd w:id="250"/>
            <w:r w:rsidRPr="006D3A30">
              <w:rPr>
                <w:rFonts w:ascii="Times New Roman" w:eastAsia="Times New Roman" w:hAnsi="Times New Roman" w:cs="Times New Roman"/>
                <w:bCs/>
                <w:iCs/>
                <w:sz w:val="24"/>
                <w:szCs w:val="24"/>
                <w:lang w:eastAsia="ar-SA"/>
              </w:rPr>
              <w:t>__________________________</w:t>
            </w:r>
            <w:bookmarkEnd w:id="251"/>
            <w:bookmarkEnd w:id="252"/>
            <w:r w:rsidR="00BC5269">
              <w:rPr>
                <w:rFonts w:ascii="Times New Roman" w:eastAsia="Times New Roman" w:hAnsi="Times New Roman" w:cs="Times New Roman"/>
                <w:bCs/>
                <w:iCs/>
                <w:sz w:val="24"/>
                <w:szCs w:val="24"/>
                <w:lang w:eastAsia="ar-SA"/>
              </w:rPr>
              <w:t>_</w:t>
            </w:r>
            <w:bookmarkEnd w:id="253"/>
            <w:r w:rsidR="006A4874">
              <w:rPr>
                <w:rFonts w:ascii="Times New Roman" w:eastAsia="Times New Roman" w:hAnsi="Times New Roman" w:cs="Times New Roman"/>
                <w:bCs/>
                <w:iCs/>
                <w:sz w:val="24"/>
                <w:szCs w:val="24"/>
                <w:lang w:eastAsia="ar-SA"/>
              </w:rPr>
              <w:t>____</w:t>
            </w:r>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6D3A30" w:rsidRPr="006D3A30" w:rsidRDefault="006D3A30" w:rsidP="006D3A3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 </w:t>
            </w:r>
            <w:proofErr w:type="gramStart"/>
            <w:r w:rsidRPr="00BF59E5">
              <w:rPr>
                <w:rFonts w:ascii="Times New Roman" w:eastAsia="Times New Roman" w:hAnsi="Times New Roman"/>
                <w:sz w:val="24"/>
                <w:szCs w:val="24"/>
              </w:rPr>
              <w:t>п</w:t>
            </w:r>
            <w:proofErr w:type="gramEnd"/>
            <w:r w:rsidRPr="00BF59E5">
              <w:rPr>
                <w:rFonts w:ascii="Times New Roman" w:eastAsia="Times New Roman" w:hAnsi="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BD48CC" w:rsidRPr="00564313" w:rsidRDefault="00BD48CC" w:rsidP="003F285D">
            <w:pPr>
              <w:spacing w:after="0" w:line="240" w:lineRule="auto"/>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BD48CC" w:rsidRPr="00631512" w:rsidRDefault="00BD48CC" w:rsidP="003F285D">
            <w:pPr>
              <w:spacing w:after="0" w:line="240" w:lineRule="auto"/>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81684" w:rsidRDefault="00BD48CC" w:rsidP="003F285D">
            <w:pPr>
              <w:spacing w:after="0" w:line="240" w:lineRule="auto"/>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rsidTr="003F285D">
        <w:trPr>
          <w:trHeight w:val="305"/>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97"/>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175F9B" w:rsidRPr="00C81684" w:rsidTr="003F285D">
        <w:tc>
          <w:tcPr>
            <w:tcW w:w="675" w:type="dxa"/>
            <w:tcBorders>
              <w:top w:val="single" w:sz="4" w:space="0" w:color="000000"/>
              <w:left w:val="single" w:sz="4" w:space="0" w:color="000000"/>
              <w:bottom w:val="single" w:sz="4" w:space="0" w:color="000000"/>
            </w:tcBorders>
            <w:shd w:val="clear" w:color="auto" w:fill="auto"/>
          </w:tcPr>
          <w:p w:rsidR="00175F9B" w:rsidRPr="00BF59E5" w:rsidRDefault="00175F9B"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175F9B" w:rsidRPr="00111674" w:rsidRDefault="006C4BB3" w:rsidP="003F285D">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3425A4" w:rsidP="003F285D">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Выписка (оригинал или копия, </w:t>
            </w:r>
            <w:r>
              <w:rPr>
                <w:rFonts w:ascii="Times New Roman" w:eastAsia="Times New Roman" w:hAnsi="Times New Roman"/>
                <w:sz w:val="24"/>
                <w:szCs w:val="24"/>
              </w:rPr>
              <w:t>удостоверенная</w:t>
            </w:r>
            <w:r w:rsidRPr="00BF59E5">
              <w:rPr>
                <w:rFonts w:ascii="Times New Roman" w:eastAsia="Times New Roman" w:hAnsi="Times New Roman"/>
                <w:sz w:val="24"/>
                <w:szCs w:val="24"/>
              </w:rPr>
              <w:t xml:space="preserve">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493"/>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620C56" w:rsidP="003F285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76"/>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в действующей редакции,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свидетельства </w:t>
            </w:r>
            <w:proofErr w:type="gramStart"/>
            <w:r w:rsidRPr="00C81684">
              <w:rPr>
                <w:rFonts w:ascii="Times New Roman" w:hAnsi="Times New Roman"/>
                <w:sz w:val="24"/>
                <w:szCs w:val="24"/>
              </w:rPr>
              <w:t>о постановке на учет в налоговом органе по месту нахождения на территории</w:t>
            </w:r>
            <w:proofErr w:type="gramEnd"/>
            <w:r w:rsidRPr="00C81684">
              <w:rPr>
                <w:rFonts w:ascii="Times New Roman" w:hAnsi="Times New Roman"/>
                <w:sz w:val="24"/>
                <w:szCs w:val="24"/>
              </w:rPr>
              <w:t xml:space="preserve"> РФ,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C81684" w:rsidRDefault="002C13DC" w:rsidP="003F285D">
            <w:pPr>
              <w:spacing w:after="0" w:line="240" w:lineRule="auto"/>
              <w:jc w:val="center"/>
              <w:rPr>
                <w:rFonts w:ascii="Times New Roman" w:hAnsi="Times New Roman"/>
                <w:sz w:val="24"/>
                <w:szCs w:val="24"/>
              </w:rPr>
            </w:pPr>
            <w:r>
              <w:rPr>
                <w:rFonts w:ascii="Times New Roman" w:eastAsia="Times New Roman" w:hAnsi="Times New Roman"/>
                <w:sz w:val="24"/>
                <w:szCs w:val="24"/>
              </w:rPr>
              <w:t>13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Копия свидетельства о государственной регистрации, </w:t>
            </w:r>
            <w:r w:rsidRPr="00C81684">
              <w:rPr>
                <w:rFonts w:ascii="Times New Roman" w:hAnsi="Times New Roman"/>
                <w:sz w:val="24"/>
                <w:szCs w:val="24"/>
              </w:rPr>
              <w:t xml:space="preserve">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6D4769">
        <w:trPr>
          <w:trHeight w:val="144"/>
        </w:trPr>
        <w:tc>
          <w:tcPr>
            <w:tcW w:w="675" w:type="dxa"/>
            <w:tcBorders>
              <w:top w:val="single" w:sz="4" w:space="0" w:color="000000"/>
              <w:left w:val="single" w:sz="4" w:space="0" w:color="000000"/>
              <w:bottom w:val="single" w:sz="4" w:space="0" w:color="000000"/>
            </w:tcBorders>
            <w:shd w:val="clear" w:color="auto" w:fill="auto"/>
          </w:tcPr>
          <w:p w:rsidR="00BD48CC" w:rsidRPr="00C81684" w:rsidRDefault="002C13DC" w:rsidP="003F285D">
            <w:pPr>
              <w:spacing w:after="0" w:line="240" w:lineRule="auto"/>
              <w:jc w:val="center"/>
              <w:rPr>
                <w:rFonts w:ascii="Times New Roman" w:hAnsi="Times New Roman"/>
                <w:sz w:val="24"/>
                <w:szCs w:val="24"/>
              </w:rPr>
            </w:pPr>
            <w:r>
              <w:rPr>
                <w:rFonts w:ascii="Times New Roman" w:eastAsia="Times New Roman" w:hAnsi="Times New Roman"/>
                <w:sz w:val="24"/>
                <w:szCs w:val="24"/>
              </w:rPr>
              <w:t>14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свидетельства о внесении записи в ЕГРЮЛ</w:t>
            </w:r>
            <w:r w:rsidRPr="00BF59E5">
              <w:rPr>
                <w:rFonts w:ascii="Times New Roman" w:eastAsia="Times New Roman" w:hAnsi="Times New Roman"/>
                <w:bCs/>
                <w:sz w:val="24"/>
                <w:szCs w:val="24"/>
              </w:rPr>
              <w:t xml:space="preserve"> о юридическом лице, зарегистрированном до 1 июля 2002 года</w:t>
            </w:r>
            <w:r>
              <w:rPr>
                <w:rFonts w:ascii="Times New Roman" w:eastAsia="Times New Roman" w:hAnsi="Times New Roman"/>
                <w:sz w:val="24"/>
                <w:szCs w:val="24"/>
              </w:rPr>
              <w:t xml:space="preserve"> (при наличии), заверена </w:t>
            </w:r>
            <w:r w:rsidRPr="00BF59E5">
              <w:rPr>
                <w:rFonts w:ascii="Times New Roman" w:eastAsia="Times New Roman" w:hAnsi="Times New Roman"/>
                <w:sz w:val="24"/>
                <w:szCs w:val="24"/>
              </w:rPr>
              <w:t xml:space="preserve">уполномоченным лицом </w:t>
            </w:r>
            <w:r w:rsidRPr="00BF59E5">
              <w:rPr>
                <w:rFonts w:ascii="Times New Roman" w:eastAsia="Times New Roman" w:hAnsi="Times New Roman"/>
                <w:sz w:val="24"/>
                <w:szCs w:val="24"/>
              </w:rPr>
              <w:lastRenderedPageBreak/>
              <w:t>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79"/>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бухгалтерской отчетности за</w:t>
            </w:r>
            <w:r w:rsidR="00DA13AC">
              <w:rPr>
                <w:rFonts w:ascii="Times New Roman" w:eastAsia="Times New Roman" w:hAnsi="Times New Roman"/>
                <w:sz w:val="24"/>
                <w:szCs w:val="24"/>
              </w:rPr>
              <w:t xml:space="preserve"> 2015</w:t>
            </w:r>
            <w:r w:rsidRPr="00BF59E5">
              <w:rPr>
                <w:rFonts w:ascii="Times New Roman" w:eastAsia="Times New Roman" w:hAnsi="Times New Roman"/>
                <w:sz w:val="24"/>
                <w:szCs w:val="24"/>
              </w:rPr>
              <w:t xml:space="preserve"> </w:t>
            </w:r>
            <w:r>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254" w:name="ОтчетностьЗаПрошлый2"/>
            <w:r>
              <w:rPr>
                <w:rFonts w:ascii="Times New Roman" w:eastAsia="Times New Roman" w:hAnsi="Times New Roman"/>
                <w:sz w:val="24"/>
                <w:szCs w:val="24"/>
              </w:rPr>
              <w:instrText xml:space="preserve"> FORMTEXT </w:instrText>
            </w:r>
            <w:r w:rsidR="00AB42E2">
              <w:rPr>
                <w:rFonts w:ascii="Times New Roman" w:eastAsia="Times New Roman" w:hAnsi="Times New Roman"/>
                <w:sz w:val="24"/>
                <w:szCs w:val="24"/>
              </w:rPr>
            </w:r>
            <w:r w:rsidR="00AB42E2">
              <w:rPr>
                <w:rFonts w:ascii="Times New Roman" w:eastAsia="Times New Roman" w:hAnsi="Times New Roman"/>
                <w:sz w:val="24"/>
                <w:szCs w:val="24"/>
              </w:rPr>
              <w:fldChar w:fldCharType="separate"/>
            </w:r>
            <w:r>
              <w:rPr>
                <w:rFonts w:ascii="Times New Roman" w:eastAsia="Times New Roman" w:hAnsi="Times New Roman"/>
                <w:sz w:val="24"/>
                <w:szCs w:val="24"/>
              </w:rPr>
              <w:fldChar w:fldCharType="end"/>
            </w:r>
            <w:bookmarkEnd w:id="254"/>
            <w:r w:rsidRPr="00BF59E5">
              <w:rPr>
                <w:rFonts w:ascii="Times New Roman" w:eastAsia="Times New Roman" w:hAnsi="Times New Roman"/>
                <w:sz w:val="24"/>
                <w:szCs w:val="24"/>
              </w:rPr>
              <w:t>год</w:t>
            </w:r>
            <w:r w:rsidRPr="00BF59E5">
              <w:rPr>
                <w:rFonts w:ascii="Times New Roman" w:eastAsia="Times New Roman" w:hAnsi="Times New Roman"/>
                <w:bCs/>
                <w:sz w:val="24"/>
                <w:szCs w:val="24"/>
              </w:rPr>
              <w:t xml:space="preserve"> с отметкой налоговой инспекции</w:t>
            </w:r>
            <w:r w:rsidRPr="00BF59E5">
              <w:rPr>
                <w:rFonts w:ascii="Times New Roman" w:eastAsia="Times New Roman" w:hAnsi="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457D1D"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BD48CC"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3A2F0D" w:rsidRDefault="006D4769"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99"/>
        </w:trPr>
        <w:tc>
          <w:tcPr>
            <w:tcW w:w="675"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r>
    </w:tbl>
    <w:p w:rsidR="006C3AEF" w:rsidRPr="006C3AEF" w:rsidRDefault="006C3AEF" w:rsidP="006C3AEF">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751C8">
        <w:rPr>
          <w:rFonts w:ascii="Times New Roman" w:eastAsia="Times New Roman" w:hAnsi="Times New Roman" w:cs="Times New Roman"/>
          <w:sz w:val="24"/>
          <w:szCs w:val="24"/>
          <w:lang w:eastAsia="ar-SA"/>
        </w:rPr>
        <w:t xml:space="preserve">Примечание: </w:t>
      </w: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751C8">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w:t>
      </w:r>
      <w:r w:rsidR="00A8160A">
        <w:rPr>
          <w:rFonts w:ascii="Times New Roman" w:eastAsia="Times New Roman" w:hAnsi="Times New Roman" w:cs="Times New Roman"/>
          <w:sz w:val="24"/>
          <w:szCs w:val="24"/>
          <w:lang w:eastAsia="ar-SA"/>
        </w:rPr>
        <w:t xml:space="preserve"> в составе заявки на участие в конкурентных переговорах</w:t>
      </w:r>
      <w:r w:rsidRPr="00A751C8">
        <w:rPr>
          <w:rFonts w:ascii="Times New Roman" w:eastAsia="Times New Roman" w:hAnsi="Times New Roman" w:cs="Times New Roman"/>
          <w:sz w:val="24"/>
          <w:szCs w:val="24"/>
          <w:lang w:eastAsia="ar-SA"/>
        </w:rPr>
        <w:t>, опись для физического лица (индивидуального предпринимателя) формируется на основе данного приложения с учетом требований п. 3.2 Документации.</w:t>
      </w: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751C8">
        <w:rPr>
          <w:rFonts w:ascii="Times New Roman" w:eastAsia="Times New Roman" w:hAnsi="Times New Roman" w:cs="Times New Roman"/>
          <w:sz w:val="24"/>
          <w:szCs w:val="24"/>
          <w:lang w:eastAsia="ar-SA"/>
        </w:rPr>
        <w:t xml:space="preserve">2) </w:t>
      </w:r>
      <w:r w:rsidR="00473C8B">
        <w:rPr>
          <w:rFonts w:ascii="Times New Roman" w:eastAsia="Times New Roman" w:hAnsi="Times New Roman" w:cs="Times New Roman"/>
          <w:sz w:val="24"/>
          <w:szCs w:val="24"/>
          <w:lang w:eastAsia="ar-SA"/>
        </w:rPr>
        <w:t>Н</w:t>
      </w:r>
      <w:r w:rsidR="0043025C">
        <w:rPr>
          <w:rFonts w:ascii="Times New Roman" w:eastAsia="Times New Roman" w:hAnsi="Times New Roman" w:cs="Times New Roman"/>
          <w:sz w:val="24"/>
          <w:szCs w:val="24"/>
          <w:lang w:eastAsia="ar-SA"/>
        </w:rPr>
        <w:t>екоммерческие организации</w:t>
      </w:r>
      <w:r w:rsidRPr="00A751C8">
        <w:rPr>
          <w:rFonts w:ascii="Times New Roman" w:eastAsia="Times New Roman" w:hAnsi="Times New Roman" w:cs="Times New Roman"/>
          <w:bCs/>
          <w:sz w:val="24"/>
          <w:szCs w:val="24"/>
          <w:lang w:eastAsia="ar-SA"/>
        </w:rPr>
        <w:t>,</w:t>
      </w:r>
      <w:r w:rsidR="0043025C">
        <w:rPr>
          <w:rFonts w:ascii="Times New Roman" w:eastAsia="Times New Roman" w:hAnsi="Times New Roman" w:cs="Times New Roman"/>
          <w:bCs/>
          <w:sz w:val="24"/>
          <w:szCs w:val="24"/>
          <w:lang w:eastAsia="ar-SA"/>
        </w:rPr>
        <w:t xml:space="preserve"> индивидуальные предприниматели</w:t>
      </w:r>
      <w:r w:rsidRPr="00A751C8">
        <w:rPr>
          <w:rFonts w:ascii="Times New Roman" w:eastAsia="Times New Roman" w:hAnsi="Times New Roman" w:cs="Times New Roman"/>
          <w:bCs/>
          <w:sz w:val="24"/>
          <w:szCs w:val="24"/>
          <w:lang w:eastAsia="ar-SA"/>
        </w:rPr>
        <w:t xml:space="preserve"> и организации, зарегистрированные после 1 января </w:t>
      </w:r>
      <w:r w:rsidRPr="00A751C8">
        <w:rPr>
          <w:rFonts w:ascii="Times New Roman" w:eastAsia="Times New Roman" w:hAnsi="Times New Roman" w:cs="Times New Roman"/>
          <w:bCs/>
          <w:sz w:val="24"/>
          <w:szCs w:val="24"/>
          <w:lang w:eastAsia="ar-SA"/>
        </w:rPr>
        <w:fldChar w:fldCharType="begin">
          <w:ffData>
            <w:name w:val="Год2"/>
            <w:enabled/>
            <w:calcOnExit w:val="0"/>
            <w:textInput>
              <w:default w:val="Год2"/>
            </w:textInput>
          </w:ffData>
        </w:fldChar>
      </w:r>
      <w:bookmarkStart w:id="255" w:name="Год2"/>
      <w:r w:rsidRPr="00A751C8">
        <w:rPr>
          <w:rFonts w:ascii="Times New Roman" w:eastAsia="Times New Roman" w:hAnsi="Times New Roman" w:cs="Times New Roman"/>
          <w:bCs/>
          <w:sz w:val="24"/>
          <w:szCs w:val="24"/>
          <w:lang w:eastAsia="ar-SA"/>
        </w:rPr>
        <w:instrText xml:space="preserve"> FORMTEXT </w:instrText>
      </w:r>
      <w:r w:rsidR="00AB42E2">
        <w:rPr>
          <w:rFonts w:ascii="Times New Roman" w:eastAsia="Times New Roman" w:hAnsi="Times New Roman" w:cs="Times New Roman"/>
          <w:bCs/>
          <w:sz w:val="24"/>
          <w:szCs w:val="24"/>
          <w:lang w:eastAsia="ar-SA"/>
        </w:rPr>
      </w:r>
      <w:r w:rsidR="00AB42E2">
        <w:rPr>
          <w:rFonts w:ascii="Times New Roman" w:eastAsia="Times New Roman" w:hAnsi="Times New Roman" w:cs="Times New Roman"/>
          <w:bCs/>
          <w:sz w:val="24"/>
          <w:szCs w:val="24"/>
          <w:lang w:eastAsia="ar-SA"/>
        </w:rPr>
        <w:fldChar w:fldCharType="separate"/>
      </w:r>
      <w:r w:rsidRPr="00A751C8">
        <w:rPr>
          <w:rFonts w:ascii="Times New Roman" w:eastAsia="Times New Roman" w:hAnsi="Times New Roman" w:cs="Times New Roman"/>
          <w:bCs/>
          <w:sz w:val="24"/>
          <w:szCs w:val="24"/>
          <w:lang w:eastAsia="ar-SA"/>
        </w:rPr>
        <w:fldChar w:fldCharType="end"/>
      </w:r>
      <w:bookmarkEnd w:id="255"/>
      <w:r w:rsidRPr="00A751C8">
        <w:rPr>
          <w:rFonts w:ascii="Times New Roman" w:eastAsia="Times New Roman" w:hAnsi="Times New Roman" w:cs="Times New Roman"/>
          <w:bCs/>
          <w:sz w:val="24"/>
          <w:szCs w:val="24"/>
          <w:lang w:eastAsia="ar-SA"/>
        </w:rPr>
        <w:t xml:space="preserve"> 2016 года, указывают в п.1</w:t>
      </w:r>
      <w:r w:rsidR="00E837B7">
        <w:rPr>
          <w:rFonts w:ascii="Times New Roman" w:eastAsia="Times New Roman" w:hAnsi="Times New Roman" w:cs="Times New Roman"/>
          <w:bCs/>
          <w:sz w:val="24"/>
          <w:szCs w:val="24"/>
          <w:lang w:eastAsia="ar-SA"/>
        </w:rPr>
        <w:t>6</w:t>
      </w:r>
      <w:r w:rsidRPr="00A751C8">
        <w:rPr>
          <w:rFonts w:ascii="Times New Roman" w:eastAsia="Times New Roman" w:hAnsi="Times New Roman" w:cs="Times New Roman"/>
          <w:bCs/>
          <w:sz w:val="24"/>
          <w:szCs w:val="24"/>
          <w:lang w:eastAsia="ar-SA"/>
        </w:rPr>
        <w:t xml:space="preserve"> описи сведения с учетом требований п. 3.2. </w:t>
      </w:r>
      <w:r w:rsidRPr="00A751C8">
        <w:rPr>
          <w:rFonts w:ascii="Times New Roman" w:eastAsia="Times New Roman" w:hAnsi="Times New Roman" w:cs="Times New Roman"/>
          <w:sz w:val="24"/>
          <w:szCs w:val="24"/>
          <w:lang w:eastAsia="ar-SA"/>
        </w:rPr>
        <w:t>настоящей Документации.</w:t>
      </w: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F0E98">
        <w:rPr>
          <w:rFonts w:ascii="Times New Roman" w:eastAsia="Times New Roman" w:hAnsi="Times New Roman" w:cs="Times New Roman"/>
          <w:sz w:val="24"/>
          <w:szCs w:val="24"/>
          <w:lang w:eastAsia="ar-SA"/>
        </w:rPr>
        <w:t>3) Документы должны быть подшиты в том (требование п</w:t>
      </w:r>
      <w:r w:rsidRPr="002A5F60">
        <w:rPr>
          <w:rFonts w:ascii="Times New Roman" w:eastAsia="Times New Roman" w:hAnsi="Times New Roman" w:cs="Times New Roman"/>
          <w:sz w:val="24"/>
          <w:szCs w:val="24"/>
          <w:lang w:eastAsia="ar-SA"/>
        </w:rPr>
        <w:t>. 4.4.</w:t>
      </w:r>
      <w:r w:rsidR="00AE1759">
        <w:rPr>
          <w:rFonts w:ascii="Times New Roman" w:eastAsia="Times New Roman" w:hAnsi="Times New Roman" w:cs="Times New Roman"/>
          <w:sz w:val="24"/>
          <w:szCs w:val="24"/>
          <w:lang w:eastAsia="ar-SA"/>
        </w:rPr>
        <w:t>5</w:t>
      </w:r>
      <w:r w:rsidRPr="002A5F60">
        <w:rPr>
          <w:rFonts w:ascii="Times New Roman" w:eastAsia="Times New Roman" w:hAnsi="Times New Roman" w:cs="Times New Roman"/>
          <w:sz w:val="24"/>
          <w:szCs w:val="24"/>
          <w:lang w:eastAsia="ar-SA"/>
        </w:rPr>
        <w:t xml:space="preserve">. </w:t>
      </w:r>
      <w:r w:rsidR="00473C8B">
        <w:rPr>
          <w:rFonts w:ascii="Times New Roman" w:eastAsia="Times New Roman" w:hAnsi="Times New Roman" w:cs="Times New Roman"/>
          <w:sz w:val="24"/>
          <w:szCs w:val="24"/>
          <w:lang w:eastAsia="ar-SA"/>
        </w:rPr>
        <w:t xml:space="preserve">п. 4.4. </w:t>
      </w:r>
      <w:proofErr w:type="gramStart"/>
      <w:r w:rsidRPr="002A5F60">
        <w:rPr>
          <w:rFonts w:ascii="Times New Roman" w:eastAsia="Times New Roman" w:hAnsi="Times New Roman" w:cs="Times New Roman"/>
          <w:sz w:val="24"/>
          <w:szCs w:val="24"/>
          <w:lang w:eastAsia="ar-SA"/>
        </w:rPr>
        <w:t>Д</w:t>
      </w:r>
      <w:r w:rsidRPr="00AF0E98">
        <w:rPr>
          <w:rFonts w:ascii="Times New Roman" w:eastAsia="Times New Roman" w:hAnsi="Times New Roman" w:cs="Times New Roman"/>
          <w:sz w:val="24"/>
          <w:szCs w:val="24"/>
          <w:lang w:eastAsia="ar-SA"/>
        </w:rPr>
        <w:t>оку</w:t>
      </w:r>
      <w:r w:rsidRPr="00A751C8">
        <w:rPr>
          <w:rFonts w:ascii="Times New Roman" w:eastAsia="Times New Roman" w:hAnsi="Times New Roman" w:cs="Times New Roman"/>
          <w:sz w:val="24"/>
          <w:szCs w:val="24"/>
          <w:lang w:eastAsia="ar-SA"/>
        </w:rPr>
        <w:t xml:space="preserve">ментации, пронумерованы согласно нумерации описи). </w:t>
      </w:r>
      <w:proofErr w:type="gramEnd"/>
    </w:p>
    <w:p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61E04" w:rsidRDefault="00061E04"/>
    <w:sectPr w:rsidR="00061E04" w:rsidSect="002B544F">
      <w:headerReference w:type="even" r:id="rId20"/>
      <w:headerReference w:type="default" r:id="rId21"/>
      <w:footerReference w:type="even" r:id="rId22"/>
      <w:footerReference w:type="default" r:id="rId23"/>
      <w:headerReference w:type="first" r:id="rId24"/>
      <w:pgSz w:w="11906" w:h="16838"/>
      <w:pgMar w:top="1134" w:right="567" w:bottom="1134"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576" w:rsidRDefault="007D0576">
      <w:pPr>
        <w:spacing w:after="0" w:line="240" w:lineRule="auto"/>
      </w:pPr>
      <w:r>
        <w:separator/>
      </w:r>
    </w:p>
  </w:endnote>
  <w:endnote w:type="continuationSeparator" w:id="0">
    <w:p w:rsidR="007D0576" w:rsidRDefault="007D0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76" w:rsidRDefault="007D0576">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7D0576" w:rsidRDefault="007D0576">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76" w:rsidRDefault="007D0576">
    <w:pPr>
      <w:pStyle w:val="af2"/>
      <w:framePr w:wrap="auto" w:vAnchor="text" w:hAnchor="margin" w:xAlign="right" w:y="1"/>
      <w:rPr>
        <w:rStyle w:val="aff2"/>
      </w:rPr>
    </w:pPr>
  </w:p>
  <w:p w:rsidR="007D0576" w:rsidRDefault="007D0576">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576" w:rsidRDefault="007D0576">
      <w:pPr>
        <w:spacing w:after="0" w:line="240" w:lineRule="auto"/>
      </w:pPr>
      <w:r>
        <w:separator/>
      </w:r>
    </w:p>
  </w:footnote>
  <w:footnote w:type="continuationSeparator" w:id="0">
    <w:p w:rsidR="007D0576" w:rsidRDefault="007D0576">
      <w:pPr>
        <w:spacing w:after="0" w:line="240" w:lineRule="auto"/>
      </w:pPr>
      <w:r>
        <w:continuationSeparator/>
      </w:r>
    </w:p>
  </w:footnote>
  <w:footnote w:id="1">
    <w:p w:rsidR="007D0576" w:rsidRPr="00390286" w:rsidRDefault="007D0576"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76" w:rsidRDefault="007D0576">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7D0576" w:rsidRDefault="007D0576">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rsidR="007D0576" w:rsidRDefault="007D0576" w:rsidP="00C82235">
        <w:pPr>
          <w:pStyle w:val="af0"/>
          <w:jc w:val="center"/>
        </w:pPr>
        <w:r>
          <w:fldChar w:fldCharType="begin"/>
        </w:r>
        <w:r>
          <w:instrText>PAGE   \* MERGEFORMAT</w:instrText>
        </w:r>
        <w:r>
          <w:fldChar w:fldCharType="separate"/>
        </w:r>
        <w:r w:rsidR="00AB42E2">
          <w:rPr>
            <w:noProof/>
          </w:rPr>
          <w:t>51</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rsidR="007D0576" w:rsidRDefault="007D0576">
        <w:pPr>
          <w:pStyle w:val="af0"/>
          <w:jc w:val="center"/>
        </w:pPr>
      </w:p>
      <w:p w:rsidR="007D0576" w:rsidRDefault="00AB42E2">
        <w:pPr>
          <w:pStyle w:val="af0"/>
          <w:jc w:val="center"/>
        </w:pPr>
      </w:p>
    </w:sdtContent>
  </w:sdt>
  <w:p w:rsidR="007D0576" w:rsidRDefault="007D0576">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AD948EA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080"/>
        </w:tabs>
        <w:ind w:left="1080" w:hanging="1080"/>
      </w:pPr>
      <w:rPr>
        <w:rFonts w:cs="Times New Roman"/>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4">
    <w:nsid w:val="00000011"/>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5">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6">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9">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0374F15"/>
    <w:multiLevelType w:val="multilevel"/>
    <w:tmpl w:val="9B9C2C70"/>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6">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1FD15426"/>
    <w:multiLevelType w:val="multilevel"/>
    <w:tmpl w:val="31CCBC60"/>
    <w:numStyleLink w:val="14"/>
  </w:abstractNum>
  <w:abstractNum w:abstractNumId="18">
    <w:nsid w:val="20451C3A"/>
    <w:multiLevelType w:val="multilevel"/>
    <w:tmpl w:val="05FA8336"/>
    <w:numStyleLink w:val="5"/>
  </w:abstractNum>
  <w:abstractNum w:abstractNumId="19">
    <w:nsid w:val="2619443B"/>
    <w:multiLevelType w:val="multilevel"/>
    <w:tmpl w:val="D3785ABC"/>
    <w:lvl w:ilvl="0">
      <w:start w:val="4"/>
      <w:numFmt w:val="decimal"/>
      <w:lvlText w:val="%1."/>
      <w:lvlJc w:val="left"/>
      <w:pPr>
        <w:ind w:left="408" w:hanging="408"/>
      </w:pPr>
      <w:rPr>
        <w:rFonts w:hint="default"/>
      </w:r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2">
    <w:nsid w:val="2F81295C"/>
    <w:multiLevelType w:val="multilevel"/>
    <w:tmpl w:val="7D0A6864"/>
    <w:lvl w:ilvl="0">
      <w:start w:val="3"/>
      <w:numFmt w:val="decimal"/>
      <w:lvlText w:val="%1."/>
      <w:lvlJc w:val="left"/>
      <w:pPr>
        <w:ind w:left="408" w:hanging="408"/>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23">
    <w:nsid w:val="356B0D8B"/>
    <w:multiLevelType w:val="multilevel"/>
    <w:tmpl w:val="1F22E100"/>
    <w:lvl w:ilvl="0">
      <w:start w:val="2"/>
      <w:numFmt w:val="decimal"/>
      <w:lvlText w:val="%1."/>
      <w:lvlJc w:val="left"/>
      <w:pPr>
        <w:ind w:left="408" w:hanging="408"/>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40D31223"/>
    <w:multiLevelType w:val="multilevel"/>
    <w:tmpl w:val="46D6ED50"/>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5463E5A"/>
    <w:multiLevelType w:val="multilevel"/>
    <w:tmpl w:val="7846AB9E"/>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472F1F89"/>
    <w:multiLevelType w:val="hybridMultilevel"/>
    <w:tmpl w:val="4EF4521A"/>
    <w:lvl w:ilvl="0" w:tplc="71F2BB9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A1D7024"/>
    <w:multiLevelType w:val="multilevel"/>
    <w:tmpl w:val="BEBE14B8"/>
    <w:lvl w:ilvl="0">
      <w:start w:val="4"/>
      <w:numFmt w:val="decimal"/>
      <w:lvlText w:val="%1."/>
      <w:lvlJc w:val="left"/>
      <w:pPr>
        <w:ind w:left="408" w:hanging="408"/>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nsid w:val="4B5A0446"/>
    <w:multiLevelType w:val="multilevel"/>
    <w:tmpl w:val="27368770"/>
    <w:lvl w:ilvl="0">
      <w:start w:val="5"/>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33">
    <w:nsid w:val="4C0771EC"/>
    <w:multiLevelType w:val="multilevel"/>
    <w:tmpl w:val="5F7A34E2"/>
    <w:lvl w:ilvl="0">
      <w:start w:val="7"/>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5">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51E63CA2"/>
    <w:multiLevelType w:val="multilevel"/>
    <w:tmpl w:val="43C2DE2E"/>
    <w:lvl w:ilvl="0">
      <w:start w:val="2"/>
      <w:numFmt w:val="decimal"/>
      <w:lvlText w:val="%1."/>
      <w:lvlJc w:val="left"/>
      <w:pPr>
        <w:ind w:left="408" w:hanging="408"/>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9">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5">
    <w:nsid w:val="6D6806EC"/>
    <w:multiLevelType w:val="multilevel"/>
    <w:tmpl w:val="51ACAE1E"/>
    <w:lvl w:ilvl="0">
      <w:start w:val="5"/>
      <w:numFmt w:val="decimal"/>
      <w:lvlText w:val="%1."/>
      <w:lvlJc w:val="left"/>
      <w:pPr>
        <w:ind w:left="612" w:hanging="612"/>
      </w:pPr>
      <w:rPr>
        <w:rFonts w:hint="default"/>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6">
    <w:nsid w:val="7AD6372E"/>
    <w:multiLevelType w:val="multilevel"/>
    <w:tmpl w:val="06CE587A"/>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7">
    <w:nsid w:val="7BE60B25"/>
    <w:multiLevelType w:val="multilevel"/>
    <w:tmpl w:val="41A6FEDE"/>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1"/>
  </w:num>
  <w:num w:numId="2">
    <w:abstractNumId w:val="14"/>
  </w:num>
  <w:num w:numId="3">
    <w:abstractNumId w:val="44"/>
  </w:num>
  <w:num w:numId="4">
    <w:abstractNumId w:val="43"/>
  </w:num>
  <w:num w:numId="5">
    <w:abstractNumId w:val="16"/>
  </w:num>
  <w:num w:numId="6">
    <w:abstractNumId w:val="12"/>
  </w:num>
  <w:num w:numId="7">
    <w:abstractNumId w:val="25"/>
  </w:num>
  <w:num w:numId="8">
    <w:abstractNumId w:val="27"/>
  </w:num>
  <w:num w:numId="9">
    <w:abstractNumId w:val="41"/>
  </w:num>
  <w:num w:numId="10">
    <w:abstractNumId w:val="38"/>
  </w:num>
  <w:num w:numId="11">
    <w:abstractNumId w:val="18"/>
  </w:num>
  <w:num w:numId="12">
    <w:abstractNumId w:val="48"/>
  </w:num>
  <w:num w:numId="13">
    <w:abstractNumId w:val="26"/>
  </w:num>
  <w:num w:numId="14">
    <w:abstractNumId w:val="42"/>
  </w:num>
  <w:num w:numId="15">
    <w:abstractNumId w:val="35"/>
  </w:num>
  <w:num w:numId="16">
    <w:abstractNumId w:val="13"/>
  </w:num>
  <w:num w:numId="17">
    <w:abstractNumId w:val="39"/>
  </w:num>
  <w:num w:numId="18">
    <w:abstractNumId w:val="17"/>
    <w:lvlOverride w:ilvl="0">
      <w:lvl w:ilvl="0">
        <w:start w:val="4"/>
        <w:numFmt w:val="decimal"/>
        <w:lvlText w:val="%1.9."/>
        <w:lvlJc w:val="left"/>
        <w:pPr>
          <w:ind w:left="720" w:hanging="360"/>
        </w:pPr>
        <w:rPr>
          <w:rFonts w:hint="default"/>
          <w:b/>
        </w:rPr>
      </w:lvl>
    </w:lvlOverride>
  </w:num>
  <w:num w:numId="19">
    <w:abstractNumId w:val="20"/>
  </w:num>
  <w:num w:numId="20">
    <w:abstractNumId w:val="10"/>
  </w:num>
  <w:num w:numId="21">
    <w:abstractNumId w:val="36"/>
  </w:num>
  <w:num w:numId="22">
    <w:abstractNumId w:val="3"/>
  </w:num>
  <w:num w:numId="23">
    <w:abstractNumId w:val="24"/>
  </w:num>
  <w:num w:numId="24">
    <w:abstractNumId w:val="6"/>
  </w:num>
  <w:num w:numId="25">
    <w:abstractNumId w:val="40"/>
  </w:num>
  <w:num w:numId="26">
    <w:abstractNumId w:val="21"/>
  </w:num>
  <w:num w:numId="27">
    <w:abstractNumId w:val="47"/>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num>
  <w:num w:numId="30">
    <w:abstractNumId w:val="37"/>
  </w:num>
  <w:num w:numId="31">
    <w:abstractNumId w:val="28"/>
  </w:num>
  <w:num w:numId="32">
    <w:abstractNumId w:val="22"/>
  </w:num>
  <w:num w:numId="33">
    <w:abstractNumId w:val="29"/>
  </w:num>
  <w:num w:numId="34">
    <w:abstractNumId w:val="9"/>
  </w:num>
  <w:num w:numId="35">
    <w:abstractNumId w:val="8"/>
  </w:num>
  <w:num w:numId="36">
    <w:abstractNumId w:val="4"/>
  </w:num>
  <w:num w:numId="37">
    <w:abstractNumId w:val="30"/>
  </w:num>
  <w:num w:numId="38">
    <w:abstractNumId w:val="34"/>
  </w:num>
  <w:num w:numId="39">
    <w:abstractNumId w:val="0"/>
  </w:num>
  <w:num w:numId="40">
    <w:abstractNumId w:val="1"/>
  </w:num>
  <w:num w:numId="41">
    <w:abstractNumId w:val="32"/>
  </w:num>
  <w:num w:numId="42">
    <w:abstractNumId w:val="33"/>
  </w:num>
  <w:num w:numId="43">
    <w:abstractNumId w:val="19"/>
  </w:num>
  <w:num w:numId="44">
    <w:abstractNumId w:val="31"/>
  </w:num>
  <w:num w:numId="45">
    <w:abstractNumId w:val="23"/>
  </w:num>
  <w:num w:numId="46">
    <w:abstractNumId w:val="4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12265"/>
    <w:rsid w:val="00012398"/>
    <w:rsid w:val="00016372"/>
    <w:rsid w:val="00017A14"/>
    <w:rsid w:val="000201A5"/>
    <w:rsid w:val="00020CC1"/>
    <w:rsid w:val="0003102D"/>
    <w:rsid w:val="00032FC0"/>
    <w:rsid w:val="00035338"/>
    <w:rsid w:val="00040A4F"/>
    <w:rsid w:val="000424DE"/>
    <w:rsid w:val="00044D58"/>
    <w:rsid w:val="00052568"/>
    <w:rsid w:val="00052B4C"/>
    <w:rsid w:val="00056292"/>
    <w:rsid w:val="00056388"/>
    <w:rsid w:val="00056524"/>
    <w:rsid w:val="00057D18"/>
    <w:rsid w:val="00060D44"/>
    <w:rsid w:val="00061E04"/>
    <w:rsid w:val="00064C4E"/>
    <w:rsid w:val="00065066"/>
    <w:rsid w:val="00065DFF"/>
    <w:rsid w:val="000740FA"/>
    <w:rsid w:val="000754C2"/>
    <w:rsid w:val="0008456C"/>
    <w:rsid w:val="0008770D"/>
    <w:rsid w:val="00090D59"/>
    <w:rsid w:val="0009137A"/>
    <w:rsid w:val="00091F1C"/>
    <w:rsid w:val="000936E2"/>
    <w:rsid w:val="0009490E"/>
    <w:rsid w:val="00096476"/>
    <w:rsid w:val="00096BD7"/>
    <w:rsid w:val="00096CC3"/>
    <w:rsid w:val="000A432C"/>
    <w:rsid w:val="000A696F"/>
    <w:rsid w:val="000A7A5E"/>
    <w:rsid w:val="000B5296"/>
    <w:rsid w:val="000C0D23"/>
    <w:rsid w:val="000C101D"/>
    <w:rsid w:val="000C2C76"/>
    <w:rsid w:val="000C5539"/>
    <w:rsid w:val="000C5969"/>
    <w:rsid w:val="000D1171"/>
    <w:rsid w:val="000D3D80"/>
    <w:rsid w:val="000D40F1"/>
    <w:rsid w:val="000D46A1"/>
    <w:rsid w:val="000E27A0"/>
    <w:rsid w:val="000E2879"/>
    <w:rsid w:val="000F165F"/>
    <w:rsid w:val="000F219E"/>
    <w:rsid w:val="000F6AA7"/>
    <w:rsid w:val="00100F20"/>
    <w:rsid w:val="00101A99"/>
    <w:rsid w:val="00105BC9"/>
    <w:rsid w:val="00106BF3"/>
    <w:rsid w:val="00110FF8"/>
    <w:rsid w:val="00111674"/>
    <w:rsid w:val="001136B1"/>
    <w:rsid w:val="001137B5"/>
    <w:rsid w:val="00113DB3"/>
    <w:rsid w:val="00120183"/>
    <w:rsid w:val="0012380B"/>
    <w:rsid w:val="00126049"/>
    <w:rsid w:val="00137A46"/>
    <w:rsid w:val="00140F57"/>
    <w:rsid w:val="001441C0"/>
    <w:rsid w:val="001456A9"/>
    <w:rsid w:val="00150A57"/>
    <w:rsid w:val="00155843"/>
    <w:rsid w:val="0015643E"/>
    <w:rsid w:val="00163CAA"/>
    <w:rsid w:val="00164187"/>
    <w:rsid w:val="001642CE"/>
    <w:rsid w:val="00165290"/>
    <w:rsid w:val="00166B05"/>
    <w:rsid w:val="00167A77"/>
    <w:rsid w:val="00167B6E"/>
    <w:rsid w:val="001725F2"/>
    <w:rsid w:val="00175D45"/>
    <w:rsid w:val="00175F9B"/>
    <w:rsid w:val="00182D27"/>
    <w:rsid w:val="0018377A"/>
    <w:rsid w:val="001866DE"/>
    <w:rsid w:val="00193F8B"/>
    <w:rsid w:val="001940A4"/>
    <w:rsid w:val="0019474A"/>
    <w:rsid w:val="001A4769"/>
    <w:rsid w:val="001B1CA2"/>
    <w:rsid w:val="001B2AA0"/>
    <w:rsid w:val="001C2B08"/>
    <w:rsid w:val="001C33A0"/>
    <w:rsid w:val="001C34A0"/>
    <w:rsid w:val="001C5B33"/>
    <w:rsid w:val="001C6DFC"/>
    <w:rsid w:val="001D4656"/>
    <w:rsid w:val="001E0062"/>
    <w:rsid w:val="001E1F05"/>
    <w:rsid w:val="001E5887"/>
    <w:rsid w:val="001E7824"/>
    <w:rsid w:val="001F0E95"/>
    <w:rsid w:val="001F2641"/>
    <w:rsid w:val="001F26F6"/>
    <w:rsid w:val="001F39F0"/>
    <w:rsid w:val="001F614F"/>
    <w:rsid w:val="0020111D"/>
    <w:rsid w:val="00202B01"/>
    <w:rsid w:val="00211E03"/>
    <w:rsid w:val="002137F4"/>
    <w:rsid w:val="00214566"/>
    <w:rsid w:val="00215218"/>
    <w:rsid w:val="00216ADC"/>
    <w:rsid w:val="00216FC3"/>
    <w:rsid w:val="00220ACC"/>
    <w:rsid w:val="00224ACF"/>
    <w:rsid w:val="00224C5C"/>
    <w:rsid w:val="00245CA1"/>
    <w:rsid w:val="00247FAB"/>
    <w:rsid w:val="002530F7"/>
    <w:rsid w:val="00253390"/>
    <w:rsid w:val="00257A17"/>
    <w:rsid w:val="00257BD4"/>
    <w:rsid w:val="00261186"/>
    <w:rsid w:val="00265A03"/>
    <w:rsid w:val="00267D41"/>
    <w:rsid w:val="0027047D"/>
    <w:rsid w:val="0027190C"/>
    <w:rsid w:val="00272DA2"/>
    <w:rsid w:val="00273EC8"/>
    <w:rsid w:val="00274593"/>
    <w:rsid w:val="00275052"/>
    <w:rsid w:val="00283C0A"/>
    <w:rsid w:val="00283C32"/>
    <w:rsid w:val="00285A3F"/>
    <w:rsid w:val="00291A13"/>
    <w:rsid w:val="00292290"/>
    <w:rsid w:val="00292747"/>
    <w:rsid w:val="002A5F60"/>
    <w:rsid w:val="002B544F"/>
    <w:rsid w:val="002C03B4"/>
    <w:rsid w:val="002C13DC"/>
    <w:rsid w:val="002C17C7"/>
    <w:rsid w:val="002C1D84"/>
    <w:rsid w:val="002C56B9"/>
    <w:rsid w:val="002C65F8"/>
    <w:rsid w:val="002C680B"/>
    <w:rsid w:val="002D0C72"/>
    <w:rsid w:val="002D26BE"/>
    <w:rsid w:val="002D418A"/>
    <w:rsid w:val="002D42D1"/>
    <w:rsid w:val="002D5600"/>
    <w:rsid w:val="002D6308"/>
    <w:rsid w:val="002D71EB"/>
    <w:rsid w:val="002E1619"/>
    <w:rsid w:val="002E1A80"/>
    <w:rsid w:val="002E4BF3"/>
    <w:rsid w:val="002E6944"/>
    <w:rsid w:val="002F3F14"/>
    <w:rsid w:val="002F40FD"/>
    <w:rsid w:val="00300854"/>
    <w:rsid w:val="00305F02"/>
    <w:rsid w:val="003267B0"/>
    <w:rsid w:val="0033006A"/>
    <w:rsid w:val="003303F6"/>
    <w:rsid w:val="00340AFD"/>
    <w:rsid w:val="003425A4"/>
    <w:rsid w:val="00342640"/>
    <w:rsid w:val="003429E2"/>
    <w:rsid w:val="00343FD7"/>
    <w:rsid w:val="00345B81"/>
    <w:rsid w:val="00352818"/>
    <w:rsid w:val="0036386B"/>
    <w:rsid w:val="00364059"/>
    <w:rsid w:val="00364372"/>
    <w:rsid w:val="0036596E"/>
    <w:rsid w:val="00377416"/>
    <w:rsid w:val="00384090"/>
    <w:rsid w:val="003842F2"/>
    <w:rsid w:val="00390030"/>
    <w:rsid w:val="00391ECB"/>
    <w:rsid w:val="00393A05"/>
    <w:rsid w:val="00394B86"/>
    <w:rsid w:val="003A35A4"/>
    <w:rsid w:val="003A65B6"/>
    <w:rsid w:val="003A693C"/>
    <w:rsid w:val="003A76BF"/>
    <w:rsid w:val="003B792F"/>
    <w:rsid w:val="003C239E"/>
    <w:rsid w:val="003C29AE"/>
    <w:rsid w:val="003C2B90"/>
    <w:rsid w:val="003C315A"/>
    <w:rsid w:val="003C4537"/>
    <w:rsid w:val="003C7D58"/>
    <w:rsid w:val="003D0123"/>
    <w:rsid w:val="003D0364"/>
    <w:rsid w:val="003D1CDC"/>
    <w:rsid w:val="003D2280"/>
    <w:rsid w:val="003D332B"/>
    <w:rsid w:val="003D37F7"/>
    <w:rsid w:val="003D4DEB"/>
    <w:rsid w:val="003D5060"/>
    <w:rsid w:val="003E229C"/>
    <w:rsid w:val="003E4FDC"/>
    <w:rsid w:val="003F181D"/>
    <w:rsid w:val="003F285D"/>
    <w:rsid w:val="003F2EA9"/>
    <w:rsid w:val="003F431D"/>
    <w:rsid w:val="003F4D68"/>
    <w:rsid w:val="003F4DC6"/>
    <w:rsid w:val="004031D7"/>
    <w:rsid w:val="004050A0"/>
    <w:rsid w:val="00405F86"/>
    <w:rsid w:val="00406FE3"/>
    <w:rsid w:val="00411A92"/>
    <w:rsid w:val="00415919"/>
    <w:rsid w:val="00420485"/>
    <w:rsid w:val="0042055B"/>
    <w:rsid w:val="00425F63"/>
    <w:rsid w:val="004265C2"/>
    <w:rsid w:val="00426A31"/>
    <w:rsid w:val="0043025C"/>
    <w:rsid w:val="00431B58"/>
    <w:rsid w:val="00431E51"/>
    <w:rsid w:val="00431FA2"/>
    <w:rsid w:val="00436F20"/>
    <w:rsid w:val="00442ADD"/>
    <w:rsid w:val="00444BA4"/>
    <w:rsid w:val="0044795F"/>
    <w:rsid w:val="00450001"/>
    <w:rsid w:val="00450EE9"/>
    <w:rsid w:val="0045653C"/>
    <w:rsid w:val="0045694B"/>
    <w:rsid w:val="00461FD4"/>
    <w:rsid w:val="00463905"/>
    <w:rsid w:val="00464A06"/>
    <w:rsid w:val="004678B3"/>
    <w:rsid w:val="00470900"/>
    <w:rsid w:val="004724A5"/>
    <w:rsid w:val="00473C8B"/>
    <w:rsid w:val="004769FE"/>
    <w:rsid w:val="0047728E"/>
    <w:rsid w:val="004803D9"/>
    <w:rsid w:val="00481885"/>
    <w:rsid w:val="00484D6F"/>
    <w:rsid w:val="004904F1"/>
    <w:rsid w:val="00490F93"/>
    <w:rsid w:val="00494528"/>
    <w:rsid w:val="004A1830"/>
    <w:rsid w:val="004A1BF6"/>
    <w:rsid w:val="004A5E32"/>
    <w:rsid w:val="004C35C4"/>
    <w:rsid w:val="004C3FC8"/>
    <w:rsid w:val="004C4266"/>
    <w:rsid w:val="004C5365"/>
    <w:rsid w:val="004D4D19"/>
    <w:rsid w:val="004D6A44"/>
    <w:rsid w:val="004E5C59"/>
    <w:rsid w:val="004E7DF8"/>
    <w:rsid w:val="00501814"/>
    <w:rsid w:val="00501A11"/>
    <w:rsid w:val="005025B3"/>
    <w:rsid w:val="00503EBB"/>
    <w:rsid w:val="00504BBB"/>
    <w:rsid w:val="00506939"/>
    <w:rsid w:val="00513581"/>
    <w:rsid w:val="00515484"/>
    <w:rsid w:val="0051661C"/>
    <w:rsid w:val="0052099C"/>
    <w:rsid w:val="005252E6"/>
    <w:rsid w:val="00532B55"/>
    <w:rsid w:val="0053368C"/>
    <w:rsid w:val="005348A6"/>
    <w:rsid w:val="00536744"/>
    <w:rsid w:val="00536BB6"/>
    <w:rsid w:val="00540406"/>
    <w:rsid w:val="005404FB"/>
    <w:rsid w:val="00545531"/>
    <w:rsid w:val="00546EE8"/>
    <w:rsid w:val="005519AC"/>
    <w:rsid w:val="0056062D"/>
    <w:rsid w:val="00560A70"/>
    <w:rsid w:val="00563427"/>
    <w:rsid w:val="00565DE4"/>
    <w:rsid w:val="00573EDF"/>
    <w:rsid w:val="005773A4"/>
    <w:rsid w:val="005819CE"/>
    <w:rsid w:val="005825BC"/>
    <w:rsid w:val="00583041"/>
    <w:rsid w:val="005924D1"/>
    <w:rsid w:val="00596C7A"/>
    <w:rsid w:val="005A045A"/>
    <w:rsid w:val="005A07D3"/>
    <w:rsid w:val="005A2930"/>
    <w:rsid w:val="005A3464"/>
    <w:rsid w:val="005A4949"/>
    <w:rsid w:val="005A5B91"/>
    <w:rsid w:val="005B1D57"/>
    <w:rsid w:val="005B5320"/>
    <w:rsid w:val="005B642E"/>
    <w:rsid w:val="005C61C1"/>
    <w:rsid w:val="005C7BDB"/>
    <w:rsid w:val="005D2AE4"/>
    <w:rsid w:val="005D34A7"/>
    <w:rsid w:val="005E09FE"/>
    <w:rsid w:val="005E43E1"/>
    <w:rsid w:val="005E6036"/>
    <w:rsid w:val="005F1A5C"/>
    <w:rsid w:val="00601182"/>
    <w:rsid w:val="0061057E"/>
    <w:rsid w:val="00611FDB"/>
    <w:rsid w:val="0061312E"/>
    <w:rsid w:val="0061556B"/>
    <w:rsid w:val="00617470"/>
    <w:rsid w:val="00620C56"/>
    <w:rsid w:val="006249F2"/>
    <w:rsid w:val="0062656B"/>
    <w:rsid w:val="00630069"/>
    <w:rsid w:val="00636AB6"/>
    <w:rsid w:val="00637317"/>
    <w:rsid w:val="00642116"/>
    <w:rsid w:val="00644F9B"/>
    <w:rsid w:val="0065089E"/>
    <w:rsid w:val="006518B0"/>
    <w:rsid w:val="00654E85"/>
    <w:rsid w:val="00656E8C"/>
    <w:rsid w:val="006574A0"/>
    <w:rsid w:val="0066054A"/>
    <w:rsid w:val="00662194"/>
    <w:rsid w:val="00662ADB"/>
    <w:rsid w:val="00663D98"/>
    <w:rsid w:val="0066625C"/>
    <w:rsid w:val="00667433"/>
    <w:rsid w:val="00667D1C"/>
    <w:rsid w:val="0068230C"/>
    <w:rsid w:val="0068291C"/>
    <w:rsid w:val="00686A63"/>
    <w:rsid w:val="00696A9F"/>
    <w:rsid w:val="0069713D"/>
    <w:rsid w:val="006A0388"/>
    <w:rsid w:val="006A4586"/>
    <w:rsid w:val="006A4874"/>
    <w:rsid w:val="006B2E08"/>
    <w:rsid w:val="006B4143"/>
    <w:rsid w:val="006B55BD"/>
    <w:rsid w:val="006B6BAC"/>
    <w:rsid w:val="006B7B39"/>
    <w:rsid w:val="006C1757"/>
    <w:rsid w:val="006C3AE7"/>
    <w:rsid w:val="006C3AEF"/>
    <w:rsid w:val="006C40AC"/>
    <w:rsid w:val="006C4BB3"/>
    <w:rsid w:val="006D0D54"/>
    <w:rsid w:val="006D3A30"/>
    <w:rsid w:val="006D3ED3"/>
    <w:rsid w:val="006D4769"/>
    <w:rsid w:val="006F6C03"/>
    <w:rsid w:val="006F79A9"/>
    <w:rsid w:val="00706B2B"/>
    <w:rsid w:val="00706F49"/>
    <w:rsid w:val="0071411B"/>
    <w:rsid w:val="00720D61"/>
    <w:rsid w:val="00720E0A"/>
    <w:rsid w:val="00721216"/>
    <w:rsid w:val="00721936"/>
    <w:rsid w:val="007220BB"/>
    <w:rsid w:val="007233B7"/>
    <w:rsid w:val="00727739"/>
    <w:rsid w:val="00727B5C"/>
    <w:rsid w:val="00732EA4"/>
    <w:rsid w:val="00733077"/>
    <w:rsid w:val="00735310"/>
    <w:rsid w:val="007379B0"/>
    <w:rsid w:val="00740AD6"/>
    <w:rsid w:val="007433F5"/>
    <w:rsid w:val="00743E56"/>
    <w:rsid w:val="00743F6F"/>
    <w:rsid w:val="0074544F"/>
    <w:rsid w:val="00747359"/>
    <w:rsid w:val="007503F9"/>
    <w:rsid w:val="00750446"/>
    <w:rsid w:val="007519BA"/>
    <w:rsid w:val="007531D0"/>
    <w:rsid w:val="00760842"/>
    <w:rsid w:val="007611A2"/>
    <w:rsid w:val="00763D39"/>
    <w:rsid w:val="00763FD6"/>
    <w:rsid w:val="007640A8"/>
    <w:rsid w:val="007663F9"/>
    <w:rsid w:val="00767E2C"/>
    <w:rsid w:val="00771C07"/>
    <w:rsid w:val="007762A5"/>
    <w:rsid w:val="0077725A"/>
    <w:rsid w:val="00780BE5"/>
    <w:rsid w:val="00787B7C"/>
    <w:rsid w:val="00787E81"/>
    <w:rsid w:val="00794CCD"/>
    <w:rsid w:val="00795383"/>
    <w:rsid w:val="00796F24"/>
    <w:rsid w:val="0079741E"/>
    <w:rsid w:val="00797470"/>
    <w:rsid w:val="007A21A0"/>
    <w:rsid w:val="007A3171"/>
    <w:rsid w:val="007A5116"/>
    <w:rsid w:val="007B0E93"/>
    <w:rsid w:val="007B0ED1"/>
    <w:rsid w:val="007B16BF"/>
    <w:rsid w:val="007B2E1D"/>
    <w:rsid w:val="007B3D34"/>
    <w:rsid w:val="007B6C86"/>
    <w:rsid w:val="007B7E86"/>
    <w:rsid w:val="007C142F"/>
    <w:rsid w:val="007C4AB0"/>
    <w:rsid w:val="007D0576"/>
    <w:rsid w:val="007D0E95"/>
    <w:rsid w:val="007D494C"/>
    <w:rsid w:val="007D5229"/>
    <w:rsid w:val="007D6D37"/>
    <w:rsid w:val="007E594A"/>
    <w:rsid w:val="007F2409"/>
    <w:rsid w:val="008003D3"/>
    <w:rsid w:val="00800FCD"/>
    <w:rsid w:val="008040D5"/>
    <w:rsid w:val="008059FB"/>
    <w:rsid w:val="00807E7D"/>
    <w:rsid w:val="008200A5"/>
    <w:rsid w:val="00820792"/>
    <w:rsid w:val="0082298A"/>
    <w:rsid w:val="008236F1"/>
    <w:rsid w:val="00824DF2"/>
    <w:rsid w:val="00830276"/>
    <w:rsid w:val="00830D93"/>
    <w:rsid w:val="008324A0"/>
    <w:rsid w:val="0083403F"/>
    <w:rsid w:val="008367DF"/>
    <w:rsid w:val="00837F39"/>
    <w:rsid w:val="00853954"/>
    <w:rsid w:val="00855123"/>
    <w:rsid w:val="00863301"/>
    <w:rsid w:val="008637BC"/>
    <w:rsid w:val="00863D36"/>
    <w:rsid w:val="0087280C"/>
    <w:rsid w:val="008756AD"/>
    <w:rsid w:val="00876020"/>
    <w:rsid w:val="008800F1"/>
    <w:rsid w:val="00882247"/>
    <w:rsid w:val="0088780C"/>
    <w:rsid w:val="008878FF"/>
    <w:rsid w:val="008914EC"/>
    <w:rsid w:val="00893CA8"/>
    <w:rsid w:val="0089674B"/>
    <w:rsid w:val="008A04C0"/>
    <w:rsid w:val="008A2E84"/>
    <w:rsid w:val="008A5255"/>
    <w:rsid w:val="008A5474"/>
    <w:rsid w:val="008B0E65"/>
    <w:rsid w:val="008B1928"/>
    <w:rsid w:val="008B68C7"/>
    <w:rsid w:val="008C04FE"/>
    <w:rsid w:val="008C08E5"/>
    <w:rsid w:val="008C1B39"/>
    <w:rsid w:val="008C6ED1"/>
    <w:rsid w:val="008C79C5"/>
    <w:rsid w:val="008D144A"/>
    <w:rsid w:val="008D4B42"/>
    <w:rsid w:val="008D6205"/>
    <w:rsid w:val="008E059D"/>
    <w:rsid w:val="008E5D8A"/>
    <w:rsid w:val="008E6890"/>
    <w:rsid w:val="008F264B"/>
    <w:rsid w:val="008F2AFF"/>
    <w:rsid w:val="00901B94"/>
    <w:rsid w:val="00902396"/>
    <w:rsid w:val="009051D5"/>
    <w:rsid w:val="00905849"/>
    <w:rsid w:val="00911D93"/>
    <w:rsid w:val="00912081"/>
    <w:rsid w:val="00913983"/>
    <w:rsid w:val="009149B8"/>
    <w:rsid w:val="00915940"/>
    <w:rsid w:val="00931A3E"/>
    <w:rsid w:val="0093482D"/>
    <w:rsid w:val="00934E4E"/>
    <w:rsid w:val="009353BD"/>
    <w:rsid w:val="00944416"/>
    <w:rsid w:val="00944BE8"/>
    <w:rsid w:val="009470E0"/>
    <w:rsid w:val="00950E64"/>
    <w:rsid w:val="009649C5"/>
    <w:rsid w:val="009679BD"/>
    <w:rsid w:val="0097212D"/>
    <w:rsid w:val="00975B35"/>
    <w:rsid w:val="00982397"/>
    <w:rsid w:val="0098347A"/>
    <w:rsid w:val="00992B22"/>
    <w:rsid w:val="009959A6"/>
    <w:rsid w:val="00996BD2"/>
    <w:rsid w:val="009A216A"/>
    <w:rsid w:val="009A2CA3"/>
    <w:rsid w:val="009A5D3B"/>
    <w:rsid w:val="009B041F"/>
    <w:rsid w:val="009B59BB"/>
    <w:rsid w:val="009B59FF"/>
    <w:rsid w:val="009C05C9"/>
    <w:rsid w:val="009C24A8"/>
    <w:rsid w:val="009C26B3"/>
    <w:rsid w:val="009C37D5"/>
    <w:rsid w:val="009D085A"/>
    <w:rsid w:val="009D23A1"/>
    <w:rsid w:val="009D39D9"/>
    <w:rsid w:val="009E4978"/>
    <w:rsid w:val="009E7B1F"/>
    <w:rsid w:val="009E7C11"/>
    <w:rsid w:val="009E7E35"/>
    <w:rsid w:val="009F29AE"/>
    <w:rsid w:val="009F3711"/>
    <w:rsid w:val="009F38C4"/>
    <w:rsid w:val="009F3FE3"/>
    <w:rsid w:val="009F62E9"/>
    <w:rsid w:val="00A028DE"/>
    <w:rsid w:val="00A05599"/>
    <w:rsid w:val="00A10495"/>
    <w:rsid w:val="00A13F84"/>
    <w:rsid w:val="00A162D8"/>
    <w:rsid w:val="00A16E1F"/>
    <w:rsid w:val="00A1723C"/>
    <w:rsid w:val="00A173B2"/>
    <w:rsid w:val="00A302F6"/>
    <w:rsid w:val="00A320A5"/>
    <w:rsid w:val="00A34523"/>
    <w:rsid w:val="00A43F3B"/>
    <w:rsid w:val="00A45A71"/>
    <w:rsid w:val="00A469F6"/>
    <w:rsid w:val="00A518D8"/>
    <w:rsid w:val="00A53D97"/>
    <w:rsid w:val="00A55C34"/>
    <w:rsid w:val="00A5684D"/>
    <w:rsid w:val="00A56D23"/>
    <w:rsid w:val="00A5727E"/>
    <w:rsid w:val="00A57BDB"/>
    <w:rsid w:val="00A62E37"/>
    <w:rsid w:val="00A65B17"/>
    <w:rsid w:val="00A67F4F"/>
    <w:rsid w:val="00A7276E"/>
    <w:rsid w:val="00A73078"/>
    <w:rsid w:val="00A749F1"/>
    <w:rsid w:val="00A751C8"/>
    <w:rsid w:val="00A76F31"/>
    <w:rsid w:val="00A77ADC"/>
    <w:rsid w:val="00A81400"/>
    <w:rsid w:val="00A8160A"/>
    <w:rsid w:val="00A81DB2"/>
    <w:rsid w:val="00A82E8F"/>
    <w:rsid w:val="00A87D9B"/>
    <w:rsid w:val="00A90392"/>
    <w:rsid w:val="00A920DD"/>
    <w:rsid w:val="00AA1A0D"/>
    <w:rsid w:val="00AA3E37"/>
    <w:rsid w:val="00AB123D"/>
    <w:rsid w:val="00AB42E2"/>
    <w:rsid w:val="00AB6E73"/>
    <w:rsid w:val="00AC36E0"/>
    <w:rsid w:val="00AC6F40"/>
    <w:rsid w:val="00AD2299"/>
    <w:rsid w:val="00AD5697"/>
    <w:rsid w:val="00AD61F7"/>
    <w:rsid w:val="00AD660C"/>
    <w:rsid w:val="00AE032E"/>
    <w:rsid w:val="00AE04D0"/>
    <w:rsid w:val="00AE1759"/>
    <w:rsid w:val="00AE2C61"/>
    <w:rsid w:val="00AE718E"/>
    <w:rsid w:val="00AF0E98"/>
    <w:rsid w:val="00AF3809"/>
    <w:rsid w:val="00AF7CC5"/>
    <w:rsid w:val="00B01DD0"/>
    <w:rsid w:val="00B1206A"/>
    <w:rsid w:val="00B135B1"/>
    <w:rsid w:val="00B13AAB"/>
    <w:rsid w:val="00B15186"/>
    <w:rsid w:val="00B27933"/>
    <w:rsid w:val="00B35AD0"/>
    <w:rsid w:val="00B37C8A"/>
    <w:rsid w:val="00B415E2"/>
    <w:rsid w:val="00B44862"/>
    <w:rsid w:val="00B45D2C"/>
    <w:rsid w:val="00B46DEA"/>
    <w:rsid w:val="00B46F9C"/>
    <w:rsid w:val="00B52241"/>
    <w:rsid w:val="00B54DA8"/>
    <w:rsid w:val="00B5673B"/>
    <w:rsid w:val="00B6116E"/>
    <w:rsid w:val="00B63667"/>
    <w:rsid w:val="00B66AA6"/>
    <w:rsid w:val="00B6709E"/>
    <w:rsid w:val="00B67B39"/>
    <w:rsid w:val="00B7377A"/>
    <w:rsid w:val="00B7382C"/>
    <w:rsid w:val="00B82EDB"/>
    <w:rsid w:val="00B832C8"/>
    <w:rsid w:val="00B90781"/>
    <w:rsid w:val="00B90A1D"/>
    <w:rsid w:val="00B95ECF"/>
    <w:rsid w:val="00B97D12"/>
    <w:rsid w:val="00BA5445"/>
    <w:rsid w:val="00BB05FB"/>
    <w:rsid w:val="00BB1FBC"/>
    <w:rsid w:val="00BB44E6"/>
    <w:rsid w:val="00BB4C9B"/>
    <w:rsid w:val="00BB7BE2"/>
    <w:rsid w:val="00BC19D9"/>
    <w:rsid w:val="00BC1A4B"/>
    <w:rsid w:val="00BC1E7B"/>
    <w:rsid w:val="00BC2119"/>
    <w:rsid w:val="00BC5269"/>
    <w:rsid w:val="00BD48CC"/>
    <w:rsid w:val="00BD5AAF"/>
    <w:rsid w:val="00BD5C0C"/>
    <w:rsid w:val="00BD6891"/>
    <w:rsid w:val="00BE02C7"/>
    <w:rsid w:val="00BE7A84"/>
    <w:rsid w:val="00BF2F29"/>
    <w:rsid w:val="00BF3A65"/>
    <w:rsid w:val="00BF3AE7"/>
    <w:rsid w:val="00BF575A"/>
    <w:rsid w:val="00C01998"/>
    <w:rsid w:val="00C019EB"/>
    <w:rsid w:val="00C0621B"/>
    <w:rsid w:val="00C1145F"/>
    <w:rsid w:val="00C11ECF"/>
    <w:rsid w:val="00C124C0"/>
    <w:rsid w:val="00C15033"/>
    <w:rsid w:val="00C15248"/>
    <w:rsid w:val="00C15280"/>
    <w:rsid w:val="00C220CB"/>
    <w:rsid w:val="00C235F4"/>
    <w:rsid w:val="00C272B2"/>
    <w:rsid w:val="00C306DA"/>
    <w:rsid w:val="00C3075D"/>
    <w:rsid w:val="00C31130"/>
    <w:rsid w:val="00C3196A"/>
    <w:rsid w:val="00C463A1"/>
    <w:rsid w:val="00C46E6D"/>
    <w:rsid w:val="00C514A8"/>
    <w:rsid w:val="00C52FAB"/>
    <w:rsid w:val="00C53AA6"/>
    <w:rsid w:val="00C53F7D"/>
    <w:rsid w:val="00C60C9B"/>
    <w:rsid w:val="00C61B44"/>
    <w:rsid w:val="00C65EB2"/>
    <w:rsid w:val="00C669C0"/>
    <w:rsid w:val="00C66FFF"/>
    <w:rsid w:val="00C67C37"/>
    <w:rsid w:val="00C731E1"/>
    <w:rsid w:val="00C74617"/>
    <w:rsid w:val="00C75898"/>
    <w:rsid w:val="00C76A49"/>
    <w:rsid w:val="00C8067E"/>
    <w:rsid w:val="00C811CE"/>
    <w:rsid w:val="00C82235"/>
    <w:rsid w:val="00C82B98"/>
    <w:rsid w:val="00C84F43"/>
    <w:rsid w:val="00C85365"/>
    <w:rsid w:val="00C85BDC"/>
    <w:rsid w:val="00C9135C"/>
    <w:rsid w:val="00C91CB3"/>
    <w:rsid w:val="00C96E41"/>
    <w:rsid w:val="00CB0CA7"/>
    <w:rsid w:val="00CB2736"/>
    <w:rsid w:val="00CB7C17"/>
    <w:rsid w:val="00CC0400"/>
    <w:rsid w:val="00CC2F50"/>
    <w:rsid w:val="00CC32B4"/>
    <w:rsid w:val="00CC3C0D"/>
    <w:rsid w:val="00CC7BD2"/>
    <w:rsid w:val="00CD26B4"/>
    <w:rsid w:val="00CD553A"/>
    <w:rsid w:val="00CD593E"/>
    <w:rsid w:val="00CE362C"/>
    <w:rsid w:val="00CE46F7"/>
    <w:rsid w:val="00CF084C"/>
    <w:rsid w:val="00CF3464"/>
    <w:rsid w:val="00D012E5"/>
    <w:rsid w:val="00D0207C"/>
    <w:rsid w:val="00D04BA3"/>
    <w:rsid w:val="00D12A63"/>
    <w:rsid w:val="00D226BE"/>
    <w:rsid w:val="00D23113"/>
    <w:rsid w:val="00D25408"/>
    <w:rsid w:val="00D32AA7"/>
    <w:rsid w:val="00D3597B"/>
    <w:rsid w:val="00D37C3A"/>
    <w:rsid w:val="00D37CF1"/>
    <w:rsid w:val="00D420A2"/>
    <w:rsid w:val="00D461ED"/>
    <w:rsid w:val="00D5336C"/>
    <w:rsid w:val="00D541B5"/>
    <w:rsid w:val="00D561FE"/>
    <w:rsid w:val="00D60409"/>
    <w:rsid w:val="00D60629"/>
    <w:rsid w:val="00D6558F"/>
    <w:rsid w:val="00D65E26"/>
    <w:rsid w:val="00D671EE"/>
    <w:rsid w:val="00D73802"/>
    <w:rsid w:val="00D773EC"/>
    <w:rsid w:val="00D841EE"/>
    <w:rsid w:val="00D85B57"/>
    <w:rsid w:val="00D909CB"/>
    <w:rsid w:val="00D92AC1"/>
    <w:rsid w:val="00D93CDB"/>
    <w:rsid w:val="00DA13AC"/>
    <w:rsid w:val="00DA1977"/>
    <w:rsid w:val="00DA286D"/>
    <w:rsid w:val="00DA28E0"/>
    <w:rsid w:val="00DA46B5"/>
    <w:rsid w:val="00DA470E"/>
    <w:rsid w:val="00DA6987"/>
    <w:rsid w:val="00DA7124"/>
    <w:rsid w:val="00DB41D2"/>
    <w:rsid w:val="00DB4EE9"/>
    <w:rsid w:val="00DB5951"/>
    <w:rsid w:val="00DB7F1B"/>
    <w:rsid w:val="00DC2605"/>
    <w:rsid w:val="00DC7495"/>
    <w:rsid w:val="00DC7D1D"/>
    <w:rsid w:val="00DD299D"/>
    <w:rsid w:val="00DD3F26"/>
    <w:rsid w:val="00DD4AAD"/>
    <w:rsid w:val="00DD58E5"/>
    <w:rsid w:val="00DD5D1B"/>
    <w:rsid w:val="00DD6547"/>
    <w:rsid w:val="00DD7611"/>
    <w:rsid w:val="00DE0160"/>
    <w:rsid w:val="00DE2C2C"/>
    <w:rsid w:val="00DE370F"/>
    <w:rsid w:val="00DE3E2E"/>
    <w:rsid w:val="00DE4D16"/>
    <w:rsid w:val="00DE6FAE"/>
    <w:rsid w:val="00DF066E"/>
    <w:rsid w:val="00DF1DEE"/>
    <w:rsid w:val="00DF6CFC"/>
    <w:rsid w:val="00DF74D0"/>
    <w:rsid w:val="00E009D9"/>
    <w:rsid w:val="00E02DC5"/>
    <w:rsid w:val="00E04756"/>
    <w:rsid w:val="00E05E46"/>
    <w:rsid w:val="00E12CEC"/>
    <w:rsid w:val="00E12DEB"/>
    <w:rsid w:val="00E1592F"/>
    <w:rsid w:val="00E17F1C"/>
    <w:rsid w:val="00E242B3"/>
    <w:rsid w:val="00E25596"/>
    <w:rsid w:val="00E26248"/>
    <w:rsid w:val="00E30A58"/>
    <w:rsid w:val="00E32E73"/>
    <w:rsid w:val="00E3788D"/>
    <w:rsid w:val="00E461EF"/>
    <w:rsid w:val="00E46852"/>
    <w:rsid w:val="00E559E1"/>
    <w:rsid w:val="00E572C4"/>
    <w:rsid w:val="00E60F58"/>
    <w:rsid w:val="00E72653"/>
    <w:rsid w:val="00E73CDD"/>
    <w:rsid w:val="00E762C9"/>
    <w:rsid w:val="00E806A2"/>
    <w:rsid w:val="00E8131C"/>
    <w:rsid w:val="00E81466"/>
    <w:rsid w:val="00E837B7"/>
    <w:rsid w:val="00E84502"/>
    <w:rsid w:val="00E87252"/>
    <w:rsid w:val="00E91992"/>
    <w:rsid w:val="00E96C2E"/>
    <w:rsid w:val="00E97806"/>
    <w:rsid w:val="00EA30B5"/>
    <w:rsid w:val="00EA70E8"/>
    <w:rsid w:val="00EA7C81"/>
    <w:rsid w:val="00EB39F0"/>
    <w:rsid w:val="00EB66E3"/>
    <w:rsid w:val="00EC2D0E"/>
    <w:rsid w:val="00EC2D88"/>
    <w:rsid w:val="00EC4564"/>
    <w:rsid w:val="00ED4F00"/>
    <w:rsid w:val="00EE103C"/>
    <w:rsid w:val="00EE25C0"/>
    <w:rsid w:val="00EE2B77"/>
    <w:rsid w:val="00EE3DE8"/>
    <w:rsid w:val="00EE612E"/>
    <w:rsid w:val="00EF186D"/>
    <w:rsid w:val="00EF5559"/>
    <w:rsid w:val="00EF6AB3"/>
    <w:rsid w:val="00EF7FAB"/>
    <w:rsid w:val="00F012AF"/>
    <w:rsid w:val="00F01BED"/>
    <w:rsid w:val="00F0726F"/>
    <w:rsid w:val="00F115EC"/>
    <w:rsid w:val="00F142B9"/>
    <w:rsid w:val="00F26805"/>
    <w:rsid w:val="00F26EF6"/>
    <w:rsid w:val="00F278E9"/>
    <w:rsid w:val="00F30661"/>
    <w:rsid w:val="00F3287B"/>
    <w:rsid w:val="00F40BBA"/>
    <w:rsid w:val="00F41A22"/>
    <w:rsid w:val="00F51D0A"/>
    <w:rsid w:val="00F539CA"/>
    <w:rsid w:val="00F55795"/>
    <w:rsid w:val="00F664FC"/>
    <w:rsid w:val="00F66AD4"/>
    <w:rsid w:val="00F731D5"/>
    <w:rsid w:val="00F80E86"/>
    <w:rsid w:val="00F83190"/>
    <w:rsid w:val="00F966C5"/>
    <w:rsid w:val="00F973DF"/>
    <w:rsid w:val="00FA06B8"/>
    <w:rsid w:val="00FA339D"/>
    <w:rsid w:val="00FA440B"/>
    <w:rsid w:val="00FB7681"/>
    <w:rsid w:val="00FC1A04"/>
    <w:rsid w:val="00FD0A8D"/>
    <w:rsid w:val="00FD0E2C"/>
    <w:rsid w:val="00FD2041"/>
    <w:rsid w:val="00FD2D1D"/>
    <w:rsid w:val="00FE0FD7"/>
    <w:rsid w:val="00FE2178"/>
    <w:rsid w:val="00FE30C2"/>
    <w:rsid w:val="00FE5395"/>
    <w:rsid w:val="00FE61B2"/>
    <w:rsid w:val="00FE7808"/>
    <w:rsid w:val="00FF132B"/>
    <w:rsid w:val="00FF3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DF2"/>
  </w:style>
  <w:style w:type="paragraph" w:styleId="10">
    <w:name w:val="heading 1"/>
    <w:basedOn w:val="a"/>
    <w:next w:val="a"/>
    <w:link w:val="16"/>
    <w:qFormat/>
    <w:rsid w:val="006C3AEF"/>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3"/>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DF2"/>
  </w:style>
  <w:style w:type="paragraph" w:styleId="10">
    <w:name w:val="heading 1"/>
    <w:basedOn w:val="a"/>
    <w:next w:val="a"/>
    <w:link w:val="16"/>
    <w:qFormat/>
    <w:rsid w:val="006C3AEF"/>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3"/>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image" Target="media/image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usnakav@mures.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usnakav@mures.ru"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mailto:rusnakav@mures.ru" TargetMode="External"/><Relationship Id="rId23" Type="http://schemas.openxmlformats.org/officeDocument/2006/relationships/footer" Target="footer2.xml"/><Relationship Id="rId10" Type="http://schemas.openxmlformats.org/officeDocument/2006/relationships/hyperlink" Target="mailto:%20rusnakav@mures.ru" TargetMode="Externa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hyperlink" Target="mailto:rusnakav@mures.ru" TargetMode="External"/><Relationship Id="rId14" Type="http://schemas.openxmlformats.org/officeDocument/2006/relationships/hyperlink" Target="mailto:http://zakupki.gov.ru/223/."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2AE17-6313-4A98-A013-5F52D0FAE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54</Pages>
  <Words>19982</Words>
  <Characters>113903</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Анна В. Руснак</cp:lastModifiedBy>
  <cp:revision>381</cp:revision>
  <dcterms:created xsi:type="dcterms:W3CDTF">2016-01-15T13:07:00Z</dcterms:created>
  <dcterms:modified xsi:type="dcterms:W3CDTF">2016-12-22T14:24:00Z</dcterms:modified>
</cp:coreProperties>
</file>