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A9D" w:rsidRDefault="00613A9D" w:rsidP="00BF60C8">
      <w:pPr>
        <w:suppressAutoHyphens/>
        <w:spacing w:after="0" w:line="240" w:lineRule="auto"/>
        <w:ind w:left="6237"/>
        <w:rPr>
          <w:rFonts w:eastAsia="Times New Roman" w:cs="Times New Roman"/>
          <w:szCs w:val="24"/>
          <w:lang w:eastAsia="ar-SA"/>
        </w:rPr>
      </w:pPr>
      <w:r w:rsidRPr="00613A9D">
        <w:rPr>
          <w:rFonts w:eastAsia="Times New Roman" w:cs="Times New Roman"/>
          <w:szCs w:val="24"/>
          <w:lang w:eastAsia="ar-SA"/>
        </w:rPr>
        <w:t>УТВЕРЖД</w:t>
      </w:r>
      <w:r w:rsidR="00C01E5D">
        <w:rPr>
          <w:rFonts w:eastAsia="Times New Roman" w:cs="Times New Roman"/>
          <w:szCs w:val="24"/>
          <w:lang w:eastAsia="ar-SA"/>
        </w:rPr>
        <w:t>ЕНО</w:t>
      </w:r>
    </w:p>
    <w:p w:rsidR="00C01E5D" w:rsidRDefault="00613A9D" w:rsidP="00BF60C8">
      <w:pPr>
        <w:suppressAutoHyphens/>
        <w:spacing w:after="0" w:line="240" w:lineRule="auto"/>
        <w:ind w:left="6237"/>
        <w:rPr>
          <w:rFonts w:eastAsia="Times New Roman" w:cs="Times New Roman"/>
          <w:szCs w:val="24"/>
          <w:lang w:eastAsia="ar-SA"/>
        </w:rPr>
      </w:pPr>
      <w:r w:rsidRPr="00613A9D">
        <w:rPr>
          <w:rFonts w:eastAsia="Times New Roman" w:cs="Times New Roman"/>
          <w:szCs w:val="24"/>
          <w:lang w:eastAsia="ar-SA"/>
        </w:rPr>
        <w:t xml:space="preserve">Генеральный директор </w:t>
      </w:r>
    </w:p>
    <w:p w:rsidR="00613A9D" w:rsidRDefault="00C01E5D" w:rsidP="00BF60C8">
      <w:pPr>
        <w:suppressAutoHyphens/>
        <w:spacing w:after="0" w:line="240" w:lineRule="auto"/>
        <w:ind w:left="6237"/>
        <w:rPr>
          <w:rFonts w:eastAsia="Times New Roman" w:cs="Times New Roman"/>
          <w:szCs w:val="24"/>
          <w:lang w:eastAsia="ar-SA"/>
        </w:rPr>
      </w:pPr>
      <w:r>
        <w:rPr>
          <w:rFonts w:eastAsia="Times New Roman" w:cs="Times New Roman"/>
          <w:szCs w:val="24"/>
          <w:lang w:eastAsia="ar-SA"/>
        </w:rPr>
        <w:t xml:space="preserve">АО </w:t>
      </w:r>
      <w:r w:rsidR="00613A9D" w:rsidRPr="00613A9D">
        <w:rPr>
          <w:rFonts w:eastAsia="Times New Roman" w:cs="Times New Roman"/>
          <w:szCs w:val="24"/>
          <w:lang w:eastAsia="ar-SA"/>
        </w:rPr>
        <w:t>«М</w:t>
      </w:r>
      <w:r>
        <w:rPr>
          <w:rFonts w:eastAsia="Times New Roman" w:cs="Times New Roman"/>
          <w:szCs w:val="24"/>
          <w:lang w:eastAsia="ar-SA"/>
        </w:rPr>
        <w:t>ЭС</w:t>
      </w:r>
      <w:r w:rsidR="00613A9D" w:rsidRPr="00613A9D">
        <w:rPr>
          <w:rFonts w:eastAsia="Times New Roman" w:cs="Times New Roman"/>
          <w:szCs w:val="24"/>
          <w:lang w:eastAsia="ar-SA"/>
        </w:rPr>
        <w:t>»</w:t>
      </w:r>
      <w:r>
        <w:rPr>
          <w:rFonts w:eastAsia="Times New Roman" w:cs="Times New Roman"/>
          <w:szCs w:val="24"/>
          <w:lang w:eastAsia="ar-SA"/>
        </w:rPr>
        <w:t xml:space="preserve"> </w:t>
      </w:r>
      <w:r w:rsidR="00613A9D">
        <w:rPr>
          <w:rFonts w:eastAsia="Times New Roman" w:cs="Times New Roman"/>
          <w:szCs w:val="24"/>
          <w:lang w:eastAsia="ar-SA"/>
        </w:rPr>
        <w:t>А.Ю. Филиппов</w:t>
      </w:r>
      <w:r w:rsidR="00613A9D" w:rsidRPr="00613A9D">
        <w:rPr>
          <w:rFonts w:eastAsia="Times New Roman" w:cs="Times New Roman"/>
          <w:szCs w:val="24"/>
          <w:lang w:eastAsia="ar-SA"/>
        </w:rPr>
        <w:t xml:space="preserve"> </w:t>
      </w:r>
    </w:p>
    <w:p w:rsidR="00244A6A" w:rsidRPr="002B1CA6" w:rsidRDefault="00613A9D" w:rsidP="00BF60C8">
      <w:pPr>
        <w:suppressAutoHyphens/>
        <w:spacing w:after="0" w:line="240" w:lineRule="auto"/>
        <w:ind w:left="6237"/>
        <w:rPr>
          <w:rFonts w:eastAsia="Times New Roman" w:cs="Times New Roman"/>
          <w:szCs w:val="24"/>
          <w:lang w:eastAsia="ar-SA"/>
        </w:rPr>
      </w:pPr>
      <w:r w:rsidRPr="009139DC">
        <w:rPr>
          <w:rFonts w:eastAsia="Times New Roman" w:cs="Times New Roman"/>
          <w:szCs w:val="24"/>
          <w:lang w:eastAsia="ar-SA"/>
        </w:rPr>
        <w:t xml:space="preserve">Приказ № </w:t>
      </w:r>
      <w:r w:rsidR="009139DC" w:rsidRPr="009139DC">
        <w:rPr>
          <w:rFonts w:eastAsia="Times New Roman" w:cs="Times New Roman"/>
          <w:szCs w:val="24"/>
          <w:lang w:eastAsia="ar-SA"/>
        </w:rPr>
        <w:t>329</w:t>
      </w:r>
      <w:r w:rsidRPr="009139DC">
        <w:rPr>
          <w:rFonts w:eastAsia="Times New Roman" w:cs="Times New Roman"/>
          <w:szCs w:val="24"/>
          <w:lang w:eastAsia="ar-SA"/>
        </w:rPr>
        <w:t xml:space="preserve">-з от </w:t>
      </w:r>
      <w:r w:rsidR="009139DC" w:rsidRPr="009139DC">
        <w:rPr>
          <w:rFonts w:eastAsia="Times New Roman" w:cs="Times New Roman"/>
          <w:szCs w:val="24"/>
          <w:lang w:eastAsia="ar-SA"/>
        </w:rPr>
        <w:t>26.08.</w:t>
      </w:r>
      <w:r w:rsidRPr="009139DC">
        <w:rPr>
          <w:rFonts w:eastAsia="Times New Roman" w:cs="Times New Roman"/>
          <w:szCs w:val="24"/>
          <w:lang w:eastAsia="ar-SA"/>
        </w:rPr>
        <w:t>2016</w:t>
      </w:r>
      <w:r w:rsidR="00BF60C8" w:rsidRPr="009139DC">
        <w:rPr>
          <w:rFonts w:eastAsia="Times New Roman" w:cs="Times New Roman"/>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bookmarkStart w:id="0" w:name="_GoBack"/>
      <w:bookmarkEnd w:id="0"/>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Default="00244A6A" w:rsidP="00244A6A">
      <w:pPr>
        <w:suppressAutoHyphens/>
        <w:jc w:val="center"/>
        <w:rPr>
          <w:rFonts w:eastAsia="Calibri" w:cs="Times New Roman"/>
          <w:b/>
          <w:sz w:val="28"/>
          <w:szCs w:val="28"/>
          <w:lang w:eastAsia="ar-SA"/>
        </w:rPr>
      </w:pPr>
      <w:r w:rsidRPr="00244A6A">
        <w:rPr>
          <w:rFonts w:eastAsia="Calibri" w:cs="Times New Roman"/>
          <w:b/>
          <w:sz w:val="28"/>
          <w:szCs w:val="28"/>
          <w:lang w:eastAsia="ar-SA"/>
        </w:rPr>
        <w:t>ДОКУМЕНТАЦИЯ</w:t>
      </w:r>
    </w:p>
    <w:p w:rsidR="00C04D13" w:rsidRPr="00244A6A" w:rsidRDefault="00C04D13" w:rsidP="00244A6A">
      <w:pPr>
        <w:suppressAutoHyphens/>
        <w:jc w:val="center"/>
        <w:rPr>
          <w:rFonts w:eastAsia="Times New Roman" w:cs="Times New Roman"/>
          <w:b/>
          <w:sz w:val="28"/>
          <w:szCs w:val="28"/>
          <w:lang w:eastAsia="ar-SA"/>
        </w:rPr>
      </w:pPr>
    </w:p>
    <w:p w:rsidR="00244A6A" w:rsidRPr="00244A6A" w:rsidRDefault="00521006" w:rsidP="00525218">
      <w:pPr>
        <w:tabs>
          <w:tab w:val="left" w:pos="851"/>
        </w:tabs>
        <w:suppressAutoHyphens/>
        <w:spacing w:after="0" w:line="240" w:lineRule="auto"/>
        <w:jc w:val="center"/>
        <w:rPr>
          <w:rFonts w:eastAsia="Times New Roman" w:cs="Times New Roman"/>
          <w:sz w:val="18"/>
          <w:szCs w:val="18"/>
          <w:lang w:eastAsia="ar-SA"/>
        </w:rPr>
      </w:pPr>
      <w:r>
        <w:rPr>
          <w:rFonts w:eastAsia="Times New Roman" w:cs="Times New Roman"/>
          <w:b/>
          <w:sz w:val="28"/>
          <w:szCs w:val="28"/>
          <w:lang w:eastAsia="ar-SA"/>
        </w:rPr>
        <w:t xml:space="preserve">о проведении </w:t>
      </w:r>
      <w:r w:rsidRPr="00C04D13">
        <w:rPr>
          <w:rFonts w:eastAsia="Times New Roman" w:cs="Times New Roman"/>
          <w:b/>
          <w:sz w:val="28"/>
          <w:szCs w:val="28"/>
          <w:lang w:eastAsia="ar-SA"/>
        </w:rPr>
        <w:t xml:space="preserve"> запроса предложений </w:t>
      </w:r>
      <w:r w:rsidRPr="00405AF1">
        <w:rPr>
          <w:rFonts w:eastAsia="Times New Roman" w:cs="Times New Roman"/>
          <w:b/>
          <w:sz w:val="28"/>
          <w:szCs w:val="28"/>
          <w:lang w:eastAsia="ar-SA"/>
        </w:rPr>
        <w:t xml:space="preserve">на право заключения договора </w:t>
      </w:r>
      <w:r w:rsidRPr="00804741">
        <w:rPr>
          <w:rFonts w:eastAsia="Times New Roman" w:cs="Times New Roman"/>
          <w:b/>
          <w:sz w:val="28"/>
          <w:szCs w:val="28"/>
          <w:lang w:eastAsia="ar-SA"/>
        </w:rPr>
        <w:t xml:space="preserve">на </w:t>
      </w:r>
      <w:r w:rsidR="00525218" w:rsidRPr="003332F2">
        <w:rPr>
          <w:b/>
          <w:sz w:val="28"/>
          <w:szCs w:val="28"/>
          <w:lang w:eastAsia="ru-RU"/>
        </w:rPr>
        <w:t xml:space="preserve">выполнение работ </w:t>
      </w:r>
      <w:r w:rsidR="00525218" w:rsidRPr="003332F2">
        <w:rPr>
          <w:rFonts w:cs="Times New Roman"/>
          <w:b/>
          <w:sz w:val="28"/>
          <w:szCs w:val="28"/>
          <w:lang w:eastAsia="ru-RU"/>
        </w:rPr>
        <w:t xml:space="preserve">по </w:t>
      </w:r>
      <w:r w:rsidR="00525218">
        <w:rPr>
          <w:rFonts w:cs="Times New Roman"/>
          <w:b/>
          <w:sz w:val="28"/>
          <w:szCs w:val="28"/>
          <w:lang w:eastAsia="ru-RU"/>
        </w:rPr>
        <w:t xml:space="preserve">капитальному </w:t>
      </w:r>
      <w:r w:rsidR="00525218" w:rsidRPr="003332F2">
        <w:rPr>
          <w:rFonts w:cs="Times New Roman"/>
          <w:b/>
          <w:sz w:val="28"/>
          <w:szCs w:val="28"/>
        </w:rPr>
        <w:t>ремонту</w:t>
      </w:r>
      <w:r w:rsidR="00FB3AA7">
        <w:rPr>
          <w:rFonts w:cs="Times New Roman"/>
          <w:b/>
          <w:sz w:val="28"/>
          <w:szCs w:val="28"/>
        </w:rPr>
        <w:t xml:space="preserve"> кирпичной дымовой трубы</w:t>
      </w:r>
    </w:p>
    <w:p w:rsidR="00244A6A" w:rsidRPr="00244A6A" w:rsidRDefault="00244A6A" w:rsidP="00244A6A">
      <w:pPr>
        <w:widowControl w:val="0"/>
        <w:suppressAutoHyphens/>
        <w:autoSpaceDE w:val="0"/>
        <w:spacing w:before="2" w:after="0" w:line="180" w:lineRule="exact"/>
        <w:rPr>
          <w:rFonts w:eastAsia="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eastAsia="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Default="00244A6A" w:rsidP="00244A6A">
      <w:pPr>
        <w:widowControl w:val="0"/>
        <w:suppressAutoHyphens/>
        <w:autoSpaceDE w:val="0"/>
        <w:spacing w:after="0" w:line="200" w:lineRule="exact"/>
        <w:rPr>
          <w:rFonts w:eastAsia="Times New Roman" w:cs="Times New Roman"/>
          <w:sz w:val="20"/>
          <w:szCs w:val="20"/>
          <w:lang w:eastAsia="ar-SA"/>
        </w:rPr>
      </w:pPr>
    </w:p>
    <w:p w:rsidR="00C01E5D" w:rsidRPr="00244A6A" w:rsidRDefault="00C01E5D"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5218" w:rsidRDefault="00525218"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192717" w:rsidRDefault="00192717" w:rsidP="00244A6A">
      <w:pPr>
        <w:widowControl w:val="0"/>
        <w:suppressAutoHyphens/>
        <w:autoSpaceDE w:val="0"/>
        <w:spacing w:after="0" w:line="200" w:lineRule="exact"/>
        <w:rPr>
          <w:rFonts w:eastAsia="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eastAsia="Times New Roman" w:cs="Times New Roman"/>
          <w:sz w:val="20"/>
          <w:szCs w:val="20"/>
          <w:lang w:eastAsia="ar-SA"/>
        </w:rPr>
      </w:pPr>
    </w:p>
    <w:p w:rsidR="00244A6A" w:rsidRDefault="00244A6A" w:rsidP="00244A6A">
      <w:pPr>
        <w:widowControl w:val="0"/>
        <w:suppressAutoHyphens/>
        <w:autoSpaceDE w:val="0"/>
        <w:spacing w:after="0" w:line="200" w:lineRule="exact"/>
        <w:rPr>
          <w:rFonts w:eastAsia="Times New Roman" w:cs="Times New Roman"/>
          <w:sz w:val="20"/>
          <w:szCs w:val="20"/>
          <w:lang w:eastAsia="ar-SA"/>
        </w:rPr>
      </w:pPr>
    </w:p>
    <w:p w:rsidR="00664927" w:rsidRDefault="00664927" w:rsidP="00244A6A">
      <w:pPr>
        <w:widowControl w:val="0"/>
        <w:suppressAutoHyphens/>
        <w:autoSpaceDE w:val="0"/>
        <w:spacing w:after="0" w:line="200" w:lineRule="exact"/>
        <w:rPr>
          <w:rFonts w:eastAsia="Times New Roman" w:cs="Times New Roman"/>
          <w:sz w:val="20"/>
          <w:szCs w:val="20"/>
          <w:lang w:eastAsia="ar-SA"/>
        </w:rPr>
      </w:pPr>
    </w:p>
    <w:p w:rsidR="00CC0200" w:rsidRDefault="00CC0200" w:rsidP="00244A6A">
      <w:pPr>
        <w:widowControl w:val="0"/>
        <w:suppressAutoHyphens/>
        <w:autoSpaceDE w:val="0"/>
        <w:spacing w:after="0" w:line="200" w:lineRule="exact"/>
        <w:rPr>
          <w:rFonts w:eastAsia="Times New Roman" w:cs="Times New Roman"/>
          <w:sz w:val="20"/>
          <w:szCs w:val="20"/>
          <w:lang w:eastAsia="ar-SA"/>
        </w:rPr>
      </w:pPr>
    </w:p>
    <w:p w:rsidR="00CC0200" w:rsidRDefault="00CC0200" w:rsidP="00244A6A">
      <w:pPr>
        <w:widowControl w:val="0"/>
        <w:suppressAutoHyphens/>
        <w:autoSpaceDE w:val="0"/>
        <w:spacing w:after="0" w:line="200" w:lineRule="exact"/>
        <w:rPr>
          <w:rFonts w:eastAsia="Times New Roman" w:cs="Times New Roman"/>
          <w:sz w:val="20"/>
          <w:szCs w:val="20"/>
          <w:lang w:eastAsia="ar-SA"/>
        </w:rPr>
      </w:pPr>
    </w:p>
    <w:p w:rsidR="00CC0200" w:rsidRDefault="00CC0200" w:rsidP="00244A6A">
      <w:pPr>
        <w:widowControl w:val="0"/>
        <w:suppressAutoHyphens/>
        <w:autoSpaceDE w:val="0"/>
        <w:spacing w:after="0" w:line="200" w:lineRule="exact"/>
        <w:rPr>
          <w:rFonts w:eastAsia="Times New Roman" w:cs="Times New Roman"/>
          <w:sz w:val="20"/>
          <w:szCs w:val="20"/>
          <w:lang w:eastAsia="ar-SA"/>
        </w:rPr>
      </w:pPr>
    </w:p>
    <w:p w:rsidR="00CC0200" w:rsidRDefault="00CC0200" w:rsidP="00244A6A">
      <w:pPr>
        <w:widowControl w:val="0"/>
        <w:suppressAutoHyphens/>
        <w:autoSpaceDE w:val="0"/>
        <w:spacing w:after="0" w:line="200" w:lineRule="exact"/>
        <w:rPr>
          <w:rFonts w:eastAsia="Times New Roman" w:cs="Times New Roman"/>
          <w:sz w:val="20"/>
          <w:szCs w:val="20"/>
          <w:lang w:eastAsia="ar-SA"/>
        </w:rPr>
      </w:pPr>
    </w:p>
    <w:p w:rsidR="00CC0200" w:rsidRDefault="00CC0200" w:rsidP="00244A6A">
      <w:pPr>
        <w:widowControl w:val="0"/>
        <w:suppressAutoHyphens/>
        <w:autoSpaceDE w:val="0"/>
        <w:spacing w:after="0" w:line="200" w:lineRule="exact"/>
        <w:rPr>
          <w:rFonts w:eastAsia="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eastAsia="Times New Roman" w:cs="Times New Roman"/>
          <w:spacing w:val="-1"/>
          <w:szCs w:val="24"/>
          <w:lang w:eastAsia="ar-SA"/>
        </w:rPr>
      </w:pPr>
    </w:p>
    <w:p w:rsidR="00244A6A" w:rsidRPr="00244A6A" w:rsidRDefault="00244A6A" w:rsidP="00244A6A">
      <w:pPr>
        <w:widowControl w:val="0"/>
        <w:suppressAutoHyphens/>
        <w:autoSpaceDE w:val="0"/>
        <w:spacing w:after="0" w:line="240" w:lineRule="auto"/>
        <w:ind w:left="3275" w:right="3161"/>
        <w:jc w:val="center"/>
        <w:rPr>
          <w:rFonts w:eastAsia="Times New Roman" w:cs="Times New Roman"/>
          <w:szCs w:val="24"/>
          <w:lang w:eastAsia="ar-SA"/>
        </w:rPr>
      </w:pPr>
      <w:r w:rsidRPr="00244A6A">
        <w:rPr>
          <w:rFonts w:eastAsia="Times New Roman" w:cs="Times New Roman"/>
          <w:spacing w:val="-1"/>
          <w:szCs w:val="24"/>
          <w:lang w:eastAsia="ar-SA"/>
        </w:rPr>
        <w:t>г</w:t>
      </w:r>
      <w:r w:rsidRPr="00244A6A">
        <w:rPr>
          <w:rFonts w:eastAsia="Times New Roman" w:cs="Times New Roman"/>
          <w:szCs w:val="24"/>
          <w:lang w:eastAsia="ar-SA"/>
        </w:rPr>
        <w:t>.</w:t>
      </w:r>
      <w:r w:rsidRPr="00244A6A">
        <w:rPr>
          <w:rFonts w:eastAsia="Times New Roman" w:cs="Times New Roman"/>
          <w:spacing w:val="-2"/>
          <w:szCs w:val="24"/>
          <w:lang w:eastAsia="ar-SA"/>
        </w:rPr>
        <w:t xml:space="preserve"> </w:t>
      </w:r>
      <w:r w:rsidRPr="00244A6A">
        <w:rPr>
          <w:rFonts w:eastAsia="Times New Roman" w:cs="Times New Roman"/>
          <w:spacing w:val="5"/>
          <w:szCs w:val="24"/>
          <w:lang w:eastAsia="ar-SA"/>
        </w:rPr>
        <w:t>М</w:t>
      </w:r>
      <w:r w:rsidRPr="00244A6A">
        <w:rPr>
          <w:rFonts w:eastAsia="Times New Roman" w:cs="Times New Roman"/>
          <w:spacing w:val="-5"/>
          <w:szCs w:val="24"/>
          <w:lang w:eastAsia="ar-SA"/>
        </w:rPr>
        <w:t>у</w:t>
      </w:r>
      <w:r w:rsidRPr="00244A6A">
        <w:rPr>
          <w:rFonts w:eastAsia="Times New Roman" w:cs="Times New Roman"/>
          <w:spacing w:val="2"/>
          <w:szCs w:val="24"/>
          <w:lang w:eastAsia="ar-SA"/>
        </w:rPr>
        <w:t>р</w:t>
      </w:r>
      <w:r w:rsidRPr="00244A6A">
        <w:rPr>
          <w:rFonts w:eastAsia="Times New Roman" w:cs="Times New Roman"/>
          <w:spacing w:val="-1"/>
          <w:szCs w:val="24"/>
          <w:lang w:eastAsia="ar-SA"/>
        </w:rPr>
        <w:t>м</w:t>
      </w:r>
      <w:r w:rsidRPr="00244A6A">
        <w:rPr>
          <w:rFonts w:eastAsia="Times New Roman" w:cs="Times New Roman"/>
          <w:szCs w:val="24"/>
          <w:lang w:eastAsia="ar-SA"/>
        </w:rPr>
        <w:t>а</w:t>
      </w:r>
      <w:r w:rsidRPr="00244A6A">
        <w:rPr>
          <w:rFonts w:eastAsia="Times New Roman" w:cs="Times New Roman"/>
          <w:spacing w:val="1"/>
          <w:szCs w:val="24"/>
          <w:lang w:eastAsia="ar-SA"/>
        </w:rPr>
        <w:t>н</w:t>
      </w:r>
      <w:r w:rsidRPr="00244A6A">
        <w:rPr>
          <w:rFonts w:eastAsia="Times New Roman" w:cs="Times New Roman"/>
          <w:spacing w:val="3"/>
          <w:szCs w:val="24"/>
          <w:lang w:eastAsia="ar-SA"/>
        </w:rPr>
        <w:t>с</w:t>
      </w:r>
      <w:r w:rsidRPr="00244A6A">
        <w:rPr>
          <w:rFonts w:eastAsia="Times New Roman" w:cs="Times New Roman"/>
          <w:spacing w:val="-1"/>
          <w:szCs w:val="24"/>
          <w:lang w:eastAsia="ar-SA"/>
        </w:rPr>
        <w:t>к</w:t>
      </w:r>
      <w:r w:rsidRPr="00244A6A">
        <w:rPr>
          <w:rFonts w:eastAsia="Times New Roman" w:cs="Times New Roman"/>
          <w:spacing w:val="-12"/>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eastAsia="Times New Roman" w:cs="Times New Roman"/>
          <w:b/>
          <w:iCs/>
          <w:szCs w:val="24"/>
          <w:lang w:eastAsia="ar-SA"/>
        </w:rPr>
      </w:pPr>
      <w:r w:rsidRPr="00244A6A">
        <w:rPr>
          <w:rFonts w:eastAsia="Times New Roman" w:cs="Times New Roman"/>
          <w:szCs w:val="24"/>
          <w:lang w:eastAsia="ar-SA"/>
        </w:rPr>
        <w:t>201</w:t>
      </w:r>
      <w:r w:rsidR="00521006">
        <w:rPr>
          <w:rFonts w:eastAsia="Times New Roman" w:cs="Times New Roman"/>
          <w:szCs w:val="24"/>
          <w:lang w:eastAsia="ar-SA"/>
        </w:rPr>
        <w:t>6</w:t>
      </w:r>
      <w:r w:rsidRPr="00244A6A">
        <w:rPr>
          <w:rFonts w:eastAsia="Times New Roman" w:cs="Times New Roman"/>
          <w:spacing w:val="-3"/>
          <w:szCs w:val="24"/>
          <w:lang w:eastAsia="ar-SA"/>
        </w:rPr>
        <w:t xml:space="preserve"> </w:t>
      </w:r>
      <w:r w:rsidRPr="00244A6A">
        <w:rPr>
          <w:rFonts w:eastAsia="Times New Roman" w:cs="Times New Roman"/>
          <w:spacing w:val="-1"/>
          <w:w w:val="99"/>
          <w:szCs w:val="24"/>
          <w:lang w:eastAsia="ar-SA"/>
        </w:rPr>
        <w:t>г.</w:t>
      </w:r>
    </w:p>
    <w:p w:rsidR="00244A6A" w:rsidRDefault="00244A6A" w:rsidP="00244A6A">
      <w:pPr>
        <w:suppressAutoHyphens/>
        <w:rPr>
          <w:rFonts w:ascii="Calibri" w:eastAsia="Calibri" w:hAnsi="Calibri" w:cs="Times New Roman"/>
          <w:lang w:eastAsia="ar-SA"/>
        </w:rPr>
      </w:pPr>
    </w:p>
    <w:p w:rsidR="00322F82" w:rsidRPr="00244A6A" w:rsidRDefault="00322F82" w:rsidP="00244A6A">
      <w:pPr>
        <w:suppressAutoHyphens/>
        <w:rPr>
          <w:rFonts w:ascii="Calibri" w:eastAsia="Calibri" w:hAnsi="Calibri" w:cs="Times New Roman"/>
          <w:lang w:eastAsia="ar-SA"/>
        </w:rPr>
        <w:sectPr w:rsidR="00322F82"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eastAsia="Times New Roman" w:cs="Times New Roman"/>
          <w:b/>
          <w:iCs/>
          <w:szCs w:val="24"/>
          <w:lang w:eastAsia="ar-SA"/>
        </w:rPr>
      </w:pPr>
      <w:bookmarkStart w:id="1" w:name="_Toc447784621"/>
      <w:r w:rsidRPr="00A3108C">
        <w:rPr>
          <w:rFonts w:eastAsia="Times New Roman" w:cs="Times New Roman"/>
          <w:b/>
          <w:iCs/>
          <w:szCs w:val="24"/>
          <w:lang w:val="x-none" w:eastAsia="ar-SA"/>
        </w:rPr>
        <w:lastRenderedPageBreak/>
        <w:t>Информационная карта</w:t>
      </w:r>
      <w:bookmarkEnd w:id="1"/>
    </w:p>
    <w:p w:rsidR="00BC7445" w:rsidRPr="00FB3AA7" w:rsidRDefault="009F5839" w:rsidP="00422FA3">
      <w:pPr>
        <w:tabs>
          <w:tab w:val="left" w:pos="851"/>
        </w:tabs>
        <w:suppressAutoHyphens/>
        <w:spacing w:after="0" w:line="240" w:lineRule="auto"/>
        <w:jc w:val="center"/>
        <w:rPr>
          <w:rFonts w:eastAsia="Times New Roman" w:cs="Times New Roman"/>
          <w:b/>
          <w:szCs w:val="24"/>
          <w:lang w:eastAsia="ru-RU"/>
        </w:rPr>
      </w:pPr>
      <w:r>
        <w:rPr>
          <w:rFonts w:eastAsia="Times New Roman" w:cs="Times New Roman"/>
          <w:b/>
          <w:szCs w:val="24"/>
          <w:lang w:eastAsia="ar-SA"/>
        </w:rPr>
        <w:t xml:space="preserve">о проведении </w:t>
      </w:r>
      <w:r w:rsidRPr="009F2BA7">
        <w:rPr>
          <w:rFonts w:eastAsia="Times New Roman" w:cs="Times New Roman"/>
          <w:b/>
          <w:szCs w:val="24"/>
          <w:lang w:eastAsia="ar-SA"/>
        </w:rPr>
        <w:t xml:space="preserve">запроса предложений на право заключения договора </w:t>
      </w:r>
      <w:r w:rsidR="00322F82" w:rsidRPr="00322F82">
        <w:rPr>
          <w:rFonts w:eastAsia="Times New Roman" w:cs="Times New Roman"/>
          <w:b/>
          <w:szCs w:val="24"/>
          <w:lang w:eastAsia="ru-RU"/>
        </w:rPr>
        <w:t xml:space="preserve">на выполнение работ по капитальному </w:t>
      </w:r>
      <w:r w:rsidR="00322F82" w:rsidRPr="00FB3AA7">
        <w:rPr>
          <w:rFonts w:eastAsia="Times New Roman" w:cs="Times New Roman"/>
          <w:b/>
          <w:szCs w:val="24"/>
          <w:lang w:eastAsia="ru-RU"/>
        </w:rPr>
        <w:t>ре</w:t>
      </w:r>
      <w:r w:rsidR="00FB3AA7" w:rsidRPr="00FB3AA7">
        <w:rPr>
          <w:rFonts w:eastAsia="Times New Roman" w:cs="Times New Roman"/>
          <w:b/>
          <w:szCs w:val="24"/>
          <w:lang w:eastAsia="ru-RU"/>
        </w:rPr>
        <w:t xml:space="preserve">монту </w:t>
      </w:r>
      <w:r w:rsidR="00FB3AA7" w:rsidRPr="00FB3AA7">
        <w:rPr>
          <w:rFonts w:cs="Times New Roman"/>
          <w:b/>
          <w:szCs w:val="24"/>
        </w:rPr>
        <w:t>кирпичной дымовой трубы</w:t>
      </w:r>
    </w:p>
    <w:p w:rsidR="00DC1A35" w:rsidRDefault="00DC1A35" w:rsidP="00422FA3">
      <w:pPr>
        <w:tabs>
          <w:tab w:val="left" w:pos="851"/>
        </w:tabs>
        <w:suppressAutoHyphens/>
        <w:spacing w:after="0" w:line="240" w:lineRule="auto"/>
        <w:jc w:val="center"/>
        <w:rPr>
          <w:rFonts w:eastAsia="Times New Roman" w:cs="Times New Roman"/>
          <w:iCs/>
          <w:szCs w:val="24"/>
          <w:lang w:eastAsia="ar-SA"/>
        </w:rPr>
      </w:pPr>
    </w:p>
    <w:p w:rsidR="00244A6A" w:rsidRPr="009F5839" w:rsidRDefault="00244A6A" w:rsidP="005D4576">
      <w:pPr>
        <w:pStyle w:val="afffa"/>
        <w:numPr>
          <w:ilvl w:val="0"/>
          <w:numId w:val="35"/>
        </w:numPr>
        <w:tabs>
          <w:tab w:val="left" w:pos="6987"/>
        </w:tabs>
        <w:spacing w:after="0" w:line="240" w:lineRule="auto"/>
        <w:jc w:val="both"/>
        <w:rPr>
          <w:rFonts w:ascii="Times New Roman" w:eastAsia="Times New Roman" w:hAnsi="Times New Roman"/>
          <w:szCs w:val="24"/>
        </w:rPr>
      </w:pPr>
      <w:r w:rsidRPr="009F5839">
        <w:rPr>
          <w:rFonts w:ascii="Times New Roman" w:eastAsia="Times New Roman" w:hAnsi="Times New Roman"/>
          <w:b/>
          <w:szCs w:val="24"/>
        </w:rPr>
        <w:t>Способ проведения закупки:</w:t>
      </w:r>
      <w:r w:rsidRPr="009F5839">
        <w:rPr>
          <w:rFonts w:ascii="Times New Roman" w:eastAsia="Times New Roman" w:hAnsi="Times New Roman"/>
          <w:szCs w:val="24"/>
        </w:rPr>
        <w:t xml:space="preserve"> запрос предложений</w:t>
      </w:r>
      <w:r w:rsidR="00C04D13" w:rsidRPr="009F5839">
        <w:rPr>
          <w:rFonts w:ascii="Times New Roman" w:eastAsia="Times New Roman" w:hAnsi="Times New Roman"/>
          <w:szCs w:val="24"/>
        </w:rPr>
        <w:t>.</w:t>
      </w:r>
    </w:p>
    <w:p w:rsidR="009F5839" w:rsidRDefault="009F5839" w:rsidP="00BC7445">
      <w:pPr>
        <w:tabs>
          <w:tab w:val="left" w:pos="6987"/>
        </w:tabs>
        <w:suppressAutoHyphens/>
        <w:spacing w:after="0" w:line="240" w:lineRule="auto"/>
        <w:jc w:val="both"/>
        <w:rPr>
          <w:rFonts w:eastAsia="Times New Roman" w:cs="Times New Roman"/>
          <w:b/>
          <w:szCs w:val="24"/>
          <w:lang w:eastAsia="ar-SA"/>
        </w:rPr>
      </w:pPr>
    </w:p>
    <w:p w:rsidR="00244A6A" w:rsidRPr="00244A6A" w:rsidRDefault="00BC7445" w:rsidP="00BC7445">
      <w:pPr>
        <w:tabs>
          <w:tab w:val="left" w:pos="6987"/>
        </w:tabs>
        <w:suppressAutoHyphens/>
        <w:spacing w:after="0" w:line="240" w:lineRule="auto"/>
        <w:jc w:val="both"/>
        <w:rPr>
          <w:rFonts w:eastAsia="Times New Roman" w:cs="Times New Roman"/>
          <w:szCs w:val="24"/>
          <w:lang w:eastAsia="ar-SA"/>
        </w:rPr>
      </w:pPr>
      <w:r>
        <w:rPr>
          <w:rFonts w:eastAsia="Times New Roman" w:cs="Times New Roman"/>
          <w:b/>
          <w:szCs w:val="24"/>
          <w:lang w:eastAsia="ar-SA"/>
        </w:rPr>
        <w:t xml:space="preserve"> </w:t>
      </w:r>
      <w:r w:rsidR="00244A6A" w:rsidRPr="00244A6A">
        <w:rPr>
          <w:rFonts w:eastAsia="Times New Roman" w:cs="Times New Roman"/>
          <w:b/>
          <w:szCs w:val="24"/>
          <w:lang w:eastAsia="ar-SA"/>
        </w:rPr>
        <w:t>2. Сведения о Заказчике проведения закупки.</w:t>
      </w:r>
      <w:r w:rsidR="00244A6A" w:rsidRPr="00244A6A">
        <w:rPr>
          <w:rFonts w:eastAsia="Times New Roman" w:cs="Times New Roman"/>
          <w:szCs w:val="24"/>
          <w:lang w:eastAsia="ar-SA"/>
        </w:rPr>
        <w:t xml:space="preserve">  </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2.1</w:t>
      </w:r>
      <w:r w:rsidRPr="00244A6A">
        <w:rPr>
          <w:rFonts w:eastAsia="Times New Roman" w:cs="Times New Roman"/>
          <w:szCs w:val="24"/>
          <w:lang w:eastAsia="ar-SA"/>
        </w:rPr>
        <w:t xml:space="preserve">. </w:t>
      </w:r>
      <w:r w:rsidR="009F5839" w:rsidRPr="00B728D9">
        <w:rPr>
          <w:rFonts w:eastAsia="Times New Roman" w:cs="Times New Roman"/>
          <w:b/>
          <w:szCs w:val="24"/>
          <w:lang w:eastAsia="ar-SA"/>
        </w:rPr>
        <w:t>Наименование:</w:t>
      </w:r>
      <w:r w:rsidR="009F5839" w:rsidRPr="00244A6A">
        <w:rPr>
          <w:rFonts w:eastAsia="Times New Roman" w:cs="Times New Roman"/>
          <w:szCs w:val="24"/>
          <w:lang w:eastAsia="ar-SA"/>
        </w:rPr>
        <w:t xml:space="preserve"> </w:t>
      </w:r>
      <w:r w:rsidR="009F5839">
        <w:rPr>
          <w:rFonts w:eastAsia="Times New Roman" w:cs="Times New Roman"/>
          <w:szCs w:val="24"/>
          <w:lang w:eastAsia="ar-SA"/>
        </w:rPr>
        <w:t>А</w:t>
      </w:r>
      <w:r w:rsidR="009F5839" w:rsidRPr="00244A6A">
        <w:rPr>
          <w:rFonts w:eastAsia="Times New Roman" w:cs="Times New Roman"/>
          <w:szCs w:val="24"/>
          <w:lang w:eastAsia="ar-SA"/>
        </w:rPr>
        <w:t>кционерное о</w:t>
      </w:r>
      <w:r w:rsidR="009F5839">
        <w:rPr>
          <w:rFonts w:eastAsia="Times New Roman" w:cs="Times New Roman"/>
          <w:szCs w:val="24"/>
          <w:lang w:eastAsia="ar-SA"/>
        </w:rPr>
        <w:t>бщество «Мурманэнергосбыт» (АО «МЭС</w:t>
      </w:r>
      <w:r w:rsidR="009F5839" w:rsidRPr="00244A6A">
        <w:rPr>
          <w:rFonts w:eastAsia="Times New Roman" w:cs="Times New Roman"/>
          <w:szCs w:val="24"/>
          <w:lang w:eastAsia="ar-SA"/>
        </w:rPr>
        <w:t>»)</w:t>
      </w:r>
      <w:r w:rsidRPr="00244A6A">
        <w:rPr>
          <w:rFonts w:eastAsia="Times New Roman" w:cs="Times New Roman"/>
          <w:szCs w:val="24"/>
          <w:lang w:eastAsia="ar-SA"/>
        </w:rPr>
        <w:t>.</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2.2.</w:t>
      </w:r>
      <w:r w:rsidRPr="00244A6A">
        <w:rPr>
          <w:rFonts w:eastAsia="Times New Roman" w:cs="Times New Roman"/>
          <w:szCs w:val="24"/>
          <w:lang w:eastAsia="ar-SA"/>
        </w:rPr>
        <w:t xml:space="preserve"> </w:t>
      </w:r>
      <w:r w:rsidRPr="009F5839">
        <w:rPr>
          <w:rFonts w:eastAsia="Times New Roman" w:cs="Times New Roman"/>
          <w:b/>
          <w:szCs w:val="24"/>
          <w:lang w:eastAsia="ar-SA"/>
        </w:rPr>
        <w:t>Место нахождения:</w:t>
      </w:r>
      <w:r w:rsidRPr="00244A6A">
        <w:rPr>
          <w:rFonts w:eastAsia="Times New Roman" w:cs="Times New Roman"/>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2.3.</w:t>
      </w:r>
      <w:r w:rsidRPr="00244A6A">
        <w:rPr>
          <w:rFonts w:eastAsia="Times New Roman" w:cs="Times New Roman"/>
          <w:szCs w:val="24"/>
          <w:lang w:eastAsia="ar-SA"/>
        </w:rPr>
        <w:t xml:space="preserve"> </w:t>
      </w:r>
      <w:proofErr w:type="gramStart"/>
      <w:r w:rsidR="009F5839" w:rsidRPr="00B728D9">
        <w:rPr>
          <w:rFonts w:eastAsia="Times New Roman" w:cs="Times New Roman"/>
          <w:b/>
          <w:szCs w:val="24"/>
          <w:lang w:eastAsia="ar-SA"/>
        </w:rPr>
        <w:t>Адрес предоставления</w:t>
      </w:r>
      <w:r w:rsidR="009F5839" w:rsidRPr="00244A6A">
        <w:rPr>
          <w:rFonts w:eastAsia="Times New Roman" w:cs="Times New Roman"/>
          <w:szCs w:val="24"/>
          <w:lang w:eastAsia="ar-SA"/>
        </w:rPr>
        <w:t xml:space="preserve"> </w:t>
      </w:r>
      <w:r w:rsidR="009F5839" w:rsidRPr="00D64217">
        <w:rPr>
          <w:rFonts w:eastAsia="Times New Roman" w:cs="Times New Roman"/>
          <w:b/>
          <w:szCs w:val="24"/>
          <w:lang w:eastAsia="ar-SA"/>
        </w:rPr>
        <w:t>заявок на участие:</w:t>
      </w:r>
      <w:r w:rsidR="009F5839" w:rsidRPr="00244A6A">
        <w:rPr>
          <w:rFonts w:eastAsia="Times New Roman" w:cs="Times New Roman"/>
          <w:szCs w:val="24"/>
          <w:lang w:eastAsia="ar-SA"/>
        </w:rPr>
        <w:t xml:space="preserve"> 183034, г. Мурманск, ул. Промы</w:t>
      </w:r>
      <w:r w:rsidR="009F5839">
        <w:rPr>
          <w:rFonts w:eastAsia="Times New Roman" w:cs="Times New Roman"/>
          <w:szCs w:val="24"/>
          <w:lang w:eastAsia="ar-SA"/>
        </w:rPr>
        <w:t xml:space="preserve">шленная, д. 15, </w:t>
      </w:r>
      <w:proofErr w:type="spellStart"/>
      <w:r w:rsidR="009F5839" w:rsidRPr="00455F77">
        <w:rPr>
          <w:rFonts w:eastAsia="Times New Roman" w:cs="Times New Roman"/>
          <w:szCs w:val="24"/>
          <w:lang w:eastAsia="ar-SA"/>
        </w:rPr>
        <w:t>каб</w:t>
      </w:r>
      <w:proofErr w:type="spellEnd"/>
      <w:r w:rsidR="009F5839" w:rsidRPr="00455F77">
        <w:rPr>
          <w:rFonts w:eastAsia="Times New Roman" w:cs="Times New Roman"/>
          <w:szCs w:val="24"/>
          <w:lang w:eastAsia="ar-SA"/>
        </w:rPr>
        <w:t xml:space="preserve">. </w:t>
      </w:r>
      <w:r w:rsidR="009F5839">
        <w:rPr>
          <w:rFonts w:eastAsia="Times New Roman" w:cs="Times New Roman"/>
          <w:szCs w:val="24"/>
          <w:lang w:eastAsia="ar-SA"/>
        </w:rPr>
        <w:t>15</w:t>
      </w:r>
      <w:r w:rsidR="009F5839" w:rsidRPr="00455F77">
        <w:rPr>
          <w:rFonts w:eastAsia="Times New Roman" w:cs="Times New Roman"/>
          <w:szCs w:val="24"/>
          <w:lang w:eastAsia="ar-SA"/>
        </w:rPr>
        <w:t xml:space="preserve"> </w:t>
      </w:r>
      <w:r w:rsidR="009F5839" w:rsidRPr="00455F77">
        <w:rPr>
          <w:rFonts w:cs="Times New Roman"/>
          <w:szCs w:val="24"/>
        </w:rPr>
        <w:t>(Центральное КПП - № 1 заезд со стороны ул. Свердлова, при себе иметь документ удостоверяющий личность)</w:t>
      </w:r>
      <w:r w:rsidR="009F5839" w:rsidRPr="00455F77">
        <w:rPr>
          <w:rFonts w:eastAsia="Times New Roman" w:cs="Times New Roman"/>
          <w:szCs w:val="24"/>
          <w:lang w:eastAsia="ar-SA"/>
        </w:rPr>
        <w:t>.</w:t>
      </w:r>
      <w:proofErr w:type="gramEnd"/>
    </w:p>
    <w:p w:rsidR="00FB3AA7" w:rsidRPr="0013496A" w:rsidRDefault="00FB3AA7" w:rsidP="00FB3AA7">
      <w:pPr>
        <w:tabs>
          <w:tab w:val="left" w:pos="426"/>
          <w:tab w:val="left" w:pos="6987"/>
        </w:tabs>
        <w:spacing w:after="0"/>
        <w:ind w:firstLine="426"/>
        <w:jc w:val="both"/>
      </w:pPr>
      <w:r>
        <w:rPr>
          <w:rFonts w:eastAsia="Times New Roman" w:cs="Times New Roman"/>
          <w:b/>
          <w:szCs w:val="24"/>
          <w:lang w:eastAsia="ar-SA"/>
        </w:rPr>
        <w:t xml:space="preserve">   </w:t>
      </w:r>
      <w:r w:rsidR="00244A6A" w:rsidRPr="00BC7445">
        <w:rPr>
          <w:rFonts w:eastAsia="Times New Roman" w:cs="Times New Roman"/>
          <w:b/>
          <w:szCs w:val="24"/>
          <w:lang w:eastAsia="ar-SA"/>
        </w:rPr>
        <w:t>2.4.</w:t>
      </w:r>
      <w:r w:rsidR="00244A6A" w:rsidRPr="00244A6A">
        <w:rPr>
          <w:rFonts w:eastAsia="Times New Roman" w:cs="Times New Roman"/>
          <w:szCs w:val="24"/>
          <w:lang w:eastAsia="ar-SA"/>
        </w:rPr>
        <w:t xml:space="preserve"> Телефон: </w:t>
      </w:r>
      <w:r>
        <w:t>8(81533) 9-34-12 доб.750</w:t>
      </w:r>
    </w:p>
    <w:p w:rsidR="00FB3AA7" w:rsidRPr="009139DC" w:rsidRDefault="00FB3AA7" w:rsidP="00FB3AA7">
      <w:pPr>
        <w:tabs>
          <w:tab w:val="left" w:pos="6987"/>
        </w:tabs>
        <w:spacing w:after="0"/>
        <w:ind w:firstLine="426"/>
        <w:jc w:val="both"/>
        <w:rPr>
          <w:b/>
          <w:i/>
        </w:rPr>
      </w:pPr>
      <w:r>
        <w:rPr>
          <w:rFonts w:eastAsia="Times New Roman" w:cs="Times New Roman"/>
          <w:b/>
          <w:szCs w:val="24"/>
          <w:lang w:eastAsia="ar-SA"/>
        </w:rPr>
        <w:t xml:space="preserve">   </w:t>
      </w:r>
      <w:r w:rsidR="00244A6A" w:rsidRPr="009139DC">
        <w:rPr>
          <w:rFonts w:eastAsia="Times New Roman" w:cs="Times New Roman"/>
          <w:b/>
          <w:szCs w:val="24"/>
          <w:lang w:eastAsia="ar-SA"/>
        </w:rPr>
        <w:t>2.5</w:t>
      </w:r>
      <w:r w:rsidR="00244A6A" w:rsidRPr="009139DC">
        <w:rPr>
          <w:rFonts w:eastAsia="Times New Roman" w:cs="Times New Roman"/>
          <w:szCs w:val="24"/>
          <w:lang w:eastAsia="ar-SA"/>
        </w:rPr>
        <w:t xml:space="preserve">. </w:t>
      </w:r>
      <w:proofErr w:type="gramStart"/>
      <w:r w:rsidR="00244A6A" w:rsidRPr="00244A6A">
        <w:rPr>
          <w:rFonts w:eastAsia="Times New Roman" w:cs="Times New Roman"/>
          <w:szCs w:val="24"/>
          <w:lang w:eastAsia="ar-SA"/>
        </w:rPr>
        <w:t>Е</w:t>
      </w:r>
      <w:proofErr w:type="gramEnd"/>
      <w:r w:rsidR="00244A6A" w:rsidRPr="009139DC">
        <w:rPr>
          <w:rFonts w:eastAsia="Times New Roman" w:cs="Times New Roman"/>
          <w:szCs w:val="24"/>
          <w:lang w:eastAsia="ar-SA"/>
        </w:rPr>
        <w:t>-</w:t>
      </w:r>
      <w:r w:rsidR="00244A6A" w:rsidRPr="00244A6A">
        <w:rPr>
          <w:rFonts w:eastAsia="Times New Roman" w:cs="Times New Roman"/>
          <w:szCs w:val="24"/>
          <w:lang w:val="en-US" w:eastAsia="ar-SA"/>
        </w:rPr>
        <w:t>mail</w:t>
      </w:r>
      <w:r w:rsidR="00244A6A" w:rsidRPr="009139DC">
        <w:rPr>
          <w:rFonts w:eastAsia="Times New Roman" w:cs="Times New Roman"/>
          <w:szCs w:val="24"/>
          <w:lang w:eastAsia="ar-SA"/>
        </w:rPr>
        <w:t xml:space="preserve">: </w:t>
      </w:r>
      <w:proofErr w:type="spellStart"/>
      <w:r w:rsidRPr="00FB3AA7">
        <w:rPr>
          <w:i/>
          <w:u w:val="single"/>
          <w:lang w:val="en-US"/>
        </w:rPr>
        <w:t>boreykosm</w:t>
      </w:r>
      <w:proofErr w:type="spellEnd"/>
      <w:r w:rsidRPr="009139DC">
        <w:rPr>
          <w:i/>
          <w:u w:val="single"/>
        </w:rPr>
        <w:t>@</w:t>
      </w:r>
      <w:proofErr w:type="spellStart"/>
      <w:r w:rsidRPr="00FB3AA7">
        <w:rPr>
          <w:i/>
          <w:u w:val="single"/>
          <w:lang w:val="en-US"/>
        </w:rPr>
        <w:t>kanda</w:t>
      </w:r>
      <w:proofErr w:type="spellEnd"/>
      <w:r w:rsidRPr="009139DC">
        <w:rPr>
          <w:i/>
          <w:u w:val="single"/>
        </w:rPr>
        <w:t>-</w:t>
      </w:r>
      <w:r w:rsidRPr="00FB3AA7">
        <w:rPr>
          <w:i/>
          <w:u w:val="single"/>
          <w:lang w:val="en-US"/>
        </w:rPr>
        <w:t>now</w:t>
      </w:r>
      <w:r w:rsidRPr="009139DC">
        <w:rPr>
          <w:i/>
          <w:u w:val="single"/>
        </w:rPr>
        <w:t>.</w:t>
      </w:r>
      <w:r w:rsidRPr="00FB3AA7">
        <w:rPr>
          <w:i/>
          <w:u w:val="single"/>
          <w:lang w:val="en-US"/>
        </w:rPr>
        <w:t>ru</w:t>
      </w:r>
    </w:p>
    <w:p w:rsidR="00244A6A" w:rsidRPr="00C47D8E" w:rsidRDefault="00244A6A" w:rsidP="00BC7445">
      <w:pPr>
        <w:tabs>
          <w:tab w:val="left" w:pos="6987"/>
        </w:tabs>
        <w:suppressAutoHyphens/>
        <w:spacing w:after="0"/>
        <w:jc w:val="both"/>
        <w:rPr>
          <w:rFonts w:eastAsia="Times New Roman" w:cs="Times New Roman"/>
          <w:szCs w:val="24"/>
          <w:lang w:eastAsia="ar-SA"/>
        </w:rPr>
      </w:pPr>
      <w:r w:rsidRPr="00C47D8E">
        <w:rPr>
          <w:rFonts w:eastAsia="Times New Roman" w:cs="Times New Roman"/>
          <w:b/>
          <w:szCs w:val="24"/>
          <w:lang w:eastAsia="ar-SA"/>
        </w:rPr>
        <w:t xml:space="preserve">3. Предмет запроса предложений: </w:t>
      </w:r>
    </w:p>
    <w:p w:rsidR="001C1439" w:rsidRDefault="00EF66A5" w:rsidP="001C1439">
      <w:pPr>
        <w:tabs>
          <w:tab w:val="left" w:pos="851"/>
        </w:tabs>
        <w:suppressAutoHyphens/>
        <w:spacing w:after="0" w:line="240" w:lineRule="auto"/>
        <w:jc w:val="both"/>
        <w:rPr>
          <w:rFonts w:eastAsia="Times New Roman" w:cs="Times New Roman"/>
          <w:szCs w:val="24"/>
          <w:lang w:eastAsia="ru-RU"/>
        </w:rPr>
      </w:pPr>
      <w:r>
        <w:rPr>
          <w:rFonts w:eastAsia="Times New Roman" w:cs="Times New Roman"/>
          <w:b/>
          <w:bCs/>
          <w:szCs w:val="24"/>
          <w:lang w:eastAsia="ru-RU"/>
        </w:rPr>
        <w:t xml:space="preserve">        </w:t>
      </w:r>
      <w:r w:rsidR="003A68D0">
        <w:rPr>
          <w:rFonts w:eastAsia="Times New Roman" w:cs="Times New Roman"/>
          <w:b/>
          <w:bCs/>
          <w:szCs w:val="24"/>
          <w:lang w:eastAsia="ru-RU"/>
        </w:rPr>
        <w:t xml:space="preserve"> </w:t>
      </w:r>
      <w:r w:rsidR="00C04D13" w:rsidRPr="00C47D8E">
        <w:rPr>
          <w:rFonts w:eastAsia="Times New Roman" w:cs="Times New Roman"/>
          <w:b/>
          <w:bCs/>
          <w:szCs w:val="24"/>
          <w:lang w:eastAsia="ru-RU"/>
        </w:rPr>
        <w:t>3.1.</w:t>
      </w:r>
      <w:r w:rsidR="003A68D0">
        <w:rPr>
          <w:rFonts w:eastAsia="Times New Roman" w:cs="Times New Roman"/>
          <w:b/>
          <w:bCs/>
          <w:szCs w:val="24"/>
          <w:lang w:eastAsia="ru-RU"/>
        </w:rPr>
        <w:t xml:space="preserve"> </w:t>
      </w:r>
      <w:r w:rsidR="00322F82">
        <w:rPr>
          <w:rFonts w:eastAsia="Times New Roman" w:cs="Times New Roman"/>
          <w:b/>
          <w:bCs/>
          <w:szCs w:val="24"/>
          <w:lang w:eastAsia="ru-RU"/>
        </w:rPr>
        <w:t>Предмет договора:</w:t>
      </w:r>
      <w:r w:rsidR="00322F82" w:rsidRPr="00322F82">
        <w:rPr>
          <w:rFonts w:eastAsia="Times New Roman" w:cs="Times New Roman"/>
          <w:b/>
          <w:bCs/>
          <w:szCs w:val="24"/>
          <w:lang w:eastAsia="ru-RU"/>
        </w:rPr>
        <w:t xml:space="preserve"> </w:t>
      </w:r>
      <w:r w:rsidR="00322F82" w:rsidRPr="00322F82">
        <w:rPr>
          <w:rFonts w:eastAsia="Times New Roman" w:cs="Times New Roman"/>
          <w:szCs w:val="24"/>
          <w:lang w:eastAsia="ru-RU"/>
        </w:rPr>
        <w:t>выполнение работ по капитальному ре</w:t>
      </w:r>
      <w:r w:rsidR="00FB3AA7">
        <w:rPr>
          <w:rFonts w:eastAsia="Times New Roman" w:cs="Times New Roman"/>
          <w:szCs w:val="24"/>
          <w:lang w:eastAsia="ru-RU"/>
        </w:rPr>
        <w:t>монту кирпичной дымовой трубы</w:t>
      </w:r>
      <w:r w:rsidR="00322F82" w:rsidRPr="00322F82">
        <w:rPr>
          <w:rFonts w:eastAsia="Times New Roman" w:cs="Times New Roman"/>
          <w:szCs w:val="24"/>
          <w:lang w:eastAsia="ru-RU"/>
        </w:rPr>
        <w:t xml:space="preserve"> </w:t>
      </w:r>
      <w:r w:rsidR="009F5839" w:rsidRPr="00E65485">
        <w:rPr>
          <w:rFonts w:cs="Times New Roman"/>
          <w:szCs w:val="24"/>
        </w:rPr>
        <w:t xml:space="preserve">(далее по тексту – </w:t>
      </w:r>
      <w:r w:rsidR="00B83F97" w:rsidRPr="00E65485">
        <w:rPr>
          <w:rFonts w:cs="Times New Roman"/>
          <w:szCs w:val="24"/>
        </w:rPr>
        <w:t>р</w:t>
      </w:r>
      <w:r w:rsidR="009F5839" w:rsidRPr="00E65485">
        <w:rPr>
          <w:rFonts w:cs="Times New Roman"/>
          <w:szCs w:val="24"/>
        </w:rPr>
        <w:t>аботы)</w:t>
      </w:r>
      <w:r w:rsidR="00E40982" w:rsidRPr="00E65485">
        <w:rPr>
          <w:rFonts w:eastAsia="Times New Roman" w:cs="Times New Roman"/>
          <w:szCs w:val="24"/>
          <w:lang w:eastAsia="ru-RU"/>
        </w:rPr>
        <w:t>.</w:t>
      </w:r>
      <w:r w:rsidR="003A68D0" w:rsidRPr="00DC39DE">
        <w:rPr>
          <w:rFonts w:eastAsia="Times New Roman" w:cs="Times New Roman"/>
          <w:szCs w:val="24"/>
          <w:lang w:eastAsia="ru-RU"/>
        </w:rPr>
        <w:t xml:space="preserve">            </w:t>
      </w:r>
    </w:p>
    <w:p w:rsidR="00322F82" w:rsidRPr="00322F82" w:rsidRDefault="00C04D13" w:rsidP="001C1439">
      <w:pPr>
        <w:tabs>
          <w:tab w:val="left" w:pos="851"/>
        </w:tabs>
        <w:suppressAutoHyphens/>
        <w:spacing w:after="0" w:line="240" w:lineRule="auto"/>
        <w:ind w:firstLine="567"/>
        <w:jc w:val="both"/>
        <w:rPr>
          <w:rFonts w:cs="Times New Roman"/>
          <w:szCs w:val="24"/>
        </w:rPr>
      </w:pPr>
      <w:r w:rsidRPr="00C47D8E">
        <w:rPr>
          <w:rFonts w:eastAsia="Times New Roman"/>
          <w:b/>
          <w:bCs/>
          <w:szCs w:val="24"/>
          <w:lang w:eastAsia="ru-RU"/>
        </w:rPr>
        <w:t>3</w:t>
      </w:r>
      <w:r w:rsidRPr="00C04D13">
        <w:rPr>
          <w:rFonts w:eastAsia="Times New Roman"/>
          <w:b/>
          <w:bCs/>
          <w:szCs w:val="24"/>
          <w:lang w:eastAsia="ru-RU"/>
        </w:rPr>
        <w:t xml:space="preserve">.2. </w:t>
      </w:r>
      <w:r w:rsidR="00A36DE3">
        <w:rPr>
          <w:b/>
          <w:bCs/>
          <w:szCs w:val="24"/>
        </w:rPr>
        <w:t xml:space="preserve">Общее количество выполняемых </w:t>
      </w:r>
      <w:r w:rsidR="00B83F97">
        <w:rPr>
          <w:b/>
          <w:bCs/>
          <w:szCs w:val="24"/>
        </w:rPr>
        <w:t>р</w:t>
      </w:r>
      <w:r w:rsidR="003A68D0" w:rsidRPr="003A68D0">
        <w:rPr>
          <w:b/>
          <w:bCs/>
          <w:szCs w:val="24"/>
        </w:rPr>
        <w:t xml:space="preserve">абот: </w:t>
      </w:r>
      <w:r w:rsidR="00FB3AA7">
        <w:rPr>
          <w:bCs/>
          <w:szCs w:val="24"/>
        </w:rPr>
        <w:t>1</w:t>
      </w:r>
      <w:r w:rsidR="00322F82" w:rsidRPr="00322F82">
        <w:rPr>
          <w:bCs/>
          <w:szCs w:val="24"/>
        </w:rPr>
        <w:t xml:space="preserve"> ед</w:t>
      </w:r>
      <w:r w:rsidR="00FB3AA7">
        <w:rPr>
          <w:bCs/>
          <w:szCs w:val="24"/>
        </w:rPr>
        <w:t>.</w:t>
      </w:r>
    </w:p>
    <w:p w:rsidR="001C1439" w:rsidRPr="00FB3AA7" w:rsidRDefault="00FB3AA7" w:rsidP="00FB3AA7">
      <w:pPr>
        <w:pStyle w:val="affff6"/>
        <w:jc w:val="both"/>
        <w:rPr>
          <w:b/>
          <w:bCs/>
        </w:rPr>
      </w:pPr>
      <w:r>
        <w:rPr>
          <w:b/>
          <w:bCs/>
          <w:lang w:eastAsia="ru-RU"/>
        </w:rPr>
        <w:t xml:space="preserve">         </w:t>
      </w:r>
      <w:r w:rsidR="00C04D13" w:rsidRPr="00E65485">
        <w:rPr>
          <w:b/>
          <w:bCs/>
          <w:lang w:eastAsia="ru-RU"/>
        </w:rPr>
        <w:t xml:space="preserve">3.3. </w:t>
      </w:r>
      <w:r w:rsidR="00B83F97" w:rsidRPr="00E65485">
        <w:rPr>
          <w:b/>
          <w:bCs/>
          <w:lang w:eastAsia="ru-RU"/>
        </w:rPr>
        <w:t>Содержание выполняемых р</w:t>
      </w:r>
      <w:r>
        <w:rPr>
          <w:b/>
          <w:bCs/>
          <w:lang w:eastAsia="ru-RU"/>
        </w:rPr>
        <w:t xml:space="preserve">абот: </w:t>
      </w:r>
      <w:r w:rsidRPr="00A652C2">
        <w:rPr>
          <w:bCs/>
        </w:rPr>
        <w:t>подробный перечень и объемы выполняемых работ изложены в разделе</w:t>
      </w:r>
      <w:r>
        <w:rPr>
          <w:bCs/>
        </w:rPr>
        <w:t xml:space="preserve">  5 «Техническое задание» Документации </w:t>
      </w:r>
      <w:r>
        <w:rPr>
          <w:lang w:eastAsia="ru-RU"/>
        </w:rPr>
        <w:t>о проведении запроса предложений</w:t>
      </w:r>
      <w:r w:rsidRPr="00D603DE">
        <w:rPr>
          <w:lang w:eastAsia="ru-RU"/>
        </w:rPr>
        <w:t xml:space="preserve"> на право заключения договора </w:t>
      </w:r>
      <w:r>
        <w:rPr>
          <w:lang w:eastAsia="ru-RU"/>
        </w:rPr>
        <w:t xml:space="preserve">на </w:t>
      </w:r>
      <w:r w:rsidRPr="00A652C2">
        <w:t>выпол</w:t>
      </w:r>
      <w:r>
        <w:t xml:space="preserve">нение работ по </w:t>
      </w:r>
      <w:r w:rsidRPr="00A652C2">
        <w:t xml:space="preserve">капитальному </w:t>
      </w:r>
      <w:r>
        <w:t>ремонту кирпичной дымовой трубы</w:t>
      </w:r>
      <w:r>
        <w:rPr>
          <w:bCs/>
        </w:rPr>
        <w:t xml:space="preserve"> </w:t>
      </w:r>
      <w:r w:rsidR="009F5839" w:rsidRPr="007D33D8">
        <w:t>(далее по тексту – Документация)</w:t>
      </w:r>
      <w:r w:rsidR="007F3024" w:rsidRPr="007D33D8">
        <w:rPr>
          <w:bCs/>
          <w:lang w:eastAsia="ru-RU"/>
        </w:rPr>
        <w:t>.</w:t>
      </w:r>
    </w:p>
    <w:p w:rsidR="00FB3AA7" w:rsidRPr="00A652C2" w:rsidRDefault="00FB3AA7" w:rsidP="00FB3AA7">
      <w:pPr>
        <w:pStyle w:val="affff6"/>
        <w:jc w:val="both"/>
      </w:pPr>
      <w:r w:rsidRPr="00A652C2">
        <w:t xml:space="preserve">      </w:t>
      </w:r>
      <w:r>
        <w:t xml:space="preserve">    </w:t>
      </w:r>
      <w:r w:rsidRPr="00A652C2">
        <w:t xml:space="preserve">В случае возникновения необходимости изменения объема работ, предусмотренного Договором, но не более чем на 10 %, Стороны могут заключить дополнительное соглашение на основании дополнительной сметы, подписанной Сторонами. </w:t>
      </w:r>
    </w:p>
    <w:p w:rsidR="00FB3AA7" w:rsidRDefault="00FB3AA7" w:rsidP="00FB3AA7">
      <w:pPr>
        <w:pStyle w:val="affff6"/>
        <w:jc w:val="both"/>
      </w:pPr>
      <w:r w:rsidRPr="00A652C2">
        <w:t xml:space="preserve">      </w:t>
      </w:r>
      <w:r>
        <w:t xml:space="preserve">   </w:t>
      </w:r>
      <w:r w:rsidRPr="00A652C2">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FB3AA7" w:rsidRPr="00FB3AA7" w:rsidRDefault="00FB3AA7" w:rsidP="00FB3AA7">
      <w:pPr>
        <w:pStyle w:val="affff6"/>
        <w:jc w:val="both"/>
      </w:pPr>
      <w:r>
        <w:t xml:space="preserve">         </w:t>
      </w:r>
      <w:r w:rsidRPr="006214D5">
        <w:t>При изменении объемов работ цена работ может быть изменена</w:t>
      </w:r>
      <w:r>
        <w:t>.</w:t>
      </w:r>
    </w:p>
    <w:p w:rsidR="00FB3AA7" w:rsidRPr="00050640" w:rsidRDefault="00FB3AA7" w:rsidP="00FB3AA7">
      <w:pPr>
        <w:tabs>
          <w:tab w:val="left" w:pos="851"/>
        </w:tabs>
        <w:suppressAutoHyphens/>
        <w:spacing w:after="0" w:line="240" w:lineRule="auto"/>
        <w:jc w:val="both"/>
        <w:rPr>
          <w:szCs w:val="24"/>
        </w:rPr>
      </w:pPr>
      <w:r>
        <w:rPr>
          <w:rFonts w:eastAsia="Times New Roman" w:cs="Times New Roman"/>
          <w:b/>
          <w:szCs w:val="24"/>
          <w:lang w:eastAsia="ru-RU"/>
        </w:rPr>
        <w:t xml:space="preserve">         </w:t>
      </w:r>
      <w:r w:rsidR="001C1439" w:rsidRPr="007D33D8">
        <w:rPr>
          <w:rFonts w:eastAsia="Times New Roman" w:cs="Times New Roman"/>
          <w:b/>
          <w:szCs w:val="24"/>
          <w:lang w:eastAsia="ru-RU"/>
        </w:rPr>
        <w:t>3.4.</w:t>
      </w:r>
      <w:r w:rsidR="001C1439" w:rsidRPr="007D33D8">
        <w:rPr>
          <w:rFonts w:eastAsia="Times New Roman" w:cs="Times New Roman"/>
          <w:szCs w:val="24"/>
          <w:lang w:eastAsia="ru-RU"/>
        </w:rPr>
        <w:t xml:space="preserve"> </w:t>
      </w:r>
      <w:r w:rsidR="00C04D13" w:rsidRPr="007D33D8">
        <w:rPr>
          <w:rFonts w:eastAsia="Times New Roman" w:cs="Times New Roman"/>
          <w:b/>
          <w:bCs/>
          <w:szCs w:val="24"/>
          <w:lang w:eastAsia="ru-RU"/>
        </w:rPr>
        <w:t xml:space="preserve">Начальная (максимальная) цена договора: </w:t>
      </w:r>
      <w:r w:rsidRPr="00A652C2">
        <w:rPr>
          <w:szCs w:val="24"/>
        </w:rPr>
        <w:t xml:space="preserve">768 509 (Семьсот шестьдесят восемь тысяч пятьсот девять) рублей 18 копеек, в том числе НДС, </w:t>
      </w:r>
      <w:r w:rsidRPr="00A652C2">
        <w:rPr>
          <w:szCs w:val="24"/>
          <w:lang w:eastAsia="ar-SA"/>
        </w:rPr>
        <w:t>включа</w:t>
      </w:r>
      <w:r>
        <w:rPr>
          <w:szCs w:val="24"/>
          <w:lang w:eastAsia="ar-SA"/>
        </w:rPr>
        <w:t xml:space="preserve">ет в себя все расходы </w:t>
      </w:r>
      <w:r w:rsidRPr="00A652C2">
        <w:rPr>
          <w:szCs w:val="24"/>
        </w:rPr>
        <w:t>(в том числе стоимость используемых материалов)</w:t>
      </w:r>
      <w:r w:rsidRPr="00A652C2">
        <w:rPr>
          <w:szCs w:val="24"/>
          <w:lang w:eastAsia="ar-SA"/>
        </w:rPr>
        <w:t>, а также затраты, связанные с выездом персонала (командировочные расходы, проживание, стоимость проезда)</w:t>
      </w:r>
      <w:r>
        <w:rPr>
          <w:szCs w:val="24"/>
        </w:rPr>
        <w:t>.</w:t>
      </w:r>
    </w:p>
    <w:p w:rsidR="00FB3AA7" w:rsidRPr="00050640" w:rsidRDefault="006035B0" w:rsidP="00FB3AA7">
      <w:pPr>
        <w:spacing w:after="0" w:line="240" w:lineRule="auto"/>
        <w:jc w:val="both"/>
        <w:rPr>
          <w:szCs w:val="24"/>
        </w:rPr>
      </w:pPr>
      <w:r>
        <w:rPr>
          <w:rFonts w:eastAsia="Times New Roman" w:cs="Arial"/>
          <w:szCs w:val="24"/>
          <w:lang w:eastAsia="ru-RU"/>
        </w:rPr>
        <w:t xml:space="preserve">         </w:t>
      </w:r>
      <w:r w:rsidR="00586020" w:rsidRPr="006035B0">
        <w:rPr>
          <w:rFonts w:eastAsia="Times New Roman" w:cs="Times New Roman"/>
          <w:b/>
          <w:bCs/>
          <w:szCs w:val="24"/>
          <w:lang w:eastAsia="ru-RU"/>
        </w:rPr>
        <w:t>3.</w:t>
      </w:r>
      <w:r w:rsidR="001C1439" w:rsidRPr="006035B0">
        <w:rPr>
          <w:rFonts w:eastAsia="Times New Roman" w:cs="Times New Roman"/>
          <w:b/>
          <w:bCs/>
          <w:szCs w:val="24"/>
          <w:lang w:eastAsia="ru-RU"/>
        </w:rPr>
        <w:t>5</w:t>
      </w:r>
      <w:r w:rsidR="00586020" w:rsidRPr="006035B0">
        <w:rPr>
          <w:rFonts w:eastAsia="Times New Roman" w:cs="Times New Roman"/>
          <w:b/>
          <w:bCs/>
          <w:szCs w:val="24"/>
          <w:lang w:eastAsia="ru-RU"/>
        </w:rPr>
        <w:t xml:space="preserve">. </w:t>
      </w:r>
      <w:r w:rsidRPr="006035B0">
        <w:rPr>
          <w:rFonts w:eastAsia="Times New Roman" w:cs="Times New Roman"/>
          <w:b/>
          <w:bCs/>
          <w:color w:val="000000"/>
          <w:szCs w:val="24"/>
          <w:lang w:eastAsia="ru-RU"/>
        </w:rPr>
        <w:t xml:space="preserve">Срок выполнения работ: </w:t>
      </w:r>
      <w:r w:rsidR="00FB3AA7">
        <w:rPr>
          <w:szCs w:val="24"/>
        </w:rPr>
        <w:t>в</w:t>
      </w:r>
      <w:r w:rsidR="00FB3AA7" w:rsidRPr="00A652C2">
        <w:rPr>
          <w:szCs w:val="24"/>
        </w:rPr>
        <w:t xml:space="preserve">се обязательства по Договору (включая ремонт дымовой трубы, предоставление исполнительной документации) выполняются с момента подписания </w:t>
      </w:r>
      <w:r w:rsidR="00FB3AA7" w:rsidRPr="00050640">
        <w:rPr>
          <w:szCs w:val="24"/>
        </w:rPr>
        <w:t xml:space="preserve">Договора по 17.10.2016 года включительно. </w:t>
      </w:r>
    </w:p>
    <w:p w:rsidR="00FB3AA7" w:rsidRPr="00050640" w:rsidRDefault="00FB3AA7" w:rsidP="00FB3AA7">
      <w:pPr>
        <w:spacing w:after="0" w:line="240" w:lineRule="auto"/>
        <w:jc w:val="both"/>
        <w:rPr>
          <w:szCs w:val="24"/>
        </w:rPr>
      </w:pPr>
      <w:r w:rsidRPr="00050640">
        <w:rPr>
          <w:szCs w:val="24"/>
        </w:rPr>
        <w:t xml:space="preserve">    </w:t>
      </w:r>
      <w:r>
        <w:rPr>
          <w:szCs w:val="24"/>
        </w:rPr>
        <w:t xml:space="preserve">   </w:t>
      </w:r>
      <w:r w:rsidRPr="00050640">
        <w:rPr>
          <w:szCs w:val="24"/>
        </w:rPr>
        <w:t xml:space="preserve">  Ремонт оголовка и внутренней поверхности дымовой трубы производится в период остановки котельной с момента подписания Договора по 26.09.2016 года.</w:t>
      </w:r>
    </w:p>
    <w:p w:rsidR="00586020" w:rsidRPr="00FB3AA7" w:rsidRDefault="00FB3AA7" w:rsidP="00FB3AA7">
      <w:pPr>
        <w:spacing w:after="0" w:line="240" w:lineRule="auto"/>
        <w:jc w:val="both"/>
        <w:rPr>
          <w:color w:val="000000"/>
          <w:szCs w:val="24"/>
        </w:rPr>
      </w:pPr>
      <w:r w:rsidRPr="00050640">
        <w:rPr>
          <w:color w:val="000000"/>
          <w:szCs w:val="24"/>
        </w:rPr>
        <w:t xml:space="preserve">   </w:t>
      </w:r>
      <w:r>
        <w:rPr>
          <w:color w:val="000000"/>
          <w:szCs w:val="24"/>
        </w:rPr>
        <w:t xml:space="preserve">    </w:t>
      </w:r>
      <w:r w:rsidRPr="00050640">
        <w:rPr>
          <w:color w:val="000000"/>
          <w:szCs w:val="24"/>
        </w:rPr>
        <w:t xml:space="preserve">  Все виды наружных ремонтных работ, за исключением ремонта оголовка и верхних частей газоотводящего ствола трубы, находящихся в зоне окутывания дымовых газов, допускается проводить в период работы ко</w:t>
      </w:r>
      <w:r>
        <w:rPr>
          <w:color w:val="000000"/>
          <w:szCs w:val="24"/>
        </w:rPr>
        <w:t xml:space="preserve">тельной. </w:t>
      </w:r>
      <w:r w:rsidR="006035B0" w:rsidRPr="006035B0">
        <w:rPr>
          <w:rFonts w:eastAsia="Times New Roman" w:cs="Times New Roman"/>
          <w:sz w:val="28"/>
          <w:szCs w:val="28"/>
          <w:lang w:eastAsia="ru-RU"/>
        </w:rPr>
        <w:tab/>
      </w:r>
    </w:p>
    <w:p w:rsidR="00FB3AA7" w:rsidRPr="00FB3AA7" w:rsidRDefault="00C04D13" w:rsidP="00FB3AA7">
      <w:pPr>
        <w:autoSpaceDE w:val="0"/>
        <w:autoSpaceDN w:val="0"/>
        <w:adjustRightInd w:val="0"/>
        <w:spacing w:after="0" w:line="240" w:lineRule="auto"/>
        <w:ind w:firstLine="567"/>
        <w:jc w:val="both"/>
        <w:rPr>
          <w:rFonts w:eastAsia="Calibri" w:cs="Times New Roman"/>
          <w:szCs w:val="24"/>
          <w:lang w:eastAsia="ar-SA"/>
        </w:rPr>
      </w:pPr>
      <w:r w:rsidRPr="00C47D8E">
        <w:rPr>
          <w:rFonts w:eastAsia="Times New Roman" w:cs="Times New Roman"/>
          <w:b/>
          <w:bCs/>
          <w:szCs w:val="24"/>
          <w:lang w:eastAsia="ru-RU"/>
        </w:rPr>
        <w:t>3</w:t>
      </w:r>
      <w:r w:rsidRPr="00C04D13">
        <w:rPr>
          <w:rFonts w:eastAsia="Times New Roman" w:cs="Times New Roman"/>
          <w:b/>
          <w:bCs/>
          <w:szCs w:val="24"/>
          <w:lang w:eastAsia="ru-RU"/>
        </w:rPr>
        <w:t>.</w:t>
      </w:r>
      <w:r w:rsidR="001C1439">
        <w:rPr>
          <w:rFonts w:eastAsia="Times New Roman" w:cs="Times New Roman"/>
          <w:b/>
          <w:bCs/>
          <w:szCs w:val="24"/>
          <w:lang w:eastAsia="ru-RU"/>
        </w:rPr>
        <w:t>6</w:t>
      </w:r>
      <w:r w:rsidR="003A68D0">
        <w:rPr>
          <w:rFonts w:eastAsia="Times New Roman" w:cs="Times New Roman"/>
          <w:b/>
          <w:bCs/>
          <w:szCs w:val="24"/>
          <w:lang w:eastAsia="ru-RU"/>
        </w:rPr>
        <w:t xml:space="preserve">. </w:t>
      </w:r>
      <w:r w:rsidR="00543602" w:rsidRPr="00631B41">
        <w:rPr>
          <w:rFonts w:eastAsia="Times New Roman" w:cs="Times New Roman"/>
          <w:b/>
          <w:bCs/>
          <w:szCs w:val="24"/>
          <w:lang w:eastAsia="ru-RU"/>
        </w:rPr>
        <w:t xml:space="preserve">Место </w:t>
      </w:r>
      <w:r w:rsidR="00543602" w:rsidRPr="00631B41">
        <w:rPr>
          <w:b/>
          <w:bCs/>
          <w:szCs w:val="24"/>
          <w:lang w:eastAsia="ru-RU"/>
        </w:rPr>
        <w:t xml:space="preserve">выполнения </w:t>
      </w:r>
      <w:r w:rsidR="00B83F97">
        <w:rPr>
          <w:b/>
          <w:bCs/>
          <w:szCs w:val="24"/>
          <w:lang w:eastAsia="ru-RU"/>
        </w:rPr>
        <w:t>р</w:t>
      </w:r>
      <w:r w:rsidR="00543602" w:rsidRPr="00631B41">
        <w:rPr>
          <w:b/>
          <w:bCs/>
          <w:szCs w:val="24"/>
          <w:lang w:eastAsia="ru-RU"/>
        </w:rPr>
        <w:t>абот:</w:t>
      </w:r>
      <w:r w:rsidR="00A72855" w:rsidRPr="00A72855">
        <w:rPr>
          <w:rFonts w:eastAsia="Calibri" w:cs="Times New Roman"/>
          <w:szCs w:val="24"/>
          <w:lang w:eastAsia="ar-SA"/>
        </w:rPr>
        <w:t xml:space="preserve"> </w:t>
      </w:r>
      <w:r w:rsidR="00FB3AA7" w:rsidRPr="00050640">
        <w:rPr>
          <w:szCs w:val="24"/>
        </w:rPr>
        <w:t>Мурманская область, н.п. Белое Море, территория котельной.</w:t>
      </w:r>
    </w:p>
    <w:p w:rsidR="00FB3AA7" w:rsidRPr="00FB3AA7" w:rsidRDefault="00EF66A5" w:rsidP="00FB3AA7">
      <w:pPr>
        <w:autoSpaceDE w:val="0"/>
        <w:autoSpaceDN w:val="0"/>
        <w:adjustRightInd w:val="0"/>
        <w:spacing w:after="0" w:line="240" w:lineRule="auto"/>
        <w:ind w:firstLine="567"/>
        <w:jc w:val="both"/>
        <w:rPr>
          <w:rFonts w:eastAsia="Times New Roman" w:cs="Times New Roman"/>
          <w:szCs w:val="24"/>
          <w:lang w:eastAsia="ru-RU"/>
        </w:rPr>
      </w:pPr>
      <w:r>
        <w:rPr>
          <w:rFonts w:eastAsia="Times New Roman" w:cs="Times New Roman"/>
          <w:b/>
          <w:bCs/>
          <w:szCs w:val="24"/>
          <w:lang w:eastAsia="ru-RU"/>
        </w:rPr>
        <w:t>3.</w:t>
      </w:r>
      <w:r w:rsidR="001C1439">
        <w:rPr>
          <w:rFonts w:eastAsia="Times New Roman" w:cs="Times New Roman"/>
          <w:b/>
          <w:bCs/>
          <w:szCs w:val="24"/>
          <w:lang w:eastAsia="ru-RU"/>
        </w:rPr>
        <w:t>7</w:t>
      </w:r>
      <w:r>
        <w:rPr>
          <w:rFonts w:eastAsia="Times New Roman" w:cs="Times New Roman"/>
          <w:b/>
          <w:bCs/>
          <w:szCs w:val="24"/>
          <w:lang w:eastAsia="ru-RU"/>
        </w:rPr>
        <w:t xml:space="preserve">. </w:t>
      </w:r>
      <w:r w:rsidR="003A68D0" w:rsidRPr="00C04D13">
        <w:rPr>
          <w:rFonts w:eastAsia="Times New Roman" w:cs="Times New Roman"/>
          <w:b/>
          <w:bCs/>
          <w:szCs w:val="24"/>
          <w:lang w:eastAsia="ru-RU"/>
        </w:rPr>
        <w:t>Условия оплаты:</w:t>
      </w:r>
      <w:r w:rsidR="003A68D0">
        <w:rPr>
          <w:rFonts w:eastAsia="Times New Roman" w:cs="Times New Roman"/>
          <w:szCs w:val="24"/>
          <w:lang w:eastAsia="ru-RU"/>
        </w:rPr>
        <w:t xml:space="preserve"> </w:t>
      </w:r>
      <w:r w:rsidR="00FB3AA7">
        <w:rPr>
          <w:rFonts w:eastAsia="Times New Roman" w:cs="Times New Roman"/>
          <w:szCs w:val="24"/>
          <w:lang w:eastAsia="ru-RU"/>
        </w:rPr>
        <w:t xml:space="preserve"> </w:t>
      </w:r>
      <w:r w:rsidR="00FB3AA7" w:rsidRPr="002A6108">
        <w:rPr>
          <w:szCs w:val="24"/>
        </w:rPr>
        <w:t>Договор не предусматривает предоплату и промежуточную оплату выполненных работ.</w:t>
      </w:r>
    </w:p>
    <w:p w:rsidR="00FB3AA7" w:rsidRPr="00050640" w:rsidRDefault="00FB3AA7" w:rsidP="00FB3AA7">
      <w:pPr>
        <w:spacing w:after="0" w:line="240" w:lineRule="auto"/>
        <w:jc w:val="both"/>
        <w:rPr>
          <w:szCs w:val="24"/>
        </w:rPr>
      </w:pPr>
      <w:r>
        <w:rPr>
          <w:szCs w:val="24"/>
        </w:rPr>
        <w:t xml:space="preserve">        </w:t>
      </w:r>
      <w:proofErr w:type="gramStart"/>
      <w:r w:rsidRPr="002A6108">
        <w:rPr>
          <w:szCs w:val="24"/>
        </w:rPr>
        <w:t xml:space="preserve">Оплата  </w:t>
      </w:r>
      <w:r>
        <w:rPr>
          <w:szCs w:val="24"/>
        </w:rPr>
        <w:t xml:space="preserve">выполненных работ по </w:t>
      </w:r>
      <w:r w:rsidRPr="002A6108">
        <w:rPr>
          <w:szCs w:val="24"/>
        </w:rPr>
        <w:t>Договору производится Заказчиком не позднее 20 банковских дней с момента подписания Заказчиком Акта приема-передачи выполненных раб</w:t>
      </w:r>
      <w:r>
        <w:rPr>
          <w:szCs w:val="24"/>
        </w:rPr>
        <w:t xml:space="preserve">от (Приложение № 4 к </w:t>
      </w:r>
      <w:r w:rsidRPr="002A6108">
        <w:rPr>
          <w:szCs w:val="24"/>
        </w:rPr>
        <w:t xml:space="preserve">Договору) и получения от Подрядчика счета и счета-фактуры на оплату выполненных работ, оформленных в порядке и в сроки, установленные статьями 168,169 Налогового кодекса РФ, выставленных Подрядчиком Заказчику на основании подписанных </w:t>
      </w:r>
      <w:r w:rsidRPr="002A6108">
        <w:rPr>
          <w:szCs w:val="24"/>
        </w:rPr>
        <w:lastRenderedPageBreak/>
        <w:t>Сторонами акта о приемке выполненных работ (форма</w:t>
      </w:r>
      <w:proofErr w:type="gramEnd"/>
      <w:r w:rsidRPr="002A6108">
        <w:rPr>
          <w:szCs w:val="24"/>
        </w:rPr>
        <w:t xml:space="preserve"> </w:t>
      </w:r>
      <w:proofErr w:type="gramStart"/>
      <w:r w:rsidRPr="002A6108">
        <w:rPr>
          <w:szCs w:val="24"/>
        </w:rPr>
        <w:t>КС-2) и справки о стоимости выполненных работ и затрат (форма КС-3).</w:t>
      </w:r>
      <w:proofErr w:type="gramEnd"/>
    </w:p>
    <w:p w:rsidR="006035B0" w:rsidRPr="000A1F0B" w:rsidRDefault="006035B0" w:rsidP="006035B0">
      <w:pPr>
        <w:autoSpaceDE w:val="0"/>
        <w:autoSpaceDN w:val="0"/>
        <w:adjustRightInd w:val="0"/>
        <w:spacing w:after="0" w:line="240" w:lineRule="auto"/>
        <w:ind w:firstLine="567"/>
        <w:jc w:val="both"/>
        <w:rPr>
          <w:bCs/>
          <w:szCs w:val="24"/>
          <w:lang w:eastAsia="ru-RU"/>
        </w:rPr>
      </w:pPr>
    </w:p>
    <w:p w:rsidR="004A5E24" w:rsidRDefault="00C04D13" w:rsidP="000A1F0B">
      <w:pPr>
        <w:spacing w:after="0" w:line="240" w:lineRule="auto"/>
        <w:ind w:firstLine="567"/>
        <w:jc w:val="both"/>
        <w:rPr>
          <w:rFonts w:eastAsia="Times New Roman" w:cs="Times New Roman"/>
          <w:szCs w:val="24"/>
          <w:lang w:eastAsia="ru-RU"/>
        </w:rPr>
      </w:pPr>
      <w:r w:rsidRPr="00C47D8E">
        <w:rPr>
          <w:rFonts w:eastAsia="Times New Roman" w:cs="Times New Roman"/>
          <w:b/>
          <w:bCs/>
          <w:szCs w:val="24"/>
          <w:lang w:eastAsia="ru-RU"/>
        </w:rPr>
        <w:t>3</w:t>
      </w:r>
      <w:r w:rsidRPr="00C04D13">
        <w:rPr>
          <w:rFonts w:eastAsia="Times New Roman" w:cs="Times New Roman"/>
          <w:b/>
          <w:bCs/>
          <w:szCs w:val="24"/>
          <w:lang w:eastAsia="ru-RU"/>
        </w:rPr>
        <w:t>.</w:t>
      </w:r>
      <w:r w:rsidR="001C1439">
        <w:rPr>
          <w:rFonts w:eastAsia="Times New Roman" w:cs="Times New Roman"/>
          <w:b/>
          <w:bCs/>
          <w:szCs w:val="24"/>
          <w:lang w:eastAsia="ru-RU"/>
        </w:rPr>
        <w:t>8</w:t>
      </w:r>
      <w:r w:rsidRPr="00C04D13">
        <w:rPr>
          <w:rFonts w:eastAsia="Times New Roman" w:cs="Times New Roman"/>
          <w:b/>
          <w:bCs/>
          <w:szCs w:val="24"/>
          <w:lang w:eastAsia="ru-RU"/>
        </w:rPr>
        <w:t xml:space="preserve">. </w:t>
      </w:r>
      <w:r w:rsidR="006035B0" w:rsidRPr="006035B0">
        <w:rPr>
          <w:rFonts w:eastAsia="Times New Roman" w:cs="Times New Roman"/>
          <w:b/>
          <w:szCs w:val="24"/>
          <w:lang w:eastAsia="ru-RU"/>
        </w:rPr>
        <w:t xml:space="preserve">Гарантийный срок работ </w:t>
      </w:r>
      <w:r w:rsidR="006035B0" w:rsidRPr="006035B0">
        <w:rPr>
          <w:rFonts w:eastAsia="Times New Roman" w:cs="Times New Roman"/>
          <w:szCs w:val="24"/>
          <w:lang w:eastAsia="ru-RU"/>
        </w:rPr>
        <w:t>устанавливается в течение 24 месяцев с момента подписания Акта приема-пер</w:t>
      </w:r>
      <w:r w:rsidR="00FB3AA7">
        <w:rPr>
          <w:rFonts w:eastAsia="Times New Roman" w:cs="Times New Roman"/>
          <w:szCs w:val="24"/>
          <w:lang w:eastAsia="ru-RU"/>
        </w:rPr>
        <w:t>едачи выполненных работ.</w:t>
      </w:r>
    </w:p>
    <w:p w:rsidR="004B2D0E" w:rsidRDefault="004B2D0E" w:rsidP="00A906E0">
      <w:pPr>
        <w:tabs>
          <w:tab w:val="left" w:pos="6987"/>
        </w:tabs>
        <w:suppressAutoHyphens/>
        <w:spacing w:after="0" w:line="240" w:lineRule="auto"/>
        <w:jc w:val="both"/>
        <w:rPr>
          <w:rFonts w:eastAsia="Times New Roman" w:cs="Times New Roman"/>
          <w:b/>
          <w:szCs w:val="24"/>
          <w:lang w:eastAsia="ar-SA"/>
        </w:rPr>
      </w:pPr>
    </w:p>
    <w:p w:rsidR="00A906E0" w:rsidRPr="00135C7E" w:rsidRDefault="00244A6A" w:rsidP="00A906E0">
      <w:pPr>
        <w:tabs>
          <w:tab w:val="left" w:pos="6987"/>
        </w:tabs>
        <w:suppressAutoHyphens/>
        <w:spacing w:after="0" w:line="240" w:lineRule="auto"/>
        <w:jc w:val="both"/>
        <w:rPr>
          <w:rFonts w:eastAsia="Calibri" w:cs="Times New Roman"/>
          <w:szCs w:val="24"/>
          <w:lang w:eastAsia="ar-SA"/>
        </w:rPr>
      </w:pPr>
      <w:r w:rsidRPr="00244A6A">
        <w:rPr>
          <w:rFonts w:eastAsia="Times New Roman" w:cs="Times New Roman"/>
          <w:b/>
          <w:szCs w:val="24"/>
          <w:lang w:eastAsia="ar-SA"/>
        </w:rPr>
        <w:t>4</w:t>
      </w:r>
      <w:r w:rsidR="00A906E0">
        <w:rPr>
          <w:rFonts w:eastAsia="Times New Roman" w:cs="Times New Roman"/>
          <w:b/>
          <w:szCs w:val="24"/>
          <w:lang w:eastAsia="ar-SA"/>
        </w:rPr>
        <w:t xml:space="preserve">. </w:t>
      </w:r>
      <w:r w:rsidR="00A906E0" w:rsidRPr="00244A6A">
        <w:rPr>
          <w:rFonts w:eastAsia="Calibri" w:cs="Times New Roman"/>
          <w:b/>
          <w:szCs w:val="24"/>
          <w:lang w:eastAsia="ar-SA"/>
        </w:rPr>
        <w:t>Дата</w:t>
      </w:r>
      <w:r w:rsidR="00A906E0">
        <w:rPr>
          <w:rFonts w:eastAsia="Calibri" w:cs="Times New Roman"/>
          <w:b/>
          <w:szCs w:val="24"/>
          <w:lang w:eastAsia="ar-SA"/>
        </w:rPr>
        <w:t>, время</w:t>
      </w:r>
      <w:r w:rsidR="00A906E0" w:rsidRPr="00244A6A">
        <w:rPr>
          <w:rFonts w:eastAsia="Calibri" w:cs="Times New Roman"/>
          <w:b/>
          <w:szCs w:val="24"/>
          <w:lang w:eastAsia="ar-SA"/>
        </w:rPr>
        <w:t xml:space="preserve"> и место</w:t>
      </w:r>
      <w:r w:rsidR="00A906E0" w:rsidRPr="00244A6A">
        <w:rPr>
          <w:rFonts w:eastAsia="Calibri" w:cs="Times New Roman"/>
          <w:szCs w:val="24"/>
          <w:lang w:eastAsia="ar-SA"/>
        </w:rPr>
        <w:t xml:space="preserve"> </w:t>
      </w:r>
      <w:r w:rsidR="00A906E0" w:rsidRPr="00244A6A">
        <w:rPr>
          <w:rFonts w:eastAsia="Calibri" w:cs="Times New Roman"/>
          <w:b/>
          <w:szCs w:val="24"/>
          <w:lang w:eastAsia="ar-SA"/>
        </w:rPr>
        <w:t>вскрытия конвертов</w:t>
      </w:r>
      <w:r w:rsidR="00A906E0" w:rsidRPr="00123D2E">
        <w:rPr>
          <w:rFonts w:eastAsia="Calibri" w:cs="Times New Roman"/>
          <w:b/>
          <w:szCs w:val="24"/>
          <w:lang w:eastAsia="ar-SA"/>
        </w:rPr>
        <w:t xml:space="preserve"> с заявками, рассмотрения заявок, оценки, сопоставления и подведения итогов</w:t>
      </w:r>
      <w:r w:rsidR="00A906E0" w:rsidRPr="0002727F">
        <w:rPr>
          <w:rFonts w:eastAsia="Calibri" w:cs="Times New Roman"/>
          <w:b/>
          <w:szCs w:val="24"/>
          <w:lang w:eastAsia="ar-SA"/>
        </w:rPr>
        <w:t xml:space="preserve">: </w:t>
      </w:r>
      <w:r w:rsidR="00FB3AA7" w:rsidRPr="00F60A68">
        <w:rPr>
          <w:rFonts w:eastAsia="Calibri" w:cs="Times New Roman"/>
          <w:b/>
          <w:szCs w:val="24"/>
          <w:shd w:val="clear" w:color="auto" w:fill="FFFFFF" w:themeFill="background1"/>
          <w:lang w:eastAsia="ar-SA"/>
        </w:rPr>
        <w:t>05</w:t>
      </w:r>
      <w:r w:rsidR="00A906E0" w:rsidRPr="00F60A68">
        <w:rPr>
          <w:rFonts w:eastAsia="Calibri" w:cs="Times New Roman"/>
          <w:b/>
          <w:szCs w:val="24"/>
          <w:shd w:val="clear" w:color="auto" w:fill="FFFFFF" w:themeFill="background1"/>
          <w:lang w:eastAsia="ar-SA"/>
        </w:rPr>
        <w:t xml:space="preserve"> </w:t>
      </w:r>
      <w:r w:rsidR="00FB3AA7" w:rsidRPr="00F60A68">
        <w:rPr>
          <w:rFonts w:eastAsia="Calibri" w:cs="Times New Roman"/>
          <w:b/>
          <w:szCs w:val="24"/>
          <w:shd w:val="clear" w:color="auto" w:fill="FFFFFF" w:themeFill="background1"/>
          <w:lang w:eastAsia="ar-SA"/>
        </w:rPr>
        <w:t>сентября</w:t>
      </w:r>
      <w:r w:rsidR="004B2D0E" w:rsidRPr="00F60A68">
        <w:rPr>
          <w:rFonts w:eastAsia="Calibri" w:cs="Times New Roman"/>
          <w:b/>
          <w:szCs w:val="24"/>
          <w:shd w:val="clear" w:color="auto" w:fill="FFFFFF" w:themeFill="background1"/>
          <w:lang w:eastAsia="ar-SA"/>
        </w:rPr>
        <w:t xml:space="preserve"> </w:t>
      </w:r>
      <w:r w:rsidR="00A906E0" w:rsidRPr="00F60A68">
        <w:rPr>
          <w:rFonts w:eastAsia="Calibri" w:cs="Times New Roman"/>
          <w:b/>
          <w:szCs w:val="24"/>
          <w:shd w:val="clear" w:color="auto" w:fill="FFFFFF" w:themeFill="background1"/>
          <w:lang w:eastAsia="ar-SA"/>
        </w:rPr>
        <w:t xml:space="preserve">2016 </w:t>
      </w:r>
      <w:r w:rsidR="00A906E0" w:rsidRPr="00F60A68">
        <w:rPr>
          <w:rFonts w:eastAsia="Times New Roman" w:cs="Times New Roman"/>
          <w:b/>
          <w:szCs w:val="24"/>
          <w:shd w:val="clear" w:color="auto" w:fill="FFFFFF" w:themeFill="background1"/>
          <w:lang w:eastAsia="ar-SA"/>
        </w:rPr>
        <w:t xml:space="preserve">года в </w:t>
      </w:r>
      <w:r w:rsidR="00AA28D9" w:rsidRPr="00F60A68">
        <w:rPr>
          <w:rFonts w:eastAsia="Calibri" w:cs="Times New Roman"/>
          <w:b/>
          <w:noProof/>
          <w:szCs w:val="24"/>
          <w:shd w:val="clear" w:color="auto" w:fill="FFFFFF" w:themeFill="background1"/>
          <w:lang w:eastAsia="ar-SA"/>
        </w:rPr>
        <w:t>1</w:t>
      </w:r>
      <w:r w:rsidR="00FB3AA7" w:rsidRPr="00F60A68">
        <w:rPr>
          <w:rFonts w:eastAsia="Calibri" w:cs="Times New Roman"/>
          <w:b/>
          <w:noProof/>
          <w:szCs w:val="24"/>
          <w:shd w:val="clear" w:color="auto" w:fill="FFFFFF" w:themeFill="background1"/>
          <w:lang w:eastAsia="ar-SA"/>
        </w:rPr>
        <w:t>1</w:t>
      </w:r>
      <w:r w:rsidR="00A906E0" w:rsidRPr="00F60A68">
        <w:rPr>
          <w:rFonts w:eastAsia="Calibri" w:cs="Times New Roman"/>
          <w:b/>
          <w:noProof/>
          <w:szCs w:val="24"/>
          <w:shd w:val="clear" w:color="auto" w:fill="FFFFFF" w:themeFill="background1"/>
          <w:lang w:eastAsia="ar-SA"/>
        </w:rPr>
        <w:t>:00</w:t>
      </w:r>
      <w:r w:rsidR="00A906E0" w:rsidRPr="00F60A68">
        <w:rPr>
          <w:rFonts w:eastAsia="Calibri" w:cs="Times New Roman"/>
          <w:b/>
          <w:noProof/>
          <w:szCs w:val="24"/>
          <w:lang w:eastAsia="ar-SA"/>
        </w:rPr>
        <w:t xml:space="preserve"> </w:t>
      </w:r>
      <w:r w:rsidR="00A906E0" w:rsidRPr="00F60A68">
        <w:rPr>
          <w:rFonts w:eastAsia="Times New Roman" w:cs="Times New Roman"/>
          <w:szCs w:val="24"/>
          <w:lang w:eastAsia="ar-SA"/>
        </w:rPr>
        <w:t>(</w:t>
      </w:r>
      <w:proofErr w:type="gramStart"/>
      <w:r w:rsidR="00A906E0" w:rsidRPr="00F60A68">
        <w:rPr>
          <w:rFonts w:eastAsia="Times New Roman" w:cs="Times New Roman"/>
          <w:szCs w:val="24"/>
          <w:lang w:eastAsia="ar-SA"/>
        </w:rPr>
        <w:t>М</w:t>
      </w:r>
      <w:r w:rsidR="00A906E0" w:rsidRPr="00135C7E">
        <w:rPr>
          <w:rFonts w:eastAsia="Times New Roman" w:cs="Times New Roman"/>
          <w:szCs w:val="24"/>
          <w:lang w:eastAsia="ar-SA"/>
        </w:rPr>
        <w:t>СК</w:t>
      </w:r>
      <w:proofErr w:type="gramEnd"/>
      <w:r w:rsidR="00A906E0" w:rsidRPr="00135C7E">
        <w:rPr>
          <w:rFonts w:eastAsia="Times New Roman" w:cs="Times New Roman"/>
          <w:szCs w:val="24"/>
          <w:lang w:eastAsia="ar-SA"/>
        </w:rPr>
        <w:t>),</w:t>
      </w:r>
      <w:r w:rsidR="00A906E0" w:rsidRPr="00135C7E">
        <w:rPr>
          <w:rFonts w:eastAsia="Calibri" w:cs="Times New Roman"/>
          <w:szCs w:val="24"/>
          <w:lang w:eastAsia="ar-SA"/>
        </w:rPr>
        <w:t xml:space="preserve"> г. Мурманск, ул. Промышленная, д. 15, каб.17.</w:t>
      </w:r>
    </w:p>
    <w:p w:rsidR="00586020" w:rsidRPr="00135C7E" w:rsidRDefault="00586020" w:rsidP="00A906E0">
      <w:pPr>
        <w:spacing w:after="0" w:line="240" w:lineRule="auto"/>
        <w:ind w:firstLine="567"/>
        <w:jc w:val="both"/>
        <w:rPr>
          <w:rFonts w:eastAsia="Times New Roman" w:cs="Times New Roman"/>
          <w:szCs w:val="24"/>
          <w:u w:val="single"/>
          <w:lang w:eastAsia="ar-SA"/>
        </w:rPr>
      </w:pPr>
    </w:p>
    <w:p w:rsidR="00244A6A" w:rsidRPr="00135C7E" w:rsidRDefault="00244A6A" w:rsidP="00A906E0">
      <w:pPr>
        <w:tabs>
          <w:tab w:val="left" w:pos="6987"/>
        </w:tabs>
        <w:suppressAutoHyphens/>
        <w:spacing w:after="0" w:line="240" w:lineRule="auto"/>
        <w:jc w:val="both"/>
        <w:rPr>
          <w:rFonts w:eastAsia="Times New Roman" w:cs="Times New Roman"/>
          <w:szCs w:val="24"/>
          <w:lang w:eastAsia="ar-SA"/>
        </w:rPr>
      </w:pPr>
      <w:r w:rsidRPr="00135C7E">
        <w:rPr>
          <w:rFonts w:eastAsia="Times New Roman" w:cs="Times New Roman"/>
          <w:b/>
          <w:szCs w:val="24"/>
          <w:lang w:eastAsia="ar-SA"/>
        </w:rPr>
        <w:t xml:space="preserve">5. Требования к Участникам закупки. </w:t>
      </w:r>
      <w:r w:rsidRPr="00135C7E">
        <w:rPr>
          <w:rFonts w:eastAsia="Times New Roman" w:cs="Times New Roman"/>
          <w:szCs w:val="24"/>
          <w:lang w:eastAsia="ar-SA"/>
        </w:rPr>
        <w:t>Требования к Участникам закупки подробно указаны в Разделе 3 Документации.</w:t>
      </w:r>
    </w:p>
    <w:p w:rsidR="00B539D3" w:rsidRPr="00135C7E" w:rsidRDefault="00B539D3" w:rsidP="00BC7445">
      <w:pPr>
        <w:tabs>
          <w:tab w:val="left" w:pos="567"/>
          <w:tab w:val="left" w:pos="6987"/>
        </w:tabs>
        <w:suppressAutoHyphens/>
        <w:spacing w:after="0" w:line="240" w:lineRule="auto"/>
        <w:jc w:val="both"/>
        <w:rPr>
          <w:rFonts w:eastAsia="Times New Roman" w:cs="Times New Roman"/>
          <w:b/>
          <w:color w:val="FF0000"/>
          <w:szCs w:val="24"/>
          <w:lang w:eastAsia="ar-SA"/>
        </w:rPr>
      </w:pPr>
    </w:p>
    <w:p w:rsidR="00087E22" w:rsidRPr="00135C7E" w:rsidRDefault="00A906E0" w:rsidP="00BC7445">
      <w:pPr>
        <w:tabs>
          <w:tab w:val="left" w:pos="567"/>
          <w:tab w:val="left" w:pos="709"/>
        </w:tabs>
        <w:suppressAutoHyphens/>
        <w:spacing w:after="0" w:line="240" w:lineRule="auto"/>
        <w:jc w:val="both"/>
        <w:rPr>
          <w:rFonts w:eastAsia="Times New Roman" w:cs="Times New Roman"/>
          <w:color w:val="FF0000"/>
          <w:szCs w:val="24"/>
          <w:lang w:eastAsia="ar-SA"/>
        </w:rPr>
      </w:pPr>
      <w:r w:rsidRPr="00135C7E">
        <w:rPr>
          <w:rFonts w:eastAsia="Times New Roman" w:cs="Times New Roman"/>
          <w:b/>
          <w:szCs w:val="24"/>
          <w:lang w:eastAsia="ar-SA"/>
        </w:rPr>
        <w:t>6</w:t>
      </w:r>
      <w:r w:rsidR="00244A6A" w:rsidRPr="00135C7E">
        <w:rPr>
          <w:rFonts w:eastAsia="Times New Roman" w:cs="Times New Roman"/>
          <w:b/>
          <w:szCs w:val="24"/>
          <w:lang w:eastAsia="ar-SA"/>
        </w:rPr>
        <w:t xml:space="preserve">. Порядок и сроки предоставления Документации. </w:t>
      </w:r>
    </w:p>
    <w:p w:rsidR="00A906E0" w:rsidRPr="003A2F0D" w:rsidRDefault="00A906E0" w:rsidP="00A906E0">
      <w:pPr>
        <w:tabs>
          <w:tab w:val="left" w:pos="567"/>
          <w:tab w:val="left" w:pos="709"/>
        </w:tabs>
        <w:suppressAutoHyphens/>
        <w:spacing w:after="0" w:line="240" w:lineRule="auto"/>
        <w:ind w:firstLine="426"/>
        <w:jc w:val="both"/>
        <w:rPr>
          <w:rFonts w:eastAsia="Times New Roman" w:cs="Times New Roman"/>
          <w:color w:val="FF0000"/>
          <w:szCs w:val="24"/>
          <w:lang w:eastAsia="ar-SA"/>
        </w:rPr>
      </w:pPr>
      <w:r w:rsidRPr="007519F2">
        <w:rPr>
          <w:rFonts w:eastAsia="Times New Roman" w:cs="Times New Roman"/>
          <w:szCs w:val="24"/>
          <w:lang w:eastAsia="ar-SA"/>
        </w:rPr>
        <w:t>Любое заинтересованное лицо для получения Документации на бумажн</w:t>
      </w:r>
      <w:r>
        <w:rPr>
          <w:rFonts w:eastAsia="Times New Roman" w:cs="Times New Roman"/>
          <w:szCs w:val="24"/>
          <w:lang w:eastAsia="ar-SA"/>
        </w:rPr>
        <w:t>ом</w:t>
      </w:r>
      <w:r w:rsidRPr="007519F2">
        <w:rPr>
          <w:rFonts w:eastAsia="Times New Roman" w:cs="Times New Roman"/>
          <w:szCs w:val="24"/>
          <w:lang w:eastAsia="ar-SA"/>
        </w:rPr>
        <w:t xml:space="preserve"> либо электронн</w:t>
      </w:r>
      <w:r>
        <w:rPr>
          <w:rFonts w:eastAsia="Times New Roman" w:cs="Times New Roman"/>
          <w:szCs w:val="24"/>
          <w:lang w:eastAsia="ar-SA"/>
        </w:rPr>
        <w:t>ом</w:t>
      </w:r>
      <w:r w:rsidRPr="007519F2">
        <w:rPr>
          <w:rFonts w:eastAsia="Times New Roman" w:cs="Times New Roman"/>
          <w:szCs w:val="24"/>
          <w:lang w:eastAsia="ar-SA"/>
        </w:rPr>
        <w:t xml:space="preserve"> носител</w:t>
      </w:r>
      <w:r>
        <w:rPr>
          <w:rFonts w:eastAsia="Times New Roman" w:cs="Times New Roman"/>
          <w:szCs w:val="24"/>
          <w:lang w:eastAsia="ar-SA"/>
        </w:rPr>
        <w:t>е</w:t>
      </w:r>
      <w:r w:rsidRPr="007519F2">
        <w:rPr>
          <w:rFonts w:eastAsia="Times New Roman" w:cs="Times New Roman"/>
          <w:szCs w:val="24"/>
          <w:lang w:eastAsia="ar-SA"/>
        </w:rPr>
        <w:t xml:space="preserve"> должно обратиться в адрес Заказчика в письменной форме по адресу, </w:t>
      </w:r>
      <w:r w:rsidRPr="00D36406">
        <w:rPr>
          <w:rFonts w:eastAsia="Times New Roman" w:cs="Times New Roman"/>
          <w:szCs w:val="24"/>
          <w:lang w:eastAsia="ar-SA"/>
        </w:rPr>
        <w:t>указанному в п.п. 2.3. п. 2. Информационной карты</w:t>
      </w:r>
      <w:r w:rsidR="00694112" w:rsidRPr="00694112">
        <w:t xml:space="preserve"> </w:t>
      </w:r>
      <w:r w:rsidR="00694112" w:rsidRPr="00694112">
        <w:rPr>
          <w:rFonts w:eastAsia="Times New Roman" w:cs="Times New Roman"/>
          <w:szCs w:val="24"/>
          <w:lang w:eastAsia="ar-SA"/>
        </w:rPr>
        <w:t>Документации</w:t>
      </w:r>
      <w:r w:rsidRPr="00D36406">
        <w:rPr>
          <w:rFonts w:eastAsia="Times New Roman" w:cs="Times New Roman"/>
          <w:szCs w:val="24"/>
          <w:lang w:eastAsia="ar-SA"/>
        </w:rPr>
        <w:t xml:space="preserve">, либо </w:t>
      </w:r>
      <w:r w:rsidRPr="00E24F1A">
        <w:rPr>
          <w:rFonts w:eastAsia="Times New Roman" w:cs="Times New Roman"/>
          <w:szCs w:val="24"/>
          <w:lang w:eastAsia="ar-SA"/>
        </w:rPr>
        <w:t>отправить запрос на</w:t>
      </w:r>
      <w:r w:rsidRPr="003A2F0D">
        <w:rPr>
          <w:rFonts w:eastAsia="Times New Roman" w:cs="Times New Roman"/>
          <w:szCs w:val="24"/>
          <w:lang w:eastAsia="ar-SA"/>
        </w:rPr>
        <w:t xml:space="preserve"> электронную почту</w:t>
      </w:r>
      <w:r w:rsidRPr="00BD2BDD">
        <w:rPr>
          <w:rFonts w:eastAsia="Times New Roman" w:cs="Times New Roman"/>
          <w:szCs w:val="24"/>
          <w:lang w:eastAsia="ar-SA"/>
        </w:rPr>
        <w:t xml:space="preserve"> </w:t>
      </w:r>
      <w:proofErr w:type="spellStart"/>
      <w:r w:rsidR="00FB3AA7" w:rsidRPr="00FB3AA7">
        <w:rPr>
          <w:i/>
          <w:u w:val="single"/>
          <w:lang w:val="en-US"/>
        </w:rPr>
        <w:t>boreykosm</w:t>
      </w:r>
      <w:proofErr w:type="spellEnd"/>
      <w:r w:rsidR="00FB3AA7" w:rsidRPr="00FB3AA7">
        <w:rPr>
          <w:i/>
          <w:u w:val="single"/>
        </w:rPr>
        <w:t>@</w:t>
      </w:r>
      <w:proofErr w:type="spellStart"/>
      <w:r w:rsidR="00FB3AA7" w:rsidRPr="00FB3AA7">
        <w:rPr>
          <w:i/>
          <w:u w:val="single"/>
          <w:lang w:val="en-US"/>
        </w:rPr>
        <w:t>kanda</w:t>
      </w:r>
      <w:proofErr w:type="spellEnd"/>
      <w:r w:rsidR="00FB3AA7" w:rsidRPr="00FB3AA7">
        <w:rPr>
          <w:i/>
          <w:u w:val="single"/>
        </w:rPr>
        <w:t>-</w:t>
      </w:r>
      <w:r w:rsidR="00FB3AA7" w:rsidRPr="00FB3AA7">
        <w:rPr>
          <w:i/>
          <w:u w:val="single"/>
          <w:lang w:val="en-US"/>
        </w:rPr>
        <w:t>now</w:t>
      </w:r>
      <w:r w:rsidR="00FB3AA7" w:rsidRPr="00FB3AA7">
        <w:rPr>
          <w:i/>
          <w:u w:val="single"/>
        </w:rPr>
        <w:t>.</w:t>
      </w:r>
      <w:r w:rsidR="00FB3AA7" w:rsidRPr="00FB3AA7">
        <w:rPr>
          <w:i/>
          <w:u w:val="single"/>
          <w:lang w:val="en-US"/>
        </w:rPr>
        <w:t>ru</w:t>
      </w:r>
      <w:r w:rsidRPr="00E22D11">
        <w:rPr>
          <w:rFonts w:eastAsia="Times New Roman" w:cs="Times New Roman"/>
          <w:color w:val="0000FF"/>
          <w:szCs w:val="24"/>
          <w:u w:val="single"/>
          <w:lang w:eastAsia="ar-SA"/>
        </w:rPr>
        <w:t>,</w:t>
      </w:r>
      <w:r w:rsidRPr="003A2F0D">
        <w:rPr>
          <w:rFonts w:eastAsia="Times New Roman" w:cs="Times New Roman"/>
          <w:szCs w:val="24"/>
          <w:lang w:eastAsia="ar-SA"/>
        </w:rPr>
        <w:t xml:space="preserve"> с указанием способа получения Документации.</w:t>
      </w:r>
    </w:p>
    <w:p w:rsidR="008E492B" w:rsidRDefault="00694112" w:rsidP="00AA28D9">
      <w:pPr>
        <w:tabs>
          <w:tab w:val="left" w:pos="567"/>
          <w:tab w:val="left" w:pos="709"/>
        </w:tabs>
        <w:suppressAutoHyphens/>
        <w:spacing w:after="0" w:line="240" w:lineRule="auto"/>
        <w:ind w:firstLine="426"/>
        <w:jc w:val="both"/>
        <w:rPr>
          <w:rFonts w:eastAsia="Times New Roman" w:cs="Times New Roman"/>
          <w:szCs w:val="24"/>
          <w:lang w:eastAsia="ar-SA"/>
        </w:rPr>
      </w:pPr>
      <w:proofErr w:type="gramStart"/>
      <w:r w:rsidRPr="00694112">
        <w:rPr>
          <w:rFonts w:eastAsia="Times New Roman" w:cs="Times New Roman"/>
          <w:szCs w:val="24"/>
          <w:lang w:eastAsia="ar-SA"/>
        </w:rPr>
        <w:t xml:space="preserve">В период с </w:t>
      </w:r>
      <w:r w:rsidR="00FB3AA7">
        <w:rPr>
          <w:rFonts w:eastAsia="Times New Roman" w:cs="Times New Roman"/>
          <w:b/>
          <w:szCs w:val="24"/>
          <w:lang w:eastAsia="ar-SA"/>
        </w:rPr>
        <w:t>«29</w:t>
      </w:r>
      <w:r w:rsidRPr="0002727F">
        <w:rPr>
          <w:rFonts w:eastAsia="Times New Roman" w:cs="Times New Roman"/>
          <w:b/>
          <w:szCs w:val="24"/>
          <w:lang w:eastAsia="ar-SA"/>
        </w:rPr>
        <w:t xml:space="preserve">» </w:t>
      </w:r>
      <w:r w:rsidR="00FB3AA7">
        <w:rPr>
          <w:rFonts w:eastAsia="Times New Roman" w:cs="Times New Roman"/>
          <w:b/>
          <w:szCs w:val="24"/>
          <w:lang w:eastAsia="ar-SA"/>
        </w:rPr>
        <w:t>августа</w:t>
      </w:r>
      <w:r w:rsidRPr="0002727F">
        <w:rPr>
          <w:rFonts w:eastAsia="Times New Roman" w:cs="Times New Roman"/>
          <w:szCs w:val="24"/>
          <w:lang w:eastAsia="ar-SA"/>
        </w:rPr>
        <w:t xml:space="preserve"> 2016 г. по  </w:t>
      </w:r>
      <w:r w:rsidRPr="0002727F">
        <w:rPr>
          <w:rFonts w:eastAsia="Times New Roman" w:cs="Times New Roman"/>
          <w:b/>
          <w:szCs w:val="24"/>
          <w:lang w:eastAsia="ar-SA"/>
        </w:rPr>
        <w:t>«</w:t>
      </w:r>
      <w:r w:rsidR="00FB3AA7">
        <w:rPr>
          <w:rFonts w:eastAsia="Times New Roman" w:cs="Times New Roman"/>
          <w:b/>
          <w:szCs w:val="24"/>
          <w:lang w:eastAsia="ar-SA"/>
        </w:rPr>
        <w:t>02» сентябр</w:t>
      </w:r>
      <w:r w:rsidR="00F60A68">
        <w:rPr>
          <w:rFonts w:eastAsia="Times New Roman" w:cs="Times New Roman"/>
          <w:b/>
          <w:szCs w:val="24"/>
          <w:lang w:eastAsia="ar-SA"/>
        </w:rPr>
        <w:t>я</w:t>
      </w:r>
      <w:r w:rsidRPr="00135C7E">
        <w:rPr>
          <w:rFonts w:eastAsia="Calibri" w:cs="Times New Roman"/>
          <w:b/>
          <w:szCs w:val="24"/>
          <w:lang w:eastAsia="ar-SA"/>
        </w:rPr>
        <w:t xml:space="preserve"> </w:t>
      </w:r>
      <w:r w:rsidRPr="00694112">
        <w:rPr>
          <w:rFonts w:eastAsia="Times New Roman" w:cs="Times New Roman"/>
          <w:szCs w:val="24"/>
          <w:lang w:eastAsia="ar-SA"/>
        </w:rPr>
        <w:t>2016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w:t>
      </w:r>
      <w:proofErr w:type="gramEnd"/>
      <w:r w:rsidRPr="00694112">
        <w:rPr>
          <w:rFonts w:eastAsia="Times New Roman" w:cs="Times New Roman"/>
          <w:szCs w:val="24"/>
          <w:lang w:eastAsia="ar-SA"/>
        </w:rPr>
        <w:t xml:space="preserve"> указанному в обращении почтовому либо электронному адресу. Предоставление Документации осуществляется бесплатно</w:t>
      </w:r>
      <w:r w:rsidR="00A906E0" w:rsidRPr="003A2F0D">
        <w:rPr>
          <w:rFonts w:eastAsia="Times New Roman" w:cs="Times New Roman"/>
          <w:szCs w:val="24"/>
          <w:lang w:eastAsia="ar-SA"/>
        </w:rPr>
        <w:t>.</w:t>
      </w:r>
    </w:p>
    <w:p w:rsidR="00694112" w:rsidRDefault="00A906E0" w:rsidP="00AA28D9">
      <w:pPr>
        <w:tabs>
          <w:tab w:val="left" w:pos="567"/>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 xml:space="preserve"> </w:t>
      </w:r>
      <w:r w:rsidR="008E492B" w:rsidRPr="008E492B">
        <w:rPr>
          <w:rFonts w:eastAsia="Times New Roman" w:cs="Times New Roman"/>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8E492B">
        <w:rPr>
          <w:rFonts w:eastAsia="Times New Roman" w:cs="Times New Roman"/>
          <w:szCs w:val="24"/>
          <w:lang w:eastAsia="ar-SA"/>
        </w:rPr>
        <w:t>.</w:t>
      </w:r>
    </w:p>
    <w:p w:rsidR="00AC67C2" w:rsidRPr="00AC67C2" w:rsidRDefault="008E492B" w:rsidP="00AC67C2">
      <w:pPr>
        <w:tabs>
          <w:tab w:val="left" w:pos="567"/>
          <w:tab w:val="left" w:pos="709"/>
        </w:tabs>
        <w:suppressAutoHyphens/>
        <w:spacing w:after="0" w:line="240" w:lineRule="auto"/>
        <w:ind w:firstLine="426"/>
        <w:jc w:val="both"/>
        <w:rPr>
          <w:rFonts w:eastAsia="Times New Roman" w:cs="Times New Roman"/>
          <w:color w:val="FF0000"/>
          <w:szCs w:val="24"/>
          <w:lang w:eastAsia="ar-SA"/>
        </w:rPr>
      </w:pPr>
      <w:r w:rsidRPr="008E492B">
        <w:rPr>
          <w:rFonts w:eastAsia="Times New Roman" w:cs="Times New Roman"/>
          <w:szCs w:val="24"/>
          <w:lang w:eastAsia="ar-SA"/>
        </w:rPr>
        <w:t>Документация, размещенная в единой информационной системе в сфере закупок товаров, работ, услуг, доступна для ознакомления</w:t>
      </w:r>
      <w:r w:rsidR="00694112" w:rsidRPr="00E634DC">
        <w:rPr>
          <w:rFonts w:eastAsia="Times New Roman" w:cs="Times New Roman"/>
          <w:szCs w:val="24"/>
          <w:lang w:eastAsia="ar-SA"/>
        </w:rPr>
        <w:t>.</w:t>
      </w:r>
      <w:r w:rsidR="00694112" w:rsidRPr="007519F2">
        <w:rPr>
          <w:rFonts w:eastAsia="Times New Roman" w:cs="Times New Roman"/>
          <w:color w:val="0000FF"/>
          <w:szCs w:val="24"/>
          <w:lang w:eastAsia="ar-SA"/>
        </w:rPr>
        <w:t xml:space="preserve"> </w:t>
      </w:r>
    </w:p>
    <w:p w:rsidR="00AC67C2" w:rsidRPr="00244A6A" w:rsidRDefault="00AC67C2" w:rsidP="00BC7445">
      <w:pPr>
        <w:tabs>
          <w:tab w:val="left" w:pos="567"/>
          <w:tab w:val="left" w:pos="709"/>
        </w:tabs>
        <w:suppressAutoHyphens/>
        <w:spacing w:after="0" w:line="240" w:lineRule="auto"/>
        <w:jc w:val="both"/>
        <w:rPr>
          <w:rFonts w:eastAsia="Times New Roman" w:cs="Times New Roman"/>
          <w:b/>
          <w:szCs w:val="24"/>
          <w:lang w:eastAsia="ar-SA"/>
        </w:rPr>
      </w:pPr>
    </w:p>
    <w:p w:rsidR="00A906E0" w:rsidRPr="00244A6A" w:rsidRDefault="00A906E0" w:rsidP="00A906E0">
      <w:pPr>
        <w:suppressAutoHyphens/>
        <w:autoSpaceDE w:val="0"/>
        <w:spacing w:after="0" w:line="240" w:lineRule="auto"/>
        <w:jc w:val="both"/>
        <w:rPr>
          <w:rFonts w:eastAsia="Times New Roman" w:cs="Times New Roman"/>
          <w:szCs w:val="24"/>
          <w:lang w:eastAsia="ar-SA"/>
        </w:rPr>
      </w:pPr>
      <w:r>
        <w:rPr>
          <w:rFonts w:eastAsia="Times New Roman" w:cs="Times New Roman"/>
          <w:b/>
          <w:szCs w:val="24"/>
          <w:lang w:eastAsia="ar-SA"/>
        </w:rPr>
        <w:t>7</w:t>
      </w:r>
      <w:r w:rsidR="00244A6A" w:rsidRPr="00244A6A">
        <w:rPr>
          <w:rFonts w:eastAsia="Times New Roman" w:cs="Times New Roman"/>
          <w:b/>
          <w:szCs w:val="24"/>
          <w:lang w:eastAsia="ar-SA"/>
        </w:rPr>
        <w:t xml:space="preserve">. </w:t>
      </w:r>
      <w:r w:rsidRPr="00244A6A">
        <w:rPr>
          <w:rFonts w:eastAsia="Times New Roman" w:cs="Times New Roman"/>
          <w:b/>
          <w:szCs w:val="24"/>
          <w:lang w:eastAsia="ar-SA"/>
        </w:rPr>
        <w:t xml:space="preserve">Порядок </w:t>
      </w:r>
      <w:r>
        <w:rPr>
          <w:rFonts w:eastAsia="Times New Roman" w:cs="Times New Roman"/>
          <w:b/>
          <w:szCs w:val="24"/>
          <w:lang w:eastAsia="ar-SA"/>
        </w:rPr>
        <w:t>подачи</w:t>
      </w:r>
      <w:r w:rsidRPr="00244A6A">
        <w:rPr>
          <w:rFonts w:eastAsia="Times New Roman" w:cs="Times New Roman"/>
          <w:b/>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eastAsia="Calibri" w:cs="Times New Roman"/>
          <w:szCs w:val="24"/>
          <w:lang w:eastAsia="ar-SA"/>
        </w:rPr>
        <w:t xml:space="preserve">в запечатанном конверте, </w:t>
      </w:r>
      <w:r w:rsidRPr="003A2F0D">
        <w:rPr>
          <w:rFonts w:eastAsia="Times New Roman" w:cs="Times New Roman"/>
          <w:szCs w:val="24"/>
          <w:lang w:eastAsia="ar-SA"/>
        </w:rPr>
        <w:t xml:space="preserve">в письменной форме, </w:t>
      </w:r>
      <w:r w:rsidRPr="003A2F0D">
        <w:rPr>
          <w:rFonts w:eastAsia="Calibri" w:cs="Times New Roman"/>
          <w:szCs w:val="24"/>
          <w:lang w:eastAsia="ar-SA"/>
        </w:rPr>
        <w:t>на бумажном носителе</w:t>
      </w:r>
      <w:r w:rsidRPr="003A2F0D">
        <w:rPr>
          <w:rFonts w:eastAsia="Times New Roman" w:cs="Times New Roman"/>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eastAsia="Times New Roman" w:cs="Times New Roman"/>
          <w:szCs w:val="24"/>
          <w:lang w:eastAsia="ar-SA"/>
        </w:rPr>
        <w:t xml:space="preserve"> </w:t>
      </w:r>
    </w:p>
    <w:p w:rsidR="00A906E0" w:rsidRPr="0002727F" w:rsidRDefault="00A906E0" w:rsidP="00A906E0">
      <w:pPr>
        <w:suppressAutoHyphens/>
        <w:autoSpaceDE w:val="0"/>
        <w:spacing w:after="0" w:line="240" w:lineRule="auto"/>
        <w:ind w:firstLine="426"/>
        <w:jc w:val="both"/>
        <w:rPr>
          <w:rFonts w:eastAsia="Times New Roman" w:cs="Times New Roman"/>
          <w:b/>
          <w:szCs w:val="24"/>
          <w:lang w:eastAsia="ar-SA"/>
        </w:rPr>
      </w:pPr>
      <w:r w:rsidRPr="00135C7E">
        <w:rPr>
          <w:rFonts w:eastAsia="Times New Roman" w:cs="Times New Roman"/>
          <w:b/>
          <w:szCs w:val="24"/>
          <w:lang w:eastAsia="ar-SA"/>
        </w:rPr>
        <w:t xml:space="preserve">Дата и время начала приема заявок на участие в запросе предложений: </w:t>
      </w:r>
      <w:r w:rsidR="00F14D69">
        <w:rPr>
          <w:rFonts w:eastAsia="Times New Roman" w:cs="Times New Roman"/>
          <w:b/>
          <w:szCs w:val="24"/>
          <w:lang w:eastAsia="ar-SA"/>
        </w:rPr>
        <w:t>29</w:t>
      </w:r>
      <w:r w:rsidRPr="0002727F">
        <w:rPr>
          <w:rFonts w:eastAsia="Times New Roman" w:cs="Times New Roman"/>
          <w:b/>
          <w:szCs w:val="24"/>
          <w:lang w:eastAsia="ar-SA"/>
        </w:rPr>
        <w:t xml:space="preserve"> </w:t>
      </w:r>
      <w:r w:rsidR="00F14D69">
        <w:rPr>
          <w:rFonts w:eastAsia="Times New Roman" w:cs="Times New Roman"/>
          <w:b/>
          <w:szCs w:val="24"/>
          <w:lang w:eastAsia="ar-SA"/>
        </w:rPr>
        <w:t>августа</w:t>
      </w:r>
      <w:r w:rsidR="00D43E60" w:rsidRPr="0002727F">
        <w:rPr>
          <w:rFonts w:eastAsia="Calibri" w:cs="Times New Roman"/>
          <w:b/>
          <w:szCs w:val="24"/>
          <w:lang w:eastAsia="ar-SA"/>
        </w:rPr>
        <w:t xml:space="preserve"> </w:t>
      </w:r>
      <w:r w:rsidRPr="0002727F">
        <w:rPr>
          <w:rFonts w:eastAsia="Times New Roman" w:cs="Times New Roman"/>
          <w:b/>
          <w:szCs w:val="24"/>
          <w:lang w:eastAsia="ar-SA"/>
        </w:rPr>
        <w:t>2016 г. 08:30 (</w:t>
      </w:r>
      <w:proofErr w:type="gramStart"/>
      <w:r w:rsidRPr="0002727F">
        <w:rPr>
          <w:rFonts w:eastAsia="Times New Roman" w:cs="Times New Roman"/>
          <w:b/>
          <w:szCs w:val="24"/>
          <w:lang w:eastAsia="ar-SA"/>
        </w:rPr>
        <w:t>МСК</w:t>
      </w:r>
      <w:proofErr w:type="gramEnd"/>
      <w:r w:rsidRPr="0002727F">
        <w:rPr>
          <w:rFonts w:eastAsia="Times New Roman" w:cs="Times New Roman"/>
          <w:b/>
          <w:szCs w:val="24"/>
          <w:lang w:eastAsia="ar-SA"/>
        </w:rPr>
        <w:t>).</w:t>
      </w:r>
    </w:p>
    <w:p w:rsidR="00244A6A" w:rsidRDefault="00A906E0" w:rsidP="000B737E">
      <w:pPr>
        <w:suppressAutoHyphens/>
        <w:autoSpaceDE w:val="0"/>
        <w:spacing w:after="0" w:line="240" w:lineRule="auto"/>
        <w:ind w:firstLine="426"/>
        <w:jc w:val="both"/>
        <w:rPr>
          <w:rFonts w:eastAsia="Times New Roman" w:cs="Times New Roman"/>
          <w:szCs w:val="24"/>
          <w:lang w:eastAsia="ar-SA"/>
        </w:rPr>
      </w:pPr>
      <w:r w:rsidRPr="0002727F">
        <w:rPr>
          <w:rFonts w:eastAsia="Times New Roman" w:cs="Times New Roman"/>
          <w:b/>
          <w:szCs w:val="24"/>
          <w:lang w:eastAsia="ar-SA"/>
        </w:rPr>
        <w:t xml:space="preserve">Дата и время окончания срока подачи заявок на участие в запросе предложений: </w:t>
      </w:r>
      <w:r w:rsidR="00F14D69">
        <w:rPr>
          <w:rFonts w:eastAsia="Times New Roman" w:cs="Times New Roman"/>
          <w:b/>
          <w:szCs w:val="24"/>
          <w:lang w:eastAsia="ar-SA"/>
        </w:rPr>
        <w:t>02</w:t>
      </w:r>
      <w:r w:rsidR="000B737E" w:rsidRPr="0002727F">
        <w:rPr>
          <w:rFonts w:eastAsia="Times New Roman" w:cs="Times New Roman"/>
          <w:b/>
          <w:szCs w:val="24"/>
          <w:lang w:eastAsia="ar-SA"/>
        </w:rPr>
        <w:t> </w:t>
      </w:r>
      <w:r w:rsidR="00F14D69">
        <w:rPr>
          <w:rFonts w:eastAsia="Calibri" w:cs="Times New Roman"/>
          <w:b/>
          <w:szCs w:val="24"/>
          <w:lang w:eastAsia="ar-SA"/>
        </w:rPr>
        <w:t>сентября</w:t>
      </w:r>
      <w:r w:rsidR="00D43E60" w:rsidRPr="0002727F">
        <w:rPr>
          <w:rFonts w:eastAsia="Calibri" w:cs="Times New Roman"/>
          <w:b/>
          <w:szCs w:val="24"/>
          <w:lang w:eastAsia="ar-SA"/>
        </w:rPr>
        <w:t xml:space="preserve"> </w:t>
      </w:r>
      <w:r w:rsidRPr="0002727F">
        <w:rPr>
          <w:rFonts w:eastAsia="Times New Roman" w:cs="Times New Roman"/>
          <w:b/>
          <w:szCs w:val="24"/>
          <w:lang w:eastAsia="ar-SA"/>
        </w:rPr>
        <w:t>2016 года. 16:42 (</w:t>
      </w:r>
      <w:proofErr w:type="gramStart"/>
      <w:r w:rsidRPr="0002727F">
        <w:rPr>
          <w:rFonts w:eastAsia="Times New Roman" w:cs="Times New Roman"/>
          <w:b/>
          <w:szCs w:val="24"/>
          <w:lang w:eastAsia="ar-SA"/>
        </w:rPr>
        <w:t>МСК</w:t>
      </w:r>
      <w:proofErr w:type="gramEnd"/>
      <w:r w:rsidRPr="0002727F">
        <w:rPr>
          <w:rFonts w:eastAsia="Times New Roman" w:cs="Times New Roman"/>
          <w:b/>
          <w:szCs w:val="24"/>
          <w:lang w:eastAsia="ar-SA"/>
        </w:rPr>
        <w:t>)</w:t>
      </w:r>
      <w:r w:rsidR="00244A6A" w:rsidRPr="0002727F">
        <w:rPr>
          <w:rFonts w:eastAsia="Times New Roman" w:cs="Times New Roman"/>
          <w:szCs w:val="24"/>
          <w:lang w:eastAsia="ar-SA"/>
        </w:rPr>
        <w:t>.</w:t>
      </w:r>
    </w:p>
    <w:p w:rsidR="00B539D3" w:rsidRPr="00244A6A" w:rsidRDefault="00B539D3" w:rsidP="00BC7445">
      <w:pPr>
        <w:tabs>
          <w:tab w:val="left" w:pos="6987"/>
        </w:tabs>
        <w:suppressAutoHyphens/>
        <w:spacing w:after="0" w:line="240" w:lineRule="auto"/>
        <w:jc w:val="both"/>
        <w:rPr>
          <w:rFonts w:eastAsia="Times New Roman" w:cs="Times New Roman"/>
          <w:szCs w:val="24"/>
          <w:lang w:eastAsia="ar-SA"/>
        </w:rPr>
      </w:pPr>
    </w:p>
    <w:p w:rsidR="00244A6A" w:rsidRPr="00244A6A" w:rsidRDefault="00A906E0" w:rsidP="00BC7445">
      <w:pPr>
        <w:tabs>
          <w:tab w:val="left" w:pos="6987"/>
        </w:tabs>
        <w:suppressAutoHyphens/>
        <w:spacing w:after="0" w:line="240" w:lineRule="auto"/>
        <w:jc w:val="both"/>
        <w:rPr>
          <w:rFonts w:eastAsia="Times New Roman" w:cs="Times New Roman"/>
          <w:szCs w:val="24"/>
          <w:lang w:eastAsia="ar-SA"/>
        </w:rPr>
      </w:pPr>
      <w:r>
        <w:rPr>
          <w:rFonts w:eastAsia="Times New Roman" w:cs="Times New Roman"/>
          <w:b/>
          <w:szCs w:val="24"/>
          <w:lang w:eastAsia="ar-SA"/>
        </w:rPr>
        <w:t>8</w:t>
      </w:r>
      <w:r w:rsidR="00244A6A" w:rsidRPr="00244A6A">
        <w:rPr>
          <w:rFonts w:eastAsia="Times New Roman" w:cs="Times New Roman"/>
          <w:b/>
          <w:szCs w:val="24"/>
          <w:lang w:eastAsia="ar-SA"/>
        </w:rPr>
        <w:t>. Разъяснение положений Документации.</w:t>
      </w:r>
    </w:p>
    <w:p w:rsidR="00A906E0" w:rsidRPr="00135C7E"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4B7F01">
        <w:rPr>
          <w:rFonts w:eastAsia="Times New Roman" w:cs="Times New Roman"/>
          <w:szCs w:val="24"/>
          <w:lang w:eastAsia="ar-SA"/>
        </w:rPr>
        <w:t>Любой Участник закупки вправе</w:t>
      </w:r>
      <w:r w:rsidRPr="004B7F01">
        <w:rPr>
          <w:rFonts w:eastAsia="Times New Roman" w:cs="Times New Roman"/>
          <w:color w:val="FF0000"/>
          <w:szCs w:val="24"/>
          <w:lang w:eastAsia="ar-SA"/>
        </w:rPr>
        <w:t xml:space="preserve"> </w:t>
      </w:r>
      <w:r w:rsidRPr="004B7F01">
        <w:rPr>
          <w:rFonts w:eastAsia="Times New Roman" w:cs="Times New Roman"/>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eastAsia="Times New Roman" w:cs="Times New Roman"/>
          <w:szCs w:val="24"/>
          <w:lang w:eastAsia="ar-SA"/>
        </w:rPr>
        <w:t>, указанному в п.п. 2.3. п. 2. Информационной карты</w:t>
      </w:r>
      <w:r w:rsidR="00AC64CC" w:rsidRPr="00AC64CC">
        <w:rPr>
          <w:rFonts w:eastAsia="Times New Roman" w:cs="Times New Roman"/>
          <w:szCs w:val="24"/>
          <w:lang w:eastAsia="ar-SA"/>
        </w:rPr>
        <w:t xml:space="preserve"> </w:t>
      </w:r>
      <w:r w:rsidR="00AC64CC" w:rsidRPr="004B7F01">
        <w:rPr>
          <w:rFonts w:eastAsia="Times New Roman" w:cs="Times New Roman"/>
          <w:szCs w:val="24"/>
          <w:lang w:eastAsia="ar-SA"/>
        </w:rPr>
        <w:t>Документации</w:t>
      </w:r>
      <w:r w:rsidRPr="009E46D5">
        <w:rPr>
          <w:rFonts w:eastAsia="Times New Roman" w:cs="Times New Roman"/>
          <w:szCs w:val="24"/>
          <w:lang w:eastAsia="ar-SA"/>
        </w:rPr>
        <w:t xml:space="preserve">, либо на электронную </w:t>
      </w:r>
      <w:r w:rsidRPr="004B7F01">
        <w:rPr>
          <w:rFonts w:eastAsia="Times New Roman" w:cs="Times New Roman"/>
          <w:szCs w:val="24"/>
          <w:lang w:eastAsia="ar-SA"/>
        </w:rPr>
        <w:t xml:space="preserve">почту </w:t>
      </w:r>
      <w:proofErr w:type="spellStart"/>
      <w:r w:rsidR="00F14D69" w:rsidRPr="00FB3AA7">
        <w:rPr>
          <w:i/>
          <w:u w:val="single"/>
          <w:lang w:val="en-US"/>
        </w:rPr>
        <w:t>boreykosm</w:t>
      </w:r>
      <w:proofErr w:type="spellEnd"/>
      <w:r w:rsidR="00F14D69" w:rsidRPr="00FB3AA7">
        <w:rPr>
          <w:i/>
          <w:u w:val="single"/>
        </w:rPr>
        <w:t>@</w:t>
      </w:r>
      <w:proofErr w:type="spellStart"/>
      <w:r w:rsidR="00F14D69" w:rsidRPr="00FB3AA7">
        <w:rPr>
          <w:i/>
          <w:u w:val="single"/>
          <w:lang w:val="en-US"/>
        </w:rPr>
        <w:t>kanda</w:t>
      </w:r>
      <w:proofErr w:type="spellEnd"/>
      <w:r w:rsidR="00F14D69" w:rsidRPr="00FB3AA7">
        <w:rPr>
          <w:i/>
          <w:u w:val="single"/>
        </w:rPr>
        <w:t>-</w:t>
      </w:r>
      <w:r w:rsidR="00F14D69" w:rsidRPr="00FB3AA7">
        <w:rPr>
          <w:i/>
          <w:u w:val="single"/>
          <w:lang w:val="en-US"/>
        </w:rPr>
        <w:t>now</w:t>
      </w:r>
      <w:r w:rsidR="00F14D69" w:rsidRPr="00FB3AA7">
        <w:rPr>
          <w:i/>
          <w:u w:val="single"/>
        </w:rPr>
        <w:t>.</w:t>
      </w:r>
      <w:r w:rsidR="00F14D69" w:rsidRPr="00FB3AA7">
        <w:rPr>
          <w:i/>
          <w:u w:val="single"/>
          <w:lang w:val="en-US"/>
        </w:rPr>
        <w:t>ru</w:t>
      </w:r>
      <w:r w:rsidRPr="004B7F01">
        <w:rPr>
          <w:rFonts w:eastAsia="Times New Roman" w:cs="Times New Roman"/>
          <w:szCs w:val="24"/>
          <w:u w:val="single"/>
          <w:lang w:eastAsia="ar-SA"/>
        </w:rPr>
        <w:t>,</w:t>
      </w:r>
      <w:r w:rsidRPr="004B7F01">
        <w:rPr>
          <w:rFonts w:eastAsia="Times New Roman" w:cs="Times New Roman"/>
          <w:szCs w:val="24"/>
          <w:lang w:eastAsia="ar-SA"/>
        </w:rPr>
        <w:t xml:space="preserve"> </w:t>
      </w:r>
      <w:r w:rsidRPr="00813E66">
        <w:rPr>
          <w:rFonts w:eastAsia="Times New Roman" w:cs="Times New Roman"/>
          <w:szCs w:val="24"/>
          <w:lang w:eastAsia="ar-SA"/>
        </w:rPr>
        <w:t xml:space="preserve">с указанием способа получения </w:t>
      </w:r>
      <w:r w:rsidRPr="004B7F01">
        <w:rPr>
          <w:rFonts w:eastAsia="Times New Roman" w:cs="Times New Roman"/>
          <w:szCs w:val="24"/>
          <w:lang w:eastAsia="ar-SA"/>
        </w:rPr>
        <w:t xml:space="preserve">разъяснений положений </w:t>
      </w:r>
      <w:r w:rsidRPr="00135C7E">
        <w:rPr>
          <w:rFonts w:eastAsia="Times New Roman" w:cs="Times New Roman"/>
          <w:szCs w:val="24"/>
          <w:lang w:eastAsia="ar-SA"/>
        </w:rPr>
        <w:t xml:space="preserve">Документации, не позднее, чем за 2 (два) </w:t>
      </w:r>
      <w:r w:rsidRPr="00135C7E">
        <w:rPr>
          <w:rFonts w:eastAsia="Calibri" w:cs="Times New Roman"/>
          <w:szCs w:val="24"/>
          <w:lang w:eastAsia="ar-SA"/>
        </w:rPr>
        <w:t>рабочих</w:t>
      </w:r>
      <w:r w:rsidRPr="00135C7E">
        <w:rPr>
          <w:rFonts w:ascii="Calibri" w:eastAsia="Calibri" w:hAnsi="Calibri" w:cs="Times New Roman"/>
          <w:lang w:eastAsia="ar-SA"/>
        </w:rPr>
        <w:t xml:space="preserve"> </w:t>
      </w:r>
      <w:r w:rsidRPr="00135C7E">
        <w:rPr>
          <w:rFonts w:eastAsia="Times New Roman" w:cs="Times New Roman"/>
          <w:szCs w:val="24"/>
          <w:lang w:eastAsia="ar-SA"/>
        </w:rPr>
        <w:t>дня до окончания срока подачи заявок на участие в запросе предложений.</w:t>
      </w:r>
    </w:p>
    <w:p w:rsidR="00A906E0" w:rsidRPr="0002727F"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135C7E">
        <w:rPr>
          <w:rFonts w:eastAsia="Times New Roman" w:cs="Times New Roman"/>
          <w:b/>
          <w:szCs w:val="24"/>
          <w:lang w:eastAsia="ar-SA"/>
        </w:rPr>
        <w:t>Дата и время начала приема запросов о разъяснении положений Документации от Участников закупки</w:t>
      </w:r>
      <w:r w:rsidRPr="0002727F">
        <w:rPr>
          <w:rFonts w:eastAsia="Times New Roman" w:cs="Times New Roman"/>
          <w:b/>
          <w:szCs w:val="24"/>
          <w:lang w:eastAsia="ar-SA"/>
        </w:rPr>
        <w:t xml:space="preserve">: </w:t>
      </w:r>
      <w:r w:rsidR="00F14D69">
        <w:rPr>
          <w:rFonts w:eastAsia="Times New Roman" w:cs="Times New Roman"/>
          <w:b/>
          <w:szCs w:val="24"/>
          <w:lang w:eastAsia="ar-SA"/>
        </w:rPr>
        <w:t>29</w:t>
      </w:r>
      <w:r w:rsidRPr="0002727F">
        <w:rPr>
          <w:rFonts w:eastAsia="Times New Roman" w:cs="Times New Roman"/>
          <w:b/>
          <w:szCs w:val="24"/>
          <w:lang w:eastAsia="ar-SA"/>
        </w:rPr>
        <w:t xml:space="preserve"> </w:t>
      </w:r>
      <w:r w:rsidR="00F14D69">
        <w:rPr>
          <w:rFonts w:eastAsia="Times New Roman" w:cs="Times New Roman"/>
          <w:b/>
          <w:szCs w:val="24"/>
          <w:lang w:eastAsia="ar-SA"/>
        </w:rPr>
        <w:t>августа</w:t>
      </w:r>
      <w:r w:rsidR="00D43E60" w:rsidRPr="0002727F">
        <w:rPr>
          <w:rFonts w:eastAsia="Times New Roman" w:cs="Times New Roman"/>
          <w:b/>
          <w:szCs w:val="24"/>
          <w:lang w:eastAsia="ar-SA"/>
        </w:rPr>
        <w:t xml:space="preserve"> </w:t>
      </w:r>
      <w:r w:rsidRPr="0002727F">
        <w:rPr>
          <w:rFonts w:eastAsia="Times New Roman" w:cs="Times New Roman"/>
          <w:b/>
          <w:szCs w:val="24"/>
          <w:lang w:eastAsia="ar-SA"/>
        </w:rPr>
        <w:t>2016 г. 08:30 (</w:t>
      </w:r>
      <w:proofErr w:type="gramStart"/>
      <w:r w:rsidRPr="0002727F">
        <w:rPr>
          <w:rFonts w:eastAsia="Times New Roman" w:cs="Times New Roman"/>
          <w:b/>
          <w:szCs w:val="24"/>
          <w:lang w:eastAsia="ar-SA"/>
        </w:rPr>
        <w:t>МСК</w:t>
      </w:r>
      <w:proofErr w:type="gramEnd"/>
      <w:r w:rsidRPr="0002727F">
        <w:rPr>
          <w:rFonts w:eastAsia="Times New Roman" w:cs="Times New Roman"/>
          <w:b/>
          <w:szCs w:val="24"/>
          <w:lang w:eastAsia="ar-SA"/>
        </w:rPr>
        <w:t>).</w:t>
      </w:r>
    </w:p>
    <w:p w:rsidR="00A906E0" w:rsidRPr="00135C7E"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02727F">
        <w:rPr>
          <w:rFonts w:eastAsia="Times New Roman" w:cs="Times New Roman"/>
          <w:b/>
          <w:szCs w:val="24"/>
          <w:lang w:eastAsia="ar-SA"/>
        </w:rPr>
        <w:t xml:space="preserve">Дата и время окончания приема запросов о разъяснении положений Документации от Участников закупки: </w:t>
      </w:r>
      <w:r w:rsidR="00F14D69">
        <w:rPr>
          <w:rFonts w:eastAsia="Times New Roman" w:cs="Times New Roman"/>
          <w:b/>
          <w:szCs w:val="24"/>
          <w:lang w:eastAsia="ar-SA"/>
        </w:rPr>
        <w:t>31</w:t>
      </w:r>
      <w:r w:rsidRPr="0002727F">
        <w:rPr>
          <w:rFonts w:eastAsia="Times New Roman" w:cs="Times New Roman"/>
          <w:b/>
          <w:szCs w:val="24"/>
          <w:lang w:eastAsia="ar-SA"/>
        </w:rPr>
        <w:t xml:space="preserve"> </w:t>
      </w:r>
      <w:r w:rsidR="00F14D69">
        <w:rPr>
          <w:rFonts w:eastAsia="Times New Roman" w:cs="Times New Roman"/>
          <w:b/>
          <w:szCs w:val="24"/>
          <w:lang w:eastAsia="ar-SA"/>
        </w:rPr>
        <w:t>августа</w:t>
      </w:r>
      <w:r w:rsidR="00D43E60" w:rsidRPr="0002727F">
        <w:rPr>
          <w:rFonts w:eastAsia="Times New Roman" w:cs="Times New Roman"/>
          <w:b/>
          <w:szCs w:val="24"/>
          <w:lang w:eastAsia="ar-SA"/>
        </w:rPr>
        <w:t xml:space="preserve"> </w:t>
      </w:r>
      <w:r w:rsidRPr="0002727F">
        <w:rPr>
          <w:rFonts w:eastAsia="Times New Roman" w:cs="Times New Roman"/>
          <w:b/>
          <w:szCs w:val="24"/>
          <w:lang w:eastAsia="ar-SA"/>
        </w:rPr>
        <w:t>2016 года 16:42 (</w:t>
      </w:r>
      <w:proofErr w:type="gramStart"/>
      <w:r w:rsidRPr="0002727F">
        <w:rPr>
          <w:rFonts w:eastAsia="Times New Roman" w:cs="Times New Roman"/>
          <w:b/>
          <w:szCs w:val="24"/>
          <w:lang w:eastAsia="ar-SA"/>
        </w:rPr>
        <w:t>МСК</w:t>
      </w:r>
      <w:proofErr w:type="gramEnd"/>
      <w:r w:rsidRPr="0002727F">
        <w:rPr>
          <w:rFonts w:eastAsia="Times New Roman" w:cs="Times New Roman"/>
          <w:b/>
          <w:szCs w:val="24"/>
          <w:lang w:eastAsia="ar-SA"/>
        </w:rPr>
        <w:t>)</w:t>
      </w:r>
      <w:r w:rsidRPr="0002727F">
        <w:rPr>
          <w:rFonts w:eastAsia="Times New Roman" w:cs="Times New Roman"/>
          <w:szCs w:val="24"/>
          <w:lang w:eastAsia="ar-SA"/>
        </w:rPr>
        <w:t>.</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roofErr w:type="gramStart"/>
      <w:r w:rsidRPr="00135C7E">
        <w:rPr>
          <w:rFonts w:eastAsia="Times New Roman" w:cs="Times New Roman"/>
          <w:szCs w:val="24"/>
          <w:lang w:eastAsia="ar-SA"/>
        </w:rPr>
        <w:lastRenderedPageBreak/>
        <w:t xml:space="preserve">Заказчик в течение одного рабочего дня </w:t>
      </w:r>
      <w:r w:rsidRPr="00135C7E">
        <w:rPr>
          <w:rFonts w:eastAsia="Calibri" w:cs="Times New Roman"/>
          <w:szCs w:val="24"/>
          <w:lang w:eastAsia="ar-SA"/>
        </w:rPr>
        <w:t xml:space="preserve">со дня поступления запроса </w:t>
      </w:r>
      <w:r w:rsidRPr="00135C7E">
        <w:rPr>
          <w:rFonts w:eastAsia="Times New Roman" w:cs="Times New Roman"/>
          <w:szCs w:val="24"/>
          <w:lang w:eastAsia="ar-SA"/>
        </w:rPr>
        <w:t>о предоставлении разъяснений</w:t>
      </w:r>
      <w:r w:rsidRPr="00135C7E">
        <w:rPr>
          <w:rFonts w:eastAsia="Times New Roman" w:cs="Times New Roman"/>
          <w:color w:val="FF0000"/>
          <w:szCs w:val="24"/>
          <w:lang w:eastAsia="ar-SA"/>
        </w:rPr>
        <w:t xml:space="preserve"> </w:t>
      </w:r>
      <w:r w:rsidRPr="00135C7E">
        <w:rPr>
          <w:rFonts w:eastAsia="Times New Roman" w:cs="Times New Roman"/>
          <w:szCs w:val="24"/>
          <w:lang w:eastAsia="ar-SA"/>
        </w:rPr>
        <w:t>отвечает на запрос в письменной форме или в форме электронного документа</w:t>
      </w:r>
      <w:r w:rsidRPr="00135C7E">
        <w:t xml:space="preserve"> </w:t>
      </w:r>
      <w:r w:rsidRPr="00135C7E">
        <w:rPr>
          <w:rFonts w:eastAsia="Times New Roman" w:cs="Times New Roman"/>
          <w:szCs w:val="24"/>
          <w:lang w:eastAsia="ar-SA"/>
        </w:rPr>
        <w:t>и размещает в единой информационной</w:t>
      </w:r>
      <w:r w:rsidRPr="00813E66">
        <w:rPr>
          <w:rFonts w:eastAsia="Times New Roman" w:cs="Times New Roman"/>
          <w:szCs w:val="24"/>
          <w:lang w:eastAsia="ar-SA"/>
        </w:rPr>
        <w:t xml:space="preserve"> системе в сфере закупок товаров, работ, услуг  разъяснения</w:t>
      </w:r>
      <w:r w:rsidRPr="003A2F0D">
        <w:rPr>
          <w:rFonts w:eastAsia="Times New Roman" w:cs="Times New Roman"/>
          <w:szCs w:val="24"/>
          <w:lang w:eastAsia="ar-SA"/>
        </w:rPr>
        <w:t xml:space="preserve"> положений Документации с указанием предмета запроса, но без указания </w:t>
      </w:r>
      <w:r>
        <w:rPr>
          <w:rFonts w:eastAsia="Times New Roman" w:cs="Times New Roman"/>
          <w:szCs w:val="24"/>
          <w:lang w:eastAsia="ar-SA"/>
        </w:rPr>
        <w:t>Участника закупки</w:t>
      </w:r>
      <w:r w:rsidRPr="003A2F0D">
        <w:rPr>
          <w:rFonts w:eastAsia="Times New Roman" w:cs="Times New Roman"/>
          <w:szCs w:val="24"/>
          <w:lang w:eastAsia="ar-SA"/>
        </w:rPr>
        <w:t>, от которого поступил запрос</w:t>
      </w:r>
      <w:r>
        <w:rPr>
          <w:rFonts w:eastAsia="Times New Roman" w:cs="Times New Roman"/>
          <w:szCs w:val="24"/>
          <w:lang w:eastAsia="ar-SA"/>
        </w:rPr>
        <w:t>, при условии, что</w:t>
      </w:r>
      <w:r w:rsidRPr="003A2F0D">
        <w:rPr>
          <w:rFonts w:eastAsia="Times New Roman" w:cs="Times New Roman"/>
          <w:szCs w:val="24"/>
          <w:lang w:eastAsia="ar-SA"/>
        </w:rPr>
        <w:t xml:space="preserve"> указанный запрос поступил к Заказчику</w:t>
      </w:r>
      <w:proofErr w:type="gramEnd"/>
      <w:r w:rsidRPr="003A2F0D">
        <w:rPr>
          <w:rFonts w:eastAsia="Times New Roman" w:cs="Times New Roman"/>
          <w:szCs w:val="24"/>
          <w:lang w:eastAsia="ar-SA"/>
        </w:rPr>
        <w:t xml:space="preserve"> не позднее, чем за 2 (два) рабочих дня до окончания срока подачи заявок на участие</w:t>
      </w:r>
      <w:r w:rsidRPr="005F08D3">
        <w:t xml:space="preserve"> </w:t>
      </w:r>
      <w:r w:rsidRPr="005F08D3">
        <w:rPr>
          <w:rFonts w:eastAsia="Times New Roman" w:cs="Times New Roman"/>
          <w:szCs w:val="24"/>
          <w:lang w:eastAsia="ar-SA"/>
        </w:rPr>
        <w:t>в запросе предложений</w:t>
      </w:r>
      <w:r w:rsidRPr="003A2F0D">
        <w:rPr>
          <w:rFonts w:eastAsia="Times New Roman" w:cs="Times New Roman"/>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A906E0" w:rsidRPr="007D33D8" w:rsidRDefault="00A906E0" w:rsidP="00901C30">
      <w:pPr>
        <w:spacing w:after="0" w:line="240" w:lineRule="auto"/>
        <w:ind w:firstLine="426"/>
        <w:jc w:val="both"/>
        <w:rPr>
          <w:rFonts w:eastAsia="Times New Roman" w:cs="Times New Roman"/>
          <w:szCs w:val="24"/>
          <w:lang w:eastAsia="ru-RU"/>
        </w:rPr>
      </w:pPr>
      <w:r>
        <w:rPr>
          <w:rFonts w:eastAsia="Times New Roman" w:cs="Times New Roman"/>
          <w:b/>
          <w:szCs w:val="24"/>
          <w:lang w:eastAsia="ar-SA"/>
        </w:rPr>
        <w:t>9</w:t>
      </w:r>
      <w:r w:rsidRPr="00244A6A">
        <w:rPr>
          <w:rFonts w:eastAsia="Times New Roman" w:cs="Times New Roman"/>
          <w:b/>
          <w:szCs w:val="24"/>
          <w:lang w:eastAsia="ar-SA"/>
        </w:rPr>
        <w:t xml:space="preserve">. </w:t>
      </w:r>
      <w:r w:rsidRPr="007D33D8">
        <w:rPr>
          <w:rFonts w:eastAsia="Times New Roman" w:cs="Times New Roman"/>
          <w:b/>
          <w:szCs w:val="24"/>
          <w:lang w:eastAsia="ar-SA"/>
        </w:rPr>
        <w:t>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7D33D8" w:rsidTr="00644114">
        <w:trPr>
          <w:trHeight w:val="390"/>
        </w:trPr>
        <w:tc>
          <w:tcPr>
            <w:tcW w:w="1152" w:type="dxa"/>
          </w:tcPr>
          <w:p w:rsidR="00A906E0" w:rsidRPr="007D33D8" w:rsidRDefault="00A906E0" w:rsidP="00644114">
            <w:pPr>
              <w:spacing w:after="0" w:line="240" w:lineRule="auto"/>
              <w:jc w:val="center"/>
              <w:rPr>
                <w:rFonts w:eastAsia="Times New Roman" w:cs="Times New Roman"/>
                <w:szCs w:val="24"/>
                <w:lang w:eastAsia="ru-RU"/>
              </w:rPr>
            </w:pPr>
            <w:r w:rsidRPr="007D33D8">
              <w:rPr>
                <w:rFonts w:eastAsia="Times New Roman" w:cs="Times New Roman"/>
                <w:szCs w:val="24"/>
                <w:lang w:eastAsia="ru-RU"/>
              </w:rPr>
              <w:t>Номер</w:t>
            </w:r>
          </w:p>
          <w:p w:rsidR="00A906E0" w:rsidRPr="007D33D8" w:rsidRDefault="00A906E0" w:rsidP="00644114">
            <w:pPr>
              <w:spacing w:after="0" w:line="240" w:lineRule="auto"/>
              <w:jc w:val="center"/>
              <w:rPr>
                <w:rFonts w:eastAsia="Times New Roman" w:cs="Times New Roman"/>
                <w:szCs w:val="24"/>
                <w:lang w:eastAsia="ru-RU"/>
              </w:rPr>
            </w:pPr>
            <w:r w:rsidRPr="007D33D8">
              <w:rPr>
                <w:rFonts w:eastAsia="Times New Roman" w:cs="Times New Roman"/>
                <w:szCs w:val="24"/>
                <w:lang w:eastAsia="ru-RU"/>
              </w:rPr>
              <w:t>критерия</w:t>
            </w:r>
          </w:p>
        </w:tc>
        <w:tc>
          <w:tcPr>
            <w:tcW w:w="6928" w:type="dxa"/>
          </w:tcPr>
          <w:p w:rsidR="00A906E0" w:rsidRPr="007D33D8" w:rsidRDefault="00A906E0" w:rsidP="00644114">
            <w:pPr>
              <w:spacing w:after="0" w:line="240" w:lineRule="auto"/>
              <w:jc w:val="center"/>
              <w:rPr>
                <w:rFonts w:eastAsia="Times New Roman" w:cs="Times New Roman"/>
                <w:szCs w:val="24"/>
                <w:lang w:eastAsia="ru-RU"/>
              </w:rPr>
            </w:pPr>
            <w:r w:rsidRPr="007D33D8">
              <w:rPr>
                <w:rFonts w:eastAsia="Times New Roman" w:cs="Times New Roman"/>
                <w:szCs w:val="24"/>
                <w:lang w:eastAsia="ru-RU"/>
              </w:rPr>
              <w:t>Критерии оценки заявки по запросу предложений</w:t>
            </w:r>
          </w:p>
        </w:tc>
        <w:tc>
          <w:tcPr>
            <w:tcW w:w="1701" w:type="dxa"/>
          </w:tcPr>
          <w:p w:rsidR="00A906E0" w:rsidRPr="007D33D8" w:rsidRDefault="00A906E0" w:rsidP="00644114">
            <w:pPr>
              <w:spacing w:after="0" w:line="240" w:lineRule="auto"/>
              <w:jc w:val="center"/>
              <w:rPr>
                <w:rFonts w:eastAsia="Times New Roman" w:cs="Times New Roman"/>
                <w:szCs w:val="24"/>
                <w:lang w:eastAsia="ru-RU"/>
              </w:rPr>
            </w:pPr>
            <w:r w:rsidRPr="007D33D8">
              <w:rPr>
                <w:rFonts w:eastAsia="Times New Roman" w:cs="Times New Roman"/>
                <w:szCs w:val="24"/>
                <w:lang w:eastAsia="ru-RU"/>
              </w:rPr>
              <w:t>Значимость критерия, %</w:t>
            </w:r>
          </w:p>
        </w:tc>
      </w:tr>
      <w:tr w:rsidR="007D33D8" w:rsidRPr="007D33D8" w:rsidTr="00644114">
        <w:trPr>
          <w:trHeight w:val="389"/>
        </w:trPr>
        <w:tc>
          <w:tcPr>
            <w:tcW w:w="1152" w:type="dxa"/>
          </w:tcPr>
          <w:p w:rsidR="00A906E0" w:rsidRPr="007D33D8" w:rsidRDefault="00A906E0" w:rsidP="00A906E0">
            <w:pPr>
              <w:spacing w:after="0" w:line="240" w:lineRule="auto"/>
              <w:jc w:val="center"/>
              <w:rPr>
                <w:rFonts w:eastAsia="Times New Roman" w:cs="Times New Roman"/>
                <w:szCs w:val="24"/>
                <w:lang w:eastAsia="ru-RU"/>
              </w:rPr>
            </w:pPr>
            <w:r w:rsidRPr="007D33D8">
              <w:rPr>
                <w:rFonts w:eastAsia="Times New Roman" w:cs="Times New Roman"/>
                <w:szCs w:val="24"/>
                <w:lang w:eastAsia="ru-RU"/>
              </w:rPr>
              <w:t>1.</w:t>
            </w:r>
          </w:p>
        </w:tc>
        <w:tc>
          <w:tcPr>
            <w:tcW w:w="6928" w:type="dxa"/>
          </w:tcPr>
          <w:p w:rsidR="00A906E0" w:rsidRPr="007D33D8" w:rsidRDefault="00A906E0" w:rsidP="00644114">
            <w:pPr>
              <w:spacing w:after="0" w:line="240" w:lineRule="auto"/>
              <w:jc w:val="both"/>
              <w:rPr>
                <w:rFonts w:eastAsia="Times New Roman" w:cs="Times New Roman"/>
                <w:szCs w:val="24"/>
                <w:lang w:eastAsia="ru-RU"/>
              </w:rPr>
            </w:pPr>
            <w:r w:rsidRPr="007D33D8">
              <w:rPr>
                <w:rFonts w:eastAsia="Times New Roman" w:cs="Times New Roman"/>
                <w:szCs w:val="24"/>
                <w:lang w:eastAsia="ru-RU"/>
              </w:rPr>
              <w:t>Цена договора</w:t>
            </w:r>
          </w:p>
        </w:tc>
        <w:tc>
          <w:tcPr>
            <w:tcW w:w="1701" w:type="dxa"/>
          </w:tcPr>
          <w:p w:rsidR="00A906E0" w:rsidRPr="007D33D8" w:rsidRDefault="00D33498" w:rsidP="00644114">
            <w:pPr>
              <w:spacing w:after="0" w:line="240" w:lineRule="auto"/>
              <w:jc w:val="center"/>
              <w:rPr>
                <w:rFonts w:eastAsia="Times New Roman" w:cs="Times New Roman"/>
                <w:szCs w:val="24"/>
                <w:lang w:eastAsia="ru-RU"/>
              </w:rPr>
            </w:pPr>
            <w:r>
              <w:rPr>
                <w:rFonts w:eastAsia="Times New Roman" w:cs="Times New Roman"/>
                <w:szCs w:val="24"/>
                <w:lang w:eastAsia="ru-RU"/>
              </w:rPr>
              <w:t>6</w:t>
            </w:r>
            <w:r w:rsidR="007D33D8" w:rsidRPr="007D33D8">
              <w:rPr>
                <w:rFonts w:eastAsia="Times New Roman" w:cs="Times New Roman"/>
                <w:szCs w:val="24"/>
                <w:lang w:eastAsia="ru-RU"/>
              </w:rPr>
              <w:t>0</w:t>
            </w:r>
          </w:p>
        </w:tc>
      </w:tr>
      <w:tr w:rsidR="0002727F" w:rsidRPr="007D33D8" w:rsidTr="00644114">
        <w:trPr>
          <w:trHeight w:val="389"/>
        </w:trPr>
        <w:tc>
          <w:tcPr>
            <w:tcW w:w="1152" w:type="dxa"/>
          </w:tcPr>
          <w:p w:rsidR="0002727F" w:rsidRPr="007D33D8" w:rsidRDefault="0002727F" w:rsidP="00A906E0">
            <w:pPr>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6928" w:type="dxa"/>
          </w:tcPr>
          <w:p w:rsidR="0002727F" w:rsidRPr="00F14D69" w:rsidRDefault="00F14D69" w:rsidP="0002727F">
            <w:pPr>
              <w:spacing w:after="0" w:line="240" w:lineRule="auto"/>
              <w:jc w:val="both"/>
              <w:rPr>
                <w:rFonts w:eastAsia="Times New Roman" w:cs="Times New Roman"/>
                <w:szCs w:val="24"/>
                <w:lang w:eastAsia="ru-RU"/>
              </w:rPr>
            </w:pPr>
            <w:r w:rsidRPr="00F14D69">
              <w:rPr>
                <w:szCs w:val="24"/>
              </w:rPr>
              <w:t>Опыт выполнения *аналогичных  работ</w:t>
            </w:r>
          </w:p>
        </w:tc>
        <w:tc>
          <w:tcPr>
            <w:tcW w:w="1701" w:type="dxa"/>
          </w:tcPr>
          <w:p w:rsidR="0002727F" w:rsidRPr="007D33D8" w:rsidRDefault="0002727F" w:rsidP="0002727F">
            <w:pPr>
              <w:spacing w:after="0" w:line="240" w:lineRule="auto"/>
              <w:jc w:val="center"/>
              <w:rPr>
                <w:rFonts w:eastAsia="Times New Roman" w:cs="Times New Roman"/>
                <w:szCs w:val="24"/>
                <w:lang w:eastAsia="ru-RU"/>
              </w:rPr>
            </w:pPr>
            <w:r w:rsidRPr="007D33D8">
              <w:rPr>
                <w:rFonts w:eastAsia="Times New Roman" w:cs="Times New Roman"/>
                <w:szCs w:val="24"/>
                <w:lang w:eastAsia="ru-RU"/>
              </w:rPr>
              <w:t>20</w:t>
            </w:r>
          </w:p>
        </w:tc>
      </w:tr>
      <w:tr w:rsidR="007D33D8" w:rsidRPr="007D33D8" w:rsidTr="00644114">
        <w:trPr>
          <w:trHeight w:val="345"/>
        </w:trPr>
        <w:tc>
          <w:tcPr>
            <w:tcW w:w="1152" w:type="dxa"/>
          </w:tcPr>
          <w:p w:rsidR="00A906E0" w:rsidRPr="007D33D8" w:rsidRDefault="0002727F" w:rsidP="0002727F">
            <w:pPr>
              <w:spacing w:after="0" w:line="240" w:lineRule="auto"/>
              <w:jc w:val="center"/>
              <w:rPr>
                <w:rFonts w:eastAsia="Times New Roman" w:cs="Times New Roman"/>
                <w:szCs w:val="24"/>
                <w:lang w:eastAsia="ru-RU"/>
              </w:rPr>
            </w:pPr>
            <w:r>
              <w:rPr>
                <w:rFonts w:eastAsia="Times New Roman" w:cs="Times New Roman"/>
                <w:szCs w:val="24"/>
                <w:lang w:eastAsia="ru-RU"/>
              </w:rPr>
              <w:t>3</w:t>
            </w:r>
            <w:r w:rsidR="00A906E0" w:rsidRPr="007D33D8">
              <w:rPr>
                <w:rFonts w:eastAsia="Times New Roman" w:cs="Times New Roman"/>
                <w:szCs w:val="24"/>
                <w:lang w:eastAsia="ru-RU"/>
              </w:rPr>
              <w:t>.</w:t>
            </w:r>
          </w:p>
        </w:tc>
        <w:tc>
          <w:tcPr>
            <w:tcW w:w="6928" w:type="dxa"/>
          </w:tcPr>
          <w:p w:rsidR="00A906E0" w:rsidRPr="007D33D8" w:rsidRDefault="00F14D69" w:rsidP="00A906E0">
            <w:pPr>
              <w:spacing w:after="0" w:line="240" w:lineRule="auto"/>
              <w:jc w:val="both"/>
              <w:rPr>
                <w:rFonts w:eastAsia="Times New Roman" w:cs="Times New Roman"/>
                <w:szCs w:val="24"/>
                <w:lang w:eastAsia="ru-RU"/>
              </w:rPr>
            </w:pPr>
            <w:r>
              <w:rPr>
                <w:rFonts w:eastAsia="Times New Roman" w:cs="Times New Roman"/>
                <w:szCs w:val="24"/>
                <w:lang w:eastAsia="ru-RU"/>
              </w:rPr>
              <w:t>Деловая репутация</w:t>
            </w:r>
          </w:p>
        </w:tc>
        <w:tc>
          <w:tcPr>
            <w:tcW w:w="1701" w:type="dxa"/>
          </w:tcPr>
          <w:p w:rsidR="00A906E0" w:rsidRPr="007D33D8" w:rsidRDefault="00D33498" w:rsidP="00644114">
            <w:pPr>
              <w:spacing w:after="0" w:line="240" w:lineRule="auto"/>
              <w:jc w:val="center"/>
              <w:rPr>
                <w:rFonts w:eastAsia="Times New Roman" w:cs="Times New Roman"/>
                <w:szCs w:val="24"/>
                <w:lang w:eastAsia="ru-RU"/>
              </w:rPr>
            </w:pPr>
            <w:r>
              <w:rPr>
                <w:rFonts w:eastAsia="Times New Roman" w:cs="Times New Roman"/>
                <w:szCs w:val="24"/>
                <w:lang w:eastAsia="ru-RU"/>
              </w:rPr>
              <w:t>20</w:t>
            </w:r>
          </w:p>
        </w:tc>
      </w:tr>
    </w:tbl>
    <w:p w:rsidR="002D07FA" w:rsidRPr="00273A09" w:rsidRDefault="00273A09" w:rsidP="00244A6A">
      <w:pPr>
        <w:suppressAutoHyphens/>
        <w:autoSpaceDE w:val="0"/>
        <w:spacing w:after="0" w:line="240" w:lineRule="auto"/>
        <w:jc w:val="both"/>
        <w:rPr>
          <w:rFonts w:eastAsia="Times New Roman" w:cs="Times New Roman"/>
          <w:szCs w:val="24"/>
          <w:lang w:eastAsia="ar-SA"/>
        </w:rPr>
      </w:pPr>
      <w:r>
        <w:rPr>
          <w:bCs/>
          <w:szCs w:val="24"/>
          <w:lang w:eastAsia="ar-SA"/>
        </w:rPr>
        <w:t xml:space="preserve">    </w:t>
      </w:r>
      <w:r w:rsidRPr="00273A09">
        <w:rPr>
          <w:bCs/>
          <w:szCs w:val="24"/>
          <w:lang w:eastAsia="ar-SA"/>
        </w:rPr>
        <w:t xml:space="preserve">* Аналогичными </w:t>
      </w:r>
      <w:r w:rsidRPr="00273A09">
        <w:rPr>
          <w:szCs w:val="24"/>
        </w:rPr>
        <w:t>признаются работы по ремонту кирпичных и железобетонных дымовых труб.</w:t>
      </w:r>
    </w:p>
    <w:p w:rsidR="00273A09" w:rsidRDefault="00273A09" w:rsidP="00901C30">
      <w:pPr>
        <w:tabs>
          <w:tab w:val="left" w:pos="6987"/>
        </w:tabs>
        <w:suppressAutoHyphens/>
        <w:spacing w:after="0" w:line="240" w:lineRule="auto"/>
        <w:ind w:firstLine="426"/>
        <w:jc w:val="both"/>
        <w:rPr>
          <w:rFonts w:eastAsia="Times New Roman" w:cs="Times New Roman"/>
          <w:szCs w:val="24"/>
          <w:lang w:eastAsia="ar-SA"/>
        </w:rPr>
      </w:pPr>
    </w:p>
    <w:p w:rsidR="00A906E0" w:rsidRPr="009C1718" w:rsidRDefault="00A906E0" w:rsidP="00901C30">
      <w:pPr>
        <w:tabs>
          <w:tab w:val="left" w:pos="6987"/>
        </w:tabs>
        <w:suppressAutoHyphens/>
        <w:spacing w:after="0" w:line="240" w:lineRule="auto"/>
        <w:ind w:firstLine="426"/>
        <w:jc w:val="both"/>
        <w:rPr>
          <w:rFonts w:eastAsia="Times New Roman" w:cs="Times New Roman"/>
          <w:szCs w:val="24"/>
          <w:lang w:eastAsia="ar-SA"/>
        </w:rPr>
      </w:pPr>
      <w:r w:rsidRPr="009C1718">
        <w:rPr>
          <w:rFonts w:eastAsia="Times New Roman" w:cs="Times New Roman"/>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eastAsia="Times New Roman" w:cs="Times New Roman"/>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104986" w:rsidRDefault="00104986"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F14D69" w:rsidRDefault="00F14D69" w:rsidP="00244A6A">
      <w:pPr>
        <w:suppressAutoHyphens/>
        <w:autoSpaceDE w:val="0"/>
        <w:spacing w:after="0" w:line="240" w:lineRule="auto"/>
        <w:jc w:val="both"/>
        <w:rPr>
          <w:rFonts w:eastAsia="Times New Roman" w:cs="Times New Roman"/>
          <w:color w:val="FF0000"/>
          <w:szCs w:val="24"/>
          <w:lang w:eastAsia="ar-SA"/>
        </w:rPr>
      </w:pPr>
    </w:p>
    <w:p w:rsidR="00F14D69" w:rsidRDefault="00F14D69" w:rsidP="00244A6A">
      <w:pPr>
        <w:suppressAutoHyphens/>
        <w:autoSpaceDE w:val="0"/>
        <w:spacing w:after="0" w:line="240" w:lineRule="auto"/>
        <w:jc w:val="both"/>
        <w:rPr>
          <w:rFonts w:eastAsia="Times New Roman" w:cs="Times New Roman"/>
          <w:color w:val="FF0000"/>
          <w:szCs w:val="24"/>
          <w:lang w:eastAsia="ar-SA"/>
        </w:rPr>
      </w:pPr>
    </w:p>
    <w:p w:rsidR="00F14D69" w:rsidRDefault="00F14D69"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244A6A" w:rsidRPr="00244A6A" w:rsidRDefault="00244A6A" w:rsidP="00244A6A">
      <w:pPr>
        <w:keepNext/>
        <w:suppressAutoHyphens/>
        <w:spacing w:after="0" w:line="240" w:lineRule="auto"/>
        <w:jc w:val="center"/>
        <w:outlineLvl w:val="0"/>
        <w:rPr>
          <w:rFonts w:eastAsia="Times New Roman" w:cs="Times New Roman"/>
          <w:iCs/>
          <w:szCs w:val="24"/>
          <w:lang w:val="x-none" w:eastAsia="ar-SA"/>
        </w:rPr>
      </w:pPr>
      <w:bookmarkStart w:id="2" w:name="_Toc447784622"/>
      <w:r w:rsidRPr="00244A6A">
        <w:rPr>
          <w:rFonts w:eastAsia="Times New Roman" w:cs="Times New Roman"/>
          <w:iCs/>
          <w:szCs w:val="24"/>
          <w:lang w:val="x-none" w:eastAsia="ar-SA"/>
        </w:rPr>
        <w:lastRenderedPageBreak/>
        <w:t>СОДЕРЖАНИЕ</w:t>
      </w:r>
      <w:bookmarkEnd w:id="2"/>
    </w:p>
    <w:p w:rsidR="00956CCE"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47784621" w:history="1">
        <w:r w:rsidR="00956CCE" w:rsidRPr="00CB3FA5">
          <w:rPr>
            <w:rStyle w:val="af"/>
            <w:rFonts w:eastAsia="Times New Roman"/>
            <w:iCs/>
            <w:noProof/>
            <w:lang w:val="x-none"/>
          </w:rPr>
          <w:t>Информационная карта</w:t>
        </w:r>
        <w:r w:rsidR="00956CCE">
          <w:rPr>
            <w:noProof/>
            <w:webHidden/>
          </w:rPr>
          <w:tab/>
        </w:r>
        <w:r w:rsidR="00956CCE">
          <w:rPr>
            <w:noProof/>
            <w:webHidden/>
          </w:rPr>
          <w:fldChar w:fldCharType="begin"/>
        </w:r>
        <w:r w:rsidR="00956CCE">
          <w:rPr>
            <w:noProof/>
            <w:webHidden/>
          </w:rPr>
          <w:instrText xml:space="preserve"> PAGEREF _Toc447784621 \h </w:instrText>
        </w:r>
        <w:r w:rsidR="00956CCE">
          <w:rPr>
            <w:noProof/>
            <w:webHidden/>
          </w:rPr>
        </w:r>
        <w:r w:rsidR="00956CCE">
          <w:rPr>
            <w:noProof/>
            <w:webHidden/>
          </w:rPr>
          <w:fldChar w:fldCharType="separate"/>
        </w:r>
        <w:r w:rsidR="004C738C">
          <w:rPr>
            <w:noProof/>
            <w:webHidden/>
          </w:rPr>
          <w:t>2</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622" w:history="1">
        <w:r w:rsidR="00956CCE" w:rsidRPr="00CB3FA5">
          <w:rPr>
            <w:rStyle w:val="af"/>
            <w:rFonts w:eastAsia="Times New Roman"/>
            <w:iCs/>
            <w:noProof/>
            <w:lang w:val="x-none"/>
          </w:rPr>
          <w:t>СОДЕРЖАНИЕ</w:t>
        </w:r>
        <w:r w:rsidR="00956CCE">
          <w:rPr>
            <w:noProof/>
            <w:webHidden/>
          </w:rPr>
          <w:tab/>
        </w:r>
        <w:r w:rsidR="00956CCE">
          <w:rPr>
            <w:noProof/>
            <w:webHidden/>
          </w:rPr>
          <w:fldChar w:fldCharType="begin"/>
        </w:r>
        <w:r w:rsidR="00956CCE">
          <w:rPr>
            <w:noProof/>
            <w:webHidden/>
          </w:rPr>
          <w:instrText xml:space="preserve"> PAGEREF _Toc447784622 \h </w:instrText>
        </w:r>
        <w:r w:rsidR="00956CCE">
          <w:rPr>
            <w:noProof/>
            <w:webHidden/>
          </w:rPr>
        </w:r>
        <w:r w:rsidR="00956CCE">
          <w:rPr>
            <w:noProof/>
            <w:webHidden/>
          </w:rPr>
          <w:fldChar w:fldCharType="separate"/>
        </w:r>
        <w:r w:rsidR="004C738C">
          <w:rPr>
            <w:noProof/>
            <w:webHidden/>
          </w:rPr>
          <w:t>5</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623" w:history="1">
        <w:r w:rsidR="00956CCE" w:rsidRPr="00CB3FA5">
          <w:rPr>
            <w:rStyle w:val="af"/>
            <w:rFonts w:eastAsia="Times New Roman"/>
            <w:iCs/>
            <w:noProof/>
          </w:rPr>
          <w:t xml:space="preserve">1. </w:t>
        </w:r>
        <w:r w:rsidR="00956CCE" w:rsidRPr="00CB3FA5">
          <w:rPr>
            <w:rStyle w:val="af"/>
            <w:rFonts w:eastAsia="Times New Roman"/>
            <w:iCs/>
            <w:noProof/>
            <w:lang w:val="x-none"/>
          </w:rPr>
          <w:t>Термины и определения</w:t>
        </w:r>
        <w:r w:rsidR="00956CCE">
          <w:rPr>
            <w:noProof/>
            <w:webHidden/>
          </w:rPr>
          <w:tab/>
        </w:r>
        <w:r w:rsidR="00956CCE">
          <w:rPr>
            <w:noProof/>
            <w:webHidden/>
          </w:rPr>
          <w:fldChar w:fldCharType="begin"/>
        </w:r>
        <w:r w:rsidR="00956CCE">
          <w:rPr>
            <w:noProof/>
            <w:webHidden/>
          </w:rPr>
          <w:instrText xml:space="preserve"> PAGEREF _Toc447784623 \h </w:instrText>
        </w:r>
        <w:r w:rsidR="00956CCE">
          <w:rPr>
            <w:noProof/>
            <w:webHidden/>
          </w:rPr>
        </w:r>
        <w:r w:rsidR="00956CCE">
          <w:rPr>
            <w:noProof/>
            <w:webHidden/>
          </w:rPr>
          <w:fldChar w:fldCharType="separate"/>
        </w:r>
        <w:r w:rsidR="004C738C">
          <w:rPr>
            <w:noProof/>
            <w:webHidden/>
          </w:rPr>
          <w:t>6</w:t>
        </w:r>
        <w:r w:rsidR="00956CCE">
          <w:rPr>
            <w:noProof/>
            <w:webHidden/>
          </w:rPr>
          <w:fldChar w:fldCharType="end"/>
        </w:r>
      </w:hyperlink>
    </w:p>
    <w:p w:rsidR="00956CCE" w:rsidRDefault="009139DC">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4" w:history="1">
        <w:r w:rsidR="00956CCE" w:rsidRPr="00CB3FA5">
          <w:rPr>
            <w:rStyle w:val="af"/>
            <w:rFonts w:eastAsia="Times New Roman"/>
            <w:iCs/>
            <w:noProof/>
            <w:lang w:val="x-none"/>
          </w:rPr>
          <w:t>2.</w:t>
        </w:r>
        <w:r w:rsidR="004C738C">
          <w:rPr>
            <w:rFonts w:asciiTheme="minorHAnsi" w:eastAsiaTheme="minorEastAsia" w:hAnsiTheme="minorHAnsi" w:cstheme="minorBidi"/>
            <w:b w:val="0"/>
            <w:bCs w:val="0"/>
            <w:caps w:val="0"/>
            <w:noProof/>
            <w:sz w:val="22"/>
            <w:szCs w:val="22"/>
            <w:lang w:eastAsia="ru-RU"/>
          </w:rPr>
          <w:t xml:space="preserve"> </w:t>
        </w:r>
        <w:r w:rsidR="00956CCE" w:rsidRPr="00CB3FA5">
          <w:rPr>
            <w:rStyle w:val="af"/>
            <w:rFonts w:eastAsia="Times New Roman"/>
            <w:iCs/>
            <w:noProof/>
            <w:lang w:val="x-none"/>
          </w:rPr>
          <w:t>Общие положения</w:t>
        </w:r>
        <w:r w:rsidR="00956CCE">
          <w:rPr>
            <w:noProof/>
            <w:webHidden/>
          </w:rPr>
          <w:tab/>
        </w:r>
        <w:r w:rsidR="00956CCE">
          <w:rPr>
            <w:noProof/>
            <w:webHidden/>
          </w:rPr>
          <w:fldChar w:fldCharType="begin"/>
        </w:r>
        <w:r w:rsidR="00956CCE">
          <w:rPr>
            <w:noProof/>
            <w:webHidden/>
          </w:rPr>
          <w:instrText xml:space="preserve"> PAGEREF _Toc447784624 \h </w:instrText>
        </w:r>
        <w:r w:rsidR="00956CCE">
          <w:rPr>
            <w:noProof/>
            <w:webHidden/>
          </w:rPr>
        </w:r>
        <w:r w:rsidR="00956CCE">
          <w:rPr>
            <w:noProof/>
            <w:webHidden/>
          </w:rPr>
          <w:fldChar w:fldCharType="separate"/>
        </w:r>
        <w:r w:rsidR="004C738C">
          <w:rPr>
            <w:noProof/>
            <w:webHidden/>
          </w:rPr>
          <w:t>7</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625" w:history="1">
        <w:r w:rsidR="00956CCE" w:rsidRPr="00CB3FA5">
          <w:rPr>
            <w:rStyle w:val="af"/>
            <w:rFonts w:eastAsia="Times New Roman"/>
            <w:iCs/>
            <w:noProof/>
            <w:lang w:val="x-none"/>
          </w:rPr>
          <w:t>3. Требования к участникам закупки. Заявка и прилагаемые к ней документы.</w:t>
        </w:r>
        <w:r w:rsidR="00956CCE">
          <w:rPr>
            <w:noProof/>
            <w:webHidden/>
          </w:rPr>
          <w:tab/>
        </w:r>
        <w:r w:rsidR="00956CCE">
          <w:rPr>
            <w:noProof/>
            <w:webHidden/>
          </w:rPr>
          <w:fldChar w:fldCharType="begin"/>
        </w:r>
        <w:r w:rsidR="00956CCE">
          <w:rPr>
            <w:noProof/>
            <w:webHidden/>
          </w:rPr>
          <w:instrText xml:space="preserve"> PAGEREF _Toc447784625 \h </w:instrText>
        </w:r>
        <w:r w:rsidR="00956CCE">
          <w:rPr>
            <w:noProof/>
            <w:webHidden/>
          </w:rPr>
        </w:r>
        <w:r w:rsidR="00956CCE">
          <w:rPr>
            <w:noProof/>
            <w:webHidden/>
          </w:rPr>
          <w:fldChar w:fldCharType="separate"/>
        </w:r>
        <w:r w:rsidR="004C738C">
          <w:rPr>
            <w:noProof/>
            <w:webHidden/>
          </w:rPr>
          <w:t>8</w:t>
        </w:r>
        <w:r w:rsidR="00956CCE">
          <w:rPr>
            <w:noProof/>
            <w:webHidden/>
          </w:rPr>
          <w:fldChar w:fldCharType="end"/>
        </w:r>
      </w:hyperlink>
    </w:p>
    <w:p w:rsidR="00956CCE" w:rsidRDefault="009139DC">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8" w:history="1">
        <w:r w:rsidR="00956CCE" w:rsidRPr="00CB3FA5">
          <w:rPr>
            <w:rStyle w:val="af"/>
            <w:rFonts w:eastAsia="Times New Roman"/>
            <w:iCs/>
            <w:noProof/>
            <w:lang w:val="x-none"/>
          </w:rPr>
          <w:t>4.</w:t>
        </w:r>
        <w:r w:rsidR="004C738C">
          <w:rPr>
            <w:rFonts w:asciiTheme="minorHAnsi" w:eastAsiaTheme="minorEastAsia" w:hAnsiTheme="minorHAnsi" w:cstheme="minorBidi"/>
            <w:b w:val="0"/>
            <w:bCs w:val="0"/>
            <w:caps w:val="0"/>
            <w:noProof/>
            <w:sz w:val="22"/>
            <w:szCs w:val="22"/>
            <w:lang w:eastAsia="ru-RU"/>
          </w:rPr>
          <w:t xml:space="preserve"> </w:t>
        </w:r>
        <w:r w:rsidR="00956CCE" w:rsidRPr="00CB3FA5">
          <w:rPr>
            <w:rStyle w:val="af"/>
            <w:rFonts w:eastAsia="Times New Roman"/>
            <w:iCs/>
            <w:noProof/>
            <w:lang w:val="x-none"/>
          </w:rPr>
          <w:t>Порядок проведения запроса предложений</w:t>
        </w:r>
        <w:r w:rsidR="00956CCE">
          <w:rPr>
            <w:noProof/>
            <w:webHidden/>
          </w:rPr>
          <w:tab/>
        </w:r>
        <w:r w:rsidR="00956CCE">
          <w:rPr>
            <w:noProof/>
            <w:webHidden/>
          </w:rPr>
          <w:fldChar w:fldCharType="begin"/>
        </w:r>
        <w:r w:rsidR="00956CCE">
          <w:rPr>
            <w:noProof/>
            <w:webHidden/>
          </w:rPr>
          <w:instrText xml:space="preserve"> PAGEREF _Toc447784628 \h </w:instrText>
        </w:r>
        <w:r w:rsidR="00956CCE">
          <w:rPr>
            <w:noProof/>
            <w:webHidden/>
          </w:rPr>
        </w:r>
        <w:r w:rsidR="00956CCE">
          <w:rPr>
            <w:noProof/>
            <w:webHidden/>
          </w:rPr>
          <w:fldChar w:fldCharType="separate"/>
        </w:r>
        <w:r w:rsidR="004C738C">
          <w:rPr>
            <w:noProof/>
            <w:webHidden/>
          </w:rPr>
          <w:t>13</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644" w:history="1">
        <w:r w:rsidR="00956CCE" w:rsidRPr="00CB3FA5">
          <w:rPr>
            <w:rStyle w:val="af"/>
            <w:rFonts w:eastAsia="MS Mincho"/>
            <w:noProof/>
            <w:snapToGrid w:val="0"/>
          </w:rPr>
          <w:t>5. Техническое задание</w:t>
        </w:r>
        <w:r w:rsidR="00956CCE">
          <w:rPr>
            <w:noProof/>
            <w:webHidden/>
          </w:rPr>
          <w:tab/>
        </w:r>
        <w:r w:rsidR="00956CCE">
          <w:rPr>
            <w:noProof/>
            <w:webHidden/>
          </w:rPr>
          <w:fldChar w:fldCharType="begin"/>
        </w:r>
        <w:r w:rsidR="00956CCE">
          <w:rPr>
            <w:noProof/>
            <w:webHidden/>
          </w:rPr>
          <w:instrText xml:space="preserve"> PAGEREF _Toc447784644 \h </w:instrText>
        </w:r>
        <w:r w:rsidR="00956CCE">
          <w:rPr>
            <w:noProof/>
            <w:webHidden/>
          </w:rPr>
        </w:r>
        <w:r w:rsidR="00956CCE">
          <w:rPr>
            <w:noProof/>
            <w:webHidden/>
          </w:rPr>
          <w:fldChar w:fldCharType="separate"/>
        </w:r>
        <w:r w:rsidR="004C738C">
          <w:rPr>
            <w:noProof/>
            <w:webHidden/>
          </w:rPr>
          <w:t>22</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675" w:history="1">
        <w:r w:rsidR="00956CCE" w:rsidRPr="00CB3FA5">
          <w:rPr>
            <w:rStyle w:val="af"/>
            <w:noProof/>
          </w:rPr>
          <w:t>Приложение № 1 к Документации</w:t>
        </w:r>
        <w:r w:rsidR="00956CCE">
          <w:rPr>
            <w:noProof/>
            <w:webHidden/>
          </w:rPr>
          <w:tab/>
        </w:r>
        <w:r w:rsidR="00956CCE">
          <w:rPr>
            <w:noProof/>
            <w:webHidden/>
          </w:rPr>
          <w:fldChar w:fldCharType="begin"/>
        </w:r>
        <w:r w:rsidR="00956CCE">
          <w:rPr>
            <w:noProof/>
            <w:webHidden/>
          </w:rPr>
          <w:instrText xml:space="preserve"> PAGEREF _Toc447784675 \h </w:instrText>
        </w:r>
        <w:r w:rsidR="00956CCE">
          <w:rPr>
            <w:noProof/>
            <w:webHidden/>
          </w:rPr>
        </w:r>
        <w:r w:rsidR="00956CCE">
          <w:rPr>
            <w:noProof/>
            <w:webHidden/>
          </w:rPr>
          <w:fldChar w:fldCharType="separate"/>
        </w:r>
        <w:r w:rsidR="004C738C">
          <w:rPr>
            <w:noProof/>
            <w:webHidden/>
          </w:rPr>
          <w:t>27</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682" w:history="1">
        <w:r w:rsidR="00956CCE" w:rsidRPr="00CB3FA5">
          <w:rPr>
            <w:rStyle w:val="af"/>
            <w:noProof/>
          </w:rPr>
          <w:t>Приложение № 2 к Документации</w:t>
        </w:r>
        <w:r w:rsidR="00956CCE">
          <w:rPr>
            <w:noProof/>
            <w:webHidden/>
          </w:rPr>
          <w:tab/>
        </w:r>
        <w:r w:rsidR="00956CCE">
          <w:rPr>
            <w:noProof/>
            <w:webHidden/>
          </w:rPr>
          <w:fldChar w:fldCharType="begin"/>
        </w:r>
        <w:r w:rsidR="00956CCE">
          <w:rPr>
            <w:noProof/>
            <w:webHidden/>
          </w:rPr>
          <w:instrText xml:space="preserve"> PAGEREF _Toc447784682 \h </w:instrText>
        </w:r>
        <w:r w:rsidR="00956CCE">
          <w:rPr>
            <w:noProof/>
            <w:webHidden/>
          </w:rPr>
        </w:r>
        <w:r w:rsidR="00956CCE">
          <w:rPr>
            <w:noProof/>
            <w:webHidden/>
          </w:rPr>
          <w:fldChar w:fldCharType="separate"/>
        </w:r>
        <w:r w:rsidR="004C738C">
          <w:rPr>
            <w:noProof/>
            <w:webHidden/>
          </w:rPr>
          <w:t>42</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683" w:history="1">
        <w:r w:rsidR="00956CCE" w:rsidRPr="00CB3FA5">
          <w:rPr>
            <w:rStyle w:val="af"/>
            <w:noProof/>
          </w:rPr>
          <w:t>Приложение № 3 к Документации</w:t>
        </w:r>
        <w:r w:rsidR="00956CCE">
          <w:rPr>
            <w:noProof/>
            <w:webHidden/>
          </w:rPr>
          <w:tab/>
        </w:r>
        <w:r w:rsidR="00956CCE">
          <w:rPr>
            <w:noProof/>
            <w:webHidden/>
          </w:rPr>
          <w:fldChar w:fldCharType="begin"/>
        </w:r>
        <w:r w:rsidR="00956CCE">
          <w:rPr>
            <w:noProof/>
            <w:webHidden/>
          </w:rPr>
          <w:instrText xml:space="preserve"> PAGEREF _Toc447784683 \h </w:instrText>
        </w:r>
        <w:r w:rsidR="00956CCE">
          <w:rPr>
            <w:noProof/>
            <w:webHidden/>
          </w:rPr>
        </w:r>
        <w:r w:rsidR="00956CCE">
          <w:rPr>
            <w:noProof/>
            <w:webHidden/>
          </w:rPr>
          <w:fldChar w:fldCharType="separate"/>
        </w:r>
        <w:r w:rsidR="004C738C">
          <w:rPr>
            <w:noProof/>
            <w:webHidden/>
          </w:rPr>
          <w:t>44</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684" w:history="1">
        <w:r w:rsidR="00956CCE" w:rsidRPr="00CB3FA5">
          <w:rPr>
            <w:rStyle w:val="af"/>
            <w:noProof/>
          </w:rPr>
          <w:t>Приложение № 4 к Документации</w:t>
        </w:r>
        <w:r w:rsidR="00956CCE">
          <w:rPr>
            <w:noProof/>
            <w:webHidden/>
          </w:rPr>
          <w:tab/>
        </w:r>
        <w:r w:rsidR="00956CCE">
          <w:rPr>
            <w:noProof/>
            <w:webHidden/>
          </w:rPr>
          <w:fldChar w:fldCharType="begin"/>
        </w:r>
        <w:r w:rsidR="00956CCE">
          <w:rPr>
            <w:noProof/>
            <w:webHidden/>
          </w:rPr>
          <w:instrText xml:space="preserve"> PAGEREF _Toc447784684 \h </w:instrText>
        </w:r>
        <w:r w:rsidR="00956CCE">
          <w:rPr>
            <w:noProof/>
            <w:webHidden/>
          </w:rPr>
        </w:r>
        <w:r w:rsidR="00956CCE">
          <w:rPr>
            <w:noProof/>
            <w:webHidden/>
          </w:rPr>
          <w:fldChar w:fldCharType="separate"/>
        </w:r>
        <w:r w:rsidR="004C738C">
          <w:rPr>
            <w:noProof/>
            <w:webHidden/>
          </w:rPr>
          <w:t>45</w:t>
        </w:r>
        <w:r w:rsidR="00956CCE">
          <w:rPr>
            <w:noProof/>
            <w:webHidden/>
          </w:rPr>
          <w:fldChar w:fldCharType="end"/>
        </w:r>
      </w:hyperlink>
    </w:p>
    <w:p w:rsidR="00956CCE" w:rsidRDefault="009139DC">
      <w:pPr>
        <w:pStyle w:val="1fc"/>
        <w:rPr>
          <w:rFonts w:asciiTheme="minorHAnsi" w:eastAsiaTheme="minorEastAsia" w:hAnsiTheme="minorHAnsi" w:cstheme="minorBidi"/>
          <w:b w:val="0"/>
          <w:bCs w:val="0"/>
          <w:caps w:val="0"/>
          <w:noProof/>
          <w:sz w:val="22"/>
          <w:szCs w:val="22"/>
          <w:lang w:eastAsia="ru-RU"/>
        </w:rPr>
      </w:pPr>
      <w:hyperlink w:anchor="_Toc447784715" w:history="1">
        <w:r w:rsidR="00956CCE" w:rsidRPr="00CB3FA5">
          <w:rPr>
            <w:rStyle w:val="af"/>
            <w:noProof/>
          </w:rPr>
          <w:t>Приложение № 5 к Документации</w:t>
        </w:r>
        <w:r w:rsidR="00956CCE">
          <w:rPr>
            <w:noProof/>
            <w:webHidden/>
          </w:rPr>
          <w:tab/>
        </w:r>
        <w:r w:rsidR="00956CCE">
          <w:rPr>
            <w:noProof/>
            <w:webHidden/>
          </w:rPr>
          <w:fldChar w:fldCharType="begin"/>
        </w:r>
        <w:r w:rsidR="00956CCE">
          <w:rPr>
            <w:noProof/>
            <w:webHidden/>
          </w:rPr>
          <w:instrText xml:space="preserve"> PAGEREF _Toc447784715 \h </w:instrText>
        </w:r>
        <w:r w:rsidR="00956CCE">
          <w:rPr>
            <w:noProof/>
            <w:webHidden/>
          </w:rPr>
        </w:r>
        <w:r w:rsidR="00956CCE">
          <w:rPr>
            <w:noProof/>
            <w:webHidden/>
          </w:rPr>
          <w:fldChar w:fldCharType="separate"/>
        </w:r>
        <w:r w:rsidR="004C738C">
          <w:rPr>
            <w:noProof/>
            <w:webHidden/>
          </w:rPr>
          <w:t>61</w:t>
        </w:r>
        <w:r w:rsidR="00956CCE">
          <w:rPr>
            <w:noProof/>
            <w:webHidden/>
          </w:rPr>
          <w:fldChar w:fldCharType="end"/>
        </w:r>
      </w:hyperlink>
    </w:p>
    <w:p w:rsidR="00244A6A" w:rsidRPr="00AA78EB" w:rsidRDefault="00244A6A" w:rsidP="00244A6A">
      <w:pPr>
        <w:suppressAutoHyphens/>
        <w:spacing w:after="0" w:line="240" w:lineRule="auto"/>
        <w:ind w:right="822"/>
        <w:jc w:val="both"/>
        <w:rPr>
          <w:rFonts w:eastAsia="Times New Roman" w:cs="Times New Roman"/>
          <w:color w:val="FF0000"/>
          <w:szCs w:val="24"/>
          <w:lang w:eastAsia="ar-SA"/>
        </w:rPr>
      </w:pPr>
      <w:r w:rsidRPr="00AA78EB">
        <w:rPr>
          <w:rFonts w:ascii="Calibri" w:eastAsia="Calibri" w:hAnsi="Calibri" w:cs="Times New Roman"/>
          <w:color w:val="FF0000"/>
          <w:lang w:eastAsia="ar-SA"/>
        </w:rPr>
        <w:fldChar w:fldCharType="end"/>
      </w:r>
      <w:r w:rsidRPr="00AA78EB">
        <w:rPr>
          <w:rFonts w:eastAsia="Times New Roman" w:cs="Times New Roman"/>
          <w:b/>
          <w:color w:val="FF0000"/>
          <w:szCs w:val="24"/>
          <w:lang w:eastAsia="ar-SA"/>
        </w:rPr>
        <w:t xml:space="preserve">       </w:t>
      </w:r>
    </w:p>
    <w:p w:rsidR="00244A6A" w:rsidRPr="00244A6A" w:rsidRDefault="00244A6A" w:rsidP="00244A6A">
      <w:pPr>
        <w:tabs>
          <w:tab w:val="left" w:pos="2928"/>
        </w:tabs>
        <w:suppressAutoHyphens/>
        <w:spacing w:after="0" w:line="240" w:lineRule="auto"/>
        <w:jc w:val="both"/>
        <w:rPr>
          <w:rFonts w:eastAsia="Times New Roman" w:cs="Times New Roman"/>
          <w:szCs w:val="24"/>
          <w:lang w:eastAsia="ar-SA"/>
        </w:rPr>
      </w:pPr>
      <w:r w:rsidRPr="00244A6A">
        <w:rPr>
          <w:rFonts w:eastAsia="Times New Roman" w:cs="Times New Roman"/>
          <w:szCs w:val="24"/>
          <w:lang w:eastAsia="ar-SA"/>
        </w:rPr>
        <w:tab/>
      </w:r>
    </w:p>
    <w:p w:rsidR="00244A6A" w:rsidRPr="00244A6A" w:rsidRDefault="00244A6A" w:rsidP="00244A6A">
      <w:pPr>
        <w:suppressAutoHyphens/>
        <w:spacing w:after="0" w:line="240" w:lineRule="auto"/>
        <w:jc w:val="both"/>
        <w:rPr>
          <w:rFonts w:eastAsia="Times New Roman" w:cs="Times New Roman"/>
          <w:sz w:val="28"/>
          <w:szCs w:val="28"/>
          <w:lang w:eastAsia="ar-SA"/>
        </w:rPr>
      </w:pPr>
    </w:p>
    <w:p w:rsidR="00244A6A" w:rsidRDefault="00244A6A"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167429" w:rsidRDefault="00167429" w:rsidP="00244A6A">
      <w:pPr>
        <w:suppressAutoHyphens/>
        <w:spacing w:after="0" w:line="240" w:lineRule="auto"/>
        <w:jc w:val="both"/>
        <w:rPr>
          <w:rFonts w:eastAsia="Times New Roman" w:cs="Times New Roman"/>
          <w:sz w:val="28"/>
          <w:szCs w:val="28"/>
          <w:lang w:eastAsia="ar-SA"/>
        </w:rPr>
      </w:pPr>
    </w:p>
    <w:p w:rsidR="00F14D69" w:rsidRDefault="00F14D69"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4C738C" w:rsidRDefault="004C738C" w:rsidP="00244A6A">
      <w:pPr>
        <w:suppressAutoHyphens/>
        <w:spacing w:after="0" w:line="240" w:lineRule="auto"/>
        <w:jc w:val="both"/>
        <w:rPr>
          <w:rFonts w:eastAsia="Times New Roman" w:cs="Times New Roman"/>
          <w:sz w:val="28"/>
          <w:szCs w:val="28"/>
          <w:lang w:eastAsia="ar-SA"/>
        </w:rPr>
      </w:pPr>
    </w:p>
    <w:p w:rsidR="00F14D69" w:rsidRDefault="00F14D69" w:rsidP="00244A6A">
      <w:pPr>
        <w:suppressAutoHyphens/>
        <w:spacing w:after="0" w:line="240" w:lineRule="auto"/>
        <w:jc w:val="both"/>
        <w:rPr>
          <w:rFonts w:eastAsia="Times New Roman" w:cs="Times New Roman"/>
          <w:sz w:val="28"/>
          <w:szCs w:val="28"/>
          <w:lang w:eastAsia="ar-SA"/>
        </w:rPr>
      </w:pPr>
    </w:p>
    <w:p w:rsidR="00167429" w:rsidRDefault="00167429" w:rsidP="00244A6A">
      <w:pPr>
        <w:suppressAutoHyphens/>
        <w:spacing w:after="0" w:line="240" w:lineRule="auto"/>
        <w:jc w:val="both"/>
        <w:rPr>
          <w:rFonts w:eastAsia="Times New Roman" w:cs="Times New Roman"/>
          <w:sz w:val="28"/>
          <w:szCs w:val="28"/>
          <w:lang w:eastAsia="ar-SA"/>
        </w:rPr>
      </w:pPr>
    </w:p>
    <w:p w:rsidR="00956CCE" w:rsidRPr="00244A6A" w:rsidRDefault="00956CCE" w:rsidP="00244A6A">
      <w:pPr>
        <w:suppressAutoHyphens/>
        <w:spacing w:after="0" w:line="240" w:lineRule="auto"/>
        <w:jc w:val="both"/>
        <w:rPr>
          <w:rFonts w:eastAsia="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Cs w:val="24"/>
        </w:rPr>
      </w:pPr>
      <w:bookmarkStart w:id="3" w:name="_Toc447784623"/>
      <w:r>
        <w:rPr>
          <w:rFonts w:ascii="Times New Roman" w:eastAsia="Times New Roman" w:hAnsi="Times New Roman"/>
          <w:b/>
          <w:iCs/>
          <w:szCs w:val="24"/>
        </w:rPr>
        <w:lastRenderedPageBreak/>
        <w:t xml:space="preserve">1. </w:t>
      </w:r>
      <w:r w:rsidR="00244A6A" w:rsidRPr="006F43E8">
        <w:rPr>
          <w:rFonts w:ascii="Times New Roman" w:eastAsia="Times New Roman" w:hAnsi="Times New Roman"/>
          <w:b/>
          <w:iCs/>
          <w:szCs w:val="24"/>
          <w:lang w:val="x-none"/>
        </w:rPr>
        <w:t>Термины и определения</w:t>
      </w:r>
      <w:bookmarkEnd w:id="3"/>
      <w:r w:rsidR="00A21CC7">
        <w:rPr>
          <w:rFonts w:ascii="Times New Roman" w:eastAsia="Times New Roman" w:hAnsi="Times New Roman"/>
          <w:b/>
          <w:iCs/>
          <w:vanish/>
          <w:szCs w:val="24"/>
        </w:rPr>
        <w:cr/>
        <w:t xml:space="preserve">          </w:t>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p>
    <w:p w:rsidR="0052107E" w:rsidRDefault="0052107E" w:rsidP="008418CD">
      <w:pPr>
        <w:suppressAutoHyphens/>
        <w:spacing w:after="0" w:line="240" w:lineRule="auto"/>
        <w:jc w:val="both"/>
        <w:rPr>
          <w:rFonts w:eastAsia="Times New Roman" w:cs="Times New Roman"/>
          <w:b/>
          <w:bCs/>
          <w:szCs w:val="24"/>
          <w:lang w:eastAsia="ar-SA"/>
        </w:rPr>
      </w:pPr>
    </w:p>
    <w:p w:rsidR="00F14D69" w:rsidRPr="008418CD" w:rsidRDefault="00F14D69" w:rsidP="00F14D69">
      <w:pPr>
        <w:suppressAutoHyphens/>
        <w:spacing w:after="0" w:line="240" w:lineRule="auto"/>
        <w:jc w:val="both"/>
        <w:rPr>
          <w:rFonts w:eastAsia="Times New Roman" w:cs="Times New Roman"/>
          <w:b/>
          <w:bCs/>
          <w:szCs w:val="24"/>
          <w:lang w:eastAsia="ar-SA"/>
        </w:rPr>
      </w:pPr>
      <w:r w:rsidRPr="008418CD">
        <w:rPr>
          <w:rFonts w:eastAsia="Times New Roman" w:cs="Times New Roman"/>
          <w:b/>
          <w:bCs/>
          <w:szCs w:val="24"/>
          <w:lang w:eastAsia="ar-SA"/>
        </w:rPr>
        <w:t>Заказчик</w:t>
      </w:r>
      <w:r w:rsidRPr="008418CD">
        <w:rPr>
          <w:rFonts w:eastAsia="Times New Roman" w:cs="Times New Roman"/>
          <w:bCs/>
          <w:szCs w:val="24"/>
          <w:lang w:eastAsia="ar-SA"/>
        </w:rPr>
        <w:t xml:space="preserve"> – </w:t>
      </w:r>
      <w:r w:rsidRPr="008418CD">
        <w:rPr>
          <w:rFonts w:eastAsia="Calibri" w:cs="Times New Roman"/>
          <w:szCs w:val="24"/>
        </w:rPr>
        <w:t>Акционерное общество «Мурманэнергосбыт» (АО «МЭС»)</w:t>
      </w:r>
      <w:r w:rsidRPr="008418CD">
        <w:rPr>
          <w:rFonts w:eastAsia="Times New Roman" w:cs="Times New Roman"/>
          <w:bCs/>
          <w:szCs w:val="24"/>
          <w:lang w:eastAsia="ar-SA"/>
        </w:rPr>
        <w:t>.</w:t>
      </w:r>
    </w:p>
    <w:p w:rsidR="00F14D69" w:rsidRDefault="00F14D69" w:rsidP="00F14D69">
      <w:pPr>
        <w:spacing w:after="0" w:line="240" w:lineRule="auto"/>
        <w:jc w:val="both"/>
        <w:rPr>
          <w:rFonts w:eastAsia="Calibri" w:cs="Times New Roman"/>
          <w:b/>
          <w:bCs/>
          <w:szCs w:val="24"/>
          <w:highlight w:val="yellow"/>
        </w:rPr>
      </w:pPr>
    </w:p>
    <w:p w:rsidR="00F14D69" w:rsidRPr="003A5C71" w:rsidRDefault="00F14D69" w:rsidP="00F14D69">
      <w:pPr>
        <w:spacing w:after="0" w:line="240" w:lineRule="auto"/>
        <w:jc w:val="both"/>
        <w:rPr>
          <w:rFonts w:eastAsia="Calibri" w:cs="Times New Roman"/>
          <w:szCs w:val="24"/>
        </w:rPr>
      </w:pPr>
      <w:proofErr w:type="gramStart"/>
      <w:r w:rsidRPr="003A5C71">
        <w:rPr>
          <w:rFonts w:eastAsia="Calibri" w:cs="Times New Roman"/>
          <w:b/>
          <w:bCs/>
          <w:szCs w:val="24"/>
        </w:rPr>
        <w:t>Участник закупки</w:t>
      </w:r>
      <w:r w:rsidRPr="003A5C71">
        <w:rPr>
          <w:rFonts w:eastAsia="Calibri" w:cs="Times New Roman"/>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A5C71">
        <w:rPr>
          <w:rFonts w:eastAsia="Calibri" w:cs="Times New Roman"/>
          <w:szCs w:val="24"/>
        </w:rPr>
        <w:t xml:space="preserve"> Заказчиком в соответствии с настоящим Положением о закупке.</w:t>
      </w:r>
    </w:p>
    <w:p w:rsidR="00F14D69" w:rsidRPr="003A5C71" w:rsidRDefault="00F14D69" w:rsidP="00F14D69">
      <w:pPr>
        <w:suppressAutoHyphens/>
        <w:spacing w:after="0" w:line="240" w:lineRule="auto"/>
        <w:jc w:val="both"/>
        <w:rPr>
          <w:rFonts w:eastAsia="Calibri" w:cs="Times New Roman"/>
          <w:b/>
          <w:bCs/>
          <w:szCs w:val="24"/>
        </w:rPr>
      </w:pPr>
    </w:p>
    <w:p w:rsidR="00F14D69" w:rsidRPr="008418CD" w:rsidRDefault="00F14D69" w:rsidP="00F14D69">
      <w:pPr>
        <w:suppressAutoHyphens/>
        <w:spacing w:after="0" w:line="240" w:lineRule="auto"/>
        <w:jc w:val="both"/>
        <w:rPr>
          <w:rFonts w:eastAsia="Times New Roman" w:cs="Times New Roman"/>
          <w:b/>
          <w:bCs/>
          <w:szCs w:val="24"/>
          <w:lang w:eastAsia="ar-SA"/>
        </w:rPr>
      </w:pPr>
      <w:r>
        <w:rPr>
          <w:rFonts w:eastAsia="Calibri" w:cs="Times New Roman"/>
          <w:b/>
          <w:bCs/>
          <w:szCs w:val="24"/>
        </w:rPr>
        <w:t>Исполнитель</w:t>
      </w:r>
      <w:r w:rsidRPr="003A5C71">
        <w:rPr>
          <w:rFonts w:eastAsia="Calibri" w:cs="Times New Roman"/>
          <w:b/>
          <w:bCs/>
          <w:szCs w:val="24"/>
        </w:rPr>
        <w:t xml:space="preserve"> </w:t>
      </w:r>
      <w:r w:rsidRPr="003A5C71">
        <w:rPr>
          <w:rFonts w:eastAsia="Calibri" w:cs="Times New Roman"/>
          <w:szCs w:val="24"/>
        </w:rPr>
        <w:t>- Победитель, либо иное лицо, с которым заключается Договор в соответствии с п. 4.12.3. Документации</w:t>
      </w:r>
      <w:r>
        <w:rPr>
          <w:rFonts w:eastAsia="Calibri" w:cs="Times New Roman"/>
          <w:szCs w:val="24"/>
        </w:rPr>
        <w:t>.</w:t>
      </w:r>
    </w:p>
    <w:p w:rsidR="00F14D69" w:rsidRDefault="00F14D69" w:rsidP="00F14D69">
      <w:pPr>
        <w:suppressAutoHyphens/>
        <w:spacing w:after="0" w:line="240" w:lineRule="auto"/>
        <w:jc w:val="both"/>
        <w:rPr>
          <w:rFonts w:eastAsia="Times New Roman" w:cs="Times New Roman"/>
          <w:b/>
          <w:bCs/>
          <w:szCs w:val="24"/>
          <w:lang w:eastAsia="ar-SA"/>
        </w:rPr>
      </w:pPr>
    </w:p>
    <w:p w:rsidR="00F14D69" w:rsidRPr="00244A6A" w:rsidRDefault="00F14D69" w:rsidP="00F14D69">
      <w:pPr>
        <w:suppressAutoHyphens/>
        <w:spacing w:after="0" w:line="240" w:lineRule="auto"/>
        <w:jc w:val="both"/>
        <w:rPr>
          <w:rFonts w:eastAsia="Times New Roman" w:cs="Times New Roman"/>
          <w:b/>
          <w:bCs/>
          <w:szCs w:val="24"/>
          <w:lang w:eastAsia="ar-SA"/>
        </w:rPr>
      </w:pPr>
      <w:r w:rsidRPr="00244A6A">
        <w:rPr>
          <w:rFonts w:eastAsia="Times New Roman" w:cs="Times New Roman"/>
          <w:b/>
          <w:bCs/>
          <w:szCs w:val="24"/>
          <w:lang w:eastAsia="ar-SA"/>
        </w:rPr>
        <w:t>Комиссия по закупке</w:t>
      </w:r>
      <w:r w:rsidRPr="00244A6A">
        <w:rPr>
          <w:rFonts w:eastAsia="Times New Roman" w:cs="Times New Roman"/>
          <w:bCs/>
          <w:szCs w:val="24"/>
          <w:lang w:eastAsia="ar-SA"/>
        </w:rPr>
        <w:t xml:space="preserve"> – коллегиальный орган, сформированны</w:t>
      </w:r>
      <w:r>
        <w:rPr>
          <w:rFonts w:eastAsia="Times New Roman" w:cs="Times New Roman"/>
          <w:bCs/>
          <w:szCs w:val="24"/>
          <w:lang w:eastAsia="ar-SA"/>
        </w:rPr>
        <w:t xml:space="preserve">й для организации и проведения </w:t>
      </w:r>
      <w:r w:rsidRPr="00244A6A">
        <w:rPr>
          <w:rFonts w:eastAsia="Times New Roman" w:cs="Times New Roman"/>
          <w:bCs/>
          <w:szCs w:val="24"/>
          <w:lang w:eastAsia="ar-SA"/>
        </w:rPr>
        <w:t>запроса предложений.</w:t>
      </w:r>
    </w:p>
    <w:p w:rsidR="00F14D69" w:rsidRDefault="00F14D69" w:rsidP="00F14D69">
      <w:pPr>
        <w:tabs>
          <w:tab w:val="left" w:pos="900"/>
          <w:tab w:val="left" w:pos="1440"/>
        </w:tabs>
        <w:suppressAutoHyphens/>
        <w:spacing w:after="0" w:line="240" w:lineRule="auto"/>
        <w:jc w:val="both"/>
        <w:rPr>
          <w:rFonts w:eastAsia="Times New Roman" w:cs="Times New Roman"/>
          <w:b/>
          <w:bCs/>
          <w:szCs w:val="24"/>
          <w:lang w:eastAsia="ar-SA"/>
        </w:rPr>
      </w:pPr>
    </w:p>
    <w:p w:rsidR="00F14D69" w:rsidRPr="00244A6A" w:rsidRDefault="00F14D69" w:rsidP="00F14D69">
      <w:pPr>
        <w:tabs>
          <w:tab w:val="left" w:pos="900"/>
          <w:tab w:val="left" w:pos="1440"/>
        </w:tabs>
        <w:suppressAutoHyphens/>
        <w:spacing w:after="0" w:line="240" w:lineRule="auto"/>
        <w:jc w:val="both"/>
        <w:rPr>
          <w:rFonts w:eastAsia="Times New Roman" w:cs="Times New Roman"/>
          <w:b/>
          <w:bCs/>
          <w:szCs w:val="24"/>
          <w:lang w:eastAsia="ar-SA"/>
        </w:rPr>
      </w:pPr>
      <w:r w:rsidRPr="00244A6A">
        <w:rPr>
          <w:rFonts w:eastAsia="Times New Roman" w:cs="Times New Roman"/>
          <w:b/>
          <w:bCs/>
          <w:szCs w:val="24"/>
          <w:lang w:eastAsia="ar-SA"/>
        </w:rPr>
        <w:t>Запрос предложений</w:t>
      </w:r>
      <w:r w:rsidRPr="00244A6A">
        <w:rPr>
          <w:rFonts w:eastAsia="Times New Roman" w:cs="Times New Roman"/>
          <w:bCs/>
          <w:szCs w:val="24"/>
          <w:lang w:eastAsia="ar-SA"/>
        </w:rPr>
        <w:t xml:space="preserve"> – </w:t>
      </w:r>
      <w:r w:rsidRPr="009E46D5">
        <w:rPr>
          <w:rFonts w:eastAsia="Times New Roman" w:cs="Times New Roman"/>
          <w:bCs/>
          <w:szCs w:val="24"/>
          <w:lang w:eastAsia="ar-SA"/>
        </w:rPr>
        <w:t xml:space="preserve">конкурентный </w:t>
      </w:r>
      <w:r w:rsidRPr="009E46D5">
        <w:rPr>
          <w:rFonts w:eastAsia="Calibri" w:cs="Times New Roman"/>
          <w:szCs w:val="24"/>
        </w:rPr>
        <w:t>способ закупки, при котором Победителем признается</w:t>
      </w:r>
      <w:r w:rsidRPr="009E46D5">
        <w:rPr>
          <w:rFonts w:eastAsia="Calibri" w:cs="Times New Roman"/>
          <w:b/>
          <w:szCs w:val="24"/>
        </w:rPr>
        <w:t xml:space="preserve"> </w:t>
      </w:r>
      <w:r w:rsidRPr="009E46D5">
        <w:rPr>
          <w:rFonts w:eastAsia="Calibri" w:cs="Times New Roman"/>
          <w:szCs w:val="24"/>
        </w:rPr>
        <w:t>Участник закупки, предложивший лучшие условия исполнения договора и заявке которого присвоен первый номер</w:t>
      </w:r>
      <w:r w:rsidRPr="00244A6A">
        <w:rPr>
          <w:rFonts w:eastAsia="Times New Roman" w:cs="Times New Roman"/>
          <w:bCs/>
          <w:szCs w:val="24"/>
          <w:lang w:eastAsia="ar-SA"/>
        </w:rPr>
        <w:t xml:space="preserve">. </w:t>
      </w:r>
    </w:p>
    <w:p w:rsidR="00F14D69" w:rsidRDefault="00F14D69" w:rsidP="00F14D69">
      <w:pPr>
        <w:suppressAutoHyphens/>
        <w:spacing w:after="0" w:line="240" w:lineRule="auto"/>
        <w:jc w:val="both"/>
        <w:rPr>
          <w:rFonts w:eastAsia="Times New Roman" w:cs="Times New Roman"/>
          <w:b/>
          <w:bCs/>
          <w:szCs w:val="24"/>
          <w:lang w:eastAsia="ar-SA"/>
        </w:rPr>
      </w:pPr>
    </w:p>
    <w:p w:rsidR="00F14D69" w:rsidRPr="003A2F0D" w:rsidRDefault="00F14D69" w:rsidP="00F14D69">
      <w:pPr>
        <w:suppressAutoHyphens/>
        <w:spacing w:after="0" w:line="240" w:lineRule="auto"/>
        <w:jc w:val="both"/>
        <w:rPr>
          <w:rFonts w:eastAsia="Times New Roman" w:cs="Times New Roman"/>
          <w:szCs w:val="24"/>
          <w:lang w:eastAsia="ar-SA"/>
        </w:rPr>
      </w:pPr>
      <w:r w:rsidRPr="003A2F0D">
        <w:rPr>
          <w:rFonts w:eastAsia="Times New Roman" w:cs="Times New Roman"/>
          <w:b/>
          <w:bCs/>
          <w:szCs w:val="24"/>
          <w:lang w:eastAsia="ar-SA"/>
        </w:rPr>
        <w:t>Извещение о проведении запроса предложений</w:t>
      </w:r>
      <w:r w:rsidRPr="003A2F0D">
        <w:rPr>
          <w:rFonts w:eastAsia="Times New Roman" w:cs="Times New Roman"/>
          <w:bCs/>
          <w:szCs w:val="24"/>
          <w:lang w:eastAsia="ar-SA"/>
        </w:rPr>
        <w:t xml:space="preserve"> – информация о запросе предложений, публикуемая </w:t>
      </w:r>
      <w:r w:rsidRPr="009660E0">
        <w:rPr>
          <w:rFonts w:eastAsia="Times New Roman" w:cs="Times New Roman"/>
          <w:bCs/>
          <w:szCs w:val="24"/>
          <w:lang w:eastAsia="ar-SA"/>
        </w:rPr>
        <w:t>в единой информационной системе в сфере закупок товаров, работ, услуг.</w:t>
      </w:r>
    </w:p>
    <w:p w:rsidR="00F14D69" w:rsidRPr="003A2F0D" w:rsidRDefault="00F14D69" w:rsidP="00F14D69">
      <w:pPr>
        <w:suppressAutoHyphens/>
        <w:spacing w:after="0" w:line="240" w:lineRule="auto"/>
        <w:jc w:val="both"/>
        <w:rPr>
          <w:rFonts w:eastAsia="Times New Roman" w:cs="Times New Roman"/>
          <w:b/>
          <w:bCs/>
          <w:szCs w:val="24"/>
          <w:lang w:eastAsia="ar-SA"/>
        </w:rPr>
      </w:pPr>
    </w:p>
    <w:p w:rsidR="00F14D69" w:rsidRPr="003A2F0D" w:rsidRDefault="00F14D69" w:rsidP="00F14D69">
      <w:pPr>
        <w:suppressAutoHyphens/>
        <w:spacing w:after="0" w:line="240" w:lineRule="auto"/>
        <w:jc w:val="both"/>
        <w:rPr>
          <w:rFonts w:eastAsia="Times New Roman" w:cs="Times New Roman"/>
          <w:szCs w:val="24"/>
          <w:lang w:eastAsia="ar-SA"/>
        </w:rPr>
      </w:pPr>
      <w:r w:rsidRPr="003A2F0D">
        <w:rPr>
          <w:rFonts w:eastAsia="Times New Roman" w:cs="Times New Roman"/>
          <w:b/>
          <w:bCs/>
          <w:szCs w:val="24"/>
          <w:lang w:eastAsia="ar-SA"/>
        </w:rPr>
        <w:t>Документация о проведении запроса предложений</w:t>
      </w:r>
      <w:r w:rsidRPr="003A2F0D">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eastAsia="Times New Roman" w:cs="Times New Roman"/>
          <w:bCs/>
          <w:szCs w:val="24"/>
          <w:lang w:eastAsia="ar-SA"/>
        </w:rPr>
        <w:t>в единой информационной системе в сфере закупок товаров, работ, услуг</w:t>
      </w:r>
      <w:r w:rsidRPr="003A2F0D">
        <w:rPr>
          <w:rFonts w:eastAsia="Times New Roman" w:cs="Times New Roman"/>
          <w:szCs w:val="24"/>
          <w:lang w:eastAsia="ar-SA"/>
        </w:rPr>
        <w:t xml:space="preserve"> одновременно с размещением на указанном сайте извещения о проведении запроса предложений.</w:t>
      </w:r>
    </w:p>
    <w:p w:rsidR="00F14D69" w:rsidRPr="003A2F0D" w:rsidRDefault="00F14D69" w:rsidP="00F14D69">
      <w:pPr>
        <w:suppressAutoHyphens/>
        <w:spacing w:after="0" w:line="240" w:lineRule="auto"/>
        <w:jc w:val="both"/>
        <w:rPr>
          <w:rFonts w:eastAsia="Times New Roman" w:cs="Times New Roman"/>
          <w:b/>
          <w:bCs/>
          <w:szCs w:val="24"/>
          <w:lang w:eastAsia="ar-SA"/>
        </w:rPr>
      </w:pPr>
    </w:p>
    <w:p w:rsidR="00F14D69" w:rsidRPr="003A2F0D" w:rsidRDefault="00F14D69" w:rsidP="00F14D69">
      <w:pPr>
        <w:suppressAutoHyphens/>
        <w:spacing w:after="0" w:line="240" w:lineRule="auto"/>
        <w:jc w:val="both"/>
        <w:rPr>
          <w:rFonts w:eastAsia="Times New Roman" w:cs="Times New Roman"/>
          <w:bCs/>
          <w:szCs w:val="24"/>
          <w:lang w:eastAsia="ar-SA"/>
        </w:rPr>
      </w:pPr>
      <w:proofErr w:type="gramStart"/>
      <w:r w:rsidRPr="003A2F0D">
        <w:rPr>
          <w:rFonts w:eastAsia="Times New Roman" w:cs="Times New Roman"/>
          <w:b/>
          <w:bCs/>
          <w:szCs w:val="24"/>
          <w:lang w:eastAsia="ar-SA"/>
        </w:rPr>
        <w:t>Заявка на участие в запросе предложений</w:t>
      </w:r>
      <w:r w:rsidRPr="003A2F0D">
        <w:rPr>
          <w:rFonts w:eastAsia="Times New Roman" w:cs="Times New Roman"/>
          <w:bCs/>
          <w:szCs w:val="24"/>
          <w:lang w:eastAsia="ar-SA"/>
        </w:rPr>
        <w:t xml:space="preserve"> </w:t>
      </w:r>
      <w:r w:rsidRPr="003A2F0D">
        <w:rPr>
          <w:rFonts w:eastAsia="Times New Roman" w:cs="Times New Roman"/>
          <w:b/>
          <w:bCs/>
          <w:szCs w:val="24"/>
          <w:lang w:eastAsia="ar-SA"/>
        </w:rPr>
        <w:t xml:space="preserve">(также по тексту – заявка) </w:t>
      </w:r>
      <w:r w:rsidRPr="003A2F0D">
        <w:rPr>
          <w:rFonts w:eastAsia="Times New Roman" w:cs="Times New Roman"/>
          <w:bCs/>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F14D69" w:rsidRPr="003A2F0D" w:rsidRDefault="00F14D69" w:rsidP="00F14D69">
      <w:pPr>
        <w:suppressAutoHyphens/>
        <w:spacing w:after="0" w:line="240" w:lineRule="auto"/>
        <w:jc w:val="both"/>
        <w:rPr>
          <w:rFonts w:eastAsia="Times New Roman" w:cs="Times New Roman"/>
          <w:b/>
          <w:szCs w:val="24"/>
          <w:lang w:eastAsia="ar-SA"/>
        </w:rPr>
      </w:pPr>
    </w:p>
    <w:p w:rsidR="00F14D69" w:rsidRPr="00A67989" w:rsidRDefault="00F14D69" w:rsidP="00F14D69">
      <w:pPr>
        <w:tabs>
          <w:tab w:val="left" w:pos="425"/>
          <w:tab w:val="left" w:pos="567"/>
          <w:tab w:val="left" w:pos="709"/>
        </w:tabs>
        <w:suppressAutoHyphens/>
        <w:spacing w:after="0" w:line="240" w:lineRule="auto"/>
        <w:jc w:val="both"/>
        <w:rPr>
          <w:rFonts w:eastAsia="Times New Roman" w:cs="Times New Roman"/>
          <w:szCs w:val="24"/>
          <w:lang w:eastAsia="ar-SA"/>
        </w:rPr>
      </w:pPr>
      <w:proofErr w:type="gramStart"/>
      <w:r w:rsidRPr="00D52B8C">
        <w:rPr>
          <w:rFonts w:eastAsia="Times New Roman" w:cs="Times New Roman"/>
          <w:b/>
          <w:szCs w:val="24"/>
          <w:lang w:eastAsia="ar-SA"/>
        </w:rPr>
        <w:t>Единая информационная система</w:t>
      </w:r>
      <w:r w:rsidRPr="00D52B8C">
        <w:rPr>
          <w:rFonts w:eastAsia="Times New Roman" w:cs="Times New Roman"/>
          <w:b/>
          <w:color w:val="FF0000"/>
          <w:szCs w:val="24"/>
          <w:lang w:eastAsia="ar-SA"/>
        </w:rPr>
        <w:t xml:space="preserve"> </w:t>
      </w:r>
      <w:r w:rsidRPr="00D52B8C">
        <w:rPr>
          <w:rFonts w:eastAsia="Times New Roman" w:cs="Times New Roman"/>
          <w:b/>
          <w:szCs w:val="24"/>
          <w:lang w:eastAsia="ar-SA"/>
        </w:rPr>
        <w:t>в сфере закупок товаров, работ, услуг</w:t>
      </w:r>
      <w:r>
        <w:rPr>
          <w:rFonts w:eastAsia="Times New Roman" w:cs="Times New Roman"/>
          <w:b/>
          <w:szCs w:val="24"/>
          <w:lang w:eastAsia="ar-SA"/>
        </w:rPr>
        <w:t xml:space="preserve"> для обеспечения государственных и муниципальных нужд</w:t>
      </w:r>
      <w:r w:rsidRPr="00D52B8C">
        <w:rPr>
          <w:rFonts w:eastAsia="Times New Roman" w:cs="Times New Roman"/>
          <w:szCs w:val="24"/>
          <w:lang w:eastAsia="ar-SA"/>
        </w:rPr>
        <w:t xml:space="preserve"> (</w:t>
      </w:r>
      <w:hyperlink r:id="rId11" w:history="1">
        <w:r w:rsidRPr="00D52B8C">
          <w:rPr>
            <w:rFonts w:eastAsia="Times New Roman" w:cs="Times New Roman"/>
            <w:color w:val="0000FF"/>
            <w:szCs w:val="24"/>
            <w:u w:val="single"/>
            <w:lang w:val="en-US" w:eastAsia="ar-SA"/>
          </w:rPr>
          <w:t>www</w:t>
        </w:r>
        <w:r w:rsidRPr="00D52B8C">
          <w:rPr>
            <w:rFonts w:eastAsia="Times New Roman" w:cs="Times New Roman"/>
            <w:color w:val="0000FF"/>
            <w:szCs w:val="24"/>
            <w:u w:val="single"/>
            <w:lang w:eastAsia="ar-SA"/>
          </w:rPr>
          <w:t>.</w:t>
        </w:r>
        <w:r w:rsidRPr="00D52B8C">
          <w:rPr>
            <w:rFonts w:eastAsia="Times New Roman" w:cs="Times New Roman"/>
            <w:color w:val="0000FF"/>
            <w:szCs w:val="24"/>
            <w:u w:val="single"/>
            <w:lang w:val="en-US" w:eastAsia="ar-SA"/>
          </w:rPr>
          <w:t>zakupki</w:t>
        </w:r>
        <w:r w:rsidRPr="00D52B8C">
          <w:rPr>
            <w:rFonts w:eastAsia="Times New Roman" w:cs="Times New Roman"/>
            <w:color w:val="0000FF"/>
            <w:szCs w:val="24"/>
            <w:u w:val="single"/>
            <w:lang w:eastAsia="ar-SA"/>
          </w:rPr>
          <w:t>.</w:t>
        </w:r>
        <w:r w:rsidRPr="00D52B8C">
          <w:rPr>
            <w:rFonts w:eastAsia="Times New Roman" w:cs="Times New Roman"/>
            <w:color w:val="0000FF"/>
            <w:szCs w:val="24"/>
            <w:u w:val="single"/>
            <w:lang w:val="en-US" w:eastAsia="ar-SA"/>
          </w:rPr>
          <w:t>gov</w:t>
        </w:r>
        <w:r w:rsidRPr="00D52B8C">
          <w:rPr>
            <w:rFonts w:eastAsia="Times New Roman" w:cs="Times New Roman"/>
            <w:color w:val="0000FF"/>
            <w:szCs w:val="24"/>
            <w:u w:val="single"/>
            <w:lang w:eastAsia="ar-SA"/>
          </w:rPr>
          <w:t>.</w:t>
        </w:r>
        <w:r w:rsidRPr="00D52B8C">
          <w:rPr>
            <w:rFonts w:eastAsia="Times New Roman" w:cs="Times New Roman"/>
            <w:color w:val="0000FF"/>
            <w:szCs w:val="24"/>
            <w:u w:val="single"/>
            <w:lang w:val="en-US" w:eastAsia="ar-SA"/>
          </w:rPr>
          <w:t>ru</w:t>
        </w:r>
      </w:hyperlink>
      <w:r w:rsidRPr="00D52B8C">
        <w:rPr>
          <w:rFonts w:eastAsia="Times New Roman" w:cs="Times New Roman"/>
          <w:szCs w:val="24"/>
          <w:lang w:eastAsia="ar-SA"/>
        </w:rPr>
        <w:t>)</w:t>
      </w:r>
      <w:r w:rsidRPr="00D52B8C">
        <w:rPr>
          <w:rFonts w:eastAsia="Times New Roman" w:cs="Times New Roman"/>
          <w:b/>
          <w:color w:val="FF0000"/>
          <w:szCs w:val="24"/>
          <w:lang w:eastAsia="ar-SA"/>
        </w:rPr>
        <w:t xml:space="preserve"> </w:t>
      </w:r>
      <w:r w:rsidRPr="00D2511D">
        <w:rPr>
          <w:rFonts w:eastAsia="Times New Roman" w:cs="Times New Roman"/>
          <w:b/>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eastAsia="Times New Roman" w:cs="Times New Roman"/>
          <w:b/>
          <w:szCs w:val="24"/>
          <w:lang w:eastAsia="ar-SA"/>
        </w:rPr>
        <w:t>–</w:t>
      </w:r>
      <w:r w:rsidRPr="00E451FD">
        <w:rPr>
          <w:rFonts w:eastAsia="Times New Roman" w:cs="Times New Roman"/>
          <w:szCs w:val="24"/>
          <w:lang w:eastAsia="ar-SA"/>
        </w:rPr>
        <w:t xml:space="preserve"> информация и документы в соответствии с требованиями Федерального закона от 18 июля 2011 года № 223-ФЗ </w:t>
      </w:r>
      <w:r w:rsidRPr="00E77AF8">
        <w:rPr>
          <w:rFonts w:eastAsia="Times New Roman" w:cs="Times New Roman"/>
          <w:szCs w:val="24"/>
          <w:lang w:eastAsia="ar-SA"/>
        </w:rPr>
        <w:t>«О закупках товаров, работ, услуг отдельными видами юридических лиц» размещаются в</w:t>
      </w:r>
      <w:proofErr w:type="gramEnd"/>
      <w:r w:rsidRPr="00E77AF8">
        <w:rPr>
          <w:rFonts w:eastAsia="Times New Roman" w:cs="Times New Roman"/>
          <w:szCs w:val="24"/>
          <w:lang w:eastAsia="ar-SA"/>
        </w:rPr>
        <w:t xml:space="preserve"> единой информационной системе в сфере закупок товаров, работ, услуг</w:t>
      </w:r>
      <w:r w:rsidRPr="00D52B8C">
        <w:rPr>
          <w:rFonts w:eastAsia="Times New Roman" w:cs="Times New Roman"/>
          <w:color w:val="FF0000"/>
          <w:szCs w:val="24"/>
          <w:lang w:eastAsia="ar-SA"/>
        </w:rPr>
        <w:t xml:space="preserve"> </w:t>
      </w:r>
      <w:r w:rsidRPr="00A67989">
        <w:rPr>
          <w:rFonts w:eastAsia="Times New Roman" w:cs="Times New Roman"/>
          <w:szCs w:val="24"/>
          <w:lang w:eastAsia="ar-SA"/>
        </w:rPr>
        <w:t xml:space="preserve">для обеспечения государственных и муниципальных нужд. </w:t>
      </w:r>
    </w:p>
    <w:p w:rsidR="00F14D69" w:rsidRPr="00244A6A" w:rsidRDefault="00F14D69" w:rsidP="00F14D69">
      <w:pPr>
        <w:suppressAutoHyphens/>
        <w:spacing w:after="0" w:line="240" w:lineRule="auto"/>
        <w:jc w:val="both"/>
        <w:rPr>
          <w:rFonts w:eastAsia="Times New Roman" w:cs="Times New Roman"/>
          <w:b/>
          <w:szCs w:val="24"/>
          <w:lang w:eastAsia="ar-SA"/>
        </w:rPr>
      </w:pPr>
      <w:proofErr w:type="gramStart"/>
      <w:r w:rsidRPr="003A2F0D">
        <w:rPr>
          <w:rFonts w:eastAsia="Times New Roman" w:cs="Times New Roman"/>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eastAsia="Times New Roman" w:cs="Times New Roman"/>
          <w:szCs w:val="24"/>
          <w:lang w:eastAsia="ar-SA"/>
        </w:rPr>
        <w:lastRenderedPageBreak/>
        <w:t>ФЗ «О закупках товаров, работ, услуг отдельными видами</w:t>
      </w:r>
      <w:proofErr w:type="gramEnd"/>
      <w:r w:rsidRPr="003A2F0D">
        <w:rPr>
          <w:rFonts w:eastAsia="Times New Roman" w:cs="Times New Roman"/>
          <w:szCs w:val="24"/>
          <w:lang w:eastAsia="ar-SA"/>
        </w:rPr>
        <w:t xml:space="preserve"> </w:t>
      </w:r>
      <w:proofErr w:type="gramStart"/>
      <w:r w:rsidRPr="003A2F0D">
        <w:rPr>
          <w:rFonts w:eastAsia="Times New Roman" w:cs="Times New Roman"/>
          <w:szCs w:val="24"/>
          <w:lang w:eastAsia="ar-SA"/>
        </w:rPr>
        <w:t xml:space="preserve">юридических лиц» и Положением о закупке товаров, работ, услуг </w:t>
      </w:r>
      <w:r>
        <w:rPr>
          <w:rFonts w:eastAsia="Times New Roman" w:cs="Times New Roman"/>
          <w:szCs w:val="24"/>
          <w:lang w:eastAsia="ar-SA"/>
        </w:rPr>
        <w:t>АО</w:t>
      </w:r>
      <w:r w:rsidRPr="003A2F0D">
        <w:rPr>
          <w:rFonts w:eastAsia="Times New Roman" w:cs="Times New Roman"/>
          <w:szCs w:val="24"/>
          <w:lang w:eastAsia="ar-SA"/>
        </w:rPr>
        <w:t> «М</w:t>
      </w:r>
      <w:r>
        <w:rPr>
          <w:rFonts w:eastAsia="Times New Roman" w:cs="Times New Roman"/>
          <w:szCs w:val="24"/>
          <w:lang w:eastAsia="ar-SA"/>
        </w:rPr>
        <w:t>ЭС</w:t>
      </w:r>
      <w:r w:rsidRPr="003A2F0D">
        <w:rPr>
          <w:rFonts w:eastAsia="Times New Roman" w:cs="Times New Roman"/>
          <w:szCs w:val="24"/>
          <w:lang w:eastAsia="ar-SA"/>
        </w:rPr>
        <w:t xml:space="preserve">» (ИНН 5190907139, ОГРН 1095190009111), размещается Заказчиком на сайте Заказчика </w:t>
      </w:r>
      <w:hyperlink r:id="rId12" w:history="1">
        <w:r w:rsidRPr="003A2F0D">
          <w:rPr>
            <w:rFonts w:eastAsia="Times New Roman" w:cs="Times New Roman"/>
            <w:color w:val="0000FF"/>
            <w:szCs w:val="24"/>
            <w:u w:val="single"/>
            <w:lang w:eastAsia="ar-SA"/>
          </w:rPr>
          <w:t>http://www.mures.ru/</w:t>
        </w:r>
      </w:hyperlink>
      <w:r w:rsidRPr="003A2F0D">
        <w:rPr>
          <w:rFonts w:eastAsia="Times New Roman" w:cs="Times New Roman"/>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244A6A">
        <w:rPr>
          <w:rFonts w:eastAsia="Times New Roman" w:cs="Times New Roman"/>
          <w:bCs/>
          <w:szCs w:val="24"/>
          <w:lang w:eastAsia="ar-SA"/>
        </w:rPr>
        <w:t>.</w:t>
      </w:r>
      <w:proofErr w:type="gramEnd"/>
    </w:p>
    <w:p w:rsidR="00244A6A" w:rsidRPr="00244A6A" w:rsidRDefault="00244A6A" w:rsidP="00244A6A">
      <w:pPr>
        <w:suppressAutoHyphens/>
        <w:spacing w:after="120" w:line="240" w:lineRule="auto"/>
        <w:jc w:val="both"/>
        <w:rPr>
          <w:rFonts w:eastAsia="Times New Roman" w:cs="Times New Roman"/>
          <w:b/>
          <w:szCs w:val="24"/>
          <w:lang w:eastAsia="ar-SA"/>
        </w:rPr>
      </w:pPr>
    </w:p>
    <w:p w:rsidR="00244A6A" w:rsidRPr="006F43E8" w:rsidRDefault="00244A6A" w:rsidP="005D4576">
      <w:pPr>
        <w:pStyle w:val="afffa"/>
        <w:keepNext/>
        <w:numPr>
          <w:ilvl w:val="0"/>
          <w:numId w:val="26"/>
        </w:numPr>
        <w:tabs>
          <w:tab w:val="left" w:pos="426"/>
          <w:tab w:val="left" w:pos="4253"/>
        </w:tabs>
        <w:spacing w:line="240" w:lineRule="auto"/>
        <w:jc w:val="center"/>
        <w:outlineLvl w:val="0"/>
        <w:rPr>
          <w:rFonts w:ascii="Times New Roman" w:eastAsia="Times New Roman" w:hAnsi="Times New Roman"/>
          <w:b/>
          <w:bCs/>
          <w:iCs/>
          <w:szCs w:val="24"/>
          <w:lang w:val="x-none"/>
        </w:rPr>
      </w:pPr>
      <w:bookmarkStart w:id="4" w:name="_Toc447784624"/>
      <w:r w:rsidRPr="006F43E8">
        <w:rPr>
          <w:rFonts w:ascii="Times New Roman" w:eastAsia="Times New Roman" w:hAnsi="Times New Roman"/>
          <w:b/>
          <w:iCs/>
          <w:szCs w:val="24"/>
          <w:lang w:val="x-none"/>
        </w:rPr>
        <w:t>Общие положения</w:t>
      </w:r>
      <w:bookmarkEnd w:id="4"/>
    </w:p>
    <w:p w:rsidR="00244A6A" w:rsidRPr="00244A6A" w:rsidRDefault="00244A6A" w:rsidP="005D4576">
      <w:pPr>
        <w:keepNext/>
        <w:numPr>
          <w:ilvl w:val="1"/>
          <w:numId w:val="26"/>
        </w:numPr>
        <w:tabs>
          <w:tab w:val="left" w:pos="426"/>
        </w:tabs>
        <w:suppressAutoHyphens/>
        <w:spacing w:after="0" w:line="240" w:lineRule="auto"/>
        <w:ind w:left="0" w:firstLine="0"/>
        <w:jc w:val="both"/>
        <w:rPr>
          <w:rFonts w:eastAsia="Times New Roman" w:cs="Times New Roman"/>
          <w:szCs w:val="28"/>
          <w:lang w:val="x-none" w:eastAsia="ar-SA"/>
        </w:rPr>
      </w:pPr>
      <w:r w:rsidRPr="00244A6A">
        <w:rPr>
          <w:rFonts w:eastAsia="Times New Roman" w:cs="Times New Roman"/>
          <w:b/>
          <w:bCs/>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eastAsia="Times New Roman" w:cs="Times New Roman"/>
          <w:bCs/>
          <w:szCs w:val="24"/>
          <w:lang w:eastAsia="ar-SA"/>
        </w:rPr>
      </w:pPr>
      <w:r w:rsidRPr="003A2F0D">
        <w:rPr>
          <w:rFonts w:eastAsia="Times New Roman" w:cs="Times New Roman"/>
          <w:szCs w:val="28"/>
          <w:lang w:val="x-none" w:eastAsia="ar-SA"/>
        </w:rPr>
        <w:t>Заказчик</w:t>
      </w:r>
      <w:r w:rsidRPr="003A2F0D">
        <w:rPr>
          <w:rFonts w:eastAsia="Times New Roman" w:cs="Times New Roman"/>
          <w:szCs w:val="24"/>
          <w:lang w:val="x-none" w:eastAsia="ar-SA"/>
        </w:rPr>
        <w:t xml:space="preserve"> извещением о проведении </w:t>
      </w:r>
      <w:r w:rsidRPr="003A2F0D">
        <w:rPr>
          <w:rFonts w:eastAsia="Times New Roman" w:cs="Times New Roman"/>
          <w:szCs w:val="24"/>
          <w:lang w:eastAsia="ar-SA"/>
        </w:rPr>
        <w:t>запроса предложений</w:t>
      </w:r>
      <w:r w:rsidRPr="003A2F0D">
        <w:rPr>
          <w:rFonts w:eastAsia="Times New Roman" w:cs="Times New Roman"/>
          <w:szCs w:val="24"/>
          <w:lang w:val="x-none" w:eastAsia="ar-SA"/>
        </w:rPr>
        <w:t>, опубликованн</w:t>
      </w:r>
      <w:r w:rsidRPr="003A2F0D">
        <w:rPr>
          <w:rFonts w:eastAsia="Times New Roman" w:cs="Times New Roman"/>
          <w:szCs w:val="24"/>
          <w:lang w:eastAsia="ar-SA"/>
        </w:rPr>
        <w:t>ом</w:t>
      </w:r>
      <w:r w:rsidRPr="003A2F0D">
        <w:rPr>
          <w:rFonts w:eastAsia="Times New Roman" w:cs="Times New Roman"/>
          <w:szCs w:val="24"/>
          <w:lang w:val="x-none" w:eastAsia="ar-SA"/>
        </w:rPr>
        <w:t xml:space="preserve"> </w:t>
      </w:r>
      <w:r w:rsidRPr="009660E0">
        <w:rPr>
          <w:rFonts w:eastAsia="Times New Roman" w:cs="Times New Roman"/>
          <w:iCs/>
          <w:szCs w:val="28"/>
          <w:lang w:val="x-none" w:eastAsia="ar-SA"/>
        </w:rPr>
        <w:t>в единой информационной системе в сфере закупок товаров, работ, услуг</w:t>
      </w:r>
      <w:r>
        <w:rPr>
          <w:rFonts w:eastAsia="Times New Roman" w:cs="Times New Roman"/>
          <w:iCs/>
          <w:szCs w:val="28"/>
          <w:lang w:eastAsia="ar-SA"/>
        </w:rPr>
        <w:t>,</w:t>
      </w:r>
      <w:r w:rsidRPr="003A2F0D">
        <w:rPr>
          <w:rFonts w:eastAsia="Times New Roman" w:cs="Times New Roman"/>
          <w:iCs/>
          <w:szCs w:val="28"/>
          <w:lang w:eastAsia="ar-SA"/>
        </w:rPr>
        <w:t xml:space="preserve"> </w:t>
      </w:r>
      <w:r w:rsidRPr="003A2F0D">
        <w:rPr>
          <w:rFonts w:eastAsia="Times New Roman" w:cs="Times New Roman"/>
          <w:szCs w:val="24"/>
          <w:lang w:val="x-none" w:eastAsia="ar-SA"/>
        </w:rPr>
        <w:t xml:space="preserve">приглашает заинтересованных лиц к участию </w:t>
      </w:r>
      <w:r w:rsidRPr="003A2F0D">
        <w:rPr>
          <w:rFonts w:eastAsia="Times New Roman" w:cs="Times New Roman"/>
          <w:iCs/>
          <w:szCs w:val="28"/>
          <w:lang w:val="x-none" w:eastAsia="ar-SA"/>
        </w:rPr>
        <w:t xml:space="preserve">в </w:t>
      </w:r>
      <w:r w:rsidRPr="003A2F0D">
        <w:rPr>
          <w:rFonts w:eastAsia="Times New Roman" w:cs="Times New Roman"/>
          <w:szCs w:val="24"/>
          <w:lang w:eastAsia="ar-SA"/>
        </w:rPr>
        <w:t>запросе предложений</w:t>
      </w:r>
      <w:r w:rsidR="00244A6A" w:rsidRPr="00244A6A">
        <w:rPr>
          <w:rFonts w:eastAsia="Times New Roman" w:cs="Times New Roman"/>
          <w:szCs w:val="24"/>
          <w:lang w:val="x-none" w:eastAsia="ar-SA"/>
        </w:rPr>
        <w:t>.</w:t>
      </w:r>
    </w:p>
    <w:p w:rsidR="00244A6A" w:rsidRPr="00CC0200" w:rsidRDefault="00244A6A" w:rsidP="005D4576">
      <w:pPr>
        <w:numPr>
          <w:ilvl w:val="2"/>
          <w:numId w:val="26"/>
        </w:numPr>
        <w:tabs>
          <w:tab w:val="left" w:pos="0"/>
          <w:tab w:val="left" w:pos="993"/>
        </w:tabs>
        <w:suppressAutoHyphens/>
        <w:overflowPunct w:val="0"/>
        <w:autoSpaceDE w:val="0"/>
        <w:spacing w:after="0" w:line="240" w:lineRule="auto"/>
        <w:ind w:left="0" w:firstLine="426"/>
        <w:jc w:val="both"/>
        <w:rPr>
          <w:rFonts w:eastAsia="Times New Roman" w:cs="Times New Roman"/>
          <w:szCs w:val="24"/>
          <w:lang w:eastAsia="ar-SA"/>
        </w:rPr>
      </w:pPr>
      <w:r w:rsidRPr="00244A6A">
        <w:rPr>
          <w:rFonts w:eastAsia="Times New Roman" w:cs="Times New Roman"/>
          <w:bCs/>
          <w:szCs w:val="24"/>
          <w:lang w:eastAsia="ar-SA"/>
        </w:rPr>
        <w:t xml:space="preserve">Наименование и требование к </w:t>
      </w:r>
      <w:r w:rsidR="00130858">
        <w:rPr>
          <w:rFonts w:eastAsia="Times New Roman" w:cs="Times New Roman"/>
          <w:bCs/>
          <w:szCs w:val="24"/>
          <w:lang w:eastAsia="ar-SA"/>
        </w:rPr>
        <w:t xml:space="preserve">выполняемым </w:t>
      </w:r>
      <w:r w:rsidR="00901C30">
        <w:rPr>
          <w:rFonts w:eastAsia="Calibri" w:cs="Times New Roman"/>
          <w:szCs w:val="24"/>
          <w:lang w:eastAsia="ar-SA"/>
        </w:rPr>
        <w:t>работам</w:t>
      </w:r>
      <w:r w:rsidRPr="00244A6A">
        <w:rPr>
          <w:rFonts w:eastAsia="Times New Roman" w:cs="Times New Roman"/>
          <w:bCs/>
          <w:szCs w:val="24"/>
          <w:lang w:eastAsia="ar-SA"/>
        </w:rPr>
        <w:t xml:space="preserve"> указаны в разделе 5 «Техническое задание» Документации</w:t>
      </w:r>
      <w:r w:rsidRPr="002D07FA">
        <w:rPr>
          <w:rFonts w:eastAsia="Times New Roman" w:cs="Times New Roman"/>
          <w:bCs/>
          <w:szCs w:val="24"/>
          <w:lang w:eastAsia="ar-SA"/>
        </w:rPr>
        <w:t xml:space="preserve">. </w:t>
      </w:r>
    </w:p>
    <w:p w:rsidR="00CC0200" w:rsidRPr="002D07FA" w:rsidRDefault="00CC0200" w:rsidP="00CC0200">
      <w:pPr>
        <w:tabs>
          <w:tab w:val="left" w:pos="0"/>
          <w:tab w:val="left" w:pos="993"/>
        </w:tabs>
        <w:suppressAutoHyphens/>
        <w:overflowPunct w:val="0"/>
        <w:autoSpaceDE w:val="0"/>
        <w:spacing w:after="0" w:line="240" w:lineRule="auto"/>
        <w:ind w:firstLine="426"/>
        <w:jc w:val="both"/>
        <w:rPr>
          <w:rFonts w:eastAsia="Times New Roman" w:cs="Times New Roman"/>
          <w:szCs w:val="24"/>
          <w:lang w:eastAsia="ar-SA"/>
        </w:rPr>
      </w:pPr>
      <w:r>
        <w:rPr>
          <w:rFonts w:eastAsia="Times New Roman" w:cs="Times New Roman"/>
          <w:bCs/>
          <w:szCs w:val="24"/>
          <w:lang w:eastAsia="ar-SA"/>
        </w:rPr>
        <w:t xml:space="preserve">Предметом запроса предложений является выполнение работ </w:t>
      </w:r>
      <w:r w:rsidRPr="00322F82">
        <w:rPr>
          <w:rFonts w:eastAsia="Times New Roman" w:cs="Times New Roman"/>
          <w:szCs w:val="24"/>
          <w:lang w:eastAsia="ru-RU"/>
        </w:rPr>
        <w:t>по капитальному ре</w:t>
      </w:r>
      <w:r>
        <w:rPr>
          <w:rFonts w:eastAsia="Times New Roman" w:cs="Times New Roman"/>
          <w:szCs w:val="24"/>
          <w:lang w:eastAsia="ru-RU"/>
        </w:rPr>
        <w:t>монту кирпичной дымовой трубы</w:t>
      </w:r>
      <w:r w:rsidRPr="00322F82">
        <w:rPr>
          <w:rFonts w:eastAsia="Times New Roman" w:cs="Times New Roman"/>
          <w:szCs w:val="24"/>
          <w:lang w:eastAsia="ru-RU"/>
        </w:rPr>
        <w:t xml:space="preserve"> </w:t>
      </w:r>
      <w:r w:rsidRPr="00E65485">
        <w:rPr>
          <w:rFonts w:cs="Times New Roman"/>
          <w:szCs w:val="24"/>
        </w:rPr>
        <w:t>(далее по тексту – работы)</w:t>
      </w:r>
    </w:p>
    <w:p w:rsidR="00244A6A" w:rsidRPr="00244A6A" w:rsidRDefault="00244A6A" w:rsidP="005D4576">
      <w:pPr>
        <w:numPr>
          <w:ilvl w:val="2"/>
          <w:numId w:val="26"/>
        </w:numPr>
        <w:tabs>
          <w:tab w:val="left" w:pos="0"/>
          <w:tab w:val="left" w:pos="993"/>
        </w:tabs>
        <w:suppressAutoHyphens/>
        <w:overflowPunct w:val="0"/>
        <w:autoSpaceDE w:val="0"/>
        <w:spacing w:after="0" w:line="240" w:lineRule="auto"/>
        <w:ind w:left="0" w:firstLine="426"/>
        <w:jc w:val="both"/>
        <w:rPr>
          <w:rFonts w:eastAsia="Times New Roman" w:cs="Times New Roman"/>
          <w:bCs/>
          <w:szCs w:val="28"/>
          <w:lang w:eastAsia="ar-SA"/>
        </w:rPr>
      </w:pPr>
      <w:r w:rsidRPr="00244A6A">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5D4576">
      <w:pPr>
        <w:numPr>
          <w:ilvl w:val="2"/>
          <w:numId w:val="26"/>
        </w:numPr>
        <w:tabs>
          <w:tab w:val="left" w:pos="-142"/>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8"/>
          <w:lang w:eastAsia="ar-SA"/>
        </w:rPr>
        <w:t xml:space="preserve"> </w:t>
      </w:r>
      <w:r w:rsidR="00244A6A" w:rsidRPr="00244A6A">
        <w:rPr>
          <w:rFonts w:eastAsia="Times New Roman" w:cs="Times New Roman"/>
          <w:bCs/>
          <w:szCs w:val="28"/>
          <w:lang w:eastAsia="ar-SA"/>
        </w:rPr>
        <w:t xml:space="preserve">К этапу проведения </w:t>
      </w:r>
      <w:r w:rsidR="00244A6A" w:rsidRPr="00244A6A">
        <w:rPr>
          <w:rFonts w:eastAsia="Times New Roman" w:cs="Times New Roman"/>
          <w:szCs w:val="24"/>
          <w:lang w:eastAsia="ar-SA"/>
        </w:rPr>
        <w:t>запроса предложений</w:t>
      </w:r>
      <w:r w:rsidR="00244A6A" w:rsidRPr="00244A6A">
        <w:rPr>
          <w:rFonts w:eastAsia="Times New Roman" w:cs="Times New Roman"/>
          <w:bCs/>
          <w:szCs w:val="24"/>
          <w:lang w:eastAsia="ar-SA"/>
        </w:rPr>
        <w:t xml:space="preserve"> допускается Участник закупки, отвечающий требованиям, изложенным в Документации</w:t>
      </w:r>
      <w:r w:rsidR="00244A6A" w:rsidRPr="00244A6A">
        <w:rPr>
          <w:rFonts w:eastAsia="Times New Roman" w:cs="Times New Roman"/>
          <w:bCs/>
          <w:lang w:eastAsia="ar-SA"/>
        </w:rPr>
        <w:t xml:space="preserve">, </w:t>
      </w:r>
      <w:r w:rsidR="00244A6A" w:rsidRPr="00244A6A">
        <w:rPr>
          <w:rFonts w:eastAsia="Times New Roman" w:cs="Times New Roman"/>
          <w:bCs/>
          <w:szCs w:val="24"/>
          <w:lang w:eastAsia="ar-SA"/>
        </w:rPr>
        <w:t xml:space="preserve">своевременно подавший заявку на участие в </w:t>
      </w:r>
      <w:r w:rsidR="00244A6A" w:rsidRPr="00244A6A">
        <w:rPr>
          <w:rFonts w:eastAsia="Times New Roman" w:cs="Times New Roman"/>
          <w:szCs w:val="24"/>
          <w:lang w:eastAsia="ar-SA"/>
        </w:rPr>
        <w:t>запросе предложений</w:t>
      </w:r>
      <w:r w:rsidR="00244A6A" w:rsidRPr="00244A6A">
        <w:rPr>
          <w:rFonts w:eastAsia="Times New Roman" w:cs="Times New Roman"/>
          <w:bCs/>
          <w:szCs w:val="24"/>
          <w:lang w:eastAsia="ar-SA"/>
        </w:rPr>
        <w:t>, соответствующую требованиями Документации.</w:t>
      </w:r>
    </w:p>
    <w:p w:rsidR="00244A6A" w:rsidRPr="00244A6A" w:rsidRDefault="00D7528B" w:rsidP="005D4576">
      <w:pPr>
        <w:numPr>
          <w:ilvl w:val="2"/>
          <w:numId w:val="26"/>
        </w:numPr>
        <w:tabs>
          <w:tab w:val="clear" w:pos="720"/>
          <w:tab w:val="left" w:pos="709"/>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 </w:t>
      </w:r>
      <w:r w:rsidRPr="003A2F0D">
        <w:rPr>
          <w:rFonts w:eastAsia="Times New Roman" w:cs="Times New Roman"/>
          <w:bCs/>
          <w:szCs w:val="24"/>
          <w:lang w:eastAsia="ar-SA"/>
        </w:rPr>
        <w:t>Решение о допуске Участников закупки</w:t>
      </w:r>
      <w:r w:rsidRPr="003A2F0D">
        <w:rPr>
          <w:rFonts w:eastAsia="Times New Roman" w:cs="Times New Roman"/>
          <w:szCs w:val="24"/>
          <w:lang w:eastAsia="ar-SA"/>
        </w:rPr>
        <w:t xml:space="preserve"> </w:t>
      </w:r>
      <w:r w:rsidRPr="003A2F0D">
        <w:rPr>
          <w:rFonts w:eastAsia="Times New Roman" w:cs="Times New Roman"/>
          <w:bCs/>
          <w:szCs w:val="24"/>
          <w:lang w:eastAsia="ar-SA"/>
        </w:rPr>
        <w:t>к этапу проведения запроса предложений  принимает Комиссия по закупке</w:t>
      </w:r>
      <w:r w:rsidR="00244A6A" w:rsidRPr="00244A6A">
        <w:rPr>
          <w:rFonts w:eastAsia="Times New Roman" w:cs="Times New Roman"/>
          <w:bCs/>
          <w:szCs w:val="24"/>
          <w:lang w:eastAsia="ar-SA"/>
        </w:rPr>
        <w:t xml:space="preserve">. </w:t>
      </w:r>
    </w:p>
    <w:p w:rsidR="00244A6A" w:rsidRPr="00244A6A" w:rsidRDefault="00D7528B" w:rsidP="005D4576">
      <w:pPr>
        <w:numPr>
          <w:ilvl w:val="2"/>
          <w:numId w:val="26"/>
        </w:numPr>
        <w:tabs>
          <w:tab w:val="left" w:pos="0"/>
          <w:tab w:val="left" w:pos="993"/>
        </w:tabs>
        <w:suppressAutoHyphens/>
        <w:overflowPunct w:val="0"/>
        <w:autoSpaceDE w:val="0"/>
        <w:spacing w:after="0" w:line="240" w:lineRule="auto"/>
        <w:ind w:left="0" w:firstLine="426"/>
        <w:jc w:val="both"/>
        <w:rPr>
          <w:rFonts w:eastAsia="Times New Roman" w:cs="Times New Roman"/>
          <w:bCs/>
          <w:lang w:eastAsia="ar-SA"/>
        </w:rPr>
      </w:pPr>
      <w:r>
        <w:rPr>
          <w:rFonts w:eastAsia="Times New Roman" w:cs="Times New Roman"/>
          <w:bCs/>
          <w:szCs w:val="24"/>
          <w:lang w:eastAsia="ar-SA"/>
        </w:rPr>
        <w:t xml:space="preserve"> </w:t>
      </w:r>
      <w:r w:rsidR="00244A6A" w:rsidRPr="00244A6A">
        <w:rPr>
          <w:rFonts w:eastAsia="Times New Roman" w:cs="Times New Roman"/>
          <w:bCs/>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eastAsia="Times New Roman" w:cs="Times New Roman"/>
          <w:bCs/>
          <w:szCs w:val="24"/>
          <w:lang w:eastAsia="ar-SA"/>
        </w:rPr>
        <w:t xml:space="preserve"> </w:t>
      </w:r>
      <w:r w:rsidR="00244A6A" w:rsidRPr="00244A6A">
        <w:rPr>
          <w:rFonts w:eastAsia="Times New Roman" w:cs="Times New Roman"/>
          <w:bCs/>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eastAsia="Times New Roman" w:cs="Times New Roman"/>
          <w:szCs w:val="24"/>
          <w:lang w:eastAsia="ar-SA"/>
        </w:rPr>
        <w:t>участия в</w:t>
      </w:r>
      <w:r>
        <w:rPr>
          <w:rFonts w:eastAsia="Times New Roman" w:cs="Times New Roman"/>
          <w:szCs w:val="24"/>
          <w:lang w:eastAsia="ar-SA"/>
        </w:rPr>
        <w:t xml:space="preserve"> </w:t>
      </w:r>
      <w:r w:rsidR="00244A6A" w:rsidRPr="00244A6A">
        <w:rPr>
          <w:rFonts w:eastAsia="Times New Roman" w:cs="Times New Roman"/>
          <w:szCs w:val="24"/>
          <w:lang w:eastAsia="ar-SA"/>
        </w:rPr>
        <w:t>запросе предложений</w:t>
      </w:r>
      <w:r>
        <w:rPr>
          <w:rFonts w:eastAsia="Times New Roman" w:cs="Times New Roman"/>
          <w:bCs/>
          <w:szCs w:val="24"/>
          <w:lang w:eastAsia="ar-SA"/>
        </w:rPr>
        <w:t xml:space="preserve"> на любом этапе</w:t>
      </w:r>
      <w:r w:rsidR="00244A6A" w:rsidRPr="00244A6A">
        <w:rPr>
          <w:rFonts w:eastAsia="Times New Roman" w:cs="Times New Roman"/>
          <w:bCs/>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eastAsia="Times New Roman" w:cs="Times New Roman"/>
          <w:b/>
          <w:szCs w:val="24"/>
          <w:lang w:eastAsia="ar-SA"/>
        </w:rPr>
      </w:pPr>
    </w:p>
    <w:p w:rsidR="00244A6A" w:rsidRPr="00244A6A" w:rsidRDefault="00244A6A" w:rsidP="005D4576">
      <w:pPr>
        <w:keepNext/>
        <w:numPr>
          <w:ilvl w:val="1"/>
          <w:numId w:val="26"/>
        </w:numPr>
        <w:tabs>
          <w:tab w:val="clear" w:pos="2629"/>
          <w:tab w:val="num" w:pos="426"/>
        </w:tabs>
        <w:suppressAutoHyphens/>
        <w:spacing w:after="0" w:line="240" w:lineRule="auto"/>
        <w:ind w:left="0" w:firstLine="0"/>
        <w:jc w:val="both"/>
        <w:rPr>
          <w:rFonts w:eastAsia="Times New Roman" w:cs="Times New Roman"/>
          <w:bCs/>
          <w:szCs w:val="24"/>
          <w:lang w:eastAsia="ar-SA"/>
        </w:rPr>
      </w:pPr>
      <w:r w:rsidRPr="00244A6A">
        <w:rPr>
          <w:rFonts w:eastAsia="Times New Roman" w:cs="Times New Roman"/>
          <w:b/>
          <w:szCs w:val="24"/>
          <w:lang w:eastAsia="ar-SA"/>
        </w:rPr>
        <w:t xml:space="preserve">Правовой статус </w:t>
      </w:r>
      <w:r w:rsidR="00D7528B" w:rsidRPr="003A2F0D">
        <w:rPr>
          <w:rFonts w:eastAsia="Times New Roman" w:cs="Times New Roman"/>
          <w:b/>
          <w:bCs/>
          <w:szCs w:val="24"/>
          <w:lang w:eastAsia="ar-SA"/>
        </w:rPr>
        <w:t>запроса предложений</w:t>
      </w:r>
      <w:r w:rsidR="00D7528B" w:rsidRPr="003A2F0D">
        <w:rPr>
          <w:rFonts w:eastAsia="Times New Roman" w:cs="Times New Roman"/>
          <w:bCs/>
          <w:szCs w:val="24"/>
          <w:lang w:eastAsia="ar-SA"/>
        </w:rPr>
        <w:t xml:space="preserve">  </w:t>
      </w:r>
      <w:r w:rsidRPr="00244A6A">
        <w:rPr>
          <w:rFonts w:eastAsia="Times New Roman" w:cs="Times New Roman"/>
          <w:b/>
          <w:szCs w:val="24"/>
          <w:lang w:eastAsia="ar-SA"/>
        </w:rPr>
        <w:t>и документов</w:t>
      </w:r>
      <w:bookmarkEnd w:id="5"/>
      <w:bookmarkEnd w:id="6"/>
      <w:bookmarkEnd w:id="7"/>
    </w:p>
    <w:p w:rsidR="00244A6A" w:rsidRPr="00244A6A" w:rsidRDefault="00D7528B" w:rsidP="005D4576">
      <w:pPr>
        <w:numPr>
          <w:ilvl w:val="2"/>
          <w:numId w:val="26"/>
        </w:numPr>
        <w:tabs>
          <w:tab w:val="clear" w:pos="720"/>
          <w:tab w:val="left" w:pos="709"/>
          <w:tab w:val="left" w:pos="960"/>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 </w:t>
      </w:r>
      <w:r w:rsidRPr="003A2F0D">
        <w:rPr>
          <w:rFonts w:eastAsia="Times New Roman" w:cs="Times New Roman"/>
          <w:bCs/>
          <w:szCs w:val="24"/>
          <w:lang w:eastAsia="ar-SA"/>
        </w:rPr>
        <w:t xml:space="preserve">Данный </w:t>
      </w:r>
      <w:r w:rsidRPr="003A2F0D">
        <w:rPr>
          <w:rFonts w:eastAsia="Times New Roman" w:cs="Times New Roman"/>
          <w:szCs w:val="24"/>
          <w:lang w:eastAsia="ar-SA"/>
        </w:rPr>
        <w:t>запрос предложений</w:t>
      </w:r>
      <w:r w:rsidRPr="003A2F0D">
        <w:rPr>
          <w:rFonts w:eastAsia="Times New Roman" w:cs="Times New Roman"/>
          <w:bCs/>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eastAsia="Times New Roman" w:cs="Times New Roman"/>
          <w:bCs/>
          <w:szCs w:val="24"/>
          <w:lang w:eastAsia="ar-SA"/>
        </w:rPr>
        <w:t xml:space="preserve">Положением о закупке товаров, работ, услуг </w:t>
      </w:r>
      <w:r>
        <w:rPr>
          <w:rFonts w:eastAsia="Times New Roman" w:cs="Times New Roman"/>
          <w:bCs/>
          <w:szCs w:val="24"/>
          <w:lang w:eastAsia="ar-SA"/>
        </w:rPr>
        <w:t>АО «МЭС»</w:t>
      </w:r>
      <w:r>
        <w:rPr>
          <w:rFonts w:eastAsia="Calibri" w:cs="Times New Roman"/>
          <w:bCs/>
          <w:szCs w:val="24"/>
          <w:lang w:eastAsia="ar-SA"/>
        </w:rPr>
        <w:t xml:space="preserve"> (ИНН </w:t>
      </w:r>
      <w:r w:rsidRPr="003A2F0D">
        <w:rPr>
          <w:rFonts w:eastAsia="Calibri" w:cs="Times New Roman"/>
          <w:bCs/>
          <w:szCs w:val="24"/>
          <w:lang w:eastAsia="ar-SA"/>
        </w:rPr>
        <w:t>5190907139, ОГРН 1095190009111) в действующей редакции</w:t>
      </w:r>
      <w:r w:rsidR="00244A6A" w:rsidRPr="00244A6A">
        <w:rPr>
          <w:rFonts w:eastAsia="Times New Roman" w:cs="Times New Roman"/>
          <w:bCs/>
          <w:szCs w:val="24"/>
          <w:lang w:eastAsia="ar-SA"/>
        </w:rPr>
        <w:t xml:space="preserve">. </w:t>
      </w:r>
    </w:p>
    <w:p w:rsidR="00244A6A" w:rsidRPr="00DC5347" w:rsidRDefault="00D7528B" w:rsidP="005D4576">
      <w:pPr>
        <w:numPr>
          <w:ilvl w:val="2"/>
          <w:numId w:val="26"/>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З</w:t>
      </w:r>
      <w:r w:rsidR="00244A6A" w:rsidRPr="00244A6A">
        <w:rPr>
          <w:rFonts w:eastAsia="Times New Roman" w:cs="Times New Roman"/>
          <w:szCs w:val="24"/>
          <w:lang w:eastAsia="ar-SA"/>
        </w:rPr>
        <w:t>апрос предложений</w:t>
      </w:r>
      <w:r w:rsidR="00244A6A" w:rsidRPr="00244A6A">
        <w:rPr>
          <w:rFonts w:eastAsia="Times New Roman" w:cs="Times New Roman"/>
          <w:bCs/>
          <w:szCs w:val="24"/>
          <w:lang w:eastAsia="ar-SA"/>
        </w:rPr>
        <w:t xml:space="preserve"> не является конкурсом, и </w:t>
      </w:r>
      <w:r>
        <w:rPr>
          <w:rFonts w:eastAsia="Times New Roman" w:cs="Times New Roman"/>
          <w:bCs/>
          <w:szCs w:val="24"/>
          <w:lang w:eastAsia="ar-SA"/>
        </w:rPr>
        <w:t>его</w:t>
      </w:r>
      <w:r w:rsidR="00244A6A" w:rsidRPr="00244A6A">
        <w:rPr>
          <w:rFonts w:eastAsia="Times New Roman" w:cs="Times New Roman"/>
          <w:bCs/>
          <w:szCs w:val="24"/>
          <w:lang w:eastAsia="ar-SA"/>
        </w:rPr>
        <w:t xml:space="preserve"> проведение не регулируется статьями 447-449 части первой Гражданского кодекса Российской Федерации. </w:t>
      </w:r>
      <w:r>
        <w:rPr>
          <w:rFonts w:eastAsia="Times New Roman" w:cs="Times New Roman"/>
          <w:bCs/>
          <w:szCs w:val="24"/>
          <w:lang w:eastAsia="ar-SA"/>
        </w:rPr>
        <w:t>З</w:t>
      </w:r>
      <w:r w:rsidR="00244A6A" w:rsidRPr="00244A6A">
        <w:rPr>
          <w:rFonts w:eastAsia="Times New Roman" w:cs="Times New Roman"/>
          <w:szCs w:val="24"/>
          <w:lang w:eastAsia="ar-SA"/>
        </w:rPr>
        <w:t>апрос предложений</w:t>
      </w:r>
      <w:r w:rsidR="00244A6A" w:rsidRPr="00244A6A">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eastAsia="Times New Roman" w:cs="Times New Roman"/>
          <w:bCs/>
          <w:szCs w:val="24"/>
          <w:lang w:eastAsia="ar-SA"/>
        </w:rPr>
        <w:t>ый</w:t>
      </w:r>
      <w:r w:rsidR="00244A6A" w:rsidRPr="00244A6A">
        <w:rPr>
          <w:rFonts w:eastAsia="Times New Roman" w:cs="Times New Roman"/>
          <w:bCs/>
          <w:szCs w:val="24"/>
          <w:lang w:eastAsia="ar-SA"/>
        </w:rPr>
        <w:t xml:space="preserve"> </w:t>
      </w:r>
      <w:r w:rsidR="00244A6A" w:rsidRPr="00244A6A">
        <w:rPr>
          <w:rFonts w:eastAsia="Times New Roman" w:cs="Times New Roman"/>
          <w:szCs w:val="24"/>
          <w:lang w:eastAsia="ar-SA"/>
        </w:rPr>
        <w:t>запрос предложений</w:t>
      </w:r>
      <w:r w:rsidR="00244A6A" w:rsidRPr="00244A6A">
        <w:rPr>
          <w:rFonts w:eastAsia="Times New Roman" w:cs="Times New Roman"/>
          <w:bCs/>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eastAsia="Times New Roman" w:cs="Times New Roman"/>
          <w:szCs w:val="24"/>
          <w:lang w:eastAsia="ar-SA"/>
        </w:rPr>
      </w:pPr>
    </w:p>
    <w:p w:rsidR="00244A6A" w:rsidRPr="00244A6A" w:rsidRDefault="00244A6A" w:rsidP="005D4576">
      <w:pPr>
        <w:keepNext/>
        <w:numPr>
          <w:ilvl w:val="1"/>
          <w:numId w:val="26"/>
        </w:numPr>
        <w:tabs>
          <w:tab w:val="left" w:pos="426"/>
        </w:tabs>
        <w:suppressAutoHyphens/>
        <w:spacing w:after="0" w:line="240" w:lineRule="auto"/>
        <w:ind w:left="0" w:firstLine="0"/>
        <w:jc w:val="both"/>
        <w:rPr>
          <w:rFonts w:eastAsia="Times New Roman" w:cs="Times New Roman"/>
          <w:bCs/>
          <w:szCs w:val="24"/>
          <w:lang w:eastAsia="ar-SA"/>
        </w:rPr>
      </w:pPr>
      <w:r w:rsidRPr="00244A6A">
        <w:rPr>
          <w:rFonts w:eastAsia="Times New Roman" w:cs="Times New Roman"/>
          <w:b/>
          <w:szCs w:val="24"/>
          <w:lang w:eastAsia="ar-SA"/>
        </w:rPr>
        <w:t>Затраты на участие в запросе предложений</w:t>
      </w:r>
    </w:p>
    <w:p w:rsidR="00244A6A" w:rsidRPr="00244A6A" w:rsidRDefault="004E5090" w:rsidP="005D4576">
      <w:pPr>
        <w:numPr>
          <w:ilvl w:val="2"/>
          <w:numId w:val="26"/>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Участник </w:t>
      </w:r>
      <w:r w:rsidR="00244A6A" w:rsidRPr="00244A6A">
        <w:rPr>
          <w:rFonts w:eastAsia="Times New Roman" w:cs="Times New Roman"/>
          <w:bCs/>
          <w:szCs w:val="24"/>
          <w:lang w:eastAsia="ar-SA"/>
        </w:rPr>
        <w:t xml:space="preserve">закупки несет все расходы, связанные с участием в </w:t>
      </w:r>
      <w:r w:rsidR="00244A6A" w:rsidRPr="00244A6A">
        <w:rPr>
          <w:rFonts w:eastAsia="Times New Roman" w:cs="Times New Roman"/>
          <w:szCs w:val="24"/>
          <w:lang w:eastAsia="ar-SA"/>
        </w:rPr>
        <w:t>запросе предложений</w:t>
      </w:r>
      <w:r w:rsidR="00244A6A" w:rsidRPr="00244A6A">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eastAsia="Times New Roman" w:cs="Times New Roman"/>
          <w:szCs w:val="24"/>
          <w:lang w:eastAsia="ar-SA"/>
        </w:rPr>
        <w:t>запроса предложений</w:t>
      </w:r>
      <w:r w:rsidR="00244A6A" w:rsidRPr="00244A6A">
        <w:rPr>
          <w:rFonts w:eastAsia="Times New Roman" w:cs="Times New Roman"/>
          <w:bCs/>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eastAsia="Times New Roman" w:cs="Times New Roman"/>
          <w:bCs/>
          <w:szCs w:val="24"/>
          <w:lang w:eastAsia="ar-SA"/>
        </w:rPr>
      </w:pPr>
      <w:r w:rsidRPr="00244A6A">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eastAsia="Times New Roman" w:cs="Times New Roman"/>
          <w:bCs/>
          <w:szCs w:val="24"/>
          <w:lang w:eastAsia="ar-SA"/>
        </w:rPr>
        <w:t xml:space="preserve">ументации. Никакие претензии к </w:t>
      </w:r>
      <w:r w:rsidRPr="00244A6A">
        <w:rPr>
          <w:rFonts w:eastAsia="Times New Roman" w:cs="Times New Roman"/>
          <w:bCs/>
          <w:szCs w:val="24"/>
          <w:lang w:eastAsia="ar-SA"/>
        </w:rPr>
        <w:t xml:space="preserve">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244A6A">
        <w:rPr>
          <w:rFonts w:eastAsia="Times New Roman" w:cs="Times New Roman"/>
          <w:bCs/>
          <w:szCs w:val="24"/>
          <w:lang w:eastAsia="ar-SA"/>
        </w:rPr>
        <w:lastRenderedPageBreak/>
        <w:t>требованиям Документации, представляют собой риск для Участника</w:t>
      </w:r>
      <w:r w:rsidR="00DC5347">
        <w:rPr>
          <w:rFonts w:eastAsia="Times New Roman" w:cs="Times New Roman"/>
          <w:bCs/>
          <w:szCs w:val="24"/>
          <w:lang w:eastAsia="ar-SA"/>
        </w:rPr>
        <w:t xml:space="preserve"> закупки</w:t>
      </w:r>
      <w:r w:rsidRPr="00244A6A">
        <w:rPr>
          <w:rFonts w:eastAsia="Times New Roman" w:cs="Times New Roman"/>
          <w:bCs/>
          <w:szCs w:val="24"/>
          <w:lang w:eastAsia="ar-SA"/>
        </w:rPr>
        <w:t>, и может привести к отклонению его заявки.</w:t>
      </w:r>
    </w:p>
    <w:p w:rsidR="00244A6A" w:rsidRPr="00244A6A" w:rsidRDefault="00244A6A" w:rsidP="005D4576">
      <w:pPr>
        <w:numPr>
          <w:ilvl w:val="2"/>
          <w:numId w:val="26"/>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b/>
          <w:szCs w:val="24"/>
          <w:lang w:eastAsia="ar-SA"/>
        </w:rPr>
      </w:pPr>
      <w:r w:rsidRPr="00244A6A">
        <w:rPr>
          <w:rFonts w:eastAsia="Times New Roman" w:cs="Times New Roman"/>
          <w:bCs/>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eastAsia="Times New Roman" w:cs="Times New Roman"/>
          <w:szCs w:val="24"/>
          <w:lang w:eastAsia="ar-SA"/>
        </w:rPr>
        <w:t>запроса предложений</w:t>
      </w:r>
      <w:r w:rsidRPr="00244A6A">
        <w:rPr>
          <w:rFonts w:eastAsia="Times New Roman" w:cs="Times New Roman"/>
          <w:bCs/>
          <w:szCs w:val="24"/>
          <w:lang w:eastAsia="ar-SA"/>
        </w:rPr>
        <w:t xml:space="preserve">. </w:t>
      </w:r>
    </w:p>
    <w:p w:rsidR="00244A6A" w:rsidRPr="00244A6A" w:rsidRDefault="00244A6A" w:rsidP="005D4576">
      <w:pPr>
        <w:keepNext/>
        <w:numPr>
          <w:ilvl w:val="1"/>
          <w:numId w:val="26"/>
        </w:numPr>
        <w:tabs>
          <w:tab w:val="left" w:pos="0"/>
          <w:tab w:val="left" w:pos="426"/>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b/>
          <w:szCs w:val="24"/>
          <w:lang w:eastAsia="ar-SA"/>
        </w:rPr>
        <w:t>Отказ от проведения запроса предложений</w:t>
      </w:r>
    </w:p>
    <w:p w:rsidR="00244A6A" w:rsidRPr="00244A6A" w:rsidRDefault="009F7EE1" w:rsidP="005D4576">
      <w:pPr>
        <w:numPr>
          <w:ilvl w:val="2"/>
          <w:numId w:val="26"/>
        </w:numPr>
        <w:tabs>
          <w:tab w:val="left" w:pos="0"/>
          <w:tab w:val="left" w:pos="567"/>
          <w:tab w:val="left" w:pos="1134"/>
        </w:tabs>
        <w:suppressAutoHyphens/>
        <w:spacing w:after="0" w:line="240" w:lineRule="auto"/>
        <w:ind w:left="0" w:firstLine="426"/>
        <w:jc w:val="both"/>
        <w:rPr>
          <w:rFonts w:eastAsia="Times New Roman" w:cs="Times New Roman"/>
          <w:szCs w:val="24"/>
          <w:lang w:eastAsia="ar-SA"/>
        </w:rPr>
      </w:pPr>
      <w:r w:rsidRPr="003A2F0D">
        <w:rPr>
          <w:rFonts w:eastAsia="Times New Roman" w:cs="Times New Roman"/>
          <w:szCs w:val="24"/>
          <w:lang w:eastAsia="ar-SA"/>
        </w:rPr>
        <w:t xml:space="preserve">Заказчик имеет право отказаться от проведения запроса предложений </w:t>
      </w:r>
      <w:r w:rsidR="00CC0200">
        <w:rPr>
          <w:rFonts w:eastAsia="Times New Roman" w:cs="Times New Roman"/>
          <w:szCs w:val="24"/>
          <w:lang w:eastAsia="ar-SA"/>
        </w:rPr>
        <w:t xml:space="preserve">не </w:t>
      </w:r>
      <w:proofErr w:type="gramStart"/>
      <w:r w:rsidR="00CC0200">
        <w:rPr>
          <w:rFonts w:eastAsia="Times New Roman" w:cs="Times New Roman"/>
          <w:szCs w:val="24"/>
          <w:lang w:eastAsia="ar-SA"/>
        </w:rPr>
        <w:t>позднее</w:t>
      </w:r>
      <w:proofErr w:type="gramEnd"/>
      <w:r w:rsidR="00CC0200">
        <w:rPr>
          <w:rFonts w:eastAsia="Times New Roman" w:cs="Times New Roman"/>
          <w:szCs w:val="24"/>
          <w:lang w:eastAsia="ar-SA"/>
        </w:rPr>
        <w:t xml:space="preserve"> чем за 3 дня до дня окончания срока подачи заявок, </w:t>
      </w:r>
      <w:r w:rsidRPr="003A2F0D">
        <w:rPr>
          <w:rFonts w:eastAsia="Times New Roman" w:cs="Times New Roman"/>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eastAsia="Times New Roman" w:cs="Times New Roman"/>
          <w:szCs w:val="24"/>
          <w:lang w:eastAsia="ar-SA"/>
        </w:rPr>
        <w:t xml:space="preserve">. </w:t>
      </w:r>
    </w:p>
    <w:p w:rsidR="009F7EE1" w:rsidRPr="009F7EE1" w:rsidRDefault="009F7EE1" w:rsidP="005D4576">
      <w:pPr>
        <w:numPr>
          <w:ilvl w:val="2"/>
          <w:numId w:val="26"/>
        </w:numPr>
        <w:tabs>
          <w:tab w:val="left" w:pos="0"/>
          <w:tab w:val="left" w:pos="1134"/>
        </w:tabs>
        <w:suppressAutoHyphens/>
        <w:spacing w:after="0" w:line="240" w:lineRule="auto"/>
        <w:ind w:left="0" w:firstLine="426"/>
        <w:jc w:val="both"/>
        <w:rPr>
          <w:rFonts w:eastAsia="Times New Roman" w:cs="Times New Roman"/>
          <w:b/>
          <w:szCs w:val="24"/>
          <w:lang w:eastAsia="ar-SA"/>
        </w:rPr>
      </w:pPr>
      <w:r w:rsidRPr="003A2F0D">
        <w:rPr>
          <w:rFonts w:eastAsia="Times New Roman" w:cs="Times New Roman"/>
          <w:szCs w:val="24"/>
          <w:lang w:eastAsia="ar-SA"/>
        </w:rPr>
        <w:t xml:space="preserve">Извещение об отказе от проведения запроса предложений размещается Заказчиком </w:t>
      </w:r>
      <w:r w:rsidRPr="009660E0">
        <w:rPr>
          <w:rFonts w:eastAsia="Times New Roman" w:cs="Times New Roman"/>
          <w:bCs/>
          <w:szCs w:val="24"/>
          <w:lang w:eastAsia="ar-SA"/>
        </w:rPr>
        <w:t xml:space="preserve">в единой информационной системе в сфере закупок товаров, работ, услуг </w:t>
      </w:r>
      <w:r w:rsidRPr="003A2F0D">
        <w:rPr>
          <w:rFonts w:eastAsia="Times New Roman" w:cs="Times New Roman"/>
          <w:bCs/>
          <w:szCs w:val="24"/>
          <w:lang w:eastAsia="ar-SA"/>
        </w:rPr>
        <w:t>в течение 3 (трех) дней со дня принятия решения об отказе</w:t>
      </w:r>
      <w:r>
        <w:rPr>
          <w:rFonts w:eastAsia="Times New Roman" w:cs="Times New Roman"/>
          <w:bCs/>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eastAsia="Times New Roman" w:cs="Times New Roman"/>
          <w:b/>
          <w:szCs w:val="24"/>
          <w:lang w:eastAsia="ar-SA"/>
        </w:rPr>
      </w:pPr>
      <w:r w:rsidRPr="00244A6A">
        <w:rPr>
          <w:rFonts w:eastAsia="Times New Roman" w:cs="Times New Roman"/>
          <w:color w:val="0000FF"/>
          <w:szCs w:val="24"/>
          <w:u w:val="single"/>
          <w:lang w:eastAsia="ar-SA"/>
        </w:rPr>
        <w:t xml:space="preserve"> </w:t>
      </w:r>
    </w:p>
    <w:p w:rsidR="00244A6A" w:rsidRPr="00244A6A" w:rsidRDefault="00244A6A" w:rsidP="005D4576">
      <w:pPr>
        <w:keepNext/>
        <w:numPr>
          <w:ilvl w:val="1"/>
          <w:numId w:val="26"/>
        </w:numPr>
        <w:tabs>
          <w:tab w:val="left" w:pos="0"/>
          <w:tab w:val="left" w:pos="426"/>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b/>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eastAsia="Times New Roman" w:cs="Times New Roman"/>
          <w:szCs w:val="24"/>
          <w:lang w:eastAsia="ar-SA"/>
        </w:rPr>
      </w:pPr>
      <w:proofErr w:type="gramStart"/>
      <w:r w:rsidRPr="003A2F0D">
        <w:rPr>
          <w:rFonts w:eastAsia="Times New Roman" w:cs="Times New Roman"/>
          <w:szCs w:val="24"/>
          <w:lang w:eastAsia="ar-SA"/>
        </w:rPr>
        <w:t xml:space="preserve">Все заявки на участие, а также отдельные документы, входящие в состав заявки, </w:t>
      </w:r>
      <w:r>
        <w:rPr>
          <w:rFonts w:eastAsia="Times New Roman" w:cs="Times New Roman"/>
          <w:szCs w:val="24"/>
          <w:lang w:eastAsia="ar-SA"/>
        </w:rPr>
        <w:t>направленные</w:t>
      </w:r>
      <w:r w:rsidRPr="003A2F0D">
        <w:rPr>
          <w:rFonts w:eastAsia="Times New Roman" w:cs="Times New Roman"/>
          <w:szCs w:val="24"/>
          <w:lang w:eastAsia="ar-SA"/>
        </w:rPr>
        <w:t xml:space="preserve"> на </w:t>
      </w:r>
      <w:r w:rsidR="00305A11">
        <w:rPr>
          <w:rFonts w:eastAsia="Times New Roman" w:cs="Times New Roman"/>
          <w:szCs w:val="24"/>
          <w:lang w:eastAsia="ar-SA"/>
        </w:rPr>
        <w:t xml:space="preserve">участие в </w:t>
      </w:r>
      <w:r w:rsidRPr="003A2F0D">
        <w:rPr>
          <w:rFonts w:eastAsia="Times New Roman" w:cs="Times New Roman"/>
          <w:szCs w:val="24"/>
          <w:lang w:eastAsia="ar-SA"/>
        </w:rPr>
        <w:t>запрос</w:t>
      </w:r>
      <w:r w:rsidR="00305A11">
        <w:rPr>
          <w:rFonts w:eastAsia="Times New Roman" w:cs="Times New Roman"/>
          <w:szCs w:val="24"/>
          <w:lang w:eastAsia="ar-SA"/>
        </w:rPr>
        <w:t>е</w:t>
      </w:r>
      <w:r w:rsidRPr="003A2F0D">
        <w:rPr>
          <w:rFonts w:eastAsia="Times New Roman" w:cs="Times New Roman"/>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eastAsia="Times New Roman" w:cs="Times New Roman"/>
          <w:szCs w:val="24"/>
          <w:lang w:eastAsia="ar-SA"/>
        </w:rPr>
        <w:t> причине возврата) (по письменному запросу Участника закупки)</w:t>
      </w:r>
      <w:r w:rsidR="00244A6A" w:rsidRPr="00244A6A">
        <w:rPr>
          <w:rFonts w:eastAsia="Times New Roman" w:cs="Times New Roman"/>
          <w:szCs w:val="24"/>
          <w:lang w:eastAsia="ar-SA"/>
        </w:rPr>
        <w:t>.</w:t>
      </w:r>
    </w:p>
    <w:p w:rsidR="00440FD1" w:rsidRPr="00C310E8" w:rsidRDefault="00440FD1" w:rsidP="006D6131">
      <w:pPr>
        <w:tabs>
          <w:tab w:val="left" w:pos="0"/>
        </w:tabs>
        <w:suppressAutoHyphens/>
        <w:spacing w:after="0" w:line="240" w:lineRule="auto"/>
        <w:ind w:firstLine="426"/>
        <w:jc w:val="both"/>
        <w:rPr>
          <w:rFonts w:eastAsia="Times New Roman" w:cs="Times New Roman"/>
          <w:b/>
          <w:bCs/>
          <w:iCs/>
          <w:szCs w:val="24"/>
          <w:lang w:val="x-none" w:eastAsia="ar-SA"/>
        </w:rPr>
      </w:pPr>
    </w:p>
    <w:p w:rsidR="00244A6A" w:rsidRDefault="00244A6A" w:rsidP="002770A1">
      <w:pPr>
        <w:keepNext/>
        <w:suppressAutoHyphens/>
        <w:spacing w:after="0" w:line="240" w:lineRule="auto"/>
        <w:ind w:firstLine="426"/>
        <w:jc w:val="center"/>
        <w:outlineLvl w:val="0"/>
        <w:rPr>
          <w:rFonts w:eastAsia="Times New Roman" w:cs="Times New Roman"/>
          <w:b/>
          <w:iCs/>
          <w:szCs w:val="24"/>
          <w:lang w:eastAsia="ar-SA"/>
        </w:rPr>
      </w:pPr>
      <w:bookmarkStart w:id="8" w:name="_Toc447784625"/>
      <w:r w:rsidRPr="00244A6A">
        <w:rPr>
          <w:rFonts w:eastAsia="Times New Roman" w:cs="Times New Roman"/>
          <w:b/>
          <w:iCs/>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eastAsia="Times New Roman" w:cs="Times New Roman"/>
          <w:b/>
          <w:iCs/>
          <w:szCs w:val="24"/>
          <w:lang w:eastAsia="ar-SA"/>
        </w:rPr>
      </w:pPr>
    </w:p>
    <w:p w:rsidR="00C93978" w:rsidRPr="002770A1" w:rsidRDefault="002770A1" w:rsidP="005D4576">
      <w:pPr>
        <w:pStyle w:val="2"/>
        <w:numPr>
          <w:ilvl w:val="1"/>
          <w:numId w:val="36"/>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47784626"/>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E814DB" w:rsidRPr="00416E7E" w:rsidRDefault="00305A11" w:rsidP="00D45DDC">
      <w:pPr>
        <w:tabs>
          <w:tab w:val="left" w:pos="426"/>
        </w:tabs>
        <w:overflowPunct w:val="0"/>
        <w:autoSpaceDE w:val="0"/>
        <w:autoSpaceDN w:val="0"/>
        <w:adjustRightInd w:val="0"/>
        <w:spacing w:after="0" w:line="240" w:lineRule="auto"/>
        <w:ind w:firstLine="426"/>
        <w:jc w:val="both"/>
        <w:rPr>
          <w:rFonts w:eastAsia="Calibri" w:cs="Times New Roman"/>
          <w:szCs w:val="24"/>
        </w:rPr>
      </w:pPr>
      <w:r w:rsidRPr="00416E7E">
        <w:rPr>
          <w:rFonts w:eastAsia="Times New Roman" w:cs="Times New Roman"/>
          <w:b/>
          <w:bCs/>
          <w:szCs w:val="24"/>
          <w:lang w:eastAsia="ar-SA"/>
        </w:rPr>
        <w:t>3.1.1.</w:t>
      </w:r>
      <w:r w:rsidRPr="00416E7E">
        <w:rPr>
          <w:rFonts w:eastAsia="Times New Roman" w:cs="Times New Roman"/>
          <w:bCs/>
          <w:szCs w:val="24"/>
          <w:lang w:eastAsia="ar-SA"/>
        </w:rPr>
        <w:t xml:space="preserve"> </w:t>
      </w:r>
      <w:proofErr w:type="gramStart"/>
      <w:r w:rsidR="00E814DB" w:rsidRPr="00416E7E">
        <w:rPr>
          <w:rFonts w:eastAsia="Times New Roman" w:cs="Times New Roman"/>
          <w:bCs/>
          <w:szCs w:val="24"/>
          <w:lang w:eastAsia="ar-SA"/>
        </w:rPr>
        <w:t xml:space="preserve">Наличие у Участника закупки </w:t>
      </w:r>
      <w:r w:rsidR="00E814DB" w:rsidRPr="00416E7E">
        <w:rPr>
          <w:rFonts w:eastAsia="Calibri" w:cs="Times New Roman"/>
          <w:b/>
          <w:szCs w:val="24"/>
        </w:rPr>
        <w:t>действующего свидетельства СРО</w:t>
      </w:r>
      <w:r w:rsidR="00E814DB" w:rsidRPr="00416E7E">
        <w:rPr>
          <w:rFonts w:eastAsia="Calibri" w:cs="Times New Roman"/>
          <w:szCs w:val="24"/>
        </w:rPr>
        <w:t xml:space="preserve"> к определенному виду или видам работ, которые оказывают влияние на безопасность объектов капитального строительства (с приложениями) </w:t>
      </w:r>
      <w:r w:rsidR="00E814DB" w:rsidRPr="003B3561">
        <w:rPr>
          <w:rFonts w:eastAsia="Calibri" w:cs="Times New Roman"/>
          <w:szCs w:val="24"/>
        </w:rPr>
        <w:t>в</w:t>
      </w:r>
      <w:r w:rsidR="003B3561" w:rsidRPr="003B3561">
        <w:rPr>
          <w:rFonts w:eastAsia="Calibri" w:cs="Times New Roman"/>
          <w:szCs w:val="24"/>
        </w:rPr>
        <w:t xml:space="preserve"> объеме Технического задания (31.5</w:t>
      </w:r>
      <w:r w:rsidR="00E814DB" w:rsidRPr="003B3561">
        <w:rPr>
          <w:rFonts w:eastAsia="Calibri" w:cs="Times New Roman"/>
          <w:szCs w:val="24"/>
        </w:rPr>
        <w:t>.</w:t>
      </w:r>
      <w:proofErr w:type="gramEnd"/>
      <w:r w:rsidR="00E814DB" w:rsidRPr="003B3561">
        <w:rPr>
          <w:rFonts w:eastAsia="Calibri" w:cs="Times New Roman"/>
          <w:szCs w:val="24"/>
        </w:rPr>
        <w:t xml:space="preserve"> </w:t>
      </w:r>
      <w:proofErr w:type="gramStart"/>
      <w:r w:rsidR="003B3561" w:rsidRPr="006C16F4">
        <w:rPr>
          <w:rFonts w:eastAsia="Calibri"/>
          <w:szCs w:val="24"/>
        </w:rPr>
        <w:t xml:space="preserve">Футеровка промышленных дымовых и вентиляционных печей и </w:t>
      </w:r>
      <w:r w:rsidR="003B3561" w:rsidRPr="003B3561">
        <w:rPr>
          <w:rFonts w:eastAsia="Calibri"/>
          <w:szCs w:val="24"/>
        </w:rPr>
        <w:t>труб</w:t>
      </w:r>
      <w:r w:rsidR="00E814DB" w:rsidRPr="003B3561">
        <w:rPr>
          <w:rFonts w:eastAsia="Calibri" w:cs="Times New Roman"/>
          <w:szCs w:val="24"/>
        </w:rPr>
        <w:t>).</w:t>
      </w:r>
      <w:r w:rsidR="00E814DB" w:rsidRPr="00416E7E">
        <w:rPr>
          <w:rFonts w:eastAsia="Calibri" w:cs="Times New Roman"/>
          <w:szCs w:val="24"/>
        </w:rPr>
        <w:t xml:space="preserve"> </w:t>
      </w:r>
      <w:proofErr w:type="gramEnd"/>
    </w:p>
    <w:p w:rsidR="00F14D69" w:rsidRPr="00F14D69" w:rsidRDefault="003B3561" w:rsidP="00F14D69">
      <w:pPr>
        <w:spacing w:after="0" w:line="240" w:lineRule="auto"/>
        <w:ind w:firstLine="426"/>
        <w:jc w:val="both"/>
        <w:rPr>
          <w:b/>
          <w:szCs w:val="24"/>
          <w:lang w:eastAsia="ar-SA"/>
        </w:rPr>
      </w:pPr>
      <w:r>
        <w:rPr>
          <w:rFonts w:eastAsia="Calibri" w:cs="Times New Roman"/>
          <w:b/>
          <w:szCs w:val="24"/>
        </w:rPr>
        <w:t>3.1.2</w:t>
      </w:r>
      <w:r w:rsidR="00F14D69" w:rsidRPr="00F14D69">
        <w:rPr>
          <w:rFonts w:eastAsia="Calibri" w:cs="Times New Roman"/>
          <w:b/>
          <w:szCs w:val="24"/>
        </w:rPr>
        <w:t>.</w:t>
      </w:r>
      <w:r w:rsidR="00F14D69">
        <w:rPr>
          <w:rFonts w:eastAsia="Calibri" w:cs="Times New Roman"/>
          <w:szCs w:val="24"/>
        </w:rPr>
        <w:t xml:space="preserve"> </w:t>
      </w:r>
      <w:proofErr w:type="gramStart"/>
      <w:r w:rsidR="00F14D69" w:rsidRPr="003A2F0D">
        <w:rPr>
          <w:rFonts w:eastAsia="Times New Roman"/>
          <w:bCs/>
          <w:szCs w:val="24"/>
          <w:lang w:eastAsia="ar-SA"/>
        </w:rPr>
        <w:t>Участник закупки должен соответствовать требованиям, устанавливаемым в соответствии с законодательством Российской Федерации</w:t>
      </w:r>
      <w:r w:rsidR="00F14D69">
        <w:rPr>
          <w:rFonts w:eastAsia="Times New Roman"/>
          <w:bCs/>
          <w:szCs w:val="24"/>
          <w:lang w:eastAsia="ar-SA"/>
        </w:rPr>
        <w:t xml:space="preserve"> </w:t>
      </w:r>
      <w:r w:rsidR="00F14D69" w:rsidRPr="003B108E">
        <w:rPr>
          <w:rFonts w:eastAsia="Times New Roman"/>
          <w:bCs/>
          <w:szCs w:val="24"/>
          <w:lang w:eastAsia="ar-SA"/>
        </w:rPr>
        <w:t>(в том числе Постановлением Правительства РФ от 29.12.2015 № 1457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r w:rsidR="00F14D69">
        <w:rPr>
          <w:rFonts w:eastAsia="Times New Roman"/>
          <w:bCs/>
          <w:szCs w:val="24"/>
          <w:lang w:eastAsia="ar-SA"/>
        </w:rPr>
        <w:t xml:space="preserve"> </w:t>
      </w:r>
      <w:r w:rsidR="00F14D69" w:rsidRPr="003A2F0D">
        <w:rPr>
          <w:rFonts w:eastAsia="Times New Roman"/>
          <w:bCs/>
          <w:szCs w:val="24"/>
          <w:lang w:eastAsia="ar-SA"/>
        </w:rPr>
        <w:t xml:space="preserve">к лицам, </w:t>
      </w:r>
      <w:r w:rsidR="00F14D69" w:rsidRPr="00206720">
        <w:rPr>
          <w:rFonts w:eastAsia="Times New Roman"/>
          <w:bCs/>
          <w:szCs w:val="24"/>
          <w:lang w:eastAsia="ar-SA"/>
        </w:rPr>
        <w:t xml:space="preserve">осуществляющим </w:t>
      </w:r>
      <w:r w:rsidR="00F14D69">
        <w:rPr>
          <w:rFonts w:eastAsia="Times New Roman"/>
          <w:bCs/>
          <w:szCs w:val="24"/>
          <w:lang w:eastAsia="ar-SA"/>
        </w:rPr>
        <w:t>выполнение</w:t>
      </w:r>
      <w:proofErr w:type="gramEnd"/>
      <w:r w:rsidR="00F14D69">
        <w:rPr>
          <w:rFonts w:eastAsia="Times New Roman"/>
          <w:bCs/>
          <w:szCs w:val="24"/>
          <w:lang w:eastAsia="ar-SA"/>
        </w:rPr>
        <w:t xml:space="preserve"> работ</w:t>
      </w:r>
      <w:r w:rsidR="00F14D69" w:rsidRPr="00206720">
        <w:rPr>
          <w:rFonts w:eastAsia="Times New Roman"/>
          <w:bCs/>
          <w:szCs w:val="24"/>
          <w:lang w:eastAsia="ar-SA"/>
        </w:rPr>
        <w:t xml:space="preserve">, </w:t>
      </w:r>
      <w:proofErr w:type="gramStart"/>
      <w:r w:rsidR="00F14D69" w:rsidRPr="00206720">
        <w:rPr>
          <w:rFonts w:eastAsia="Times New Roman"/>
          <w:bCs/>
          <w:szCs w:val="24"/>
          <w:lang w:eastAsia="ar-SA"/>
        </w:rPr>
        <w:t>являюще</w:t>
      </w:r>
      <w:r w:rsidR="00F14D69">
        <w:rPr>
          <w:rFonts w:eastAsia="Times New Roman"/>
          <w:bCs/>
          <w:szCs w:val="24"/>
          <w:lang w:eastAsia="ar-SA"/>
        </w:rPr>
        <w:t>е</w:t>
      </w:r>
      <w:r w:rsidR="00F14D69" w:rsidRPr="00206720">
        <w:rPr>
          <w:rFonts w:eastAsia="Times New Roman"/>
          <w:bCs/>
          <w:szCs w:val="24"/>
          <w:lang w:eastAsia="ar-SA"/>
        </w:rPr>
        <w:t>ся</w:t>
      </w:r>
      <w:proofErr w:type="gramEnd"/>
      <w:r w:rsidR="00F14D69" w:rsidRPr="00206720">
        <w:rPr>
          <w:rFonts w:eastAsia="Times New Roman"/>
          <w:bCs/>
          <w:color w:val="FF0000"/>
          <w:szCs w:val="24"/>
          <w:lang w:eastAsia="ar-SA"/>
        </w:rPr>
        <w:t xml:space="preserve"> </w:t>
      </w:r>
      <w:r w:rsidR="00F14D69" w:rsidRPr="00206720">
        <w:rPr>
          <w:rFonts w:eastAsia="Times New Roman"/>
          <w:bCs/>
          <w:szCs w:val="24"/>
          <w:lang w:eastAsia="ar-SA"/>
        </w:rPr>
        <w:t xml:space="preserve">предметом </w:t>
      </w:r>
      <w:r w:rsidR="00F14D69" w:rsidRPr="00206720">
        <w:rPr>
          <w:rFonts w:eastAsia="Times New Roman"/>
          <w:szCs w:val="24"/>
          <w:lang w:eastAsia="ar-SA"/>
        </w:rPr>
        <w:t>закупки</w:t>
      </w:r>
      <w:r w:rsidR="00F14D69" w:rsidRPr="00206720">
        <w:rPr>
          <w:rFonts w:eastAsia="Times New Roman"/>
          <w:bCs/>
          <w:szCs w:val="24"/>
          <w:lang w:eastAsia="ar-SA"/>
        </w:rPr>
        <w:t>.</w:t>
      </w:r>
      <w:r w:rsidR="00F14D69" w:rsidRPr="003A2F0D">
        <w:rPr>
          <w:rFonts w:eastAsia="Times New Roman"/>
          <w:bCs/>
          <w:szCs w:val="24"/>
          <w:lang w:eastAsia="ar-SA"/>
        </w:rPr>
        <w:t xml:space="preserve"> </w:t>
      </w:r>
    </w:p>
    <w:p w:rsidR="00305A11" w:rsidRPr="003A2F0D" w:rsidRDefault="00E814DB" w:rsidP="00E814DB">
      <w:pPr>
        <w:spacing w:after="0" w:line="240" w:lineRule="auto"/>
        <w:ind w:firstLine="426"/>
        <w:jc w:val="both"/>
        <w:rPr>
          <w:rFonts w:eastAsia="Times New Roman" w:cs="Times New Roman"/>
          <w:szCs w:val="24"/>
          <w:lang w:eastAsia="ar-SA"/>
        </w:rPr>
      </w:pPr>
      <w:r>
        <w:rPr>
          <w:rFonts w:eastAsia="Times New Roman" w:cs="Times New Roman"/>
          <w:bCs/>
          <w:szCs w:val="24"/>
          <w:lang w:eastAsia="ar-SA"/>
        </w:rPr>
        <w:t xml:space="preserve"> </w:t>
      </w:r>
      <w:r w:rsidR="00305A11" w:rsidRPr="003A2F0D">
        <w:rPr>
          <w:rFonts w:eastAsia="Times New Roman" w:cs="Times New Roman"/>
          <w:b/>
          <w:szCs w:val="24"/>
          <w:lang w:eastAsia="ar-SA"/>
        </w:rPr>
        <w:t>3.1.</w:t>
      </w:r>
      <w:r w:rsidR="003B3561">
        <w:rPr>
          <w:rFonts w:eastAsia="Times New Roman" w:cs="Times New Roman"/>
          <w:b/>
          <w:szCs w:val="24"/>
          <w:lang w:eastAsia="ar-SA"/>
        </w:rPr>
        <w:t>3</w:t>
      </w:r>
      <w:r w:rsidR="00305A11" w:rsidRPr="003A2F0D">
        <w:rPr>
          <w:rFonts w:eastAsia="Times New Roman" w:cs="Times New Roman"/>
          <w:b/>
          <w:szCs w:val="24"/>
          <w:lang w:eastAsia="ar-SA"/>
        </w:rPr>
        <w:t>.</w:t>
      </w:r>
      <w:r w:rsidR="00305A11" w:rsidRPr="003A2F0D">
        <w:rPr>
          <w:rFonts w:eastAsia="Times New Roman" w:cs="Times New Roman"/>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3B3561">
        <w:rPr>
          <w:rFonts w:eastAsia="Times New Roman" w:cs="Times New Roman"/>
          <w:b/>
          <w:szCs w:val="24"/>
          <w:lang w:eastAsia="ar-SA"/>
        </w:rPr>
        <w:t>4</w:t>
      </w:r>
      <w:r w:rsidRPr="003A2F0D">
        <w:rPr>
          <w:rFonts w:eastAsia="Times New Roman" w:cs="Times New Roman"/>
          <w:b/>
          <w:szCs w:val="24"/>
          <w:lang w:eastAsia="ar-SA"/>
        </w:rPr>
        <w:t xml:space="preserve">. </w:t>
      </w:r>
      <w:r w:rsidRPr="003A2F0D">
        <w:rPr>
          <w:rFonts w:eastAsia="Times New Roman" w:cs="Times New Roman"/>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3B3561">
        <w:rPr>
          <w:rFonts w:eastAsia="Times New Roman" w:cs="Times New Roman"/>
          <w:b/>
          <w:szCs w:val="24"/>
          <w:lang w:eastAsia="ar-SA"/>
        </w:rPr>
        <w:t>5</w:t>
      </w:r>
      <w:r w:rsidRPr="003A2F0D">
        <w:rPr>
          <w:rFonts w:eastAsia="Times New Roman" w:cs="Times New Roman"/>
          <w:b/>
          <w:szCs w:val="24"/>
          <w:lang w:eastAsia="ar-SA"/>
        </w:rPr>
        <w:t xml:space="preserve">. </w:t>
      </w:r>
      <w:proofErr w:type="gramStart"/>
      <w:r w:rsidRPr="003A2F0D">
        <w:rPr>
          <w:rFonts w:eastAsia="Times New Roman" w:cs="Times New Roman"/>
          <w:szCs w:val="24"/>
          <w:lang w:eastAsia="ar-SA"/>
        </w:rPr>
        <w:t>У</w:t>
      </w:r>
      <w:r w:rsidRPr="003A2F0D">
        <w:rPr>
          <w:rFonts w:eastAsia="Times New Roman" w:cs="Times New Roman"/>
          <w:b/>
          <w:szCs w:val="24"/>
          <w:lang w:eastAsia="ar-SA"/>
        </w:rPr>
        <w:t xml:space="preserve"> </w:t>
      </w:r>
      <w:r w:rsidRPr="003A2F0D">
        <w:rPr>
          <w:rFonts w:eastAsia="Times New Roman" w:cs="Times New Roman"/>
          <w:szCs w:val="24"/>
          <w:lang w:eastAsia="ar-SA"/>
        </w:rPr>
        <w:t xml:space="preserve">Участника закупки должно быть </w:t>
      </w:r>
      <w:r w:rsidRPr="003A2F0D">
        <w:rPr>
          <w:rFonts w:eastAsia="Calibri" w:cs="Times New Roman"/>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eastAsia="Calibri" w:cs="Times New Roman"/>
          <w:szCs w:val="24"/>
        </w:rPr>
        <w:t xml:space="preserve"> признании обязанности </w:t>
      </w:r>
      <w:proofErr w:type="gramStart"/>
      <w:r w:rsidRPr="003A2F0D">
        <w:rPr>
          <w:rFonts w:eastAsia="Calibri" w:cs="Times New Roman"/>
          <w:szCs w:val="24"/>
        </w:rPr>
        <w:t>заявителя</w:t>
      </w:r>
      <w:proofErr w:type="gramEnd"/>
      <w:r w:rsidRPr="003A2F0D">
        <w:rPr>
          <w:rFonts w:eastAsia="Calibri" w:cs="Times New Roman"/>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Pr="003A2F0D">
        <w:rPr>
          <w:rFonts w:eastAsia="Calibri" w:cs="Times New Roman"/>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eastAsia="Calibri" w:cs="Times New Roman"/>
          <w:szCs w:val="24"/>
        </w:rPr>
        <w:t>указанных</w:t>
      </w:r>
      <w:proofErr w:type="gramEnd"/>
      <w:r w:rsidRPr="003A2F0D">
        <w:rPr>
          <w:rFonts w:eastAsia="Calibri" w:cs="Times New Roman"/>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eastAsia="Times New Roman" w:cs="Times New Roman"/>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3B3561">
        <w:rPr>
          <w:rFonts w:eastAsia="Times New Roman" w:cs="Times New Roman"/>
          <w:b/>
          <w:szCs w:val="24"/>
          <w:lang w:eastAsia="ar-SA"/>
        </w:rPr>
        <w:t>6</w:t>
      </w:r>
      <w:r w:rsidRPr="003A2F0D">
        <w:rPr>
          <w:rFonts w:eastAsia="Times New Roman" w:cs="Times New Roman"/>
          <w:b/>
          <w:szCs w:val="24"/>
          <w:lang w:eastAsia="ar-SA"/>
        </w:rPr>
        <w:t xml:space="preserve">. </w:t>
      </w:r>
      <w:proofErr w:type="gramStart"/>
      <w:r w:rsidRPr="003A2F0D">
        <w:rPr>
          <w:rFonts w:eastAsia="Times New Roman" w:cs="Times New Roman"/>
          <w:szCs w:val="24"/>
          <w:lang w:eastAsia="ar-SA"/>
        </w:rPr>
        <w:t xml:space="preserve">У </w:t>
      </w:r>
      <w:r w:rsidRPr="003A2F0D">
        <w:rPr>
          <w:rFonts w:eastAsia="Calibri" w:cs="Times New Roman"/>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eastAsia="Calibri" w:cs="Times New Roman"/>
          <w:szCs w:val="24"/>
        </w:rPr>
        <w:t xml:space="preserve">, которые связаны с </w:t>
      </w:r>
      <w:r w:rsidRPr="003A2F0D">
        <w:rPr>
          <w:rFonts w:eastAsia="Times New Roman" w:cs="Times New Roman"/>
          <w:bCs/>
          <w:szCs w:val="24"/>
          <w:lang w:eastAsia="ar-SA"/>
        </w:rPr>
        <w:t xml:space="preserve">поставкой Продукции, </w:t>
      </w:r>
      <w:r w:rsidRPr="003A2F0D">
        <w:rPr>
          <w:rFonts w:eastAsia="Calibri" w:cs="Times New Roman"/>
          <w:szCs w:val="24"/>
        </w:rPr>
        <w:t>являющейся объектом осуществляемой закупки, и административное наказание в виде дисквалификации</w:t>
      </w:r>
      <w:r w:rsidRPr="003A2F0D">
        <w:rPr>
          <w:rFonts w:eastAsia="Times New Roman" w:cs="Times New Roman"/>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eastAsia="Calibri" w:cs="Times New Roman"/>
          <w:szCs w:val="24"/>
        </w:rPr>
      </w:pPr>
      <w:r w:rsidRPr="003A2F0D">
        <w:rPr>
          <w:rFonts w:eastAsia="Calibri" w:cs="Times New Roman"/>
          <w:b/>
          <w:szCs w:val="24"/>
        </w:rPr>
        <w:t>3.1.</w:t>
      </w:r>
      <w:r w:rsidR="003B3561">
        <w:rPr>
          <w:rFonts w:eastAsia="Calibri" w:cs="Times New Roman"/>
          <w:b/>
          <w:szCs w:val="24"/>
        </w:rPr>
        <w:t>7</w:t>
      </w:r>
      <w:r w:rsidRPr="003A2F0D">
        <w:rPr>
          <w:rFonts w:eastAsia="Calibri" w:cs="Times New Roman"/>
          <w:b/>
          <w:szCs w:val="24"/>
        </w:rPr>
        <w:t xml:space="preserve">. </w:t>
      </w:r>
      <w:proofErr w:type="gramStart"/>
      <w:r w:rsidRPr="003A2F0D">
        <w:rPr>
          <w:rFonts w:eastAsia="Calibri" w:cs="Times New Roman"/>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eastAsia="Calibri" w:cs="Times New Roman"/>
          <w:szCs w:val="24"/>
        </w:rPr>
        <w:t xml:space="preserve"> </w:t>
      </w:r>
      <w:proofErr w:type="gramStart"/>
      <w:r w:rsidRPr="003A2F0D">
        <w:rPr>
          <w:rFonts w:eastAsia="Calibri" w:cs="Times New Roman"/>
          <w:szCs w:val="24"/>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3A2F0D">
        <w:rPr>
          <w:rFonts w:eastAsia="Calibri" w:cs="Times New Roman"/>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eastAsia="Times New Roman" w:cs="Times New Roman"/>
          <w:bCs/>
          <w:szCs w:val="24"/>
          <w:lang w:eastAsia="ar-SA"/>
        </w:rPr>
      </w:pPr>
      <w:r w:rsidRPr="003A2F0D">
        <w:rPr>
          <w:rFonts w:eastAsia="Times New Roman" w:cs="Times New Roman"/>
          <w:b/>
          <w:szCs w:val="24"/>
          <w:lang w:eastAsia="ar-SA"/>
        </w:rPr>
        <w:t>3.1.</w:t>
      </w:r>
      <w:r w:rsidR="003B3561">
        <w:rPr>
          <w:rFonts w:eastAsia="Times New Roman" w:cs="Times New Roman"/>
          <w:b/>
          <w:szCs w:val="24"/>
          <w:lang w:eastAsia="ar-SA"/>
        </w:rPr>
        <w:t>8</w:t>
      </w:r>
      <w:r w:rsidRPr="003A2F0D">
        <w:rPr>
          <w:rFonts w:eastAsia="Times New Roman" w:cs="Times New Roman"/>
          <w:b/>
          <w:szCs w:val="24"/>
          <w:lang w:eastAsia="ar-SA"/>
        </w:rPr>
        <w:t xml:space="preserve">. </w:t>
      </w:r>
      <w:proofErr w:type="gramStart"/>
      <w:r w:rsidRPr="003A2F0D">
        <w:rPr>
          <w:rFonts w:eastAsia="Times New Roman" w:cs="Times New Roman"/>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eastAsia="Times New Roman" w:cs="Times New Roman"/>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eastAsia="Times New Roman" w:cs="Times New Roman"/>
          <w:szCs w:val="24"/>
          <w:lang w:eastAsia="ar-SA"/>
        </w:rPr>
        <w:t>.</w:t>
      </w:r>
      <w:proofErr w:type="gramEnd"/>
    </w:p>
    <w:p w:rsidR="00BC088E" w:rsidRDefault="00BC088E" w:rsidP="002770A1">
      <w:pPr>
        <w:tabs>
          <w:tab w:val="left" w:pos="709"/>
        </w:tabs>
        <w:suppressAutoHyphens/>
        <w:overflowPunct w:val="0"/>
        <w:autoSpaceDE w:val="0"/>
        <w:spacing w:after="0" w:line="240" w:lineRule="auto"/>
        <w:ind w:firstLine="426"/>
        <w:jc w:val="both"/>
        <w:rPr>
          <w:b/>
          <w:spacing w:val="-2"/>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11" w:name="_Toc386463993"/>
      <w:bookmarkStart w:id="12" w:name="_Toc447784627"/>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11"/>
      <w:bookmarkEnd w:id="12"/>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p>
    <w:p w:rsidR="00305A11" w:rsidRPr="003A2F0D" w:rsidRDefault="00305A11" w:rsidP="002770A1">
      <w:pPr>
        <w:tabs>
          <w:tab w:val="left" w:pos="709"/>
        </w:tabs>
        <w:suppressAutoHyphens/>
        <w:overflowPunct w:val="0"/>
        <w:autoSpaceDE w:val="0"/>
        <w:spacing w:after="0" w:line="240" w:lineRule="auto"/>
        <w:ind w:firstLine="426"/>
        <w:jc w:val="both"/>
        <w:rPr>
          <w:rFonts w:eastAsia="Calibri" w:cs="Times New Roman"/>
          <w:szCs w:val="24"/>
          <w:lang w:eastAsia="ar-SA"/>
        </w:rPr>
      </w:pPr>
      <w:r w:rsidRPr="003A2F0D">
        <w:rPr>
          <w:rFonts w:eastAsia="Times New Roman" w:cs="Times New Roman"/>
          <w:bCs/>
          <w:lang w:eastAsia="ar-SA"/>
        </w:rPr>
        <w:t xml:space="preserve">Участник </w:t>
      </w:r>
      <w:r w:rsidRPr="003A2F0D">
        <w:rPr>
          <w:rFonts w:eastAsia="Calibri" w:cs="Times New Roman"/>
          <w:szCs w:val="24"/>
          <w:lang w:eastAsia="ar-SA"/>
        </w:rPr>
        <w:t>закупки</w:t>
      </w:r>
      <w:r w:rsidRPr="003A2F0D">
        <w:rPr>
          <w:rFonts w:ascii="Calibri" w:eastAsia="Calibri" w:hAnsi="Calibri" w:cs="Times New Roman"/>
          <w:lang w:eastAsia="ar-SA"/>
        </w:rPr>
        <w:t xml:space="preserve"> </w:t>
      </w:r>
      <w:r w:rsidRPr="003A2F0D">
        <w:rPr>
          <w:rFonts w:eastAsia="Times New Roman" w:cs="Times New Roman"/>
          <w:bCs/>
          <w:lang w:eastAsia="ar-SA"/>
        </w:rPr>
        <w:t xml:space="preserve">предоставляет Заказчику заявку на участие в </w:t>
      </w:r>
      <w:r w:rsidRPr="003A2F0D">
        <w:rPr>
          <w:rFonts w:eastAsia="Times New Roman" w:cs="Times New Roman"/>
          <w:szCs w:val="24"/>
          <w:lang w:eastAsia="ar-SA"/>
        </w:rPr>
        <w:t>запросе предложений</w:t>
      </w:r>
      <w:r w:rsidRPr="003A2F0D">
        <w:rPr>
          <w:rFonts w:eastAsia="Times New Roman" w:cs="Times New Roman"/>
          <w:bCs/>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eastAsia="Times New Roman" w:cs="Times New Roman"/>
          <w:bCs/>
          <w:lang w:eastAsia="ar-SA"/>
        </w:rPr>
      </w:pPr>
      <w:proofErr w:type="gramStart"/>
      <w:r w:rsidRPr="003A2F0D">
        <w:rPr>
          <w:rFonts w:eastAsia="Calibri" w:cs="Times New Roman"/>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eastAsia="Calibri" w:cs="Times New Roman"/>
          <w:szCs w:val="24"/>
          <w:lang w:eastAsia="ar-SA"/>
        </w:rPr>
        <w:t>.</w:t>
      </w:r>
      <w:proofErr w:type="gramEnd"/>
    </w:p>
    <w:p w:rsidR="00305A11" w:rsidRDefault="004A13BC" w:rsidP="00305A11">
      <w:pPr>
        <w:suppressAutoHyphens/>
        <w:spacing w:after="0" w:line="240" w:lineRule="auto"/>
        <w:ind w:firstLine="426"/>
        <w:jc w:val="both"/>
        <w:rPr>
          <w:rFonts w:eastAsia="Times New Roman" w:cs="Times New Roman"/>
          <w:bCs/>
          <w:lang w:eastAsia="ar-SA"/>
        </w:rPr>
      </w:pPr>
      <w:r>
        <w:rPr>
          <w:rFonts w:eastAsia="Times New Roman" w:cs="Times New Roman"/>
          <w:bCs/>
          <w:lang w:eastAsia="ar-SA"/>
        </w:rPr>
        <w:t>З</w:t>
      </w:r>
      <w:r w:rsidR="008F6DBF" w:rsidRPr="008F6DBF">
        <w:rPr>
          <w:rFonts w:eastAsia="Times New Roman" w:cs="Times New Roman"/>
          <w:bCs/>
          <w:lang w:eastAsia="ar-SA"/>
        </w:rPr>
        <w:t>аявк</w:t>
      </w:r>
      <w:r>
        <w:rPr>
          <w:rFonts w:eastAsia="Times New Roman" w:cs="Times New Roman"/>
          <w:bCs/>
          <w:lang w:eastAsia="ar-SA"/>
        </w:rPr>
        <w:t>а</w:t>
      </w:r>
      <w:r w:rsidR="008F6DBF" w:rsidRPr="008F6DBF">
        <w:rPr>
          <w:rFonts w:eastAsia="Times New Roman" w:cs="Times New Roman"/>
          <w:bCs/>
          <w:lang w:eastAsia="ar-SA"/>
        </w:rPr>
        <w:t xml:space="preserve"> в обязательном порядке </w:t>
      </w:r>
      <w:r>
        <w:rPr>
          <w:rFonts w:eastAsia="Times New Roman" w:cs="Times New Roman"/>
          <w:bCs/>
          <w:lang w:eastAsia="ar-SA"/>
        </w:rPr>
        <w:t>должна содержать следующие документы</w:t>
      </w:r>
      <w:r w:rsidR="008F6DBF" w:rsidRPr="008F6DBF">
        <w:rPr>
          <w:rFonts w:eastAsia="Times New Roman" w:cs="Times New Roman"/>
          <w:bCs/>
          <w:lang w:eastAsia="ar-SA"/>
        </w:rPr>
        <w:t>:</w:t>
      </w:r>
    </w:p>
    <w:p w:rsidR="008F6DBF" w:rsidRPr="008F6DBF" w:rsidRDefault="008F6DBF" w:rsidP="00305A11">
      <w:pPr>
        <w:suppressAutoHyphens/>
        <w:spacing w:after="0" w:line="240" w:lineRule="auto"/>
        <w:ind w:firstLine="426"/>
        <w:jc w:val="both"/>
        <w:rPr>
          <w:rFonts w:eastAsia="Times New Roman" w:cs="Times New Roman"/>
          <w:bCs/>
          <w:lang w:eastAsia="ar-SA"/>
        </w:rPr>
      </w:pPr>
      <w:r w:rsidRPr="008F6DBF">
        <w:rPr>
          <w:rFonts w:eastAsia="Times New Roman" w:cs="Times New Roman"/>
          <w:bCs/>
          <w:lang w:eastAsia="ar-SA"/>
        </w:rPr>
        <w:t xml:space="preserve"> </w:t>
      </w:r>
    </w:p>
    <w:p w:rsidR="00305A11" w:rsidRPr="003A2F0D" w:rsidRDefault="00305A11" w:rsidP="00305A11">
      <w:pPr>
        <w:suppressAutoHyphens/>
        <w:spacing w:after="0" w:line="240" w:lineRule="auto"/>
        <w:jc w:val="both"/>
        <w:rPr>
          <w:rFonts w:eastAsia="Times New Roman" w:cs="Times New Roman"/>
          <w:bCs/>
          <w:lang w:eastAsia="ar-SA"/>
        </w:rPr>
      </w:pPr>
      <w:r w:rsidRPr="003A2F0D">
        <w:rPr>
          <w:rFonts w:eastAsia="Times New Roman" w:cs="Times New Roman"/>
          <w:bCs/>
          <w:lang w:eastAsia="ar-SA"/>
        </w:rPr>
        <w:t>-</w:t>
      </w:r>
      <w:r w:rsidRPr="003A2F0D">
        <w:rPr>
          <w:rFonts w:eastAsia="Times New Roman" w:cs="Times New Roman"/>
          <w:b/>
          <w:bCs/>
          <w:lang w:eastAsia="ar-SA"/>
        </w:rPr>
        <w:t xml:space="preserve"> опись документов </w:t>
      </w:r>
      <w:r w:rsidRPr="003A2F0D">
        <w:rPr>
          <w:rFonts w:eastAsia="Times New Roman" w:cs="Times New Roman"/>
          <w:bCs/>
          <w:lang w:eastAsia="ar-SA"/>
        </w:rPr>
        <w:t>(</w:t>
      </w:r>
      <w:hyperlink w:anchor="_Приложение_№_5" w:history="1">
        <w:r w:rsidRPr="003A2F0D">
          <w:rPr>
            <w:rFonts w:eastAsia="Times New Roman" w:cs="Times New Roman"/>
            <w:bCs/>
            <w:lang w:eastAsia="ar-SA"/>
          </w:rPr>
          <w:t>приложение №5</w:t>
        </w:r>
      </w:hyperlink>
      <w:r w:rsidRPr="003A2F0D">
        <w:rPr>
          <w:rFonts w:eastAsia="Times New Roman" w:cs="Times New Roman"/>
          <w:bCs/>
          <w:lang w:eastAsia="ar-SA"/>
        </w:rPr>
        <w:t xml:space="preserve"> к Документации);</w:t>
      </w:r>
    </w:p>
    <w:p w:rsidR="00305A11" w:rsidRPr="003A2F0D" w:rsidRDefault="00305A11" w:rsidP="00305A11">
      <w:pPr>
        <w:suppressAutoHyphens/>
        <w:spacing w:after="0" w:line="240" w:lineRule="auto"/>
        <w:jc w:val="both"/>
        <w:rPr>
          <w:rFonts w:eastAsia="Times New Roman" w:cs="Times New Roman"/>
          <w:bCs/>
          <w:lang w:eastAsia="ar-SA"/>
        </w:rPr>
      </w:pPr>
    </w:p>
    <w:p w:rsidR="00305A11" w:rsidRPr="00336C65" w:rsidRDefault="00305A11" w:rsidP="00305A11">
      <w:pPr>
        <w:suppressAutoHyphens/>
        <w:spacing w:after="0" w:line="240" w:lineRule="auto"/>
        <w:jc w:val="both"/>
        <w:rPr>
          <w:rFonts w:eastAsia="Times New Roman" w:cs="Times New Roman"/>
          <w:bCs/>
          <w:lang w:eastAsia="ar-SA"/>
        </w:rPr>
      </w:pPr>
      <w:r w:rsidRPr="003A2F0D">
        <w:rPr>
          <w:rFonts w:eastAsia="Times New Roman" w:cs="Times New Roman"/>
          <w:bCs/>
          <w:lang w:eastAsia="ar-SA"/>
        </w:rPr>
        <w:lastRenderedPageBreak/>
        <w:t xml:space="preserve">- </w:t>
      </w:r>
      <w:hyperlink w:anchor="_Приложение_№_1_1" w:history="1">
        <w:r w:rsidRPr="003A2F0D">
          <w:rPr>
            <w:rFonts w:eastAsia="Times New Roman" w:cs="Times New Roman"/>
            <w:b/>
            <w:bCs/>
            <w:lang w:eastAsia="ar-SA"/>
          </w:rPr>
          <w:t>приложение №</w:t>
        </w:r>
        <w:r>
          <w:rPr>
            <w:rFonts w:eastAsia="Times New Roman" w:cs="Times New Roman"/>
            <w:b/>
            <w:bCs/>
            <w:lang w:eastAsia="ar-SA"/>
          </w:rPr>
          <w:t> </w:t>
        </w:r>
        <w:r w:rsidRPr="003A2F0D">
          <w:rPr>
            <w:rFonts w:eastAsia="Times New Roman" w:cs="Times New Roman"/>
            <w:b/>
            <w:bCs/>
            <w:lang w:eastAsia="ar-SA"/>
          </w:rPr>
          <w:t>1</w:t>
        </w:r>
      </w:hyperlink>
      <w:r w:rsidRPr="003A2F0D">
        <w:rPr>
          <w:rFonts w:eastAsia="Times New Roman" w:cs="Times New Roman"/>
          <w:b/>
          <w:bCs/>
          <w:lang w:eastAsia="ar-SA"/>
        </w:rPr>
        <w:t xml:space="preserve"> к Документации, формы 1 – </w:t>
      </w:r>
      <w:r w:rsidR="00416E7E">
        <w:rPr>
          <w:rFonts w:eastAsia="Times New Roman" w:cs="Times New Roman"/>
          <w:b/>
          <w:bCs/>
          <w:lang w:eastAsia="ar-SA"/>
        </w:rPr>
        <w:t>6</w:t>
      </w:r>
      <w:r w:rsidRPr="003A2F0D">
        <w:rPr>
          <w:rFonts w:eastAsia="Times New Roman" w:cs="Times New Roman"/>
          <w:b/>
          <w:bCs/>
          <w:lang w:eastAsia="ar-SA"/>
        </w:rPr>
        <w:t xml:space="preserve"> </w:t>
      </w:r>
      <w:hyperlink w:anchor="_Приложение_№_5" w:history="1">
        <w:r w:rsidRPr="003A2F0D">
          <w:rPr>
            <w:rFonts w:eastAsia="Times New Roman" w:cs="Times New Roman"/>
            <w:b/>
            <w:bCs/>
            <w:lang w:eastAsia="ar-SA"/>
          </w:rPr>
          <w:t>Приложения №</w:t>
        </w:r>
        <w:r>
          <w:rPr>
            <w:rFonts w:eastAsia="Times New Roman" w:cs="Times New Roman"/>
            <w:b/>
            <w:bCs/>
            <w:lang w:eastAsia="ar-SA"/>
          </w:rPr>
          <w:t> </w:t>
        </w:r>
        <w:r w:rsidRPr="003A2F0D">
          <w:rPr>
            <w:rFonts w:eastAsia="Times New Roman" w:cs="Times New Roman"/>
            <w:b/>
            <w:bCs/>
            <w:lang w:eastAsia="ar-SA"/>
          </w:rPr>
          <w:t>1</w:t>
        </w:r>
      </w:hyperlink>
      <w:r w:rsidRPr="003A2F0D">
        <w:rPr>
          <w:rFonts w:eastAsia="Times New Roman" w:cs="Times New Roman"/>
          <w:b/>
          <w:bCs/>
          <w:lang w:eastAsia="ar-SA"/>
        </w:rPr>
        <w:t xml:space="preserve"> к Документации</w:t>
      </w:r>
      <w:r>
        <w:rPr>
          <w:rFonts w:eastAsia="Times New Roman" w:cs="Times New Roman"/>
          <w:b/>
          <w:bCs/>
          <w:lang w:eastAsia="ar-SA"/>
        </w:rPr>
        <w:t xml:space="preserve"> </w:t>
      </w:r>
      <w:r>
        <w:rPr>
          <w:rFonts w:eastAsia="Times New Roman" w:cs="Times New Roman"/>
          <w:bCs/>
          <w:lang w:eastAsia="ar-SA"/>
        </w:rPr>
        <w:t>(форма </w:t>
      </w:r>
      <w:r w:rsidRPr="00336C65">
        <w:rPr>
          <w:rFonts w:eastAsia="Times New Roman" w:cs="Times New Roman"/>
          <w:bCs/>
          <w:lang w:eastAsia="ar-SA"/>
        </w:rPr>
        <w:t xml:space="preserve">4 заполняется </w:t>
      </w:r>
      <w:r>
        <w:rPr>
          <w:rFonts w:eastAsia="Times New Roman" w:cs="Times New Roman"/>
          <w:bCs/>
          <w:lang w:eastAsia="ar-SA"/>
        </w:rPr>
        <w:t>У</w:t>
      </w:r>
      <w:r w:rsidRPr="00336C65">
        <w:rPr>
          <w:rFonts w:eastAsia="Times New Roman" w:cs="Times New Roman"/>
          <w:bCs/>
          <w:lang w:eastAsia="ar-SA"/>
        </w:rPr>
        <w:t>частниками</w:t>
      </w:r>
      <w:r>
        <w:rPr>
          <w:rFonts w:eastAsia="Times New Roman" w:cs="Times New Roman"/>
          <w:bCs/>
          <w:lang w:eastAsia="ar-SA"/>
        </w:rPr>
        <w:t xml:space="preserve"> закупки</w:t>
      </w:r>
      <w:r w:rsidRPr="00336C65">
        <w:rPr>
          <w:rFonts w:eastAsia="Times New Roman" w:cs="Times New Roman"/>
          <w:bCs/>
          <w:lang w:eastAsia="ar-SA"/>
        </w:rPr>
        <w:t>, относящимися к категории субъекта малого или среднего предпринимательств</w:t>
      </w:r>
      <w:r>
        <w:rPr>
          <w:rFonts w:eastAsia="Times New Roman" w:cs="Times New Roman"/>
          <w:bCs/>
          <w:lang w:eastAsia="ar-SA"/>
        </w:rPr>
        <w:t xml:space="preserve">а </w:t>
      </w:r>
      <w:r w:rsidRPr="00675F9F">
        <w:rPr>
          <w:rFonts w:eastAsia="Times New Roman" w:cs="Times New Roman"/>
          <w:bCs/>
          <w:lang w:eastAsia="ar-SA"/>
        </w:rPr>
        <w:t xml:space="preserve">в соответствии со статьей 4 Федерального закона </w:t>
      </w:r>
      <w:r w:rsidRPr="00F83C08">
        <w:rPr>
          <w:rFonts w:eastAsia="Times New Roman" w:cs="Times New Roman"/>
          <w:bCs/>
          <w:lang w:eastAsia="ar-SA"/>
        </w:rPr>
        <w:t>от 24</w:t>
      </w:r>
      <w:r>
        <w:rPr>
          <w:rFonts w:eastAsia="Times New Roman" w:cs="Times New Roman"/>
          <w:bCs/>
          <w:lang w:eastAsia="ar-SA"/>
        </w:rPr>
        <w:t xml:space="preserve"> июля </w:t>
      </w:r>
      <w:r w:rsidRPr="00F83C08">
        <w:rPr>
          <w:rFonts w:eastAsia="Times New Roman" w:cs="Times New Roman"/>
          <w:bCs/>
          <w:lang w:eastAsia="ar-SA"/>
        </w:rPr>
        <w:t xml:space="preserve">2007 </w:t>
      </w:r>
      <w:r>
        <w:rPr>
          <w:rFonts w:eastAsia="Times New Roman" w:cs="Times New Roman"/>
          <w:bCs/>
          <w:lang w:eastAsia="ar-SA"/>
        </w:rPr>
        <w:t>№ </w:t>
      </w:r>
      <w:r w:rsidRPr="00F83C08">
        <w:rPr>
          <w:rFonts w:eastAsia="Times New Roman" w:cs="Times New Roman"/>
          <w:bCs/>
          <w:lang w:eastAsia="ar-SA"/>
        </w:rPr>
        <w:t>209-ФЗ</w:t>
      </w:r>
      <w:r w:rsidRPr="00675F9F">
        <w:rPr>
          <w:rFonts w:eastAsia="Times New Roman" w:cs="Times New Roman"/>
          <w:bCs/>
          <w:lang w:eastAsia="ar-SA"/>
        </w:rPr>
        <w:t xml:space="preserve"> </w:t>
      </w:r>
      <w:r>
        <w:rPr>
          <w:rFonts w:eastAsia="Times New Roman" w:cs="Times New Roman"/>
          <w:bCs/>
          <w:lang w:eastAsia="ar-SA"/>
        </w:rPr>
        <w:t>«</w:t>
      </w:r>
      <w:r w:rsidRPr="00675F9F">
        <w:rPr>
          <w:rFonts w:eastAsia="Times New Roman" w:cs="Times New Roman"/>
          <w:bCs/>
          <w:lang w:eastAsia="ar-SA"/>
        </w:rPr>
        <w:t>О развитии малого и среднего предпринимательства</w:t>
      </w:r>
      <w:r>
        <w:rPr>
          <w:rFonts w:eastAsia="Times New Roman" w:cs="Times New Roman"/>
          <w:bCs/>
          <w:lang w:eastAsia="ar-SA"/>
        </w:rPr>
        <w:t xml:space="preserve"> в Российской Федерации»</w:t>
      </w:r>
      <w:r w:rsidRPr="00336C65">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Cs/>
          <w:lang w:eastAsia="ar-SA"/>
        </w:rPr>
      </w:pPr>
    </w:p>
    <w:p w:rsidR="00305A11" w:rsidRDefault="00305A11" w:rsidP="00305A11">
      <w:pPr>
        <w:suppressAutoHyphens/>
        <w:spacing w:after="0" w:line="240" w:lineRule="auto"/>
        <w:jc w:val="both"/>
        <w:rPr>
          <w:rFonts w:eastAsia="Times New Roman" w:cs="Times New Roman"/>
          <w:bCs/>
          <w:lang w:eastAsia="ar-SA"/>
        </w:rPr>
      </w:pPr>
      <w:r w:rsidRPr="0001367B">
        <w:rPr>
          <w:rFonts w:eastAsia="Times New Roman" w:cs="Times New Roman"/>
          <w:bCs/>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eastAsia="Times New Roman" w:cs="Times New Roman"/>
          <w:b/>
          <w:bCs/>
          <w:lang w:eastAsia="ar-SA"/>
        </w:rPr>
        <w:t>Приложения № 2 к Документации</w:t>
      </w:r>
      <w:r w:rsidRPr="0001367B">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
          <w:bCs/>
          <w:lang w:eastAsia="ar-SA"/>
        </w:rPr>
      </w:pPr>
    </w:p>
    <w:p w:rsidR="00305A11" w:rsidRDefault="00305A11" w:rsidP="00305A11">
      <w:pPr>
        <w:suppressAutoHyphens/>
        <w:spacing w:after="0" w:line="240" w:lineRule="auto"/>
        <w:jc w:val="both"/>
        <w:rPr>
          <w:rFonts w:eastAsia="Times New Roman" w:cs="Times New Roman"/>
          <w:b/>
          <w:bCs/>
          <w:lang w:eastAsia="ar-SA"/>
        </w:rPr>
      </w:pPr>
      <w:r w:rsidRPr="003A2F0D">
        <w:rPr>
          <w:rFonts w:eastAsia="Times New Roman" w:cs="Times New Roman"/>
          <w:bCs/>
          <w:lang w:eastAsia="ar-SA"/>
        </w:rPr>
        <w:t xml:space="preserve">- </w:t>
      </w:r>
      <w:r w:rsidRPr="003A2F0D">
        <w:rPr>
          <w:rFonts w:eastAsia="Times New Roman" w:cs="Times New Roman"/>
          <w:bCs/>
          <w:u w:val="single"/>
          <w:lang w:eastAsia="ar-SA"/>
        </w:rPr>
        <w:t>для юридического лица</w:t>
      </w:r>
      <w:r w:rsidRPr="003A2F0D">
        <w:rPr>
          <w:rFonts w:eastAsia="Times New Roman" w:cs="Times New Roman"/>
          <w:bCs/>
          <w:lang w:eastAsia="ar-SA"/>
        </w:rPr>
        <w:t xml:space="preserve">: полученную не ранее чем за </w:t>
      </w:r>
      <w:r w:rsidRPr="00305A11">
        <w:rPr>
          <w:rFonts w:eastAsia="Times New Roman" w:cs="Times New Roman"/>
          <w:b/>
          <w:bCs/>
          <w:lang w:eastAsia="ar-SA"/>
        </w:rPr>
        <w:t>шесть</w:t>
      </w:r>
      <w:r w:rsidRPr="003A2F0D">
        <w:rPr>
          <w:rFonts w:eastAsia="Times New Roman" w:cs="Times New Roman"/>
          <w:bCs/>
          <w:lang w:eastAsia="ar-SA"/>
        </w:rPr>
        <w:t xml:space="preserve"> месяцев до дня размещения </w:t>
      </w:r>
      <w:r w:rsidRPr="009660E0">
        <w:rPr>
          <w:rFonts w:eastAsia="Times New Roman" w:cs="Times New Roman"/>
          <w:bCs/>
          <w:lang w:eastAsia="ar-SA"/>
        </w:rPr>
        <w:t>в единой информационной системе в сфере закупок товаров, работ, услуг</w:t>
      </w:r>
      <w:r w:rsidRPr="003A2F0D">
        <w:rPr>
          <w:rFonts w:eastAsia="Times New Roman" w:cs="Times New Roman"/>
          <w:bCs/>
          <w:lang w:eastAsia="ar-SA"/>
        </w:rPr>
        <w:t xml:space="preserve"> </w:t>
      </w:r>
      <w:r>
        <w:rPr>
          <w:rFonts w:eastAsia="Times New Roman" w:cs="Times New Roman"/>
          <w:bCs/>
          <w:lang w:eastAsia="ar-SA"/>
        </w:rPr>
        <w:t>и</w:t>
      </w:r>
      <w:r w:rsidRPr="003A2F0D">
        <w:rPr>
          <w:rFonts w:eastAsia="Times New Roman" w:cs="Times New Roman"/>
          <w:bCs/>
          <w:lang w:eastAsia="ar-SA"/>
        </w:rPr>
        <w:t xml:space="preserve">звещения о проведении </w:t>
      </w:r>
      <w:r w:rsidRPr="003A2F0D">
        <w:rPr>
          <w:rFonts w:eastAsia="Times New Roman" w:cs="Times New Roman"/>
          <w:szCs w:val="24"/>
          <w:lang w:eastAsia="ar-SA"/>
        </w:rPr>
        <w:t>запроса предложений</w:t>
      </w:r>
      <w:r w:rsidRPr="003A2F0D">
        <w:rPr>
          <w:rFonts w:eastAsia="Times New Roman" w:cs="Times New Roman"/>
          <w:bCs/>
          <w:lang w:eastAsia="ar-SA"/>
        </w:rPr>
        <w:t xml:space="preserve"> </w:t>
      </w:r>
      <w:r w:rsidRPr="003A2F0D">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Pr>
          <w:rFonts w:eastAsia="Times New Roman" w:cs="Times New Roman"/>
          <w:b/>
          <w:bCs/>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cs="Times New Roman"/>
          <w:b/>
          <w:bCs/>
          <w:szCs w:val="24"/>
          <w:lang w:eastAsia="ru-RU"/>
        </w:rPr>
      </w:pPr>
      <w:r w:rsidRPr="00305A11">
        <w:rPr>
          <w:rFonts w:cs="Times New Roman"/>
          <w:b/>
          <w:bCs/>
          <w:szCs w:val="24"/>
          <w:lang w:eastAsia="ru-RU"/>
        </w:rPr>
        <w:t>Внимание!</w:t>
      </w:r>
    </w:p>
    <w:p w:rsidR="00305A11" w:rsidRPr="00305A11" w:rsidRDefault="00305A11" w:rsidP="00305A11">
      <w:pPr>
        <w:suppressAutoHyphens/>
        <w:spacing w:after="0" w:line="240" w:lineRule="auto"/>
        <w:ind w:firstLine="426"/>
        <w:jc w:val="both"/>
        <w:rPr>
          <w:rFonts w:eastAsia="Times New Roman" w:cs="Times New Roman"/>
          <w:bCs/>
          <w:szCs w:val="24"/>
          <w:lang w:eastAsia="ar-SA"/>
        </w:rPr>
      </w:pPr>
      <w:r w:rsidRPr="00305A11">
        <w:rPr>
          <w:rFonts w:cs="Times New Roman"/>
          <w:bCs/>
          <w:szCs w:val="24"/>
          <w:lang w:eastAsia="ru-RU"/>
        </w:rPr>
        <w:t xml:space="preserve">Выписка из Единого государственного реестра юридических лиц, </w:t>
      </w:r>
      <w:r w:rsidRPr="00305A11">
        <w:rPr>
          <w:rFonts w:cs="Times New Roman"/>
          <w:b/>
          <w:bCs/>
          <w:szCs w:val="24"/>
          <w:lang w:eastAsia="ru-RU"/>
        </w:rPr>
        <w:t>полученная Участником закупки в электронной форме</w:t>
      </w:r>
      <w:r w:rsidRPr="00305A11">
        <w:rPr>
          <w:rFonts w:cs="Times New Roman"/>
          <w:bCs/>
          <w:szCs w:val="24"/>
          <w:lang w:eastAsia="ru-RU"/>
        </w:rPr>
        <w:t xml:space="preserve"> с </w:t>
      </w:r>
      <w:proofErr w:type="gramStart"/>
      <w:r w:rsidRPr="00305A11">
        <w:rPr>
          <w:rFonts w:cs="Times New Roman"/>
          <w:bCs/>
          <w:szCs w:val="24"/>
          <w:lang w:eastAsia="ru-RU"/>
        </w:rPr>
        <w:t>использованием</w:t>
      </w:r>
      <w:proofErr w:type="gramEnd"/>
      <w:r w:rsidRPr="00305A11">
        <w:rPr>
          <w:rFonts w:cs="Times New Roman"/>
          <w:bCs/>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cs="Times New Roman"/>
          <w:b/>
          <w:bCs/>
          <w:szCs w:val="24"/>
          <w:lang w:eastAsia="ru-RU"/>
        </w:rPr>
        <w:t xml:space="preserve"> и </w:t>
      </w:r>
      <w:proofErr w:type="gramStart"/>
      <w:r w:rsidRPr="00305A11">
        <w:rPr>
          <w:rFonts w:cs="Times New Roman"/>
          <w:b/>
          <w:bCs/>
          <w:szCs w:val="24"/>
          <w:lang w:eastAsia="ru-RU"/>
        </w:rPr>
        <w:t>распечатанная</w:t>
      </w:r>
      <w:proofErr w:type="gramEnd"/>
      <w:r w:rsidRPr="00305A11">
        <w:rPr>
          <w:rFonts w:cs="Times New Roman"/>
          <w:b/>
          <w:bCs/>
          <w:szCs w:val="24"/>
          <w:lang w:eastAsia="ru-RU"/>
        </w:rPr>
        <w:t xml:space="preserve"> на бумажном носителе, не является оригиналом или нотариально удостоверенной копией такой выписки</w:t>
      </w:r>
      <w:r w:rsidRPr="00305A11">
        <w:rPr>
          <w:rFonts w:eastAsia="Times New Roman" w:cs="Times New Roman"/>
          <w:bCs/>
          <w:szCs w:val="24"/>
          <w:lang w:eastAsia="ar-SA"/>
        </w:rPr>
        <w:t xml:space="preserve">; </w:t>
      </w:r>
    </w:p>
    <w:p w:rsidR="00305A11" w:rsidRPr="003A2F0D" w:rsidRDefault="00305A11" w:rsidP="00305A11">
      <w:pPr>
        <w:suppressAutoHyphens/>
        <w:spacing w:after="0" w:line="240" w:lineRule="auto"/>
        <w:jc w:val="both"/>
        <w:rPr>
          <w:rFonts w:eastAsia="Times New Roman" w:cs="Times New Roman"/>
          <w:bCs/>
          <w:lang w:eastAsia="ar-SA"/>
        </w:rPr>
      </w:pPr>
    </w:p>
    <w:p w:rsidR="00A74286" w:rsidRDefault="00305A11" w:rsidP="006D10E1">
      <w:pPr>
        <w:suppressAutoHyphens/>
        <w:spacing w:after="0" w:line="240" w:lineRule="auto"/>
        <w:ind w:firstLine="426"/>
        <w:jc w:val="both"/>
        <w:rPr>
          <w:rFonts w:eastAsia="Times New Roman" w:cs="Times New Roman"/>
          <w:b/>
          <w:bCs/>
          <w:lang w:eastAsia="ar-SA"/>
        </w:rPr>
      </w:pPr>
      <w:r w:rsidRPr="003A2F0D">
        <w:rPr>
          <w:rFonts w:eastAsia="Times New Roman" w:cs="Times New Roman"/>
          <w:bCs/>
          <w:u w:val="single"/>
          <w:lang w:eastAsia="ar-SA"/>
        </w:rPr>
        <w:t>для физического лица (индивидуального предпринимателя)</w:t>
      </w:r>
      <w:r w:rsidRPr="003A2F0D">
        <w:rPr>
          <w:rFonts w:eastAsia="Times New Roman" w:cs="Times New Roman"/>
          <w:bCs/>
          <w:lang w:eastAsia="ar-SA"/>
        </w:rPr>
        <w:t xml:space="preserve">: полученную не ранее чем за </w:t>
      </w:r>
      <w:r w:rsidRPr="006D10E1">
        <w:rPr>
          <w:rFonts w:eastAsia="Times New Roman" w:cs="Times New Roman"/>
          <w:b/>
          <w:bCs/>
          <w:lang w:eastAsia="ar-SA"/>
        </w:rPr>
        <w:t>шесть</w:t>
      </w:r>
      <w:r w:rsidRPr="003A2F0D">
        <w:rPr>
          <w:rFonts w:eastAsia="Times New Roman" w:cs="Times New Roman"/>
          <w:bCs/>
          <w:lang w:eastAsia="ar-SA"/>
        </w:rPr>
        <w:t xml:space="preserve"> месяцев со дня размещения </w:t>
      </w:r>
      <w:r w:rsidRPr="009660E0">
        <w:rPr>
          <w:rFonts w:eastAsia="Times New Roman" w:cs="Times New Roman"/>
          <w:bCs/>
          <w:lang w:eastAsia="ar-SA"/>
        </w:rPr>
        <w:t xml:space="preserve">в единой информационной системе в сфере закупок товаров, работ, услуг </w:t>
      </w:r>
      <w:r w:rsidRPr="003A2F0D">
        <w:rPr>
          <w:rFonts w:eastAsia="Times New Roman" w:cs="Times New Roman"/>
          <w:bCs/>
          <w:lang w:eastAsia="ar-SA"/>
        </w:rPr>
        <w:t xml:space="preserve">Извещения о проведении </w:t>
      </w:r>
      <w:r w:rsidRPr="003A2F0D">
        <w:rPr>
          <w:rFonts w:eastAsia="Times New Roman" w:cs="Times New Roman"/>
          <w:szCs w:val="24"/>
          <w:lang w:eastAsia="ar-SA"/>
        </w:rPr>
        <w:t>запроса предложений</w:t>
      </w:r>
      <w:r w:rsidRPr="003A2F0D">
        <w:rPr>
          <w:rFonts w:eastAsia="Times New Roman" w:cs="Times New Roman"/>
          <w:bCs/>
          <w:lang w:eastAsia="ar-SA"/>
        </w:rPr>
        <w:t xml:space="preserve"> </w:t>
      </w:r>
      <w:r w:rsidRPr="003A2F0D">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eastAsia="Times New Roman" w:cs="Times New Roman"/>
          <w:b/>
          <w:bCs/>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eastAsia="Times New Roman" w:cs="Times New Roman"/>
          <w:b/>
          <w:bCs/>
          <w:szCs w:val="24"/>
          <w:lang w:eastAsia="ru-RU"/>
        </w:rPr>
      </w:pPr>
      <w:r w:rsidRPr="00A74286">
        <w:rPr>
          <w:rFonts w:eastAsia="Times New Roman" w:cs="Times New Roman"/>
          <w:b/>
          <w:bCs/>
          <w:szCs w:val="24"/>
          <w:lang w:eastAsia="ru-RU"/>
        </w:rPr>
        <w:t>Внимание!</w:t>
      </w:r>
    </w:p>
    <w:p w:rsidR="00305A11" w:rsidRPr="003A2F0D" w:rsidRDefault="00A74286" w:rsidP="00A74286">
      <w:pPr>
        <w:suppressAutoHyphens/>
        <w:spacing w:after="0" w:line="240" w:lineRule="auto"/>
        <w:ind w:firstLine="426"/>
        <w:jc w:val="both"/>
        <w:rPr>
          <w:rFonts w:eastAsia="Times New Roman" w:cs="Times New Roman"/>
          <w:bCs/>
          <w:lang w:eastAsia="ar-SA"/>
        </w:rPr>
      </w:pPr>
      <w:r w:rsidRPr="00A74286">
        <w:rPr>
          <w:rFonts w:eastAsia="Times New Roman" w:cs="Times New Roman"/>
          <w:bCs/>
          <w:szCs w:val="24"/>
          <w:lang w:eastAsia="ru-RU"/>
        </w:rPr>
        <w:t xml:space="preserve">Выписка из Единого государственного реестра </w:t>
      </w:r>
      <w:r w:rsidRPr="00A74286">
        <w:rPr>
          <w:rFonts w:eastAsia="Times New Roman" w:cs="Times New Roman"/>
          <w:bCs/>
          <w:lang w:eastAsia="ru-RU"/>
        </w:rPr>
        <w:t>индивидуальных предпринимателей</w:t>
      </w:r>
      <w:r w:rsidRPr="00A74286">
        <w:rPr>
          <w:rFonts w:eastAsia="Times New Roman" w:cs="Times New Roman"/>
          <w:bCs/>
          <w:szCs w:val="24"/>
          <w:lang w:eastAsia="ru-RU"/>
        </w:rPr>
        <w:t xml:space="preserve">, </w:t>
      </w:r>
      <w:r w:rsidRPr="00A74286">
        <w:rPr>
          <w:rFonts w:eastAsia="Times New Roman" w:cs="Times New Roman"/>
          <w:b/>
          <w:bCs/>
          <w:szCs w:val="24"/>
          <w:lang w:eastAsia="ru-RU"/>
        </w:rPr>
        <w:t xml:space="preserve">полученная Участником закупки в электронной форме </w:t>
      </w:r>
      <w:r w:rsidRPr="00A74286">
        <w:rPr>
          <w:rFonts w:eastAsia="Times New Roman" w:cs="Times New Roman"/>
          <w:bCs/>
          <w:szCs w:val="24"/>
          <w:lang w:eastAsia="ru-RU"/>
        </w:rPr>
        <w:t xml:space="preserve">с </w:t>
      </w:r>
      <w:proofErr w:type="gramStart"/>
      <w:r w:rsidRPr="00A74286">
        <w:rPr>
          <w:rFonts w:eastAsia="Times New Roman" w:cs="Times New Roman"/>
          <w:bCs/>
          <w:szCs w:val="24"/>
          <w:lang w:eastAsia="ru-RU"/>
        </w:rPr>
        <w:t>использованием</w:t>
      </w:r>
      <w:proofErr w:type="gramEnd"/>
      <w:r w:rsidRPr="00A74286">
        <w:rPr>
          <w:rFonts w:eastAsia="Times New Roman" w:cs="Times New Roman"/>
          <w:bCs/>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eastAsia="Times New Roman" w:cs="Times New Roman"/>
          <w:b/>
          <w:bCs/>
          <w:szCs w:val="24"/>
          <w:lang w:eastAsia="ru-RU"/>
        </w:rPr>
        <w:t xml:space="preserve"> и </w:t>
      </w:r>
      <w:proofErr w:type="gramStart"/>
      <w:r w:rsidRPr="00A74286">
        <w:rPr>
          <w:rFonts w:eastAsia="Times New Roman" w:cs="Times New Roman"/>
          <w:b/>
          <w:bCs/>
          <w:szCs w:val="24"/>
          <w:lang w:eastAsia="ru-RU"/>
        </w:rPr>
        <w:t>распечатанная</w:t>
      </w:r>
      <w:proofErr w:type="gramEnd"/>
      <w:r w:rsidRPr="00A74286">
        <w:rPr>
          <w:rFonts w:eastAsia="Times New Roman" w:cs="Times New Roman"/>
          <w:b/>
          <w:bCs/>
          <w:szCs w:val="24"/>
          <w:lang w:eastAsia="ru-RU"/>
        </w:rPr>
        <w:t xml:space="preserve"> на бумажном носителе, не является оригиналом или нотариально удостоверенной копией такой выписки</w:t>
      </w:r>
      <w:r w:rsidR="00305A11" w:rsidRPr="003A2F0D">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Cs/>
          <w:lang w:eastAsia="ar-SA"/>
        </w:rPr>
      </w:pPr>
    </w:p>
    <w:p w:rsidR="00305A11" w:rsidRPr="003A2F0D" w:rsidRDefault="00305A11" w:rsidP="00305A11">
      <w:pPr>
        <w:overflowPunct w:val="0"/>
        <w:autoSpaceDE w:val="0"/>
        <w:autoSpaceDN w:val="0"/>
        <w:adjustRightInd w:val="0"/>
        <w:spacing w:after="0" w:line="240" w:lineRule="auto"/>
        <w:contextualSpacing/>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bCs/>
          <w:lang w:eastAsia="ru-RU"/>
        </w:rPr>
        <w:t>документы, подтверждающие полномочия лица</w:t>
      </w:r>
      <w:r w:rsidRPr="003A2F0D">
        <w:rPr>
          <w:rFonts w:eastAsia="Times New Roman" w:cs="Times New Roman"/>
          <w:bCs/>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юридического лица</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bCs/>
          <w:lang w:eastAsia="ru-RU"/>
        </w:rPr>
        <w:t>копия решения о назначении или об избрании (продлении полномочий) физического лица на должность</w:t>
      </w:r>
      <w:r w:rsidRPr="003A2F0D">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w:t>
      </w:r>
      <w:r w:rsidRPr="003A2F0D">
        <w:rPr>
          <w:rFonts w:eastAsia="Times New Roman" w:cs="Times New Roman"/>
          <w:szCs w:val="24"/>
          <w:lang w:eastAsia="ar-SA"/>
        </w:rPr>
        <w:t>(далее для целей Документации - руководитель)</w:t>
      </w:r>
      <w:r>
        <w:rPr>
          <w:rFonts w:eastAsia="Times New Roman" w:cs="Times New Roman"/>
          <w:szCs w:val="24"/>
          <w:lang w:eastAsia="ar-SA"/>
        </w:rPr>
        <w:t>,</w:t>
      </w:r>
      <w:r w:rsidRPr="00FB6A14">
        <w:rPr>
          <w:highlight w:val="yellow"/>
        </w:rPr>
        <w:t xml:space="preserve"> </w:t>
      </w:r>
      <w:r w:rsidRPr="00FB6A14">
        <w:rPr>
          <w:rFonts w:cs="Times New Roman"/>
          <w:szCs w:val="24"/>
        </w:rPr>
        <w:t>заверенная уполномоченным лицом Участника закупки</w:t>
      </w:r>
      <w:r w:rsidRPr="00FB6A14">
        <w:rPr>
          <w:rFonts w:eastAsia="Times New Roman" w:cs="Times New Roman"/>
          <w:bCs/>
          <w:szCs w:val="24"/>
          <w:lang w:eastAsia="ru-RU"/>
        </w:rPr>
        <w:t>.</w:t>
      </w:r>
      <w:r w:rsidRPr="003A2F0D">
        <w:rPr>
          <w:rFonts w:eastAsia="Times New Roman" w:cs="Times New Roman"/>
          <w:bCs/>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eastAsia="Times New Roman" w:cs="Times New Roman"/>
          <w:b/>
          <w:bCs/>
          <w:lang w:eastAsia="ru-RU"/>
        </w:rPr>
      </w:pPr>
      <w:proofErr w:type="gramStart"/>
      <w:r w:rsidRPr="00FB51CD">
        <w:rPr>
          <w:rFonts w:eastAsia="Times New Roman" w:cs="Times New Roman"/>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w:t>
      </w:r>
      <w:r w:rsidRPr="00FB51CD">
        <w:rPr>
          <w:rFonts w:eastAsia="Times New Roman" w:cs="Times New Roman"/>
          <w:szCs w:val="24"/>
          <w:lang w:eastAsia="ar-SA"/>
        </w:rPr>
        <w:lastRenderedPageBreak/>
        <w:t xml:space="preserve">нотариально удостоверенные копии указанных доверенностей </w:t>
      </w:r>
      <w:r w:rsidRPr="00FB51CD">
        <w:rPr>
          <w:rFonts w:eastAsia="Times New Roman" w:cs="Times New Roman"/>
          <w:b/>
          <w:bCs/>
          <w:lang w:eastAsia="ru-RU"/>
        </w:rPr>
        <w:t>(возможная форма приведена в Приложении №</w:t>
      </w:r>
      <w:r w:rsidR="00A74286">
        <w:rPr>
          <w:rFonts w:eastAsia="Times New Roman" w:cs="Times New Roman"/>
          <w:b/>
          <w:bCs/>
          <w:lang w:eastAsia="ru-RU"/>
        </w:rPr>
        <w:t> </w:t>
      </w:r>
      <w:r w:rsidRPr="00FB51CD">
        <w:rPr>
          <w:rFonts w:eastAsia="Times New Roman" w:cs="Times New Roman"/>
          <w:b/>
          <w:bCs/>
          <w:lang w:eastAsia="ru-RU"/>
        </w:rPr>
        <w:t>3 к Документации)</w:t>
      </w:r>
      <w:r w:rsidRPr="00FB51CD">
        <w:rPr>
          <w:rFonts w:eastAsia="Times New Roman" w:cs="Times New Roman"/>
          <w:szCs w:val="24"/>
          <w:lang w:eastAsia="ar-SA"/>
        </w:rPr>
        <w:t>.</w:t>
      </w:r>
      <w:proofErr w:type="gramEnd"/>
      <w:r w:rsidRPr="00FB51CD">
        <w:rPr>
          <w:rFonts w:eastAsia="Times New Roman" w:cs="Times New Roman"/>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eastAsia="Times New Roman" w:cs="Times New Roman"/>
          <w:bCs/>
          <w:u w:val="single"/>
          <w:lang w:eastAsia="ru-RU"/>
        </w:rPr>
        <w:t>для физического лица</w:t>
      </w:r>
      <w:r w:rsidRPr="00FB51CD">
        <w:rPr>
          <w:rFonts w:eastAsia="Times New Roman" w:cs="Times New Roman"/>
          <w:bCs/>
          <w:lang w:eastAsia="ru-RU"/>
        </w:rPr>
        <w:t xml:space="preserve"> (индивидуального предпринимателя): </w:t>
      </w:r>
      <w:r w:rsidRPr="00FB51CD">
        <w:rPr>
          <w:rFonts w:eastAsia="Times New Roman" w:cs="Times New Roman"/>
          <w:b/>
          <w:bCs/>
          <w:lang w:eastAsia="ru-RU"/>
        </w:rPr>
        <w:t>копия всех страниц паспорта</w:t>
      </w:r>
      <w:r w:rsidRPr="00FB51CD">
        <w:rPr>
          <w:rFonts w:eastAsia="Times New Roman" w:cs="Times New Roman"/>
          <w:bCs/>
          <w:lang w:eastAsia="ru-RU"/>
        </w:rPr>
        <w:t xml:space="preserve"> гражданина, </w:t>
      </w:r>
      <w:r w:rsidRPr="00FB51CD">
        <w:rPr>
          <w:rFonts w:eastAsia="Calibri" w:cs="Times New Roman"/>
          <w:szCs w:val="24"/>
        </w:rPr>
        <w:t>заверенная физическим лицом (индивидуальным предпринимателем</w:t>
      </w:r>
      <w:r>
        <w:rPr>
          <w:rFonts w:eastAsia="Calibri" w:cs="Times New Roman"/>
          <w:szCs w:val="24"/>
        </w:rPr>
        <w:t>)</w:t>
      </w:r>
      <w:r w:rsidRPr="00FB51CD">
        <w:rPr>
          <w:rFonts w:eastAsia="Times New Roman" w:cs="Times New Roman"/>
          <w:bCs/>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proofErr w:type="gramStart"/>
      <w:r w:rsidRPr="00FB51CD">
        <w:rPr>
          <w:rFonts w:eastAsia="Times New Roman" w:cs="Times New Roman"/>
          <w:bCs/>
          <w:lang w:eastAsia="ru-RU"/>
        </w:rPr>
        <w:t xml:space="preserve">В случае если от имени физического лица действует иное лицо, заявка на участие в </w:t>
      </w:r>
      <w:r w:rsidRPr="00FB51CD">
        <w:rPr>
          <w:rFonts w:eastAsia="Times New Roman" w:cs="Times New Roman"/>
          <w:szCs w:val="24"/>
          <w:lang w:eastAsia="x-none"/>
        </w:rPr>
        <w:t>запросе предложений</w:t>
      </w:r>
      <w:r w:rsidRPr="00FB51CD">
        <w:rPr>
          <w:rFonts w:eastAsia="Times New Roman" w:cs="Times New Roman"/>
          <w:bCs/>
          <w:lang w:eastAsia="ru-RU"/>
        </w:rPr>
        <w:t xml:space="preserve"> должна содержать также </w:t>
      </w:r>
      <w:r w:rsidRPr="00FB51CD">
        <w:rPr>
          <w:rFonts w:eastAsia="Times New Roman" w:cs="Times New Roman"/>
          <w:b/>
          <w:bCs/>
          <w:lang w:eastAsia="ru-RU"/>
        </w:rPr>
        <w:t>доверенность на осуществление действий от имени Участника закупки (возможная форма приведена в Приложении №</w:t>
      </w:r>
      <w:r w:rsidR="00A74286">
        <w:rPr>
          <w:rFonts w:eastAsia="Times New Roman" w:cs="Times New Roman"/>
          <w:b/>
          <w:bCs/>
          <w:lang w:eastAsia="ru-RU"/>
        </w:rPr>
        <w:t> </w:t>
      </w:r>
      <w:r w:rsidRPr="00FB51CD">
        <w:rPr>
          <w:rFonts w:eastAsia="Times New Roman" w:cs="Times New Roman"/>
          <w:b/>
          <w:bCs/>
          <w:lang w:eastAsia="ru-RU"/>
        </w:rPr>
        <w:t>3 к Документации)</w:t>
      </w:r>
      <w:r w:rsidRPr="00FB51CD">
        <w:rPr>
          <w:rFonts w:eastAsia="Times New Roman" w:cs="Times New Roman"/>
          <w:bCs/>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05A11" w:rsidRPr="003A2F0D" w:rsidRDefault="00305A11" w:rsidP="00305A11">
      <w:pPr>
        <w:overflowPunct w:val="0"/>
        <w:autoSpaceDE w:val="0"/>
        <w:autoSpaceDN w:val="0"/>
        <w:adjustRightInd w:val="0"/>
        <w:spacing w:after="0" w:line="240" w:lineRule="auto"/>
        <w:ind w:firstLine="420"/>
        <w:jc w:val="both"/>
        <w:rPr>
          <w:rFonts w:eastAsia="Times New Roman" w:cs="Times New Roman"/>
          <w:bCs/>
          <w:lang w:eastAsia="ru-RU"/>
        </w:rPr>
      </w:pP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szCs w:val="24"/>
          <w:lang w:eastAsia="ru-RU"/>
        </w:rPr>
        <w:t>заверенные уполномоченным лицом Участника закупки копии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юридического лица</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Cs/>
          <w:lang w:eastAsia="ru-RU"/>
        </w:rPr>
        <w:t>учредительных документов Участника закупки (</w:t>
      </w:r>
      <w:r w:rsidRPr="003A2F0D">
        <w:rPr>
          <w:rFonts w:eastAsia="Times New Roman" w:cs="Times New Roman"/>
          <w:b/>
          <w:bCs/>
          <w:lang w:eastAsia="ru-RU"/>
        </w:rPr>
        <w:t>Устав</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постановке на учет в налоговом органе</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государственной регистрации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внесении записи в ЕГРЮЛ</w:t>
      </w:r>
      <w:r w:rsidRPr="003A2F0D">
        <w:rPr>
          <w:rFonts w:eastAsia="Times New Roman" w:cs="Times New Roman"/>
          <w:bCs/>
          <w:lang w:eastAsia="ru-RU"/>
        </w:rPr>
        <w:t xml:space="preserve"> о юридическом лице, зарегистрированном до 1 июля 2002 года (</w:t>
      </w:r>
      <w:r w:rsidRPr="003A2F0D">
        <w:rPr>
          <w:rFonts w:eastAsia="Times New Roman" w:cs="Times New Roman"/>
          <w:b/>
          <w:bCs/>
          <w:lang w:eastAsia="ru-RU"/>
        </w:rPr>
        <w:t>при наличии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физического лица</w:t>
      </w:r>
      <w:r w:rsidRPr="003A2F0D">
        <w:rPr>
          <w:rFonts w:eastAsia="Times New Roman" w:cs="Times New Roman"/>
          <w:bCs/>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постановке на учет в налоговом органе</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государственной регистрации физического лица</w:t>
      </w:r>
      <w:r w:rsidRPr="003A2F0D">
        <w:rPr>
          <w:rFonts w:eastAsia="Times New Roman" w:cs="Times New Roman"/>
          <w:bCs/>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внесении записи в ЕГРИП</w:t>
      </w:r>
      <w:r w:rsidRPr="003A2F0D">
        <w:rPr>
          <w:rFonts w:eastAsia="Times New Roman" w:cs="Times New Roman"/>
          <w:bCs/>
          <w:lang w:eastAsia="ru-RU"/>
        </w:rPr>
        <w:t xml:space="preserve"> об индивидуальном предпринимателе, зарегистрированном до 1 января 2004 года (</w:t>
      </w:r>
      <w:r w:rsidRPr="003A2F0D">
        <w:rPr>
          <w:rFonts w:eastAsia="Times New Roman" w:cs="Times New Roman"/>
          <w:b/>
          <w:bCs/>
          <w:lang w:eastAsia="ru-RU"/>
        </w:rPr>
        <w:t>при наличии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p>
    <w:p w:rsidR="00305A11" w:rsidRPr="001370AB" w:rsidRDefault="00305A11" w:rsidP="00305A11">
      <w:pPr>
        <w:spacing w:after="0" w:line="240" w:lineRule="auto"/>
        <w:jc w:val="both"/>
        <w:rPr>
          <w:rFonts w:eastAsia="Times New Roman" w:cs="Times New Roman"/>
          <w:szCs w:val="24"/>
          <w:lang w:eastAsia="ar-SA"/>
        </w:rPr>
      </w:pPr>
      <w:r w:rsidRPr="003A2F0D">
        <w:rPr>
          <w:rFonts w:eastAsia="Times New Roman" w:cs="Times New Roman"/>
          <w:bCs/>
          <w:lang w:eastAsia="ar-SA"/>
        </w:rPr>
        <w:t xml:space="preserve">- </w:t>
      </w:r>
      <w:r w:rsidRPr="001370AB">
        <w:rPr>
          <w:rFonts w:eastAsia="Times New Roman" w:cs="Times New Roman"/>
          <w:szCs w:val="24"/>
          <w:lang w:eastAsia="ar-SA"/>
        </w:rPr>
        <w:t xml:space="preserve">оригинал </w:t>
      </w:r>
      <w:r w:rsidRPr="001370AB">
        <w:rPr>
          <w:rFonts w:eastAsia="Times New Roman" w:cs="Times New Roman"/>
          <w:b/>
          <w:szCs w:val="24"/>
          <w:lang w:eastAsia="ar-SA"/>
        </w:rPr>
        <w:t>решения об одобрении крупной сделки</w:t>
      </w:r>
      <w:r w:rsidRPr="001370AB">
        <w:rPr>
          <w:rFonts w:eastAsia="Times New Roman" w:cs="Times New Roman"/>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D2748">
        <w:rPr>
          <w:rFonts w:eastAsia="Times New Roman" w:cs="Times New Roman"/>
          <w:szCs w:val="24"/>
          <w:lang w:eastAsia="ar-SA"/>
        </w:rPr>
        <w:t>выполнение</w:t>
      </w:r>
      <w:r w:rsidRPr="001370AB">
        <w:rPr>
          <w:rFonts w:eastAsia="Times New Roman" w:cs="Times New Roman"/>
          <w:szCs w:val="24"/>
          <w:lang w:eastAsia="ar-SA"/>
        </w:rPr>
        <w:t xml:space="preserve"> </w:t>
      </w:r>
      <w:r w:rsidR="00ED2748">
        <w:rPr>
          <w:rFonts w:eastAsia="Times New Roman" w:cs="Times New Roman"/>
          <w:szCs w:val="24"/>
          <w:lang w:eastAsia="ar-SA"/>
        </w:rPr>
        <w:t>работ</w:t>
      </w:r>
      <w:r w:rsidRPr="001370AB">
        <w:rPr>
          <w:rFonts w:eastAsia="Times New Roman" w:cs="Times New Roman"/>
          <w:szCs w:val="24"/>
          <w:lang w:eastAsia="ar-SA"/>
        </w:rPr>
        <w:t>, являющ</w:t>
      </w:r>
      <w:r w:rsidR="00ED2748">
        <w:rPr>
          <w:rFonts w:eastAsia="Times New Roman" w:cs="Times New Roman"/>
          <w:szCs w:val="24"/>
          <w:lang w:eastAsia="ar-SA"/>
        </w:rPr>
        <w:t>ее</w:t>
      </w:r>
      <w:r w:rsidRPr="001370AB">
        <w:rPr>
          <w:rFonts w:eastAsia="Times New Roman" w:cs="Times New Roman"/>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eastAsia="Times New Roman" w:cs="Times New Roman"/>
          <w:szCs w:val="24"/>
          <w:lang w:eastAsia="ar-SA"/>
        </w:rPr>
      </w:pPr>
      <w:r w:rsidRPr="001370AB">
        <w:rPr>
          <w:rFonts w:eastAsia="Times New Roman" w:cs="Times New Roman"/>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eastAsia="Times New Roman" w:cs="Times New Roman"/>
          <w:szCs w:val="24"/>
          <w:u w:val="single"/>
          <w:lang w:eastAsia="ar-SA"/>
        </w:rPr>
        <w:t>закупки</w:t>
      </w:r>
      <w:proofErr w:type="gramEnd"/>
      <w:r w:rsidRPr="001370AB">
        <w:rPr>
          <w:rFonts w:eastAsia="Times New Roman" w:cs="Times New Roman"/>
          <w:szCs w:val="24"/>
          <w:u w:val="single"/>
          <w:lang w:eastAsia="ar-SA"/>
        </w:rPr>
        <w:t xml:space="preserve"> невозможно</w:t>
      </w:r>
      <w:r w:rsidRPr="001370AB">
        <w:rPr>
          <w:rFonts w:eastAsia="Times New Roman" w:cs="Times New Roman"/>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eastAsia="Times New Roman" w:cs="Times New Roman"/>
          <w:b/>
          <w:szCs w:val="24"/>
          <w:lang w:eastAsia="ar-SA"/>
        </w:rPr>
        <w:t xml:space="preserve">письмо, содержащее обязательство о предоставлении решения об одобрении крупной сделки </w:t>
      </w:r>
      <w:r w:rsidRPr="001370AB">
        <w:rPr>
          <w:rFonts w:eastAsia="Times New Roman" w:cs="Times New Roman"/>
          <w:szCs w:val="24"/>
          <w:lang w:eastAsia="ar-SA"/>
        </w:rPr>
        <w:t>в случае признания его Победителем закупки</w:t>
      </w:r>
      <w:r w:rsidR="00ED2748">
        <w:rPr>
          <w:rFonts w:eastAsia="Times New Roman" w:cs="Times New Roman"/>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eastAsia="Times New Roman" w:cs="Times New Roman"/>
          <w:b/>
          <w:bCs/>
          <w:lang w:eastAsia="ar-SA"/>
        </w:rPr>
      </w:pPr>
      <w:r w:rsidRPr="001370AB">
        <w:rPr>
          <w:rFonts w:eastAsia="Times New Roman" w:cs="Times New Roman"/>
          <w:szCs w:val="24"/>
          <w:u w:val="single"/>
          <w:lang w:eastAsia="ar-SA"/>
        </w:rPr>
        <w:t>В случае</w:t>
      </w:r>
      <w:proofErr w:type="gramStart"/>
      <w:r w:rsidRPr="001370AB">
        <w:rPr>
          <w:rFonts w:eastAsia="Times New Roman" w:cs="Times New Roman"/>
          <w:szCs w:val="24"/>
          <w:u w:val="single"/>
          <w:lang w:eastAsia="ar-SA"/>
        </w:rPr>
        <w:t>,</w:t>
      </w:r>
      <w:proofErr w:type="gramEnd"/>
      <w:r w:rsidRPr="001370AB">
        <w:rPr>
          <w:rFonts w:eastAsia="Times New Roman" w:cs="Times New Roman"/>
          <w:szCs w:val="24"/>
          <w:u w:val="single"/>
          <w:lang w:eastAsia="ar-SA"/>
        </w:rPr>
        <w:t xml:space="preserve"> если для Участника закупки </w:t>
      </w:r>
      <w:r w:rsidR="002A4C0B" w:rsidRPr="002A4C0B">
        <w:rPr>
          <w:rFonts w:eastAsia="Times New Roman" w:cs="Times New Roman"/>
          <w:szCs w:val="24"/>
          <w:u w:val="single"/>
          <w:lang w:eastAsia="ar-SA"/>
        </w:rPr>
        <w:t>выполнение работ</w:t>
      </w:r>
      <w:r w:rsidRPr="001370AB">
        <w:rPr>
          <w:rFonts w:eastAsia="Times New Roman" w:cs="Times New Roman"/>
          <w:szCs w:val="24"/>
          <w:u w:val="single"/>
          <w:lang w:eastAsia="ar-SA"/>
        </w:rPr>
        <w:t>, являющ</w:t>
      </w:r>
      <w:r w:rsidR="002A4C0B">
        <w:rPr>
          <w:rFonts w:eastAsia="Times New Roman" w:cs="Times New Roman"/>
          <w:szCs w:val="24"/>
          <w:u w:val="single"/>
          <w:lang w:eastAsia="ar-SA"/>
        </w:rPr>
        <w:t>ее</w:t>
      </w:r>
      <w:r w:rsidRPr="001370AB">
        <w:rPr>
          <w:rFonts w:eastAsia="Times New Roman" w:cs="Times New Roman"/>
          <w:szCs w:val="24"/>
          <w:u w:val="single"/>
          <w:lang w:eastAsia="ar-SA"/>
        </w:rPr>
        <w:t>ся предметом договора, не является крупной сделкой</w:t>
      </w:r>
      <w:r w:rsidRPr="001370AB">
        <w:rPr>
          <w:rFonts w:eastAsia="Times New Roman" w:cs="Times New Roman"/>
          <w:szCs w:val="24"/>
          <w:lang w:eastAsia="ar-SA"/>
        </w:rPr>
        <w:t xml:space="preserve">, такой Участник закупки </w:t>
      </w:r>
      <w:r w:rsidRPr="001370AB">
        <w:rPr>
          <w:rFonts w:eastAsia="Times New Roman" w:cs="Times New Roman"/>
          <w:b/>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eastAsia="Times New Roman" w:cs="Times New Roman"/>
          <w:b/>
          <w:bCs/>
          <w:lang w:eastAsia="ar-SA"/>
        </w:rPr>
      </w:pPr>
    </w:p>
    <w:p w:rsidR="00305A11" w:rsidRPr="001370AB" w:rsidRDefault="00305A11" w:rsidP="00305A11">
      <w:pPr>
        <w:spacing w:after="0" w:line="240" w:lineRule="auto"/>
        <w:jc w:val="both"/>
        <w:rPr>
          <w:rFonts w:eastAsia="Times New Roman" w:cs="Times New Roman"/>
          <w:bCs/>
          <w:szCs w:val="24"/>
          <w:lang w:eastAsia="ru-RU"/>
        </w:rPr>
      </w:pPr>
      <w:r w:rsidRPr="001370AB">
        <w:rPr>
          <w:rFonts w:eastAsia="Times New Roman" w:cs="Times New Roman"/>
          <w:bCs/>
          <w:lang w:eastAsia="ar-SA"/>
        </w:rPr>
        <w:t xml:space="preserve">- </w:t>
      </w:r>
      <w:r w:rsidRPr="001370AB">
        <w:rPr>
          <w:rFonts w:eastAsia="Times New Roman" w:cs="Times New Roman"/>
          <w:bCs/>
          <w:szCs w:val="24"/>
          <w:lang w:eastAsia="ru-RU"/>
        </w:rPr>
        <w:t xml:space="preserve">заверенные уполномоченным лицом Участника закупки </w:t>
      </w:r>
      <w:r w:rsidRPr="001370AB">
        <w:rPr>
          <w:rFonts w:eastAsia="Times New Roman" w:cs="Times New Roman"/>
          <w:b/>
          <w:bCs/>
          <w:szCs w:val="24"/>
          <w:lang w:eastAsia="ru-RU"/>
        </w:rPr>
        <w:t xml:space="preserve">копии бухгалтерского баланса и отчета о финансовых результатах за 2015 год </w:t>
      </w:r>
      <w:r w:rsidRPr="001370AB">
        <w:rPr>
          <w:rFonts w:eastAsia="Times New Roman" w:cs="Times New Roman"/>
          <w:bCs/>
          <w:szCs w:val="24"/>
          <w:lang w:eastAsia="ru-RU"/>
        </w:rPr>
        <w:t xml:space="preserve">поданных </w:t>
      </w:r>
      <w:proofErr w:type="gramStart"/>
      <w:r w:rsidRPr="001370AB">
        <w:rPr>
          <w:rFonts w:eastAsia="Times New Roman" w:cs="Times New Roman"/>
          <w:bCs/>
          <w:szCs w:val="24"/>
          <w:lang w:eastAsia="ru-RU"/>
        </w:rPr>
        <w:t>в установленном порядке в налоговую инспекцию по месту регистрации Участника закупки с отметкой о приеме</w:t>
      </w:r>
      <w:proofErr w:type="gramEnd"/>
      <w:r w:rsidRPr="001370AB">
        <w:rPr>
          <w:rFonts w:eastAsia="Times New Roman" w:cs="Times New Roman"/>
          <w:bCs/>
          <w:szCs w:val="24"/>
          <w:lang w:eastAsia="ru-RU"/>
        </w:rPr>
        <w:t xml:space="preserve">. </w:t>
      </w:r>
    </w:p>
    <w:p w:rsidR="00305A11" w:rsidRPr="001370AB" w:rsidRDefault="00305A11" w:rsidP="00305A11">
      <w:pPr>
        <w:spacing w:after="0" w:line="240" w:lineRule="auto"/>
        <w:ind w:firstLine="426"/>
        <w:jc w:val="both"/>
        <w:rPr>
          <w:rFonts w:eastAsia="Times New Roman" w:cs="Times New Roman"/>
          <w:b/>
          <w:bCs/>
          <w:lang w:eastAsia="ru-RU"/>
        </w:rPr>
      </w:pPr>
      <w:r w:rsidRPr="001370AB">
        <w:rPr>
          <w:rFonts w:eastAsia="Times New Roman" w:cs="Times New Roman"/>
          <w:bCs/>
          <w:lang w:eastAsia="ru-RU"/>
        </w:rPr>
        <w:t>Если бухгалтерский баланс</w:t>
      </w:r>
      <w:r w:rsidRPr="001370AB">
        <w:rPr>
          <w:rFonts w:ascii="Calibri" w:eastAsia="Calibri" w:hAnsi="Calibri" w:cs="Times New Roman"/>
        </w:rPr>
        <w:t xml:space="preserve"> </w:t>
      </w:r>
      <w:r w:rsidRPr="001370AB">
        <w:rPr>
          <w:rFonts w:eastAsia="Times New Roman" w:cs="Times New Roman"/>
          <w:bCs/>
          <w:lang w:eastAsia="ru-RU"/>
        </w:rPr>
        <w:t>и отчет о финансовых результатах были поданы в электронном виде - необходимо предоставить заверенн</w:t>
      </w:r>
      <w:r w:rsidR="00A16679">
        <w:rPr>
          <w:rFonts w:eastAsia="Times New Roman" w:cs="Times New Roman"/>
          <w:bCs/>
          <w:lang w:eastAsia="ru-RU"/>
        </w:rPr>
        <w:t>ые</w:t>
      </w:r>
      <w:r w:rsidRPr="001370AB">
        <w:rPr>
          <w:rFonts w:eastAsia="Times New Roman" w:cs="Times New Roman"/>
          <w:bCs/>
          <w:lang w:eastAsia="ru-RU"/>
        </w:rPr>
        <w:t xml:space="preserve"> уполномоченным лицом Участника закупки </w:t>
      </w:r>
      <w:r w:rsidRPr="001370AB">
        <w:rPr>
          <w:rFonts w:eastAsia="Times New Roman" w:cs="Times New Roman"/>
          <w:b/>
          <w:bCs/>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eastAsia="Times New Roman" w:cs="Times New Roman"/>
          <w:bCs/>
          <w:u w:val="single"/>
          <w:lang w:eastAsia="ru-RU"/>
        </w:rPr>
      </w:pPr>
      <w:r w:rsidRPr="001370AB">
        <w:rPr>
          <w:rFonts w:eastAsia="Times New Roman" w:cs="Times New Roman"/>
          <w:bCs/>
          <w:u w:val="single"/>
          <w:lang w:eastAsia="ru-RU"/>
        </w:rPr>
        <w:t>Некоммерческие организации</w:t>
      </w:r>
      <w:r w:rsidRPr="001370AB">
        <w:rPr>
          <w:rFonts w:eastAsia="Times New Roman" w:cs="Times New Roman"/>
          <w:bCs/>
          <w:lang w:eastAsia="ru-RU"/>
        </w:rPr>
        <w:t xml:space="preserve"> предоставляют заверенные уполномоченным лицом Участника закупки </w:t>
      </w:r>
      <w:r w:rsidRPr="001370AB">
        <w:rPr>
          <w:rFonts w:eastAsia="Times New Roman" w:cs="Times New Roman"/>
          <w:b/>
          <w:bCs/>
          <w:lang w:eastAsia="ru-RU"/>
        </w:rPr>
        <w:t>копии баланса и отчета о целевом использовании средств</w:t>
      </w:r>
      <w:r w:rsidRPr="001370AB">
        <w:rPr>
          <w:rFonts w:eastAsia="Times New Roman" w:cs="Times New Roman"/>
          <w:bCs/>
          <w:lang w:eastAsia="ru-RU"/>
        </w:rPr>
        <w:t>.</w:t>
      </w:r>
      <w:r w:rsidRPr="001370AB">
        <w:rPr>
          <w:rFonts w:eastAsia="Times New Roman" w:cs="Times New Roman"/>
          <w:bCs/>
          <w:u w:val="single"/>
          <w:lang w:eastAsia="ru-RU"/>
        </w:rPr>
        <w:t xml:space="preserve"> </w:t>
      </w:r>
    </w:p>
    <w:p w:rsidR="00305A11" w:rsidRPr="001370AB" w:rsidRDefault="00305A11" w:rsidP="00305A11">
      <w:pPr>
        <w:suppressAutoHyphens/>
        <w:spacing w:after="0" w:line="240" w:lineRule="auto"/>
        <w:ind w:firstLine="426"/>
        <w:jc w:val="both"/>
        <w:rPr>
          <w:rFonts w:eastAsia="Times New Roman" w:cs="Times New Roman"/>
          <w:bCs/>
          <w:lang w:eastAsia="ru-RU"/>
        </w:rPr>
      </w:pPr>
      <w:r w:rsidRPr="001370AB">
        <w:rPr>
          <w:rFonts w:eastAsia="Times New Roman" w:cs="Times New Roman"/>
          <w:bCs/>
          <w:u w:val="single"/>
          <w:lang w:eastAsia="ru-RU"/>
        </w:rPr>
        <w:lastRenderedPageBreak/>
        <w:t>Организации, зарегистрированные после 1 января 2016</w:t>
      </w:r>
      <w:r w:rsidRPr="001370AB">
        <w:rPr>
          <w:rFonts w:eastAsia="Times New Roman" w:cs="Times New Roman"/>
          <w:bCs/>
          <w:szCs w:val="24"/>
          <w:u w:val="single"/>
          <w:lang w:eastAsia="ru-RU"/>
        </w:rPr>
        <w:t xml:space="preserve"> </w:t>
      </w:r>
      <w:r w:rsidRPr="001370AB">
        <w:rPr>
          <w:rFonts w:eastAsia="Times New Roman" w:cs="Times New Roman"/>
          <w:bCs/>
          <w:u w:val="single"/>
          <w:lang w:eastAsia="ru-RU"/>
        </w:rPr>
        <w:t>года</w:t>
      </w:r>
      <w:r w:rsidRPr="001370AB">
        <w:rPr>
          <w:rFonts w:eastAsia="Times New Roman" w:cs="Times New Roman"/>
          <w:bCs/>
          <w:lang w:eastAsia="ru-RU"/>
        </w:rPr>
        <w:t xml:space="preserve">, предоставляют: </w:t>
      </w:r>
      <w:r w:rsidRPr="001370AB">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1370AB">
        <w:rPr>
          <w:rFonts w:eastAsia="Times New Roman" w:cs="Times New Roman"/>
          <w:bCs/>
          <w:lang w:eastAsia="ru-RU"/>
        </w:rPr>
        <w:t>.</w:t>
      </w:r>
    </w:p>
    <w:p w:rsidR="00305A11" w:rsidRPr="008379B1" w:rsidRDefault="00305A11" w:rsidP="00305A11">
      <w:pPr>
        <w:suppressAutoHyphens/>
        <w:spacing w:after="0" w:line="240" w:lineRule="auto"/>
        <w:ind w:firstLine="426"/>
        <w:jc w:val="both"/>
        <w:rPr>
          <w:rFonts w:eastAsia="Times New Roman" w:cs="Times New Roman"/>
          <w:bCs/>
          <w:lang w:eastAsia="ar-SA"/>
        </w:rPr>
      </w:pPr>
      <w:r w:rsidRPr="001370AB">
        <w:rPr>
          <w:rFonts w:eastAsia="Times New Roman" w:cs="Times New Roman"/>
          <w:bCs/>
          <w:u w:val="single"/>
          <w:lang w:eastAsia="ru-RU"/>
        </w:rPr>
        <w:t>Индивидуальные предприниматели не предоставляют бухгалтерскую отчетность,</w:t>
      </w:r>
      <w:r w:rsidRPr="001370AB">
        <w:rPr>
          <w:rFonts w:eastAsia="Times New Roman" w:cs="Times New Roman"/>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eastAsia="Times New Roman" w:cs="Times New Roman"/>
          <w:szCs w:val="24"/>
          <w:lang w:eastAsia="ar-SA"/>
        </w:rPr>
        <w:t xml:space="preserve"> В таком случае, и</w:t>
      </w:r>
      <w:r w:rsidRPr="001370AB">
        <w:rPr>
          <w:rFonts w:eastAsia="Times New Roman" w:cs="Times New Roman"/>
          <w:bCs/>
          <w:lang w:eastAsia="ru-RU"/>
        </w:rPr>
        <w:t xml:space="preserve">ндивидуальные предприниматели предоставляют </w:t>
      </w:r>
      <w:r w:rsidRPr="001370AB">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1370AB">
        <w:rPr>
          <w:rFonts w:eastAsia="Times New Roman" w:cs="Times New Roman"/>
          <w:bCs/>
          <w:lang w:eastAsia="ar-SA"/>
        </w:rPr>
        <w:t>;</w:t>
      </w:r>
    </w:p>
    <w:p w:rsidR="00305A11" w:rsidRPr="004755D3" w:rsidRDefault="00305A11" w:rsidP="00305A11">
      <w:pPr>
        <w:overflowPunct w:val="0"/>
        <w:autoSpaceDE w:val="0"/>
        <w:autoSpaceDN w:val="0"/>
        <w:adjustRightInd w:val="0"/>
        <w:spacing w:after="0" w:line="240" w:lineRule="auto"/>
        <w:jc w:val="both"/>
        <w:rPr>
          <w:rFonts w:eastAsia="Times New Roman" w:cs="Times New Roman"/>
          <w:bCs/>
          <w:szCs w:val="24"/>
          <w:lang w:eastAsia="ru-RU"/>
        </w:rPr>
      </w:pPr>
    </w:p>
    <w:p w:rsidR="00360B66" w:rsidRDefault="00413367" w:rsidP="004755D3">
      <w:pPr>
        <w:suppressAutoHyphens/>
        <w:spacing w:line="240" w:lineRule="auto"/>
        <w:ind w:firstLine="567"/>
        <w:jc w:val="both"/>
        <w:rPr>
          <w:rFonts w:eastAsia="Calibri" w:cs="Times New Roman"/>
          <w:b/>
          <w:szCs w:val="24"/>
          <w:lang w:eastAsia="ru-RU"/>
        </w:rPr>
      </w:pPr>
      <w:r w:rsidRPr="004755D3">
        <w:rPr>
          <w:rFonts w:eastAsia="Times New Roman" w:cs="Times New Roman"/>
          <w:bCs/>
          <w:szCs w:val="24"/>
          <w:lang w:eastAsia="ar-SA"/>
        </w:rPr>
        <w:t xml:space="preserve">- </w:t>
      </w:r>
      <w:r w:rsidR="003A55C7" w:rsidRPr="004755D3">
        <w:rPr>
          <w:rFonts w:eastAsia="Calibri" w:cs="Times New Roman"/>
          <w:b/>
          <w:szCs w:val="24"/>
          <w:lang w:eastAsia="ar-SA"/>
        </w:rPr>
        <w:t xml:space="preserve">копии документов, подтверждающих выполнение </w:t>
      </w:r>
      <w:r w:rsidR="00954A90" w:rsidRPr="003F38B4">
        <w:rPr>
          <w:rFonts w:eastAsia="Calibri"/>
          <w:b/>
          <w:szCs w:val="24"/>
        </w:rPr>
        <w:t>аналогичных  работ</w:t>
      </w:r>
      <w:r w:rsidR="003A55C7" w:rsidRPr="004755D3">
        <w:rPr>
          <w:rFonts w:eastAsia="Calibri" w:cs="Times New Roman"/>
          <w:b/>
          <w:szCs w:val="24"/>
          <w:lang w:eastAsia="ar-SA"/>
        </w:rPr>
        <w:t xml:space="preserve"> </w:t>
      </w:r>
      <w:r w:rsidR="003A55C7" w:rsidRPr="004755D3">
        <w:rPr>
          <w:rFonts w:eastAsia="Calibri" w:cs="Times New Roman"/>
          <w:szCs w:val="24"/>
          <w:lang w:eastAsia="ar-SA"/>
        </w:rPr>
        <w:t>(справка о стоимости выполненных работ и затрат (форма КС-3) и т.п.), заверенные уполномоченным лицом Участника закупки</w:t>
      </w:r>
      <w:r w:rsidRPr="004755D3">
        <w:rPr>
          <w:rFonts w:eastAsia="Calibri" w:cs="Times New Roman"/>
          <w:szCs w:val="24"/>
          <w:lang w:eastAsia="ru-RU"/>
        </w:rPr>
        <w:t>,</w:t>
      </w:r>
      <w:r w:rsidRPr="004755D3">
        <w:rPr>
          <w:rFonts w:eastAsia="Calibri" w:cs="Times New Roman"/>
          <w:b/>
          <w:szCs w:val="24"/>
          <w:lang w:eastAsia="ru-RU"/>
        </w:rPr>
        <w:t xml:space="preserve"> </w:t>
      </w:r>
      <w:r w:rsidR="004755D3" w:rsidRPr="004755D3">
        <w:rPr>
          <w:bCs/>
          <w:szCs w:val="24"/>
          <w:lang w:eastAsia="ar-SA"/>
        </w:rPr>
        <w:t xml:space="preserve">указанных в </w:t>
      </w:r>
      <w:r w:rsidR="00416E7E">
        <w:rPr>
          <w:bCs/>
          <w:szCs w:val="24"/>
          <w:lang w:eastAsia="ar-SA"/>
        </w:rPr>
        <w:t>«С</w:t>
      </w:r>
      <w:r w:rsidR="004755D3" w:rsidRPr="004755D3">
        <w:rPr>
          <w:bCs/>
          <w:szCs w:val="24"/>
          <w:lang w:eastAsia="ar-SA"/>
        </w:rPr>
        <w:t>правке о перечне</w:t>
      </w:r>
      <w:r w:rsidR="00273A09">
        <w:rPr>
          <w:bCs/>
          <w:szCs w:val="24"/>
          <w:lang w:eastAsia="ar-SA"/>
        </w:rPr>
        <w:t xml:space="preserve"> и объемах выполнения</w:t>
      </w:r>
      <w:r w:rsidR="00F60A68">
        <w:rPr>
          <w:bCs/>
          <w:szCs w:val="24"/>
          <w:lang w:eastAsia="ar-SA"/>
        </w:rPr>
        <w:t xml:space="preserve"> договоров по аналогичным</w:t>
      </w:r>
      <w:r w:rsidR="00273A09">
        <w:rPr>
          <w:bCs/>
          <w:szCs w:val="24"/>
          <w:lang w:eastAsia="ar-SA"/>
        </w:rPr>
        <w:t xml:space="preserve"> работ</w:t>
      </w:r>
      <w:r w:rsidR="00F60A68">
        <w:rPr>
          <w:bCs/>
          <w:szCs w:val="24"/>
          <w:lang w:eastAsia="ar-SA"/>
        </w:rPr>
        <w:t>ам</w:t>
      </w:r>
      <w:r w:rsidR="00416E7E">
        <w:rPr>
          <w:color w:val="000000"/>
          <w:szCs w:val="24"/>
          <w:shd w:val="clear" w:color="auto" w:fill="FFFFFF"/>
          <w:lang w:eastAsia="ar-SA"/>
        </w:rPr>
        <w:t>»</w:t>
      </w:r>
      <w:r w:rsidR="004755D3" w:rsidRPr="004755D3">
        <w:rPr>
          <w:bCs/>
          <w:szCs w:val="24"/>
          <w:lang w:eastAsia="ar-SA"/>
        </w:rPr>
        <w:t xml:space="preserve"> за 2013-2015 </w:t>
      </w:r>
      <w:r w:rsidR="00886F3A">
        <w:rPr>
          <w:bCs/>
          <w:szCs w:val="24"/>
          <w:lang w:eastAsia="ar-SA"/>
        </w:rPr>
        <w:t xml:space="preserve">годы </w:t>
      </w:r>
      <w:r w:rsidRPr="004755D3">
        <w:rPr>
          <w:rFonts w:eastAsia="Calibri" w:cs="Times New Roman"/>
          <w:bCs/>
          <w:szCs w:val="24"/>
          <w:lang w:eastAsia="ar-SA"/>
        </w:rPr>
        <w:t>(форма </w:t>
      </w:r>
      <w:r w:rsidR="00AC3F79" w:rsidRPr="004755D3">
        <w:rPr>
          <w:rFonts w:eastAsia="Calibri" w:cs="Times New Roman"/>
          <w:bCs/>
          <w:szCs w:val="24"/>
          <w:lang w:eastAsia="ar-SA"/>
        </w:rPr>
        <w:t>5</w:t>
      </w:r>
      <w:r w:rsidRPr="004755D3">
        <w:rPr>
          <w:rFonts w:eastAsia="Calibri" w:cs="Times New Roman"/>
          <w:szCs w:val="24"/>
          <w:lang w:eastAsia="ru-RU"/>
        </w:rPr>
        <w:t xml:space="preserve"> Приложения №</w:t>
      </w:r>
      <w:r w:rsidR="00920AAF" w:rsidRPr="004755D3">
        <w:rPr>
          <w:rFonts w:eastAsia="Calibri" w:cs="Times New Roman"/>
          <w:szCs w:val="24"/>
          <w:lang w:eastAsia="ru-RU"/>
        </w:rPr>
        <w:t> </w:t>
      </w:r>
      <w:r w:rsidRPr="004755D3">
        <w:rPr>
          <w:rFonts w:eastAsia="Calibri" w:cs="Times New Roman"/>
          <w:szCs w:val="24"/>
          <w:lang w:eastAsia="ru-RU"/>
        </w:rPr>
        <w:t xml:space="preserve">1 </w:t>
      </w:r>
      <w:r w:rsidR="00AC3F79" w:rsidRPr="004755D3">
        <w:rPr>
          <w:rFonts w:eastAsia="Calibri" w:cs="Times New Roman"/>
          <w:szCs w:val="24"/>
          <w:lang w:eastAsia="ru-RU"/>
        </w:rPr>
        <w:t xml:space="preserve">к </w:t>
      </w:r>
      <w:r w:rsidRPr="004755D3">
        <w:rPr>
          <w:rFonts w:eastAsia="Calibri" w:cs="Times New Roman"/>
          <w:szCs w:val="24"/>
          <w:lang w:eastAsia="ru-RU"/>
        </w:rPr>
        <w:t>Документации)</w:t>
      </w:r>
      <w:r w:rsidRPr="004755D3">
        <w:rPr>
          <w:rFonts w:eastAsia="Calibri" w:cs="Times New Roman"/>
          <w:b/>
          <w:szCs w:val="24"/>
          <w:lang w:eastAsia="ru-RU"/>
        </w:rPr>
        <w:t xml:space="preserve"> </w:t>
      </w:r>
      <w:r w:rsidRPr="004755D3">
        <w:rPr>
          <w:rFonts w:eastAsia="Calibri" w:cs="Times New Roman"/>
          <w:szCs w:val="24"/>
          <w:lang w:eastAsia="ru-RU"/>
        </w:rPr>
        <w:t>(на усмотрение Участника</w:t>
      </w:r>
      <w:r w:rsidR="00A850F5">
        <w:rPr>
          <w:rFonts w:eastAsia="Calibri" w:cs="Times New Roman"/>
          <w:szCs w:val="24"/>
          <w:lang w:eastAsia="ru-RU"/>
        </w:rPr>
        <w:t xml:space="preserve"> закупки</w:t>
      </w:r>
      <w:r w:rsidRPr="004755D3">
        <w:rPr>
          <w:rFonts w:eastAsia="Calibri" w:cs="Times New Roman"/>
          <w:szCs w:val="24"/>
          <w:lang w:eastAsia="ru-RU"/>
        </w:rPr>
        <w:t>).</w:t>
      </w:r>
      <w:r w:rsidRPr="004755D3">
        <w:rPr>
          <w:rFonts w:eastAsia="Calibri" w:cs="Times New Roman"/>
          <w:b/>
          <w:szCs w:val="24"/>
          <w:lang w:eastAsia="ru-RU"/>
        </w:rPr>
        <w:t xml:space="preserve"> </w:t>
      </w:r>
    </w:p>
    <w:p w:rsidR="004755D3" w:rsidRPr="00A850F5" w:rsidRDefault="00413367" w:rsidP="004755D3">
      <w:pPr>
        <w:suppressAutoHyphens/>
        <w:spacing w:line="240" w:lineRule="auto"/>
        <w:ind w:firstLine="567"/>
        <w:jc w:val="both"/>
        <w:rPr>
          <w:rFonts w:eastAsia="Calibri" w:cs="Times New Roman"/>
          <w:i/>
          <w:szCs w:val="24"/>
          <w:lang w:eastAsia="ru-RU"/>
        </w:rPr>
      </w:pPr>
      <w:proofErr w:type="gramStart"/>
      <w:r w:rsidRPr="00A850F5">
        <w:rPr>
          <w:rFonts w:eastAsia="Calibri" w:cs="Times New Roman"/>
          <w:i/>
          <w:szCs w:val="24"/>
          <w:lang w:eastAsia="ru-RU"/>
        </w:rPr>
        <w:t>Так как</w:t>
      </w:r>
      <w:r w:rsidRPr="00A850F5">
        <w:rPr>
          <w:rFonts w:eastAsia="Calibri" w:cs="Times New Roman"/>
          <w:i/>
          <w:szCs w:val="24"/>
          <w:lang w:eastAsia="ar-SA"/>
        </w:rPr>
        <w:t xml:space="preserve"> </w:t>
      </w:r>
      <w:r w:rsidR="003A55C7" w:rsidRPr="00A850F5">
        <w:rPr>
          <w:rFonts w:eastAsia="Calibri" w:cs="Times New Roman"/>
          <w:i/>
          <w:szCs w:val="24"/>
          <w:lang w:eastAsia="ru-RU"/>
        </w:rPr>
        <w:t xml:space="preserve">опыт выполнения </w:t>
      </w:r>
      <w:r w:rsidR="00273A09">
        <w:rPr>
          <w:rFonts w:eastAsia="Calibri" w:cs="Times New Roman"/>
          <w:i/>
          <w:szCs w:val="24"/>
          <w:lang w:eastAsia="ru-RU"/>
        </w:rPr>
        <w:t>аналогичных работ</w:t>
      </w:r>
      <w:r w:rsidR="003A55C7" w:rsidRPr="00A850F5">
        <w:rPr>
          <w:rFonts w:eastAsia="Calibri" w:cs="Times New Roman"/>
          <w:i/>
          <w:szCs w:val="24"/>
          <w:lang w:eastAsia="ru-RU"/>
        </w:rPr>
        <w:t xml:space="preserve"> </w:t>
      </w:r>
      <w:r w:rsidRPr="00A850F5">
        <w:rPr>
          <w:rFonts w:eastAsia="Calibri" w:cs="Times New Roman"/>
          <w:i/>
          <w:szCs w:val="24"/>
          <w:lang w:eastAsia="ru-RU"/>
        </w:rPr>
        <w:t xml:space="preserve">является критерием оценки Участников, то </w:t>
      </w:r>
      <w:r w:rsidR="004755D3" w:rsidRPr="00A850F5">
        <w:rPr>
          <w:rFonts w:eastAsia="Calibri" w:cs="Times New Roman"/>
          <w:i/>
          <w:szCs w:val="24"/>
          <w:lang w:eastAsia="ru-RU"/>
        </w:rPr>
        <w:t>в случае не указания</w:t>
      </w:r>
      <w:r w:rsidR="00273A09">
        <w:rPr>
          <w:rFonts w:eastAsia="Calibri" w:cs="Times New Roman"/>
          <w:i/>
          <w:szCs w:val="24"/>
          <w:lang w:eastAsia="ru-RU"/>
        </w:rPr>
        <w:t xml:space="preserve"> сведений по объему выполнения договоров по аналогичным работам</w:t>
      </w:r>
      <w:r w:rsidR="004755D3" w:rsidRPr="00A850F5">
        <w:rPr>
          <w:rFonts w:eastAsia="Calibri" w:cs="Times New Roman"/>
          <w:i/>
          <w:szCs w:val="24"/>
          <w:lang w:eastAsia="ru-RU"/>
        </w:rPr>
        <w:t xml:space="preserve"> в </w:t>
      </w:r>
      <w:r w:rsidR="00416E7E" w:rsidRPr="00A850F5">
        <w:rPr>
          <w:rFonts w:eastAsia="Calibri" w:cs="Times New Roman"/>
          <w:bCs/>
          <w:i/>
          <w:szCs w:val="24"/>
          <w:lang w:eastAsia="ru-RU"/>
        </w:rPr>
        <w:t>«Справке</w:t>
      </w:r>
      <w:r w:rsidR="00273A09">
        <w:rPr>
          <w:rFonts w:eastAsia="Calibri" w:cs="Times New Roman"/>
          <w:bCs/>
          <w:i/>
          <w:szCs w:val="24"/>
          <w:lang w:eastAsia="ru-RU"/>
        </w:rPr>
        <w:t xml:space="preserve"> о перечне и объемах выполнения </w:t>
      </w:r>
      <w:r w:rsidR="00416E7E" w:rsidRPr="00A850F5">
        <w:rPr>
          <w:rFonts w:eastAsia="Calibri" w:cs="Times New Roman"/>
          <w:bCs/>
          <w:i/>
          <w:szCs w:val="24"/>
          <w:lang w:eastAsia="ru-RU"/>
        </w:rPr>
        <w:t>договоров</w:t>
      </w:r>
      <w:r w:rsidR="00273A09">
        <w:rPr>
          <w:rFonts w:eastAsia="Calibri" w:cs="Times New Roman"/>
          <w:bCs/>
          <w:i/>
          <w:szCs w:val="24"/>
          <w:lang w:eastAsia="ru-RU"/>
        </w:rPr>
        <w:t xml:space="preserve"> по аналогичным работам</w:t>
      </w:r>
      <w:r w:rsidR="00416E7E" w:rsidRPr="00A850F5">
        <w:rPr>
          <w:rFonts w:eastAsia="Calibri" w:cs="Times New Roman"/>
          <w:i/>
          <w:szCs w:val="24"/>
          <w:lang w:eastAsia="ru-RU"/>
        </w:rPr>
        <w:t>»</w:t>
      </w:r>
      <w:r w:rsidR="00416E7E" w:rsidRPr="00A850F5">
        <w:rPr>
          <w:rFonts w:eastAsia="Calibri" w:cs="Times New Roman"/>
          <w:bCs/>
          <w:i/>
          <w:szCs w:val="24"/>
          <w:lang w:eastAsia="ru-RU"/>
        </w:rPr>
        <w:t xml:space="preserve"> за 2013-2015 годы (форма 5</w:t>
      </w:r>
      <w:r w:rsidR="00416E7E" w:rsidRPr="00A850F5">
        <w:rPr>
          <w:rFonts w:eastAsia="Calibri" w:cs="Times New Roman"/>
          <w:i/>
          <w:szCs w:val="24"/>
          <w:lang w:eastAsia="ru-RU"/>
        </w:rPr>
        <w:t xml:space="preserve"> Приложения № 1 к Документации),</w:t>
      </w:r>
      <w:r w:rsidR="004755D3" w:rsidRPr="00A850F5">
        <w:rPr>
          <w:rFonts w:eastAsia="Calibri" w:cs="Times New Roman"/>
          <w:i/>
          <w:szCs w:val="24"/>
          <w:lang w:eastAsia="ru-RU"/>
        </w:rPr>
        <w:t xml:space="preserve"> а также не предоставления копий документов, подтверждающих выполнение </w:t>
      </w:r>
      <w:r w:rsidR="00273A09">
        <w:rPr>
          <w:rFonts w:eastAsia="Calibri" w:cs="Times New Roman"/>
          <w:i/>
          <w:szCs w:val="24"/>
          <w:lang w:eastAsia="ru-RU"/>
        </w:rPr>
        <w:t>аналогичных работ</w:t>
      </w:r>
      <w:r w:rsidR="004755D3" w:rsidRPr="00A850F5">
        <w:rPr>
          <w:rFonts w:eastAsia="Calibri" w:cs="Times New Roman"/>
          <w:i/>
          <w:szCs w:val="24"/>
          <w:lang w:eastAsia="ru-RU"/>
        </w:rPr>
        <w:t xml:space="preserve"> (справка о стоимости выполненных работ и затрат</w:t>
      </w:r>
      <w:proofErr w:type="gramEnd"/>
      <w:r w:rsidR="004755D3" w:rsidRPr="00A850F5">
        <w:rPr>
          <w:rFonts w:eastAsia="Calibri" w:cs="Times New Roman"/>
          <w:i/>
          <w:szCs w:val="24"/>
          <w:lang w:eastAsia="ru-RU"/>
        </w:rPr>
        <w:t xml:space="preserve"> (</w:t>
      </w:r>
      <w:proofErr w:type="gramStart"/>
      <w:r w:rsidR="004755D3" w:rsidRPr="00A850F5">
        <w:rPr>
          <w:rFonts w:eastAsia="Calibri" w:cs="Times New Roman"/>
          <w:i/>
          <w:szCs w:val="24"/>
          <w:lang w:eastAsia="ru-RU"/>
        </w:rPr>
        <w:t>форма КС-3) и т.п.), заявке такого Участника</w:t>
      </w:r>
      <w:r w:rsidR="00416E7E" w:rsidRPr="00A850F5">
        <w:rPr>
          <w:rFonts w:eastAsia="Calibri" w:cs="Times New Roman"/>
          <w:i/>
          <w:szCs w:val="24"/>
          <w:lang w:eastAsia="ru-RU"/>
        </w:rPr>
        <w:t xml:space="preserve"> закупки </w:t>
      </w:r>
      <w:r w:rsidR="004755D3" w:rsidRPr="00A850F5">
        <w:rPr>
          <w:rFonts w:eastAsia="Calibri" w:cs="Times New Roman"/>
          <w:i/>
          <w:szCs w:val="24"/>
          <w:lang w:eastAsia="ru-RU"/>
        </w:rPr>
        <w:t xml:space="preserve"> будет присуждаться 0 баллов по данному критерию.</w:t>
      </w:r>
      <w:proofErr w:type="gramEnd"/>
    </w:p>
    <w:p w:rsidR="004755D3" w:rsidRPr="00A850F5" w:rsidRDefault="004755D3" w:rsidP="004755D3">
      <w:pPr>
        <w:suppressAutoHyphens/>
        <w:spacing w:line="240" w:lineRule="auto"/>
        <w:ind w:firstLine="567"/>
        <w:jc w:val="both"/>
        <w:rPr>
          <w:rFonts w:eastAsia="Calibri" w:cs="Times New Roman"/>
          <w:i/>
          <w:szCs w:val="24"/>
          <w:lang w:eastAsia="ru-RU"/>
        </w:rPr>
      </w:pPr>
      <w:proofErr w:type="gramStart"/>
      <w:r w:rsidRPr="00A850F5">
        <w:rPr>
          <w:rFonts w:eastAsia="Calibri" w:cs="Times New Roman"/>
          <w:i/>
          <w:szCs w:val="24"/>
          <w:lang w:eastAsia="ru-RU"/>
        </w:rPr>
        <w:t xml:space="preserve">Сведения, указанные в </w:t>
      </w:r>
      <w:r w:rsidR="00416E7E" w:rsidRPr="00A850F5">
        <w:rPr>
          <w:rFonts w:eastAsia="Calibri" w:cs="Times New Roman"/>
          <w:bCs/>
          <w:i/>
          <w:szCs w:val="24"/>
          <w:lang w:eastAsia="ru-RU"/>
        </w:rPr>
        <w:t xml:space="preserve">«Справке о перечне и объемах выполнения договоров </w:t>
      </w:r>
      <w:r w:rsidR="00273A09">
        <w:rPr>
          <w:rFonts w:eastAsia="Calibri" w:cs="Times New Roman"/>
          <w:i/>
          <w:szCs w:val="24"/>
          <w:lang w:eastAsia="ru-RU"/>
        </w:rPr>
        <w:t>по аналогичным работам</w:t>
      </w:r>
      <w:r w:rsidR="00416E7E" w:rsidRPr="00A850F5">
        <w:rPr>
          <w:rFonts w:eastAsia="Calibri" w:cs="Times New Roman"/>
          <w:i/>
          <w:szCs w:val="24"/>
          <w:lang w:eastAsia="ru-RU"/>
        </w:rPr>
        <w:t>»</w:t>
      </w:r>
      <w:r w:rsidR="00416E7E" w:rsidRPr="00A850F5">
        <w:rPr>
          <w:rFonts w:eastAsia="Calibri" w:cs="Times New Roman"/>
          <w:bCs/>
          <w:i/>
          <w:szCs w:val="24"/>
          <w:lang w:eastAsia="ru-RU"/>
        </w:rPr>
        <w:t xml:space="preserve"> за 2013-2015 годы (форма 5</w:t>
      </w:r>
      <w:r w:rsidR="00416E7E" w:rsidRPr="00A850F5">
        <w:rPr>
          <w:rFonts w:eastAsia="Calibri" w:cs="Times New Roman"/>
          <w:i/>
          <w:szCs w:val="24"/>
          <w:lang w:eastAsia="ru-RU"/>
        </w:rPr>
        <w:t xml:space="preserve"> Приложения № 1 к Документации)</w:t>
      </w:r>
      <w:r w:rsidRPr="00A850F5">
        <w:rPr>
          <w:rFonts w:eastAsia="Calibri" w:cs="Times New Roman"/>
          <w:i/>
          <w:szCs w:val="24"/>
          <w:lang w:eastAsia="ru-RU"/>
        </w:rPr>
        <w:t>, но не подтвержденные документами о выполнении</w:t>
      </w:r>
      <w:r w:rsidR="00273A09">
        <w:rPr>
          <w:rFonts w:eastAsia="Calibri" w:cs="Times New Roman"/>
          <w:i/>
          <w:szCs w:val="24"/>
          <w:lang w:eastAsia="ru-RU"/>
        </w:rPr>
        <w:t xml:space="preserve"> аналогичных работ </w:t>
      </w:r>
      <w:r w:rsidR="00A850F5" w:rsidRPr="00A850F5">
        <w:rPr>
          <w:rFonts w:eastAsia="Calibri" w:cs="Times New Roman"/>
          <w:i/>
          <w:szCs w:val="24"/>
          <w:lang w:eastAsia="ru-RU"/>
        </w:rPr>
        <w:t xml:space="preserve"> (справка о стоимости выполненных работ и затрат (форма КС-3) и т.п.)</w:t>
      </w:r>
      <w:r w:rsidRPr="00A850F5">
        <w:rPr>
          <w:rFonts w:eastAsia="Calibri" w:cs="Times New Roman"/>
          <w:i/>
          <w:szCs w:val="24"/>
          <w:lang w:eastAsia="ru-RU"/>
        </w:rPr>
        <w:t>, а также выполненные не в указанный п</w:t>
      </w:r>
      <w:r w:rsidR="00A850F5">
        <w:rPr>
          <w:rFonts w:eastAsia="Calibri" w:cs="Times New Roman"/>
          <w:i/>
          <w:szCs w:val="24"/>
          <w:lang w:eastAsia="ru-RU"/>
        </w:rPr>
        <w:t>ериод не учитываются при оценке</w:t>
      </w:r>
      <w:r w:rsidR="00A850F5" w:rsidRPr="00A850F5">
        <w:rPr>
          <w:rFonts w:eastAsia="Calibri" w:cs="Times New Roman"/>
          <w:i/>
          <w:szCs w:val="24"/>
          <w:lang w:eastAsia="ru-RU"/>
        </w:rPr>
        <w:t>;</w:t>
      </w:r>
      <w:proofErr w:type="gramEnd"/>
    </w:p>
    <w:p w:rsidR="00502EBE" w:rsidRDefault="005D1B5B" w:rsidP="004755D3">
      <w:pPr>
        <w:suppressAutoHyphens/>
        <w:spacing w:line="240" w:lineRule="auto"/>
        <w:ind w:firstLine="567"/>
        <w:jc w:val="both"/>
        <w:rPr>
          <w:rFonts w:eastAsia="Calibri" w:cs="Times New Roman"/>
          <w:b/>
          <w:szCs w:val="24"/>
          <w:lang w:eastAsia="ru-RU"/>
        </w:rPr>
      </w:pPr>
      <w:r w:rsidRPr="005D1B5B">
        <w:rPr>
          <w:rFonts w:eastAsia="Calibri" w:cs="Times New Roman"/>
          <w:szCs w:val="24"/>
          <w:lang w:eastAsia="ru-RU"/>
        </w:rPr>
        <w:t xml:space="preserve">- заверенные уполномоченным лицом Участника </w:t>
      </w:r>
      <w:r w:rsidRPr="00487E2F">
        <w:rPr>
          <w:rFonts w:eastAsia="Times New Roman" w:cs="Times New Roman"/>
          <w:bCs/>
          <w:lang w:eastAsia="ru-RU"/>
        </w:rPr>
        <w:t xml:space="preserve">закупки </w:t>
      </w:r>
      <w:r w:rsidRPr="005D1B5B">
        <w:rPr>
          <w:rFonts w:eastAsia="Calibri" w:cs="Times New Roman"/>
          <w:b/>
          <w:szCs w:val="24"/>
          <w:lang w:eastAsia="ru-RU"/>
        </w:rPr>
        <w:t xml:space="preserve">копии </w:t>
      </w:r>
      <w:r w:rsidR="00EB3CA7" w:rsidRPr="00EB3CA7">
        <w:rPr>
          <w:rFonts w:eastAsia="Calibri" w:cs="Times New Roman"/>
          <w:b/>
          <w:szCs w:val="24"/>
          <w:lang w:eastAsia="ru-RU"/>
        </w:rPr>
        <w:t xml:space="preserve">рекомендательных писем и отзывов </w:t>
      </w:r>
      <w:r w:rsidR="004755D3" w:rsidRPr="004755D3">
        <w:rPr>
          <w:rFonts w:eastAsia="Calibri" w:cs="Times New Roman"/>
          <w:szCs w:val="24"/>
          <w:lang w:eastAsia="ru-RU"/>
        </w:rPr>
        <w:t xml:space="preserve">о выполнении </w:t>
      </w:r>
      <w:r w:rsidR="00273A09">
        <w:rPr>
          <w:rFonts w:eastAsia="Calibri" w:cs="Times New Roman"/>
          <w:szCs w:val="24"/>
          <w:lang w:eastAsia="ru-RU"/>
        </w:rPr>
        <w:t>аналогичных работ</w:t>
      </w:r>
      <w:r w:rsidR="00A850F5">
        <w:rPr>
          <w:rFonts w:eastAsia="Calibri" w:cs="Times New Roman"/>
          <w:szCs w:val="24"/>
          <w:lang w:eastAsia="ru-RU"/>
        </w:rPr>
        <w:t>, указанных в «С</w:t>
      </w:r>
      <w:r w:rsidR="004755D3" w:rsidRPr="004755D3">
        <w:rPr>
          <w:rFonts w:eastAsia="Calibri" w:cs="Times New Roman"/>
          <w:szCs w:val="24"/>
          <w:lang w:eastAsia="ru-RU"/>
        </w:rPr>
        <w:t>правке о перечне и объе</w:t>
      </w:r>
      <w:r w:rsidR="00273A09">
        <w:rPr>
          <w:rFonts w:eastAsia="Calibri" w:cs="Times New Roman"/>
          <w:szCs w:val="24"/>
          <w:lang w:eastAsia="ru-RU"/>
        </w:rPr>
        <w:t>мах выполнения договоров  по аналогичным работам</w:t>
      </w:r>
      <w:r w:rsidR="00A850F5">
        <w:rPr>
          <w:rFonts w:eastAsia="Calibri" w:cs="Times New Roman"/>
          <w:szCs w:val="24"/>
          <w:lang w:eastAsia="ru-RU"/>
        </w:rPr>
        <w:t>»</w:t>
      </w:r>
      <w:r w:rsidR="00E23A2E">
        <w:rPr>
          <w:rFonts w:eastAsia="Calibri" w:cs="Times New Roman"/>
          <w:szCs w:val="24"/>
          <w:lang w:eastAsia="ru-RU"/>
        </w:rPr>
        <w:t xml:space="preserve"> </w:t>
      </w:r>
      <w:r w:rsidR="004755D3" w:rsidRPr="00E23A2E">
        <w:rPr>
          <w:rFonts w:eastAsia="Calibri" w:cs="Times New Roman"/>
          <w:szCs w:val="24"/>
          <w:lang w:eastAsia="ru-RU"/>
        </w:rPr>
        <w:t>за 2013-2015 годы</w:t>
      </w:r>
      <w:r w:rsidR="004755D3" w:rsidRPr="00487E2F">
        <w:rPr>
          <w:rFonts w:eastAsia="Calibri" w:cs="Times New Roman"/>
          <w:bCs/>
          <w:szCs w:val="24"/>
          <w:lang w:eastAsia="ar-SA"/>
        </w:rPr>
        <w:t xml:space="preserve"> (форма </w:t>
      </w:r>
      <w:r w:rsidR="004755D3">
        <w:rPr>
          <w:rFonts w:eastAsia="Calibri" w:cs="Times New Roman"/>
          <w:bCs/>
          <w:szCs w:val="24"/>
          <w:lang w:eastAsia="ar-SA"/>
        </w:rPr>
        <w:t>5</w:t>
      </w:r>
      <w:r w:rsidR="004755D3" w:rsidRPr="00487E2F">
        <w:rPr>
          <w:rFonts w:eastAsia="Calibri" w:cs="Times New Roman"/>
          <w:szCs w:val="24"/>
          <w:lang w:eastAsia="ru-RU"/>
        </w:rPr>
        <w:t xml:space="preserve"> Приложения № 1 </w:t>
      </w:r>
      <w:r w:rsidR="004755D3">
        <w:rPr>
          <w:rFonts w:eastAsia="Calibri" w:cs="Times New Roman"/>
          <w:szCs w:val="24"/>
          <w:lang w:eastAsia="ru-RU"/>
        </w:rPr>
        <w:t xml:space="preserve">к </w:t>
      </w:r>
      <w:r w:rsidR="004755D3" w:rsidRPr="00487E2F">
        <w:rPr>
          <w:rFonts w:eastAsia="Calibri" w:cs="Times New Roman"/>
          <w:szCs w:val="24"/>
          <w:lang w:eastAsia="ru-RU"/>
        </w:rPr>
        <w:t>Документации)</w:t>
      </w:r>
      <w:r w:rsidR="004755D3" w:rsidRPr="00487E2F">
        <w:rPr>
          <w:rFonts w:eastAsia="Calibri" w:cs="Times New Roman"/>
          <w:b/>
          <w:szCs w:val="24"/>
          <w:lang w:eastAsia="ru-RU"/>
        </w:rPr>
        <w:t xml:space="preserve"> </w:t>
      </w:r>
      <w:r w:rsidR="004755D3" w:rsidRPr="00487E2F">
        <w:rPr>
          <w:rFonts w:eastAsia="Calibri" w:cs="Times New Roman"/>
          <w:szCs w:val="24"/>
          <w:lang w:eastAsia="ru-RU"/>
        </w:rPr>
        <w:t>(на усмотрение Участника</w:t>
      </w:r>
      <w:r w:rsidR="00A850F5">
        <w:rPr>
          <w:rFonts w:eastAsia="Calibri" w:cs="Times New Roman"/>
          <w:szCs w:val="24"/>
          <w:lang w:eastAsia="ru-RU"/>
        </w:rPr>
        <w:t xml:space="preserve"> закупки</w:t>
      </w:r>
      <w:r w:rsidR="004755D3" w:rsidRPr="00487E2F">
        <w:rPr>
          <w:rFonts w:eastAsia="Calibri" w:cs="Times New Roman"/>
          <w:szCs w:val="24"/>
          <w:lang w:eastAsia="ru-RU"/>
        </w:rPr>
        <w:t>).</w:t>
      </w:r>
      <w:r w:rsidR="004755D3" w:rsidRPr="00487E2F">
        <w:rPr>
          <w:rFonts w:eastAsia="Calibri" w:cs="Times New Roman"/>
          <w:b/>
          <w:szCs w:val="24"/>
          <w:lang w:eastAsia="ru-RU"/>
        </w:rPr>
        <w:t xml:space="preserve"> </w:t>
      </w:r>
    </w:p>
    <w:p w:rsidR="00A850F5" w:rsidRDefault="00502EBE" w:rsidP="00932F7E">
      <w:pPr>
        <w:suppressAutoHyphens/>
        <w:spacing w:line="240" w:lineRule="auto"/>
        <w:ind w:firstLine="567"/>
        <w:jc w:val="both"/>
        <w:rPr>
          <w:i/>
          <w:szCs w:val="24"/>
          <w:lang w:eastAsia="ru-RU"/>
        </w:rPr>
      </w:pPr>
      <w:proofErr w:type="gramStart"/>
      <w:r w:rsidRPr="00A850F5">
        <w:rPr>
          <w:i/>
          <w:szCs w:val="24"/>
          <w:lang w:eastAsia="ru-RU"/>
        </w:rPr>
        <w:t>Так как оценка заявок по критерию «Деловая репутация»</w:t>
      </w:r>
      <w:r w:rsidRPr="00A850F5">
        <w:rPr>
          <w:i/>
          <w:color w:val="FF0000"/>
          <w:szCs w:val="24"/>
          <w:lang w:eastAsia="ru-RU"/>
        </w:rPr>
        <w:t xml:space="preserve"> </w:t>
      </w:r>
      <w:r w:rsidR="00AF4EB5" w:rsidRPr="00A850F5">
        <w:rPr>
          <w:i/>
          <w:szCs w:val="24"/>
          <w:lang w:eastAsia="ru-RU"/>
        </w:rPr>
        <w:t>осуществляется</w:t>
      </w:r>
      <w:r w:rsidRPr="00A850F5">
        <w:rPr>
          <w:i/>
          <w:szCs w:val="24"/>
          <w:lang w:eastAsia="ru-RU"/>
        </w:rPr>
        <w:t xml:space="preserve"> на основании анализа предоставленных в составе заявки рекомендательных писем и отзывов</w:t>
      </w:r>
      <w:r w:rsidR="00A850F5" w:rsidRPr="00A850F5">
        <w:rPr>
          <w:rFonts w:eastAsia="Times New Roman" w:cs="Times New Roman"/>
          <w:szCs w:val="24"/>
          <w:lang w:eastAsia="ar-SA"/>
        </w:rPr>
        <w:t xml:space="preserve"> </w:t>
      </w:r>
      <w:r w:rsidR="00A850F5" w:rsidRPr="00A850F5">
        <w:rPr>
          <w:i/>
          <w:szCs w:val="24"/>
          <w:lang w:eastAsia="ru-RU"/>
        </w:rPr>
        <w:t>о выполнении</w:t>
      </w:r>
      <w:r w:rsidR="00273A09">
        <w:rPr>
          <w:i/>
          <w:szCs w:val="24"/>
          <w:lang w:eastAsia="ru-RU"/>
        </w:rPr>
        <w:t xml:space="preserve"> аналогичных</w:t>
      </w:r>
      <w:r w:rsidR="00A850F5" w:rsidRPr="00A850F5">
        <w:rPr>
          <w:i/>
          <w:szCs w:val="24"/>
          <w:lang w:eastAsia="ru-RU"/>
        </w:rPr>
        <w:t xml:space="preserve"> </w:t>
      </w:r>
      <w:r w:rsidR="00273A09">
        <w:rPr>
          <w:bCs/>
          <w:i/>
          <w:szCs w:val="24"/>
          <w:lang w:eastAsia="ru-RU"/>
        </w:rPr>
        <w:t xml:space="preserve"> работ</w:t>
      </w:r>
      <w:r w:rsidR="00A850F5" w:rsidRPr="00A850F5">
        <w:rPr>
          <w:i/>
          <w:szCs w:val="24"/>
          <w:lang w:eastAsia="ru-RU"/>
        </w:rPr>
        <w:t>,</w:t>
      </w:r>
      <w:r w:rsidR="00A850F5" w:rsidRPr="00A850F5">
        <w:rPr>
          <w:bCs/>
          <w:i/>
          <w:szCs w:val="24"/>
          <w:lang w:eastAsia="ru-RU"/>
        </w:rPr>
        <w:t xml:space="preserve"> указанных  в «Справке о перечне и объемах выполнения договоров </w:t>
      </w:r>
      <w:r w:rsidR="00273A09">
        <w:rPr>
          <w:i/>
          <w:szCs w:val="24"/>
          <w:lang w:eastAsia="ru-RU"/>
        </w:rPr>
        <w:t>по аналогичным работам</w:t>
      </w:r>
      <w:r w:rsidR="00A850F5" w:rsidRPr="00A850F5">
        <w:rPr>
          <w:i/>
          <w:szCs w:val="24"/>
          <w:lang w:eastAsia="ru-RU"/>
        </w:rPr>
        <w:t>»</w:t>
      </w:r>
      <w:r w:rsidR="00A850F5" w:rsidRPr="00A850F5">
        <w:rPr>
          <w:bCs/>
          <w:i/>
          <w:szCs w:val="24"/>
          <w:lang w:eastAsia="ru-RU"/>
        </w:rPr>
        <w:t xml:space="preserve"> за 2013-2015 годы (форма 5</w:t>
      </w:r>
      <w:r w:rsidR="00A850F5" w:rsidRPr="00A850F5">
        <w:rPr>
          <w:i/>
          <w:szCs w:val="24"/>
          <w:lang w:eastAsia="ru-RU"/>
        </w:rPr>
        <w:t xml:space="preserve"> Приложения № 1 к Документации)</w:t>
      </w:r>
      <w:r w:rsidRPr="00A850F5">
        <w:rPr>
          <w:i/>
          <w:szCs w:val="24"/>
          <w:lang w:eastAsia="ru-RU"/>
        </w:rPr>
        <w:t xml:space="preserve">, то </w:t>
      </w:r>
      <w:r w:rsidR="00932F7E" w:rsidRPr="00A850F5">
        <w:rPr>
          <w:i/>
          <w:szCs w:val="24"/>
          <w:lang w:eastAsia="ru-RU"/>
        </w:rPr>
        <w:t>в случае</w:t>
      </w:r>
      <w:r w:rsidR="00932F7E" w:rsidRPr="00932F7E">
        <w:rPr>
          <w:i/>
          <w:szCs w:val="24"/>
          <w:lang w:eastAsia="ru-RU"/>
        </w:rPr>
        <w:t xml:space="preserve"> не предоставления рекомендательных писем и отзывов о выполнении </w:t>
      </w:r>
      <w:r w:rsidR="00273A09">
        <w:rPr>
          <w:i/>
          <w:szCs w:val="24"/>
          <w:lang w:eastAsia="ru-RU"/>
        </w:rPr>
        <w:t>аналогичных работ</w:t>
      </w:r>
      <w:r w:rsidR="00932F7E" w:rsidRPr="00932F7E">
        <w:rPr>
          <w:i/>
          <w:szCs w:val="24"/>
          <w:lang w:eastAsia="ru-RU"/>
        </w:rPr>
        <w:t>, заявке такого</w:t>
      </w:r>
      <w:proofErr w:type="gramEnd"/>
      <w:r w:rsidR="00932F7E" w:rsidRPr="00932F7E">
        <w:rPr>
          <w:i/>
          <w:szCs w:val="24"/>
          <w:lang w:eastAsia="ru-RU"/>
        </w:rPr>
        <w:t xml:space="preserve"> Участника </w:t>
      </w:r>
      <w:r w:rsidR="00A850F5">
        <w:rPr>
          <w:i/>
          <w:szCs w:val="24"/>
          <w:lang w:eastAsia="ru-RU"/>
        </w:rPr>
        <w:t xml:space="preserve">закупки </w:t>
      </w:r>
      <w:r w:rsidR="00932F7E" w:rsidRPr="00932F7E">
        <w:rPr>
          <w:i/>
          <w:szCs w:val="24"/>
          <w:lang w:eastAsia="ru-RU"/>
        </w:rPr>
        <w:t xml:space="preserve">будет  присуждаться 0 баллов по данному критерию. Все рекомендательные письма и отзывы от одного юридического лица будут считаться как один отзыв. </w:t>
      </w:r>
    </w:p>
    <w:p w:rsidR="005227FF" w:rsidRPr="003B3561" w:rsidRDefault="00932F7E" w:rsidP="003B3561">
      <w:pPr>
        <w:suppressAutoHyphens/>
        <w:spacing w:line="240" w:lineRule="auto"/>
        <w:ind w:firstLine="567"/>
        <w:jc w:val="both"/>
        <w:rPr>
          <w:rFonts w:eastAsia="Calibri" w:cs="Times New Roman"/>
          <w:i/>
          <w:szCs w:val="24"/>
          <w:lang w:eastAsia="ru-RU"/>
        </w:rPr>
      </w:pPr>
      <w:r w:rsidRPr="00932F7E">
        <w:rPr>
          <w:i/>
          <w:szCs w:val="24"/>
          <w:lang w:eastAsia="ru-RU"/>
        </w:rPr>
        <w:t xml:space="preserve">Рекомендательные письма и отзывы о выполнении </w:t>
      </w:r>
      <w:r w:rsidR="00273A09">
        <w:rPr>
          <w:i/>
          <w:szCs w:val="24"/>
          <w:lang w:eastAsia="ru-RU"/>
        </w:rPr>
        <w:t>аналогичных работ</w:t>
      </w:r>
      <w:r w:rsidR="00F60A68">
        <w:rPr>
          <w:i/>
          <w:szCs w:val="24"/>
          <w:lang w:eastAsia="ru-RU"/>
        </w:rPr>
        <w:t>, не указанные</w:t>
      </w:r>
      <w:r w:rsidRPr="00932F7E">
        <w:rPr>
          <w:i/>
          <w:szCs w:val="24"/>
          <w:lang w:eastAsia="ru-RU"/>
        </w:rPr>
        <w:t xml:space="preserve"> в </w:t>
      </w:r>
      <w:r w:rsidR="00A850F5" w:rsidRPr="00A850F5">
        <w:rPr>
          <w:bCs/>
          <w:i/>
          <w:szCs w:val="24"/>
          <w:lang w:eastAsia="ru-RU"/>
        </w:rPr>
        <w:t xml:space="preserve">«Справке о перечне и объемах выполнения договоров </w:t>
      </w:r>
      <w:r w:rsidR="00273A09">
        <w:rPr>
          <w:i/>
          <w:szCs w:val="24"/>
          <w:lang w:eastAsia="ru-RU"/>
        </w:rPr>
        <w:t>по аналогичным работам</w:t>
      </w:r>
      <w:r w:rsidR="00A850F5" w:rsidRPr="00A850F5">
        <w:rPr>
          <w:i/>
          <w:szCs w:val="24"/>
          <w:lang w:eastAsia="ru-RU"/>
        </w:rPr>
        <w:t>»</w:t>
      </w:r>
      <w:r w:rsidR="00A850F5" w:rsidRPr="00A850F5">
        <w:rPr>
          <w:bCs/>
          <w:i/>
          <w:szCs w:val="24"/>
          <w:lang w:eastAsia="ru-RU"/>
        </w:rPr>
        <w:t xml:space="preserve"> за 2013-2015 годы (форма 5</w:t>
      </w:r>
      <w:r w:rsidR="00A850F5" w:rsidRPr="00A850F5">
        <w:rPr>
          <w:i/>
          <w:szCs w:val="24"/>
          <w:lang w:eastAsia="ru-RU"/>
        </w:rPr>
        <w:t xml:space="preserve"> Приложения № 1 к Документации)</w:t>
      </w:r>
      <w:r w:rsidR="00A850F5">
        <w:rPr>
          <w:i/>
          <w:szCs w:val="24"/>
          <w:lang w:eastAsia="ru-RU"/>
        </w:rPr>
        <w:t>, не учитываются при оценке</w:t>
      </w:r>
      <w:r w:rsidR="00A850F5" w:rsidRPr="00A850F5">
        <w:rPr>
          <w:i/>
          <w:szCs w:val="24"/>
          <w:lang w:eastAsia="ru-RU"/>
        </w:rPr>
        <w:t>;</w:t>
      </w:r>
    </w:p>
    <w:p w:rsidR="005227FF" w:rsidRPr="003B3561" w:rsidRDefault="005227FF" w:rsidP="005227FF">
      <w:pPr>
        <w:tabs>
          <w:tab w:val="left" w:pos="426"/>
        </w:tabs>
        <w:overflowPunct w:val="0"/>
        <w:autoSpaceDE w:val="0"/>
        <w:autoSpaceDN w:val="0"/>
        <w:adjustRightInd w:val="0"/>
        <w:spacing w:after="0" w:line="240" w:lineRule="auto"/>
        <w:ind w:firstLine="567"/>
        <w:jc w:val="both"/>
        <w:rPr>
          <w:rFonts w:eastAsia="Calibri" w:cs="Times New Roman"/>
          <w:szCs w:val="24"/>
        </w:rPr>
      </w:pPr>
      <w:proofErr w:type="gramStart"/>
      <w:r w:rsidRPr="003B3561">
        <w:rPr>
          <w:rFonts w:eastAsia="Times New Roman" w:cs="Times New Roman"/>
          <w:bCs/>
          <w:szCs w:val="24"/>
          <w:lang w:eastAsia="ar-SA"/>
        </w:rPr>
        <w:t xml:space="preserve">- заверенная уполномоченным лицом Участника </w:t>
      </w:r>
      <w:r w:rsidRPr="003B3561">
        <w:rPr>
          <w:rFonts w:eastAsia="Times New Roman" w:cs="Times New Roman"/>
          <w:bCs/>
          <w:lang w:eastAsia="ru-RU"/>
        </w:rPr>
        <w:t xml:space="preserve">закупки </w:t>
      </w:r>
      <w:r w:rsidRPr="003B3561">
        <w:rPr>
          <w:rFonts w:eastAsia="Times New Roman" w:cs="Times New Roman"/>
          <w:b/>
          <w:bCs/>
          <w:szCs w:val="24"/>
          <w:lang w:eastAsia="ar-SA"/>
        </w:rPr>
        <w:t xml:space="preserve">копия </w:t>
      </w:r>
      <w:r w:rsidRPr="003B3561">
        <w:rPr>
          <w:rFonts w:eastAsia="Calibri" w:cs="Times New Roman"/>
          <w:b/>
          <w:szCs w:val="24"/>
        </w:rPr>
        <w:t>действующего свидетельства СРО</w:t>
      </w:r>
      <w:r w:rsidRPr="003B3561">
        <w:rPr>
          <w:rFonts w:eastAsia="Calibri" w:cs="Times New Roman"/>
          <w:szCs w:val="24"/>
        </w:rPr>
        <w:t xml:space="preserve">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w:t>
      </w:r>
      <w:r w:rsidR="003B3561" w:rsidRPr="003B3561">
        <w:rPr>
          <w:rFonts w:eastAsia="Calibri" w:cs="Times New Roman"/>
          <w:szCs w:val="24"/>
        </w:rPr>
        <w:t>31.5.</w:t>
      </w:r>
      <w:proofErr w:type="gramEnd"/>
      <w:r w:rsidR="003B3561" w:rsidRPr="003B3561">
        <w:rPr>
          <w:rFonts w:eastAsia="Calibri" w:cs="Times New Roman"/>
          <w:szCs w:val="24"/>
        </w:rPr>
        <w:t xml:space="preserve"> </w:t>
      </w:r>
      <w:proofErr w:type="gramStart"/>
      <w:r w:rsidR="003B3561" w:rsidRPr="003B3561">
        <w:rPr>
          <w:rFonts w:eastAsia="Calibri"/>
          <w:szCs w:val="24"/>
        </w:rPr>
        <w:t>Футеровка промышленных дымовых и вентиляционных печей</w:t>
      </w:r>
      <w:r w:rsidR="003B3561" w:rsidRPr="006C16F4">
        <w:rPr>
          <w:rFonts w:eastAsia="Calibri"/>
          <w:szCs w:val="24"/>
        </w:rPr>
        <w:t xml:space="preserve"> и </w:t>
      </w:r>
      <w:r w:rsidR="003B3561" w:rsidRPr="003B3561">
        <w:rPr>
          <w:rFonts w:eastAsia="Calibri"/>
          <w:szCs w:val="24"/>
        </w:rPr>
        <w:t>труб</w:t>
      </w:r>
      <w:r w:rsidR="00A850F5" w:rsidRPr="003B3561">
        <w:rPr>
          <w:rFonts w:eastAsia="Calibri" w:cs="Times New Roman"/>
          <w:szCs w:val="24"/>
        </w:rPr>
        <w:t>);</w:t>
      </w:r>
      <w:r w:rsidRPr="003B3561">
        <w:rPr>
          <w:rFonts w:eastAsia="Calibri" w:cs="Times New Roman"/>
          <w:szCs w:val="24"/>
        </w:rPr>
        <w:t xml:space="preserve"> </w:t>
      </w:r>
      <w:proofErr w:type="gramEnd"/>
    </w:p>
    <w:p w:rsidR="005227FF" w:rsidRPr="00954A90" w:rsidRDefault="005227FF" w:rsidP="005227FF">
      <w:pPr>
        <w:tabs>
          <w:tab w:val="left" w:pos="426"/>
        </w:tabs>
        <w:overflowPunct w:val="0"/>
        <w:autoSpaceDE w:val="0"/>
        <w:autoSpaceDN w:val="0"/>
        <w:adjustRightInd w:val="0"/>
        <w:spacing w:after="0" w:line="240" w:lineRule="auto"/>
        <w:ind w:firstLine="567"/>
        <w:jc w:val="both"/>
        <w:rPr>
          <w:rFonts w:eastAsia="Calibri" w:cs="Times New Roman"/>
          <w:szCs w:val="24"/>
          <w:highlight w:val="yellow"/>
        </w:rPr>
      </w:pPr>
    </w:p>
    <w:p w:rsidR="00360B66" w:rsidRPr="003B3561" w:rsidRDefault="005227FF" w:rsidP="003B3561">
      <w:pPr>
        <w:suppressAutoHyphens/>
        <w:spacing w:line="240" w:lineRule="auto"/>
        <w:ind w:firstLine="567"/>
        <w:jc w:val="both"/>
        <w:rPr>
          <w:rFonts w:eastAsia="Calibri" w:cs="Times New Roman"/>
          <w:spacing w:val="-2"/>
          <w:szCs w:val="24"/>
        </w:rPr>
      </w:pPr>
      <w:r w:rsidRPr="003B3561">
        <w:rPr>
          <w:rFonts w:eastAsia="Times New Roman" w:cs="Times New Roman"/>
          <w:bCs/>
          <w:szCs w:val="24"/>
          <w:lang w:eastAsia="ar-SA"/>
        </w:rPr>
        <w:lastRenderedPageBreak/>
        <w:t xml:space="preserve">- заверенная уполномоченным лицом Участника </w:t>
      </w:r>
      <w:r w:rsidRPr="003B3561">
        <w:rPr>
          <w:rFonts w:eastAsia="Times New Roman" w:cs="Times New Roman"/>
          <w:bCs/>
          <w:lang w:eastAsia="ru-RU"/>
        </w:rPr>
        <w:t xml:space="preserve">закупки </w:t>
      </w:r>
      <w:r w:rsidRPr="003B3561">
        <w:rPr>
          <w:rFonts w:eastAsia="Times New Roman" w:cs="Times New Roman"/>
          <w:b/>
          <w:bCs/>
          <w:szCs w:val="24"/>
          <w:lang w:eastAsia="ar-SA"/>
        </w:rPr>
        <w:t>копия</w:t>
      </w:r>
      <w:r w:rsidRPr="003B3561">
        <w:rPr>
          <w:rFonts w:eastAsia="Times New Roman" w:cs="Times New Roman"/>
          <w:bCs/>
          <w:szCs w:val="24"/>
          <w:lang w:eastAsia="ar-SA"/>
        </w:rPr>
        <w:t xml:space="preserve"> </w:t>
      </w:r>
      <w:r w:rsidRPr="003B3561">
        <w:rPr>
          <w:rFonts w:eastAsia="Times New Roman" w:cs="Times New Roman"/>
          <w:b/>
          <w:bCs/>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8F6DBF" w:rsidRDefault="00305A11" w:rsidP="00E23A2E">
      <w:pPr>
        <w:suppressAutoHyphens/>
        <w:spacing w:after="0" w:line="240" w:lineRule="auto"/>
        <w:jc w:val="both"/>
        <w:rPr>
          <w:rFonts w:eastAsia="Times New Roman" w:cs="Times New Roman"/>
          <w:bCs/>
          <w:lang w:eastAsia="ar-SA"/>
        </w:rPr>
      </w:pPr>
      <w:proofErr w:type="gramStart"/>
      <w:r w:rsidRPr="003A2F0D">
        <w:rPr>
          <w:rFonts w:eastAsia="Times New Roman" w:cs="Times New Roman"/>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008F6DBF" w:rsidRPr="008F6DBF">
        <w:rPr>
          <w:rFonts w:eastAsia="Times New Roman" w:cs="Times New Roman"/>
          <w:bCs/>
          <w:lang w:eastAsia="ar-SA"/>
        </w:rPr>
        <w:t>.</w:t>
      </w:r>
      <w:proofErr w:type="gramEnd"/>
    </w:p>
    <w:p w:rsidR="00C87732" w:rsidRPr="008F6DBF" w:rsidRDefault="00C87732" w:rsidP="00853FD9">
      <w:pPr>
        <w:suppressAutoHyphens/>
        <w:spacing w:after="0" w:line="240" w:lineRule="auto"/>
        <w:ind w:firstLine="426"/>
        <w:jc w:val="both"/>
        <w:rPr>
          <w:rFonts w:eastAsia="Times New Roman" w:cs="Times New Roman"/>
          <w:bCs/>
          <w:lang w:eastAsia="ar-SA"/>
        </w:rPr>
      </w:pPr>
    </w:p>
    <w:p w:rsidR="00244A6A" w:rsidRPr="00853FD9" w:rsidRDefault="00244A6A" w:rsidP="005D4576">
      <w:pPr>
        <w:pStyle w:val="afffa"/>
        <w:keepNext/>
        <w:numPr>
          <w:ilvl w:val="0"/>
          <w:numId w:val="18"/>
        </w:numPr>
        <w:spacing w:after="0" w:line="240" w:lineRule="auto"/>
        <w:ind w:left="0"/>
        <w:jc w:val="center"/>
        <w:outlineLvl w:val="0"/>
        <w:rPr>
          <w:rFonts w:ascii="Times New Roman" w:eastAsia="Times New Roman" w:hAnsi="Times New Roman"/>
          <w:b/>
          <w:iCs/>
          <w:szCs w:val="24"/>
        </w:rPr>
      </w:pPr>
      <w:bookmarkStart w:id="13" w:name="_Toc447784628"/>
      <w:r w:rsidRPr="00853FD9">
        <w:rPr>
          <w:rFonts w:ascii="Times New Roman" w:eastAsia="Times New Roman" w:hAnsi="Times New Roman"/>
          <w:b/>
          <w:iCs/>
          <w:szCs w:val="24"/>
          <w:lang w:val="x-none"/>
        </w:rPr>
        <w:t>Порядок проведения запроса предложений</w:t>
      </w:r>
      <w:bookmarkEnd w:id="13"/>
    </w:p>
    <w:p w:rsidR="00853FD9" w:rsidRPr="00853FD9" w:rsidRDefault="00853FD9" w:rsidP="00BE21FD">
      <w:pPr>
        <w:pStyle w:val="afffa"/>
        <w:keepNext/>
        <w:spacing w:after="0" w:line="240" w:lineRule="auto"/>
        <w:ind w:left="0"/>
        <w:rPr>
          <w:rFonts w:ascii="Times New Roman" w:eastAsia="Times New Roman" w:hAnsi="Times New Roman"/>
          <w:b/>
          <w:bCs/>
          <w:iCs/>
          <w:color w:val="FF0000"/>
          <w:szCs w:val="24"/>
        </w:rPr>
      </w:pPr>
    </w:p>
    <w:p w:rsidR="00244A6A" w:rsidRPr="00853FD9" w:rsidRDefault="00853FD9" w:rsidP="005D4576">
      <w:pPr>
        <w:keepNext/>
        <w:numPr>
          <w:ilvl w:val="1"/>
          <w:numId w:val="18"/>
        </w:numPr>
        <w:tabs>
          <w:tab w:val="clear" w:pos="708"/>
          <w:tab w:val="num" w:pos="142"/>
          <w:tab w:val="left" w:pos="426"/>
        </w:tabs>
        <w:suppressAutoHyphens/>
        <w:spacing w:after="0" w:line="240" w:lineRule="auto"/>
        <w:ind w:left="0" w:firstLine="0"/>
        <w:jc w:val="both"/>
        <w:outlineLvl w:val="1"/>
        <w:rPr>
          <w:rFonts w:eastAsia="Times New Roman" w:cs="Arial"/>
          <w:b/>
          <w:bCs/>
          <w:iCs/>
          <w:szCs w:val="24"/>
          <w:lang w:eastAsia="ar-SA"/>
        </w:rPr>
      </w:pPr>
      <w:bookmarkStart w:id="14" w:name="_Toc386463995"/>
      <w:bookmarkStart w:id="15" w:name="_Toc403634871"/>
      <w:bookmarkStart w:id="16" w:name="_Toc403725255"/>
      <w:bookmarkStart w:id="17" w:name="_Toc403725326"/>
      <w:bookmarkStart w:id="18" w:name="_Toc447784629"/>
      <w:r>
        <w:rPr>
          <w:rFonts w:eastAsia="Times New Roman" w:cs="Arial"/>
          <w:b/>
          <w:szCs w:val="24"/>
          <w:lang w:eastAsia="ar-SA"/>
        </w:rPr>
        <w:t>Получение Д</w:t>
      </w:r>
      <w:r w:rsidR="00244A6A" w:rsidRPr="00853FD9">
        <w:rPr>
          <w:rFonts w:eastAsia="Times New Roman" w:cs="Arial"/>
          <w:b/>
          <w:szCs w:val="24"/>
          <w:lang w:eastAsia="ar-SA"/>
        </w:rPr>
        <w:t>окументации</w:t>
      </w:r>
      <w:bookmarkEnd w:id="14"/>
      <w:bookmarkEnd w:id="15"/>
      <w:bookmarkEnd w:id="16"/>
      <w:bookmarkEnd w:id="17"/>
      <w:bookmarkEnd w:id="18"/>
    </w:p>
    <w:p w:rsidR="00BA1C9A" w:rsidRPr="00BA1C9A" w:rsidRDefault="00345BCB" w:rsidP="00BA1C9A">
      <w:pPr>
        <w:tabs>
          <w:tab w:val="left" w:pos="0"/>
          <w:tab w:val="left" w:pos="284"/>
          <w:tab w:val="num" w:pos="1004"/>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 xml:space="preserve">        </w:t>
      </w:r>
      <w:r w:rsidR="00BA1C9A" w:rsidRPr="00345BCB">
        <w:rPr>
          <w:rFonts w:eastAsia="Times New Roman" w:cs="Times New Roman"/>
          <w:b/>
          <w:szCs w:val="24"/>
          <w:lang w:eastAsia="ar-SA"/>
        </w:rPr>
        <w:t>4.1.1.</w:t>
      </w:r>
      <w:r w:rsidR="00BA1C9A" w:rsidRPr="00BA1C9A">
        <w:rPr>
          <w:rFonts w:eastAsia="Times New Roman" w:cs="Times New Roman"/>
          <w:szCs w:val="24"/>
          <w:lang w:eastAsia="ar-SA"/>
        </w:rPr>
        <w:t xml:space="preserve"> 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w:t>
      </w:r>
      <w:r w:rsidR="00BA1C9A">
        <w:rPr>
          <w:rFonts w:eastAsia="Times New Roman" w:cs="Times New Roman"/>
          <w:szCs w:val="24"/>
          <w:lang w:eastAsia="ar-SA"/>
        </w:rPr>
        <w:t xml:space="preserve"> на электронную почту </w:t>
      </w:r>
      <w:proofErr w:type="spellStart"/>
      <w:r w:rsidR="00273A09" w:rsidRPr="00FB3AA7">
        <w:rPr>
          <w:i/>
          <w:u w:val="single"/>
          <w:lang w:val="en-US"/>
        </w:rPr>
        <w:t>boreykosm</w:t>
      </w:r>
      <w:proofErr w:type="spellEnd"/>
      <w:r w:rsidR="00273A09" w:rsidRPr="00FB3AA7">
        <w:rPr>
          <w:i/>
          <w:u w:val="single"/>
        </w:rPr>
        <w:t>@</w:t>
      </w:r>
      <w:proofErr w:type="spellStart"/>
      <w:r w:rsidR="00273A09" w:rsidRPr="00FB3AA7">
        <w:rPr>
          <w:i/>
          <w:u w:val="single"/>
          <w:lang w:val="en-US"/>
        </w:rPr>
        <w:t>kanda</w:t>
      </w:r>
      <w:proofErr w:type="spellEnd"/>
      <w:r w:rsidR="00273A09" w:rsidRPr="00FB3AA7">
        <w:rPr>
          <w:i/>
          <w:u w:val="single"/>
        </w:rPr>
        <w:t>-</w:t>
      </w:r>
      <w:r w:rsidR="00273A09" w:rsidRPr="00FB3AA7">
        <w:rPr>
          <w:i/>
          <w:u w:val="single"/>
          <w:lang w:val="en-US"/>
        </w:rPr>
        <w:t>now</w:t>
      </w:r>
      <w:r w:rsidR="00273A09" w:rsidRPr="00FB3AA7">
        <w:rPr>
          <w:i/>
          <w:u w:val="single"/>
        </w:rPr>
        <w:t>.</w:t>
      </w:r>
      <w:r w:rsidR="00273A09" w:rsidRPr="00FB3AA7">
        <w:rPr>
          <w:i/>
          <w:u w:val="single"/>
          <w:lang w:val="en-US"/>
        </w:rPr>
        <w:t>ru</w:t>
      </w:r>
      <w:r w:rsidR="00BA1C9A" w:rsidRPr="00BA1C9A">
        <w:rPr>
          <w:rFonts w:eastAsia="Times New Roman" w:cs="Times New Roman"/>
          <w:szCs w:val="24"/>
          <w:lang w:eastAsia="ar-SA"/>
        </w:rPr>
        <w:t>, с указанием способа получения Документации.</w:t>
      </w:r>
    </w:p>
    <w:p w:rsidR="00BA1C9A" w:rsidRPr="00BA1C9A" w:rsidRDefault="00345BCB" w:rsidP="00BA1C9A">
      <w:pPr>
        <w:tabs>
          <w:tab w:val="left" w:pos="0"/>
          <w:tab w:val="left" w:pos="284"/>
          <w:tab w:val="num" w:pos="1004"/>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 xml:space="preserve">       </w:t>
      </w:r>
      <w:r w:rsidRPr="00345BCB">
        <w:rPr>
          <w:rFonts w:eastAsia="Times New Roman" w:cs="Times New Roman"/>
          <w:b/>
          <w:szCs w:val="24"/>
          <w:lang w:eastAsia="ar-SA"/>
        </w:rPr>
        <w:t>4.1.2.</w:t>
      </w:r>
      <w:r>
        <w:rPr>
          <w:rFonts w:eastAsia="Times New Roman" w:cs="Times New Roman"/>
          <w:szCs w:val="24"/>
          <w:lang w:eastAsia="ar-SA"/>
        </w:rPr>
        <w:t xml:space="preserve"> </w:t>
      </w:r>
      <w:proofErr w:type="gramStart"/>
      <w:r>
        <w:rPr>
          <w:rFonts w:eastAsia="Times New Roman" w:cs="Times New Roman"/>
          <w:szCs w:val="24"/>
          <w:lang w:eastAsia="ar-SA"/>
        </w:rPr>
        <w:t xml:space="preserve">В период с </w:t>
      </w:r>
      <w:r w:rsidRPr="00416E7E">
        <w:rPr>
          <w:rFonts w:eastAsia="Times New Roman" w:cs="Times New Roman"/>
          <w:szCs w:val="24"/>
          <w:lang w:eastAsia="ar-SA"/>
        </w:rPr>
        <w:t>"</w:t>
      </w:r>
      <w:r w:rsidR="00273A09">
        <w:rPr>
          <w:rFonts w:eastAsia="Times New Roman" w:cs="Times New Roman"/>
          <w:szCs w:val="24"/>
          <w:lang w:eastAsia="ar-SA"/>
        </w:rPr>
        <w:t>29</w:t>
      </w:r>
      <w:r w:rsidRPr="00416E7E">
        <w:rPr>
          <w:rFonts w:eastAsia="Times New Roman" w:cs="Times New Roman"/>
          <w:szCs w:val="24"/>
          <w:lang w:eastAsia="ar-SA"/>
        </w:rPr>
        <w:t xml:space="preserve">" </w:t>
      </w:r>
      <w:r w:rsidR="00273A09">
        <w:rPr>
          <w:rFonts w:eastAsia="Times New Roman" w:cs="Times New Roman"/>
          <w:szCs w:val="24"/>
          <w:lang w:eastAsia="ar-SA"/>
        </w:rPr>
        <w:t>августа</w:t>
      </w:r>
      <w:r w:rsidRPr="00416E7E">
        <w:rPr>
          <w:rFonts w:eastAsia="Times New Roman" w:cs="Times New Roman"/>
          <w:szCs w:val="24"/>
          <w:lang w:eastAsia="ar-SA"/>
        </w:rPr>
        <w:t xml:space="preserve"> 2016 г. по  "</w:t>
      </w:r>
      <w:r w:rsidR="00273A09">
        <w:rPr>
          <w:rFonts w:eastAsia="Times New Roman" w:cs="Times New Roman"/>
          <w:szCs w:val="24"/>
          <w:lang w:eastAsia="ar-SA"/>
        </w:rPr>
        <w:t>02" сентября</w:t>
      </w:r>
      <w:r w:rsidR="00BA1C9A" w:rsidRPr="00416E7E">
        <w:rPr>
          <w:rFonts w:eastAsia="Times New Roman" w:cs="Times New Roman"/>
          <w:szCs w:val="24"/>
          <w:lang w:eastAsia="ar-SA"/>
        </w:rPr>
        <w:t xml:space="preserve"> 2016 г. Заказчик в течение двух рабочих дней (кроме субботы, воскресенья, а также праздничных</w:t>
      </w:r>
      <w:r w:rsidR="00BA1C9A" w:rsidRPr="00BA1C9A">
        <w:rPr>
          <w:rFonts w:eastAsia="Times New Roman" w:cs="Times New Roman"/>
          <w:szCs w:val="24"/>
          <w:lang w:eastAsia="ar-SA"/>
        </w:rPr>
        <w:t xml:space="preserve">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w:t>
      </w:r>
      <w:proofErr w:type="gramEnd"/>
      <w:r w:rsidR="00BA1C9A" w:rsidRPr="00BA1C9A">
        <w:rPr>
          <w:rFonts w:eastAsia="Times New Roman" w:cs="Times New Roman"/>
          <w:szCs w:val="24"/>
          <w:lang w:eastAsia="ar-SA"/>
        </w:rPr>
        <w:t xml:space="preserve"> указанному в обращении почтовому либо электронному адресу. Предоставление Документации осуществляется бесплатно.</w:t>
      </w:r>
    </w:p>
    <w:p w:rsidR="00BA1C9A" w:rsidRPr="00BA1C9A" w:rsidRDefault="00F60A68" w:rsidP="00BA1C9A">
      <w:pPr>
        <w:tabs>
          <w:tab w:val="left" w:pos="0"/>
          <w:tab w:val="left" w:pos="284"/>
          <w:tab w:val="num" w:pos="1004"/>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 xml:space="preserve">      </w:t>
      </w:r>
      <w:r w:rsidR="00BA1C9A" w:rsidRPr="00BA1C9A">
        <w:rPr>
          <w:rFonts w:eastAsia="Times New Roman" w:cs="Times New Roman"/>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244A6A" w:rsidRDefault="00345BCB" w:rsidP="00BA1C9A">
      <w:pPr>
        <w:tabs>
          <w:tab w:val="left" w:pos="0"/>
          <w:tab w:val="left" w:pos="284"/>
          <w:tab w:val="num" w:pos="1004"/>
        </w:tabs>
        <w:suppressAutoHyphens/>
        <w:spacing w:after="0" w:line="240" w:lineRule="auto"/>
        <w:jc w:val="both"/>
        <w:rPr>
          <w:rFonts w:eastAsia="Times New Roman" w:cs="Times New Roman"/>
          <w:b/>
          <w:bCs/>
          <w:iCs/>
          <w:szCs w:val="24"/>
          <w:lang w:eastAsia="ar-SA"/>
        </w:rPr>
      </w:pPr>
      <w:r>
        <w:rPr>
          <w:rFonts w:eastAsia="Times New Roman" w:cs="Times New Roman"/>
          <w:szCs w:val="24"/>
          <w:lang w:eastAsia="ar-SA"/>
        </w:rPr>
        <w:t xml:space="preserve">      </w:t>
      </w:r>
      <w:r w:rsidRPr="007C4915">
        <w:rPr>
          <w:rFonts w:eastAsia="Times New Roman" w:cs="Times New Roman"/>
          <w:szCs w:val="24"/>
          <w:lang w:eastAsia="ar-SA"/>
        </w:rPr>
        <w:t xml:space="preserve"> </w:t>
      </w:r>
      <w:r w:rsidR="00BA1C9A" w:rsidRPr="00345BCB">
        <w:rPr>
          <w:rFonts w:eastAsia="Times New Roman" w:cs="Times New Roman"/>
          <w:b/>
          <w:szCs w:val="24"/>
          <w:lang w:eastAsia="ar-SA"/>
        </w:rPr>
        <w:t>4.1.3.</w:t>
      </w:r>
      <w:r w:rsidR="00BA1C9A" w:rsidRPr="00BA1C9A">
        <w:rPr>
          <w:rFonts w:eastAsia="Times New Roman" w:cs="Times New Roman"/>
          <w:szCs w:val="24"/>
          <w:lang w:eastAsia="ar-SA"/>
        </w:rPr>
        <w:t xml:space="preserve">     Документация, размещенная в единой информационной системе в сфере закупок товаров, работ, услуг, доступна для ознакомления.</w:t>
      </w:r>
    </w:p>
    <w:p w:rsidR="00244A6A" w:rsidRPr="00244A6A" w:rsidRDefault="004E7A9E" w:rsidP="005D4576">
      <w:pPr>
        <w:keepNext/>
        <w:numPr>
          <w:ilvl w:val="1"/>
          <w:numId w:val="18"/>
        </w:numPr>
        <w:tabs>
          <w:tab w:val="clear" w:pos="708"/>
          <w:tab w:val="num" w:pos="426"/>
        </w:tabs>
        <w:suppressAutoHyphens/>
        <w:spacing w:after="0" w:line="240" w:lineRule="auto"/>
        <w:ind w:left="0" w:firstLine="0"/>
        <w:outlineLvl w:val="1"/>
        <w:rPr>
          <w:rFonts w:eastAsia="Times New Roman" w:cs="Arial"/>
          <w:b/>
          <w:bCs/>
          <w:iCs/>
          <w:szCs w:val="24"/>
          <w:lang w:eastAsia="ar-SA"/>
        </w:rPr>
      </w:pPr>
      <w:bookmarkStart w:id="19" w:name="_Toc386463996"/>
      <w:bookmarkStart w:id="20" w:name="_Toc403634872"/>
      <w:bookmarkStart w:id="21" w:name="_Toc403725256"/>
      <w:bookmarkStart w:id="22" w:name="_Toc403725327"/>
      <w:bookmarkStart w:id="23" w:name="_Toc447784630"/>
      <w:r>
        <w:rPr>
          <w:rFonts w:eastAsia="Times New Roman" w:cs="Arial"/>
          <w:b/>
          <w:szCs w:val="24"/>
          <w:lang w:eastAsia="ar-SA"/>
        </w:rPr>
        <w:t>Разъяснение положений Д</w:t>
      </w:r>
      <w:r w:rsidR="00244A6A" w:rsidRPr="00244A6A">
        <w:rPr>
          <w:rFonts w:eastAsia="Times New Roman" w:cs="Arial"/>
          <w:b/>
          <w:szCs w:val="24"/>
          <w:lang w:eastAsia="ar-SA"/>
        </w:rPr>
        <w:t>окументации</w:t>
      </w:r>
      <w:bookmarkEnd w:id="19"/>
      <w:bookmarkEnd w:id="20"/>
      <w:bookmarkEnd w:id="21"/>
      <w:bookmarkEnd w:id="22"/>
      <w:bookmarkEnd w:id="23"/>
    </w:p>
    <w:p w:rsidR="00244A6A" w:rsidRPr="00244A6A" w:rsidRDefault="004E7A9E" w:rsidP="005D4576">
      <w:pPr>
        <w:numPr>
          <w:ilvl w:val="2"/>
          <w:numId w:val="18"/>
        </w:numPr>
        <w:tabs>
          <w:tab w:val="left" w:pos="0"/>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proofErr w:type="gramStart"/>
      <w:r w:rsidR="00244A6A" w:rsidRPr="00244A6A">
        <w:rPr>
          <w:rFonts w:eastAsia="Times New Roman" w:cs="Times New Roman"/>
          <w:szCs w:val="24"/>
          <w:lang w:eastAsia="ar-SA"/>
        </w:rPr>
        <w:t>Любой Участник закупки вправе</w:t>
      </w:r>
      <w:r w:rsidR="00244A6A" w:rsidRPr="00244A6A">
        <w:rPr>
          <w:rFonts w:eastAsia="Times New Roman" w:cs="Times New Roman"/>
          <w:color w:val="FF0000"/>
          <w:szCs w:val="24"/>
          <w:lang w:eastAsia="ar-SA"/>
        </w:rPr>
        <w:t xml:space="preserve"> </w:t>
      </w:r>
      <w:r w:rsidR="00244A6A" w:rsidRPr="00244A6A">
        <w:rPr>
          <w:rFonts w:eastAsia="Times New Roman" w:cs="Times New Roman"/>
          <w:szCs w:val="24"/>
          <w:lang w:eastAsia="ar-SA"/>
        </w:rPr>
        <w:t xml:space="preserve">направить </w:t>
      </w:r>
      <w:r w:rsidR="0095574B">
        <w:rPr>
          <w:rFonts w:eastAsia="Times New Roman" w:cs="Times New Roman"/>
          <w:szCs w:val="24"/>
          <w:lang w:eastAsia="ar-SA"/>
        </w:rPr>
        <w:t>в письменной форме З</w:t>
      </w:r>
      <w:r w:rsidR="00244A6A" w:rsidRPr="00244A6A">
        <w:rPr>
          <w:rFonts w:eastAsia="Times New Roman" w:cs="Times New Roman"/>
          <w:szCs w:val="24"/>
          <w:lang w:eastAsia="ar-SA"/>
        </w:rPr>
        <w:t>аказчику запрос</w:t>
      </w:r>
      <w:r w:rsidR="0095574B">
        <w:rPr>
          <w:rFonts w:eastAsia="Times New Roman" w:cs="Times New Roman"/>
          <w:szCs w:val="24"/>
          <w:lang w:eastAsia="ar-SA"/>
        </w:rPr>
        <w:t xml:space="preserve"> о</w:t>
      </w:r>
      <w:r w:rsidR="00244A6A" w:rsidRPr="00244A6A">
        <w:rPr>
          <w:rFonts w:eastAsia="Times New Roman" w:cs="Times New Roman"/>
          <w:szCs w:val="24"/>
          <w:lang w:eastAsia="ar-SA"/>
        </w:rPr>
        <w:t xml:space="preserve"> </w:t>
      </w:r>
      <w:r w:rsidR="0095574B" w:rsidRPr="00244A6A">
        <w:rPr>
          <w:rFonts w:eastAsia="Times New Roman" w:cs="Times New Roman"/>
          <w:szCs w:val="24"/>
          <w:lang w:eastAsia="ar-SA"/>
        </w:rPr>
        <w:t>разъяснении положений</w:t>
      </w:r>
      <w:r w:rsidR="0095574B" w:rsidRPr="00244A6A">
        <w:rPr>
          <w:rFonts w:eastAsia="Times New Roman" w:cs="Times New Roman"/>
          <w:color w:val="FF0000"/>
          <w:szCs w:val="24"/>
          <w:lang w:eastAsia="ar-SA"/>
        </w:rPr>
        <w:t xml:space="preserve"> </w:t>
      </w:r>
      <w:r w:rsidR="0095574B" w:rsidRPr="0095574B">
        <w:rPr>
          <w:rFonts w:eastAsia="Times New Roman" w:cs="Times New Roman"/>
          <w:szCs w:val="24"/>
          <w:lang w:eastAsia="ar-SA"/>
        </w:rPr>
        <w:t xml:space="preserve">Документации </w:t>
      </w:r>
      <w:r w:rsidR="00244A6A" w:rsidRPr="00244A6A">
        <w:rPr>
          <w:rFonts w:eastAsia="Times New Roman" w:cs="Times New Roman"/>
          <w:szCs w:val="24"/>
          <w:lang w:eastAsia="ar-SA"/>
        </w:rPr>
        <w:t>за подписью уполномоченного лица Участника закупки по адресу, указанному в п.п. 2.3. п. 2 Информационной карты</w:t>
      </w:r>
      <w:r w:rsidR="00244A6A" w:rsidRPr="00244A6A">
        <w:rPr>
          <w:rFonts w:eastAsia="Times New Roman" w:cs="Times New Roman"/>
          <w:color w:val="FF0000"/>
          <w:szCs w:val="24"/>
          <w:lang w:eastAsia="ar-SA"/>
        </w:rPr>
        <w:t xml:space="preserve"> </w:t>
      </w:r>
      <w:r w:rsidR="0095574B" w:rsidRPr="0095574B">
        <w:rPr>
          <w:rFonts w:eastAsia="Times New Roman" w:cs="Times New Roman"/>
          <w:szCs w:val="24"/>
          <w:lang w:eastAsia="ar-SA"/>
        </w:rPr>
        <w:t xml:space="preserve">Документации </w:t>
      </w:r>
      <w:r w:rsidR="00244A6A" w:rsidRPr="00244A6A">
        <w:rPr>
          <w:rFonts w:eastAsia="Times New Roman" w:cs="Times New Roman"/>
          <w:szCs w:val="24"/>
          <w:lang w:eastAsia="ar-SA"/>
        </w:rPr>
        <w:t>либо на</w:t>
      </w:r>
      <w:r w:rsidR="00244A6A" w:rsidRPr="00244A6A">
        <w:rPr>
          <w:rFonts w:eastAsia="Times New Roman" w:cs="Times New Roman"/>
          <w:color w:val="FF0000"/>
          <w:szCs w:val="24"/>
          <w:lang w:eastAsia="ar-SA"/>
        </w:rPr>
        <w:t xml:space="preserve"> </w:t>
      </w:r>
      <w:r w:rsidR="00244A6A" w:rsidRPr="00244A6A">
        <w:rPr>
          <w:rFonts w:eastAsia="Times New Roman" w:cs="Times New Roman"/>
          <w:szCs w:val="24"/>
          <w:lang w:eastAsia="ar-SA"/>
        </w:rPr>
        <w:t>электронную почту</w:t>
      </w:r>
      <w:r w:rsidR="00244A6A" w:rsidRPr="00244A6A">
        <w:rPr>
          <w:rFonts w:eastAsia="Times New Roman" w:cs="Times New Roman"/>
          <w:color w:val="FF0000"/>
          <w:szCs w:val="24"/>
          <w:lang w:eastAsia="ar-SA"/>
        </w:rPr>
        <w:t xml:space="preserve"> </w:t>
      </w:r>
      <w:proofErr w:type="spellStart"/>
      <w:r w:rsidR="00273A09" w:rsidRPr="00FB3AA7">
        <w:rPr>
          <w:i/>
          <w:u w:val="single"/>
          <w:lang w:val="en-US"/>
        </w:rPr>
        <w:t>boreykosm</w:t>
      </w:r>
      <w:proofErr w:type="spellEnd"/>
      <w:r w:rsidR="00273A09" w:rsidRPr="00FB3AA7">
        <w:rPr>
          <w:i/>
          <w:u w:val="single"/>
        </w:rPr>
        <w:t>@</w:t>
      </w:r>
      <w:proofErr w:type="spellStart"/>
      <w:r w:rsidR="00273A09" w:rsidRPr="00FB3AA7">
        <w:rPr>
          <w:i/>
          <w:u w:val="single"/>
          <w:lang w:val="en-US"/>
        </w:rPr>
        <w:t>kanda</w:t>
      </w:r>
      <w:proofErr w:type="spellEnd"/>
      <w:r w:rsidR="00273A09" w:rsidRPr="00FB3AA7">
        <w:rPr>
          <w:i/>
          <w:u w:val="single"/>
        </w:rPr>
        <w:t>-</w:t>
      </w:r>
      <w:r w:rsidR="00273A09" w:rsidRPr="00FB3AA7">
        <w:rPr>
          <w:i/>
          <w:u w:val="single"/>
          <w:lang w:val="en-US"/>
        </w:rPr>
        <w:t>now</w:t>
      </w:r>
      <w:r w:rsidR="00273A09" w:rsidRPr="00FB3AA7">
        <w:rPr>
          <w:i/>
          <w:u w:val="single"/>
        </w:rPr>
        <w:t>.</w:t>
      </w:r>
      <w:r w:rsidR="00273A09" w:rsidRPr="00FB3AA7">
        <w:rPr>
          <w:i/>
          <w:u w:val="single"/>
          <w:lang w:val="en-US"/>
        </w:rPr>
        <w:t>ru</w:t>
      </w:r>
      <w:r w:rsidR="00244A6A" w:rsidRPr="00244A6A">
        <w:rPr>
          <w:rFonts w:eastAsia="Times New Roman" w:cs="Times New Roman"/>
          <w:szCs w:val="24"/>
          <w:lang w:eastAsia="ar-SA"/>
        </w:rPr>
        <w:t>,  с указанием способа получения разъяснени</w:t>
      </w:r>
      <w:r w:rsidR="0095574B">
        <w:rPr>
          <w:rFonts w:eastAsia="Times New Roman" w:cs="Times New Roman"/>
          <w:szCs w:val="24"/>
          <w:lang w:eastAsia="ar-SA"/>
        </w:rPr>
        <w:t>й</w:t>
      </w:r>
      <w:r w:rsidR="00244A6A" w:rsidRPr="00244A6A">
        <w:rPr>
          <w:rFonts w:eastAsia="Times New Roman" w:cs="Times New Roman"/>
          <w:szCs w:val="24"/>
          <w:lang w:eastAsia="ar-SA"/>
        </w:rPr>
        <w:t xml:space="preserve"> положений Документации, не позднее, чем за 2 (два) рабочих дня до окончания </w:t>
      </w:r>
      <w:r w:rsidR="0095574B">
        <w:rPr>
          <w:rFonts w:eastAsia="Times New Roman" w:cs="Times New Roman"/>
          <w:szCs w:val="24"/>
          <w:lang w:eastAsia="ar-SA"/>
        </w:rPr>
        <w:t xml:space="preserve">срока </w:t>
      </w:r>
      <w:r w:rsidR="00244A6A" w:rsidRPr="00244A6A">
        <w:rPr>
          <w:rFonts w:eastAsia="Times New Roman" w:cs="Times New Roman"/>
          <w:szCs w:val="24"/>
          <w:lang w:eastAsia="ar-SA"/>
        </w:rPr>
        <w:t>подачи заявок на участие</w:t>
      </w:r>
      <w:proofErr w:type="gramEnd"/>
      <w:r w:rsidR="00244A6A" w:rsidRPr="00244A6A">
        <w:rPr>
          <w:rFonts w:eastAsia="Times New Roman" w:cs="Times New Roman"/>
          <w:szCs w:val="24"/>
          <w:lang w:eastAsia="ar-SA"/>
        </w:rPr>
        <w:t xml:space="preserve"> в запрос</w:t>
      </w:r>
      <w:r w:rsidR="0095574B">
        <w:rPr>
          <w:rFonts w:eastAsia="Times New Roman" w:cs="Times New Roman"/>
          <w:szCs w:val="24"/>
          <w:lang w:eastAsia="ar-SA"/>
        </w:rPr>
        <w:t>е</w:t>
      </w:r>
      <w:r w:rsidR="00244A6A" w:rsidRPr="00244A6A">
        <w:rPr>
          <w:rFonts w:eastAsia="Times New Roman" w:cs="Times New Roman"/>
          <w:szCs w:val="24"/>
          <w:lang w:eastAsia="ar-SA"/>
        </w:rPr>
        <w:t xml:space="preserve"> предложений. </w:t>
      </w:r>
    </w:p>
    <w:p w:rsidR="00A36DE3" w:rsidRPr="00BF5A63" w:rsidRDefault="00244A6A" w:rsidP="00853FD9">
      <w:pPr>
        <w:tabs>
          <w:tab w:val="left" w:pos="0"/>
          <w:tab w:val="left" w:pos="709"/>
          <w:tab w:val="left" w:pos="960"/>
          <w:tab w:val="left" w:pos="1276"/>
        </w:tabs>
        <w:suppressAutoHyphens/>
        <w:spacing w:after="0" w:line="240" w:lineRule="auto"/>
        <w:ind w:firstLine="426"/>
        <w:jc w:val="both"/>
        <w:rPr>
          <w:rFonts w:eastAsia="Times New Roman" w:cs="Times New Roman"/>
          <w:szCs w:val="24"/>
          <w:lang w:eastAsia="ar-SA"/>
        </w:rPr>
      </w:pPr>
      <w:r w:rsidRPr="00244A6A">
        <w:rPr>
          <w:rFonts w:eastAsia="Times New Roman" w:cs="Times New Roman"/>
          <w:b/>
          <w:szCs w:val="24"/>
          <w:lang w:eastAsia="ar-SA"/>
        </w:rPr>
        <w:t xml:space="preserve">Дата и время </w:t>
      </w:r>
      <w:r w:rsidRPr="00135C7E">
        <w:rPr>
          <w:rFonts w:eastAsia="Times New Roman" w:cs="Times New Roman"/>
          <w:b/>
          <w:szCs w:val="24"/>
          <w:lang w:eastAsia="ar-SA"/>
        </w:rPr>
        <w:t xml:space="preserve">начала приема запросов </w:t>
      </w:r>
      <w:r w:rsidR="000077CC" w:rsidRPr="00135C7E">
        <w:rPr>
          <w:rFonts w:eastAsia="Times New Roman" w:cs="Times New Roman"/>
          <w:b/>
          <w:szCs w:val="24"/>
          <w:lang w:eastAsia="ar-SA"/>
        </w:rPr>
        <w:t>о разъяснении</w:t>
      </w:r>
      <w:r w:rsidRPr="00135C7E">
        <w:rPr>
          <w:rFonts w:eastAsia="Times New Roman" w:cs="Times New Roman"/>
          <w:b/>
          <w:szCs w:val="24"/>
          <w:lang w:eastAsia="ar-SA"/>
        </w:rPr>
        <w:t xml:space="preserve"> положений Документации от Участников закупки:</w:t>
      </w:r>
      <w:r w:rsidRPr="00135C7E">
        <w:rPr>
          <w:rFonts w:eastAsia="Times New Roman" w:cs="Times New Roman"/>
          <w:szCs w:val="24"/>
          <w:lang w:eastAsia="ar-SA"/>
        </w:rPr>
        <w:t xml:space="preserve"> </w:t>
      </w:r>
      <w:r w:rsidR="00273A09">
        <w:rPr>
          <w:rFonts w:eastAsia="Times New Roman" w:cs="Times New Roman"/>
          <w:b/>
          <w:szCs w:val="24"/>
          <w:lang w:eastAsia="ar-SA"/>
        </w:rPr>
        <w:t>29 августа</w:t>
      </w:r>
      <w:r w:rsidRPr="00BF5A63">
        <w:rPr>
          <w:rFonts w:eastAsia="Times New Roman" w:cs="Times New Roman"/>
          <w:b/>
          <w:szCs w:val="24"/>
          <w:lang w:eastAsia="ar-SA"/>
        </w:rPr>
        <w:t xml:space="preserve"> 201</w:t>
      </w:r>
      <w:r w:rsidR="000077CC" w:rsidRPr="00BF5A63">
        <w:rPr>
          <w:rFonts w:eastAsia="Times New Roman" w:cs="Times New Roman"/>
          <w:b/>
          <w:szCs w:val="24"/>
          <w:lang w:eastAsia="ar-SA"/>
        </w:rPr>
        <w:t>6</w:t>
      </w:r>
      <w:r w:rsidRPr="00BF5A63">
        <w:rPr>
          <w:rFonts w:eastAsia="Times New Roman" w:cs="Times New Roman"/>
          <w:b/>
          <w:szCs w:val="24"/>
          <w:lang w:eastAsia="ar-SA"/>
        </w:rPr>
        <w:t xml:space="preserve"> г. </w:t>
      </w:r>
      <w:r w:rsidR="00A36DE3" w:rsidRPr="00BF5A63">
        <w:rPr>
          <w:rFonts w:eastAsia="Times New Roman" w:cs="Times New Roman"/>
          <w:b/>
          <w:szCs w:val="24"/>
          <w:lang w:eastAsia="ar-SA"/>
        </w:rPr>
        <w:t xml:space="preserve">08:30 </w:t>
      </w:r>
      <w:r w:rsidR="000077CC" w:rsidRPr="00BF5A63">
        <w:rPr>
          <w:rFonts w:eastAsia="Times New Roman" w:cs="Times New Roman"/>
          <w:b/>
          <w:szCs w:val="24"/>
          <w:lang w:eastAsia="ar-SA"/>
        </w:rPr>
        <w:t>(</w:t>
      </w:r>
      <w:proofErr w:type="gramStart"/>
      <w:r w:rsidR="000077CC" w:rsidRPr="00BF5A63">
        <w:rPr>
          <w:rFonts w:eastAsia="Times New Roman" w:cs="Times New Roman"/>
          <w:b/>
          <w:szCs w:val="24"/>
          <w:lang w:eastAsia="ar-SA"/>
        </w:rPr>
        <w:t>МСК</w:t>
      </w:r>
      <w:proofErr w:type="gramEnd"/>
      <w:r w:rsidR="000077CC" w:rsidRPr="00BF5A63">
        <w:rPr>
          <w:rFonts w:eastAsia="Times New Roman" w:cs="Times New Roman"/>
          <w:b/>
          <w:szCs w:val="24"/>
          <w:lang w:eastAsia="ar-SA"/>
        </w:rPr>
        <w:t>)</w:t>
      </w:r>
      <w:r w:rsidR="00A36DE3" w:rsidRPr="00BF5A63">
        <w:rPr>
          <w:rFonts w:eastAsia="Times New Roman" w:cs="Times New Roman"/>
          <w:szCs w:val="24"/>
          <w:lang w:eastAsia="ar-SA"/>
        </w:rPr>
        <w:t>.</w:t>
      </w:r>
    </w:p>
    <w:p w:rsidR="00244A6A" w:rsidRPr="00135C7E" w:rsidRDefault="00244A6A" w:rsidP="00853FD9">
      <w:pPr>
        <w:tabs>
          <w:tab w:val="left" w:pos="0"/>
          <w:tab w:val="left" w:pos="709"/>
          <w:tab w:val="left" w:pos="960"/>
          <w:tab w:val="left" w:pos="1276"/>
        </w:tabs>
        <w:suppressAutoHyphens/>
        <w:spacing w:after="0" w:line="240" w:lineRule="auto"/>
        <w:ind w:firstLine="426"/>
        <w:jc w:val="both"/>
        <w:rPr>
          <w:rFonts w:eastAsia="Times New Roman" w:cs="Times New Roman"/>
          <w:color w:val="FF0000"/>
          <w:szCs w:val="24"/>
          <w:lang w:eastAsia="ar-SA"/>
        </w:rPr>
      </w:pPr>
      <w:r w:rsidRPr="00BF5A63">
        <w:rPr>
          <w:rFonts w:eastAsia="Times New Roman" w:cs="Times New Roman"/>
          <w:b/>
          <w:szCs w:val="24"/>
          <w:lang w:eastAsia="ar-SA"/>
        </w:rPr>
        <w:t xml:space="preserve">Дата и время окончания приема запросов </w:t>
      </w:r>
      <w:r w:rsidR="000077CC" w:rsidRPr="00BF5A63">
        <w:rPr>
          <w:rFonts w:eastAsia="Times New Roman" w:cs="Times New Roman"/>
          <w:b/>
          <w:szCs w:val="24"/>
          <w:lang w:eastAsia="ar-SA"/>
        </w:rPr>
        <w:t>о</w:t>
      </w:r>
      <w:r w:rsidRPr="00BF5A63">
        <w:rPr>
          <w:rFonts w:eastAsia="Times New Roman" w:cs="Times New Roman"/>
          <w:b/>
          <w:szCs w:val="24"/>
          <w:lang w:eastAsia="ar-SA"/>
        </w:rPr>
        <w:t xml:space="preserve"> разъяснени</w:t>
      </w:r>
      <w:r w:rsidR="000077CC" w:rsidRPr="00BF5A63">
        <w:rPr>
          <w:rFonts w:eastAsia="Times New Roman" w:cs="Times New Roman"/>
          <w:b/>
          <w:szCs w:val="24"/>
          <w:lang w:eastAsia="ar-SA"/>
        </w:rPr>
        <w:t>и</w:t>
      </w:r>
      <w:r w:rsidRPr="00BF5A63">
        <w:rPr>
          <w:rFonts w:eastAsia="Times New Roman" w:cs="Times New Roman"/>
          <w:b/>
          <w:szCs w:val="24"/>
          <w:lang w:eastAsia="ar-SA"/>
        </w:rPr>
        <w:t xml:space="preserve"> положений Документации от Участников закупки: </w:t>
      </w:r>
      <w:r w:rsidR="00273A09">
        <w:rPr>
          <w:rFonts w:eastAsia="Times New Roman" w:cs="Times New Roman"/>
          <w:b/>
          <w:szCs w:val="24"/>
          <w:lang w:eastAsia="ar-SA"/>
        </w:rPr>
        <w:t>31</w:t>
      </w:r>
      <w:r w:rsidR="000077CC" w:rsidRPr="00BF5A63">
        <w:rPr>
          <w:rFonts w:eastAsia="Times New Roman" w:cs="Times New Roman"/>
          <w:b/>
          <w:szCs w:val="24"/>
          <w:lang w:eastAsia="ar-SA"/>
        </w:rPr>
        <w:t xml:space="preserve"> </w:t>
      </w:r>
      <w:r w:rsidR="00273A09">
        <w:rPr>
          <w:rFonts w:eastAsia="Times New Roman" w:cs="Times New Roman"/>
          <w:b/>
          <w:szCs w:val="24"/>
          <w:lang w:eastAsia="ar-SA"/>
        </w:rPr>
        <w:t>августа</w:t>
      </w:r>
      <w:r w:rsidR="005919C0" w:rsidRPr="00BF5A63">
        <w:rPr>
          <w:rFonts w:eastAsia="Times New Roman" w:cs="Times New Roman"/>
          <w:b/>
          <w:szCs w:val="24"/>
          <w:lang w:eastAsia="ar-SA"/>
        </w:rPr>
        <w:t xml:space="preserve"> </w:t>
      </w:r>
      <w:r w:rsidR="000077CC" w:rsidRPr="00BF5A63">
        <w:rPr>
          <w:rFonts w:eastAsia="Times New Roman" w:cs="Times New Roman"/>
          <w:b/>
          <w:szCs w:val="24"/>
          <w:lang w:eastAsia="ar-SA"/>
        </w:rPr>
        <w:t xml:space="preserve">2016 г. </w:t>
      </w:r>
      <w:r w:rsidR="005919C0" w:rsidRPr="00BF5A63">
        <w:rPr>
          <w:rFonts w:eastAsia="Times New Roman" w:cs="Times New Roman"/>
          <w:b/>
          <w:szCs w:val="24"/>
          <w:lang w:eastAsia="ar-SA"/>
        </w:rPr>
        <w:t>16:42</w:t>
      </w:r>
      <w:r w:rsidR="000077CC" w:rsidRPr="00BF5A63">
        <w:rPr>
          <w:rFonts w:eastAsia="Times New Roman" w:cs="Times New Roman"/>
          <w:b/>
          <w:szCs w:val="24"/>
          <w:lang w:eastAsia="ar-SA"/>
        </w:rPr>
        <w:t xml:space="preserve"> (</w:t>
      </w:r>
      <w:proofErr w:type="gramStart"/>
      <w:r w:rsidR="000077CC" w:rsidRPr="00BF5A63">
        <w:rPr>
          <w:rFonts w:eastAsia="Times New Roman" w:cs="Times New Roman"/>
          <w:b/>
          <w:szCs w:val="24"/>
          <w:lang w:eastAsia="ar-SA"/>
        </w:rPr>
        <w:t>МСК</w:t>
      </w:r>
      <w:proofErr w:type="gramEnd"/>
      <w:r w:rsidR="000077CC" w:rsidRPr="00BF5A63">
        <w:rPr>
          <w:rFonts w:eastAsia="Times New Roman" w:cs="Times New Roman"/>
          <w:b/>
          <w:szCs w:val="24"/>
          <w:lang w:eastAsia="ar-SA"/>
        </w:rPr>
        <w:t>)</w:t>
      </w:r>
      <w:r w:rsidR="00A36DE3" w:rsidRPr="00BF5A63">
        <w:rPr>
          <w:rFonts w:eastAsia="Times New Roman" w:cs="Times New Roman"/>
          <w:szCs w:val="24"/>
          <w:lang w:eastAsia="ar-SA"/>
        </w:rPr>
        <w:t>.</w:t>
      </w:r>
      <w:r w:rsidRPr="00135C7E">
        <w:rPr>
          <w:rFonts w:eastAsia="Times New Roman" w:cs="Times New Roman"/>
          <w:color w:val="FF0000"/>
          <w:szCs w:val="24"/>
          <w:lang w:eastAsia="ar-SA"/>
        </w:rPr>
        <w:t xml:space="preserve"> </w:t>
      </w:r>
    </w:p>
    <w:p w:rsidR="00244A6A" w:rsidRPr="00565CD0" w:rsidRDefault="00265C91" w:rsidP="005D4576">
      <w:pPr>
        <w:numPr>
          <w:ilvl w:val="2"/>
          <w:numId w:val="18"/>
        </w:numPr>
        <w:tabs>
          <w:tab w:val="left" w:pos="0"/>
        </w:tabs>
        <w:suppressAutoHyphens/>
        <w:spacing w:after="0" w:line="240" w:lineRule="auto"/>
        <w:ind w:left="0" w:firstLine="426"/>
        <w:jc w:val="both"/>
        <w:rPr>
          <w:rFonts w:eastAsia="Times New Roman" w:cs="Times New Roman"/>
          <w:b/>
          <w:bCs/>
          <w:iCs/>
          <w:szCs w:val="24"/>
          <w:lang w:eastAsia="ar-SA"/>
        </w:rPr>
      </w:pPr>
      <w:proofErr w:type="gramStart"/>
      <w:r w:rsidRPr="00135C7E">
        <w:rPr>
          <w:rFonts w:eastAsia="Times New Roman" w:cs="Times New Roman"/>
          <w:szCs w:val="24"/>
          <w:lang w:eastAsia="ar-SA"/>
        </w:rPr>
        <w:t>Заказчик в течение одного рабочего</w:t>
      </w:r>
      <w:r w:rsidRPr="00265C91">
        <w:rPr>
          <w:rFonts w:eastAsia="Times New Roman" w:cs="Times New Roman"/>
          <w:szCs w:val="24"/>
          <w:lang w:eastAsia="ar-SA"/>
        </w:rPr>
        <w:t xml:space="preserve"> дня </w:t>
      </w:r>
      <w:r w:rsidRPr="00265C91">
        <w:rPr>
          <w:rFonts w:eastAsia="Calibri" w:cs="Times New Roman"/>
          <w:szCs w:val="24"/>
          <w:lang w:eastAsia="ar-SA"/>
        </w:rPr>
        <w:t xml:space="preserve">со дня поступления запроса </w:t>
      </w:r>
      <w:r w:rsidRPr="00265C91">
        <w:rPr>
          <w:rFonts w:eastAsia="Times New Roman" w:cs="Times New Roman"/>
          <w:szCs w:val="24"/>
          <w:lang w:eastAsia="ar-SA"/>
        </w:rPr>
        <w:t>о предоставлении разъяснений</w:t>
      </w:r>
      <w:r w:rsidRPr="00265C91">
        <w:rPr>
          <w:rFonts w:eastAsia="Times New Roman" w:cs="Times New Roman"/>
          <w:color w:val="FF0000"/>
          <w:szCs w:val="24"/>
          <w:lang w:eastAsia="ar-SA"/>
        </w:rPr>
        <w:t xml:space="preserve"> </w:t>
      </w:r>
      <w:r w:rsidRPr="00265C91">
        <w:rPr>
          <w:rFonts w:eastAsia="Times New Roman" w:cs="Times New Roman"/>
          <w:szCs w:val="24"/>
          <w:lang w:eastAsia="ar-SA"/>
        </w:rPr>
        <w:t xml:space="preserve">отвечает на запрос в письменной форме или в форме электронного документа и размещает </w:t>
      </w:r>
      <w:r w:rsidRPr="00265C91">
        <w:rPr>
          <w:rFonts w:eastAsia="Times New Roman" w:cs="Times New Roman"/>
          <w:bCs/>
          <w:szCs w:val="24"/>
          <w:lang w:eastAsia="ar-SA"/>
        </w:rPr>
        <w:t xml:space="preserve">в единой информационной системе в сфере закупок товаров, работ, услуг разъяснения </w:t>
      </w:r>
      <w:r w:rsidRPr="00265C91">
        <w:rPr>
          <w:rFonts w:eastAsia="Times New Roman" w:cs="Times New Roman"/>
          <w:szCs w:val="24"/>
          <w:lang w:eastAsia="ar-SA"/>
        </w:rPr>
        <w:t>положений Документации с указанием предмета запроса, но без указания Участника закупки, от которого поступил запрос,</w:t>
      </w:r>
      <w:r>
        <w:rPr>
          <w:rFonts w:eastAsia="Times New Roman" w:cs="Times New Roman"/>
          <w:szCs w:val="24"/>
          <w:lang w:eastAsia="ar-SA"/>
        </w:rPr>
        <w:t xml:space="preserve"> при условии, что</w:t>
      </w:r>
      <w:r w:rsidRPr="00265C91">
        <w:rPr>
          <w:rFonts w:eastAsia="Times New Roman" w:cs="Times New Roman"/>
          <w:szCs w:val="24"/>
          <w:lang w:eastAsia="ar-SA"/>
        </w:rPr>
        <w:t xml:space="preserve"> указанный запрос поступил к Заказчику</w:t>
      </w:r>
      <w:proofErr w:type="gramEnd"/>
      <w:r w:rsidRPr="00265C91">
        <w:rPr>
          <w:rFonts w:eastAsia="Times New Roman" w:cs="Times New Roman"/>
          <w:szCs w:val="24"/>
          <w:lang w:eastAsia="ar-SA"/>
        </w:rPr>
        <w:t xml:space="preserve"> не </w:t>
      </w:r>
      <w:proofErr w:type="gramStart"/>
      <w:r w:rsidRPr="00265C91">
        <w:rPr>
          <w:rFonts w:eastAsia="Times New Roman" w:cs="Times New Roman"/>
          <w:szCs w:val="24"/>
          <w:lang w:eastAsia="ar-SA"/>
        </w:rPr>
        <w:t>позднее</w:t>
      </w:r>
      <w:proofErr w:type="gramEnd"/>
      <w:r w:rsidRPr="00265C91">
        <w:rPr>
          <w:rFonts w:eastAsia="Times New Roman" w:cs="Times New Roman"/>
          <w:szCs w:val="24"/>
          <w:lang w:eastAsia="ar-SA"/>
        </w:rPr>
        <w:t xml:space="preserve"> чем за 2 (два) </w:t>
      </w:r>
      <w:r w:rsidRPr="00265C91">
        <w:rPr>
          <w:rFonts w:eastAsia="Calibri" w:cs="Times New Roman"/>
          <w:szCs w:val="24"/>
          <w:lang w:eastAsia="ar-SA"/>
        </w:rPr>
        <w:t>рабочих</w:t>
      </w:r>
      <w:r w:rsidRPr="00265C91">
        <w:rPr>
          <w:rFonts w:ascii="Calibri" w:eastAsia="Calibri" w:hAnsi="Calibri" w:cs="Times New Roman"/>
          <w:lang w:eastAsia="ar-SA"/>
        </w:rPr>
        <w:t xml:space="preserve"> </w:t>
      </w:r>
      <w:r w:rsidRPr="00265C91">
        <w:rPr>
          <w:rFonts w:eastAsia="Times New Roman" w:cs="Times New Roman"/>
          <w:szCs w:val="24"/>
          <w:lang w:eastAsia="ar-SA"/>
        </w:rPr>
        <w:t xml:space="preserve">дня до окончания </w:t>
      </w:r>
      <w:r w:rsidRPr="00265C91">
        <w:rPr>
          <w:rFonts w:eastAsia="Calibri" w:cs="Times New Roman"/>
          <w:szCs w:val="24"/>
          <w:lang w:eastAsia="ar-SA"/>
        </w:rPr>
        <w:t xml:space="preserve">срока </w:t>
      </w:r>
      <w:r w:rsidRPr="00265C91">
        <w:rPr>
          <w:rFonts w:eastAsia="Times New Roman" w:cs="Times New Roman"/>
          <w:szCs w:val="24"/>
          <w:lang w:eastAsia="ar-SA"/>
        </w:rPr>
        <w:t>подачи заявок на участие</w:t>
      </w:r>
      <w:r>
        <w:rPr>
          <w:rFonts w:eastAsia="Times New Roman" w:cs="Times New Roman"/>
          <w:szCs w:val="24"/>
          <w:lang w:eastAsia="ar-SA"/>
        </w:rPr>
        <w:t xml:space="preserve"> в запросе предложений</w:t>
      </w:r>
      <w:r w:rsidRPr="00265C91">
        <w:rPr>
          <w:rFonts w:eastAsia="Times New Roman" w:cs="Times New Roman"/>
          <w:szCs w:val="24"/>
          <w:lang w:eastAsia="ar-SA"/>
        </w:rPr>
        <w:t>. Разъяснения положений Документации не должны изменять ее суть</w:t>
      </w:r>
      <w:r w:rsidR="00244A6A" w:rsidRPr="00265C91">
        <w:rPr>
          <w:rFonts w:eastAsia="Times New Roman" w:cs="Times New Roman"/>
          <w:szCs w:val="24"/>
          <w:lang w:eastAsia="ar-SA"/>
        </w:rPr>
        <w:t>.</w:t>
      </w:r>
    </w:p>
    <w:p w:rsidR="00565CD0" w:rsidRPr="00265C91" w:rsidRDefault="00565CD0" w:rsidP="00565CD0">
      <w:pPr>
        <w:tabs>
          <w:tab w:val="left" w:pos="0"/>
        </w:tabs>
        <w:suppressAutoHyphens/>
        <w:spacing w:after="0" w:line="240" w:lineRule="auto"/>
        <w:jc w:val="both"/>
        <w:rPr>
          <w:rFonts w:eastAsia="Times New Roman" w:cs="Times New Roman"/>
          <w:b/>
          <w:bCs/>
          <w:iCs/>
          <w:szCs w:val="24"/>
          <w:lang w:eastAsia="ar-SA"/>
        </w:rPr>
      </w:pPr>
    </w:p>
    <w:p w:rsidR="00244A6A" w:rsidRPr="00244A6A" w:rsidRDefault="00244A6A" w:rsidP="005D4576">
      <w:pPr>
        <w:keepNext/>
        <w:numPr>
          <w:ilvl w:val="1"/>
          <w:numId w:val="18"/>
        </w:numPr>
        <w:tabs>
          <w:tab w:val="clear" w:pos="708"/>
          <w:tab w:val="num" w:pos="0"/>
          <w:tab w:val="num" w:pos="567"/>
        </w:tabs>
        <w:suppressAutoHyphens/>
        <w:spacing w:after="0" w:line="240" w:lineRule="auto"/>
        <w:ind w:left="0" w:firstLine="0"/>
        <w:outlineLvl w:val="1"/>
        <w:rPr>
          <w:rFonts w:eastAsia="Times New Roman" w:cs="Arial"/>
          <w:b/>
          <w:bCs/>
          <w:iCs/>
          <w:szCs w:val="24"/>
          <w:lang w:eastAsia="ar-SA"/>
        </w:rPr>
      </w:pPr>
      <w:bookmarkStart w:id="24" w:name="_Toc447784631"/>
      <w:bookmarkStart w:id="25" w:name="_Toc386463997"/>
      <w:bookmarkStart w:id="26" w:name="_Toc403634873"/>
      <w:bookmarkStart w:id="27" w:name="_Toc403725257"/>
      <w:bookmarkStart w:id="28" w:name="_Toc403725328"/>
      <w:r w:rsidRPr="00244A6A">
        <w:rPr>
          <w:rFonts w:eastAsia="Times New Roman" w:cs="Arial"/>
          <w:b/>
          <w:szCs w:val="24"/>
          <w:lang w:eastAsia="ar-SA"/>
        </w:rPr>
        <w:lastRenderedPageBreak/>
        <w:t>Внесение изменений в Документацию</w:t>
      </w:r>
      <w:bookmarkEnd w:id="24"/>
      <w:r w:rsidRPr="00244A6A">
        <w:rPr>
          <w:rFonts w:eastAsia="Times New Roman" w:cs="Arial"/>
          <w:b/>
          <w:szCs w:val="24"/>
          <w:lang w:eastAsia="ar-SA"/>
        </w:rPr>
        <w:t xml:space="preserve"> </w:t>
      </w:r>
      <w:bookmarkEnd w:id="25"/>
      <w:bookmarkEnd w:id="26"/>
      <w:bookmarkEnd w:id="27"/>
      <w:bookmarkEnd w:id="28"/>
    </w:p>
    <w:p w:rsidR="00244A6A" w:rsidRDefault="00565CD0" w:rsidP="005D4576">
      <w:pPr>
        <w:numPr>
          <w:ilvl w:val="2"/>
          <w:numId w:val="18"/>
        </w:numPr>
        <w:tabs>
          <w:tab w:val="left" w:pos="0"/>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5D4576">
      <w:pPr>
        <w:numPr>
          <w:ilvl w:val="2"/>
          <w:numId w:val="18"/>
        </w:numPr>
        <w:tabs>
          <w:tab w:val="left" w:pos="0"/>
        </w:tabs>
        <w:suppressAutoHyphens/>
        <w:spacing w:after="0" w:line="240" w:lineRule="auto"/>
        <w:ind w:left="0" w:firstLine="426"/>
        <w:jc w:val="both"/>
        <w:rPr>
          <w:rFonts w:eastAsia="Times New Roman" w:cs="Times New Roman"/>
          <w:szCs w:val="24"/>
          <w:lang w:eastAsia="ar-SA"/>
        </w:rPr>
      </w:pPr>
      <w:r w:rsidRPr="00D155C7">
        <w:rPr>
          <w:rFonts w:eastAsia="Times New Roman" w:cs="Times New Roman"/>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eastAsia="Times New Roman" w:cs="Times New Roman"/>
          <w:szCs w:val="24"/>
          <w:lang w:eastAsia="ar-SA"/>
        </w:rPr>
      </w:pPr>
      <w:r w:rsidRPr="00D155C7">
        <w:rPr>
          <w:rFonts w:eastAsia="Times New Roman" w:cs="Times New Roman"/>
          <w:szCs w:val="24"/>
          <w:lang w:eastAsia="ar-SA"/>
        </w:rPr>
        <w:t>В случае внесения изменений в извещение, Документацию</w:t>
      </w:r>
      <w:r>
        <w:rPr>
          <w:rFonts w:eastAsia="Times New Roman" w:cs="Times New Roman"/>
          <w:szCs w:val="24"/>
          <w:lang w:eastAsia="ar-SA"/>
        </w:rPr>
        <w:t>,</w:t>
      </w:r>
      <w:r w:rsidRPr="00D155C7">
        <w:rPr>
          <w:rFonts w:eastAsia="Times New Roman" w:cs="Times New Roman"/>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5D4576">
      <w:pPr>
        <w:pStyle w:val="afffa"/>
        <w:numPr>
          <w:ilvl w:val="2"/>
          <w:numId w:val="18"/>
        </w:numPr>
        <w:tabs>
          <w:tab w:val="clear" w:pos="1004"/>
          <w:tab w:val="num" w:pos="0"/>
          <w:tab w:val="left" w:pos="993"/>
        </w:tabs>
        <w:spacing w:after="0" w:line="240" w:lineRule="auto"/>
        <w:ind w:left="0" w:firstLine="426"/>
        <w:jc w:val="both"/>
        <w:rPr>
          <w:rFonts w:ascii="Times New Roman" w:eastAsia="Times New Roman" w:hAnsi="Times New Roman"/>
          <w:szCs w:val="24"/>
        </w:rPr>
      </w:pPr>
      <w:r w:rsidRPr="00D155C7">
        <w:rPr>
          <w:rFonts w:ascii="Times New Roman" w:eastAsia="Times New Roman" w:hAnsi="Times New Roman"/>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Cs w:val="24"/>
        </w:rPr>
        <w:t>и</w:t>
      </w:r>
      <w:r w:rsidRPr="00D155C7">
        <w:rPr>
          <w:rFonts w:ascii="Times New Roman" w:eastAsia="Times New Roman" w:hAnsi="Times New Roman"/>
          <w:szCs w:val="24"/>
        </w:rPr>
        <w:t>звещение и Документацию, то такой Участник закупки имеет право предоставить изменения к своей заявке в соответствии с п.п. 4.9.</w:t>
      </w:r>
      <w:r w:rsidR="00D155C7" w:rsidRPr="00D155C7">
        <w:rPr>
          <w:rFonts w:ascii="Times New Roman" w:eastAsia="Times New Roman" w:hAnsi="Times New Roman"/>
          <w:szCs w:val="24"/>
        </w:rPr>
        <w:t>2.</w:t>
      </w:r>
      <w:r w:rsidRPr="00D155C7">
        <w:rPr>
          <w:rFonts w:ascii="Times New Roman" w:eastAsia="Times New Roman" w:hAnsi="Times New Roman"/>
          <w:szCs w:val="24"/>
        </w:rPr>
        <w:t xml:space="preserve"> п. 4.</w:t>
      </w:r>
      <w:r w:rsidR="00D155C7" w:rsidRPr="00D155C7">
        <w:rPr>
          <w:rFonts w:ascii="Times New Roman" w:eastAsia="Times New Roman" w:hAnsi="Times New Roman"/>
          <w:szCs w:val="24"/>
        </w:rPr>
        <w:t>9</w:t>
      </w:r>
      <w:r w:rsidRPr="00D155C7">
        <w:rPr>
          <w:rFonts w:ascii="Times New Roman" w:eastAsia="Times New Roman" w:hAnsi="Times New Roman"/>
          <w:szCs w:val="24"/>
        </w:rPr>
        <w:t>. Документации</w:t>
      </w:r>
      <w:r w:rsidR="00D155C7" w:rsidRPr="00D155C7">
        <w:rPr>
          <w:rFonts w:ascii="Times New Roman" w:eastAsia="Times New Roman" w:hAnsi="Times New Roman"/>
          <w:szCs w:val="24"/>
        </w:rPr>
        <w:t>.</w:t>
      </w:r>
    </w:p>
    <w:p w:rsidR="00244A6A" w:rsidRPr="00717CB4" w:rsidRDefault="00717CB4" w:rsidP="005D4576">
      <w:pPr>
        <w:pStyle w:val="afffa"/>
        <w:numPr>
          <w:ilvl w:val="2"/>
          <w:numId w:val="18"/>
        </w:numPr>
        <w:tabs>
          <w:tab w:val="clear" w:pos="1004"/>
          <w:tab w:val="left" w:pos="720"/>
          <w:tab w:val="left" w:pos="993"/>
        </w:tabs>
        <w:spacing w:after="0" w:line="240" w:lineRule="auto"/>
        <w:ind w:left="0" w:firstLine="426"/>
        <w:jc w:val="both"/>
        <w:rPr>
          <w:rFonts w:ascii="Times New Roman" w:eastAsia="Times New Roman" w:hAnsi="Times New Roman"/>
          <w:b/>
          <w:bCs/>
          <w:iCs/>
          <w:szCs w:val="24"/>
        </w:rPr>
      </w:pPr>
      <w:r w:rsidRPr="00D155C7">
        <w:rPr>
          <w:rFonts w:ascii="Times New Roman" w:eastAsia="Times New Roman" w:hAnsi="Times New Roman"/>
          <w:szCs w:val="24"/>
        </w:rPr>
        <w:t xml:space="preserve"> </w:t>
      </w:r>
      <w:r w:rsidR="00244A6A" w:rsidRPr="00717CB4">
        <w:rPr>
          <w:rFonts w:ascii="Times New Roman" w:eastAsia="Times New Roman" w:hAnsi="Times New Roman"/>
          <w:szCs w:val="24"/>
        </w:rPr>
        <w:t xml:space="preserve">Заказчик вправе принять решение </w:t>
      </w:r>
      <w:proofErr w:type="gramStart"/>
      <w:r w:rsidR="00244A6A" w:rsidRPr="00717CB4">
        <w:rPr>
          <w:rFonts w:ascii="Times New Roman" w:eastAsia="Times New Roman" w:hAnsi="Times New Roman"/>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Cs w:val="24"/>
        </w:rPr>
        <w:t xml:space="preserve"> окончания </w:t>
      </w:r>
      <w:r w:rsidR="00D155C7">
        <w:rPr>
          <w:rFonts w:ascii="Times New Roman" w:eastAsia="Times New Roman" w:hAnsi="Times New Roman"/>
          <w:szCs w:val="24"/>
        </w:rPr>
        <w:t xml:space="preserve">срока </w:t>
      </w:r>
      <w:r w:rsidR="00244A6A" w:rsidRPr="00717CB4">
        <w:rPr>
          <w:rFonts w:ascii="Times New Roman" w:eastAsia="Times New Roman" w:hAnsi="Times New Roman"/>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Cs w:val="24"/>
        </w:rPr>
        <w:t>З</w:t>
      </w:r>
      <w:r w:rsidR="00244A6A" w:rsidRPr="00717CB4">
        <w:rPr>
          <w:rFonts w:ascii="Times New Roman" w:eastAsia="Times New Roman" w:hAnsi="Times New Roman"/>
          <w:szCs w:val="24"/>
        </w:rPr>
        <w:t xml:space="preserve">аказчиком </w:t>
      </w:r>
      <w:r w:rsidR="00D155C7" w:rsidRPr="001D7F04">
        <w:rPr>
          <w:rFonts w:ascii="Times New Roman" w:eastAsia="Times New Roman" w:hAnsi="Times New Roman"/>
          <w:szCs w:val="24"/>
        </w:rPr>
        <w:t>в единой информационной системе в сфере закупок товаров, работ, услуг</w:t>
      </w:r>
      <w:r w:rsidR="00244A6A" w:rsidRPr="00717CB4">
        <w:rPr>
          <w:rFonts w:ascii="Times New Roman" w:eastAsia="Times New Roman" w:hAnsi="Times New Roman"/>
          <w:szCs w:val="24"/>
        </w:rPr>
        <w:t>.</w:t>
      </w:r>
    </w:p>
    <w:p w:rsidR="00244A6A" w:rsidRPr="00717CB4" w:rsidRDefault="00244A6A" w:rsidP="005D4576">
      <w:pPr>
        <w:pStyle w:val="afffa"/>
        <w:keepNext/>
        <w:numPr>
          <w:ilvl w:val="1"/>
          <w:numId w:val="34"/>
        </w:numPr>
        <w:spacing w:before="240" w:after="60" w:line="240" w:lineRule="auto"/>
        <w:outlineLvl w:val="1"/>
        <w:rPr>
          <w:rFonts w:ascii="Times New Roman" w:eastAsia="Times New Roman" w:hAnsi="Times New Roman" w:cs="Arial"/>
          <w:b/>
          <w:bCs/>
          <w:iCs/>
          <w:szCs w:val="24"/>
        </w:rPr>
      </w:pPr>
      <w:bookmarkStart w:id="29" w:name="_Toc386463998"/>
      <w:bookmarkStart w:id="30" w:name="_Toc403634874"/>
      <w:bookmarkStart w:id="31" w:name="_Toc403725258"/>
      <w:bookmarkStart w:id="32" w:name="_Toc403725329"/>
      <w:bookmarkStart w:id="33" w:name="_Toc447784632"/>
      <w:r w:rsidRPr="00717CB4">
        <w:rPr>
          <w:rFonts w:ascii="Times New Roman" w:eastAsia="Times New Roman" w:hAnsi="Times New Roman" w:cs="Arial"/>
          <w:b/>
          <w:szCs w:val="24"/>
        </w:rPr>
        <w:t xml:space="preserve">Общие требования к заявке на участие в </w:t>
      </w:r>
      <w:r w:rsidRPr="00717CB4">
        <w:rPr>
          <w:rFonts w:ascii="Times New Roman" w:eastAsia="Times New Roman" w:hAnsi="Times New Roman" w:cs="Arial"/>
          <w:b/>
          <w:bCs/>
          <w:iCs/>
          <w:szCs w:val="24"/>
        </w:rPr>
        <w:t>запросе предложений</w:t>
      </w:r>
      <w:bookmarkEnd w:id="29"/>
      <w:bookmarkEnd w:id="30"/>
      <w:bookmarkEnd w:id="31"/>
      <w:bookmarkEnd w:id="32"/>
      <w:bookmarkEnd w:id="33"/>
    </w:p>
    <w:p w:rsidR="00244A6A" w:rsidRPr="00717CB4" w:rsidRDefault="00244A6A" w:rsidP="005D4576">
      <w:pPr>
        <w:pStyle w:val="afffa"/>
        <w:numPr>
          <w:ilvl w:val="2"/>
          <w:numId w:val="34"/>
        </w:numPr>
        <w:tabs>
          <w:tab w:val="num" w:pos="1004"/>
        </w:tabs>
        <w:spacing w:after="0" w:line="240" w:lineRule="auto"/>
        <w:ind w:left="0" w:firstLine="426"/>
        <w:jc w:val="both"/>
        <w:rPr>
          <w:rFonts w:ascii="Times New Roman" w:eastAsia="Times New Roman" w:hAnsi="Times New Roman"/>
          <w:szCs w:val="24"/>
        </w:rPr>
      </w:pPr>
      <w:r w:rsidRPr="00717CB4">
        <w:rPr>
          <w:rFonts w:ascii="Times New Roman" w:eastAsia="Times New Roman" w:hAnsi="Times New Roman"/>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Cs w:val="24"/>
        </w:rPr>
        <w:t>стником закупки предложение на</w:t>
      </w:r>
      <w:r w:rsidR="00B457D5">
        <w:rPr>
          <w:rFonts w:ascii="Times New Roman" w:eastAsia="Times New Roman" w:hAnsi="Times New Roman"/>
          <w:szCs w:val="24"/>
        </w:rPr>
        <w:t xml:space="preserve"> </w:t>
      </w:r>
      <w:r w:rsidRPr="00717CB4">
        <w:rPr>
          <w:rFonts w:ascii="Times New Roman" w:eastAsia="Times New Roman" w:hAnsi="Times New Roman"/>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244A6A">
        <w:rPr>
          <w:rFonts w:eastAsia="Times New Roman" w:cs="Times New Roman"/>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eastAsia="Times New Roman" w:cs="Times New Roman"/>
          <w:szCs w:val="24"/>
          <w:lang w:eastAsia="ar-SA"/>
        </w:rPr>
        <w:t>р</w:t>
      </w:r>
      <w:r w:rsidRPr="00244A6A">
        <w:rPr>
          <w:rFonts w:eastAsia="Times New Roman" w:cs="Times New Roman"/>
          <w:szCs w:val="24"/>
          <w:lang w:eastAsia="ar-SA"/>
        </w:rPr>
        <w:t xml:space="preserve">абот. </w:t>
      </w:r>
    </w:p>
    <w:p w:rsidR="00B457D5" w:rsidRDefault="00244A6A"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B457D5">
        <w:rPr>
          <w:rFonts w:eastAsia="Times New Roman" w:cs="Times New Roman"/>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0B3C88">
        <w:rPr>
          <w:rFonts w:eastAsia="Times New Roman" w:cs="Times New Roman"/>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eastAsia="Times New Roman" w:cs="Times New Roman"/>
          <w:szCs w:val="24"/>
          <w:lang w:eastAsia="ar-SA"/>
        </w:rPr>
        <w:t>исправленному</w:t>
      </w:r>
      <w:proofErr w:type="gramEnd"/>
      <w:r w:rsidRPr="000B3C88">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eastAsia="Times New Roman"/>
          <w:szCs w:val="24"/>
        </w:rPr>
        <w:t>.</w:t>
      </w:r>
    </w:p>
    <w:p w:rsidR="006C23C4" w:rsidRDefault="006C23C4"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proofErr w:type="gramStart"/>
      <w:r w:rsidRPr="003A2F0D">
        <w:rPr>
          <w:rFonts w:eastAsia="Times New Roman" w:cs="Times New Roman"/>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eastAsia="Times New Roman" w:cs="Times New Roman"/>
            <w:szCs w:val="24"/>
            <w:lang w:eastAsia="ar-SA"/>
          </w:rPr>
          <w:t>Приложение №</w:t>
        </w:r>
        <w:r>
          <w:rPr>
            <w:rFonts w:eastAsia="Times New Roman" w:cs="Times New Roman"/>
            <w:szCs w:val="24"/>
            <w:lang w:eastAsia="ar-SA"/>
          </w:rPr>
          <w:t> </w:t>
        </w:r>
        <w:r w:rsidRPr="003A2F0D">
          <w:rPr>
            <w:rFonts w:eastAsia="Times New Roman" w:cs="Times New Roman"/>
            <w:szCs w:val="24"/>
            <w:lang w:eastAsia="ar-SA"/>
          </w:rPr>
          <w:t>5</w:t>
        </w:r>
      </w:hyperlink>
      <w:r w:rsidRPr="003A2F0D">
        <w:rPr>
          <w:rFonts w:eastAsia="Times New Roman" w:cs="Times New Roman"/>
          <w:szCs w:val="24"/>
          <w:lang w:eastAsia="ar-SA"/>
        </w:rPr>
        <w:t xml:space="preserve">), а также </w:t>
      </w:r>
      <w:r>
        <w:rPr>
          <w:rFonts w:eastAsia="Times New Roman" w:cs="Times New Roman"/>
          <w:szCs w:val="24"/>
          <w:lang w:eastAsia="ar-SA"/>
        </w:rPr>
        <w:t xml:space="preserve">все </w:t>
      </w:r>
      <w:r w:rsidRPr="003A2F0D">
        <w:rPr>
          <w:rFonts w:eastAsia="Times New Roman" w:cs="Times New Roman"/>
          <w:szCs w:val="24"/>
          <w:lang w:eastAsia="ar-SA"/>
        </w:rPr>
        <w:t>приложенные документы (указанные в п. 3.2.</w:t>
      </w:r>
      <w:proofErr w:type="gramEnd"/>
      <w:r w:rsidRPr="003A2F0D">
        <w:rPr>
          <w:rFonts w:eastAsia="Times New Roman" w:cs="Times New Roman"/>
          <w:szCs w:val="24"/>
          <w:lang w:eastAsia="ar-SA"/>
        </w:rPr>
        <w:t xml:space="preserve"> </w:t>
      </w:r>
      <w:proofErr w:type="gramStart"/>
      <w:r w:rsidRPr="003A2F0D">
        <w:rPr>
          <w:rFonts w:eastAsia="Times New Roman" w:cs="Times New Roman"/>
          <w:szCs w:val="24"/>
          <w:lang w:eastAsia="ar-SA"/>
        </w:rPr>
        <w:t>Документации) нумеруются, прошиваются в том нитью, заклеенной бумажной наклейкой, с указанием на</w:t>
      </w:r>
      <w:r>
        <w:rPr>
          <w:rFonts w:eastAsia="Times New Roman" w:cs="Times New Roman"/>
          <w:szCs w:val="24"/>
          <w:lang w:eastAsia="ar-SA"/>
        </w:rPr>
        <w:t xml:space="preserve"> </w:t>
      </w:r>
      <w:r w:rsidRPr="003A2F0D">
        <w:rPr>
          <w:rFonts w:eastAsia="Times New Roman" w:cs="Times New Roman"/>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eastAsia="Times New Roman" w:cs="Times New Roman"/>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eastAsia="Times New Roman" w:cs="Times New Roman"/>
          <w:szCs w:val="24"/>
          <w:lang w:eastAsia="ar-SA"/>
        </w:rPr>
        <w:t>.</w:t>
      </w:r>
    </w:p>
    <w:p w:rsidR="006C23C4" w:rsidRDefault="00244A6A"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6C23C4">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6C23C4">
        <w:rPr>
          <w:rFonts w:eastAsia="Times New Roman" w:cs="Times New Roman"/>
          <w:szCs w:val="24"/>
          <w:lang w:eastAsia="ar-SA"/>
        </w:rPr>
        <w:t xml:space="preserve">Заявки должны сохранять свое действие до завершения </w:t>
      </w:r>
      <w:r w:rsidR="006C23C4">
        <w:rPr>
          <w:rFonts w:eastAsia="Times New Roman" w:cs="Times New Roman"/>
          <w:szCs w:val="24"/>
          <w:lang w:eastAsia="ar-SA"/>
        </w:rPr>
        <w:t>запроса предложений</w:t>
      </w:r>
      <w:r w:rsidRPr="006C23C4">
        <w:rPr>
          <w:rFonts w:eastAsia="Times New Roman" w:cs="Times New Roman"/>
          <w:szCs w:val="24"/>
          <w:lang w:eastAsia="ar-SA"/>
        </w:rPr>
        <w:t>.</w:t>
      </w:r>
    </w:p>
    <w:p w:rsidR="00244A6A" w:rsidRPr="006C23C4" w:rsidRDefault="00244A6A" w:rsidP="005F02C7">
      <w:pPr>
        <w:suppressAutoHyphens/>
        <w:spacing w:after="0" w:line="240" w:lineRule="auto"/>
        <w:jc w:val="both"/>
        <w:rPr>
          <w:rFonts w:eastAsia="Times New Roman" w:cs="Times New Roman"/>
          <w:szCs w:val="24"/>
          <w:lang w:eastAsia="ar-SA"/>
        </w:rPr>
      </w:pPr>
      <w:r w:rsidRPr="006C23C4">
        <w:rPr>
          <w:rFonts w:eastAsia="Times New Roman" w:cs="Times New Roman"/>
          <w:szCs w:val="24"/>
          <w:lang w:eastAsia="ar-SA"/>
        </w:rPr>
        <w:t xml:space="preserve">                                                                                </w:t>
      </w:r>
    </w:p>
    <w:p w:rsidR="00244A6A" w:rsidRPr="001408A4" w:rsidRDefault="00244A6A" w:rsidP="005D4576">
      <w:pPr>
        <w:pStyle w:val="afffa"/>
        <w:keepNext/>
        <w:numPr>
          <w:ilvl w:val="1"/>
          <w:numId w:val="34"/>
        </w:numPr>
        <w:tabs>
          <w:tab w:val="left" w:pos="567"/>
        </w:tabs>
        <w:spacing w:after="0" w:line="240" w:lineRule="auto"/>
        <w:ind w:left="0" w:firstLine="0"/>
        <w:outlineLvl w:val="1"/>
        <w:rPr>
          <w:rFonts w:ascii="Times New Roman" w:eastAsia="Times New Roman" w:hAnsi="Times New Roman" w:cs="Arial"/>
          <w:b/>
          <w:bCs/>
          <w:iCs/>
          <w:szCs w:val="24"/>
        </w:rPr>
      </w:pPr>
      <w:bookmarkStart w:id="34" w:name="_Toc386463999"/>
      <w:bookmarkStart w:id="35" w:name="_Toc403634875"/>
      <w:bookmarkStart w:id="36" w:name="_Toc403725259"/>
      <w:bookmarkStart w:id="37" w:name="_Toc403725330"/>
      <w:bookmarkStart w:id="38" w:name="_Toc447784633"/>
      <w:r w:rsidRPr="001408A4">
        <w:rPr>
          <w:rFonts w:ascii="Times New Roman" w:eastAsia="Times New Roman" w:hAnsi="Times New Roman" w:cs="Arial"/>
          <w:b/>
          <w:szCs w:val="24"/>
        </w:rPr>
        <w:lastRenderedPageBreak/>
        <w:t xml:space="preserve">Официальный язык </w:t>
      </w:r>
      <w:r w:rsidRPr="001408A4">
        <w:rPr>
          <w:rFonts w:ascii="Times New Roman" w:eastAsia="Times New Roman" w:hAnsi="Times New Roman" w:cs="Arial"/>
          <w:b/>
          <w:bCs/>
          <w:iCs/>
          <w:szCs w:val="24"/>
        </w:rPr>
        <w:t>запроса предложений</w:t>
      </w:r>
      <w:bookmarkEnd w:id="34"/>
      <w:bookmarkEnd w:id="35"/>
      <w:bookmarkEnd w:id="36"/>
      <w:bookmarkEnd w:id="37"/>
      <w:bookmarkEnd w:id="38"/>
    </w:p>
    <w:p w:rsidR="00244A6A" w:rsidRPr="005F02C7" w:rsidRDefault="005F02C7" w:rsidP="005D4576">
      <w:pPr>
        <w:pStyle w:val="afffa"/>
        <w:numPr>
          <w:ilvl w:val="2"/>
          <w:numId w:val="34"/>
        </w:numPr>
        <w:tabs>
          <w:tab w:val="left" w:pos="851"/>
          <w:tab w:val="left" w:pos="1134"/>
        </w:tabs>
        <w:spacing w:after="0" w:line="240" w:lineRule="auto"/>
        <w:ind w:left="0" w:firstLine="426"/>
        <w:jc w:val="both"/>
        <w:rPr>
          <w:rFonts w:ascii="Times New Roman" w:eastAsia="Times New Roman" w:hAnsi="Times New Roman"/>
          <w:szCs w:val="24"/>
        </w:rPr>
      </w:pPr>
      <w:r>
        <w:rPr>
          <w:rFonts w:ascii="Times New Roman" w:eastAsia="Times New Roman" w:hAnsi="Times New Roman"/>
          <w:szCs w:val="24"/>
        </w:rPr>
        <w:t xml:space="preserve"> </w:t>
      </w:r>
      <w:r w:rsidRPr="005F02C7">
        <w:rPr>
          <w:rFonts w:ascii="Times New Roman" w:eastAsia="Times New Roman" w:hAnsi="Times New Roman"/>
          <w:szCs w:val="24"/>
        </w:rPr>
        <w:t>Заявка</w:t>
      </w:r>
      <w:r>
        <w:rPr>
          <w:rFonts w:ascii="Times New Roman" w:eastAsia="Times New Roman" w:hAnsi="Times New Roman"/>
          <w:szCs w:val="24"/>
        </w:rPr>
        <w:t>, подготовленная У</w:t>
      </w:r>
      <w:r w:rsidR="00244A6A" w:rsidRPr="005F02C7">
        <w:rPr>
          <w:rFonts w:ascii="Times New Roman" w:eastAsia="Times New Roman" w:hAnsi="Times New Roman"/>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Cs w:val="24"/>
        </w:rPr>
        <w:t>У</w:t>
      </w:r>
      <w:r w:rsidR="00244A6A" w:rsidRPr="005F02C7">
        <w:rPr>
          <w:rFonts w:ascii="Times New Roman" w:eastAsia="Times New Roman" w:hAnsi="Times New Roman"/>
          <w:szCs w:val="24"/>
        </w:rPr>
        <w:t>час</w:t>
      </w:r>
      <w:r>
        <w:rPr>
          <w:rFonts w:ascii="Times New Roman" w:eastAsia="Times New Roman" w:hAnsi="Times New Roman"/>
          <w:szCs w:val="24"/>
        </w:rPr>
        <w:t>тники закупки и З</w:t>
      </w:r>
      <w:r w:rsidR="00244A6A" w:rsidRPr="005F02C7">
        <w:rPr>
          <w:rFonts w:ascii="Times New Roman" w:eastAsia="Times New Roman" w:hAnsi="Times New Roman"/>
          <w:szCs w:val="24"/>
        </w:rPr>
        <w:t xml:space="preserve">аказчик, должны быть написаны на русском языке. </w:t>
      </w:r>
    </w:p>
    <w:p w:rsidR="00244A6A" w:rsidRPr="00244A6A" w:rsidRDefault="00244A6A" w:rsidP="005D4576">
      <w:pPr>
        <w:numPr>
          <w:ilvl w:val="2"/>
          <w:numId w:val="34"/>
        </w:numPr>
        <w:tabs>
          <w:tab w:val="left" w:pos="0"/>
          <w:tab w:val="left" w:pos="851"/>
          <w:tab w:val="left" w:pos="1134"/>
        </w:tabs>
        <w:suppressAutoHyphens/>
        <w:spacing w:after="0" w:line="240" w:lineRule="auto"/>
        <w:ind w:left="0" w:firstLine="426"/>
        <w:jc w:val="both"/>
        <w:rPr>
          <w:rFonts w:eastAsia="Times New Roman" w:cs="Times New Roman"/>
          <w:b/>
          <w:bCs/>
          <w:iCs/>
          <w:szCs w:val="24"/>
          <w:lang w:eastAsia="ar-SA"/>
        </w:rPr>
      </w:pPr>
      <w:proofErr w:type="gramStart"/>
      <w:r w:rsidRPr="00244A6A">
        <w:rPr>
          <w:rFonts w:eastAsia="Times New Roman" w:cs="Times New Roman"/>
          <w:szCs w:val="24"/>
          <w:lang w:eastAsia="ar-SA"/>
        </w:rPr>
        <w:t xml:space="preserve">Любые вспомогательные документы и печатные материалы, представленные </w:t>
      </w:r>
      <w:r w:rsidR="005F02C7">
        <w:rPr>
          <w:rFonts w:eastAsia="Times New Roman" w:cs="Times New Roman"/>
          <w:szCs w:val="24"/>
          <w:lang w:eastAsia="ar-SA"/>
        </w:rPr>
        <w:t>У</w:t>
      </w:r>
      <w:r w:rsidRPr="00244A6A">
        <w:rPr>
          <w:rFonts w:eastAsia="Times New Roman" w:cs="Times New Roman"/>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eastAsia="Times New Roman" w:cs="Times New Roman"/>
          <w:szCs w:val="24"/>
          <w:lang w:eastAsia="ar-SA"/>
        </w:rPr>
        <w:t>надлежащим образом</w:t>
      </w:r>
      <w:r w:rsidRPr="00244A6A">
        <w:rPr>
          <w:rFonts w:eastAsia="Times New Roman" w:cs="Times New Roman"/>
          <w:szCs w:val="24"/>
          <w:lang w:eastAsia="ar-SA"/>
        </w:rPr>
        <w:t xml:space="preserve"> заверенным переводом на русский язык </w:t>
      </w:r>
      <w:r w:rsidR="005F02C7">
        <w:rPr>
          <w:rFonts w:eastAsia="Times New Roman" w:cs="Times New Roman"/>
          <w:szCs w:val="24"/>
          <w:lang w:eastAsia="ar-SA"/>
        </w:rPr>
        <w:t xml:space="preserve">таких документов </w:t>
      </w:r>
      <w:r w:rsidR="005F02C7" w:rsidRPr="003A2F0D">
        <w:rPr>
          <w:rFonts w:eastAsia="Times New Roman" w:cs="Times New Roman"/>
          <w:szCs w:val="24"/>
          <w:lang w:eastAsia="ar-SA"/>
        </w:rPr>
        <w:t>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244A6A">
        <w:rPr>
          <w:rFonts w:eastAsia="Times New Roman" w:cs="Times New Roman"/>
          <w:szCs w:val="24"/>
          <w:lang w:eastAsia="ar-SA"/>
        </w:rPr>
        <w:t>.</w:t>
      </w:r>
      <w:proofErr w:type="gramEnd"/>
    </w:p>
    <w:p w:rsidR="00244A6A" w:rsidRPr="009A064A" w:rsidRDefault="00244A6A" w:rsidP="005D4576">
      <w:pPr>
        <w:keepNext/>
        <w:numPr>
          <w:ilvl w:val="1"/>
          <w:numId w:val="23"/>
        </w:numPr>
        <w:tabs>
          <w:tab w:val="left" w:pos="567"/>
        </w:tabs>
        <w:suppressAutoHyphens/>
        <w:spacing w:after="0" w:line="240" w:lineRule="auto"/>
        <w:ind w:left="0" w:firstLine="0"/>
        <w:outlineLvl w:val="1"/>
        <w:rPr>
          <w:rFonts w:eastAsia="Times New Roman" w:cs="Arial"/>
          <w:b/>
          <w:bCs/>
          <w:iCs/>
          <w:szCs w:val="24"/>
          <w:lang w:eastAsia="ar-SA"/>
        </w:rPr>
      </w:pPr>
      <w:bookmarkStart w:id="39" w:name="_Toc386464000"/>
      <w:bookmarkStart w:id="40" w:name="_Toc403634876"/>
      <w:bookmarkStart w:id="41" w:name="_Toc403725260"/>
      <w:bookmarkStart w:id="42" w:name="_Toc403725331"/>
      <w:bookmarkStart w:id="43" w:name="_Toc447784634"/>
      <w:r w:rsidRPr="009A064A">
        <w:rPr>
          <w:rFonts w:eastAsia="Times New Roman" w:cs="Arial"/>
          <w:b/>
          <w:szCs w:val="24"/>
          <w:lang w:eastAsia="ar-SA"/>
        </w:rPr>
        <w:t xml:space="preserve">Валюта </w:t>
      </w:r>
      <w:r w:rsidRPr="009A064A">
        <w:rPr>
          <w:rFonts w:eastAsia="Times New Roman" w:cs="Arial"/>
          <w:b/>
          <w:bCs/>
          <w:iCs/>
          <w:szCs w:val="24"/>
          <w:lang w:eastAsia="ar-SA"/>
        </w:rPr>
        <w:t>запроса предложений</w:t>
      </w:r>
      <w:bookmarkEnd w:id="39"/>
      <w:bookmarkEnd w:id="40"/>
      <w:bookmarkEnd w:id="41"/>
      <w:bookmarkEnd w:id="42"/>
      <w:bookmarkEnd w:id="43"/>
    </w:p>
    <w:p w:rsidR="00244A6A" w:rsidRPr="00244A6A" w:rsidRDefault="005F02C7" w:rsidP="005D4576">
      <w:pPr>
        <w:numPr>
          <w:ilvl w:val="2"/>
          <w:numId w:val="23"/>
        </w:numPr>
        <w:tabs>
          <w:tab w:val="left" w:pos="0"/>
          <w:tab w:val="left" w:pos="851"/>
          <w:tab w:val="left" w:pos="993"/>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Все суммы денежных сре</w:t>
      </w:r>
      <w:proofErr w:type="gramStart"/>
      <w:r w:rsidR="00244A6A" w:rsidRPr="00244A6A">
        <w:rPr>
          <w:rFonts w:eastAsia="Times New Roman" w:cs="Times New Roman"/>
          <w:szCs w:val="24"/>
          <w:lang w:eastAsia="ar-SA"/>
        </w:rPr>
        <w:t>дств в з</w:t>
      </w:r>
      <w:proofErr w:type="gramEnd"/>
      <w:r w:rsidR="00244A6A" w:rsidRPr="00244A6A">
        <w:rPr>
          <w:rFonts w:eastAsia="Times New Roman" w:cs="Times New Roman"/>
          <w:szCs w:val="24"/>
          <w:lang w:eastAsia="ar-SA"/>
        </w:rPr>
        <w:t>аявке должны быть выражены в валюте - российский рубль.</w:t>
      </w:r>
    </w:p>
    <w:p w:rsidR="00244A6A" w:rsidRPr="005F02C7" w:rsidRDefault="005F02C7" w:rsidP="005D4576">
      <w:pPr>
        <w:numPr>
          <w:ilvl w:val="2"/>
          <w:numId w:val="23"/>
        </w:numPr>
        <w:tabs>
          <w:tab w:val="left" w:pos="0"/>
          <w:tab w:val="left" w:pos="851"/>
          <w:tab w:val="left" w:pos="993"/>
        </w:tabs>
        <w:suppressAutoHyphens/>
        <w:spacing w:after="0" w:line="240" w:lineRule="auto"/>
        <w:ind w:left="0" w:firstLine="426"/>
        <w:jc w:val="both"/>
        <w:rPr>
          <w:rFonts w:eastAsia="Times New Roman" w:cs="Times New Roman"/>
          <w:b/>
          <w:bCs/>
          <w:iCs/>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 xml:space="preserve">Выражение денежных сумм в других валютах, может быть расценено Комиссией </w:t>
      </w:r>
      <w:r>
        <w:rPr>
          <w:rFonts w:eastAsia="Times New Roman" w:cs="Times New Roman"/>
          <w:szCs w:val="24"/>
          <w:lang w:eastAsia="ar-SA"/>
        </w:rPr>
        <w:t xml:space="preserve">по закупке </w:t>
      </w:r>
      <w:r w:rsidR="00244A6A" w:rsidRPr="00244A6A">
        <w:rPr>
          <w:rFonts w:eastAsia="Times New Roman" w:cs="Times New Roman"/>
          <w:szCs w:val="24"/>
          <w:lang w:eastAsia="ar-SA"/>
        </w:rPr>
        <w:t>как</w:t>
      </w:r>
      <w:r>
        <w:rPr>
          <w:rFonts w:eastAsia="Times New Roman" w:cs="Times New Roman"/>
          <w:szCs w:val="24"/>
          <w:lang w:eastAsia="ar-SA"/>
        </w:rPr>
        <w:t xml:space="preserve"> </w:t>
      </w:r>
      <w:r w:rsidR="00244A6A" w:rsidRPr="00244A6A">
        <w:rPr>
          <w:rFonts w:eastAsia="Times New Roman" w:cs="Times New Roman"/>
          <w:szCs w:val="24"/>
          <w:lang w:eastAsia="ar-SA"/>
        </w:rPr>
        <w:t xml:space="preserve">несоответствие заявки требованиям, установленным </w:t>
      </w:r>
      <w:r>
        <w:rPr>
          <w:rFonts w:eastAsia="Times New Roman" w:cs="Times New Roman"/>
          <w:szCs w:val="24"/>
          <w:lang w:eastAsia="ar-SA"/>
        </w:rPr>
        <w:t>Д</w:t>
      </w:r>
      <w:r w:rsidR="00244A6A" w:rsidRPr="00244A6A">
        <w:rPr>
          <w:rFonts w:eastAsia="Times New Roman" w:cs="Times New Roman"/>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eastAsia="Times New Roman" w:cs="Times New Roman"/>
          <w:b/>
          <w:bCs/>
          <w:iCs/>
          <w:szCs w:val="24"/>
          <w:lang w:eastAsia="ar-SA"/>
        </w:rPr>
      </w:pPr>
    </w:p>
    <w:p w:rsidR="00244A6A" w:rsidRPr="00810D4E" w:rsidRDefault="005F02C7" w:rsidP="005D4576">
      <w:pPr>
        <w:keepNext/>
        <w:numPr>
          <w:ilvl w:val="1"/>
          <w:numId w:val="23"/>
        </w:numPr>
        <w:tabs>
          <w:tab w:val="left" w:pos="567"/>
        </w:tabs>
        <w:suppressAutoHyphens/>
        <w:spacing w:after="0" w:line="240" w:lineRule="auto"/>
        <w:ind w:left="0" w:firstLine="0"/>
        <w:outlineLvl w:val="1"/>
        <w:rPr>
          <w:rFonts w:eastAsia="Times New Roman" w:cs="Arial"/>
          <w:b/>
          <w:bCs/>
          <w:iCs/>
          <w:szCs w:val="24"/>
          <w:lang w:eastAsia="ar-SA"/>
        </w:rPr>
      </w:pPr>
      <w:bookmarkStart w:id="44" w:name="_Toc386464001"/>
      <w:bookmarkStart w:id="45" w:name="_Toc403634877"/>
      <w:bookmarkStart w:id="46" w:name="_Toc403725261"/>
      <w:bookmarkStart w:id="47" w:name="_Toc403725332"/>
      <w:bookmarkStart w:id="48" w:name="_Toc447784635"/>
      <w:r>
        <w:rPr>
          <w:rFonts w:eastAsia="Times New Roman" w:cs="Arial"/>
          <w:b/>
          <w:szCs w:val="24"/>
          <w:lang w:eastAsia="ar-SA"/>
        </w:rPr>
        <w:t>Сведения о цене Д</w:t>
      </w:r>
      <w:r w:rsidR="00244A6A" w:rsidRPr="00810D4E">
        <w:rPr>
          <w:rFonts w:eastAsia="Times New Roman" w:cs="Arial"/>
          <w:b/>
          <w:szCs w:val="24"/>
          <w:lang w:eastAsia="ar-SA"/>
        </w:rPr>
        <w:t>оговора</w:t>
      </w:r>
      <w:bookmarkEnd w:id="44"/>
      <w:bookmarkEnd w:id="45"/>
      <w:bookmarkEnd w:id="46"/>
      <w:bookmarkEnd w:id="47"/>
      <w:bookmarkEnd w:id="48"/>
      <w:r w:rsidR="00244A6A" w:rsidRPr="00810D4E">
        <w:rPr>
          <w:rFonts w:eastAsia="Times New Roman" w:cs="Arial"/>
          <w:b/>
          <w:szCs w:val="24"/>
          <w:lang w:eastAsia="ar-SA"/>
        </w:rPr>
        <w:t xml:space="preserve"> </w:t>
      </w:r>
    </w:p>
    <w:p w:rsidR="00956CCE" w:rsidRPr="00EB5C7C" w:rsidRDefault="0072365D" w:rsidP="00D77CBD">
      <w:pPr>
        <w:pStyle w:val="afffa"/>
        <w:numPr>
          <w:ilvl w:val="2"/>
          <w:numId w:val="23"/>
        </w:numPr>
        <w:tabs>
          <w:tab w:val="left" w:pos="0"/>
          <w:tab w:val="left" w:pos="851"/>
          <w:tab w:val="left" w:pos="1134"/>
        </w:tabs>
        <w:spacing w:after="0" w:line="240" w:lineRule="auto"/>
        <w:ind w:left="-142" w:firstLine="426"/>
        <w:jc w:val="both"/>
        <w:rPr>
          <w:rFonts w:ascii="Times New Roman" w:eastAsia="Times New Roman" w:hAnsi="Times New Roman"/>
          <w:szCs w:val="24"/>
        </w:rPr>
      </w:pPr>
      <w:r w:rsidRPr="00EB5C7C">
        <w:rPr>
          <w:rFonts w:ascii="Times New Roman" w:eastAsia="Times New Roman" w:hAnsi="Times New Roman"/>
          <w:szCs w:val="24"/>
        </w:rPr>
        <w:t xml:space="preserve">Начальная (максимальная) цена </w:t>
      </w:r>
      <w:r w:rsidR="005F02C7" w:rsidRPr="00EB5C7C">
        <w:rPr>
          <w:rFonts w:ascii="Times New Roman" w:eastAsia="Times New Roman" w:hAnsi="Times New Roman"/>
          <w:szCs w:val="24"/>
        </w:rPr>
        <w:t>Д</w:t>
      </w:r>
      <w:r w:rsidRPr="00EB5C7C">
        <w:rPr>
          <w:rFonts w:ascii="Times New Roman" w:eastAsia="Times New Roman" w:hAnsi="Times New Roman"/>
          <w:szCs w:val="24"/>
        </w:rPr>
        <w:t xml:space="preserve">оговора составляет </w:t>
      </w:r>
      <w:r w:rsidR="00EB5C7C" w:rsidRPr="00A652C2">
        <w:rPr>
          <w:rFonts w:ascii="Times New Roman" w:hAnsi="Times New Roman"/>
          <w:szCs w:val="24"/>
        </w:rPr>
        <w:t>768 509 (Семьсот шестьдесят восемь тысяч пятьсот девять) рублей 18 копеек, в том числе НДС</w:t>
      </w:r>
      <w:r w:rsidR="00EB5C7C">
        <w:rPr>
          <w:rFonts w:ascii="Times New Roman" w:hAnsi="Times New Roman"/>
          <w:szCs w:val="24"/>
        </w:rPr>
        <w:t>.</w:t>
      </w:r>
      <w:r w:rsidR="00EB5C7C" w:rsidRPr="00EB5C7C">
        <w:rPr>
          <w:rFonts w:eastAsia="Times New Roman"/>
          <w:szCs w:val="24"/>
        </w:rPr>
        <w:t xml:space="preserve"> </w:t>
      </w:r>
      <w:r w:rsidR="00A833AE">
        <w:rPr>
          <w:rFonts w:eastAsia="Times New Roman"/>
          <w:szCs w:val="24"/>
        </w:rPr>
        <w:t xml:space="preserve">                                                        </w:t>
      </w:r>
      <w:r w:rsidR="009A73A8" w:rsidRPr="00EB5C7C">
        <w:rPr>
          <w:rFonts w:ascii="Times New Roman" w:eastAsia="Times New Roman" w:hAnsi="Times New Roman"/>
          <w:szCs w:val="24"/>
        </w:rPr>
        <w:t xml:space="preserve">Источником информации о стоимости </w:t>
      </w:r>
      <w:r w:rsidR="005F02C7" w:rsidRPr="00EB5C7C">
        <w:rPr>
          <w:rFonts w:ascii="Times New Roman" w:eastAsia="Times New Roman" w:hAnsi="Times New Roman"/>
          <w:szCs w:val="24"/>
        </w:rPr>
        <w:t>р</w:t>
      </w:r>
      <w:r w:rsidR="009A73A8" w:rsidRPr="00EB5C7C">
        <w:rPr>
          <w:rFonts w:ascii="Times New Roman" w:eastAsia="Times New Roman" w:hAnsi="Times New Roman"/>
          <w:szCs w:val="24"/>
        </w:rPr>
        <w:t xml:space="preserve">абот, являющихся предметом закупки, </w:t>
      </w:r>
      <w:r w:rsidR="009A73A8" w:rsidRPr="00EB5C7C">
        <w:rPr>
          <w:rFonts w:ascii="Times New Roman" w:eastAsia="Times New Roman" w:hAnsi="Times New Roman"/>
          <w:bCs/>
          <w:szCs w:val="24"/>
        </w:rPr>
        <w:t>служит смета, составленная сотрудником Заказчика</w:t>
      </w:r>
      <w:r w:rsidR="00B50538" w:rsidRPr="00EB5C7C">
        <w:rPr>
          <w:rFonts w:ascii="Times New Roman" w:eastAsia="Times New Roman" w:hAnsi="Times New Roman"/>
          <w:szCs w:val="24"/>
        </w:rPr>
        <w:t>, начальная (максимальная) цена Договора была определена затратным методом.</w:t>
      </w:r>
    </w:p>
    <w:p w:rsidR="00244A6A" w:rsidRPr="00B50538" w:rsidRDefault="00244A6A" w:rsidP="005D4576">
      <w:pPr>
        <w:pStyle w:val="afffa"/>
        <w:numPr>
          <w:ilvl w:val="2"/>
          <w:numId w:val="23"/>
        </w:numPr>
        <w:tabs>
          <w:tab w:val="left" w:pos="0"/>
          <w:tab w:val="left" w:pos="709"/>
          <w:tab w:val="left" w:pos="1134"/>
        </w:tabs>
        <w:spacing w:after="0" w:line="240" w:lineRule="auto"/>
        <w:ind w:left="0" w:firstLine="426"/>
        <w:jc w:val="both"/>
        <w:rPr>
          <w:rFonts w:ascii="Times New Roman" w:eastAsia="Times New Roman" w:hAnsi="Times New Roman" w:cstheme="minorBidi"/>
          <w:szCs w:val="24"/>
          <w:lang w:eastAsia="en-US"/>
        </w:rPr>
      </w:pPr>
      <w:r w:rsidRPr="00B50538">
        <w:rPr>
          <w:rFonts w:ascii="Times New Roman" w:eastAsia="Times New Roman" w:hAnsi="Times New Roman"/>
          <w:b/>
          <w:szCs w:val="24"/>
        </w:rPr>
        <w:t>Порядок формирования цены</w:t>
      </w:r>
      <w:r w:rsidRPr="00B50538">
        <w:rPr>
          <w:rFonts w:ascii="Times New Roman" w:eastAsia="Times New Roman" w:hAnsi="Times New Roman"/>
          <w:szCs w:val="24"/>
        </w:rPr>
        <w:t xml:space="preserve"> </w:t>
      </w:r>
    </w:p>
    <w:p w:rsidR="009A73A8" w:rsidRDefault="009A73A8" w:rsidP="005F02C7">
      <w:pPr>
        <w:spacing w:after="0" w:line="240" w:lineRule="auto"/>
        <w:ind w:firstLine="567"/>
        <w:jc w:val="both"/>
        <w:rPr>
          <w:rFonts w:eastAsia="Times New Roman"/>
          <w:szCs w:val="24"/>
        </w:rPr>
      </w:pPr>
      <w:r>
        <w:rPr>
          <w:rFonts w:eastAsia="Times New Roman"/>
          <w:szCs w:val="24"/>
        </w:rPr>
        <w:t xml:space="preserve">Цена </w:t>
      </w:r>
      <w:r>
        <w:rPr>
          <w:rFonts w:eastAsia="Times New Roman"/>
          <w:iCs/>
          <w:szCs w:val="24"/>
        </w:rPr>
        <w:t xml:space="preserve">включает в </w:t>
      </w:r>
      <w:r w:rsidRPr="00484E27">
        <w:rPr>
          <w:rFonts w:eastAsia="Times New Roman"/>
          <w:iCs/>
          <w:szCs w:val="24"/>
        </w:rPr>
        <w:t xml:space="preserve">себя </w:t>
      </w:r>
      <w:r w:rsidRPr="00484E27">
        <w:rPr>
          <w:szCs w:val="24"/>
        </w:rPr>
        <w:t>все расходы</w:t>
      </w:r>
      <w:r w:rsidR="00A44C19">
        <w:rPr>
          <w:szCs w:val="24"/>
        </w:rPr>
        <w:t xml:space="preserve"> </w:t>
      </w:r>
      <w:r w:rsidR="00A44C19">
        <w:rPr>
          <w:rFonts w:eastAsia="Times New Roman" w:cs="Times New Roman"/>
          <w:szCs w:val="24"/>
          <w:lang w:eastAsia="ar-SA"/>
        </w:rPr>
        <w:t>(в том числе стоимость используемых материалов)</w:t>
      </w:r>
      <w:r w:rsidRPr="00484E27">
        <w:rPr>
          <w:szCs w:val="24"/>
        </w:rPr>
        <w:t>, а также затраты, связанные с выездом персонала (командировочные расходы, проживание, стоимость проезда)</w:t>
      </w:r>
      <w:r w:rsidRPr="00484E27">
        <w:rPr>
          <w:rFonts w:eastAsia="Times New Roman"/>
          <w:iCs/>
          <w:szCs w:val="24"/>
        </w:rPr>
        <w:t>.</w:t>
      </w:r>
      <w:bookmarkStart w:id="49" w:name="_Toc386464002"/>
    </w:p>
    <w:p w:rsidR="007E2E60" w:rsidRPr="00155C28" w:rsidRDefault="007E2E60" w:rsidP="005F02C7">
      <w:pPr>
        <w:spacing w:after="0" w:line="240" w:lineRule="auto"/>
        <w:ind w:firstLine="567"/>
        <w:jc w:val="both"/>
        <w:rPr>
          <w:rFonts w:eastAsia="Times New Roman" w:cs="Times New Roman"/>
          <w:szCs w:val="24"/>
          <w:lang w:eastAsia="ar-SA"/>
        </w:rPr>
      </w:pPr>
      <w:r w:rsidRPr="00155C28">
        <w:rPr>
          <w:rFonts w:eastAsia="Times New Roman" w:cs="Times New Roman"/>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eastAsia="Times New Roman" w:cs="Times New Roman"/>
          <w:szCs w:val="24"/>
          <w:lang w:eastAsia="ar-SA"/>
        </w:rPr>
        <w:t>выполняемых работ</w:t>
      </w:r>
      <w:r w:rsidRPr="00155C28">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155C28">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eastAsia="Times New Roman" w:cs="Times New Roman"/>
          <w:szCs w:val="24"/>
          <w:lang w:eastAsia="ar-SA"/>
        </w:rPr>
        <w:t>.</w:t>
      </w:r>
    </w:p>
    <w:p w:rsidR="00972946" w:rsidRPr="00155C28" w:rsidRDefault="00972946" w:rsidP="005F02C7">
      <w:pPr>
        <w:spacing w:after="0" w:line="240" w:lineRule="auto"/>
        <w:ind w:firstLine="567"/>
        <w:jc w:val="both"/>
        <w:rPr>
          <w:rFonts w:eastAsia="Times New Roman"/>
          <w:szCs w:val="24"/>
        </w:rPr>
      </w:pPr>
    </w:p>
    <w:p w:rsidR="00244A6A" w:rsidRPr="00244A6A" w:rsidRDefault="00244A6A" w:rsidP="005F02C7">
      <w:pPr>
        <w:keepNext/>
        <w:suppressAutoHyphens/>
        <w:spacing w:after="0" w:line="240" w:lineRule="auto"/>
        <w:outlineLvl w:val="1"/>
        <w:rPr>
          <w:rFonts w:eastAsia="Times New Roman" w:cs="Times New Roman"/>
          <w:b/>
          <w:bCs/>
          <w:i/>
          <w:iCs/>
          <w:szCs w:val="24"/>
          <w:lang w:eastAsia="ar-SA"/>
        </w:rPr>
      </w:pPr>
      <w:bookmarkStart w:id="50" w:name="_Toc447784636"/>
      <w:bookmarkStart w:id="51" w:name="_Toc403634878"/>
      <w:bookmarkStart w:id="52" w:name="_Toc403725262"/>
      <w:bookmarkStart w:id="53" w:name="_Toc403725333"/>
      <w:r w:rsidRPr="00244A6A">
        <w:rPr>
          <w:rFonts w:eastAsia="Times New Roman" w:cs="Times New Roman"/>
          <w:b/>
          <w:szCs w:val="24"/>
          <w:lang w:eastAsia="ar-SA"/>
        </w:rPr>
        <w:t>4.8. Порядок предоставления заявок</w:t>
      </w:r>
      <w:bookmarkEnd w:id="50"/>
      <w:r w:rsidRPr="00244A6A">
        <w:rPr>
          <w:rFonts w:eastAsia="Times New Roman" w:cs="Times New Roman"/>
          <w:b/>
          <w:szCs w:val="24"/>
          <w:lang w:eastAsia="ar-SA"/>
        </w:rPr>
        <w:t xml:space="preserve"> </w:t>
      </w:r>
      <w:bookmarkEnd w:id="49"/>
      <w:bookmarkEnd w:id="51"/>
      <w:bookmarkEnd w:id="52"/>
      <w:bookmarkEnd w:id="53"/>
    </w:p>
    <w:p w:rsidR="007C5C04" w:rsidRPr="00135C7E" w:rsidRDefault="007C5C04" w:rsidP="007C5C04">
      <w:pPr>
        <w:widowControl w:val="0"/>
        <w:suppressAutoHyphens/>
        <w:autoSpaceDE w:val="0"/>
        <w:spacing w:after="0" w:line="240" w:lineRule="auto"/>
        <w:ind w:right="-20" w:firstLine="426"/>
        <w:jc w:val="both"/>
        <w:rPr>
          <w:rFonts w:eastAsia="Times New Roman" w:cs="Times New Roman"/>
          <w:b/>
          <w:szCs w:val="24"/>
          <w:lang w:eastAsia="ar-SA"/>
        </w:rPr>
      </w:pPr>
      <w:r w:rsidRPr="00FF7C87">
        <w:rPr>
          <w:rFonts w:eastAsia="Calibri" w:cs="Times New Roman"/>
          <w:szCs w:val="24"/>
          <w:lang w:eastAsia="ar-SA"/>
        </w:rPr>
        <w:t xml:space="preserve">Участник </w:t>
      </w:r>
      <w:r>
        <w:rPr>
          <w:rFonts w:eastAsia="Calibri" w:cs="Times New Roman"/>
          <w:szCs w:val="24"/>
          <w:lang w:eastAsia="ar-SA"/>
        </w:rPr>
        <w:t xml:space="preserve">закупки </w:t>
      </w:r>
      <w:r w:rsidRPr="00135C7E">
        <w:rPr>
          <w:rFonts w:eastAsia="Calibri" w:cs="Times New Roman"/>
          <w:szCs w:val="24"/>
          <w:lang w:eastAsia="ar-SA"/>
        </w:rPr>
        <w:t xml:space="preserve">обязан подать заявку на участие в </w:t>
      </w:r>
      <w:r w:rsidRPr="00135C7E">
        <w:rPr>
          <w:rFonts w:eastAsia="Times New Roman" w:cs="Times New Roman"/>
          <w:szCs w:val="24"/>
          <w:lang w:eastAsia="ar-SA"/>
        </w:rPr>
        <w:t>запросе предложений</w:t>
      </w:r>
      <w:r w:rsidRPr="00135C7E">
        <w:rPr>
          <w:rFonts w:eastAsia="Calibri" w:cs="Times New Roman"/>
          <w:szCs w:val="24"/>
          <w:lang w:eastAsia="ar-SA"/>
        </w:rPr>
        <w:t xml:space="preserve"> в период с </w:t>
      </w:r>
      <w:r w:rsidR="00D77CBD" w:rsidRPr="00BF5A63">
        <w:rPr>
          <w:rFonts w:eastAsia="Calibri" w:cs="Times New Roman"/>
          <w:b/>
          <w:noProof/>
          <w:szCs w:val="24"/>
          <w:lang w:eastAsia="ar-SA"/>
        </w:rPr>
        <w:t>08:30</w:t>
      </w:r>
      <w:r w:rsidRPr="00BF5A63">
        <w:rPr>
          <w:rFonts w:eastAsia="Calibri" w:cs="Times New Roman"/>
          <w:b/>
          <w:szCs w:val="24"/>
          <w:lang w:eastAsia="ar-SA"/>
        </w:rPr>
        <w:t xml:space="preserve"> (</w:t>
      </w:r>
      <w:proofErr w:type="gramStart"/>
      <w:r w:rsidRPr="00BF5A63">
        <w:rPr>
          <w:rFonts w:eastAsia="Calibri" w:cs="Times New Roman"/>
          <w:b/>
          <w:szCs w:val="24"/>
          <w:lang w:eastAsia="ar-SA"/>
        </w:rPr>
        <w:t>МСК</w:t>
      </w:r>
      <w:proofErr w:type="gramEnd"/>
      <w:r w:rsidRPr="00BF5A63">
        <w:rPr>
          <w:rFonts w:eastAsia="Calibri" w:cs="Times New Roman"/>
          <w:b/>
          <w:szCs w:val="24"/>
          <w:lang w:eastAsia="ar-SA"/>
        </w:rPr>
        <w:t xml:space="preserve">) </w:t>
      </w:r>
      <w:r w:rsidR="00EB5C7C">
        <w:rPr>
          <w:rFonts w:eastAsia="Calibri" w:cs="Times New Roman"/>
          <w:b/>
          <w:szCs w:val="24"/>
          <w:lang w:eastAsia="ar-SA"/>
        </w:rPr>
        <w:t>29</w:t>
      </w:r>
      <w:r w:rsidR="00D77CBD" w:rsidRPr="00BF5A63">
        <w:rPr>
          <w:rFonts w:eastAsia="Calibri" w:cs="Times New Roman"/>
          <w:b/>
          <w:szCs w:val="24"/>
          <w:lang w:eastAsia="ar-SA"/>
        </w:rPr>
        <w:t xml:space="preserve"> </w:t>
      </w:r>
      <w:r w:rsidR="00EB5C7C">
        <w:rPr>
          <w:rFonts w:eastAsia="Calibri" w:cs="Times New Roman"/>
          <w:b/>
          <w:szCs w:val="24"/>
          <w:lang w:eastAsia="ar-SA"/>
        </w:rPr>
        <w:t>августа</w:t>
      </w:r>
      <w:r w:rsidR="00D77CBD" w:rsidRPr="00BF5A63">
        <w:rPr>
          <w:rFonts w:eastAsia="Calibri" w:cs="Times New Roman"/>
          <w:b/>
          <w:szCs w:val="24"/>
          <w:lang w:eastAsia="ar-SA"/>
        </w:rPr>
        <w:t xml:space="preserve"> 2016</w:t>
      </w:r>
      <w:r w:rsidRPr="00BF5A63">
        <w:rPr>
          <w:rFonts w:eastAsia="Calibri" w:cs="Times New Roman"/>
          <w:b/>
          <w:szCs w:val="24"/>
          <w:lang w:eastAsia="ar-SA"/>
        </w:rPr>
        <w:t xml:space="preserve"> г. по </w:t>
      </w:r>
      <w:r w:rsidR="00D77CBD" w:rsidRPr="00BF5A63">
        <w:rPr>
          <w:rFonts w:eastAsia="Calibri" w:cs="Times New Roman"/>
          <w:b/>
          <w:szCs w:val="24"/>
          <w:lang w:eastAsia="ar-SA"/>
        </w:rPr>
        <w:t>16:42</w:t>
      </w:r>
      <w:r w:rsidRPr="00BF5A63">
        <w:rPr>
          <w:rFonts w:eastAsia="Calibri" w:cs="Times New Roman"/>
          <w:b/>
          <w:szCs w:val="24"/>
          <w:lang w:eastAsia="ar-SA"/>
        </w:rPr>
        <w:t xml:space="preserve"> (МСК) </w:t>
      </w:r>
      <w:r w:rsidR="00EB5C7C">
        <w:rPr>
          <w:rFonts w:eastAsia="Calibri" w:cs="Times New Roman"/>
          <w:b/>
          <w:szCs w:val="24"/>
          <w:lang w:eastAsia="ar-SA"/>
        </w:rPr>
        <w:t>02</w:t>
      </w:r>
      <w:r w:rsidR="00D77CBD" w:rsidRPr="00BF5A63">
        <w:rPr>
          <w:rFonts w:eastAsia="Calibri" w:cs="Times New Roman"/>
          <w:b/>
          <w:szCs w:val="24"/>
          <w:lang w:eastAsia="ar-SA"/>
        </w:rPr>
        <w:t xml:space="preserve"> </w:t>
      </w:r>
      <w:r w:rsidR="00EB5C7C">
        <w:rPr>
          <w:rFonts w:eastAsia="Calibri" w:cs="Times New Roman"/>
          <w:b/>
          <w:szCs w:val="24"/>
          <w:lang w:eastAsia="ar-SA"/>
        </w:rPr>
        <w:t>сентября</w:t>
      </w:r>
      <w:r w:rsidR="00D77CBD" w:rsidRPr="00BF5A63">
        <w:rPr>
          <w:rFonts w:eastAsia="Calibri" w:cs="Times New Roman"/>
          <w:b/>
          <w:szCs w:val="24"/>
          <w:lang w:eastAsia="ar-SA"/>
        </w:rPr>
        <w:t xml:space="preserve"> 2016</w:t>
      </w:r>
      <w:r w:rsidRPr="00BF5A63">
        <w:rPr>
          <w:rFonts w:eastAsia="Calibri" w:cs="Times New Roman"/>
          <w:b/>
          <w:szCs w:val="24"/>
          <w:lang w:eastAsia="ar-SA"/>
        </w:rPr>
        <w:t xml:space="preserve"> г.</w:t>
      </w:r>
      <w:r w:rsidRPr="00BF5A63">
        <w:rPr>
          <w:rFonts w:eastAsia="Calibri" w:cs="Times New Roman"/>
          <w:szCs w:val="24"/>
          <w:lang w:eastAsia="ar-SA"/>
        </w:rPr>
        <w:t xml:space="preserve"> </w:t>
      </w:r>
      <w:r w:rsidRPr="00BF5A63">
        <w:rPr>
          <w:rFonts w:eastAsia="Calibri" w:cs="Times New Roman"/>
          <w:b/>
          <w:szCs w:val="24"/>
          <w:lang w:eastAsia="ar-SA"/>
        </w:rPr>
        <w:t>в письменной форме.</w:t>
      </w:r>
      <w:r w:rsidRPr="00135C7E">
        <w:rPr>
          <w:rFonts w:eastAsia="Times New Roman" w:cs="Times New Roman"/>
          <w:b/>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eastAsia="Times New Roman" w:cs="Times New Roman"/>
          <w:szCs w:val="24"/>
          <w:lang w:eastAsia="ar-SA"/>
        </w:rPr>
      </w:pPr>
      <w:r w:rsidRPr="00135C7E">
        <w:rPr>
          <w:rFonts w:eastAsia="Times New Roman" w:cs="Times New Roman"/>
          <w:szCs w:val="24"/>
          <w:lang w:eastAsia="ar-SA"/>
        </w:rPr>
        <w:t>Заявка с приложенными к ней документами должна быть</w:t>
      </w:r>
      <w:r w:rsidRPr="00020744">
        <w:rPr>
          <w:rFonts w:eastAsia="Times New Roman" w:cs="Times New Roman"/>
          <w:szCs w:val="24"/>
          <w:lang w:eastAsia="ar-SA"/>
        </w:rPr>
        <w:t xml:space="preserve"> сшита в соответствии с </w:t>
      </w:r>
      <w:r>
        <w:rPr>
          <w:rFonts w:eastAsia="Times New Roman" w:cs="Times New Roman"/>
          <w:szCs w:val="24"/>
          <w:lang w:eastAsia="ar-SA"/>
        </w:rPr>
        <w:t>п.</w:t>
      </w:r>
      <w:r w:rsidRPr="00020744">
        <w:rPr>
          <w:rFonts w:eastAsia="Times New Roman" w:cs="Times New Roman"/>
          <w:szCs w:val="24"/>
          <w:lang w:eastAsia="ar-SA"/>
        </w:rPr>
        <w:t xml:space="preserve">п. 4.4.5. </w:t>
      </w:r>
      <w:r>
        <w:rPr>
          <w:rFonts w:eastAsia="Times New Roman" w:cs="Times New Roman"/>
          <w:szCs w:val="24"/>
          <w:lang w:eastAsia="ar-SA"/>
        </w:rPr>
        <w:t xml:space="preserve">п. 4.4. </w:t>
      </w:r>
      <w:r w:rsidRPr="00020744">
        <w:rPr>
          <w:rFonts w:eastAsia="Times New Roman" w:cs="Times New Roman"/>
          <w:szCs w:val="24"/>
          <w:lang w:eastAsia="ar-SA"/>
        </w:rPr>
        <w:t xml:space="preserve">Документации и </w:t>
      </w:r>
      <w:proofErr w:type="gramStart"/>
      <w:r w:rsidRPr="00020744">
        <w:rPr>
          <w:rFonts w:eastAsia="Times New Roman" w:cs="Times New Roman"/>
          <w:szCs w:val="24"/>
          <w:lang w:eastAsia="ar-SA"/>
        </w:rPr>
        <w:t>вложена</w:t>
      </w:r>
      <w:proofErr w:type="gramEnd"/>
      <w:r w:rsidRPr="00020744">
        <w:rPr>
          <w:rFonts w:eastAsia="Times New Roman" w:cs="Times New Roman"/>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eastAsia="Times New Roman" w:cs="Times New Roman"/>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Запечатанные конверты с заявками на участие в запросе предложени</w:t>
      </w:r>
      <w:r w:rsidR="00734A22">
        <w:rPr>
          <w:rFonts w:eastAsia="Times New Roman" w:cs="Times New Roman"/>
          <w:szCs w:val="24"/>
          <w:lang w:eastAsia="ar-SA"/>
        </w:rPr>
        <w:t>й должны быть предоставлены З</w:t>
      </w:r>
      <w:r w:rsidRPr="00244A6A">
        <w:rPr>
          <w:rFonts w:eastAsia="Times New Roman" w:cs="Times New Roman"/>
          <w:szCs w:val="24"/>
          <w:lang w:eastAsia="ar-SA"/>
        </w:rPr>
        <w:t xml:space="preserve">аказчику по адресу, указанному в </w:t>
      </w:r>
      <w:r w:rsidR="00C32B0E" w:rsidRPr="00244A6A">
        <w:rPr>
          <w:rFonts w:eastAsia="Times New Roman" w:cs="Times New Roman"/>
          <w:szCs w:val="24"/>
          <w:lang w:eastAsia="ar-SA"/>
        </w:rPr>
        <w:t>п.п. 2.3. п. 2. Информационной карты Документации</w:t>
      </w:r>
      <w:r w:rsidRPr="00244A6A">
        <w:rPr>
          <w:rFonts w:eastAsia="Times New Roman" w:cs="Times New Roman"/>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Заказчик вправе требовать предъявления документа</w:t>
      </w:r>
      <w:r w:rsidR="00635271">
        <w:rPr>
          <w:rFonts w:eastAsia="Times New Roman" w:cs="Times New Roman"/>
          <w:szCs w:val="24"/>
          <w:lang w:eastAsia="ar-SA"/>
        </w:rPr>
        <w:t>,</w:t>
      </w:r>
      <w:r w:rsidRPr="00244A6A">
        <w:rPr>
          <w:rFonts w:eastAsia="Times New Roman" w:cs="Times New Roman"/>
          <w:szCs w:val="24"/>
          <w:lang w:eastAsia="ar-SA"/>
        </w:rPr>
        <w:t xml:space="preserve"> удостоверяющего личность, </w:t>
      </w:r>
      <w:r w:rsidR="00635271" w:rsidRPr="00020744">
        <w:rPr>
          <w:rFonts w:eastAsia="Times New Roman" w:cs="Times New Roman"/>
          <w:szCs w:val="24"/>
          <w:lang w:eastAsia="ar-SA"/>
        </w:rPr>
        <w:t>при подаче конверта с заявкой на участие в запросе предложений</w:t>
      </w:r>
      <w:r w:rsidRPr="00244A6A">
        <w:rPr>
          <w:rFonts w:eastAsia="Times New Roman" w:cs="Times New Roman"/>
          <w:szCs w:val="24"/>
          <w:lang w:eastAsia="ar-SA"/>
        </w:rPr>
        <w:t>.</w:t>
      </w:r>
    </w:p>
    <w:p w:rsidR="00244A6A" w:rsidRPr="00244A6A"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По требованию лица, представившего конверт с заявкой на </w:t>
      </w:r>
      <w:r w:rsidR="00635271">
        <w:rPr>
          <w:rFonts w:eastAsia="Times New Roman" w:cs="Times New Roman"/>
          <w:szCs w:val="24"/>
          <w:lang w:eastAsia="ar-SA"/>
        </w:rPr>
        <w:t>участие в запросе предложений, З</w:t>
      </w:r>
      <w:r w:rsidRPr="00244A6A">
        <w:rPr>
          <w:rFonts w:eastAsia="Times New Roman" w:cs="Times New Roman"/>
          <w:szCs w:val="24"/>
          <w:lang w:eastAsia="ar-SA"/>
        </w:rPr>
        <w:t>аказчик выдает расписку в получении конверта с заявкой н</w:t>
      </w:r>
      <w:r w:rsidR="00635271">
        <w:rPr>
          <w:rFonts w:eastAsia="Times New Roman" w:cs="Times New Roman"/>
          <w:szCs w:val="24"/>
          <w:lang w:eastAsia="ar-SA"/>
        </w:rPr>
        <w:t>а участие в запросе предложений</w:t>
      </w:r>
      <w:r w:rsidRPr="00244A6A">
        <w:rPr>
          <w:rFonts w:eastAsia="Times New Roman" w:cs="Times New Roman"/>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Заказчик регистрирует поступившие конверты </w:t>
      </w:r>
      <w:proofErr w:type="gramStart"/>
      <w:r w:rsidRPr="00244A6A">
        <w:rPr>
          <w:rFonts w:eastAsia="Times New Roman" w:cs="Times New Roman"/>
          <w:szCs w:val="24"/>
          <w:lang w:eastAsia="ar-SA"/>
        </w:rPr>
        <w:t xml:space="preserve">с заявками на участие в запросе предложений в </w:t>
      </w:r>
      <w:r w:rsidR="00635271">
        <w:rPr>
          <w:rFonts w:eastAsia="Times New Roman" w:cs="Times New Roman"/>
          <w:szCs w:val="24"/>
          <w:lang w:eastAsia="ar-SA"/>
        </w:rPr>
        <w:t>ж</w:t>
      </w:r>
      <w:r w:rsidRPr="00244A6A">
        <w:rPr>
          <w:rFonts w:eastAsia="Times New Roman" w:cs="Times New Roman"/>
          <w:szCs w:val="24"/>
          <w:lang w:eastAsia="ar-SA"/>
        </w:rPr>
        <w:t xml:space="preserve">урнале регистрации конвертов </w:t>
      </w:r>
      <w:r w:rsidR="00635271">
        <w:rPr>
          <w:rFonts w:eastAsia="Times New Roman" w:cs="Times New Roman"/>
          <w:szCs w:val="24"/>
          <w:lang w:eastAsia="ar-SA"/>
        </w:rPr>
        <w:t xml:space="preserve">с </w:t>
      </w:r>
      <w:r w:rsidRPr="00244A6A">
        <w:rPr>
          <w:rFonts w:eastAsia="Calibri" w:cs="Times New Roman"/>
          <w:szCs w:val="24"/>
          <w:lang w:eastAsia="ar-SA"/>
        </w:rPr>
        <w:t>заявк</w:t>
      </w:r>
      <w:r w:rsidR="00635271">
        <w:rPr>
          <w:rFonts w:eastAsia="Calibri" w:cs="Times New Roman"/>
          <w:szCs w:val="24"/>
          <w:lang w:eastAsia="ar-SA"/>
        </w:rPr>
        <w:t>ами</w:t>
      </w:r>
      <w:proofErr w:type="gramEnd"/>
      <w:r w:rsidRPr="00244A6A">
        <w:rPr>
          <w:rFonts w:eastAsia="Times New Roman" w:cs="Times New Roman"/>
          <w:szCs w:val="24"/>
          <w:lang w:eastAsia="ar-SA"/>
        </w:rPr>
        <w:t>.</w:t>
      </w:r>
    </w:p>
    <w:p w:rsidR="00244A6A" w:rsidRPr="00244A6A" w:rsidRDefault="00244A6A" w:rsidP="00635271">
      <w:pPr>
        <w:widowControl w:val="0"/>
        <w:suppressAutoHyphens/>
        <w:autoSpaceDE w:val="0"/>
        <w:spacing w:after="0" w:line="240" w:lineRule="auto"/>
        <w:ind w:firstLine="426"/>
        <w:jc w:val="both"/>
        <w:rPr>
          <w:rFonts w:eastAsia="Calibri" w:cs="Times New Roman"/>
          <w:szCs w:val="24"/>
          <w:lang w:eastAsia="ar-SA"/>
        </w:rPr>
      </w:pPr>
      <w:r w:rsidRPr="00244A6A">
        <w:rPr>
          <w:rFonts w:eastAsia="Times New Roman" w:cs="Times New Roman"/>
          <w:szCs w:val="24"/>
          <w:lang w:eastAsia="ar-SA"/>
        </w:rPr>
        <w:lastRenderedPageBreak/>
        <w:t xml:space="preserve"> </w:t>
      </w:r>
    </w:p>
    <w:p w:rsidR="00244A6A" w:rsidRPr="001E001F" w:rsidRDefault="00244A6A" w:rsidP="001E001F">
      <w:pPr>
        <w:keepNext/>
        <w:suppressAutoHyphens/>
        <w:spacing w:after="0" w:line="240" w:lineRule="auto"/>
        <w:outlineLvl w:val="1"/>
        <w:rPr>
          <w:rFonts w:eastAsia="Times New Roman" w:cs="Times New Roman"/>
          <w:b/>
          <w:bCs/>
          <w:iCs/>
          <w:szCs w:val="24"/>
          <w:lang w:eastAsia="ar-SA"/>
        </w:rPr>
      </w:pPr>
      <w:bookmarkStart w:id="54" w:name="_Toc386464003"/>
      <w:bookmarkStart w:id="55" w:name="_Toc403634879"/>
      <w:bookmarkStart w:id="56" w:name="_Toc403725263"/>
      <w:bookmarkStart w:id="57" w:name="_Toc403725334"/>
      <w:bookmarkStart w:id="58" w:name="_Toc447784637"/>
      <w:r w:rsidRPr="001E001F">
        <w:rPr>
          <w:rFonts w:eastAsia="Times New Roman" w:cs="Times New Roman"/>
          <w:b/>
          <w:bCs/>
          <w:iCs/>
          <w:szCs w:val="24"/>
          <w:lang w:eastAsia="ar-SA"/>
        </w:rPr>
        <w:t xml:space="preserve">4.9. </w:t>
      </w:r>
      <w:bookmarkEnd w:id="54"/>
      <w:bookmarkEnd w:id="55"/>
      <w:bookmarkEnd w:id="56"/>
      <w:bookmarkEnd w:id="57"/>
      <w:r w:rsidR="001E001F" w:rsidRPr="001E001F">
        <w:rPr>
          <w:rFonts w:eastAsia="Times New Roman" w:cs="Times New Roman"/>
          <w:b/>
          <w:bCs/>
          <w:iCs/>
          <w:szCs w:val="24"/>
          <w:lang w:eastAsia="ar-SA"/>
        </w:rPr>
        <w:t>Изменение и отзыв заявок</w:t>
      </w:r>
      <w:bookmarkEnd w:id="58"/>
    </w:p>
    <w:p w:rsidR="001E001F" w:rsidRDefault="001E001F" w:rsidP="00671CE1">
      <w:pPr>
        <w:tabs>
          <w:tab w:val="left" w:pos="709"/>
        </w:tabs>
        <w:suppressAutoHyphens/>
        <w:spacing w:after="0" w:line="240" w:lineRule="auto"/>
        <w:ind w:firstLine="426"/>
        <w:jc w:val="both"/>
        <w:rPr>
          <w:rFonts w:eastAsia="Times New Roman" w:cs="Times New Roman"/>
          <w:szCs w:val="24"/>
          <w:lang w:eastAsia="ar-SA"/>
        </w:rPr>
      </w:pPr>
      <w:bookmarkStart w:id="59" w:name="_Toc386464004"/>
      <w:bookmarkStart w:id="60" w:name="_Toc403634880"/>
      <w:bookmarkStart w:id="61" w:name="_Toc403725264"/>
      <w:bookmarkStart w:id="62" w:name="_Toc403725335"/>
      <w:r w:rsidRPr="00DB263E">
        <w:rPr>
          <w:rFonts w:eastAsia="Times New Roman" w:cs="Times New Roman"/>
          <w:b/>
          <w:szCs w:val="24"/>
          <w:lang w:eastAsia="ar-SA"/>
        </w:rPr>
        <w:t>4.9.1.</w:t>
      </w:r>
      <w:r>
        <w:rPr>
          <w:rFonts w:eastAsia="Times New Roman" w:cs="Times New Roman"/>
          <w:szCs w:val="24"/>
          <w:lang w:eastAsia="ar-SA"/>
        </w:rPr>
        <w:t xml:space="preserve"> </w:t>
      </w:r>
      <w:r w:rsidRPr="003A2F0D">
        <w:rPr>
          <w:rFonts w:eastAsia="Times New Roman" w:cs="Times New Roman"/>
          <w:szCs w:val="24"/>
          <w:lang w:eastAsia="ar-SA"/>
        </w:rPr>
        <w:t>Участник закупки</w:t>
      </w:r>
      <w:r w:rsidR="000A004C">
        <w:rPr>
          <w:rFonts w:eastAsia="Times New Roman" w:cs="Times New Roman"/>
          <w:szCs w:val="24"/>
          <w:lang w:eastAsia="ar-SA"/>
        </w:rPr>
        <w:t>, подавший заявку на участие в запросе предложений</w:t>
      </w:r>
      <w:r w:rsidR="00F84353">
        <w:rPr>
          <w:rFonts w:eastAsia="Times New Roman" w:cs="Times New Roman"/>
          <w:szCs w:val="24"/>
          <w:lang w:eastAsia="ar-SA"/>
        </w:rPr>
        <w:t>,</w:t>
      </w:r>
      <w:r w:rsidRPr="003A2F0D">
        <w:rPr>
          <w:rFonts w:eastAsia="Times New Roman" w:cs="Times New Roman"/>
          <w:szCs w:val="24"/>
          <w:lang w:eastAsia="ar-SA"/>
        </w:rPr>
        <w:t xml:space="preserve"> </w:t>
      </w:r>
      <w:r w:rsidR="00F84353">
        <w:rPr>
          <w:rFonts w:eastAsia="Times New Roman" w:cs="Times New Roman"/>
          <w:szCs w:val="24"/>
          <w:lang w:eastAsia="ar-SA"/>
        </w:rPr>
        <w:t>в</w:t>
      </w:r>
      <w:r w:rsidRPr="003A2F0D">
        <w:rPr>
          <w:rFonts w:eastAsia="Times New Roman" w:cs="Times New Roman"/>
          <w:szCs w:val="24"/>
          <w:lang w:eastAsia="ar-SA"/>
        </w:rPr>
        <w:t>прав</w:t>
      </w:r>
      <w:r w:rsidR="00F84353">
        <w:rPr>
          <w:rFonts w:eastAsia="Times New Roman" w:cs="Times New Roman"/>
          <w:szCs w:val="24"/>
          <w:lang w:eastAsia="ar-SA"/>
        </w:rPr>
        <w:t>е</w:t>
      </w:r>
      <w:r w:rsidRPr="003A2F0D">
        <w:rPr>
          <w:rFonts w:eastAsia="Times New Roman" w:cs="Times New Roman"/>
          <w:szCs w:val="24"/>
          <w:lang w:eastAsia="ar-SA"/>
        </w:rPr>
        <w:t xml:space="preserve"> изменить или отозвать заявку</w:t>
      </w:r>
      <w:r w:rsidR="00F84353" w:rsidRPr="00F84353">
        <w:t xml:space="preserve"> </w:t>
      </w:r>
      <w:r w:rsidR="00F84353" w:rsidRPr="00F84353">
        <w:rPr>
          <w:rFonts w:eastAsia="Times New Roman" w:cs="Times New Roman"/>
          <w:szCs w:val="24"/>
          <w:lang w:eastAsia="ar-SA"/>
        </w:rPr>
        <w:t>на участие в запросе предложений</w:t>
      </w:r>
      <w:r w:rsidR="00F84353">
        <w:rPr>
          <w:rFonts w:eastAsia="Times New Roman" w:cs="Times New Roman"/>
          <w:szCs w:val="24"/>
          <w:lang w:eastAsia="ar-SA"/>
        </w:rPr>
        <w:t xml:space="preserve"> в любое время до окончания срока подачи заявок на участие в запросе предложений</w:t>
      </w:r>
      <w:r w:rsidRPr="007519F2">
        <w:rPr>
          <w:rFonts w:eastAsia="Times New Roman" w:cs="Times New Roman"/>
          <w:szCs w:val="24"/>
          <w:lang w:eastAsia="ar-SA"/>
        </w:rPr>
        <w:t>.</w:t>
      </w:r>
    </w:p>
    <w:p w:rsidR="00671CE1"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b/>
          <w:szCs w:val="24"/>
          <w:lang w:eastAsia="ar-SA"/>
        </w:rPr>
        <w:t>4.9.2.</w:t>
      </w:r>
      <w:r w:rsidRPr="001D7F04">
        <w:rPr>
          <w:rFonts w:eastAsia="Times New Roman" w:cs="Times New Roman"/>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xml:space="preserve">- Изменения </w:t>
      </w:r>
      <w:proofErr w:type="gramStart"/>
      <w:r w:rsidRPr="001D7F04">
        <w:rPr>
          <w:rFonts w:eastAsia="Times New Roman" w:cs="Times New Roman"/>
          <w:szCs w:val="24"/>
          <w:lang w:eastAsia="ar-SA"/>
        </w:rPr>
        <w:t>к</w:t>
      </w:r>
      <w:proofErr w:type="gramEnd"/>
      <w:r w:rsidRPr="001D7F04">
        <w:rPr>
          <w:rFonts w:eastAsia="Times New Roman" w:cs="Times New Roman"/>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eastAsia="Times New Roman" w:cs="Times New Roman"/>
          <w:szCs w:val="24"/>
          <w:lang w:eastAsia="ar-SA"/>
        </w:rPr>
        <w:t>в п.п. 2.3. п. 2. Информационной карты Документации</w:t>
      </w:r>
      <w:r w:rsidRPr="001D7F04">
        <w:rPr>
          <w:rFonts w:eastAsia="Times New Roman" w:cs="Times New Roman"/>
          <w:szCs w:val="24"/>
          <w:lang w:eastAsia="ar-SA"/>
        </w:rPr>
        <w:t>.</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 xml:space="preserve">Заказчик регистрирует поступивший конверт </w:t>
      </w:r>
      <w:proofErr w:type="gramStart"/>
      <w:r w:rsidRPr="001D7F04">
        <w:rPr>
          <w:rFonts w:eastAsia="Times New Roman" w:cs="Times New Roman"/>
          <w:szCs w:val="24"/>
          <w:lang w:eastAsia="ar-SA"/>
        </w:rPr>
        <w:t xml:space="preserve">с изменениями к заявке на участие в запросе предложений в </w:t>
      </w:r>
      <w:r w:rsidR="006E07FD">
        <w:rPr>
          <w:rFonts w:eastAsia="Times New Roman" w:cs="Times New Roman"/>
          <w:szCs w:val="24"/>
          <w:lang w:eastAsia="ar-SA"/>
        </w:rPr>
        <w:t>ж</w:t>
      </w:r>
      <w:r w:rsidRPr="001D7F04">
        <w:rPr>
          <w:rFonts w:eastAsia="Times New Roman" w:cs="Times New Roman"/>
          <w:szCs w:val="24"/>
          <w:lang w:eastAsia="ar-SA"/>
        </w:rPr>
        <w:t>урнале</w:t>
      </w:r>
      <w:proofErr w:type="gramEnd"/>
      <w:r w:rsidRPr="001D7F04">
        <w:rPr>
          <w:rFonts w:eastAsia="Times New Roman" w:cs="Times New Roman"/>
          <w:szCs w:val="24"/>
          <w:lang w:eastAsia="ar-SA"/>
        </w:rPr>
        <w:t xml:space="preserve"> регистрации конвертов</w:t>
      </w:r>
      <w:r>
        <w:rPr>
          <w:rFonts w:eastAsia="Times New Roman" w:cs="Times New Roman"/>
          <w:szCs w:val="24"/>
          <w:lang w:eastAsia="ar-SA"/>
        </w:rPr>
        <w:t xml:space="preserve"> с заявками</w:t>
      </w:r>
      <w:r w:rsidRPr="001D7F04">
        <w:rPr>
          <w:rFonts w:eastAsia="Times New Roman" w:cs="Times New Roman"/>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Комиссия по закупке рассматривает такую заявку Участника закупки с учетом изменений</w:t>
      </w:r>
      <w:r w:rsidR="00F15974">
        <w:rPr>
          <w:rFonts w:eastAsia="Times New Roman" w:cs="Times New Roman"/>
          <w:szCs w:val="24"/>
          <w:lang w:eastAsia="ar-SA"/>
        </w:rPr>
        <w:t>.</w:t>
      </w:r>
    </w:p>
    <w:p w:rsidR="001E001F" w:rsidRPr="003A2F0D" w:rsidRDefault="001E001F" w:rsidP="00E911B9">
      <w:pPr>
        <w:tabs>
          <w:tab w:val="left" w:pos="1276"/>
        </w:tabs>
        <w:suppressAutoHyphens/>
        <w:spacing w:after="0" w:line="240" w:lineRule="auto"/>
        <w:ind w:firstLine="426"/>
        <w:jc w:val="both"/>
        <w:rPr>
          <w:rFonts w:eastAsia="Times New Roman" w:cs="Times New Roman"/>
          <w:szCs w:val="24"/>
          <w:lang w:eastAsia="ar-SA"/>
        </w:rPr>
      </w:pPr>
      <w:r>
        <w:rPr>
          <w:rFonts w:eastAsia="Times New Roman" w:cs="Times New Roman"/>
          <w:b/>
          <w:szCs w:val="24"/>
          <w:lang w:eastAsia="ar-SA"/>
        </w:rPr>
        <w:t>4.9.3</w:t>
      </w:r>
      <w:r w:rsidRPr="003A2F0D">
        <w:rPr>
          <w:rFonts w:eastAsia="Times New Roman" w:cs="Times New Roman"/>
          <w:b/>
          <w:szCs w:val="24"/>
          <w:lang w:eastAsia="ar-SA"/>
        </w:rPr>
        <w:t>.</w:t>
      </w:r>
      <w:r w:rsidRPr="003A2F0D">
        <w:rPr>
          <w:rFonts w:eastAsia="Times New Roman" w:cs="Times New Roman"/>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eastAsia="Times New Roman" w:cs="Times New Roman"/>
          <w:szCs w:val="24"/>
          <w:lang w:eastAsia="ar-SA"/>
        </w:rPr>
        <w:t>и</w:t>
      </w:r>
      <w:r w:rsidRPr="003A2F0D">
        <w:rPr>
          <w:rFonts w:eastAsia="Times New Roman" w:cs="Times New Roman"/>
          <w:szCs w:val="24"/>
          <w:lang w:eastAsia="ar-SA"/>
        </w:rPr>
        <w:t xml:space="preserve"> указывается наименование способа</w:t>
      </w:r>
      <w:r w:rsidR="001E14D6">
        <w:rPr>
          <w:rFonts w:eastAsia="Times New Roman" w:cs="Times New Roman"/>
          <w:szCs w:val="24"/>
          <w:lang w:eastAsia="ar-SA"/>
        </w:rPr>
        <w:t xml:space="preserve"> проведения закупки, по которой</w:t>
      </w:r>
      <w:r w:rsidRPr="003A2F0D">
        <w:rPr>
          <w:rFonts w:eastAsia="Times New Roman" w:cs="Times New Roman"/>
          <w:szCs w:val="24"/>
          <w:lang w:eastAsia="ar-SA"/>
        </w:rPr>
        <w:t xml:space="preserve"> отзывается заявка, наименование и</w:t>
      </w:r>
      <w:r w:rsidR="006E07FD">
        <w:rPr>
          <w:rFonts w:eastAsia="Times New Roman" w:cs="Times New Roman"/>
          <w:szCs w:val="24"/>
          <w:lang w:eastAsia="ar-SA"/>
        </w:rPr>
        <w:t xml:space="preserve"> </w:t>
      </w:r>
      <w:r w:rsidRPr="003A2F0D">
        <w:rPr>
          <w:rFonts w:eastAsia="Times New Roman" w:cs="Times New Roman"/>
          <w:szCs w:val="24"/>
          <w:lang w:eastAsia="ar-SA"/>
        </w:rPr>
        <w:t xml:space="preserve">почтовый адрес Участника закупки, отзывающего заявку, способ возврата заявки </w:t>
      </w:r>
      <w:r w:rsidRPr="00A4568F">
        <w:rPr>
          <w:rFonts w:eastAsia="Times New Roman" w:cs="Times New Roman"/>
          <w:szCs w:val="24"/>
          <w:lang w:eastAsia="ar-SA"/>
        </w:rPr>
        <w:t>(в случае такой необходимости)</w:t>
      </w:r>
      <w:r w:rsidRPr="003A2F0D">
        <w:rPr>
          <w:rFonts w:eastAsia="Times New Roman" w:cs="Times New Roman"/>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4.9.</w:t>
      </w:r>
      <w:r>
        <w:rPr>
          <w:rFonts w:eastAsia="Times New Roman" w:cs="Times New Roman"/>
          <w:b/>
          <w:szCs w:val="24"/>
          <w:lang w:eastAsia="ar-SA"/>
        </w:rPr>
        <w:t>4</w:t>
      </w:r>
      <w:r w:rsidRPr="003A2F0D">
        <w:rPr>
          <w:rFonts w:eastAsia="Times New Roman" w:cs="Times New Roman"/>
          <w:b/>
          <w:szCs w:val="24"/>
          <w:lang w:eastAsia="ar-SA"/>
        </w:rPr>
        <w:t>.</w:t>
      </w:r>
      <w:r w:rsidRPr="003A2F0D">
        <w:rPr>
          <w:rFonts w:eastAsia="Times New Roman" w:cs="Times New Roman"/>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eastAsia="Times New Roman" w:cs="Times New Roman"/>
          <w:szCs w:val="24"/>
          <w:lang w:eastAsia="ar-SA"/>
        </w:rPr>
        <w:t>.</w:t>
      </w:r>
      <w:r w:rsidRPr="003A2F0D">
        <w:rPr>
          <w:rFonts w:eastAsia="Times New Roman" w:cs="Times New Roman"/>
          <w:szCs w:val="24"/>
          <w:lang w:eastAsia="ar-SA"/>
        </w:rPr>
        <w:t xml:space="preserve"> Документации. </w:t>
      </w:r>
    </w:p>
    <w:p w:rsidR="001E001F" w:rsidRDefault="001E001F" w:rsidP="00E911B9">
      <w:pPr>
        <w:spacing w:after="0" w:line="240" w:lineRule="auto"/>
        <w:ind w:firstLine="426"/>
        <w:jc w:val="both"/>
        <w:rPr>
          <w:rFonts w:eastAsia="Times New Roman" w:cs="Times New Roman"/>
          <w:szCs w:val="24"/>
          <w:lang w:eastAsia="ar-SA"/>
        </w:rPr>
      </w:pPr>
      <w:r>
        <w:rPr>
          <w:rFonts w:eastAsia="Times New Roman" w:cs="Times New Roman"/>
          <w:b/>
          <w:szCs w:val="24"/>
          <w:lang w:eastAsia="ar-SA"/>
        </w:rPr>
        <w:t>4.9.5</w:t>
      </w:r>
      <w:r w:rsidRPr="003A2F0D">
        <w:rPr>
          <w:rFonts w:eastAsia="Times New Roman" w:cs="Times New Roman"/>
          <w:b/>
          <w:szCs w:val="24"/>
          <w:lang w:eastAsia="ar-SA"/>
        </w:rPr>
        <w:t>.</w:t>
      </w:r>
      <w:r w:rsidRPr="003A2F0D">
        <w:rPr>
          <w:rFonts w:eastAsia="Times New Roman" w:cs="Times New Roman"/>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eastAsia="Times New Roman" w:cs="Times New Roman"/>
          <w:szCs w:val="24"/>
          <w:lang w:eastAsia="ar-SA"/>
        </w:rPr>
      </w:pPr>
    </w:p>
    <w:p w:rsidR="00244A6A" w:rsidRPr="00244A6A" w:rsidRDefault="00244A6A" w:rsidP="00E911B9">
      <w:pPr>
        <w:keepNext/>
        <w:suppressAutoHyphens/>
        <w:spacing w:after="0" w:line="240" w:lineRule="auto"/>
        <w:jc w:val="both"/>
        <w:outlineLvl w:val="1"/>
        <w:rPr>
          <w:rFonts w:eastAsia="Times New Roman" w:cs="Arial"/>
          <w:b/>
          <w:bCs/>
          <w:iCs/>
          <w:szCs w:val="24"/>
          <w:lang w:eastAsia="ar-SA"/>
        </w:rPr>
      </w:pPr>
      <w:bookmarkStart w:id="63" w:name="_Toc447784638"/>
      <w:r w:rsidRPr="00244A6A">
        <w:rPr>
          <w:rFonts w:eastAsia="Times New Roman" w:cs="Arial"/>
          <w:b/>
          <w:szCs w:val="24"/>
          <w:lang w:eastAsia="ar-SA"/>
        </w:rPr>
        <w:t>4.10. Вскрытие конвертов с заявками на участие в запросе предложений и рассмотрение заявок</w:t>
      </w:r>
      <w:bookmarkEnd w:id="59"/>
      <w:bookmarkEnd w:id="60"/>
      <w:bookmarkEnd w:id="61"/>
      <w:bookmarkEnd w:id="62"/>
      <w:bookmarkEnd w:id="63"/>
      <w:r w:rsidRPr="00244A6A">
        <w:rPr>
          <w:rFonts w:eastAsia="Times New Roman" w:cs="Arial"/>
          <w:b/>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eastAsia="Times New Roman" w:cs="Times New Roman"/>
          <w:szCs w:val="24"/>
          <w:lang w:eastAsia="ar-SA"/>
        </w:rPr>
      </w:pPr>
      <w:bookmarkStart w:id="64" w:name="_Ref125771274"/>
      <w:r w:rsidRPr="00E46352">
        <w:rPr>
          <w:rFonts w:eastAsia="Times New Roman" w:cs="Times New Roman"/>
          <w:b/>
          <w:szCs w:val="24"/>
          <w:lang w:eastAsia="ar-SA"/>
        </w:rPr>
        <w:t>4.10.1.</w:t>
      </w:r>
      <w:r w:rsidRPr="00244A6A">
        <w:rPr>
          <w:rFonts w:eastAsia="Times New Roman" w:cs="Times New Roman"/>
          <w:szCs w:val="24"/>
          <w:lang w:eastAsia="ar-SA"/>
        </w:rPr>
        <w:t xml:space="preserve"> Процедура публичного вскрытия заявок на бумажном носителе </w:t>
      </w:r>
      <w:r w:rsidR="00E46352" w:rsidRPr="003A2F0D">
        <w:rPr>
          <w:rFonts w:eastAsia="Times New Roman" w:cs="Times New Roman"/>
          <w:szCs w:val="24"/>
          <w:lang w:eastAsia="ar-SA"/>
        </w:rPr>
        <w:t>по данному способу проведения закупки - запросу предложений, не предусматривается</w:t>
      </w:r>
      <w:r w:rsidRPr="00244A6A">
        <w:rPr>
          <w:rFonts w:eastAsia="Times New Roman" w:cs="Times New Roman"/>
          <w:szCs w:val="24"/>
          <w:lang w:eastAsia="ar-SA"/>
        </w:rPr>
        <w:t>.</w:t>
      </w:r>
    </w:p>
    <w:p w:rsidR="00244A6A" w:rsidRPr="00244A6A" w:rsidRDefault="00244A6A" w:rsidP="00E911B9">
      <w:pPr>
        <w:tabs>
          <w:tab w:val="left" w:pos="709"/>
        </w:tabs>
        <w:suppressAutoHyphens/>
        <w:spacing w:after="0" w:line="240" w:lineRule="auto"/>
        <w:ind w:firstLine="426"/>
        <w:jc w:val="both"/>
        <w:rPr>
          <w:rFonts w:eastAsia="Times New Roman" w:cs="Times New Roman"/>
          <w:szCs w:val="24"/>
          <w:lang w:eastAsia="ar-SA"/>
        </w:rPr>
      </w:pPr>
      <w:r w:rsidRPr="00E46352">
        <w:rPr>
          <w:rFonts w:eastAsia="Times New Roman" w:cs="Times New Roman"/>
          <w:b/>
          <w:szCs w:val="24"/>
          <w:lang w:eastAsia="ar-SA"/>
        </w:rPr>
        <w:t>4.10.2.</w:t>
      </w:r>
      <w:r w:rsidRPr="00244A6A">
        <w:rPr>
          <w:rFonts w:eastAsia="Times New Roman" w:cs="Times New Roman"/>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lastRenderedPageBreak/>
        <w:t>-</w:t>
      </w:r>
      <w:r w:rsidR="00244A6A" w:rsidRPr="00244A6A">
        <w:rPr>
          <w:rFonts w:eastAsia="Times New Roman" w:cs="Times New Roman"/>
          <w:szCs w:val="24"/>
          <w:lang w:eastAsia="ar-SA"/>
        </w:rPr>
        <w:t xml:space="preserve"> наличие существенных ошибок в данных при расч</w:t>
      </w:r>
      <w:r w:rsidR="00E46352">
        <w:rPr>
          <w:rFonts w:eastAsia="Times New Roman" w:cs="Times New Roman"/>
          <w:szCs w:val="24"/>
          <w:lang w:eastAsia="ar-SA"/>
        </w:rPr>
        <w:t>е</w:t>
      </w:r>
      <w:r w:rsidR="00244A6A" w:rsidRPr="00244A6A">
        <w:rPr>
          <w:rFonts w:eastAsia="Times New Roman" w:cs="Times New Roman"/>
          <w:szCs w:val="24"/>
          <w:lang w:eastAsia="ar-SA"/>
        </w:rPr>
        <w:t>тах;</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eastAsia="Times New Roman" w:cs="Times New Roman"/>
          <w:szCs w:val="24"/>
          <w:lang w:eastAsia="ar-SA"/>
        </w:rPr>
      </w:pPr>
      <w:r w:rsidRPr="009C6B97">
        <w:rPr>
          <w:rFonts w:eastAsia="Times New Roman" w:cs="Times New Roman"/>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eastAsia="Times New Roman" w:cs="Times New Roman"/>
          <w:szCs w:val="24"/>
          <w:lang w:eastAsia="ar-SA"/>
        </w:rPr>
        <w:t xml:space="preserve">их </w:t>
      </w:r>
      <w:r w:rsidRPr="009C6B97">
        <w:rPr>
          <w:rFonts w:eastAsia="Times New Roman" w:cs="Times New Roman"/>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eastAsia="Times New Roman" w:cs="Times New Roman"/>
          <w:szCs w:val="24"/>
          <w:lang w:eastAsia="ar-SA"/>
        </w:rPr>
        <w:t>.</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244A6A">
        <w:rPr>
          <w:rFonts w:eastAsia="Times New Roman" w:cs="Times New Roman"/>
          <w:szCs w:val="24"/>
          <w:lang w:eastAsia="ar-SA"/>
        </w:rPr>
        <w:t>не обращать внимание</w:t>
      </w:r>
      <w:proofErr w:type="gramEnd"/>
      <w:r w:rsidRPr="00244A6A">
        <w:rPr>
          <w:rFonts w:eastAsia="Times New Roman" w:cs="Times New Roman"/>
          <w:szCs w:val="24"/>
          <w:lang w:eastAsia="ar-SA"/>
        </w:rPr>
        <w:t xml:space="preserve">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eastAsia="Times New Roman" w:cs="Times New Roman"/>
          <w:b/>
          <w:szCs w:val="24"/>
          <w:lang w:eastAsia="ar-SA"/>
        </w:rPr>
        <w:t>отклонить</w:t>
      </w:r>
      <w:r w:rsidR="00796B98">
        <w:rPr>
          <w:rFonts w:eastAsia="Times New Roman" w:cs="Times New Roman"/>
          <w:szCs w:val="24"/>
          <w:lang w:eastAsia="ar-SA"/>
        </w:rPr>
        <w:t xml:space="preserve"> заявку</w:t>
      </w:r>
      <w:r w:rsidRPr="00244A6A">
        <w:rPr>
          <w:rFonts w:eastAsia="Times New Roman" w:cs="Times New Roman"/>
          <w:szCs w:val="24"/>
          <w:lang w:eastAsia="ar-SA"/>
        </w:rPr>
        <w:t xml:space="preserve"> в </w:t>
      </w:r>
      <w:r w:rsidR="00796B98">
        <w:rPr>
          <w:rFonts w:eastAsia="Times New Roman" w:cs="Times New Roman"/>
          <w:szCs w:val="24"/>
          <w:lang w:eastAsia="ar-SA"/>
        </w:rPr>
        <w:t>с</w:t>
      </w:r>
      <w:r w:rsidRPr="00244A6A">
        <w:rPr>
          <w:rFonts w:eastAsia="Times New Roman" w:cs="Times New Roman"/>
          <w:szCs w:val="24"/>
          <w:lang w:eastAsia="ar-SA"/>
        </w:rPr>
        <w:t>луча</w:t>
      </w:r>
      <w:r w:rsidR="00796B98">
        <w:rPr>
          <w:rFonts w:eastAsia="Times New Roman" w:cs="Times New Roman"/>
          <w:szCs w:val="24"/>
          <w:lang w:eastAsia="ar-SA"/>
        </w:rPr>
        <w:t>е</w:t>
      </w:r>
      <w:r w:rsidRPr="00244A6A">
        <w:rPr>
          <w:rFonts w:eastAsia="Times New Roman" w:cs="Times New Roman"/>
          <w:szCs w:val="24"/>
          <w:lang w:eastAsia="ar-SA"/>
        </w:rPr>
        <w:t>:</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a) непредставления документов, установленных Документацией</w:t>
      </w:r>
      <w:r w:rsidR="00D77CBD">
        <w:rPr>
          <w:rFonts w:eastAsia="Times New Roman" w:cs="Times New Roman"/>
          <w:szCs w:val="24"/>
          <w:lang w:eastAsia="ar-SA"/>
        </w:rPr>
        <w:t>,</w:t>
      </w:r>
      <w:r w:rsidRPr="003A2F0D">
        <w:rPr>
          <w:rFonts w:eastAsia="Times New Roman" w:cs="Times New Roman"/>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eastAsia="Times New Roman" w:cs="Times New Roman"/>
          <w:szCs w:val="24"/>
          <w:lang w:eastAsia="ar-SA"/>
        </w:rPr>
        <w:t>.</w:t>
      </w:r>
    </w:p>
    <w:p w:rsidR="00244A6A" w:rsidRPr="00244A6A" w:rsidRDefault="00244A6A" w:rsidP="001014D1">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eastAsia="Times New Roman" w:cs="Times New Roman"/>
          <w:szCs w:val="24"/>
          <w:lang w:eastAsia="ar-SA"/>
        </w:rPr>
        <w:t>.</w:t>
      </w:r>
      <w:r w:rsidRPr="00244A6A">
        <w:rPr>
          <w:rFonts w:eastAsia="Times New Roman" w:cs="Times New Roman"/>
          <w:szCs w:val="24"/>
          <w:lang w:eastAsia="ar-SA"/>
        </w:rPr>
        <w:t xml:space="preserve"> </w:t>
      </w:r>
    </w:p>
    <w:bookmarkEnd w:id="64"/>
    <w:p w:rsidR="00AC598F" w:rsidRDefault="00D61331" w:rsidP="00D61331">
      <w:pPr>
        <w:tabs>
          <w:tab w:val="left" w:pos="2353"/>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ab/>
      </w:r>
    </w:p>
    <w:p w:rsidR="00244A6A" w:rsidRPr="00244A6A" w:rsidRDefault="00244A6A" w:rsidP="005D4576">
      <w:pPr>
        <w:keepNext/>
        <w:numPr>
          <w:ilvl w:val="1"/>
          <w:numId w:val="33"/>
        </w:numPr>
        <w:tabs>
          <w:tab w:val="left" w:pos="567"/>
        </w:tabs>
        <w:suppressAutoHyphens/>
        <w:spacing w:after="0" w:line="240" w:lineRule="auto"/>
        <w:ind w:left="0" w:firstLine="0"/>
        <w:outlineLvl w:val="1"/>
        <w:rPr>
          <w:rFonts w:eastAsia="Times New Roman" w:cs="Arial"/>
          <w:b/>
          <w:bCs/>
          <w:iCs/>
          <w:szCs w:val="24"/>
          <w:lang w:eastAsia="ar-SA"/>
        </w:rPr>
      </w:pPr>
      <w:r w:rsidRPr="00244A6A">
        <w:rPr>
          <w:rFonts w:eastAsia="Times New Roman" w:cs="Arial"/>
          <w:b/>
          <w:szCs w:val="24"/>
          <w:lang w:eastAsia="ar-SA"/>
        </w:rPr>
        <w:t xml:space="preserve"> </w:t>
      </w:r>
      <w:bookmarkStart w:id="65" w:name="_Toc386464005"/>
      <w:bookmarkStart w:id="66" w:name="_Toc403634881"/>
      <w:bookmarkStart w:id="67" w:name="_Toc403725265"/>
      <w:bookmarkStart w:id="68" w:name="_Toc403725336"/>
      <w:bookmarkStart w:id="69" w:name="_Toc447784639"/>
      <w:r w:rsidRPr="00244A6A">
        <w:rPr>
          <w:rFonts w:eastAsia="Times New Roman" w:cs="Arial"/>
          <w:b/>
          <w:szCs w:val="24"/>
          <w:lang w:eastAsia="ar-SA"/>
        </w:rPr>
        <w:t>Опоздавшие заявки</w:t>
      </w:r>
      <w:bookmarkEnd w:id="65"/>
      <w:bookmarkEnd w:id="66"/>
      <w:bookmarkEnd w:id="67"/>
      <w:bookmarkEnd w:id="68"/>
      <w:bookmarkEnd w:id="69"/>
    </w:p>
    <w:p w:rsidR="001014D1" w:rsidRPr="001014D1" w:rsidRDefault="001014D1" w:rsidP="001014D1">
      <w:pPr>
        <w:tabs>
          <w:tab w:val="left" w:pos="0"/>
          <w:tab w:val="left" w:pos="425"/>
          <w:tab w:val="left" w:pos="567"/>
          <w:tab w:val="left" w:pos="709"/>
        </w:tabs>
        <w:spacing w:after="0" w:line="240" w:lineRule="auto"/>
        <w:ind w:firstLine="426"/>
        <w:jc w:val="both"/>
        <w:rPr>
          <w:rFonts w:eastAsia="Times New Roman"/>
          <w:szCs w:val="24"/>
        </w:rPr>
      </w:pPr>
      <w:r w:rsidRPr="001014D1">
        <w:rPr>
          <w:rFonts w:eastAsia="Times New Roman"/>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eastAsia="Times New Roman"/>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eastAsia="Times New Roman"/>
          <w:szCs w:val="24"/>
        </w:rPr>
        <w:t xml:space="preserve">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Cs w:val="24"/>
        </w:rPr>
      </w:pPr>
      <w:r w:rsidRPr="001014D1">
        <w:rPr>
          <w:rFonts w:ascii="Times New Roman" w:eastAsia="Times New Roman" w:hAnsi="Times New Roman"/>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Cs w:val="24"/>
        </w:rPr>
        <w:t>.</w:t>
      </w:r>
    </w:p>
    <w:p w:rsid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Cs w:val="24"/>
        </w:rPr>
      </w:pPr>
    </w:p>
    <w:p w:rsidR="0030404D" w:rsidRDefault="0030404D" w:rsidP="001014D1">
      <w:pPr>
        <w:pStyle w:val="afffa"/>
        <w:tabs>
          <w:tab w:val="left" w:pos="0"/>
          <w:tab w:val="left" w:pos="709"/>
        </w:tabs>
        <w:spacing w:after="0" w:line="240" w:lineRule="auto"/>
        <w:ind w:left="0" w:firstLine="426"/>
        <w:jc w:val="both"/>
        <w:rPr>
          <w:rFonts w:ascii="Times New Roman" w:eastAsia="Times New Roman" w:hAnsi="Times New Roman"/>
          <w:b/>
          <w:bCs/>
          <w:iCs/>
          <w:szCs w:val="24"/>
        </w:rPr>
      </w:pPr>
    </w:p>
    <w:p w:rsidR="0030404D" w:rsidRPr="001014D1" w:rsidRDefault="0030404D" w:rsidP="001014D1">
      <w:pPr>
        <w:pStyle w:val="afffa"/>
        <w:tabs>
          <w:tab w:val="left" w:pos="0"/>
          <w:tab w:val="left" w:pos="709"/>
        </w:tabs>
        <w:spacing w:after="0" w:line="240" w:lineRule="auto"/>
        <w:ind w:left="0" w:firstLine="426"/>
        <w:jc w:val="both"/>
        <w:rPr>
          <w:rFonts w:ascii="Times New Roman" w:eastAsia="Times New Roman" w:hAnsi="Times New Roman"/>
          <w:b/>
          <w:bCs/>
          <w:iCs/>
          <w:szCs w:val="24"/>
        </w:rPr>
      </w:pPr>
    </w:p>
    <w:p w:rsidR="00244A6A" w:rsidRPr="00244A6A" w:rsidRDefault="00F04ECF" w:rsidP="005D4576">
      <w:pPr>
        <w:keepNext/>
        <w:numPr>
          <w:ilvl w:val="1"/>
          <w:numId w:val="33"/>
        </w:numPr>
        <w:tabs>
          <w:tab w:val="left" w:pos="567"/>
        </w:tabs>
        <w:suppressAutoHyphens/>
        <w:spacing w:after="0" w:line="240" w:lineRule="auto"/>
        <w:ind w:left="0" w:firstLine="0"/>
        <w:outlineLvl w:val="1"/>
        <w:rPr>
          <w:rFonts w:eastAsia="Times New Roman" w:cs="Arial"/>
          <w:b/>
          <w:bCs/>
          <w:iCs/>
          <w:szCs w:val="24"/>
          <w:lang w:eastAsia="ar-SA"/>
        </w:rPr>
      </w:pPr>
      <w:bookmarkStart w:id="70" w:name="_Toc386464006"/>
      <w:bookmarkStart w:id="71" w:name="_Toc403634882"/>
      <w:r>
        <w:rPr>
          <w:rFonts w:eastAsia="Times New Roman" w:cs="Arial"/>
          <w:b/>
          <w:szCs w:val="24"/>
          <w:lang w:eastAsia="ar-SA"/>
        </w:rPr>
        <w:t xml:space="preserve"> </w:t>
      </w:r>
      <w:bookmarkStart w:id="72" w:name="_Toc403725266"/>
      <w:bookmarkStart w:id="73" w:name="_Toc403725337"/>
      <w:bookmarkStart w:id="74" w:name="_Toc447784640"/>
      <w:r w:rsidR="00244A6A" w:rsidRPr="00244A6A">
        <w:rPr>
          <w:rFonts w:eastAsia="Times New Roman" w:cs="Arial"/>
          <w:b/>
          <w:szCs w:val="24"/>
          <w:lang w:eastAsia="ar-SA"/>
        </w:rPr>
        <w:t xml:space="preserve">Отбор </w:t>
      </w:r>
      <w:r w:rsidR="009270E6">
        <w:rPr>
          <w:rFonts w:eastAsia="Times New Roman" w:cs="Arial"/>
          <w:b/>
          <w:szCs w:val="24"/>
          <w:lang w:eastAsia="ar-SA"/>
        </w:rPr>
        <w:t>У</w:t>
      </w:r>
      <w:r w:rsidR="00244A6A" w:rsidRPr="00244A6A">
        <w:rPr>
          <w:rFonts w:eastAsia="Times New Roman" w:cs="Arial"/>
          <w:b/>
          <w:szCs w:val="24"/>
          <w:lang w:eastAsia="ar-SA"/>
        </w:rPr>
        <w:t xml:space="preserve">частников </w:t>
      </w:r>
      <w:r w:rsidR="009270E6">
        <w:rPr>
          <w:rFonts w:eastAsia="Times New Roman" w:cs="Arial"/>
          <w:b/>
          <w:szCs w:val="24"/>
          <w:lang w:eastAsia="ar-SA"/>
        </w:rPr>
        <w:t xml:space="preserve">закупки </w:t>
      </w:r>
      <w:r w:rsidR="00244A6A" w:rsidRPr="00244A6A">
        <w:rPr>
          <w:rFonts w:eastAsia="Times New Roman" w:cs="Arial"/>
          <w:b/>
          <w:szCs w:val="24"/>
          <w:lang w:eastAsia="ar-SA"/>
        </w:rPr>
        <w:t xml:space="preserve">и </w:t>
      </w:r>
      <w:r w:rsidR="00244A6A" w:rsidRPr="00244A6A">
        <w:rPr>
          <w:rFonts w:eastAsia="Times New Roman" w:cs="Arial"/>
          <w:b/>
          <w:iCs/>
          <w:szCs w:val="24"/>
          <w:lang w:eastAsia="ar-SA"/>
        </w:rPr>
        <w:t>оформление решения</w:t>
      </w:r>
      <w:bookmarkEnd w:id="70"/>
      <w:bookmarkEnd w:id="71"/>
      <w:bookmarkEnd w:id="72"/>
      <w:bookmarkEnd w:id="73"/>
      <w:bookmarkEnd w:id="74"/>
    </w:p>
    <w:p w:rsidR="00244A6A" w:rsidRPr="009270E6" w:rsidRDefault="00244A6A" w:rsidP="009270E6">
      <w:pPr>
        <w:suppressAutoHyphens/>
        <w:spacing w:after="0" w:line="240" w:lineRule="auto"/>
        <w:ind w:firstLine="426"/>
        <w:jc w:val="both"/>
        <w:rPr>
          <w:rFonts w:eastAsia="Times New Roman" w:cs="Times New Roman"/>
          <w:b/>
          <w:bCs/>
          <w:szCs w:val="24"/>
          <w:lang w:eastAsia="ar-SA"/>
        </w:rPr>
      </w:pPr>
      <w:r w:rsidRPr="009270E6">
        <w:rPr>
          <w:rFonts w:eastAsia="Times New Roman" w:cs="Times New Roman"/>
          <w:b/>
          <w:szCs w:val="24"/>
          <w:lang w:eastAsia="ar-SA"/>
        </w:rPr>
        <w:t>4.12.1.</w:t>
      </w:r>
      <w:r w:rsidRPr="00244A6A">
        <w:rPr>
          <w:rFonts w:eastAsia="Times New Roman" w:cs="Times New Roman"/>
          <w:b/>
          <w:szCs w:val="24"/>
          <w:lang w:eastAsia="ar-SA"/>
        </w:rPr>
        <w:t xml:space="preserve"> </w:t>
      </w:r>
      <w:r w:rsidR="000F14E3">
        <w:rPr>
          <w:rFonts w:eastAsia="Times New Roman" w:cs="Times New Roman"/>
          <w:b/>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eastAsia="Times New Roman" w:cs="Times New Roman"/>
          <w:szCs w:val="24"/>
          <w:lang w:eastAsia="ar-SA"/>
        </w:rPr>
      </w:pPr>
      <w:r w:rsidRPr="001D064D">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eastAsia="Times New Roman" w:cs="Times New Roman"/>
          <w:szCs w:val="24"/>
          <w:lang w:eastAsia="ar-SA"/>
        </w:rPr>
        <w:t xml:space="preserve"> </w:t>
      </w:r>
      <w:r w:rsidRPr="001D064D">
        <w:rPr>
          <w:rFonts w:eastAsia="Times New Roman" w:cs="Times New Roman"/>
          <w:bCs/>
          <w:szCs w:val="24"/>
          <w:lang w:eastAsia="ar-SA"/>
        </w:rPr>
        <w:t>по закупке.</w:t>
      </w:r>
    </w:p>
    <w:p w:rsidR="00236638" w:rsidRPr="00120B97" w:rsidRDefault="00244A6A" w:rsidP="00A833AE">
      <w:pPr>
        <w:suppressAutoHyphens/>
        <w:spacing w:after="0" w:line="240" w:lineRule="auto"/>
        <w:ind w:firstLine="426"/>
        <w:jc w:val="both"/>
        <w:rPr>
          <w:rFonts w:eastAsia="Times New Roman" w:cs="Times New Roman"/>
          <w:szCs w:val="24"/>
          <w:lang w:eastAsia="ar-SA"/>
        </w:rPr>
      </w:pPr>
      <w:r w:rsidRPr="001D064D">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X="74" w:tblpY="491"/>
        <w:tblW w:w="10065" w:type="dxa"/>
        <w:tblLayout w:type="fixed"/>
        <w:tblLook w:val="0000" w:firstRow="0" w:lastRow="0" w:firstColumn="0" w:lastColumn="0" w:noHBand="0" w:noVBand="0"/>
      </w:tblPr>
      <w:tblGrid>
        <w:gridCol w:w="1384"/>
        <w:gridCol w:w="3011"/>
        <w:gridCol w:w="5670"/>
      </w:tblGrid>
      <w:tr w:rsidR="00EB5C7C" w:rsidRPr="00886F3A" w:rsidTr="00EB5C7C">
        <w:trPr>
          <w:trHeight w:val="390"/>
        </w:trPr>
        <w:tc>
          <w:tcPr>
            <w:tcW w:w="1384" w:type="dxa"/>
            <w:tcBorders>
              <w:top w:val="single" w:sz="4" w:space="0" w:color="000000"/>
              <w:left w:val="single" w:sz="4" w:space="0" w:color="000000"/>
              <w:bottom w:val="single" w:sz="4" w:space="0" w:color="000000"/>
            </w:tcBorders>
            <w:shd w:val="clear" w:color="auto" w:fill="auto"/>
          </w:tcPr>
          <w:p w:rsidR="00EB5C7C" w:rsidRPr="003F38B4" w:rsidRDefault="00EB5C7C" w:rsidP="00EB5C7C">
            <w:pPr>
              <w:suppressAutoHyphens/>
              <w:spacing w:after="0" w:line="240" w:lineRule="auto"/>
              <w:jc w:val="center"/>
              <w:rPr>
                <w:sz w:val="22"/>
                <w:lang w:eastAsia="ar-SA"/>
              </w:rPr>
            </w:pPr>
            <w:r w:rsidRPr="003F38B4">
              <w:rPr>
                <w:sz w:val="22"/>
                <w:lang w:eastAsia="ar-SA"/>
              </w:rPr>
              <w:lastRenderedPageBreak/>
              <w:t>Номер</w:t>
            </w:r>
          </w:p>
          <w:p w:rsidR="00EB5C7C" w:rsidRPr="003F38B4" w:rsidRDefault="00EB5C7C" w:rsidP="00EB5C7C">
            <w:pPr>
              <w:suppressAutoHyphens/>
              <w:spacing w:after="0" w:line="240" w:lineRule="auto"/>
              <w:jc w:val="center"/>
              <w:rPr>
                <w:sz w:val="22"/>
                <w:lang w:eastAsia="ar-SA"/>
              </w:rPr>
            </w:pPr>
            <w:r w:rsidRPr="003F38B4">
              <w:rPr>
                <w:sz w:val="22"/>
                <w:lang w:eastAsia="ar-SA"/>
              </w:rPr>
              <w:t>критерия</w:t>
            </w:r>
          </w:p>
        </w:tc>
        <w:tc>
          <w:tcPr>
            <w:tcW w:w="3011" w:type="dxa"/>
            <w:tcBorders>
              <w:top w:val="single" w:sz="4" w:space="0" w:color="000000"/>
              <w:left w:val="single" w:sz="4" w:space="0" w:color="000000"/>
              <w:bottom w:val="single" w:sz="4" w:space="0" w:color="000000"/>
            </w:tcBorders>
            <w:shd w:val="clear" w:color="auto" w:fill="auto"/>
          </w:tcPr>
          <w:p w:rsidR="00EB5C7C" w:rsidRPr="003F38B4" w:rsidRDefault="00EB5C7C" w:rsidP="00EB5C7C">
            <w:pPr>
              <w:suppressAutoHyphens/>
              <w:spacing w:line="240" w:lineRule="auto"/>
              <w:jc w:val="center"/>
              <w:rPr>
                <w:sz w:val="22"/>
                <w:lang w:eastAsia="ar-SA"/>
              </w:rPr>
            </w:pPr>
            <w:r w:rsidRPr="003F38B4">
              <w:rPr>
                <w:sz w:val="22"/>
                <w:lang w:eastAsia="ar-SA"/>
              </w:rPr>
              <w:t>Критерии оценка заявки по запросу предложений, значимость критерия</w:t>
            </w:r>
            <w:proofErr w:type="gramStart"/>
            <w:r w:rsidRPr="003F38B4">
              <w:rPr>
                <w:sz w:val="22"/>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B5C7C" w:rsidRPr="003F38B4" w:rsidRDefault="00EB5C7C" w:rsidP="00EB5C7C">
            <w:pPr>
              <w:suppressAutoHyphens/>
              <w:spacing w:line="240" w:lineRule="auto"/>
              <w:jc w:val="center"/>
              <w:rPr>
                <w:sz w:val="22"/>
                <w:lang w:eastAsia="ar-SA"/>
              </w:rPr>
            </w:pPr>
            <w:r w:rsidRPr="003F38B4">
              <w:rPr>
                <w:sz w:val="22"/>
                <w:lang w:eastAsia="ar-SA"/>
              </w:rPr>
              <w:t>Порядок оценки:</w:t>
            </w:r>
          </w:p>
        </w:tc>
      </w:tr>
      <w:tr w:rsidR="00EB5C7C" w:rsidRPr="00886F3A" w:rsidTr="00EB5C7C">
        <w:trPr>
          <w:trHeight w:val="236"/>
        </w:trPr>
        <w:tc>
          <w:tcPr>
            <w:tcW w:w="1384" w:type="dxa"/>
            <w:tcBorders>
              <w:top w:val="single" w:sz="4" w:space="0" w:color="000000"/>
              <w:left w:val="single" w:sz="4" w:space="0" w:color="000000"/>
              <w:bottom w:val="single" w:sz="4" w:space="0" w:color="000000"/>
            </w:tcBorders>
            <w:shd w:val="clear" w:color="auto" w:fill="auto"/>
          </w:tcPr>
          <w:p w:rsidR="00EB5C7C" w:rsidRPr="003F38B4" w:rsidRDefault="00EB5C7C" w:rsidP="00EB5C7C">
            <w:pPr>
              <w:suppressAutoHyphens/>
              <w:spacing w:line="240" w:lineRule="auto"/>
              <w:rPr>
                <w:b/>
                <w:szCs w:val="24"/>
                <w:lang w:eastAsia="ar-SA"/>
              </w:rPr>
            </w:pPr>
            <w:r w:rsidRPr="003F38B4">
              <w:rPr>
                <w:b/>
                <w:szCs w:val="24"/>
                <w:lang w:eastAsia="ar-SA"/>
              </w:rPr>
              <w:t>1.</w:t>
            </w:r>
          </w:p>
        </w:tc>
        <w:tc>
          <w:tcPr>
            <w:tcW w:w="3011" w:type="dxa"/>
            <w:tcBorders>
              <w:top w:val="single" w:sz="4" w:space="0" w:color="000000"/>
              <w:left w:val="single" w:sz="4" w:space="0" w:color="000000"/>
              <w:bottom w:val="single" w:sz="4" w:space="0" w:color="000000"/>
            </w:tcBorders>
            <w:shd w:val="clear" w:color="auto" w:fill="auto"/>
          </w:tcPr>
          <w:p w:rsidR="00EB5C7C" w:rsidRPr="003F38B4" w:rsidRDefault="00EB5C7C" w:rsidP="00EB5C7C">
            <w:pPr>
              <w:suppressAutoHyphens/>
              <w:spacing w:line="240" w:lineRule="auto"/>
              <w:rPr>
                <w:b/>
                <w:szCs w:val="24"/>
                <w:lang w:eastAsia="ar-SA"/>
              </w:rPr>
            </w:pPr>
            <w:r w:rsidRPr="003F38B4">
              <w:rPr>
                <w:b/>
                <w:szCs w:val="24"/>
                <w:lang w:eastAsia="ar-SA"/>
              </w:rPr>
              <w:t>Цена договора</w:t>
            </w:r>
            <w:r w:rsidRPr="003F38B4">
              <w:rPr>
                <w:szCs w:val="24"/>
                <w:lang w:eastAsia="ar-SA"/>
              </w:rPr>
              <w:t xml:space="preserve"> </w:t>
            </w:r>
            <w:r w:rsidRPr="003F38B4">
              <w:rPr>
                <w:b/>
                <w:szCs w:val="24"/>
                <w:lang w:eastAsia="ar-SA"/>
              </w:rPr>
              <w:t>(60%)</w:t>
            </w:r>
          </w:p>
          <w:p w:rsidR="00EB5C7C" w:rsidRPr="003F38B4" w:rsidRDefault="00EB5C7C" w:rsidP="00EB5C7C">
            <w:pPr>
              <w:tabs>
                <w:tab w:val="left" w:pos="6987"/>
              </w:tabs>
              <w:autoSpaceDE w:val="0"/>
              <w:autoSpaceDN w:val="0"/>
              <w:adjustRightInd w:val="0"/>
              <w:spacing w:line="240" w:lineRule="auto"/>
              <w:rPr>
                <w:szCs w:val="24"/>
                <w:lang w:eastAsia="ar-SA"/>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B5C7C" w:rsidRPr="003F38B4" w:rsidRDefault="00EB5C7C" w:rsidP="00EB5C7C">
            <w:pPr>
              <w:suppressAutoHyphens/>
              <w:autoSpaceDE w:val="0"/>
              <w:spacing w:after="0" w:line="240" w:lineRule="auto"/>
              <w:jc w:val="both"/>
              <w:rPr>
                <w:szCs w:val="24"/>
                <w:lang w:eastAsia="ar-SA"/>
              </w:rPr>
            </w:pPr>
            <w:r w:rsidRPr="003F38B4">
              <w:rPr>
                <w:szCs w:val="24"/>
                <w:lang w:eastAsia="ar-SA"/>
              </w:rPr>
              <w:t>Оценка заявок по критерию «Цена договора», осуществляется на основании данных, указанных в заявке Участника.</w:t>
            </w:r>
          </w:p>
          <w:p w:rsidR="00EB5C7C" w:rsidRPr="003F38B4" w:rsidRDefault="00EB5C7C" w:rsidP="00EB5C7C">
            <w:pPr>
              <w:suppressAutoHyphens/>
              <w:autoSpaceDE w:val="0"/>
              <w:spacing w:after="0" w:line="240" w:lineRule="auto"/>
              <w:jc w:val="both"/>
              <w:rPr>
                <w:szCs w:val="24"/>
                <w:lang w:eastAsia="ar-SA"/>
              </w:rPr>
            </w:pPr>
            <w:r w:rsidRPr="003F38B4">
              <w:rPr>
                <w:szCs w:val="24"/>
                <w:lang w:eastAsia="ar-SA"/>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EB5C7C" w:rsidRPr="003F38B4" w:rsidRDefault="00EB5C7C" w:rsidP="00EB5C7C">
            <w:pPr>
              <w:suppressAutoHyphens/>
              <w:autoSpaceDE w:val="0"/>
              <w:spacing w:after="0" w:line="240" w:lineRule="auto"/>
              <w:jc w:val="both"/>
              <w:rPr>
                <w:b/>
                <w:szCs w:val="24"/>
                <w:lang w:eastAsia="ar-SA"/>
              </w:rPr>
            </w:pPr>
            <w:r w:rsidRPr="003F38B4">
              <w:rPr>
                <w:b/>
                <w:szCs w:val="24"/>
                <w:lang w:eastAsia="ar-SA"/>
              </w:rPr>
              <w:t>Цена договора, указанная в заявке Участника закупки, не должна превышать начальную (максимальную) цену договора, установленную Заказчиком.</w:t>
            </w:r>
          </w:p>
          <w:p w:rsidR="00EB5C7C" w:rsidRPr="003F38B4" w:rsidRDefault="00EB5C7C" w:rsidP="00EB5C7C">
            <w:pPr>
              <w:suppressAutoHyphens/>
              <w:spacing w:after="0" w:line="240" w:lineRule="auto"/>
              <w:jc w:val="both"/>
              <w:rPr>
                <w:szCs w:val="24"/>
                <w:lang w:eastAsia="ar-SA"/>
              </w:rPr>
            </w:pPr>
            <w:r w:rsidRPr="003F38B4">
              <w:rPr>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EB5C7C" w:rsidRPr="00886F3A" w:rsidTr="00EB5C7C">
        <w:trPr>
          <w:trHeight w:val="632"/>
        </w:trPr>
        <w:tc>
          <w:tcPr>
            <w:tcW w:w="1384" w:type="dxa"/>
            <w:tcBorders>
              <w:top w:val="single" w:sz="4" w:space="0" w:color="000000"/>
              <w:left w:val="single" w:sz="4" w:space="0" w:color="000000"/>
              <w:bottom w:val="single" w:sz="4" w:space="0" w:color="000000"/>
            </w:tcBorders>
            <w:shd w:val="clear" w:color="auto" w:fill="auto"/>
          </w:tcPr>
          <w:p w:rsidR="00EB5C7C" w:rsidRPr="003F38B4" w:rsidRDefault="00EB5C7C" w:rsidP="00EB5C7C">
            <w:pPr>
              <w:spacing w:line="240" w:lineRule="auto"/>
              <w:rPr>
                <w:rFonts w:eastAsia="Calibri"/>
                <w:b/>
                <w:szCs w:val="24"/>
              </w:rPr>
            </w:pPr>
            <w:r w:rsidRPr="003F38B4">
              <w:rPr>
                <w:rFonts w:eastAsia="Calibri"/>
                <w:b/>
                <w:szCs w:val="24"/>
              </w:rPr>
              <w:t>2.</w:t>
            </w:r>
          </w:p>
        </w:tc>
        <w:tc>
          <w:tcPr>
            <w:tcW w:w="3011" w:type="dxa"/>
            <w:tcBorders>
              <w:top w:val="single" w:sz="4" w:space="0" w:color="000000"/>
              <w:left w:val="single" w:sz="4" w:space="0" w:color="000000"/>
              <w:bottom w:val="single" w:sz="4" w:space="0" w:color="000000"/>
            </w:tcBorders>
            <w:shd w:val="clear" w:color="auto" w:fill="auto"/>
          </w:tcPr>
          <w:p w:rsidR="00EB5C7C" w:rsidRPr="003F38B4" w:rsidRDefault="00EB5C7C" w:rsidP="00EB5C7C">
            <w:pPr>
              <w:spacing w:line="240" w:lineRule="auto"/>
              <w:rPr>
                <w:rFonts w:eastAsia="Calibri"/>
                <w:b/>
                <w:szCs w:val="24"/>
              </w:rPr>
            </w:pPr>
            <w:r w:rsidRPr="003F38B4">
              <w:rPr>
                <w:rFonts w:eastAsia="Calibri"/>
                <w:b/>
                <w:szCs w:val="24"/>
              </w:rPr>
              <w:t>Опыт выполнения *аналогичных  работ (20%)</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B5C7C" w:rsidRPr="006C16F4" w:rsidRDefault="00EB5C7C" w:rsidP="00EB5C7C">
            <w:pPr>
              <w:pStyle w:val="affff6"/>
              <w:jc w:val="both"/>
              <w:rPr>
                <w:bCs/>
              </w:rPr>
            </w:pPr>
            <w:proofErr w:type="gramStart"/>
            <w:r w:rsidRPr="006C16F4">
              <w:t xml:space="preserve">Оценка заявок по критерию «Опыт выполнения *аналогичных работ» осуществляется на основании анализа сведений, указанных в </w:t>
            </w:r>
            <w:r w:rsidRPr="006C16F4">
              <w:rPr>
                <w:bCs/>
              </w:rPr>
              <w:t xml:space="preserve">«Справке о перечне и объемах выполнения договоров </w:t>
            </w:r>
            <w:r w:rsidRPr="006C16F4">
              <w:rPr>
                <w:color w:val="000000"/>
                <w:shd w:val="clear" w:color="auto" w:fill="FFFFFF"/>
              </w:rPr>
              <w:t>по аналогичным работам»</w:t>
            </w:r>
            <w:r w:rsidRPr="006C16F4">
              <w:rPr>
                <w:bCs/>
              </w:rPr>
              <w:t xml:space="preserve"> за 2013-2015 годы </w:t>
            </w:r>
            <w:r w:rsidRPr="006C16F4">
              <w:rPr>
                <w:rFonts w:eastAsia="Calibri"/>
                <w:bCs/>
              </w:rPr>
              <w:t>(форма 5</w:t>
            </w:r>
            <w:r w:rsidRPr="006C16F4">
              <w:rPr>
                <w:rFonts w:eastAsia="Calibri"/>
              </w:rPr>
              <w:t xml:space="preserve"> Приложения № 1 к Документации)</w:t>
            </w:r>
            <w:r w:rsidRPr="006C16F4">
              <w:t xml:space="preserve">,  </w:t>
            </w:r>
            <w:r w:rsidRPr="006C16F4">
              <w:rPr>
                <w:bCs/>
              </w:rPr>
              <w:t>подтвержденных представленными в заявке копиями документов, подтверждающих выполнение аналогичных работ (справка о стоимости выполненных работ и затрат (форма КС-3) и т.п.), заверенными уполномоченным лицом Участника</w:t>
            </w:r>
            <w:proofErr w:type="gramEnd"/>
            <w:r w:rsidRPr="006C16F4">
              <w:rPr>
                <w:bCs/>
              </w:rPr>
              <w:t xml:space="preserve"> закупки</w:t>
            </w:r>
          </w:p>
          <w:p w:rsidR="00EB5C7C" w:rsidRPr="006C16F4" w:rsidRDefault="00EB5C7C" w:rsidP="00EB5C7C">
            <w:pPr>
              <w:pStyle w:val="affff6"/>
            </w:pPr>
            <w:r w:rsidRPr="006C16F4">
              <w:t>5 баллов – от 11</w:t>
            </w:r>
            <w:r w:rsidRPr="006C16F4">
              <w:rPr>
                <w:bCs/>
              </w:rPr>
              <w:t xml:space="preserve"> 000 001 рубля и более</w:t>
            </w:r>
            <w:r w:rsidRPr="006C16F4">
              <w:t xml:space="preserve">; </w:t>
            </w:r>
          </w:p>
          <w:p w:rsidR="00EB5C7C" w:rsidRPr="006C16F4" w:rsidRDefault="00EB5C7C" w:rsidP="00EB5C7C">
            <w:pPr>
              <w:pStyle w:val="affff6"/>
            </w:pPr>
            <w:r w:rsidRPr="006C16F4">
              <w:t xml:space="preserve">4 балла – </w:t>
            </w:r>
            <w:r w:rsidRPr="006C16F4">
              <w:rPr>
                <w:bCs/>
              </w:rPr>
              <w:t>от 9 000 001 рубля до 11 000 000 рублей</w:t>
            </w:r>
            <w:r w:rsidRPr="006C16F4">
              <w:t xml:space="preserve"> включительно;</w:t>
            </w:r>
          </w:p>
          <w:p w:rsidR="00EB5C7C" w:rsidRPr="006C16F4" w:rsidRDefault="00EB5C7C" w:rsidP="00EB5C7C">
            <w:pPr>
              <w:pStyle w:val="affff6"/>
            </w:pPr>
            <w:r w:rsidRPr="006C16F4">
              <w:t xml:space="preserve">3 балла – </w:t>
            </w:r>
            <w:r w:rsidRPr="006C16F4">
              <w:rPr>
                <w:bCs/>
              </w:rPr>
              <w:t>от 7 000 001 рубля до 9 000 000 рублей</w:t>
            </w:r>
            <w:r w:rsidRPr="006C16F4">
              <w:t xml:space="preserve"> включительно;</w:t>
            </w:r>
          </w:p>
          <w:p w:rsidR="00EB5C7C" w:rsidRPr="006C16F4" w:rsidRDefault="00EB5C7C" w:rsidP="00EB5C7C">
            <w:pPr>
              <w:pStyle w:val="affff6"/>
              <w:rPr>
                <w:bCs/>
              </w:rPr>
            </w:pPr>
            <w:r w:rsidRPr="006C16F4">
              <w:t xml:space="preserve">2 балла – </w:t>
            </w:r>
            <w:r w:rsidRPr="006C16F4">
              <w:rPr>
                <w:bCs/>
              </w:rPr>
              <w:t>от 5 000 001 рубля до 7 000 000 рублей</w:t>
            </w:r>
            <w:r w:rsidRPr="006C16F4">
              <w:t xml:space="preserve"> включительно</w:t>
            </w:r>
            <w:r w:rsidRPr="006C16F4">
              <w:rPr>
                <w:bCs/>
              </w:rPr>
              <w:t>;</w:t>
            </w:r>
          </w:p>
          <w:p w:rsidR="00EB5C7C" w:rsidRPr="006C16F4" w:rsidRDefault="00EB5C7C" w:rsidP="00EB5C7C">
            <w:pPr>
              <w:pStyle w:val="affff6"/>
            </w:pPr>
            <w:r w:rsidRPr="006C16F4">
              <w:rPr>
                <w:bCs/>
              </w:rPr>
              <w:t>1 балл – от 3 000 001 рубля до 5 000 000 рублей</w:t>
            </w:r>
            <w:r w:rsidRPr="006C16F4">
              <w:t xml:space="preserve"> включительно</w:t>
            </w:r>
            <w:r w:rsidRPr="006C16F4">
              <w:rPr>
                <w:bCs/>
              </w:rPr>
              <w:t>;</w:t>
            </w:r>
          </w:p>
          <w:p w:rsidR="00EB5C7C" w:rsidRPr="006C16F4" w:rsidRDefault="00EB5C7C" w:rsidP="00EB5C7C">
            <w:pPr>
              <w:pStyle w:val="affff6"/>
            </w:pPr>
            <w:r w:rsidRPr="006C16F4">
              <w:t>0 баллов – 3</w:t>
            </w:r>
            <w:r w:rsidRPr="006C16F4">
              <w:rPr>
                <w:bCs/>
              </w:rPr>
              <w:t xml:space="preserve"> 000 000 рублей и менее</w:t>
            </w:r>
            <w:r w:rsidRPr="006C16F4">
              <w:t>.</w:t>
            </w:r>
          </w:p>
          <w:p w:rsidR="00EB5C7C" w:rsidRPr="006C16F4" w:rsidRDefault="00EB5C7C" w:rsidP="00EB5C7C">
            <w:pPr>
              <w:pStyle w:val="affff6"/>
              <w:jc w:val="both"/>
              <w:rPr>
                <w:bCs/>
              </w:rPr>
            </w:pPr>
            <w:r w:rsidRPr="006C16F4">
              <w:rPr>
                <w:bCs/>
              </w:rPr>
              <w:t xml:space="preserve">  </w:t>
            </w:r>
            <w:proofErr w:type="gramStart"/>
            <w:r w:rsidRPr="006C16F4">
              <w:rPr>
                <w:bCs/>
              </w:rPr>
              <w:t xml:space="preserve">В случае не указания сведений по объему выполнения  договоров </w:t>
            </w:r>
            <w:r w:rsidRPr="006C16F4">
              <w:rPr>
                <w:color w:val="000000"/>
                <w:shd w:val="clear" w:color="auto" w:fill="FFFFFF"/>
              </w:rPr>
              <w:t xml:space="preserve">по аналогичным работам </w:t>
            </w:r>
            <w:r w:rsidRPr="006C16F4">
              <w:rPr>
                <w:bCs/>
              </w:rPr>
              <w:t xml:space="preserve">в «Справке о перечне и объемах выполнения </w:t>
            </w:r>
            <w:r w:rsidRPr="006C16F4">
              <w:rPr>
                <w:bCs/>
              </w:rPr>
              <w:lastRenderedPageBreak/>
              <w:t xml:space="preserve">договоров по </w:t>
            </w:r>
            <w:r w:rsidRPr="006C16F4">
              <w:rPr>
                <w:color w:val="000000"/>
                <w:shd w:val="clear" w:color="auto" w:fill="FFFFFF"/>
              </w:rPr>
              <w:t>аналогичным работам»</w:t>
            </w:r>
            <w:r w:rsidRPr="006C16F4">
              <w:rPr>
                <w:bCs/>
              </w:rPr>
              <w:t xml:space="preserve"> за 2013-2015 годы </w:t>
            </w:r>
            <w:r w:rsidRPr="006C16F4">
              <w:rPr>
                <w:rFonts w:eastAsia="Calibri"/>
                <w:bCs/>
              </w:rPr>
              <w:t>(форма 5</w:t>
            </w:r>
            <w:r w:rsidRPr="006C16F4">
              <w:rPr>
                <w:rFonts w:eastAsia="Calibri"/>
              </w:rPr>
              <w:t xml:space="preserve"> Приложения № 1 к Документации)</w:t>
            </w:r>
            <w:r w:rsidRPr="006C16F4">
              <w:rPr>
                <w:bCs/>
              </w:rPr>
              <w:t>,  а также не предоставления копий документов, подтверждающих выполнение аналогичных работ (справка о стоимости выполненных работ и затрат (форма КС-3) и т.п.), заявке такого Участника будет присуждаться 0</w:t>
            </w:r>
            <w:proofErr w:type="gramEnd"/>
            <w:r w:rsidRPr="006C16F4">
              <w:rPr>
                <w:bCs/>
              </w:rPr>
              <w:t xml:space="preserve"> баллов по данному критерию.</w:t>
            </w:r>
          </w:p>
          <w:p w:rsidR="00EB5C7C" w:rsidRPr="006C16F4" w:rsidRDefault="00EB5C7C" w:rsidP="00EB5C7C">
            <w:pPr>
              <w:pStyle w:val="affff6"/>
              <w:jc w:val="both"/>
              <w:rPr>
                <w:b/>
                <w:bCs/>
              </w:rPr>
            </w:pPr>
            <w:proofErr w:type="gramStart"/>
            <w:r w:rsidRPr="006C16F4">
              <w:rPr>
                <w:b/>
                <w:bCs/>
              </w:rPr>
              <w:t xml:space="preserve">Сведения, указанные в «Справке о перечне и объемах выполнения договоров по </w:t>
            </w:r>
            <w:r w:rsidRPr="006C16F4">
              <w:rPr>
                <w:b/>
                <w:color w:val="000000"/>
                <w:shd w:val="clear" w:color="auto" w:fill="FFFFFF"/>
              </w:rPr>
              <w:t>аналогичным работам</w:t>
            </w:r>
            <w:r w:rsidRPr="006C16F4">
              <w:rPr>
                <w:b/>
                <w:bCs/>
              </w:rPr>
              <w:t>» за 2013-2015 годы (форма 5 Приложения № 1 к Документации), но не подтвержденные документами о выполнении аналогичных работ</w:t>
            </w:r>
            <w:r w:rsidRPr="006C16F4">
              <w:rPr>
                <w:b/>
              </w:rPr>
              <w:t xml:space="preserve"> </w:t>
            </w:r>
            <w:r w:rsidRPr="006C16F4">
              <w:rPr>
                <w:b/>
                <w:bCs/>
              </w:rPr>
              <w:t>(справка о стоимости выполненных работ и затрат (форма КС-3) и т.п.), а также выполненные не в указанный период не учитыва</w:t>
            </w:r>
            <w:r>
              <w:rPr>
                <w:b/>
                <w:bCs/>
              </w:rPr>
              <w:t>ются при оценке.</w:t>
            </w:r>
            <w:proofErr w:type="gramEnd"/>
          </w:p>
          <w:p w:rsidR="00EB5C7C" w:rsidRPr="006C16F4" w:rsidRDefault="00EB5C7C" w:rsidP="00EB5C7C">
            <w:pPr>
              <w:pStyle w:val="affff6"/>
              <w:jc w:val="both"/>
              <w:rPr>
                <w:b/>
              </w:rPr>
            </w:pPr>
            <w:r w:rsidRPr="006C16F4">
              <w:rPr>
                <w:b/>
                <w:bCs/>
              </w:rPr>
              <w:t xml:space="preserve">* Аналогичными </w:t>
            </w:r>
            <w:r w:rsidRPr="006C16F4">
              <w:rPr>
                <w:b/>
              </w:rPr>
              <w:t>признаются работы по ремонту кирпичных и железобетонных дымовых труб.</w:t>
            </w:r>
          </w:p>
        </w:tc>
      </w:tr>
      <w:tr w:rsidR="00EB5C7C" w:rsidRPr="00886F3A" w:rsidTr="00EB5C7C">
        <w:trPr>
          <w:trHeight w:val="632"/>
        </w:trPr>
        <w:tc>
          <w:tcPr>
            <w:tcW w:w="1384" w:type="dxa"/>
            <w:tcBorders>
              <w:top w:val="single" w:sz="4" w:space="0" w:color="000000"/>
              <w:left w:val="single" w:sz="4" w:space="0" w:color="000000"/>
              <w:bottom w:val="single" w:sz="4" w:space="0" w:color="000000"/>
            </w:tcBorders>
            <w:shd w:val="clear" w:color="auto" w:fill="auto"/>
          </w:tcPr>
          <w:p w:rsidR="00EB5C7C" w:rsidRPr="003F38B4" w:rsidRDefault="00EB5C7C" w:rsidP="00EB5C7C">
            <w:pPr>
              <w:suppressAutoHyphens/>
              <w:rPr>
                <w:b/>
                <w:szCs w:val="24"/>
                <w:lang w:eastAsia="ar-SA"/>
              </w:rPr>
            </w:pPr>
            <w:r w:rsidRPr="003F38B4">
              <w:rPr>
                <w:b/>
                <w:szCs w:val="24"/>
                <w:lang w:eastAsia="ar-SA"/>
              </w:rPr>
              <w:lastRenderedPageBreak/>
              <w:t>3.</w:t>
            </w:r>
          </w:p>
        </w:tc>
        <w:tc>
          <w:tcPr>
            <w:tcW w:w="3011" w:type="dxa"/>
            <w:tcBorders>
              <w:top w:val="single" w:sz="4" w:space="0" w:color="000000"/>
              <w:left w:val="single" w:sz="4" w:space="0" w:color="000000"/>
              <w:bottom w:val="single" w:sz="4" w:space="0" w:color="000000"/>
            </w:tcBorders>
            <w:shd w:val="clear" w:color="auto" w:fill="auto"/>
          </w:tcPr>
          <w:p w:rsidR="00EB5C7C" w:rsidRPr="003F38B4" w:rsidRDefault="00EB5C7C" w:rsidP="00EB5C7C">
            <w:pPr>
              <w:suppressAutoHyphens/>
              <w:rPr>
                <w:b/>
                <w:szCs w:val="24"/>
                <w:lang w:eastAsia="ar-SA"/>
              </w:rPr>
            </w:pPr>
            <w:r w:rsidRPr="003F38B4">
              <w:rPr>
                <w:b/>
                <w:szCs w:val="24"/>
                <w:lang w:eastAsia="ar-SA"/>
              </w:rPr>
              <w:t>Деловая репутация (20%)</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B5C7C" w:rsidRPr="006C16F4" w:rsidRDefault="00EB5C7C" w:rsidP="00EB5C7C">
            <w:pPr>
              <w:pStyle w:val="affff6"/>
              <w:jc w:val="both"/>
              <w:rPr>
                <w:bCs/>
              </w:rPr>
            </w:pPr>
            <w:r w:rsidRPr="006C16F4">
              <w:t>Оценка заявок по критерию «Деловая репутация» осуществляется на основании анализа предоставленных в составе заявки рекомендательных писем и отзывов (далее – отзывов) о выполнении аналогичных</w:t>
            </w:r>
            <w:r w:rsidRPr="006C16F4">
              <w:rPr>
                <w:bCs/>
              </w:rPr>
              <w:t xml:space="preserve"> работ</w:t>
            </w:r>
            <w:r w:rsidRPr="006C16F4">
              <w:t>,</w:t>
            </w:r>
            <w:r w:rsidRPr="006C16F4">
              <w:rPr>
                <w:bCs/>
              </w:rPr>
              <w:t xml:space="preserve"> указанных  в «Справке о перечне и объемах выполнения договоров по </w:t>
            </w:r>
            <w:r w:rsidRPr="006C16F4">
              <w:rPr>
                <w:color w:val="000000"/>
                <w:shd w:val="clear" w:color="auto" w:fill="FFFFFF"/>
              </w:rPr>
              <w:t>аналогичным работам»</w:t>
            </w:r>
            <w:r w:rsidRPr="006C16F4">
              <w:rPr>
                <w:bCs/>
              </w:rPr>
              <w:t xml:space="preserve"> за 2013-2015 годы </w:t>
            </w:r>
            <w:r w:rsidRPr="006C16F4">
              <w:rPr>
                <w:rFonts w:eastAsia="Calibri"/>
                <w:bCs/>
              </w:rPr>
              <w:t>(форма 5</w:t>
            </w:r>
            <w:r w:rsidRPr="006C16F4">
              <w:rPr>
                <w:rFonts w:eastAsia="Calibri"/>
              </w:rPr>
              <w:t xml:space="preserve"> Приложения № 1 к Документации)</w:t>
            </w:r>
            <w:r w:rsidRPr="006C16F4">
              <w:rPr>
                <w:bCs/>
              </w:rPr>
              <w:t xml:space="preserve">. </w:t>
            </w:r>
          </w:p>
          <w:p w:rsidR="00EB5C7C" w:rsidRPr="006C16F4" w:rsidRDefault="00EB5C7C" w:rsidP="00EB5C7C">
            <w:pPr>
              <w:pStyle w:val="affff6"/>
            </w:pPr>
            <w:r w:rsidRPr="006C16F4">
              <w:t>5 баллов - 9 отзывов и более;</w:t>
            </w:r>
          </w:p>
          <w:p w:rsidR="00EB5C7C" w:rsidRPr="006C16F4" w:rsidRDefault="00EB5C7C" w:rsidP="00EB5C7C">
            <w:pPr>
              <w:pStyle w:val="affff6"/>
            </w:pPr>
            <w:r w:rsidRPr="006C16F4">
              <w:t>4 балла - 7-8 отзывов;</w:t>
            </w:r>
          </w:p>
          <w:p w:rsidR="00EB5C7C" w:rsidRPr="006C16F4" w:rsidRDefault="00EB5C7C" w:rsidP="00EB5C7C">
            <w:pPr>
              <w:pStyle w:val="affff6"/>
            </w:pPr>
            <w:r w:rsidRPr="006C16F4">
              <w:t>3 балла- 5-6 отзывов;</w:t>
            </w:r>
          </w:p>
          <w:p w:rsidR="00EB5C7C" w:rsidRPr="006C16F4" w:rsidRDefault="00EB5C7C" w:rsidP="00EB5C7C">
            <w:pPr>
              <w:pStyle w:val="affff6"/>
            </w:pPr>
            <w:r w:rsidRPr="006C16F4">
              <w:t>2 балла- 3-4 отзыва;</w:t>
            </w:r>
          </w:p>
          <w:p w:rsidR="00EB5C7C" w:rsidRPr="006C16F4" w:rsidRDefault="00EB5C7C" w:rsidP="00EB5C7C">
            <w:pPr>
              <w:pStyle w:val="affff6"/>
            </w:pPr>
            <w:r w:rsidRPr="006C16F4">
              <w:t>1балл- 1-2 отзыва;</w:t>
            </w:r>
          </w:p>
          <w:p w:rsidR="00EB5C7C" w:rsidRPr="006C16F4" w:rsidRDefault="00EB5C7C" w:rsidP="00EB5C7C">
            <w:pPr>
              <w:pStyle w:val="affff6"/>
            </w:pPr>
            <w:r w:rsidRPr="006C16F4">
              <w:t>0 баллов - 0 отзывов.</w:t>
            </w:r>
          </w:p>
          <w:p w:rsidR="00EB5C7C" w:rsidRPr="006C16F4" w:rsidRDefault="00EB5C7C" w:rsidP="00EB5C7C">
            <w:pPr>
              <w:pStyle w:val="affff6"/>
              <w:jc w:val="both"/>
              <w:rPr>
                <w:b/>
              </w:rPr>
            </w:pPr>
            <w:r w:rsidRPr="006C16F4">
              <w:t>В случае не предоставления отзывов о выполнении аналогичных работ, заявке такого Участника закупки будет  присуждаться 0 баллов по данному критерию. Все отзывы от одного юридического лица будут считаться как один отзыв.</w:t>
            </w:r>
            <w:r w:rsidRPr="006C16F4">
              <w:rPr>
                <w:b/>
              </w:rPr>
              <w:t xml:space="preserve"> </w:t>
            </w:r>
          </w:p>
          <w:p w:rsidR="00EB5C7C" w:rsidRPr="006C16F4" w:rsidRDefault="00EB5C7C" w:rsidP="00EB5C7C">
            <w:pPr>
              <w:pStyle w:val="affff6"/>
              <w:jc w:val="both"/>
              <w:rPr>
                <w:b/>
              </w:rPr>
            </w:pPr>
            <w:r w:rsidRPr="006C16F4">
              <w:rPr>
                <w:b/>
              </w:rPr>
              <w:t xml:space="preserve">Отзывы о выполнении аналогичных работ, не указанных в </w:t>
            </w:r>
            <w:r w:rsidRPr="006C16F4">
              <w:rPr>
                <w:b/>
                <w:bCs/>
              </w:rPr>
              <w:t xml:space="preserve">«Справке о перечне и объемах выполнения договоров по </w:t>
            </w:r>
            <w:r w:rsidRPr="006C16F4">
              <w:rPr>
                <w:b/>
                <w:color w:val="000000"/>
                <w:shd w:val="clear" w:color="auto" w:fill="FFFFFF"/>
              </w:rPr>
              <w:t>аналогичным работам</w:t>
            </w:r>
            <w:r w:rsidRPr="006C16F4">
              <w:rPr>
                <w:b/>
              </w:rPr>
              <w:t>»</w:t>
            </w:r>
            <w:r w:rsidRPr="006C16F4">
              <w:rPr>
                <w:b/>
                <w:bCs/>
              </w:rPr>
              <w:t xml:space="preserve"> за 2013-2015 годы (форма 5</w:t>
            </w:r>
            <w:r w:rsidRPr="006C16F4">
              <w:rPr>
                <w:b/>
              </w:rPr>
              <w:t xml:space="preserve"> Приложения № 1 к Документации), не учитываются при оценке.</w:t>
            </w:r>
          </w:p>
        </w:tc>
      </w:tr>
    </w:tbl>
    <w:p w:rsidR="00244A6A" w:rsidRPr="00244A6A" w:rsidRDefault="00886F3A" w:rsidP="00886F3A">
      <w:pPr>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 </w:t>
      </w:r>
    </w:p>
    <w:p w:rsidR="000D69BB" w:rsidRPr="003A2F0D" w:rsidRDefault="000D69BB" w:rsidP="000D69BB">
      <w:pPr>
        <w:suppressAutoHyphens/>
        <w:autoSpaceDE w:val="0"/>
        <w:spacing w:after="0" w:line="240" w:lineRule="auto"/>
        <w:ind w:firstLine="426"/>
        <w:jc w:val="both"/>
        <w:rPr>
          <w:rFonts w:eastAsia="Calibri" w:cs="Times New Roman"/>
          <w:szCs w:val="24"/>
          <w:lang w:eastAsia="ar-SA"/>
        </w:rPr>
      </w:pPr>
      <w:r w:rsidRPr="003A2F0D">
        <w:rPr>
          <w:rFonts w:eastAsia="Calibri" w:cs="Times New Roman"/>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lastRenderedPageBreak/>
        <w:t xml:space="preserve">3) Присуждение каждой заявке порядкового номера по мере </w:t>
      </w:r>
      <w:proofErr w:type="gramStart"/>
      <w:r w:rsidRPr="003A2F0D">
        <w:rPr>
          <w:rFonts w:eastAsia="Calibri" w:cs="Times New Roman"/>
          <w:szCs w:val="24"/>
          <w:lang w:eastAsia="ar-SA"/>
        </w:rPr>
        <w:t>уменьшения степени привлекательности предложения участника</w:t>
      </w:r>
      <w:proofErr w:type="gramEnd"/>
      <w:r w:rsidRPr="003A2F0D">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3A2F0D">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w:t>
      </w:r>
      <w:r w:rsidR="00D61331">
        <w:rPr>
          <w:rFonts w:eastAsia="Times New Roman" w:cs="Times New Roman"/>
          <w:szCs w:val="24"/>
          <w:lang w:eastAsia="ar-SA"/>
        </w:rPr>
        <w:t>ответствии с п. 4.9.2.</w:t>
      </w:r>
      <w:r w:rsidRPr="003A2F0D">
        <w:rPr>
          <w:rFonts w:eastAsia="Times New Roman" w:cs="Times New Roman"/>
          <w:szCs w:val="24"/>
          <w:lang w:eastAsia="ar-SA"/>
        </w:rPr>
        <w:t xml:space="preserve">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eastAsia="Times New Roman" w:cs="Times New Roman"/>
          <w:szCs w:val="24"/>
          <w:lang w:eastAsia="ar-SA"/>
        </w:rPr>
      </w:pPr>
      <w:r w:rsidRPr="003A2F0D">
        <w:rPr>
          <w:rFonts w:eastAsia="Calibri" w:cs="Times New Roman"/>
          <w:szCs w:val="24"/>
          <w:lang w:eastAsia="ar-SA"/>
        </w:rPr>
        <w:t xml:space="preserve">4) </w:t>
      </w:r>
      <w:r w:rsidRPr="003A2F0D">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eastAsia="Times New Roman" w:cs="Times New Roman"/>
          <w:szCs w:val="24"/>
          <w:lang w:eastAsia="ar-SA"/>
        </w:rPr>
      </w:pPr>
      <w:r w:rsidRPr="00C53F17">
        <w:rPr>
          <w:rFonts w:eastAsia="Times New Roman" w:cs="Times New Roman"/>
          <w:b/>
          <w:szCs w:val="24"/>
          <w:lang w:eastAsia="ar-SA"/>
        </w:rPr>
        <w:t>4.12.2.</w:t>
      </w:r>
      <w:r w:rsidRPr="00244A6A">
        <w:rPr>
          <w:rFonts w:eastAsia="Times New Roman" w:cs="Times New Roman"/>
          <w:szCs w:val="24"/>
          <w:lang w:eastAsia="ar-SA"/>
        </w:rPr>
        <w:t xml:space="preserve"> </w:t>
      </w:r>
      <w:r w:rsidRPr="00F15974">
        <w:rPr>
          <w:rFonts w:eastAsia="Times New Roman" w:cs="Times New Roman"/>
          <w:b/>
          <w:szCs w:val="24"/>
          <w:lang w:eastAsia="ar-SA"/>
        </w:rPr>
        <w:t>Оформле</w:t>
      </w:r>
      <w:r w:rsidR="000F14E3">
        <w:rPr>
          <w:rFonts w:eastAsia="Times New Roman" w:cs="Times New Roman"/>
          <w:b/>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eastAsia="Times New Roman" w:cs="Times New Roman"/>
          <w:szCs w:val="24"/>
          <w:lang w:eastAsia="ar-SA"/>
        </w:rPr>
      </w:pPr>
      <w:r w:rsidRPr="006C5C76">
        <w:rPr>
          <w:rFonts w:eastAsia="Times New Roman" w:cs="Times New Roman"/>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eastAsia="Times New Roman" w:cs="Times New Roman"/>
          <w:szCs w:val="24"/>
          <w:lang w:eastAsia="ar-SA"/>
        </w:rPr>
        <w:t>.</w:t>
      </w:r>
    </w:p>
    <w:p w:rsidR="00D14062" w:rsidRPr="003A2F0D" w:rsidRDefault="00D14062" w:rsidP="00D14062">
      <w:pPr>
        <w:suppressAutoHyphens/>
        <w:spacing w:after="0" w:line="240" w:lineRule="auto"/>
        <w:ind w:firstLine="426"/>
        <w:jc w:val="both"/>
        <w:rPr>
          <w:rFonts w:eastAsia="Calibri" w:cs="Times New Roman"/>
          <w:szCs w:val="24"/>
          <w:lang w:eastAsia="ar-SA"/>
        </w:rPr>
      </w:pPr>
      <w:r w:rsidRPr="003A2F0D">
        <w:rPr>
          <w:rFonts w:eastAsia="Calibri" w:cs="Times New Roman"/>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eastAsia="Times New Roman" w:cs="Times New Roman"/>
          <w:szCs w:val="24"/>
          <w:lang w:eastAsia="ar-SA"/>
        </w:rPr>
      </w:pPr>
      <w:r w:rsidRPr="003A2F0D">
        <w:rPr>
          <w:rFonts w:eastAsia="Times New Roman" w:cs="Times New Roman"/>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eastAsia="Times New Roman" w:cs="Times New Roman"/>
          <w:szCs w:val="24"/>
          <w:lang w:eastAsia="ar-SA"/>
        </w:rPr>
        <w:t>Д</w:t>
      </w:r>
      <w:r w:rsidRPr="003A2F0D">
        <w:rPr>
          <w:rFonts w:eastAsia="Times New Roman" w:cs="Times New Roman"/>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eastAsia="Times New Roman" w:cs="Times New Roman"/>
          <w:szCs w:val="24"/>
          <w:lang w:eastAsia="ar-SA"/>
        </w:rPr>
        <w:t>решении</w:t>
      </w:r>
      <w:proofErr w:type="gramEnd"/>
      <w:r w:rsidRPr="003A2F0D">
        <w:rPr>
          <w:rFonts w:eastAsia="Times New Roman" w:cs="Times New Roman"/>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eastAsia="Times New Roman" w:cs="Times New Roman"/>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eastAsia="Times New Roman" w:cs="Times New Roman"/>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eastAsia="Times New Roman" w:cs="Times New Roman"/>
          <w:bCs/>
          <w:szCs w:val="24"/>
          <w:lang w:eastAsia="ar-SA"/>
        </w:rPr>
        <w:t>в единой информационной системе в сфере закупок товаров, работ, услуг</w:t>
      </w:r>
      <w:r w:rsidRPr="003A2F0D">
        <w:rPr>
          <w:rFonts w:eastAsia="Times New Roman" w:cs="Times New Roman"/>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eastAsia="Times New Roman" w:cs="Times New Roman"/>
          <w:szCs w:val="24"/>
          <w:lang w:eastAsia="ar-SA"/>
        </w:rPr>
      </w:pPr>
      <w:r w:rsidRPr="003A2F0D">
        <w:rPr>
          <w:rFonts w:eastAsia="Times New Roman" w:cs="Times New Roman"/>
          <w:b/>
          <w:szCs w:val="24"/>
          <w:lang w:eastAsia="ar-SA"/>
        </w:rPr>
        <w:t xml:space="preserve">4.12.3. </w:t>
      </w:r>
      <w:r w:rsidRPr="003A2F0D">
        <w:rPr>
          <w:rFonts w:eastAsia="Times New Roman" w:cs="Times New Roman"/>
          <w:szCs w:val="24"/>
          <w:lang w:eastAsia="ar-SA"/>
        </w:rPr>
        <w:t>В случае</w:t>
      </w:r>
      <w:proofErr w:type="gramStart"/>
      <w:r w:rsidRPr="003A2F0D">
        <w:rPr>
          <w:rFonts w:eastAsia="Times New Roman" w:cs="Times New Roman"/>
          <w:szCs w:val="24"/>
          <w:lang w:eastAsia="ar-SA"/>
        </w:rPr>
        <w:t>,</w:t>
      </w:r>
      <w:proofErr w:type="gramEnd"/>
      <w:r w:rsidRPr="003A2F0D">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w:t>
      </w:r>
      <w:r>
        <w:rPr>
          <w:rFonts w:eastAsia="Times New Roman" w:cs="Times New Roman"/>
          <w:szCs w:val="24"/>
          <w:lang w:eastAsia="ar-SA"/>
        </w:rPr>
        <w:t>,</w:t>
      </w:r>
      <w:r w:rsidRPr="003A2F0D">
        <w:rPr>
          <w:rFonts w:eastAsia="Times New Roman" w:cs="Times New Roman"/>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 xml:space="preserve">При наличии единственного Участника запроса предложений его заявка </w:t>
      </w:r>
      <w:r w:rsidRPr="005675F5">
        <w:rPr>
          <w:rFonts w:eastAsia="Times New Roman" w:cs="Times New Roman"/>
          <w:szCs w:val="24"/>
          <w:lang w:eastAsia="ar-SA"/>
        </w:rPr>
        <w:t>оценивается</w:t>
      </w:r>
      <w:r w:rsidRPr="003A2F0D">
        <w:rPr>
          <w:rFonts w:eastAsia="Times New Roman" w:cs="Times New Roman"/>
          <w:szCs w:val="24"/>
          <w:lang w:eastAsia="ar-SA"/>
        </w:rPr>
        <w:t>, и в случае соответствия заявки и Участника</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eastAsia="Times New Roman" w:cs="Times New Roman"/>
          <w:szCs w:val="24"/>
          <w:lang w:eastAsia="ar-SA"/>
        </w:rPr>
      </w:pPr>
    </w:p>
    <w:p w:rsidR="00244A6A" w:rsidRPr="00244A6A" w:rsidRDefault="00244A6A" w:rsidP="00C42A5C">
      <w:pPr>
        <w:suppressAutoHyphens/>
        <w:spacing w:after="0" w:line="240" w:lineRule="auto"/>
        <w:outlineLvl w:val="1"/>
        <w:rPr>
          <w:rFonts w:eastAsia="Times New Roman" w:cs="Times New Roman"/>
          <w:szCs w:val="24"/>
          <w:lang w:eastAsia="ar-SA"/>
        </w:rPr>
      </w:pPr>
      <w:bookmarkStart w:id="75" w:name="_Toc386464007"/>
      <w:bookmarkStart w:id="76" w:name="_Toc403634883"/>
      <w:bookmarkStart w:id="77" w:name="_Toc403725267"/>
      <w:bookmarkStart w:id="78" w:name="_Toc403725338"/>
      <w:bookmarkStart w:id="79" w:name="_Toc447784641"/>
      <w:r w:rsidRPr="00244A6A">
        <w:rPr>
          <w:rFonts w:eastAsia="Times New Roman" w:cs="Times New Roman"/>
          <w:b/>
          <w:szCs w:val="24"/>
          <w:lang w:eastAsia="ar-SA"/>
        </w:rPr>
        <w:t>4.13.</w:t>
      </w:r>
      <w:r w:rsidRPr="00244A6A">
        <w:rPr>
          <w:rFonts w:eastAsia="Times New Roman" w:cs="Times New Roman"/>
          <w:b/>
          <w:szCs w:val="24"/>
          <w:lang w:eastAsia="ar-SA"/>
        </w:rPr>
        <w:tab/>
        <w:t>Заключение Договора</w:t>
      </w:r>
      <w:bookmarkEnd w:id="75"/>
      <w:bookmarkEnd w:id="76"/>
      <w:bookmarkEnd w:id="77"/>
      <w:bookmarkEnd w:id="78"/>
      <w:bookmarkEnd w:id="79"/>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4B5530">
        <w:rPr>
          <w:rFonts w:eastAsia="Times New Roman" w:cs="Times New Roman"/>
          <w:b/>
          <w:szCs w:val="24"/>
          <w:lang w:eastAsia="ar-SA"/>
        </w:rPr>
        <w:t>4.13.1.</w:t>
      </w:r>
      <w:r w:rsidRPr="00244A6A">
        <w:rPr>
          <w:rFonts w:eastAsia="Times New Roman" w:cs="Times New Roman"/>
          <w:szCs w:val="24"/>
          <w:lang w:eastAsia="ar-SA"/>
        </w:rPr>
        <w:t xml:space="preserve"> </w:t>
      </w:r>
      <w:r w:rsidRPr="003A2F0D">
        <w:rPr>
          <w:rFonts w:eastAsia="Times New Roman" w:cs="Times New Roman"/>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4.13.2. </w:t>
      </w:r>
      <w:r w:rsidRPr="003A2F0D">
        <w:rPr>
          <w:rFonts w:eastAsia="Times New Roman" w:cs="Times New Roman"/>
          <w:szCs w:val="24"/>
          <w:lang w:eastAsia="ar-SA"/>
        </w:rPr>
        <w:t>Участник запроса предложений, признанный</w:t>
      </w:r>
      <w:r w:rsidRPr="003A2F0D">
        <w:rPr>
          <w:rFonts w:eastAsia="Times New Roman" w:cs="Times New Roman"/>
          <w:b/>
          <w:szCs w:val="24"/>
          <w:lang w:eastAsia="ar-SA"/>
        </w:rPr>
        <w:t xml:space="preserve"> </w:t>
      </w:r>
      <w:r w:rsidRPr="003A2F0D">
        <w:rPr>
          <w:rFonts w:eastAsia="Times New Roman" w:cs="Times New Roman"/>
          <w:szCs w:val="24"/>
          <w:lang w:eastAsia="ar-SA"/>
        </w:rPr>
        <w:t>Победителем, либо иное лицо,</w:t>
      </w:r>
      <w:r w:rsidRPr="003A2F0D">
        <w:rPr>
          <w:rFonts w:eastAsia="Times New Roman" w:cs="Times New Roman"/>
          <w:bCs/>
          <w:lang w:eastAsia="ar-SA"/>
        </w:rPr>
        <w:t xml:space="preserve"> </w:t>
      </w:r>
      <w:r w:rsidRPr="003A2F0D">
        <w:rPr>
          <w:rFonts w:eastAsia="Times New Roman" w:cs="Times New Roman"/>
          <w:szCs w:val="24"/>
          <w:lang w:eastAsia="ar-SA"/>
        </w:rPr>
        <w:t>с которым заключается Договор в соответствии с п. 4.</w:t>
      </w:r>
      <w:r>
        <w:rPr>
          <w:rFonts w:eastAsia="Times New Roman" w:cs="Times New Roman"/>
          <w:szCs w:val="24"/>
          <w:lang w:eastAsia="ar-SA"/>
        </w:rPr>
        <w:t>12.3., обязан заключить Договор</w:t>
      </w:r>
      <w:r w:rsidRPr="003A2F0D">
        <w:rPr>
          <w:rFonts w:eastAsia="Times New Roman" w:cs="Times New Roman"/>
          <w:szCs w:val="24"/>
          <w:lang w:eastAsia="ar-SA"/>
        </w:rPr>
        <w:t xml:space="preserve">, </w:t>
      </w:r>
      <w:r w:rsidRPr="003A2F0D">
        <w:rPr>
          <w:rFonts w:eastAsia="Times New Roman" w:cs="Times New Roman"/>
          <w:szCs w:val="24"/>
          <w:lang w:eastAsia="ar-SA"/>
        </w:rPr>
        <w:lastRenderedPageBreak/>
        <w:t xml:space="preserve">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Pr>
          <w:rFonts w:eastAsia="Times New Roman" w:cs="Times New Roman"/>
          <w:szCs w:val="24"/>
          <w:lang w:eastAsia="ar-SA"/>
        </w:rPr>
        <w:t xml:space="preserve">к </w:t>
      </w:r>
      <w:r w:rsidRPr="003A2F0D">
        <w:rPr>
          <w:rFonts w:eastAsia="Times New Roman" w:cs="Times New Roman"/>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4.13.3.</w:t>
      </w:r>
      <w:r w:rsidRPr="003A2F0D">
        <w:rPr>
          <w:rFonts w:eastAsia="Times New Roman" w:cs="Times New Roman"/>
          <w:szCs w:val="24"/>
          <w:lang w:eastAsia="ar-SA"/>
        </w:rPr>
        <w:t xml:space="preserve"> Договор, 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Pr>
          <w:rFonts w:eastAsia="Times New Roman" w:cs="Times New Roman"/>
          <w:szCs w:val="24"/>
          <w:lang w:eastAsia="ar-SA"/>
        </w:rPr>
        <w:t xml:space="preserve">к </w:t>
      </w:r>
      <w:r w:rsidRPr="003A2F0D">
        <w:rPr>
          <w:rFonts w:eastAsia="Times New Roman" w:cs="Times New Roman"/>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4.13.4. </w:t>
      </w:r>
      <w:r w:rsidRPr="003A2F0D">
        <w:rPr>
          <w:rFonts w:eastAsia="Times New Roman" w:cs="Times New Roman"/>
          <w:szCs w:val="24"/>
          <w:lang w:eastAsia="ar-SA"/>
        </w:rPr>
        <w:t>В случае</w:t>
      </w:r>
      <w:proofErr w:type="gramStart"/>
      <w:r>
        <w:rPr>
          <w:rFonts w:eastAsia="Times New Roman" w:cs="Times New Roman"/>
          <w:szCs w:val="24"/>
          <w:lang w:eastAsia="ar-SA"/>
        </w:rPr>
        <w:t>,</w:t>
      </w:r>
      <w:proofErr w:type="gramEnd"/>
      <w:r w:rsidRPr="003A2F0D">
        <w:rPr>
          <w:rFonts w:eastAsia="Times New Roman" w:cs="Times New Roman"/>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sidR="00F96F09">
        <w:rPr>
          <w:rFonts w:eastAsia="Times New Roman" w:cs="Times New Roman"/>
          <w:szCs w:val="24"/>
          <w:lang w:eastAsia="ar-SA"/>
        </w:rPr>
        <w:t xml:space="preserve">к </w:t>
      </w:r>
      <w:r w:rsidRPr="003A2F0D">
        <w:rPr>
          <w:rFonts w:eastAsia="Times New Roman" w:cs="Times New Roman"/>
          <w:szCs w:val="24"/>
          <w:lang w:eastAsia="ar-SA"/>
        </w:rPr>
        <w:t xml:space="preserve">Документации, такой Участник запроса предложений признается </w:t>
      </w:r>
      <w:proofErr w:type="gramStart"/>
      <w:r w:rsidRPr="003A2F0D">
        <w:rPr>
          <w:rFonts w:eastAsia="Times New Roman" w:cs="Times New Roman"/>
          <w:szCs w:val="24"/>
          <w:lang w:eastAsia="ar-SA"/>
        </w:rPr>
        <w:t>Заказчиком</w:t>
      </w:r>
      <w:proofErr w:type="gramEnd"/>
      <w:r w:rsidRPr="003A2F0D">
        <w:rPr>
          <w:rFonts w:eastAsia="Times New Roman" w:cs="Times New Roman"/>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4.13.5. </w:t>
      </w:r>
      <w:r w:rsidRPr="003A2F0D">
        <w:rPr>
          <w:rFonts w:eastAsia="Times New Roman" w:cs="Times New Roman"/>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eastAsia="Times New Roman" w:cs="Times New Roman"/>
          <w:szCs w:val="24"/>
          <w:lang w:eastAsia="ar-SA"/>
        </w:rPr>
        <w:t xml:space="preserve"> Документации. В случае</w:t>
      </w:r>
      <w:proofErr w:type="gramStart"/>
      <w:r w:rsidRPr="003A2F0D">
        <w:rPr>
          <w:rFonts w:eastAsia="Times New Roman" w:cs="Times New Roman"/>
          <w:szCs w:val="24"/>
          <w:lang w:eastAsia="ar-SA"/>
        </w:rPr>
        <w:t>,</w:t>
      </w:r>
      <w:proofErr w:type="gramEnd"/>
      <w:r w:rsidRPr="003A2F0D">
        <w:rPr>
          <w:rFonts w:eastAsia="Times New Roman" w:cs="Times New Roman"/>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4.13.6.</w:t>
      </w:r>
      <w:r w:rsidRPr="003A2F0D">
        <w:rPr>
          <w:rFonts w:eastAsia="Times New Roman" w:cs="Times New Roman"/>
          <w:szCs w:val="24"/>
          <w:lang w:eastAsia="ar-SA"/>
        </w:rPr>
        <w:t xml:space="preserve"> </w:t>
      </w:r>
      <w:proofErr w:type="gramStart"/>
      <w:r w:rsidRPr="003A2F0D">
        <w:rPr>
          <w:rFonts w:eastAsia="Times New Roman" w:cs="Times New Roman"/>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eastAsia="Times New Roman" w:cs="Times New Roman"/>
          <w:szCs w:val="24"/>
          <w:lang w:eastAsia="ar-SA"/>
        </w:rPr>
        <w:t xml:space="preserve"> Документации.</w:t>
      </w:r>
    </w:p>
    <w:p w:rsidR="00F96F09" w:rsidRPr="00780EEC" w:rsidRDefault="00C42A5C" w:rsidP="00780EEC">
      <w:pPr>
        <w:tabs>
          <w:tab w:val="left" w:pos="709"/>
        </w:tabs>
        <w:suppressAutoHyphens/>
        <w:spacing w:after="0" w:line="240" w:lineRule="auto"/>
        <w:ind w:firstLine="426"/>
        <w:jc w:val="both"/>
        <w:rPr>
          <w:rFonts w:eastAsia="Calibri" w:cs="Times New Roman"/>
          <w:b/>
          <w:lang w:eastAsia="ar-SA"/>
        </w:rPr>
      </w:pPr>
      <w:r w:rsidRPr="003A2F0D">
        <w:rPr>
          <w:rFonts w:eastAsia="Times New Roman" w:cs="Times New Roman"/>
          <w:b/>
          <w:szCs w:val="24"/>
          <w:lang w:eastAsia="ar-SA"/>
        </w:rPr>
        <w:t>4.13.7.</w:t>
      </w:r>
      <w:r w:rsidRPr="003A2F0D">
        <w:rPr>
          <w:rFonts w:eastAsia="Times New Roman" w:cs="Times New Roman"/>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eastAsia="Times New Roman" w:cs="Times New Roman"/>
          <w:szCs w:val="24"/>
          <w:lang w:eastAsia="ar-SA"/>
        </w:rPr>
        <w:t>.</w:t>
      </w:r>
      <w:bookmarkStart w:id="80" w:name="_Toc386464008"/>
      <w:bookmarkStart w:id="81" w:name="_Toc403634884"/>
      <w:bookmarkStart w:id="82" w:name="_Toc403725268"/>
      <w:bookmarkStart w:id="83" w:name="_Toc403725339"/>
    </w:p>
    <w:p w:rsidR="00F96F09" w:rsidRPr="00244A6A" w:rsidRDefault="00244A6A" w:rsidP="00FF565A">
      <w:pPr>
        <w:suppressAutoHyphens/>
        <w:spacing w:after="0" w:line="240" w:lineRule="auto"/>
        <w:outlineLvl w:val="1"/>
        <w:rPr>
          <w:rFonts w:eastAsia="Times New Roman" w:cs="Times New Roman"/>
          <w:bCs/>
          <w:szCs w:val="24"/>
          <w:lang w:eastAsia="ar-SA"/>
        </w:rPr>
      </w:pPr>
      <w:bookmarkStart w:id="84" w:name="_Toc447784642"/>
      <w:r w:rsidRPr="00244A6A">
        <w:rPr>
          <w:rFonts w:eastAsia="Times New Roman" w:cs="Times New Roman"/>
          <w:b/>
          <w:szCs w:val="24"/>
          <w:lang w:eastAsia="ar-SA"/>
        </w:rPr>
        <w:t>4.14.</w:t>
      </w:r>
      <w:bookmarkEnd w:id="80"/>
      <w:bookmarkEnd w:id="81"/>
      <w:bookmarkEnd w:id="82"/>
      <w:bookmarkEnd w:id="83"/>
      <w:r w:rsidR="00F96F09">
        <w:rPr>
          <w:rFonts w:eastAsia="Times New Roman" w:cs="Times New Roman"/>
          <w:b/>
          <w:szCs w:val="24"/>
          <w:lang w:eastAsia="ar-SA"/>
        </w:rPr>
        <w:t xml:space="preserve"> </w:t>
      </w:r>
      <w:r w:rsidR="00F96F09" w:rsidRPr="00244A6A">
        <w:rPr>
          <w:rFonts w:eastAsia="Times New Roman" w:cs="Times New Roman"/>
          <w:b/>
          <w:szCs w:val="24"/>
          <w:lang w:eastAsia="ar-SA"/>
        </w:rPr>
        <w:t>Обеспечение заявки</w:t>
      </w:r>
      <w:bookmarkEnd w:id="84"/>
    </w:p>
    <w:p w:rsidR="00244A6A" w:rsidRPr="00244A6A" w:rsidRDefault="00F96F09" w:rsidP="00780EEC">
      <w:pPr>
        <w:suppressAutoHyphens/>
        <w:spacing w:after="0" w:line="240" w:lineRule="auto"/>
        <w:ind w:firstLine="426"/>
        <w:jc w:val="both"/>
        <w:rPr>
          <w:rFonts w:eastAsia="Times New Roman" w:cs="Times New Roman"/>
          <w:b/>
          <w:szCs w:val="24"/>
          <w:lang w:eastAsia="ar-SA"/>
        </w:rPr>
      </w:pPr>
      <w:r w:rsidRPr="00EC32D3">
        <w:rPr>
          <w:rFonts w:eastAsia="Times New Roman" w:cs="Times New Roman"/>
          <w:bCs/>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eastAsia="Times New Roman" w:cs="Times New Roman"/>
          <w:bCs/>
          <w:szCs w:val="24"/>
          <w:lang w:eastAsia="ar-SA"/>
        </w:rPr>
        <w:t>.</w:t>
      </w:r>
      <w:r w:rsidRPr="00244A6A">
        <w:rPr>
          <w:rFonts w:eastAsia="Times New Roman" w:cs="Times New Roman"/>
          <w:bCs/>
          <w:szCs w:val="24"/>
          <w:lang w:eastAsia="ar-SA"/>
        </w:rPr>
        <w:t xml:space="preserve"> </w:t>
      </w:r>
    </w:p>
    <w:p w:rsidR="00244A6A" w:rsidRPr="00244A6A" w:rsidRDefault="00244A6A" w:rsidP="00F96F09">
      <w:pPr>
        <w:suppressAutoHyphens/>
        <w:spacing w:after="0" w:line="240" w:lineRule="auto"/>
        <w:outlineLvl w:val="1"/>
        <w:rPr>
          <w:rFonts w:eastAsia="Times New Roman" w:cs="Times New Roman"/>
          <w:szCs w:val="24"/>
          <w:lang w:eastAsia="ar-SA"/>
        </w:rPr>
      </w:pPr>
      <w:bookmarkStart w:id="85" w:name="_Toc386464009"/>
      <w:bookmarkStart w:id="86" w:name="_Toc403634885"/>
      <w:bookmarkStart w:id="87" w:name="_Toc403725269"/>
      <w:bookmarkStart w:id="88" w:name="_Toc403725340"/>
      <w:bookmarkStart w:id="89" w:name="_Toc447784643"/>
      <w:r w:rsidRPr="00244A6A">
        <w:rPr>
          <w:rFonts w:eastAsia="Times New Roman" w:cs="Times New Roman"/>
          <w:b/>
          <w:szCs w:val="24"/>
          <w:lang w:eastAsia="ar-SA"/>
        </w:rPr>
        <w:t xml:space="preserve">4.15. </w:t>
      </w:r>
      <w:bookmarkStart w:id="90" w:name="_Toc386464010"/>
      <w:bookmarkStart w:id="91" w:name="_Toc403634886"/>
      <w:bookmarkStart w:id="92" w:name="_Toc403725270"/>
      <w:bookmarkStart w:id="93" w:name="_Toc403725341"/>
      <w:bookmarkEnd w:id="85"/>
      <w:bookmarkEnd w:id="86"/>
      <w:bookmarkEnd w:id="87"/>
      <w:bookmarkEnd w:id="88"/>
      <w:r w:rsidRPr="00244A6A">
        <w:rPr>
          <w:rFonts w:eastAsia="Times New Roman" w:cs="Times New Roman"/>
          <w:b/>
          <w:szCs w:val="24"/>
          <w:lang w:eastAsia="ar-SA"/>
        </w:rPr>
        <w:t>П</w:t>
      </w:r>
      <w:r w:rsidRPr="00244A6A">
        <w:rPr>
          <w:rFonts w:eastAsia="Times New Roman" w:cs="Times New Roman"/>
          <w:b/>
          <w:spacing w:val="1"/>
          <w:szCs w:val="24"/>
          <w:lang w:eastAsia="ar-SA"/>
        </w:rPr>
        <w:t>р</w:t>
      </w:r>
      <w:r w:rsidRPr="00244A6A">
        <w:rPr>
          <w:rFonts w:eastAsia="Times New Roman" w:cs="Times New Roman"/>
          <w:b/>
          <w:szCs w:val="24"/>
          <w:lang w:eastAsia="ar-SA"/>
        </w:rPr>
        <w:t>авовое</w:t>
      </w:r>
      <w:r w:rsidRPr="00244A6A">
        <w:rPr>
          <w:rFonts w:eastAsia="Times New Roman" w:cs="Times New Roman"/>
          <w:b/>
          <w:spacing w:val="-1"/>
          <w:szCs w:val="24"/>
          <w:lang w:eastAsia="ar-SA"/>
        </w:rPr>
        <w:t xml:space="preserve"> </w:t>
      </w:r>
      <w:r w:rsidRPr="00244A6A">
        <w:rPr>
          <w:rFonts w:eastAsia="Times New Roman" w:cs="Times New Roman"/>
          <w:b/>
          <w:spacing w:val="1"/>
          <w:szCs w:val="24"/>
          <w:lang w:eastAsia="ar-SA"/>
        </w:rPr>
        <w:t>р</w:t>
      </w:r>
      <w:r w:rsidRPr="00244A6A">
        <w:rPr>
          <w:rFonts w:eastAsia="Times New Roman" w:cs="Times New Roman"/>
          <w:b/>
          <w:spacing w:val="-1"/>
          <w:szCs w:val="24"/>
          <w:lang w:eastAsia="ar-SA"/>
        </w:rPr>
        <w:t>ег</w:t>
      </w:r>
      <w:r w:rsidRPr="00244A6A">
        <w:rPr>
          <w:rFonts w:eastAsia="Times New Roman" w:cs="Times New Roman"/>
          <w:b/>
          <w:szCs w:val="24"/>
          <w:lang w:eastAsia="ar-SA"/>
        </w:rPr>
        <w:t>ул</w:t>
      </w:r>
      <w:r w:rsidRPr="00244A6A">
        <w:rPr>
          <w:rFonts w:eastAsia="Times New Roman" w:cs="Times New Roman"/>
          <w:b/>
          <w:spacing w:val="1"/>
          <w:szCs w:val="24"/>
          <w:lang w:eastAsia="ar-SA"/>
        </w:rPr>
        <w:t>ир</w:t>
      </w:r>
      <w:r w:rsidRPr="00244A6A">
        <w:rPr>
          <w:rFonts w:eastAsia="Times New Roman" w:cs="Times New Roman"/>
          <w:b/>
          <w:szCs w:val="24"/>
          <w:lang w:eastAsia="ar-SA"/>
        </w:rPr>
        <w:t>ова</w:t>
      </w:r>
      <w:r w:rsidRPr="00244A6A">
        <w:rPr>
          <w:rFonts w:eastAsia="Times New Roman" w:cs="Times New Roman"/>
          <w:b/>
          <w:spacing w:val="1"/>
          <w:szCs w:val="24"/>
          <w:lang w:eastAsia="ar-SA"/>
        </w:rPr>
        <w:t>ни</w:t>
      </w:r>
      <w:r w:rsidRPr="00244A6A">
        <w:rPr>
          <w:rFonts w:eastAsia="Times New Roman" w:cs="Times New Roman"/>
          <w:b/>
          <w:szCs w:val="24"/>
          <w:lang w:eastAsia="ar-SA"/>
        </w:rPr>
        <w:t>е</w:t>
      </w:r>
      <w:bookmarkEnd w:id="90"/>
      <w:bookmarkEnd w:id="91"/>
      <w:bookmarkEnd w:id="92"/>
      <w:bookmarkEnd w:id="93"/>
      <w:bookmarkEnd w:id="89"/>
    </w:p>
    <w:p w:rsidR="00F96F09" w:rsidRPr="003A2F0D" w:rsidRDefault="00F96F09" w:rsidP="00F96F09">
      <w:pPr>
        <w:widowControl w:val="0"/>
        <w:tabs>
          <w:tab w:val="left" w:pos="709"/>
        </w:tabs>
        <w:suppressAutoHyphens/>
        <w:autoSpaceDE w:val="0"/>
        <w:spacing w:after="0" w:line="240" w:lineRule="auto"/>
        <w:ind w:right="-20" w:firstLine="426"/>
        <w:jc w:val="both"/>
        <w:rPr>
          <w:rFonts w:eastAsia="Times New Roman" w:cs="Times New Roman"/>
          <w:szCs w:val="24"/>
          <w:lang w:eastAsia="ar-SA"/>
        </w:rPr>
      </w:pPr>
      <w:r w:rsidRPr="00E00637">
        <w:rPr>
          <w:rFonts w:eastAsia="Times New Roman" w:cs="Times New Roman"/>
          <w:b/>
          <w:szCs w:val="24"/>
          <w:lang w:eastAsia="ar-SA"/>
        </w:rPr>
        <w:t>4.1</w:t>
      </w:r>
      <w:r>
        <w:rPr>
          <w:rFonts w:eastAsia="Times New Roman" w:cs="Times New Roman"/>
          <w:b/>
          <w:szCs w:val="24"/>
          <w:lang w:eastAsia="ar-SA"/>
        </w:rPr>
        <w:t>5</w:t>
      </w:r>
      <w:r w:rsidRPr="00E00637">
        <w:rPr>
          <w:rFonts w:eastAsia="Times New Roman" w:cs="Times New Roman"/>
          <w:b/>
          <w:szCs w:val="24"/>
          <w:lang w:eastAsia="ar-SA"/>
        </w:rPr>
        <w:t>.1.</w:t>
      </w:r>
      <w:r w:rsidRPr="00244A6A">
        <w:rPr>
          <w:rFonts w:eastAsia="Times New Roman" w:cs="Times New Roman"/>
          <w:szCs w:val="24"/>
          <w:lang w:eastAsia="ar-SA"/>
        </w:rPr>
        <w:t xml:space="preserve"> </w:t>
      </w:r>
      <w:r w:rsidRPr="003A2F0D">
        <w:rPr>
          <w:rFonts w:eastAsia="Times New Roman" w:cs="Times New Roman"/>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eastAsia="Times New Roman" w:cs="Times New Roman"/>
          <w:szCs w:val="24"/>
          <w:lang w:eastAsia="ar-SA"/>
        </w:rPr>
        <w:t>АО «МЭС» (ИНН</w:t>
      </w:r>
      <w:r w:rsidRPr="003A2F0D">
        <w:rPr>
          <w:rFonts w:eastAsia="Times New Roman" w:cs="Times New Roman"/>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eastAsia="Times New Roman" w:cs="Times New Roman"/>
          <w:szCs w:val="24"/>
          <w:lang w:eastAsia="ar-SA"/>
        </w:rPr>
      </w:pPr>
      <w:r w:rsidRPr="003A2F0D">
        <w:rPr>
          <w:rFonts w:eastAsia="Times New Roman" w:cs="Times New Roman"/>
          <w:b/>
          <w:szCs w:val="24"/>
          <w:lang w:eastAsia="ar-SA"/>
        </w:rPr>
        <w:t>4.1</w:t>
      </w:r>
      <w:r>
        <w:rPr>
          <w:rFonts w:eastAsia="Times New Roman" w:cs="Times New Roman"/>
          <w:b/>
          <w:szCs w:val="24"/>
          <w:lang w:eastAsia="ar-SA"/>
        </w:rPr>
        <w:t>5</w:t>
      </w:r>
      <w:r w:rsidRPr="003A2F0D">
        <w:rPr>
          <w:rFonts w:eastAsia="Times New Roman" w:cs="Times New Roman"/>
          <w:b/>
          <w:szCs w:val="24"/>
          <w:lang w:eastAsia="ar-SA"/>
        </w:rPr>
        <w:t>.2.</w:t>
      </w:r>
      <w:r w:rsidRPr="003A2F0D">
        <w:rPr>
          <w:rFonts w:eastAsia="Times New Roman" w:cs="Times New Roman"/>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eastAsia="Times New Roman" w:cs="Times New Roman"/>
          <w:spacing w:val="1"/>
          <w:szCs w:val="24"/>
          <w:lang w:eastAsia="ar-SA"/>
        </w:rPr>
      </w:pPr>
      <w:r w:rsidRPr="003A2F0D">
        <w:rPr>
          <w:rFonts w:eastAsia="Times New Roman" w:cs="Times New Roman"/>
          <w:b/>
          <w:szCs w:val="24"/>
          <w:lang w:eastAsia="ar-SA"/>
        </w:rPr>
        <w:t>4.1</w:t>
      </w:r>
      <w:r>
        <w:rPr>
          <w:rFonts w:eastAsia="Times New Roman" w:cs="Times New Roman"/>
          <w:b/>
          <w:szCs w:val="24"/>
          <w:lang w:eastAsia="ar-SA"/>
        </w:rPr>
        <w:t>5</w:t>
      </w:r>
      <w:r w:rsidRPr="003A2F0D">
        <w:rPr>
          <w:rFonts w:eastAsia="Times New Roman" w:cs="Times New Roman"/>
          <w:b/>
          <w:szCs w:val="24"/>
          <w:lang w:eastAsia="ar-SA"/>
        </w:rPr>
        <w:t>.3.</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Л</w:t>
      </w:r>
      <w:r w:rsidRPr="003A2F0D">
        <w:rPr>
          <w:rFonts w:eastAsia="Times New Roman" w:cs="Times New Roman"/>
          <w:spacing w:val="1"/>
          <w:szCs w:val="24"/>
          <w:lang w:eastAsia="ar-SA"/>
        </w:rPr>
        <w:t>ю</w:t>
      </w:r>
      <w:r w:rsidRPr="003A2F0D">
        <w:rPr>
          <w:rFonts w:eastAsia="Times New Roman" w:cs="Times New Roman"/>
          <w:szCs w:val="24"/>
          <w:lang w:eastAsia="ar-SA"/>
        </w:rPr>
        <w:t xml:space="preserve">бые </w:t>
      </w:r>
      <w:r w:rsidRPr="003A2F0D">
        <w:rPr>
          <w:rFonts w:eastAsia="Times New Roman" w:cs="Times New Roman"/>
          <w:spacing w:val="-1"/>
          <w:szCs w:val="24"/>
          <w:lang w:eastAsia="ar-SA"/>
        </w:rPr>
        <w:t>с</w:t>
      </w:r>
      <w:r w:rsidRPr="003A2F0D">
        <w:rPr>
          <w:rFonts w:eastAsia="Times New Roman" w:cs="Times New Roman"/>
          <w:spacing w:val="1"/>
          <w:szCs w:val="24"/>
          <w:lang w:eastAsia="ar-SA"/>
        </w:rPr>
        <w:t>п</w:t>
      </w:r>
      <w:r w:rsidRPr="003A2F0D">
        <w:rPr>
          <w:rFonts w:eastAsia="Times New Roman" w:cs="Times New Roman"/>
          <w:szCs w:val="24"/>
          <w:lang w:eastAsia="ar-SA"/>
        </w:rPr>
        <w:t>оры,</w:t>
      </w:r>
      <w:r w:rsidRPr="003A2F0D">
        <w:rPr>
          <w:rFonts w:eastAsia="Times New Roman" w:cs="Times New Roman"/>
          <w:spacing w:val="4"/>
          <w:szCs w:val="24"/>
          <w:lang w:eastAsia="ar-SA"/>
        </w:rPr>
        <w:t xml:space="preserve"> </w:t>
      </w:r>
      <w:r w:rsidRPr="003A2F0D">
        <w:rPr>
          <w:rFonts w:eastAsia="Times New Roman" w:cs="Times New Roman"/>
          <w:szCs w:val="24"/>
          <w:lang w:eastAsia="ar-SA"/>
        </w:rPr>
        <w:t>о</w:t>
      </w:r>
      <w:r w:rsidRPr="003A2F0D">
        <w:rPr>
          <w:rFonts w:eastAsia="Times New Roman" w:cs="Times New Roman"/>
          <w:spacing w:val="-1"/>
          <w:szCs w:val="24"/>
          <w:lang w:eastAsia="ar-SA"/>
        </w:rPr>
        <w:t>с</w:t>
      </w:r>
      <w:r w:rsidRPr="003A2F0D">
        <w:rPr>
          <w:rFonts w:eastAsia="Times New Roman" w:cs="Times New Roman"/>
          <w:spacing w:val="1"/>
          <w:szCs w:val="24"/>
          <w:lang w:eastAsia="ar-SA"/>
        </w:rPr>
        <w:t>т</w:t>
      </w:r>
      <w:r w:rsidRPr="003A2F0D">
        <w:rPr>
          <w:rFonts w:eastAsia="Times New Roman" w:cs="Times New Roman"/>
          <w:spacing w:val="-1"/>
          <w:szCs w:val="24"/>
          <w:lang w:eastAsia="ar-SA"/>
        </w:rPr>
        <w:t>а</w:t>
      </w:r>
      <w:r w:rsidRPr="003A2F0D">
        <w:rPr>
          <w:rFonts w:eastAsia="Times New Roman" w:cs="Times New Roman"/>
          <w:spacing w:val="1"/>
          <w:szCs w:val="24"/>
          <w:lang w:eastAsia="ar-SA"/>
        </w:rPr>
        <w:t>ю</w:t>
      </w:r>
      <w:r w:rsidRPr="003A2F0D">
        <w:rPr>
          <w:rFonts w:eastAsia="Times New Roman" w:cs="Times New Roman"/>
          <w:szCs w:val="24"/>
          <w:lang w:eastAsia="ar-SA"/>
        </w:rPr>
        <w:t>щ</w:t>
      </w:r>
      <w:r w:rsidRPr="003A2F0D">
        <w:rPr>
          <w:rFonts w:eastAsia="Times New Roman" w:cs="Times New Roman"/>
          <w:spacing w:val="1"/>
          <w:szCs w:val="24"/>
          <w:lang w:eastAsia="ar-SA"/>
        </w:rPr>
        <w:t>и</w:t>
      </w:r>
      <w:r w:rsidRPr="003A2F0D">
        <w:rPr>
          <w:rFonts w:eastAsia="Times New Roman" w:cs="Times New Roman"/>
          <w:spacing w:val="-1"/>
          <w:szCs w:val="24"/>
          <w:lang w:eastAsia="ar-SA"/>
        </w:rPr>
        <w:t>ес</w:t>
      </w:r>
      <w:r w:rsidRPr="003A2F0D">
        <w:rPr>
          <w:rFonts w:eastAsia="Times New Roman" w:cs="Times New Roman"/>
          <w:szCs w:val="24"/>
          <w:lang w:eastAsia="ar-SA"/>
        </w:rPr>
        <w:t>я</w:t>
      </w:r>
      <w:r w:rsidRPr="003A2F0D">
        <w:rPr>
          <w:rFonts w:eastAsia="Times New Roman" w:cs="Times New Roman"/>
          <w:spacing w:val="1"/>
          <w:szCs w:val="24"/>
          <w:lang w:eastAsia="ar-SA"/>
        </w:rPr>
        <w:t xml:space="preserve"> н</w:t>
      </w:r>
      <w:r w:rsidRPr="003A2F0D">
        <w:rPr>
          <w:rFonts w:eastAsia="Times New Roman" w:cs="Times New Roman"/>
          <w:spacing w:val="4"/>
          <w:szCs w:val="24"/>
          <w:lang w:eastAsia="ar-SA"/>
        </w:rPr>
        <w:t>е</w:t>
      </w:r>
      <w:r w:rsidRPr="003A2F0D">
        <w:rPr>
          <w:rFonts w:eastAsia="Times New Roman" w:cs="Times New Roman"/>
          <w:spacing w:val="-5"/>
          <w:szCs w:val="24"/>
          <w:lang w:eastAsia="ar-SA"/>
        </w:rPr>
        <w:t>у</w:t>
      </w:r>
      <w:r w:rsidRPr="003A2F0D">
        <w:rPr>
          <w:rFonts w:eastAsia="Times New Roman" w:cs="Times New Roman"/>
          <w:spacing w:val="2"/>
          <w:szCs w:val="24"/>
          <w:lang w:eastAsia="ar-SA"/>
        </w:rPr>
        <w:t>р</w:t>
      </w:r>
      <w:r w:rsidRPr="003A2F0D">
        <w:rPr>
          <w:rFonts w:eastAsia="Times New Roman" w:cs="Times New Roman"/>
          <w:spacing w:val="-1"/>
          <w:szCs w:val="24"/>
          <w:lang w:eastAsia="ar-SA"/>
        </w:rPr>
        <w:t>е</w:t>
      </w:r>
      <w:r w:rsidRPr="003A2F0D">
        <w:rPr>
          <w:rFonts w:eastAsia="Times New Roman" w:cs="Times New Roman"/>
          <w:spacing w:val="5"/>
          <w:szCs w:val="24"/>
          <w:lang w:eastAsia="ar-SA"/>
        </w:rPr>
        <w:t>г</w:t>
      </w:r>
      <w:r w:rsidRPr="003A2F0D">
        <w:rPr>
          <w:rFonts w:eastAsia="Times New Roman" w:cs="Times New Roman"/>
          <w:spacing w:val="-5"/>
          <w:szCs w:val="24"/>
          <w:lang w:eastAsia="ar-SA"/>
        </w:rPr>
        <w:t>у</w:t>
      </w:r>
      <w:r w:rsidRPr="003A2F0D">
        <w:rPr>
          <w:rFonts w:eastAsia="Times New Roman" w:cs="Times New Roman"/>
          <w:spacing w:val="3"/>
          <w:szCs w:val="24"/>
          <w:lang w:eastAsia="ar-SA"/>
        </w:rPr>
        <w:t>л</w:t>
      </w:r>
      <w:r w:rsidRPr="003A2F0D">
        <w:rPr>
          <w:rFonts w:eastAsia="Times New Roman" w:cs="Times New Roman"/>
          <w:spacing w:val="1"/>
          <w:szCs w:val="24"/>
          <w:lang w:eastAsia="ar-SA"/>
        </w:rPr>
        <w:t>и</w:t>
      </w:r>
      <w:r w:rsidRPr="003A2F0D">
        <w:rPr>
          <w:rFonts w:eastAsia="Times New Roman" w:cs="Times New Roman"/>
          <w:szCs w:val="24"/>
          <w:lang w:eastAsia="ar-SA"/>
        </w:rPr>
        <w:t>ров</w:t>
      </w:r>
      <w:r w:rsidRPr="003A2F0D">
        <w:rPr>
          <w:rFonts w:eastAsia="Times New Roman" w:cs="Times New Roman"/>
          <w:spacing w:val="-1"/>
          <w:szCs w:val="24"/>
          <w:lang w:eastAsia="ar-SA"/>
        </w:rPr>
        <w:t>а</w:t>
      </w:r>
      <w:r w:rsidRPr="003A2F0D">
        <w:rPr>
          <w:rFonts w:eastAsia="Times New Roman" w:cs="Times New Roman"/>
          <w:spacing w:val="1"/>
          <w:szCs w:val="24"/>
          <w:lang w:eastAsia="ar-SA"/>
        </w:rPr>
        <w:t>нн</w:t>
      </w:r>
      <w:r w:rsidRPr="003A2F0D">
        <w:rPr>
          <w:rFonts w:eastAsia="Times New Roman" w:cs="Times New Roman"/>
          <w:szCs w:val="24"/>
          <w:lang w:eastAsia="ar-SA"/>
        </w:rPr>
        <w:t>ы</w:t>
      </w:r>
      <w:r w:rsidRPr="003A2F0D">
        <w:rPr>
          <w:rFonts w:eastAsia="Times New Roman" w:cs="Times New Roman"/>
          <w:spacing w:val="-1"/>
          <w:szCs w:val="24"/>
          <w:lang w:eastAsia="ar-SA"/>
        </w:rPr>
        <w:t>м</w:t>
      </w:r>
      <w:r w:rsidRPr="003A2F0D">
        <w:rPr>
          <w:rFonts w:eastAsia="Times New Roman" w:cs="Times New Roman"/>
          <w:szCs w:val="24"/>
          <w:lang w:eastAsia="ar-SA"/>
        </w:rPr>
        <w:t>и</w:t>
      </w:r>
      <w:r w:rsidRPr="003A2F0D">
        <w:rPr>
          <w:rFonts w:eastAsia="Times New Roman" w:cs="Times New Roman"/>
          <w:spacing w:val="3"/>
          <w:szCs w:val="24"/>
          <w:lang w:eastAsia="ar-SA"/>
        </w:rPr>
        <w:t xml:space="preserve"> </w:t>
      </w:r>
      <w:r w:rsidRPr="003A2F0D">
        <w:rPr>
          <w:rFonts w:eastAsia="Times New Roman" w:cs="Times New Roman"/>
          <w:szCs w:val="24"/>
          <w:lang w:eastAsia="ar-SA"/>
        </w:rPr>
        <w:t>во</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в</w:t>
      </w:r>
      <w:r w:rsidRPr="003A2F0D">
        <w:rPr>
          <w:rFonts w:eastAsia="Times New Roman" w:cs="Times New Roman"/>
          <w:spacing w:val="1"/>
          <w:szCs w:val="24"/>
          <w:lang w:eastAsia="ar-SA"/>
        </w:rPr>
        <w:t>н</w:t>
      </w:r>
      <w:r w:rsidRPr="003A2F0D">
        <w:rPr>
          <w:rFonts w:eastAsia="Times New Roman" w:cs="Times New Roman"/>
          <w:spacing w:val="-1"/>
          <w:szCs w:val="24"/>
          <w:lang w:eastAsia="ar-SA"/>
        </w:rPr>
        <w:t>е</w:t>
      </w:r>
      <w:r w:rsidRPr="003A2F0D">
        <w:rPr>
          <w:rFonts w:eastAsia="Times New Roman" w:cs="Times New Roman"/>
          <w:spacing w:val="4"/>
          <w:szCs w:val="24"/>
          <w:lang w:eastAsia="ar-SA"/>
        </w:rPr>
        <w:t>с</w:t>
      </w:r>
      <w:r w:rsidRPr="003A2F0D">
        <w:rPr>
          <w:rFonts w:eastAsia="Times New Roman" w:cs="Times New Roman"/>
          <w:spacing w:val="-2"/>
          <w:szCs w:val="24"/>
          <w:lang w:eastAsia="ar-SA"/>
        </w:rPr>
        <w:t>у</w:t>
      </w:r>
      <w:r w:rsidRPr="003A2F0D">
        <w:rPr>
          <w:rFonts w:eastAsia="Times New Roman" w:cs="Times New Roman"/>
          <w:szCs w:val="24"/>
          <w:lang w:eastAsia="ar-SA"/>
        </w:rPr>
        <w:t>д</w:t>
      </w:r>
      <w:r w:rsidRPr="003A2F0D">
        <w:rPr>
          <w:rFonts w:eastAsia="Times New Roman" w:cs="Times New Roman"/>
          <w:spacing w:val="-1"/>
          <w:szCs w:val="24"/>
          <w:lang w:eastAsia="ar-SA"/>
        </w:rPr>
        <w:t>е</w:t>
      </w:r>
      <w:r w:rsidRPr="003A2F0D">
        <w:rPr>
          <w:rFonts w:eastAsia="Times New Roman" w:cs="Times New Roman"/>
          <w:szCs w:val="24"/>
          <w:lang w:eastAsia="ar-SA"/>
        </w:rPr>
        <w:t>б</w:t>
      </w:r>
      <w:r w:rsidRPr="003A2F0D">
        <w:rPr>
          <w:rFonts w:eastAsia="Times New Roman" w:cs="Times New Roman"/>
          <w:spacing w:val="1"/>
          <w:szCs w:val="24"/>
          <w:lang w:eastAsia="ar-SA"/>
        </w:rPr>
        <w:t>н</w:t>
      </w:r>
      <w:r w:rsidRPr="003A2F0D">
        <w:rPr>
          <w:rFonts w:eastAsia="Times New Roman" w:cs="Times New Roman"/>
          <w:szCs w:val="24"/>
          <w:lang w:eastAsia="ar-SA"/>
        </w:rPr>
        <w:t>ом</w:t>
      </w:r>
      <w:r w:rsidRPr="003A2F0D">
        <w:rPr>
          <w:rFonts w:eastAsia="Times New Roman" w:cs="Times New Roman"/>
          <w:spacing w:val="1"/>
          <w:szCs w:val="24"/>
          <w:lang w:eastAsia="ar-SA"/>
        </w:rPr>
        <w:t xml:space="preserve"> п</w:t>
      </w:r>
      <w:r w:rsidRPr="003A2F0D">
        <w:rPr>
          <w:rFonts w:eastAsia="Times New Roman" w:cs="Times New Roman"/>
          <w:szCs w:val="24"/>
          <w:lang w:eastAsia="ar-SA"/>
        </w:rPr>
        <w:t>оряд</w:t>
      </w:r>
      <w:r w:rsidRPr="003A2F0D">
        <w:rPr>
          <w:rFonts w:eastAsia="Times New Roman" w:cs="Times New Roman"/>
          <w:spacing w:val="1"/>
          <w:szCs w:val="24"/>
          <w:lang w:eastAsia="ar-SA"/>
        </w:rPr>
        <w:t>к</w:t>
      </w:r>
      <w:r w:rsidRPr="003A2F0D">
        <w:rPr>
          <w:rFonts w:eastAsia="Times New Roman" w:cs="Times New Roman"/>
          <w:spacing w:val="-1"/>
          <w:szCs w:val="24"/>
          <w:lang w:eastAsia="ar-SA"/>
        </w:rPr>
        <w:t>е</w:t>
      </w:r>
      <w:r w:rsidRPr="003A2F0D">
        <w:rPr>
          <w:rFonts w:eastAsia="Times New Roman" w:cs="Times New Roman"/>
          <w:szCs w:val="24"/>
          <w:lang w:eastAsia="ar-SA"/>
        </w:rPr>
        <w:t xml:space="preserve">, </w:t>
      </w:r>
      <w:r>
        <w:rPr>
          <w:rFonts w:eastAsia="Times New Roman" w:cs="Times New Roman"/>
          <w:szCs w:val="24"/>
          <w:lang w:eastAsia="ar-SA"/>
        </w:rPr>
        <w:t>р</w:t>
      </w:r>
      <w:r w:rsidRPr="003A2F0D">
        <w:rPr>
          <w:rFonts w:eastAsia="Times New Roman" w:cs="Times New Roman"/>
          <w:spacing w:val="-1"/>
          <w:szCs w:val="24"/>
          <w:lang w:eastAsia="ar-SA"/>
        </w:rPr>
        <w:t>а</w:t>
      </w:r>
      <w:r w:rsidRPr="003A2F0D">
        <w:rPr>
          <w:rFonts w:eastAsia="Times New Roman" w:cs="Times New Roman"/>
          <w:spacing w:val="1"/>
          <w:szCs w:val="24"/>
          <w:lang w:eastAsia="ar-SA"/>
        </w:rPr>
        <w:t>з</w:t>
      </w:r>
      <w:r w:rsidRPr="003A2F0D">
        <w:rPr>
          <w:rFonts w:eastAsia="Times New Roman" w:cs="Times New Roman"/>
          <w:szCs w:val="24"/>
          <w:lang w:eastAsia="ar-SA"/>
        </w:rPr>
        <w:t>р</w:t>
      </w:r>
      <w:r w:rsidRPr="003A2F0D">
        <w:rPr>
          <w:rFonts w:eastAsia="Times New Roman" w:cs="Times New Roman"/>
          <w:spacing w:val="-1"/>
          <w:szCs w:val="24"/>
          <w:lang w:eastAsia="ar-SA"/>
        </w:rPr>
        <w:t>е</w:t>
      </w:r>
      <w:r w:rsidRPr="003A2F0D">
        <w:rPr>
          <w:rFonts w:eastAsia="Times New Roman" w:cs="Times New Roman"/>
          <w:szCs w:val="24"/>
          <w:lang w:eastAsia="ar-SA"/>
        </w:rPr>
        <w:t>ш</w:t>
      </w:r>
      <w:r w:rsidRPr="003A2F0D">
        <w:rPr>
          <w:rFonts w:eastAsia="Times New Roman" w:cs="Times New Roman"/>
          <w:spacing w:val="-1"/>
          <w:szCs w:val="24"/>
          <w:lang w:eastAsia="ar-SA"/>
        </w:rPr>
        <w:t>а</w:t>
      </w:r>
      <w:r w:rsidRPr="003A2F0D">
        <w:rPr>
          <w:rFonts w:eastAsia="Times New Roman" w:cs="Times New Roman"/>
          <w:spacing w:val="1"/>
          <w:szCs w:val="24"/>
          <w:lang w:eastAsia="ar-SA"/>
        </w:rPr>
        <w:t>ют</w:t>
      </w:r>
      <w:r w:rsidRPr="003A2F0D">
        <w:rPr>
          <w:rFonts w:eastAsia="Times New Roman" w:cs="Times New Roman"/>
          <w:spacing w:val="-1"/>
          <w:szCs w:val="24"/>
          <w:lang w:eastAsia="ar-SA"/>
        </w:rPr>
        <w:t>с</w:t>
      </w:r>
      <w:r w:rsidRPr="003A2F0D">
        <w:rPr>
          <w:rFonts w:eastAsia="Times New Roman" w:cs="Times New Roman"/>
          <w:szCs w:val="24"/>
          <w:lang w:eastAsia="ar-SA"/>
        </w:rPr>
        <w:t xml:space="preserve">я в </w:t>
      </w:r>
      <w:r w:rsidRPr="003A2F0D">
        <w:rPr>
          <w:rFonts w:eastAsia="Times New Roman" w:cs="Times New Roman"/>
          <w:spacing w:val="4"/>
          <w:szCs w:val="24"/>
          <w:lang w:eastAsia="ar-SA"/>
        </w:rPr>
        <w:t>с</w:t>
      </w:r>
      <w:r w:rsidRPr="003A2F0D">
        <w:rPr>
          <w:rFonts w:eastAsia="Times New Roman" w:cs="Times New Roman"/>
          <w:spacing w:val="-5"/>
          <w:szCs w:val="24"/>
          <w:lang w:eastAsia="ar-SA"/>
        </w:rPr>
        <w:t>у</w:t>
      </w:r>
      <w:r w:rsidRPr="003A2F0D">
        <w:rPr>
          <w:rFonts w:eastAsia="Times New Roman" w:cs="Times New Roman"/>
          <w:szCs w:val="24"/>
          <w:lang w:eastAsia="ar-SA"/>
        </w:rPr>
        <w:t>д</w:t>
      </w:r>
      <w:r w:rsidRPr="003A2F0D">
        <w:rPr>
          <w:rFonts w:eastAsia="Times New Roman" w:cs="Times New Roman"/>
          <w:spacing w:val="-1"/>
          <w:szCs w:val="24"/>
          <w:lang w:eastAsia="ar-SA"/>
        </w:rPr>
        <w:t>е</w:t>
      </w:r>
      <w:r w:rsidRPr="003A2F0D">
        <w:rPr>
          <w:rFonts w:eastAsia="Times New Roman" w:cs="Times New Roman"/>
          <w:szCs w:val="24"/>
          <w:lang w:eastAsia="ar-SA"/>
        </w:rPr>
        <w:t>б</w:t>
      </w:r>
      <w:r w:rsidRPr="003A2F0D">
        <w:rPr>
          <w:rFonts w:eastAsia="Times New Roman" w:cs="Times New Roman"/>
          <w:spacing w:val="1"/>
          <w:szCs w:val="24"/>
          <w:lang w:eastAsia="ar-SA"/>
        </w:rPr>
        <w:t>н</w:t>
      </w:r>
      <w:r w:rsidRPr="003A2F0D">
        <w:rPr>
          <w:rFonts w:eastAsia="Times New Roman" w:cs="Times New Roman"/>
          <w:spacing w:val="2"/>
          <w:szCs w:val="24"/>
          <w:lang w:eastAsia="ar-SA"/>
        </w:rPr>
        <w:t>о</w:t>
      </w:r>
      <w:r w:rsidRPr="003A2F0D">
        <w:rPr>
          <w:rFonts w:eastAsia="Times New Roman" w:cs="Times New Roman"/>
          <w:szCs w:val="24"/>
          <w:lang w:eastAsia="ar-SA"/>
        </w:rPr>
        <w:t>м</w:t>
      </w:r>
      <w:r w:rsidRPr="003A2F0D">
        <w:rPr>
          <w:rFonts w:eastAsia="Times New Roman" w:cs="Times New Roman"/>
          <w:spacing w:val="-1"/>
          <w:szCs w:val="24"/>
          <w:lang w:eastAsia="ar-SA"/>
        </w:rPr>
        <w:t xml:space="preserve"> </w:t>
      </w:r>
      <w:r w:rsidRPr="003A2F0D">
        <w:rPr>
          <w:rFonts w:eastAsia="Times New Roman" w:cs="Times New Roman"/>
          <w:spacing w:val="1"/>
          <w:szCs w:val="24"/>
          <w:lang w:eastAsia="ar-SA"/>
        </w:rPr>
        <w:t>п</w:t>
      </w:r>
      <w:r w:rsidRPr="003A2F0D">
        <w:rPr>
          <w:rFonts w:eastAsia="Times New Roman" w:cs="Times New Roman"/>
          <w:szCs w:val="24"/>
          <w:lang w:eastAsia="ar-SA"/>
        </w:rPr>
        <w:t>оряд</w:t>
      </w:r>
      <w:r w:rsidRPr="003A2F0D">
        <w:rPr>
          <w:rFonts w:eastAsia="Times New Roman" w:cs="Times New Roman"/>
          <w:spacing w:val="1"/>
          <w:szCs w:val="24"/>
          <w:lang w:eastAsia="ar-SA"/>
        </w:rPr>
        <w:t>к</w:t>
      </w:r>
      <w:r w:rsidRPr="003A2F0D">
        <w:rPr>
          <w:rFonts w:eastAsia="Times New Roman" w:cs="Times New Roman"/>
          <w:spacing w:val="-1"/>
          <w:szCs w:val="24"/>
          <w:lang w:eastAsia="ar-SA"/>
        </w:rPr>
        <w:t>е</w:t>
      </w:r>
      <w:r w:rsidRPr="003A2F0D">
        <w:rPr>
          <w:rFonts w:eastAsia="Times New Roman" w:cs="Times New Roman"/>
          <w:szCs w:val="24"/>
          <w:lang w:eastAsia="ar-SA"/>
        </w:rPr>
        <w:t xml:space="preserve"> в Арб</w:t>
      </w:r>
      <w:r w:rsidRPr="003A2F0D">
        <w:rPr>
          <w:rFonts w:eastAsia="Times New Roman" w:cs="Times New Roman"/>
          <w:spacing w:val="1"/>
          <w:szCs w:val="24"/>
          <w:lang w:eastAsia="ar-SA"/>
        </w:rPr>
        <w:t>ит</w:t>
      </w:r>
      <w:r w:rsidRPr="003A2F0D">
        <w:rPr>
          <w:rFonts w:eastAsia="Times New Roman" w:cs="Times New Roman"/>
          <w:szCs w:val="24"/>
          <w:lang w:eastAsia="ar-SA"/>
        </w:rPr>
        <w:t>р</w:t>
      </w:r>
      <w:r w:rsidRPr="003A2F0D">
        <w:rPr>
          <w:rFonts w:eastAsia="Times New Roman" w:cs="Times New Roman"/>
          <w:spacing w:val="-1"/>
          <w:szCs w:val="24"/>
          <w:lang w:eastAsia="ar-SA"/>
        </w:rPr>
        <w:t>а</w:t>
      </w:r>
      <w:r w:rsidRPr="003A2F0D">
        <w:rPr>
          <w:rFonts w:eastAsia="Times New Roman" w:cs="Times New Roman"/>
          <w:szCs w:val="24"/>
          <w:lang w:eastAsia="ar-SA"/>
        </w:rPr>
        <w:t>ж</w:t>
      </w:r>
      <w:r w:rsidRPr="003A2F0D">
        <w:rPr>
          <w:rFonts w:eastAsia="Times New Roman" w:cs="Times New Roman"/>
          <w:spacing w:val="1"/>
          <w:szCs w:val="24"/>
          <w:lang w:eastAsia="ar-SA"/>
        </w:rPr>
        <w:t>н</w:t>
      </w:r>
      <w:r w:rsidRPr="003A2F0D">
        <w:rPr>
          <w:rFonts w:eastAsia="Times New Roman" w:cs="Times New Roman"/>
          <w:szCs w:val="24"/>
          <w:lang w:eastAsia="ar-SA"/>
        </w:rPr>
        <w:t>ом</w:t>
      </w:r>
      <w:r w:rsidRPr="003A2F0D">
        <w:rPr>
          <w:rFonts w:eastAsia="Times New Roman" w:cs="Times New Roman"/>
          <w:spacing w:val="-1"/>
          <w:szCs w:val="24"/>
          <w:lang w:eastAsia="ar-SA"/>
        </w:rPr>
        <w:t xml:space="preserve"> </w:t>
      </w:r>
      <w:r w:rsidRPr="003A2F0D">
        <w:rPr>
          <w:rFonts w:eastAsia="Times New Roman" w:cs="Times New Roman"/>
          <w:spacing w:val="1"/>
          <w:szCs w:val="24"/>
          <w:lang w:eastAsia="ar-SA"/>
        </w:rPr>
        <w:t>с</w:t>
      </w:r>
      <w:r w:rsidRPr="003A2F0D">
        <w:rPr>
          <w:rFonts w:eastAsia="Times New Roman" w:cs="Times New Roman"/>
          <w:spacing w:val="-5"/>
          <w:szCs w:val="24"/>
          <w:lang w:eastAsia="ar-SA"/>
        </w:rPr>
        <w:t>у</w:t>
      </w:r>
      <w:r w:rsidRPr="003A2F0D">
        <w:rPr>
          <w:rFonts w:eastAsia="Times New Roman" w:cs="Times New Roman"/>
          <w:szCs w:val="24"/>
          <w:lang w:eastAsia="ar-SA"/>
        </w:rPr>
        <w:t>де</w:t>
      </w:r>
      <w:r w:rsidRPr="003A2F0D">
        <w:rPr>
          <w:rFonts w:eastAsia="Times New Roman" w:cs="Times New Roman"/>
          <w:spacing w:val="-1"/>
          <w:szCs w:val="24"/>
          <w:lang w:eastAsia="ar-SA"/>
        </w:rPr>
        <w:t xml:space="preserve"> </w:t>
      </w:r>
      <w:r w:rsidRPr="003A2F0D">
        <w:rPr>
          <w:rFonts w:eastAsia="Times New Roman" w:cs="Times New Roman"/>
          <w:spacing w:val="5"/>
          <w:szCs w:val="24"/>
          <w:lang w:eastAsia="ar-SA"/>
        </w:rPr>
        <w:t>М</w:t>
      </w:r>
      <w:r w:rsidRPr="003A2F0D">
        <w:rPr>
          <w:rFonts w:eastAsia="Times New Roman" w:cs="Times New Roman"/>
          <w:spacing w:val="-5"/>
          <w:szCs w:val="24"/>
          <w:lang w:eastAsia="ar-SA"/>
        </w:rPr>
        <w:t>у</w:t>
      </w:r>
      <w:r w:rsidRPr="003A2F0D">
        <w:rPr>
          <w:rFonts w:eastAsia="Times New Roman" w:cs="Times New Roman"/>
          <w:spacing w:val="2"/>
          <w:szCs w:val="24"/>
          <w:lang w:eastAsia="ar-SA"/>
        </w:rPr>
        <w:t>р</w:t>
      </w:r>
      <w:r w:rsidRPr="003A2F0D">
        <w:rPr>
          <w:rFonts w:eastAsia="Times New Roman" w:cs="Times New Roman"/>
          <w:spacing w:val="-1"/>
          <w:szCs w:val="24"/>
          <w:lang w:eastAsia="ar-SA"/>
        </w:rPr>
        <w:t>ма</w:t>
      </w:r>
      <w:r w:rsidRPr="003A2F0D">
        <w:rPr>
          <w:rFonts w:eastAsia="Times New Roman" w:cs="Times New Roman"/>
          <w:spacing w:val="1"/>
          <w:szCs w:val="24"/>
          <w:lang w:eastAsia="ar-SA"/>
        </w:rPr>
        <w:t>н</w:t>
      </w:r>
      <w:r w:rsidRPr="003A2F0D">
        <w:rPr>
          <w:rFonts w:eastAsia="Times New Roman" w:cs="Times New Roman"/>
          <w:spacing w:val="-1"/>
          <w:szCs w:val="24"/>
          <w:lang w:eastAsia="ar-SA"/>
        </w:rPr>
        <w:t>с</w:t>
      </w:r>
      <w:r w:rsidRPr="003A2F0D">
        <w:rPr>
          <w:rFonts w:eastAsia="Times New Roman" w:cs="Times New Roman"/>
          <w:spacing w:val="1"/>
          <w:szCs w:val="24"/>
          <w:lang w:eastAsia="ar-SA"/>
        </w:rPr>
        <w:t>к</w:t>
      </w:r>
      <w:r w:rsidRPr="003A2F0D">
        <w:rPr>
          <w:rFonts w:eastAsia="Times New Roman" w:cs="Times New Roman"/>
          <w:szCs w:val="24"/>
          <w:lang w:eastAsia="ar-SA"/>
        </w:rPr>
        <w:t>ой</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обл</w:t>
      </w:r>
      <w:r w:rsidRPr="003A2F0D">
        <w:rPr>
          <w:rFonts w:eastAsia="Times New Roman" w:cs="Times New Roman"/>
          <w:spacing w:val="-1"/>
          <w:szCs w:val="24"/>
          <w:lang w:eastAsia="ar-SA"/>
        </w:rPr>
        <w:t>ас</w:t>
      </w:r>
      <w:r w:rsidRPr="003A2F0D">
        <w:rPr>
          <w:rFonts w:eastAsia="Times New Roman" w:cs="Times New Roman"/>
          <w:spacing w:val="1"/>
          <w:szCs w:val="24"/>
          <w:lang w:eastAsia="ar-SA"/>
        </w:rPr>
        <w:t>ти</w:t>
      </w:r>
      <w:r w:rsidR="00244A6A" w:rsidRPr="00244A6A">
        <w:rPr>
          <w:rFonts w:eastAsia="Times New Roman" w:cs="Times New Roman"/>
          <w:spacing w:val="1"/>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bookmarkStart w:id="94" w:name="_Ref55336310"/>
      <w:bookmarkStart w:id="95" w:name="_Ref93265116"/>
      <w:bookmarkStart w:id="96" w:name="_Ref93264992"/>
      <w:bookmarkStart w:id="97" w:name="_Ref89649494"/>
      <w:bookmarkStart w:id="98" w:name="_Ref34763774"/>
    </w:p>
    <w:p w:rsidR="00413FD3" w:rsidRPr="00EC2A9F" w:rsidRDefault="00413FD3" w:rsidP="00EC2A9F">
      <w:pPr>
        <w:pStyle w:val="1"/>
        <w:numPr>
          <w:ilvl w:val="0"/>
          <w:numId w:val="0"/>
        </w:numPr>
        <w:jc w:val="center"/>
        <w:rPr>
          <w:rFonts w:eastAsia="MS Mincho"/>
          <w:b/>
          <w:snapToGrid w:val="0"/>
          <w:lang w:val="ru-RU"/>
        </w:rPr>
      </w:pPr>
      <w:bookmarkStart w:id="99" w:name="_Toc447784644"/>
      <w:r w:rsidRPr="00EC2A9F">
        <w:rPr>
          <w:rFonts w:eastAsia="MS Mincho"/>
          <w:b/>
          <w:snapToGrid w:val="0"/>
        </w:rPr>
        <w:lastRenderedPageBreak/>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99"/>
    </w:p>
    <w:p w:rsidR="00F021CD" w:rsidRPr="00264431" w:rsidRDefault="00780EEC" w:rsidP="00264431">
      <w:pPr>
        <w:rPr>
          <w:b/>
          <w:lang w:eastAsia="ru-RU"/>
        </w:rPr>
      </w:pPr>
      <w:bookmarkStart w:id="100" w:name="_Toc348353686"/>
      <w:r w:rsidRPr="00264431">
        <w:rPr>
          <w:b/>
          <w:lang w:eastAsia="ru-RU"/>
        </w:rPr>
        <w:t xml:space="preserve"> </w:t>
      </w:r>
      <w:r w:rsidR="00264431" w:rsidRPr="00264431">
        <w:rPr>
          <w:b/>
          <w:lang w:eastAsia="ru-RU"/>
        </w:rPr>
        <w:t xml:space="preserve">5.1. </w:t>
      </w:r>
      <w:r w:rsidR="00F021CD" w:rsidRPr="00264431">
        <w:rPr>
          <w:b/>
          <w:lang w:eastAsia="ru-RU"/>
        </w:rPr>
        <w:t>Общие положения</w:t>
      </w:r>
      <w:bookmarkEnd w:id="100"/>
    </w:p>
    <w:p w:rsidR="00EB5C7C" w:rsidRPr="006C16F4" w:rsidRDefault="00EB5C7C" w:rsidP="00EB5C7C">
      <w:pPr>
        <w:suppressAutoHyphens/>
        <w:spacing w:line="240" w:lineRule="auto"/>
        <w:jc w:val="both"/>
        <w:rPr>
          <w:szCs w:val="24"/>
          <w:lang w:eastAsia="ar-SA"/>
        </w:rPr>
      </w:pPr>
      <w:bookmarkStart w:id="101" w:name="_Toc348353687"/>
      <w:r>
        <w:rPr>
          <w:szCs w:val="24"/>
          <w:lang w:eastAsia="ar-SA"/>
        </w:rPr>
        <w:t xml:space="preserve">      </w:t>
      </w:r>
      <w:r w:rsidRPr="006C16F4">
        <w:rPr>
          <w:szCs w:val="24"/>
          <w:lang w:eastAsia="ar-SA"/>
        </w:rPr>
        <w:t>Основанием для выполнения капитального ремонта кирпичной дымовой трубы является Заключение экспертизы промышленной безопасности, в ходе которой выявлены следующие дефекты: сульфатная коррозия раствора и кирпича кладки внутренней поверхности ствола и футеровки, незаложенные ниши под строительные подмости, коррозионный износ металлических конструкций.</w:t>
      </w:r>
    </w:p>
    <w:p w:rsidR="00264431" w:rsidRPr="00F021CD" w:rsidRDefault="00264431" w:rsidP="00F021CD">
      <w:pPr>
        <w:suppressAutoHyphens/>
        <w:spacing w:after="0" w:line="240" w:lineRule="auto"/>
        <w:ind w:firstLine="426"/>
        <w:jc w:val="both"/>
        <w:rPr>
          <w:rFonts w:eastAsia="Times New Roman" w:cs="Times New Roman"/>
          <w:szCs w:val="24"/>
          <w:lang w:eastAsia="ar-SA"/>
        </w:rPr>
      </w:pPr>
    </w:p>
    <w:p w:rsidR="00F021CD" w:rsidRPr="00264431" w:rsidRDefault="00264431" w:rsidP="00264431">
      <w:pPr>
        <w:rPr>
          <w:b/>
          <w:lang w:eastAsia="ru-RU"/>
        </w:rPr>
      </w:pPr>
      <w:r w:rsidRPr="00264431">
        <w:rPr>
          <w:b/>
          <w:lang w:eastAsia="ru-RU"/>
        </w:rPr>
        <w:t xml:space="preserve">5.2. </w:t>
      </w:r>
      <w:r w:rsidR="00F021CD" w:rsidRPr="00264431">
        <w:rPr>
          <w:b/>
          <w:lang w:eastAsia="ru-RU"/>
        </w:rPr>
        <w:t>Исходные данные</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625"/>
      </w:tblGrid>
      <w:tr w:rsidR="00EB5C7C" w:rsidRPr="006C16F4" w:rsidTr="00F60A68">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EB5C7C" w:rsidRPr="006C16F4" w:rsidRDefault="00EB5C7C" w:rsidP="00F60A68">
            <w:pPr>
              <w:suppressAutoHyphens/>
              <w:spacing w:line="240" w:lineRule="auto"/>
              <w:rPr>
                <w:szCs w:val="24"/>
                <w:lang w:eastAsia="ar-SA"/>
              </w:rPr>
            </w:pPr>
            <w:bookmarkStart w:id="102" w:name="_Toc339531947"/>
            <w:bookmarkStart w:id="103" w:name="_Toc348353688"/>
            <w:r w:rsidRPr="006C16F4">
              <w:rPr>
                <w:szCs w:val="24"/>
                <w:lang w:eastAsia="ar-SA"/>
              </w:rPr>
              <w:t>Заказчик работ</w:t>
            </w:r>
          </w:p>
        </w:tc>
        <w:tc>
          <w:tcPr>
            <w:tcW w:w="7625" w:type="dxa"/>
            <w:tcBorders>
              <w:top w:val="single" w:sz="4" w:space="0" w:color="auto"/>
              <w:left w:val="single" w:sz="4" w:space="0" w:color="auto"/>
              <w:bottom w:val="single" w:sz="4" w:space="0" w:color="auto"/>
              <w:right w:val="single" w:sz="4" w:space="0" w:color="auto"/>
            </w:tcBorders>
            <w:vAlign w:val="center"/>
            <w:hideMark/>
          </w:tcPr>
          <w:p w:rsidR="00EB5C7C" w:rsidRPr="006C16F4" w:rsidRDefault="00EB5C7C" w:rsidP="00F60A68">
            <w:pPr>
              <w:suppressAutoHyphens/>
              <w:spacing w:line="240" w:lineRule="auto"/>
              <w:rPr>
                <w:szCs w:val="24"/>
                <w:lang w:eastAsia="ar-SA"/>
              </w:rPr>
            </w:pPr>
            <w:r w:rsidRPr="006C16F4">
              <w:rPr>
                <w:szCs w:val="24"/>
                <w:lang w:eastAsia="ar-SA"/>
              </w:rPr>
              <w:t>Акционерное общество «Мурманэнергосбыт»</w:t>
            </w:r>
          </w:p>
        </w:tc>
      </w:tr>
      <w:tr w:rsidR="00EB5C7C" w:rsidRPr="006C16F4" w:rsidTr="00F60A68">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EB5C7C" w:rsidRPr="006C16F4" w:rsidRDefault="00EB5C7C" w:rsidP="00F60A68">
            <w:pPr>
              <w:suppressAutoHyphens/>
              <w:spacing w:line="240" w:lineRule="auto"/>
              <w:rPr>
                <w:szCs w:val="24"/>
                <w:lang w:eastAsia="ar-SA"/>
              </w:rPr>
            </w:pPr>
            <w:r w:rsidRPr="006C16F4">
              <w:rPr>
                <w:szCs w:val="24"/>
                <w:lang w:eastAsia="ar-SA"/>
              </w:rPr>
              <w:t>Адрес заказчика</w:t>
            </w:r>
          </w:p>
        </w:tc>
        <w:tc>
          <w:tcPr>
            <w:tcW w:w="7625" w:type="dxa"/>
            <w:tcBorders>
              <w:top w:val="single" w:sz="4" w:space="0" w:color="auto"/>
              <w:left w:val="single" w:sz="4" w:space="0" w:color="auto"/>
              <w:bottom w:val="single" w:sz="4" w:space="0" w:color="auto"/>
              <w:right w:val="single" w:sz="4" w:space="0" w:color="auto"/>
            </w:tcBorders>
            <w:vAlign w:val="center"/>
            <w:hideMark/>
          </w:tcPr>
          <w:p w:rsidR="00EB5C7C" w:rsidRPr="006C16F4" w:rsidRDefault="00EB5C7C" w:rsidP="00F60A68">
            <w:pPr>
              <w:suppressAutoHyphens/>
              <w:spacing w:line="240" w:lineRule="auto"/>
              <w:rPr>
                <w:szCs w:val="24"/>
                <w:lang w:eastAsia="ar-SA"/>
              </w:rPr>
            </w:pPr>
            <w:r w:rsidRPr="006C16F4">
              <w:rPr>
                <w:szCs w:val="24"/>
                <w:lang w:eastAsia="ar-SA"/>
              </w:rPr>
              <w:t>183034, г. Мурманск, ул. Свердлова, д.39</w:t>
            </w:r>
          </w:p>
        </w:tc>
      </w:tr>
      <w:tr w:rsidR="00EB5C7C" w:rsidRPr="006C16F4" w:rsidTr="00F60A68">
        <w:trPr>
          <w:trHeight w:val="553"/>
        </w:trPr>
        <w:tc>
          <w:tcPr>
            <w:tcW w:w="2406"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F60A68">
            <w:pPr>
              <w:suppressAutoHyphens/>
              <w:spacing w:line="240" w:lineRule="auto"/>
              <w:rPr>
                <w:szCs w:val="24"/>
                <w:lang w:eastAsia="ar-SA"/>
              </w:rPr>
            </w:pPr>
            <w:r w:rsidRPr="006C16F4">
              <w:rPr>
                <w:szCs w:val="24"/>
                <w:lang w:eastAsia="ar-SA"/>
              </w:rPr>
              <w:t>Срок выполнения работ</w:t>
            </w:r>
          </w:p>
        </w:tc>
        <w:tc>
          <w:tcPr>
            <w:tcW w:w="7625"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F60A68">
            <w:pPr>
              <w:spacing w:line="240" w:lineRule="auto"/>
              <w:rPr>
                <w:szCs w:val="24"/>
              </w:rPr>
            </w:pPr>
            <w:r w:rsidRPr="006C16F4">
              <w:rPr>
                <w:szCs w:val="24"/>
              </w:rPr>
              <w:t xml:space="preserve">Все обязательства по Договору (включая капитальный ремонт дымовой трубы, предоставление исполнительной документации) выполняются с момента подписания Договора по 17.10.2016 года включительно. </w:t>
            </w:r>
          </w:p>
          <w:p w:rsidR="00EB5C7C" w:rsidRPr="006C16F4" w:rsidRDefault="00EB5C7C" w:rsidP="00F60A68">
            <w:pPr>
              <w:spacing w:line="240" w:lineRule="auto"/>
              <w:rPr>
                <w:color w:val="FF0000"/>
                <w:szCs w:val="24"/>
              </w:rPr>
            </w:pPr>
            <w:r w:rsidRPr="006C16F4">
              <w:rPr>
                <w:szCs w:val="24"/>
              </w:rPr>
              <w:t xml:space="preserve">Ремонт оголовка и внутренней поверхности дымовой трубы производится в период остановки котельной с момента подписания Договора по </w:t>
            </w:r>
            <w:r w:rsidRPr="005952A5">
              <w:rPr>
                <w:szCs w:val="24"/>
              </w:rPr>
              <w:t>26.09.2016 г.</w:t>
            </w:r>
          </w:p>
          <w:p w:rsidR="00EB5C7C" w:rsidRPr="006C16F4" w:rsidRDefault="00EB5C7C" w:rsidP="00F60A68">
            <w:pPr>
              <w:spacing w:line="240" w:lineRule="auto"/>
              <w:rPr>
                <w:szCs w:val="24"/>
                <w:lang w:eastAsia="ar-SA"/>
              </w:rPr>
            </w:pPr>
            <w:r w:rsidRPr="006C16F4">
              <w:rPr>
                <w:color w:val="000000"/>
                <w:szCs w:val="24"/>
              </w:rPr>
              <w:t xml:space="preserve">Все виды наружных ремонтных работ, за исключением ремонта оголовка и верхних частей газоотводящего ствола трубы, находящихся в зоне окутывания дымовых газов, допускается проводить в период работы котельной. </w:t>
            </w:r>
          </w:p>
        </w:tc>
      </w:tr>
      <w:tr w:rsidR="00EB5C7C" w:rsidRPr="006C16F4" w:rsidTr="00F60A68">
        <w:tc>
          <w:tcPr>
            <w:tcW w:w="2406" w:type="dxa"/>
            <w:tcBorders>
              <w:top w:val="single" w:sz="4" w:space="0" w:color="auto"/>
              <w:left w:val="single" w:sz="4" w:space="0" w:color="auto"/>
              <w:bottom w:val="single" w:sz="4" w:space="0" w:color="auto"/>
              <w:right w:val="single" w:sz="4" w:space="0" w:color="auto"/>
            </w:tcBorders>
            <w:vAlign w:val="center"/>
            <w:hideMark/>
          </w:tcPr>
          <w:p w:rsidR="00EB5C7C" w:rsidRPr="006C16F4" w:rsidRDefault="00EB5C7C" w:rsidP="00F60A68">
            <w:pPr>
              <w:suppressAutoHyphens/>
              <w:spacing w:line="240" w:lineRule="auto"/>
              <w:rPr>
                <w:szCs w:val="24"/>
                <w:lang w:eastAsia="ar-SA"/>
              </w:rPr>
            </w:pPr>
            <w:r w:rsidRPr="006C16F4">
              <w:rPr>
                <w:szCs w:val="24"/>
                <w:lang w:eastAsia="ar-SA"/>
              </w:rPr>
              <w:t>Место выполнения работ</w:t>
            </w:r>
          </w:p>
        </w:tc>
        <w:tc>
          <w:tcPr>
            <w:tcW w:w="7625" w:type="dxa"/>
            <w:tcBorders>
              <w:top w:val="single" w:sz="4" w:space="0" w:color="auto"/>
              <w:left w:val="single" w:sz="4" w:space="0" w:color="auto"/>
              <w:bottom w:val="single" w:sz="4" w:space="0" w:color="auto"/>
              <w:right w:val="single" w:sz="4" w:space="0" w:color="auto"/>
            </w:tcBorders>
            <w:vAlign w:val="center"/>
            <w:hideMark/>
          </w:tcPr>
          <w:p w:rsidR="00EB5C7C" w:rsidRPr="006C16F4" w:rsidRDefault="00EB5C7C" w:rsidP="00F60A68">
            <w:pPr>
              <w:suppressAutoHyphens/>
              <w:spacing w:line="240" w:lineRule="auto"/>
              <w:rPr>
                <w:szCs w:val="24"/>
              </w:rPr>
            </w:pPr>
            <w:r w:rsidRPr="006C16F4">
              <w:rPr>
                <w:szCs w:val="24"/>
              </w:rPr>
              <w:t xml:space="preserve">Мурманская область, </w:t>
            </w:r>
            <w:r w:rsidRPr="006C16F4">
              <w:rPr>
                <w:color w:val="000000"/>
                <w:szCs w:val="24"/>
              </w:rPr>
              <w:t>н.п. Белое Море, территория котельной</w:t>
            </w:r>
          </w:p>
        </w:tc>
      </w:tr>
    </w:tbl>
    <w:p w:rsidR="00F021CD" w:rsidRPr="00F021CD" w:rsidRDefault="00F021CD" w:rsidP="00F021CD">
      <w:pPr>
        <w:suppressAutoHyphens/>
        <w:spacing w:after="0" w:line="240" w:lineRule="auto"/>
        <w:ind w:firstLine="426"/>
        <w:jc w:val="both"/>
        <w:rPr>
          <w:rFonts w:eastAsia="Times New Roman" w:cs="Times New Roman"/>
          <w:szCs w:val="24"/>
          <w:u w:val="single"/>
          <w:lang w:eastAsia="ar-SA"/>
        </w:rPr>
      </w:pPr>
    </w:p>
    <w:p w:rsidR="00EB5C7C" w:rsidRPr="006C16F4" w:rsidRDefault="00EB5C7C" w:rsidP="00EB5C7C">
      <w:pPr>
        <w:suppressAutoHyphens/>
        <w:spacing w:line="240" w:lineRule="auto"/>
        <w:jc w:val="both"/>
        <w:rPr>
          <w:szCs w:val="24"/>
          <w:u w:val="single"/>
          <w:lang w:eastAsia="ar-SA"/>
        </w:rPr>
      </w:pPr>
      <w:r w:rsidRPr="006C16F4">
        <w:rPr>
          <w:szCs w:val="24"/>
          <w:u w:val="single"/>
          <w:lang w:eastAsia="ar-SA"/>
        </w:rPr>
        <w:t>Условия эксплуатации дымовой трубы на</w:t>
      </w:r>
      <w:r w:rsidRPr="006C16F4">
        <w:rPr>
          <w:szCs w:val="24"/>
          <w:u w:val="single"/>
        </w:rPr>
        <w:t xml:space="preserve"> котельной н.п. Белое Море</w:t>
      </w:r>
      <w:r w:rsidRPr="006C16F4">
        <w:rPr>
          <w:szCs w:val="24"/>
          <w:u w:val="single"/>
          <w:lang w:eastAsia="ar-SA"/>
        </w:rPr>
        <w:t>:</w:t>
      </w:r>
    </w:p>
    <w:p w:rsidR="00EB5C7C" w:rsidRPr="009F6082" w:rsidRDefault="00EB5C7C" w:rsidP="00EB5C7C">
      <w:pPr>
        <w:jc w:val="both"/>
        <w:rPr>
          <w:sz w:val="22"/>
        </w:rPr>
      </w:pPr>
      <w:r w:rsidRPr="006C16F4">
        <w:rPr>
          <w:szCs w:val="24"/>
        </w:rPr>
        <w:t xml:space="preserve">Кирпичная дымовая труба Н=31,5 м с диаметром устья 1,5 м служит для отвода дымовых газов от парового котла ДКВР- 10/13, температура дымовых газов за котлом от 280 до 320 </w:t>
      </w:r>
      <w:r w:rsidRPr="009F6082">
        <w:rPr>
          <w:sz w:val="22"/>
        </w:rPr>
        <w:t>°С.</w:t>
      </w:r>
    </w:p>
    <w:p w:rsidR="00EB5C7C" w:rsidRPr="006C16F4" w:rsidRDefault="00EB5C7C" w:rsidP="00EB5C7C">
      <w:pPr>
        <w:jc w:val="both"/>
        <w:rPr>
          <w:szCs w:val="24"/>
        </w:rPr>
      </w:pPr>
      <w:r w:rsidRPr="006C16F4">
        <w:rPr>
          <w:szCs w:val="24"/>
        </w:rPr>
        <w:t>Вид топлива – мазут М100.</w:t>
      </w:r>
    </w:p>
    <w:p w:rsidR="00EB5C7C" w:rsidRPr="006C16F4" w:rsidRDefault="00EB5C7C" w:rsidP="00EB5C7C">
      <w:pPr>
        <w:tabs>
          <w:tab w:val="num" w:pos="0"/>
        </w:tabs>
        <w:jc w:val="both"/>
        <w:rPr>
          <w:szCs w:val="24"/>
        </w:rPr>
      </w:pPr>
      <w:r w:rsidRPr="006C16F4">
        <w:rPr>
          <w:szCs w:val="24"/>
        </w:rPr>
        <w:t xml:space="preserve">Режим работы дымовой трубы – постоянный, с остановкой в ремонтный </w:t>
      </w:r>
      <w:proofErr w:type="spellStart"/>
      <w:r w:rsidRPr="006C16F4">
        <w:rPr>
          <w:szCs w:val="24"/>
        </w:rPr>
        <w:t>межотопительный</w:t>
      </w:r>
      <w:proofErr w:type="spellEnd"/>
      <w:r w:rsidRPr="006C16F4">
        <w:rPr>
          <w:szCs w:val="24"/>
        </w:rPr>
        <w:t xml:space="preserve"> период.</w:t>
      </w:r>
    </w:p>
    <w:p w:rsidR="00264431" w:rsidRPr="00F021CD" w:rsidRDefault="00264431" w:rsidP="00F021CD">
      <w:pPr>
        <w:spacing w:after="0" w:line="240" w:lineRule="auto"/>
        <w:ind w:firstLine="425"/>
        <w:jc w:val="both"/>
        <w:rPr>
          <w:rFonts w:eastAsia="Times New Roman" w:cs="Times New Roman"/>
          <w:szCs w:val="24"/>
          <w:lang w:eastAsia="ar-SA"/>
        </w:rPr>
      </w:pPr>
    </w:p>
    <w:p w:rsidR="00F021CD" w:rsidRPr="00264431" w:rsidRDefault="00780EEC" w:rsidP="00264431">
      <w:pPr>
        <w:rPr>
          <w:b/>
          <w:lang w:eastAsia="ru-RU"/>
        </w:rPr>
      </w:pPr>
      <w:r>
        <w:rPr>
          <w:color w:val="000000"/>
          <w:lang w:eastAsia="ru-RU"/>
        </w:rPr>
        <w:t xml:space="preserve"> </w:t>
      </w:r>
      <w:r w:rsidR="00264431" w:rsidRPr="00264431">
        <w:rPr>
          <w:b/>
          <w:color w:val="000000"/>
          <w:lang w:eastAsia="ru-RU"/>
        </w:rPr>
        <w:t xml:space="preserve">5.3. </w:t>
      </w:r>
      <w:r w:rsidR="00F021CD" w:rsidRPr="00264431">
        <w:rPr>
          <w:b/>
          <w:color w:val="000000"/>
          <w:lang w:eastAsia="ru-RU"/>
        </w:rPr>
        <w:t xml:space="preserve">Цель </w:t>
      </w:r>
      <w:bookmarkEnd w:id="102"/>
      <w:r w:rsidR="00F021CD" w:rsidRPr="00264431">
        <w:rPr>
          <w:b/>
          <w:lang w:eastAsia="ru-RU"/>
        </w:rPr>
        <w:t>выполнения работ</w:t>
      </w:r>
      <w:bookmarkEnd w:id="103"/>
    </w:p>
    <w:p w:rsidR="00EB5C7C" w:rsidRPr="006C16F4" w:rsidRDefault="00EB5C7C" w:rsidP="00EB5C7C">
      <w:pPr>
        <w:suppressAutoHyphens/>
        <w:spacing w:line="240" w:lineRule="auto"/>
        <w:rPr>
          <w:szCs w:val="24"/>
          <w:lang w:eastAsia="ar-SA"/>
        </w:rPr>
      </w:pPr>
      <w:r>
        <w:rPr>
          <w:szCs w:val="24"/>
          <w:lang w:eastAsia="ar-SA"/>
        </w:rPr>
        <w:t xml:space="preserve">        </w:t>
      </w:r>
      <w:r w:rsidRPr="006C16F4">
        <w:rPr>
          <w:szCs w:val="24"/>
          <w:lang w:eastAsia="ar-SA"/>
        </w:rPr>
        <w:t>Работы по капитальному ремонту</w:t>
      </w:r>
      <w:r w:rsidRPr="006C16F4">
        <w:rPr>
          <w:rFonts w:eastAsia="Calibri"/>
          <w:szCs w:val="24"/>
        </w:rPr>
        <w:t xml:space="preserve"> кирпичной дымовой трубы </w:t>
      </w:r>
      <w:r w:rsidRPr="006C16F4">
        <w:rPr>
          <w:szCs w:val="24"/>
          <w:lang w:eastAsia="ar-SA"/>
        </w:rPr>
        <w:t xml:space="preserve">проводятся в целях поддержания и восстановления несущей способности и эксплуатационных характеристик трубы в целом, так и отдельных ее элементов, для приведения конструкций дымовой трубы в соответствие требованиям промышленной безопасности. </w:t>
      </w:r>
    </w:p>
    <w:p w:rsidR="00264431" w:rsidRPr="00F021CD" w:rsidRDefault="00264431" w:rsidP="00F021CD">
      <w:pPr>
        <w:suppressAutoHyphens/>
        <w:spacing w:after="0" w:line="240" w:lineRule="auto"/>
        <w:ind w:firstLine="426"/>
        <w:jc w:val="both"/>
        <w:rPr>
          <w:rFonts w:eastAsia="Times New Roman" w:cs="Times New Roman"/>
          <w:szCs w:val="24"/>
          <w:lang w:eastAsia="ar-SA"/>
        </w:rPr>
      </w:pPr>
    </w:p>
    <w:p w:rsidR="00F021CD" w:rsidRPr="00264431" w:rsidRDefault="00780EEC" w:rsidP="00264431">
      <w:pPr>
        <w:rPr>
          <w:b/>
          <w:lang w:eastAsia="ru-RU"/>
        </w:rPr>
      </w:pPr>
      <w:bookmarkStart w:id="104" w:name="_Toc339531948"/>
      <w:bookmarkStart w:id="105" w:name="_Toc348353689"/>
      <w:r>
        <w:rPr>
          <w:lang w:eastAsia="ru-RU"/>
        </w:rPr>
        <w:t xml:space="preserve"> </w:t>
      </w:r>
      <w:r w:rsidR="00264431" w:rsidRPr="00264431">
        <w:rPr>
          <w:b/>
          <w:lang w:eastAsia="ru-RU"/>
        </w:rPr>
        <w:t xml:space="preserve">5.4. </w:t>
      </w:r>
      <w:r w:rsidR="00F021CD" w:rsidRPr="00264431">
        <w:rPr>
          <w:b/>
          <w:lang w:eastAsia="ru-RU"/>
        </w:rPr>
        <w:t xml:space="preserve">Состав и объем </w:t>
      </w:r>
      <w:bookmarkEnd w:id="104"/>
      <w:r w:rsidR="00F021CD" w:rsidRPr="00264431">
        <w:rPr>
          <w:b/>
          <w:lang w:eastAsia="ru-RU"/>
        </w:rPr>
        <w:t>работ</w:t>
      </w:r>
      <w:bookmarkEnd w:id="105"/>
    </w:p>
    <w:p w:rsidR="00F021CD" w:rsidRPr="00F021CD" w:rsidRDefault="00F021CD" w:rsidP="00F021CD">
      <w:pPr>
        <w:spacing w:after="120" w:line="240" w:lineRule="auto"/>
        <w:ind w:firstLine="425"/>
        <w:jc w:val="both"/>
        <w:rPr>
          <w:rFonts w:eastAsia="Times New Roman" w:cs="Times New Roman"/>
          <w:color w:val="000000"/>
          <w:szCs w:val="24"/>
          <w:lang w:eastAsia="ar-SA"/>
        </w:rPr>
      </w:pPr>
      <w:r w:rsidRPr="00F021CD">
        <w:rPr>
          <w:rFonts w:eastAsia="Times New Roman" w:cs="Times New Roman"/>
          <w:color w:val="000000"/>
          <w:szCs w:val="24"/>
          <w:lang w:eastAsia="ar-SA"/>
        </w:rPr>
        <w:lastRenderedPageBreak/>
        <w:t>Работы необходимо выполнить, обеспечив их надлежащее качество, в установленные сроки и в полном объеме.</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122"/>
        <w:gridCol w:w="992"/>
        <w:gridCol w:w="1134"/>
      </w:tblGrid>
      <w:tr w:rsidR="00EB5C7C" w:rsidRPr="006C16F4" w:rsidTr="00F60A68">
        <w:trPr>
          <w:trHeight w:val="465"/>
        </w:trPr>
        <w:tc>
          <w:tcPr>
            <w:tcW w:w="675" w:type="dxa"/>
            <w:tcBorders>
              <w:top w:val="single" w:sz="4" w:space="0" w:color="auto"/>
              <w:left w:val="single" w:sz="4" w:space="0" w:color="auto"/>
              <w:bottom w:val="single" w:sz="4" w:space="0" w:color="auto"/>
              <w:right w:val="single" w:sz="4" w:space="0" w:color="auto"/>
            </w:tcBorders>
            <w:vAlign w:val="center"/>
            <w:hideMark/>
          </w:tcPr>
          <w:p w:rsidR="00EB5C7C" w:rsidRPr="006C16F4" w:rsidRDefault="00EB5C7C" w:rsidP="005952A5">
            <w:pPr>
              <w:spacing w:after="0" w:line="240" w:lineRule="auto"/>
              <w:jc w:val="center"/>
              <w:rPr>
                <w:szCs w:val="24"/>
              </w:rPr>
            </w:pPr>
            <w:bookmarkStart w:id="106" w:name="_Toc348353690"/>
            <w:r w:rsidRPr="006C16F4">
              <w:rPr>
                <w:szCs w:val="24"/>
              </w:rPr>
              <w:t xml:space="preserve">№  </w:t>
            </w:r>
            <w:proofErr w:type="gramStart"/>
            <w:r w:rsidRPr="006C16F4">
              <w:rPr>
                <w:szCs w:val="24"/>
              </w:rPr>
              <w:t>п</w:t>
            </w:r>
            <w:proofErr w:type="gramEnd"/>
            <w:r w:rsidRPr="006C16F4">
              <w:rPr>
                <w:szCs w:val="24"/>
              </w:rPr>
              <w:t>/п</w:t>
            </w:r>
          </w:p>
        </w:tc>
        <w:tc>
          <w:tcPr>
            <w:tcW w:w="7122" w:type="dxa"/>
            <w:tcBorders>
              <w:top w:val="single" w:sz="4" w:space="0" w:color="auto"/>
              <w:left w:val="single" w:sz="4" w:space="0" w:color="auto"/>
              <w:bottom w:val="single" w:sz="4" w:space="0" w:color="auto"/>
              <w:right w:val="single" w:sz="4" w:space="0" w:color="auto"/>
            </w:tcBorders>
            <w:noWrap/>
            <w:vAlign w:val="center"/>
            <w:hideMark/>
          </w:tcPr>
          <w:p w:rsidR="00EB5C7C" w:rsidRPr="006C16F4" w:rsidRDefault="00EB5C7C" w:rsidP="005952A5">
            <w:pPr>
              <w:spacing w:after="0" w:line="240" w:lineRule="auto"/>
              <w:jc w:val="center"/>
              <w:rPr>
                <w:szCs w:val="24"/>
              </w:rPr>
            </w:pPr>
            <w:r w:rsidRPr="006C16F4">
              <w:rPr>
                <w:szCs w:val="24"/>
              </w:rPr>
              <w:t xml:space="preserve">Н а и м е н о в а н и е  </w:t>
            </w:r>
            <w:proofErr w:type="gramStart"/>
            <w:r w:rsidRPr="006C16F4">
              <w:rPr>
                <w:szCs w:val="24"/>
              </w:rPr>
              <w:t>р</w:t>
            </w:r>
            <w:proofErr w:type="gramEnd"/>
            <w:r w:rsidRPr="006C16F4">
              <w:rPr>
                <w:szCs w:val="24"/>
              </w:rPr>
              <w:t xml:space="preserve"> а б о т </w:t>
            </w:r>
          </w:p>
        </w:tc>
        <w:tc>
          <w:tcPr>
            <w:tcW w:w="992" w:type="dxa"/>
            <w:tcBorders>
              <w:top w:val="single" w:sz="4" w:space="0" w:color="auto"/>
              <w:left w:val="single" w:sz="4" w:space="0" w:color="auto"/>
              <w:bottom w:val="single" w:sz="4" w:space="0" w:color="auto"/>
              <w:right w:val="single" w:sz="4" w:space="0" w:color="auto"/>
            </w:tcBorders>
            <w:vAlign w:val="center"/>
            <w:hideMark/>
          </w:tcPr>
          <w:p w:rsidR="00EB5C7C" w:rsidRPr="006C16F4" w:rsidRDefault="00EB5C7C" w:rsidP="005952A5">
            <w:pPr>
              <w:spacing w:after="0" w:line="240" w:lineRule="auto"/>
              <w:jc w:val="center"/>
              <w:rPr>
                <w:szCs w:val="24"/>
              </w:rPr>
            </w:pPr>
            <w:r w:rsidRPr="006C16F4">
              <w:rPr>
                <w:szCs w:val="24"/>
              </w:rPr>
              <w:t>Ед.</w:t>
            </w:r>
            <w:r w:rsidRPr="006C16F4">
              <w:rPr>
                <w:szCs w:val="24"/>
              </w:rPr>
              <w:br/>
            </w:r>
            <w:proofErr w:type="spellStart"/>
            <w:r w:rsidRPr="006C16F4">
              <w:rPr>
                <w:szCs w:val="24"/>
              </w:rPr>
              <w:t>измер</w:t>
            </w:r>
            <w:proofErr w:type="spellEnd"/>
            <w:r w:rsidRPr="006C16F4">
              <w:rPr>
                <w:szCs w:val="24"/>
              </w:rPr>
              <w:t>.</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B5C7C" w:rsidRPr="006C16F4" w:rsidRDefault="00EB5C7C" w:rsidP="005952A5">
            <w:pPr>
              <w:spacing w:after="0" w:line="240" w:lineRule="auto"/>
              <w:jc w:val="center"/>
              <w:rPr>
                <w:szCs w:val="24"/>
              </w:rPr>
            </w:pPr>
            <w:r w:rsidRPr="006C16F4">
              <w:rPr>
                <w:szCs w:val="24"/>
              </w:rPr>
              <w:t>Объем</w:t>
            </w:r>
          </w:p>
        </w:tc>
      </w:tr>
      <w:tr w:rsidR="00EB5C7C" w:rsidRPr="006C16F4" w:rsidTr="00F60A68">
        <w:trPr>
          <w:trHeight w:val="211"/>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Заделка ниш от строительных подмостей</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r w:rsidRPr="006C16F4">
              <w:rPr>
                <w:szCs w:val="24"/>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w:t>
            </w:r>
          </w:p>
        </w:tc>
      </w:tr>
      <w:tr w:rsidR="00EB5C7C" w:rsidRPr="006C16F4" w:rsidTr="00F60A68">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2.</w:t>
            </w:r>
          </w:p>
        </w:tc>
        <w:tc>
          <w:tcPr>
            <w:tcW w:w="7122" w:type="dxa"/>
            <w:tcBorders>
              <w:top w:val="single" w:sz="4" w:space="0" w:color="auto"/>
              <w:left w:val="single" w:sz="4" w:space="0" w:color="auto"/>
              <w:bottom w:val="nil"/>
              <w:right w:val="single" w:sz="4" w:space="0" w:color="auto"/>
            </w:tcBorders>
            <w:vAlign w:val="center"/>
          </w:tcPr>
          <w:p w:rsidR="00EB5C7C" w:rsidRPr="006C16F4" w:rsidRDefault="00EB5C7C" w:rsidP="005952A5">
            <w:pPr>
              <w:spacing w:after="0" w:line="240" w:lineRule="auto"/>
              <w:rPr>
                <w:szCs w:val="24"/>
                <w:lang w:eastAsia="ar-SA"/>
              </w:rPr>
            </w:pPr>
            <w:r w:rsidRPr="006C16F4">
              <w:rPr>
                <w:szCs w:val="24"/>
              </w:rPr>
              <w:t>Очистка внутренней поверхности дымовой трубы от загрязнений посредством промывки водой</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224,1</w:t>
            </w:r>
          </w:p>
        </w:tc>
      </w:tr>
      <w:tr w:rsidR="00EB5C7C" w:rsidRPr="006C16F4" w:rsidTr="00F60A68">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3.</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lang w:eastAsia="ar-SA"/>
              </w:rPr>
            </w:pPr>
            <w:r w:rsidRPr="006C16F4">
              <w:rPr>
                <w:szCs w:val="24"/>
              </w:rPr>
              <w:t>Нейтрализация внутренней поверхности дымовой трубы 5% раствором кальцинированной соды</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224,1</w:t>
            </w:r>
          </w:p>
        </w:tc>
      </w:tr>
      <w:tr w:rsidR="00EB5C7C" w:rsidRPr="006C16F4" w:rsidTr="00F60A68">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4.</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Промывка внутренней поверхности дымовой трубы водой после нейтрализации содовым раствором</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224,1</w:t>
            </w:r>
          </w:p>
        </w:tc>
      </w:tr>
      <w:tr w:rsidR="00EB5C7C" w:rsidRPr="006C16F4" w:rsidTr="00F60A68">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 xml:space="preserve">5. </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 xml:space="preserve">Нанесение защитной кислотоупорной замазки на кирпичную кладку внутренней поверхности дымовой трубы толщиной слоя в 3 мм за 2 раза </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224,1</w:t>
            </w:r>
          </w:p>
        </w:tc>
      </w:tr>
      <w:tr w:rsidR="00EB5C7C" w:rsidRPr="006C16F4" w:rsidTr="00F60A68">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6.</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Устройство стяжки на оголовке дымовой трубы из кислотоупорного раствора толщиной 40 мм</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2,24</w:t>
            </w:r>
          </w:p>
        </w:tc>
      </w:tr>
      <w:tr w:rsidR="00EB5C7C" w:rsidRPr="006C16F4" w:rsidTr="00F60A68">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7.</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Заделка трещин на наружной поверхности дымовой трубы составами серии «ЭМАКО» или другими аналогичными составами*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1,5</w:t>
            </w:r>
          </w:p>
        </w:tc>
      </w:tr>
      <w:tr w:rsidR="00EB5C7C" w:rsidRPr="006C16F4" w:rsidTr="00F60A68">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8.</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Очистка поверхности металлоконструкций щетками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167,43</w:t>
            </w:r>
          </w:p>
        </w:tc>
      </w:tr>
      <w:tr w:rsidR="00EB5C7C" w:rsidRPr="006C16F4" w:rsidTr="00F60A68">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9.</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Обезжиривание поверхности металлоконструкций</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167,43</w:t>
            </w:r>
          </w:p>
        </w:tc>
      </w:tr>
      <w:tr w:rsidR="00EB5C7C" w:rsidRPr="006C16F4" w:rsidTr="00F60A68">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10.</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lang w:eastAsia="ar-SA"/>
              </w:rPr>
            </w:pPr>
            <w:r w:rsidRPr="006C16F4">
              <w:rPr>
                <w:szCs w:val="24"/>
              </w:rPr>
              <w:t xml:space="preserve">Окраска поверхности металлоконструкций за 2 раза грунт – эмалью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167,43</w:t>
            </w:r>
          </w:p>
        </w:tc>
      </w:tr>
      <w:tr w:rsidR="00EB5C7C" w:rsidRPr="006C16F4" w:rsidTr="00F60A68">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11.</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Подтяжка стяжных колец болтами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106 болтов</w:t>
            </w:r>
          </w:p>
        </w:tc>
      </w:tr>
      <w:tr w:rsidR="00EB5C7C" w:rsidRPr="006C16F4" w:rsidTr="00F60A68">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12.</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Затаривание строительного мусора в мешки</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1,5</w:t>
            </w:r>
          </w:p>
        </w:tc>
      </w:tr>
      <w:tr w:rsidR="00EB5C7C" w:rsidRPr="006C16F4" w:rsidTr="00F60A68">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13.</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Погрузка, перевозка строительного мусора</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1,5</w:t>
            </w:r>
          </w:p>
        </w:tc>
      </w:tr>
      <w:tr w:rsidR="00EB5C7C" w:rsidRPr="006C16F4" w:rsidTr="00F60A68">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14.</w:t>
            </w:r>
          </w:p>
        </w:tc>
        <w:tc>
          <w:tcPr>
            <w:tcW w:w="7122" w:type="dxa"/>
            <w:tcBorders>
              <w:top w:val="single" w:sz="4" w:space="0" w:color="auto"/>
              <w:left w:val="single" w:sz="4" w:space="0" w:color="auto"/>
              <w:bottom w:val="single" w:sz="4" w:space="0" w:color="auto"/>
              <w:right w:val="single" w:sz="4" w:space="0" w:color="auto"/>
            </w:tcBorders>
            <w:vAlign w:val="center"/>
          </w:tcPr>
          <w:p w:rsidR="00EB5C7C" w:rsidRPr="006C16F4" w:rsidRDefault="00EB5C7C" w:rsidP="005952A5">
            <w:pPr>
              <w:spacing w:after="0" w:line="240" w:lineRule="auto"/>
              <w:rPr>
                <w:szCs w:val="24"/>
              </w:rPr>
            </w:pPr>
            <w:r w:rsidRPr="006C16F4">
              <w:rPr>
                <w:szCs w:val="24"/>
              </w:rPr>
              <w:t>Сдача исполнительной документации Заказчику в объеме, предусмотренном Техническим заданием</w:t>
            </w:r>
          </w:p>
        </w:tc>
        <w:tc>
          <w:tcPr>
            <w:tcW w:w="992"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spacing w:after="0" w:line="240" w:lineRule="auto"/>
              <w:jc w:val="center"/>
              <w:rPr>
                <w:szCs w:val="24"/>
              </w:rPr>
            </w:pPr>
            <w:r w:rsidRPr="006C16F4">
              <w:rPr>
                <w:szCs w:val="24"/>
              </w:rPr>
              <w:t>ед.</w:t>
            </w:r>
          </w:p>
        </w:tc>
        <w:tc>
          <w:tcPr>
            <w:tcW w:w="1134" w:type="dxa"/>
            <w:tcBorders>
              <w:top w:val="single" w:sz="4" w:space="0" w:color="auto"/>
              <w:left w:val="single" w:sz="4" w:space="0" w:color="auto"/>
              <w:bottom w:val="single" w:sz="4" w:space="0" w:color="auto"/>
              <w:right w:val="single" w:sz="4" w:space="0" w:color="auto"/>
            </w:tcBorders>
            <w:noWrap/>
            <w:vAlign w:val="center"/>
          </w:tcPr>
          <w:p w:rsidR="00EB5C7C" w:rsidRPr="006C16F4" w:rsidRDefault="00EB5C7C" w:rsidP="005952A5">
            <w:pPr>
              <w:tabs>
                <w:tab w:val="left" w:pos="993"/>
              </w:tabs>
              <w:spacing w:after="0" w:line="240" w:lineRule="auto"/>
              <w:jc w:val="center"/>
              <w:rPr>
                <w:szCs w:val="24"/>
                <w:lang w:eastAsia="ar-SA"/>
              </w:rPr>
            </w:pPr>
            <w:r w:rsidRPr="006C16F4">
              <w:rPr>
                <w:szCs w:val="24"/>
                <w:lang w:eastAsia="ar-SA"/>
              </w:rPr>
              <w:t>1</w:t>
            </w:r>
          </w:p>
        </w:tc>
      </w:tr>
    </w:tbl>
    <w:p w:rsidR="00EB5C7C" w:rsidRPr="006C16F4" w:rsidRDefault="00EB5C7C" w:rsidP="00EB5C7C">
      <w:pPr>
        <w:keepNext/>
        <w:spacing w:before="120" w:after="120" w:line="240" w:lineRule="auto"/>
        <w:outlineLvl w:val="0"/>
        <w:rPr>
          <w:szCs w:val="24"/>
          <w:lang w:eastAsia="ar-SA"/>
        </w:rPr>
      </w:pPr>
      <w:r w:rsidRPr="006C16F4">
        <w:rPr>
          <w:b/>
          <w:szCs w:val="24"/>
          <w:lang w:eastAsia="ar-SA"/>
        </w:rPr>
        <w:t xml:space="preserve">* </w:t>
      </w:r>
      <w:r w:rsidRPr="006C16F4">
        <w:rPr>
          <w:szCs w:val="24"/>
          <w:lang w:eastAsia="ar-SA"/>
        </w:rPr>
        <w:t>аналог п</w:t>
      </w:r>
      <w:r w:rsidRPr="006C16F4">
        <w:rPr>
          <w:szCs w:val="24"/>
        </w:rPr>
        <w:t xml:space="preserve">ластифицированного расширяющегося цемента ЭМАКО с </w:t>
      </w:r>
      <w:r w:rsidRPr="006C16F4">
        <w:rPr>
          <w:szCs w:val="24"/>
          <w:lang w:eastAsia="ar-SA"/>
        </w:rPr>
        <w:t>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536"/>
      </w:tblGrid>
      <w:tr w:rsidR="00EB5C7C" w:rsidRPr="006C16F4" w:rsidTr="00F60A68">
        <w:tc>
          <w:tcPr>
            <w:tcW w:w="5387" w:type="dxa"/>
            <w:shd w:val="clear" w:color="auto" w:fill="auto"/>
          </w:tcPr>
          <w:p w:rsidR="00EB5C7C" w:rsidRPr="006C16F4" w:rsidRDefault="00EB5C7C" w:rsidP="005952A5">
            <w:pPr>
              <w:spacing w:after="0" w:line="240" w:lineRule="auto"/>
              <w:jc w:val="center"/>
              <w:rPr>
                <w:i/>
                <w:szCs w:val="24"/>
                <w:lang w:eastAsia="ar-SA"/>
              </w:rPr>
            </w:pPr>
            <w:r w:rsidRPr="006C16F4">
              <w:rPr>
                <w:i/>
                <w:szCs w:val="24"/>
                <w:lang w:eastAsia="ar-SA"/>
              </w:rPr>
              <w:t>ПОКАЗАТЕЛЬ</w:t>
            </w:r>
          </w:p>
        </w:tc>
        <w:tc>
          <w:tcPr>
            <w:tcW w:w="4536" w:type="dxa"/>
            <w:shd w:val="clear" w:color="auto" w:fill="auto"/>
          </w:tcPr>
          <w:p w:rsidR="00EB5C7C" w:rsidRPr="006C16F4" w:rsidRDefault="00EB5C7C" w:rsidP="005952A5">
            <w:pPr>
              <w:spacing w:after="0" w:line="240" w:lineRule="auto"/>
              <w:jc w:val="center"/>
              <w:rPr>
                <w:rFonts w:eastAsia="Calibri"/>
                <w:i/>
                <w:szCs w:val="24"/>
              </w:rPr>
            </w:pPr>
            <w:r w:rsidRPr="006C16F4">
              <w:rPr>
                <w:rFonts w:eastAsia="Calibri"/>
                <w:i/>
                <w:szCs w:val="24"/>
              </w:rPr>
              <w:t>ЗНАЧЕНИЕ</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proofErr w:type="spellStart"/>
            <w:r w:rsidRPr="006C16F4">
              <w:rPr>
                <w:szCs w:val="24"/>
              </w:rPr>
              <w:t>Удобоукладываемость</w:t>
            </w:r>
            <w:proofErr w:type="spellEnd"/>
            <w:r w:rsidRPr="006C16F4">
              <w:rPr>
                <w:szCs w:val="24"/>
              </w:rPr>
              <w:t xml:space="preserve"> (осадка конуса)</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180-200 мм</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proofErr w:type="spellStart"/>
            <w:r w:rsidRPr="006C16F4">
              <w:rPr>
                <w:szCs w:val="24"/>
              </w:rPr>
              <w:t>Воздухоотведение</w:t>
            </w:r>
            <w:proofErr w:type="spellEnd"/>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не более 6%</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Прочность на растяжение при изгибе через 24 часа</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не менее 5 МПа</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Прочность на сжатие через 24 часа</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не менее 28 МПа</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Прочность сцепления с бетоном через 28 суток</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не менее 2,5 МПа</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Морозостойкость в солях</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не менее 300 циклов</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 xml:space="preserve">Коэффициент </w:t>
            </w:r>
            <w:proofErr w:type="spellStart"/>
            <w:r w:rsidRPr="006C16F4">
              <w:rPr>
                <w:szCs w:val="24"/>
              </w:rPr>
              <w:t>сульфатостойкости</w:t>
            </w:r>
            <w:proofErr w:type="spellEnd"/>
            <w:r w:rsidRPr="006C16F4">
              <w:rPr>
                <w:szCs w:val="24"/>
              </w:rPr>
              <w:t xml:space="preserve"> </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не менее 0,9</w:t>
            </w:r>
          </w:p>
        </w:tc>
      </w:tr>
      <w:tr w:rsidR="00EB5C7C" w:rsidRPr="006C16F4" w:rsidTr="00F60A68">
        <w:trPr>
          <w:trHeight w:val="201"/>
        </w:trPr>
        <w:tc>
          <w:tcPr>
            <w:tcW w:w="5387" w:type="dxa"/>
            <w:shd w:val="clear" w:color="auto" w:fill="auto"/>
          </w:tcPr>
          <w:p w:rsidR="00EB5C7C" w:rsidRPr="006C16F4" w:rsidRDefault="00EB5C7C" w:rsidP="005952A5">
            <w:pPr>
              <w:spacing w:after="0" w:line="240" w:lineRule="auto"/>
              <w:rPr>
                <w:szCs w:val="24"/>
              </w:rPr>
            </w:pPr>
            <w:r w:rsidRPr="006C16F4">
              <w:rPr>
                <w:szCs w:val="24"/>
              </w:rPr>
              <w:t>Водонепроницаемость</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 xml:space="preserve">не менее 12 </w:t>
            </w:r>
            <w:proofErr w:type="spellStart"/>
            <w:proofErr w:type="gramStart"/>
            <w:r w:rsidRPr="006C16F4">
              <w:rPr>
                <w:szCs w:val="24"/>
              </w:rPr>
              <w:t>атм</w:t>
            </w:r>
            <w:proofErr w:type="spellEnd"/>
            <w:proofErr w:type="gramEnd"/>
          </w:p>
        </w:tc>
      </w:tr>
      <w:tr w:rsidR="00EB5C7C" w:rsidRPr="006C16F4" w:rsidTr="00F60A68">
        <w:trPr>
          <w:trHeight w:val="201"/>
        </w:trPr>
        <w:tc>
          <w:tcPr>
            <w:tcW w:w="5387" w:type="dxa"/>
            <w:shd w:val="clear" w:color="auto" w:fill="auto"/>
          </w:tcPr>
          <w:p w:rsidR="00EB5C7C" w:rsidRPr="006C16F4" w:rsidRDefault="00EB5C7C" w:rsidP="005952A5">
            <w:pPr>
              <w:spacing w:after="0" w:line="240" w:lineRule="auto"/>
              <w:rPr>
                <w:szCs w:val="24"/>
              </w:rPr>
            </w:pPr>
            <w:r w:rsidRPr="006C16F4">
              <w:rPr>
                <w:szCs w:val="24"/>
              </w:rPr>
              <w:t>Расширение в ограниченном состоянии в возрасте 24 часа</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не менее 0,05%</w:t>
            </w:r>
          </w:p>
        </w:tc>
      </w:tr>
    </w:tbl>
    <w:p w:rsidR="00EB5C7C" w:rsidRPr="006C16F4" w:rsidRDefault="00EB5C7C" w:rsidP="00EB5C7C">
      <w:pPr>
        <w:keepNext/>
        <w:spacing w:before="120" w:after="120" w:line="240" w:lineRule="auto"/>
        <w:outlineLvl w:val="0"/>
        <w:rPr>
          <w:szCs w:val="24"/>
          <w:lang w:eastAsia="ar-SA"/>
        </w:rPr>
      </w:pPr>
      <w:r w:rsidRPr="006C16F4">
        <w:rPr>
          <w:b/>
          <w:szCs w:val="24"/>
          <w:lang w:eastAsia="ar-SA"/>
        </w:rPr>
        <w:t xml:space="preserve">** </w:t>
      </w:r>
      <w:r w:rsidRPr="006C16F4">
        <w:rPr>
          <w:szCs w:val="24"/>
          <w:lang w:eastAsia="ar-SA"/>
        </w:rPr>
        <w:t>аналог эмали СПЕЦНАЗ с характеристиками не хуже, чем</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536"/>
      </w:tblGrid>
      <w:tr w:rsidR="00EB5C7C" w:rsidRPr="006C16F4" w:rsidTr="00F60A68">
        <w:tc>
          <w:tcPr>
            <w:tcW w:w="5387" w:type="dxa"/>
            <w:shd w:val="clear" w:color="auto" w:fill="auto"/>
          </w:tcPr>
          <w:p w:rsidR="00EB5C7C" w:rsidRPr="006C16F4" w:rsidRDefault="00EB5C7C" w:rsidP="005952A5">
            <w:pPr>
              <w:spacing w:after="0" w:line="240" w:lineRule="auto"/>
              <w:jc w:val="center"/>
              <w:rPr>
                <w:i/>
                <w:szCs w:val="24"/>
                <w:lang w:eastAsia="ar-SA"/>
              </w:rPr>
            </w:pPr>
            <w:r w:rsidRPr="006C16F4">
              <w:rPr>
                <w:i/>
                <w:szCs w:val="24"/>
                <w:lang w:eastAsia="ar-SA"/>
              </w:rPr>
              <w:t>ПОКАЗАТЕЛЬ</w:t>
            </w:r>
          </w:p>
        </w:tc>
        <w:tc>
          <w:tcPr>
            <w:tcW w:w="4536" w:type="dxa"/>
            <w:shd w:val="clear" w:color="auto" w:fill="auto"/>
          </w:tcPr>
          <w:p w:rsidR="00EB5C7C" w:rsidRPr="006C16F4" w:rsidRDefault="00EB5C7C" w:rsidP="005952A5">
            <w:pPr>
              <w:spacing w:after="0" w:line="240" w:lineRule="auto"/>
              <w:jc w:val="center"/>
              <w:rPr>
                <w:rFonts w:eastAsia="Calibri"/>
                <w:i/>
                <w:szCs w:val="24"/>
              </w:rPr>
            </w:pPr>
            <w:r w:rsidRPr="006C16F4">
              <w:rPr>
                <w:rFonts w:eastAsia="Calibri"/>
                <w:i/>
                <w:szCs w:val="24"/>
              </w:rPr>
              <w:t>ЗНАЧЕНИЕ</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 xml:space="preserve">Расход на однослойное покрытие - 1 кг </w:t>
            </w:r>
          </w:p>
        </w:tc>
        <w:tc>
          <w:tcPr>
            <w:tcW w:w="4536" w:type="dxa"/>
            <w:shd w:val="clear" w:color="auto" w:fill="auto"/>
          </w:tcPr>
          <w:p w:rsidR="00EB5C7C" w:rsidRPr="006C16F4" w:rsidRDefault="00EB5C7C" w:rsidP="005952A5">
            <w:pPr>
              <w:spacing w:after="0" w:line="240" w:lineRule="auto"/>
              <w:rPr>
                <w:szCs w:val="24"/>
              </w:rPr>
            </w:pPr>
            <w:r w:rsidRPr="006C16F4">
              <w:rPr>
                <w:szCs w:val="24"/>
              </w:rPr>
              <w:t xml:space="preserve">7 - 10 м² в зависимости от цвета, подготовки поверхности и метода </w:t>
            </w:r>
            <w:r w:rsidRPr="006C16F4">
              <w:rPr>
                <w:szCs w:val="24"/>
              </w:rPr>
              <w:lastRenderedPageBreak/>
              <w:t>нанесения</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lastRenderedPageBreak/>
              <w:t>Высыхание каждого слоя (при t (20±2)° С)</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30 мин., окончательного - 1 ч</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Внешний вид</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покрытие должно быть гладким, однородным, без кратеров, пор и морщин</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Прочность пленки при ударе по прибору У-1, см, не менее</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40</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Твердость покрытия по маятниковому прибору типа ТЛМ (маятник А), относит</w:t>
            </w:r>
            <w:proofErr w:type="gramStart"/>
            <w:r w:rsidRPr="006C16F4">
              <w:rPr>
                <w:szCs w:val="24"/>
              </w:rPr>
              <w:t>.</w:t>
            </w:r>
            <w:proofErr w:type="gramEnd"/>
            <w:r w:rsidRPr="006C16F4">
              <w:rPr>
                <w:szCs w:val="24"/>
              </w:rPr>
              <w:t xml:space="preserve"> </w:t>
            </w:r>
            <w:proofErr w:type="gramStart"/>
            <w:r w:rsidRPr="006C16F4">
              <w:rPr>
                <w:szCs w:val="24"/>
              </w:rPr>
              <w:t>е</w:t>
            </w:r>
            <w:proofErr w:type="gramEnd"/>
            <w:r w:rsidRPr="006C16F4">
              <w:rPr>
                <w:szCs w:val="24"/>
              </w:rPr>
              <w:t>диницы, не менее</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0,15</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Адгезия пленки, баллы, не более</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2</w:t>
            </w:r>
          </w:p>
        </w:tc>
      </w:tr>
      <w:tr w:rsidR="00EB5C7C" w:rsidRPr="006C16F4" w:rsidTr="00F60A68">
        <w:tc>
          <w:tcPr>
            <w:tcW w:w="5387" w:type="dxa"/>
            <w:shd w:val="clear" w:color="auto" w:fill="auto"/>
          </w:tcPr>
          <w:p w:rsidR="00EB5C7C" w:rsidRPr="006C16F4" w:rsidRDefault="00EB5C7C" w:rsidP="005952A5">
            <w:pPr>
              <w:spacing w:after="0" w:line="240" w:lineRule="auto"/>
              <w:rPr>
                <w:szCs w:val="24"/>
              </w:rPr>
            </w:pPr>
            <w:r w:rsidRPr="006C16F4">
              <w:rPr>
                <w:szCs w:val="24"/>
              </w:rPr>
              <w:t>Стойкость покрытия к статическому воздействию 3% хлористого натрия при t(20±2)°C, ч, не менее</w:t>
            </w:r>
          </w:p>
        </w:tc>
        <w:tc>
          <w:tcPr>
            <w:tcW w:w="4536" w:type="dxa"/>
            <w:shd w:val="clear" w:color="auto" w:fill="auto"/>
          </w:tcPr>
          <w:p w:rsidR="00EB5C7C" w:rsidRPr="006C16F4" w:rsidRDefault="00EB5C7C" w:rsidP="005952A5">
            <w:pPr>
              <w:spacing w:after="0" w:line="240" w:lineRule="auto"/>
              <w:jc w:val="center"/>
              <w:rPr>
                <w:szCs w:val="24"/>
              </w:rPr>
            </w:pPr>
            <w:r w:rsidRPr="006C16F4">
              <w:rPr>
                <w:szCs w:val="24"/>
              </w:rPr>
              <w:t>72</w:t>
            </w:r>
          </w:p>
        </w:tc>
      </w:tr>
    </w:tbl>
    <w:p w:rsidR="003B1FF0" w:rsidRDefault="003B1FF0" w:rsidP="00264431"/>
    <w:p w:rsidR="00F021CD" w:rsidRPr="003B1FF0" w:rsidRDefault="00264431" w:rsidP="00264431">
      <w:pPr>
        <w:rPr>
          <w:b/>
        </w:rPr>
      </w:pPr>
      <w:r w:rsidRPr="003B1FF0">
        <w:rPr>
          <w:b/>
        </w:rPr>
        <w:t xml:space="preserve">5.5. </w:t>
      </w:r>
      <w:r w:rsidR="00F021CD" w:rsidRPr="003B1FF0">
        <w:rPr>
          <w:b/>
        </w:rPr>
        <w:t>Требования к Подрядчику</w:t>
      </w:r>
    </w:p>
    <w:p w:rsidR="00EB5C7C" w:rsidRPr="006C16F4"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r w:rsidRPr="003B1FF0">
        <w:rPr>
          <w:rFonts w:eastAsia="Calibri"/>
          <w:szCs w:val="24"/>
        </w:rPr>
        <w:t xml:space="preserve">5.5.1 </w:t>
      </w:r>
      <w:r w:rsidR="00EB5C7C" w:rsidRPr="003B1FF0">
        <w:rPr>
          <w:rFonts w:eastAsia="Calibri"/>
          <w:szCs w:val="24"/>
        </w:rPr>
        <w:t>Подрядчик выполняет работы своими силами и средствами, обученным и аттестованным</w:t>
      </w:r>
      <w:r w:rsidR="00EB5C7C" w:rsidRPr="006C16F4">
        <w:rPr>
          <w:rFonts w:eastAsia="Calibri"/>
          <w:szCs w:val="24"/>
        </w:rPr>
        <w:t xml:space="preserve"> персоналом с соблюдением необходимых мер по технике безопасности, пожарной и промышленной безопасности. </w:t>
      </w:r>
    </w:p>
    <w:p w:rsidR="00EB5C7C" w:rsidRPr="006C16F4"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proofErr w:type="gramStart"/>
      <w:r>
        <w:rPr>
          <w:rFonts w:eastAsia="Calibri"/>
          <w:szCs w:val="24"/>
        </w:rPr>
        <w:t xml:space="preserve">5.5.2 </w:t>
      </w:r>
      <w:r w:rsidR="00EB5C7C" w:rsidRPr="006C16F4">
        <w:rPr>
          <w:rFonts w:eastAsia="Calibri"/>
          <w:szCs w:val="24"/>
        </w:rPr>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(31.5.</w:t>
      </w:r>
      <w:proofErr w:type="gramEnd"/>
      <w:r w:rsidR="00EB5C7C" w:rsidRPr="006C16F4">
        <w:rPr>
          <w:rFonts w:eastAsia="Calibri"/>
          <w:szCs w:val="24"/>
        </w:rPr>
        <w:t xml:space="preserve"> </w:t>
      </w:r>
      <w:proofErr w:type="gramStart"/>
      <w:r w:rsidR="00EB5C7C" w:rsidRPr="006C16F4">
        <w:rPr>
          <w:rFonts w:eastAsia="Calibri"/>
          <w:szCs w:val="24"/>
        </w:rPr>
        <w:t xml:space="preserve">Футеровка промышленных дымовых и вентиляционных печей и труб). </w:t>
      </w:r>
      <w:proofErr w:type="gramEnd"/>
    </w:p>
    <w:p w:rsidR="003B1FF0"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r>
        <w:rPr>
          <w:rFonts w:eastAsia="Calibri"/>
          <w:szCs w:val="24"/>
        </w:rPr>
        <w:t xml:space="preserve">5.5.3 </w:t>
      </w:r>
      <w:r w:rsidR="00EB5C7C" w:rsidRPr="006C16F4">
        <w:rPr>
          <w:rFonts w:eastAsia="Calibri"/>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w:t>
      </w:r>
      <w:r>
        <w:rPr>
          <w:rFonts w:eastAsia="Calibri"/>
          <w:szCs w:val="24"/>
        </w:rPr>
        <w:t xml:space="preserve"> СРО требования к страхованию).</w:t>
      </w:r>
    </w:p>
    <w:p w:rsidR="00EB5C7C" w:rsidRPr="006C16F4"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r>
        <w:rPr>
          <w:rFonts w:eastAsia="Calibri"/>
          <w:szCs w:val="24"/>
        </w:rPr>
        <w:t xml:space="preserve">5.5.4 </w:t>
      </w:r>
      <w:r w:rsidR="00EB5C7C" w:rsidRPr="006C16F4">
        <w:rPr>
          <w:rFonts w:eastAsia="Calibri"/>
          <w:szCs w:val="24"/>
        </w:rPr>
        <w:t xml:space="preserve">Наличие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соответствовать виду выполняемых работ. </w:t>
      </w:r>
    </w:p>
    <w:p w:rsidR="00EB5C7C" w:rsidRPr="006C16F4"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r>
        <w:rPr>
          <w:rFonts w:eastAsia="Calibri"/>
          <w:szCs w:val="24"/>
        </w:rPr>
        <w:t xml:space="preserve">5.5.5 </w:t>
      </w:r>
      <w:r w:rsidR="00EB5C7C" w:rsidRPr="006C16F4">
        <w:rPr>
          <w:rFonts w:eastAsia="Calibri"/>
          <w:szCs w:val="24"/>
        </w:rPr>
        <w:t>Наличие производственной базы (материалы, запчасти, оборудование, инструмент, строительная техника), позволяющей проводить работы в объеме и в сроки, определенные Техническим заданием.</w:t>
      </w:r>
    </w:p>
    <w:p w:rsidR="00EB5C7C" w:rsidRPr="006C16F4"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r>
        <w:rPr>
          <w:rFonts w:eastAsia="Calibri"/>
          <w:szCs w:val="24"/>
        </w:rPr>
        <w:t xml:space="preserve">5.5.6 </w:t>
      </w:r>
      <w:r w:rsidR="00EB5C7C" w:rsidRPr="006C16F4">
        <w:rPr>
          <w:rFonts w:eastAsia="Calibri"/>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EB5C7C" w:rsidRPr="006C16F4"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r>
        <w:rPr>
          <w:rFonts w:eastAsia="Calibri"/>
          <w:szCs w:val="24"/>
        </w:rPr>
        <w:t xml:space="preserve">5.5.7 </w:t>
      </w:r>
      <w:r w:rsidR="00EB5C7C" w:rsidRPr="006C16F4">
        <w:rPr>
          <w:rFonts w:eastAsia="Calibri"/>
          <w:szCs w:val="24"/>
        </w:rPr>
        <w:t>Наличие нормативно-технической документации на ремонт и контроль качества, необходимой для производства работ.</w:t>
      </w:r>
    </w:p>
    <w:p w:rsidR="00EB5C7C" w:rsidRPr="006C16F4"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r>
        <w:rPr>
          <w:rFonts w:eastAsia="Calibri"/>
          <w:szCs w:val="24"/>
        </w:rPr>
        <w:t>5.5.8</w:t>
      </w:r>
      <w:proofErr w:type="gramStart"/>
      <w:r>
        <w:rPr>
          <w:rFonts w:eastAsia="Calibri"/>
          <w:szCs w:val="24"/>
        </w:rPr>
        <w:t xml:space="preserve"> </w:t>
      </w:r>
      <w:r w:rsidR="00EB5C7C" w:rsidRPr="006C16F4">
        <w:rPr>
          <w:rFonts w:eastAsia="Calibri"/>
          <w:szCs w:val="24"/>
        </w:rPr>
        <w:t>В</w:t>
      </w:r>
      <w:proofErr w:type="gramEnd"/>
      <w:r w:rsidR="00EB5C7C" w:rsidRPr="006C16F4">
        <w:rPr>
          <w:rFonts w:eastAsia="Calibri"/>
          <w:szCs w:val="24"/>
        </w:rPr>
        <w:t>се инструменты, оснастка, приспособления, используемые для выполнения работ, должны быть технически исправны, изготовлены в соответствии с требованиями проекта производства работ и пройти испытания.</w:t>
      </w:r>
    </w:p>
    <w:p w:rsidR="00EB5C7C" w:rsidRPr="006C16F4" w:rsidRDefault="003B1FF0" w:rsidP="003B1FF0">
      <w:pPr>
        <w:tabs>
          <w:tab w:val="left" w:pos="993"/>
        </w:tabs>
        <w:suppressAutoHyphens/>
        <w:overflowPunct w:val="0"/>
        <w:autoSpaceDE w:val="0"/>
        <w:autoSpaceDN w:val="0"/>
        <w:adjustRightInd w:val="0"/>
        <w:spacing w:after="0" w:line="240" w:lineRule="auto"/>
        <w:jc w:val="both"/>
        <w:rPr>
          <w:rFonts w:eastAsia="Calibri"/>
          <w:szCs w:val="24"/>
        </w:rPr>
      </w:pPr>
      <w:r>
        <w:rPr>
          <w:rFonts w:eastAsia="Calibri"/>
          <w:szCs w:val="24"/>
        </w:rPr>
        <w:t xml:space="preserve">5.5.9 </w:t>
      </w:r>
      <w:r w:rsidR="00EB5C7C" w:rsidRPr="006C16F4">
        <w:rPr>
          <w:rFonts w:eastAsia="Calibri"/>
          <w:szCs w:val="24"/>
        </w:rPr>
        <w:t>Подрядчик обеспечивает свой персонал необходимыми для выполнения работ средствами индивидуальной защиты и спецодеждой.</w:t>
      </w:r>
    </w:p>
    <w:p w:rsidR="00264431" w:rsidRPr="00264431" w:rsidRDefault="00264431" w:rsidP="00264431">
      <w:pPr>
        <w:pStyle w:val="afffa"/>
        <w:tabs>
          <w:tab w:val="left" w:pos="567"/>
        </w:tabs>
        <w:overflowPunct w:val="0"/>
        <w:autoSpaceDE w:val="0"/>
        <w:autoSpaceDN w:val="0"/>
        <w:adjustRightInd w:val="0"/>
        <w:spacing w:after="0" w:line="240" w:lineRule="auto"/>
        <w:ind w:left="567"/>
        <w:jc w:val="both"/>
        <w:rPr>
          <w:rFonts w:ascii="Times New Roman" w:hAnsi="Times New Roman"/>
          <w:szCs w:val="24"/>
        </w:rPr>
      </w:pPr>
    </w:p>
    <w:p w:rsidR="003B1FF0" w:rsidRDefault="003B1FF0" w:rsidP="00264431">
      <w:pPr>
        <w:rPr>
          <w:b/>
          <w:lang w:eastAsia="ru-RU"/>
        </w:rPr>
      </w:pPr>
    </w:p>
    <w:p w:rsidR="00F021CD" w:rsidRPr="003B1FF0" w:rsidRDefault="00264431" w:rsidP="00264431">
      <w:pPr>
        <w:rPr>
          <w:b/>
          <w:lang w:eastAsia="ru-RU"/>
        </w:rPr>
      </w:pPr>
      <w:r w:rsidRPr="003B1FF0">
        <w:rPr>
          <w:b/>
          <w:lang w:eastAsia="ru-RU"/>
        </w:rPr>
        <w:t xml:space="preserve">5.6. </w:t>
      </w:r>
      <w:r w:rsidR="00F021CD" w:rsidRPr="003B1FF0">
        <w:rPr>
          <w:b/>
          <w:lang w:eastAsia="ru-RU"/>
        </w:rPr>
        <w:t>Требования к организации и выполнению работ</w:t>
      </w:r>
      <w:bookmarkEnd w:id="106"/>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sidRPr="003B1FF0">
        <w:rPr>
          <w:rFonts w:ascii="Times New Roman" w:hAnsi="Times New Roman"/>
          <w:szCs w:val="24"/>
        </w:rPr>
        <w:t xml:space="preserve">5.6.1 </w:t>
      </w:r>
      <w:r w:rsidR="00EB5C7C" w:rsidRPr="003B1FF0">
        <w:rPr>
          <w:rFonts w:ascii="Times New Roman" w:hAnsi="Times New Roman"/>
          <w:szCs w:val="24"/>
        </w:rPr>
        <w:t>Подрядчик должен пройти инструктаж по охране труда и технике безопасности в отделе</w:t>
      </w:r>
      <w:r w:rsidR="00EB5C7C" w:rsidRPr="006C16F4">
        <w:rPr>
          <w:rFonts w:ascii="Times New Roman" w:hAnsi="Times New Roman"/>
          <w:szCs w:val="24"/>
        </w:rPr>
        <w:t xml:space="preserve"> охраны труда Заказчика. </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lastRenderedPageBreak/>
        <w:t>5.6.2</w:t>
      </w:r>
      <w:proofErr w:type="gramStart"/>
      <w:r>
        <w:rPr>
          <w:rFonts w:ascii="Times New Roman" w:hAnsi="Times New Roman"/>
          <w:szCs w:val="24"/>
        </w:rPr>
        <w:t xml:space="preserve"> </w:t>
      </w:r>
      <w:r w:rsidR="00EB5C7C" w:rsidRPr="006C16F4">
        <w:rPr>
          <w:rFonts w:ascii="Times New Roman" w:hAnsi="Times New Roman"/>
          <w:szCs w:val="24"/>
        </w:rPr>
        <w:t>Д</w:t>
      </w:r>
      <w:proofErr w:type="gramEnd"/>
      <w:r w:rsidR="00EB5C7C" w:rsidRPr="006C16F4">
        <w:rPr>
          <w:rFonts w:ascii="Times New Roman" w:hAnsi="Times New Roman"/>
          <w:szCs w:val="24"/>
        </w:rPr>
        <w:t>о начала работ Подрядчик направляет Заказчику письмо с заверенными копиями паспортов (2,3 и 5 листы), трудовых книжек (1 лист и лист с записью о работе в данной организации) либо трудовых договоров руководителей, специалистов, ремонтного персонала, c указанием марки, госномера автотранспорта, перечня материалов, инструмента, механизмов, техники для оформления пропуска на территорию Объекта.</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5.6.3 </w:t>
      </w:r>
      <w:r w:rsidR="00EB5C7C" w:rsidRPr="006C16F4">
        <w:rPr>
          <w:rFonts w:ascii="Times New Roman" w:hAnsi="Times New Roman"/>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5.6.4 </w:t>
      </w:r>
      <w:r w:rsidR="00EB5C7C" w:rsidRPr="006C16F4">
        <w:rPr>
          <w:rFonts w:ascii="Times New Roman" w:hAnsi="Times New Roman"/>
          <w:szCs w:val="24"/>
        </w:rPr>
        <w:t>Подрядчик назначает руководителей работ в соответствии с объемом работ, лиц, ответственных за безопасное производство работ и материально-техническое обеспечение.</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5.6.5 </w:t>
      </w:r>
      <w:r w:rsidR="00EB5C7C" w:rsidRPr="006C16F4">
        <w:rPr>
          <w:rFonts w:ascii="Times New Roman" w:hAnsi="Times New Roman"/>
          <w:szCs w:val="24"/>
        </w:rPr>
        <w:t>Подрядчик определяет состав бригад по численности, квалификации и профессиям в соответствии с объемом работ.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5.6.6 </w:t>
      </w:r>
      <w:r w:rsidR="00EB5C7C" w:rsidRPr="006C16F4">
        <w:rPr>
          <w:rFonts w:ascii="Times New Roman" w:hAnsi="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5.6.7</w:t>
      </w:r>
      <w:proofErr w:type="gramStart"/>
      <w:r>
        <w:rPr>
          <w:rFonts w:ascii="Times New Roman" w:hAnsi="Times New Roman"/>
          <w:szCs w:val="24"/>
        </w:rPr>
        <w:t xml:space="preserve"> </w:t>
      </w:r>
      <w:r w:rsidR="00EB5C7C" w:rsidRPr="006C16F4">
        <w:rPr>
          <w:rFonts w:ascii="Times New Roman" w:hAnsi="Times New Roman"/>
          <w:szCs w:val="24"/>
        </w:rPr>
        <w:t>Д</w:t>
      </w:r>
      <w:proofErr w:type="gramEnd"/>
      <w:r w:rsidR="00EB5C7C" w:rsidRPr="006C16F4">
        <w:rPr>
          <w:rFonts w:ascii="Times New Roman" w:hAnsi="Times New Roman"/>
          <w:szCs w:val="24"/>
        </w:rPr>
        <w:t xml:space="preserve">ля подготовки и производства работ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5.6.8</w:t>
      </w:r>
      <w:proofErr w:type="gramStart"/>
      <w:r>
        <w:rPr>
          <w:rFonts w:ascii="Times New Roman" w:hAnsi="Times New Roman"/>
          <w:szCs w:val="24"/>
        </w:rPr>
        <w:t xml:space="preserve"> </w:t>
      </w:r>
      <w:r w:rsidR="00EB5C7C" w:rsidRPr="006C16F4">
        <w:rPr>
          <w:rFonts w:ascii="Times New Roman" w:hAnsi="Times New Roman"/>
          <w:szCs w:val="24"/>
        </w:rPr>
        <w:t>В</w:t>
      </w:r>
      <w:proofErr w:type="gramEnd"/>
      <w:r w:rsidR="00EB5C7C" w:rsidRPr="006C16F4">
        <w:rPr>
          <w:rFonts w:ascii="Times New Roman" w:hAnsi="Times New Roman"/>
          <w:szCs w:val="24"/>
        </w:rPr>
        <w:t xml:space="preserve">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5.6.9 </w:t>
      </w:r>
      <w:r w:rsidR="00EB5C7C" w:rsidRPr="006C16F4">
        <w:rPr>
          <w:rFonts w:ascii="Times New Roman" w:hAnsi="Times New Roman"/>
          <w:szCs w:val="24"/>
        </w:rPr>
        <w:t xml:space="preserve">Работы проводятся вблизи действующих установок. </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5.6.10</w:t>
      </w:r>
      <w:proofErr w:type="gramStart"/>
      <w:r>
        <w:rPr>
          <w:rFonts w:ascii="Times New Roman" w:hAnsi="Times New Roman"/>
          <w:szCs w:val="24"/>
        </w:rPr>
        <w:t xml:space="preserve"> </w:t>
      </w:r>
      <w:r w:rsidR="00EB5C7C" w:rsidRPr="006C16F4">
        <w:rPr>
          <w:rFonts w:ascii="Times New Roman" w:hAnsi="Times New Roman"/>
          <w:szCs w:val="24"/>
        </w:rPr>
        <w:t>С</w:t>
      </w:r>
      <w:proofErr w:type="gramEnd"/>
      <w:r w:rsidR="00EB5C7C" w:rsidRPr="006C16F4">
        <w:rPr>
          <w:rFonts w:ascii="Times New Roman" w:hAnsi="Times New Roman"/>
          <w:szCs w:val="24"/>
        </w:rPr>
        <w:t xml:space="preserve">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5.6.11 </w:t>
      </w:r>
      <w:r w:rsidR="00EB5C7C" w:rsidRPr="006C16F4">
        <w:rPr>
          <w:rFonts w:ascii="Times New Roman" w:hAnsi="Times New Roman"/>
          <w:szCs w:val="24"/>
        </w:rPr>
        <w:t>Заказчик предоставляет площадку для хранения материалов и инструментов.</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5.6.12 </w:t>
      </w:r>
      <w:r w:rsidR="00EB5C7C" w:rsidRPr="006C16F4">
        <w:rPr>
          <w:rFonts w:ascii="Times New Roman" w:hAnsi="Times New Roman"/>
          <w:szCs w:val="24"/>
        </w:rPr>
        <w:t>Работы производятся с люлек, подвесных лесов.</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5.6.13 </w:t>
      </w:r>
      <w:r w:rsidR="00EB5C7C" w:rsidRPr="006C16F4">
        <w:rPr>
          <w:rFonts w:ascii="Times New Roman" w:hAnsi="Times New Roman"/>
          <w:szCs w:val="24"/>
        </w:rPr>
        <w:t>Подрядчик должен присутствовать при пуске объекта в работу и, в случае выявления дефектов, немедленно их устранить.</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5.6.14</w:t>
      </w:r>
      <w:proofErr w:type="gramStart"/>
      <w:r>
        <w:rPr>
          <w:rFonts w:ascii="Times New Roman" w:hAnsi="Times New Roman"/>
          <w:szCs w:val="24"/>
        </w:rPr>
        <w:t xml:space="preserve"> </w:t>
      </w:r>
      <w:r w:rsidR="00EB5C7C" w:rsidRPr="006C16F4">
        <w:rPr>
          <w:rFonts w:ascii="Times New Roman" w:hAnsi="Times New Roman"/>
          <w:szCs w:val="24"/>
        </w:rPr>
        <w:t>П</w:t>
      </w:r>
      <w:proofErr w:type="gramEnd"/>
      <w:r w:rsidR="00EB5C7C" w:rsidRPr="006C16F4">
        <w:rPr>
          <w:rFonts w:ascii="Times New Roman" w:hAnsi="Times New Roman"/>
          <w:szCs w:val="24"/>
        </w:rPr>
        <w:t xml:space="preserve">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5.6.15 </w:t>
      </w:r>
      <w:r w:rsidR="00EB5C7C" w:rsidRPr="006C16F4">
        <w:rPr>
          <w:rFonts w:ascii="Times New Roman" w:hAnsi="Times New Roman"/>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EB5C7C" w:rsidRPr="006C16F4" w:rsidRDefault="003B1FF0" w:rsidP="003B1FF0">
      <w:pPr>
        <w:pStyle w:val="afffa"/>
        <w:tabs>
          <w:tab w:val="left" w:pos="0"/>
          <w:tab w:val="left" w:pos="993"/>
        </w:tabs>
        <w:spacing w:after="0" w:line="240" w:lineRule="auto"/>
        <w:ind w:left="0"/>
        <w:jc w:val="both"/>
        <w:rPr>
          <w:rFonts w:ascii="Times New Roman" w:hAnsi="Times New Roman"/>
          <w:szCs w:val="24"/>
        </w:rPr>
      </w:pPr>
      <w:r>
        <w:rPr>
          <w:rFonts w:ascii="Times New Roman" w:hAnsi="Times New Roman"/>
          <w:szCs w:val="24"/>
        </w:rPr>
        <w:t xml:space="preserve">5.6.16 </w:t>
      </w:r>
      <w:r w:rsidR="00EB5C7C" w:rsidRPr="006C16F4">
        <w:rPr>
          <w:rFonts w:ascii="Times New Roman" w:hAnsi="Times New Roman"/>
          <w:szCs w:val="24"/>
        </w:rPr>
        <w:t xml:space="preserve">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3B1FF0" w:rsidRPr="004C738C" w:rsidRDefault="003B1FF0" w:rsidP="004C738C">
      <w:pPr>
        <w:tabs>
          <w:tab w:val="left" w:pos="0"/>
        </w:tabs>
        <w:spacing w:after="0" w:line="240" w:lineRule="auto"/>
        <w:jc w:val="both"/>
        <w:rPr>
          <w:szCs w:val="24"/>
        </w:rPr>
      </w:pPr>
    </w:p>
    <w:p w:rsidR="00F021CD" w:rsidRPr="003B1FF0" w:rsidRDefault="00F021CD" w:rsidP="00264431">
      <w:pPr>
        <w:pStyle w:val="afffa"/>
        <w:numPr>
          <w:ilvl w:val="1"/>
          <w:numId w:val="44"/>
        </w:numPr>
        <w:rPr>
          <w:rFonts w:ascii="Times New Roman" w:hAnsi="Times New Roman"/>
          <w:b/>
          <w:lang w:eastAsia="ru-RU"/>
        </w:rPr>
      </w:pPr>
      <w:bookmarkStart w:id="107" w:name="_Toc348353691"/>
      <w:r w:rsidRPr="003B1FF0">
        <w:rPr>
          <w:rFonts w:ascii="Times New Roman" w:hAnsi="Times New Roman"/>
          <w:b/>
          <w:lang w:eastAsia="ru-RU"/>
        </w:rPr>
        <w:t>Требования к составу документации</w:t>
      </w:r>
      <w:bookmarkEnd w:id="107"/>
    </w:p>
    <w:p w:rsidR="00EB5C7C" w:rsidRPr="003B1FF0" w:rsidRDefault="003B1FF0" w:rsidP="003B1FF0">
      <w:pPr>
        <w:tabs>
          <w:tab w:val="left" w:pos="0"/>
          <w:tab w:val="left" w:pos="993"/>
        </w:tabs>
        <w:suppressAutoHyphens/>
        <w:spacing w:after="0" w:line="240" w:lineRule="auto"/>
        <w:jc w:val="both"/>
        <w:rPr>
          <w:rFonts w:eastAsia="Calibri"/>
          <w:szCs w:val="24"/>
        </w:rPr>
      </w:pPr>
      <w:r w:rsidRPr="003B1FF0">
        <w:rPr>
          <w:rFonts w:eastAsia="Calibri"/>
          <w:szCs w:val="24"/>
        </w:rPr>
        <w:t xml:space="preserve">5.7.1 </w:t>
      </w:r>
      <w:r w:rsidR="00EB5C7C" w:rsidRPr="003B1FF0">
        <w:rPr>
          <w:rFonts w:eastAsia="Calibri"/>
          <w:szCs w:val="24"/>
        </w:rPr>
        <w:t>Подрядчик передает Заказчику полный комплект исполнительной документации, выполненной в соответствии с действующими государственными стандартами и требованиями нормативно-технической документации в строительстве.</w:t>
      </w:r>
    </w:p>
    <w:p w:rsidR="00EB5C7C" w:rsidRPr="006C16F4" w:rsidRDefault="003B1FF0" w:rsidP="003B1FF0">
      <w:pPr>
        <w:tabs>
          <w:tab w:val="left" w:pos="993"/>
          <w:tab w:val="left" w:pos="1134"/>
          <w:tab w:val="left" w:pos="1276"/>
        </w:tabs>
        <w:suppressAutoHyphens/>
        <w:spacing w:after="0" w:line="240" w:lineRule="auto"/>
        <w:jc w:val="both"/>
        <w:rPr>
          <w:rFonts w:eastAsia="Calibri"/>
          <w:szCs w:val="24"/>
        </w:rPr>
      </w:pPr>
      <w:r>
        <w:rPr>
          <w:rFonts w:eastAsia="Calibri"/>
          <w:szCs w:val="24"/>
        </w:rPr>
        <w:lastRenderedPageBreak/>
        <w:t xml:space="preserve">5.7.2 </w:t>
      </w:r>
      <w:r w:rsidR="00EB5C7C" w:rsidRPr="006C16F4">
        <w:rPr>
          <w:rFonts w:eastAsia="Calibri"/>
          <w:szCs w:val="24"/>
        </w:rPr>
        <w:t>Исполнительная документация на выполненные работы должна включать:</w:t>
      </w:r>
    </w:p>
    <w:p w:rsidR="00EB5C7C" w:rsidRPr="006C16F4" w:rsidRDefault="00EB5C7C" w:rsidP="00EB5C7C">
      <w:pPr>
        <w:numPr>
          <w:ilvl w:val="0"/>
          <w:numId w:val="39"/>
        </w:numPr>
        <w:tabs>
          <w:tab w:val="left" w:pos="0"/>
          <w:tab w:val="num" w:pos="900"/>
          <w:tab w:val="left" w:pos="1134"/>
          <w:tab w:val="left" w:pos="1276"/>
        </w:tabs>
        <w:suppressAutoHyphens/>
        <w:spacing w:after="0" w:line="240" w:lineRule="auto"/>
        <w:ind w:left="0" w:firstLine="0"/>
        <w:jc w:val="both"/>
        <w:rPr>
          <w:rFonts w:eastAsia="Calibri"/>
          <w:szCs w:val="24"/>
        </w:rPr>
      </w:pPr>
      <w:r w:rsidRPr="006C16F4">
        <w:rPr>
          <w:rFonts w:eastAsia="Calibri"/>
          <w:szCs w:val="24"/>
        </w:rPr>
        <w:t>проект производства работ;</w:t>
      </w:r>
    </w:p>
    <w:p w:rsidR="00EB5C7C" w:rsidRPr="006C16F4" w:rsidRDefault="00EB5C7C" w:rsidP="00EB5C7C">
      <w:pPr>
        <w:numPr>
          <w:ilvl w:val="0"/>
          <w:numId w:val="39"/>
        </w:numPr>
        <w:tabs>
          <w:tab w:val="left" w:pos="0"/>
          <w:tab w:val="num" w:pos="900"/>
          <w:tab w:val="left" w:pos="1134"/>
          <w:tab w:val="left" w:pos="1276"/>
        </w:tabs>
        <w:suppressAutoHyphens/>
        <w:spacing w:after="0" w:line="240" w:lineRule="auto"/>
        <w:ind w:left="0" w:firstLine="0"/>
        <w:jc w:val="both"/>
        <w:rPr>
          <w:rFonts w:eastAsia="Calibri"/>
          <w:szCs w:val="24"/>
        </w:rPr>
      </w:pPr>
      <w:r w:rsidRPr="006C16F4">
        <w:rPr>
          <w:rFonts w:eastAsia="Calibri"/>
          <w:szCs w:val="24"/>
        </w:rPr>
        <w:t>исполнительные схемы и чертежи;</w:t>
      </w:r>
    </w:p>
    <w:p w:rsidR="00EB5C7C" w:rsidRPr="006C16F4" w:rsidRDefault="00EB5C7C" w:rsidP="00EB5C7C">
      <w:pPr>
        <w:numPr>
          <w:ilvl w:val="0"/>
          <w:numId w:val="39"/>
        </w:numPr>
        <w:tabs>
          <w:tab w:val="left" w:pos="0"/>
          <w:tab w:val="num" w:pos="900"/>
          <w:tab w:val="left" w:pos="1134"/>
          <w:tab w:val="left" w:pos="1276"/>
        </w:tabs>
        <w:suppressAutoHyphens/>
        <w:spacing w:after="0" w:line="240" w:lineRule="auto"/>
        <w:ind w:left="0" w:firstLine="0"/>
        <w:jc w:val="both"/>
        <w:rPr>
          <w:rFonts w:eastAsia="Calibri"/>
          <w:szCs w:val="24"/>
        </w:rPr>
      </w:pPr>
      <w:r w:rsidRPr="006C16F4">
        <w:rPr>
          <w:rFonts w:eastAsia="Calibri"/>
          <w:szCs w:val="24"/>
        </w:rPr>
        <w:t>паспорта и сертификаты на применяемые материалы, изделия;</w:t>
      </w:r>
    </w:p>
    <w:p w:rsidR="00EB5C7C" w:rsidRPr="006C16F4" w:rsidRDefault="00EB5C7C" w:rsidP="00EB5C7C">
      <w:pPr>
        <w:numPr>
          <w:ilvl w:val="0"/>
          <w:numId w:val="39"/>
        </w:numPr>
        <w:tabs>
          <w:tab w:val="left" w:pos="0"/>
          <w:tab w:val="num" w:pos="900"/>
          <w:tab w:val="left" w:pos="1134"/>
          <w:tab w:val="left" w:pos="1276"/>
        </w:tabs>
        <w:suppressAutoHyphens/>
        <w:spacing w:after="0" w:line="240" w:lineRule="auto"/>
        <w:ind w:left="0" w:firstLine="0"/>
        <w:jc w:val="both"/>
        <w:rPr>
          <w:rFonts w:eastAsia="Calibri"/>
          <w:szCs w:val="24"/>
        </w:rPr>
      </w:pPr>
      <w:r w:rsidRPr="006C16F4">
        <w:rPr>
          <w:rFonts w:eastAsia="Calibri"/>
          <w:szCs w:val="24"/>
        </w:rPr>
        <w:t>акты на скрытые работы;</w:t>
      </w:r>
    </w:p>
    <w:p w:rsidR="00EB5C7C" w:rsidRPr="006C16F4" w:rsidRDefault="00EB5C7C" w:rsidP="00EB5C7C">
      <w:pPr>
        <w:numPr>
          <w:ilvl w:val="0"/>
          <w:numId w:val="39"/>
        </w:numPr>
        <w:tabs>
          <w:tab w:val="left" w:pos="0"/>
          <w:tab w:val="num" w:pos="900"/>
          <w:tab w:val="left" w:pos="1134"/>
          <w:tab w:val="left" w:pos="1276"/>
        </w:tabs>
        <w:suppressAutoHyphens/>
        <w:spacing w:after="0" w:line="240" w:lineRule="auto"/>
        <w:ind w:left="0" w:firstLine="0"/>
        <w:jc w:val="both"/>
        <w:rPr>
          <w:rFonts w:eastAsia="Calibri"/>
          <w:szCs w:val="24"/>
        </w:rPr>
      </w:pPr>
      <w:r w:rsidRPr="006C16F4">
        <w:rPr>
          <w:rFonts w:eastAsia="Calibri"/>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EB5C7C" w:rsidRPr="00264431" w:rsidRDefault="00EB5C7C" w:rsidP="00EB5C7C">
      <w:pPr>
        <w:pStyle w:val="afffa"/>
        <w:ind w:left="540"/>
        <w:rPr>
          <w:rFonts w:ascii="Times New Roman" w:hAnsi="Times New Roman"/>
          <w:b/>
          <w:lang w:eastAsia="ru-RU"/>
        </w:rPr>
      </w:pPr>
      <w:r w:rsidRPr="006C16F4">
        <w:rPr>
          <w:rFonts w:ascii="Times New Roman" w:hAnsi="Times New Roman"/>
          <w:szCs w:val="24"/>
        </w:rPr>
        <w:t>иную дополнительную документацию, предусмотренную при ремонте дымовых труб</w:t>
      </w:r>
    </w:p>
    <w:p w:rsidR="00F021CD" w:rsidRPr="00264431" w:rsidRDefault="00F021CD" w:rsidP="00264431">
      <w:pPr>
        <w:pStyle w:val="afffa"/>
        <w:numPr>
          <w:ilvl w:val="1"/>
          <w:numId w:val="44"/>
        </w:numPr>
        <w:rPr>
          <w:rFonts w:ascii="Times New Roman" w:hAnsi="Times New Roman"/>
          <w:b/>
          <w:lang w:eastAsia="ru-RU"/>
        </w:rPr>
      </w:pPr>
      <w:bookmarkStart w:id="108" w:name="_Toc348353692"/>
      <w:r w:rsidRPr="00264431">
        <w:rPr>
          <w:rFonts w:ascii="Times New Roman" w:hAnsi="Times New Roman"/>
          <w:b/>
        </w:rPr>
        <w:t>Основные</w:t>
      </w:r>
      <w:r w:rsidRPr="00264431">
        <w:rPr>
          <w:rFonts w:ascii="Times New Roman" w:hAnsi="Times New Roman"/>
          <w:b/>
          <w:lang w:eastAsia="ru-RU"/>
        </w:rPr>
        <w:t xml:space="preserve"> технические требования</w:t>
      </w:r>
      <w:bookmarkEnd w:id="108"/>
    </w:p>
    <w:p w:rsidR="00EB5C7C" w:rsidRPr="006C16F4" w:rsidRDefault="00EB5C7C" w:rsidP="00EB5C7C">
      <w:pPr>
        <w:tabs>
          <w:tab w:val="left" w:pos="1276"/>
        </w:tabs>
        <w:suppressAutoHyphens/>
        <w:spacing w:line="240" w:lineRule="auto"/>
        <w:rPr>
          <w:rFonts w:eastAsia="Calibri"/>
          <w:szCs w:val="24"/>
        </w:rPr>
      </w:pPr>
      <w:r w:rsidRPr="006C16F4">
        <w:rPr>
          <w:rFonts w:eastAsia="Calibri"/>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B5C7C" w:rsidRPr="006C16F4" w:rsidRDefault="00EB5C7C" w:rsidP="00EB5C7C">
      <w:pPr>
        <w:numPr>
          <w:ilvl w:val="0"/>
          <w:numId w:val="39"/>
        </w:numPr>
        <w:tabs>
          <w:tab w:val="left" w:pos="0"/>
          <w:tab w:val="num" w:pos="900"/>
          <w:tab w:val="left" w:pos="1134"/>
          <w:tab w:val="left" w:pos="1276"/>
        </w:tabs>
        <w:suppressAutoHyphens/>
        <w:spacing w:after="0" w:line="240" w:lineRule="auto"/>
        <w:ind w:left="0" w:firstLine="0"/>
        <w:jc w:val="both"/>
        <w:rPr>
          <w:rFonts w:eastAsia="Calibri"/>
          <w:szCs w:val="24"/>
        </w:rPr>
      </w:pPr>
      <w:r w:rsidRPr="006C16F4">
        <w:rPr>
          <w:rFonts w:eastAsia="Calibri"/>
          <w:szCs w:val="24"/>
        </w:rPr>
        <w:t xml:space="preserve">Федерального закона от 21.07.1997 N 116-ФЗ «О промышленной безопасности опасных производственных объектов»; </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СО 34.04.181-2003 «Правила организации технического обслуживания и ремонта оборудования, зданий и сооружений электростанций и сетей»;</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СП 48.13330.2011 «Организация строительства»;</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СНиП 3.04.04-85 «Защита строительных конструкций и сооружений от коррозии»;</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СНиП 12-03-2001, 12-4-2002 «Безопасность труда в строительстве»;</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СП 13-101-99 «Правила надзора, обследования, технического обслуживания и ремонта промышленных дымовых и вентиляционных труб»;</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РД 153-34.1-21.523-99 «Инструкция по эксплуатации железобетонных и кирпичных дымовых труб и газоходов на тепловых электростанциях»;</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СНиП III-24-75 «Промышленные печи и кирпичные дымовые трубы»;</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СНиП 3.03.01-87 «Несущие и ограждающие конструкции. Правила производства и приемки работ»;</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EB5C7C" w:rsidRPr="006C16F4" w:rsidRDefault="00EB5C7C" w:rsidP="00EB5C7C">
      <w:pPr>
        <w:numPr>
          <w:ilvl w:val="0"/>
          <w:numId w:val="39"/>
        </w:numPr>
        <w:tabs>
          <w:tab w:val="left" w:pos="0"/>
          <w:tab w:val="num" w:pos="900"/>
          <w:tab w:val="left" w:pos="1134"/>
        </w:tabs>
        <w:suppressAutoHyphens/>
        <w:spacing w:after="0" w:line="240" w:lineRule="auto"/>
        <w:ind w:left="0" w:firstLine="0"/>
        <w:jc w:val="both"/>
        <w:rPr>
          <w:rFonts w:eastAsia="Calibri"/>
          <w:szCs w:val="24"/>
        </w:rPr>
      </w:pPr>
      <w:r w:rsidRPr="006C16F4">
        <w:rPr>
          <w:rFonts w:eastAsia="Calibri"/>
          <w:szCs w:val="24"/>
        </w:rPr>
        <w:t>другой нормативно-технической документации (ГОСТ, ОСТ, СНиП,  СТО, РД).</w:t>
      </w:r>
    </w:p>
    <w:p w:rsidR="00F021CD" w:rsidRPr="00F021CD" w:rsidRDefault="00F021CD" w:rsidP="00F021CD">
      <w:pPr>
        <w:widowControl w:val="0"/>
        <w:autoSpaceDE w:val="0"/>
        <w:autoSpaceDN w:val="0"/>
        <w:adjustRightInd w:val="0"/>
        <w:spacing w:after="0" w:line="240" w:lineRule="auto"/>
        <w:ind w:firstLine="426"/>
        <w:jc w:val="right"/>
        <w:rPr>
          <w:rFonts w:eastAsia="Times New Roman" w:cs="Times New Roman"/>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38C" w:rsidRDefault="004C738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F76BD7" w:rsidRDefault="00F76BD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113231" w:rsidRPr="007E0B0F" w:rsidRDefault="00113231" w:rsidP="005F7759">
      <w:pPr>
        <w:pStyle w:val="1"/>
        <w:numPr>
          <w:ilvl w:val="0"/>
          <w:numId w:val="0"/>
        </w:numPr>
        <w:ind w:firstLine="5387"/>
        <w:jc w:val="left"/>
        <w:rPr>
          <w:lang w:eastAsia="ru-RU"/>
        </w:rPr>
      </w:pPr>
      <w:bookmarkStart w:id="109" w:name="_Приложение_№_1_1"/>
      <w:bookmarkStart w:id="110" w:name="_Toc447784675"/>
      <w:bookmarkEnd w:id="109"/>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10"/>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777D7B">
            <w:pPr>
              <w:tabs>
                <w:tab w:val="left" w:pos="851"/>
                <w:tab w:val="left" w:pos="4536"/>
              </w:tabs>
              <w:suppressAutoHyphens/>
              <w:jc w:val="both"/>
              <w:rPr>
                <w:b/>
                <w:iCs/>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011B82" w:rsidRPr="00011B82">
              <w:rPr>
                <w:rFonts w:eastAsia="Times New Roman" w:cs="Times New Roman"/>
                <w:szCs w:val="24"/>
                <w:lang w:eastAsia="ar-SA"/>
              </w:rPr>
              <w:t xml:space="preserve">на </w:t>
            </w:r>
            <w:r w:rsidR="003B1FF0" w:rsidRPr="00322F82">
              <w:rPr>
                <w:rFonts w:eastAsia="Times New Roman" w:cs="Times New Roman"/>
                <w:szCs w:val="24"/>
                <w:lang w:eastAsia="ru-RU"/>
              </w:rPr>
              <w:t>выполнение работ по капитальному ре</w:t>
            </w:r>
            <w:r w:rsidR="003B1FF0">
              <w:rPr>
                <w:rFonts w:eastAsia="Times New Roman" w:cs="Times New Roman"/>
                <w:szCs w:val="24"/>
                <w:lang w:eastAsia="ru-RU"/>
              </w:rPr>
              <w:t>монту кирпичной дымовой трубы</w:t>
            </w:r>
          </w:p>
        </w:tc>
      </w:tr>
    </w:tbl>
    <w:p w:rsidR="00BB1C9D" w:rsidRPr="00244A6A" w:rsidRDefault="00BB1C9D" w:rsidP="00BB1C9D">
      <w:pPr>
        <w:tabs>
          <w:tab w:val="left" w:pos="851"/>
        </w:tabs>
        <w:suppressAutoHyphens/>
        <w:spacing w:after="0" w:line="240" w:lineRule="auto"/>
        <w:jc w:val="center"/>
        <w:rPr>
          <w:rFonts w:eastAsia="Times New Roman" w:cs="Times New Roman"/>
          <w:b/>
          <w:szCs w:val="24"/>
          <w:lang w:eastAsia="ar-SA"/>
        </w:rPr>
      </w:pPr>
    </w:p>
    <w:bookmarkEnd w:id="94"/>
    <w:p w:rsidR="00244A6A" w:rsidRPr="00244A6A" w:rsidRDefault="00244A6A" w:rsidP="001753E8">
      <w:pPr>
        <w:tabs>
          <w:tab w:val="left" w:pos="1494"/>
        </w:tabs>
        <w:suppressAutoHyphens/>
        <w:spacing w:after="120" w:line="360" w:lineRule="auto"/>
        <w:jc w:val="right"/>
        <w:rPr>
          <w:rFonts w:eastAsia="Times New Roman" w:cs="Times New Roman"/>
          <w:b/>
          <w:spacing w:val="36"/>
          <w:szCs w:val="20"/>
          <w:lang w:eastAsia="ar-SA"/>
        </w:rPr>
      </w:pPr>
      <w:r w:rsidRPr="00244A6A">
        <w:rPr>
          <w:rFonts w:eastAsia="Times New Roman" w:cs="Times New Roman"/>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eastAsia="Times New Roman" w:cs="Times New Roman"/>
          <w:szCs w:val="24"/>
          <w:lang w:eastAsia="ar-SA"/>
        </w:rPr>
      </w:pPr>
      <w:r w:rsidRPr="004F47F8">
        <w:rPr>
          <w:rFonts w:eastAsia="Times New Roman" w:cs="Times New Roman"/>
          <w:b/>
          <w:spacing w:val="36"/>
          <w:szCs w:val="24"/>
          <w:lang w:eastAsia="ar-SA"/>
        </w:rPr>
        <w:t>начало формы</w:t>
      </w:r>
    </w:p>
    <w:p w:rsidR="00244A6A" w:rsidRPr="00244A6A" w:rsidRDefault="00244A6A" w:rsidP="00244A6A">
      <w:pPr>
        <w:suppressAutoHyphens/>
        <w:spacing w:after="0" w:line="240" w:lineRule="auto"/>
        <w:ind w:right="5243"/>
        <w:jc w:val="both"/>
        <w:rPr>
          <w:rFonts w:eastAsia="Times New Roman" w:cs="Times New Roman"/>
          <w:szCs w:val="20"/>
          <w:lang w:eastAsia="ar-SA"/>
        </w:rPr>
      </w:pPr>
    </w:p>
    <w:bookmarkEnd w:id="95"/>
    <w:bookmarkEnd w:id="96"/>
    <w:bookmarkEnd w:id="97"/>
    <w:bookmarkEnd w:id="98"/>
    <w:p w:rsidR="00244A6A" w:rsidRPr="00244A6A" w:rsidRDefault="00244A6A" w:rsidP="00244A6A">
      <w:pPr>
        <w:suppressAutoHyphens/>
        <w:spacing w:after="0" w:line="240" w:lineRule="auto"/>
        <w:ind w:right="5243"/>
        <w:jc w:val="both"/>
        <w:rPr>
          <w:rFonts w:eastAsia="Times New Roman" w:cs="Times New Roman"/>
          <w:szCs w:val="20"/>
          <w:lang w:eastAsia="ar-SA"/>
        </w:rPr>
      </w:pPr>
      <w:r w:rsidRPr="00244A6A">
        <w:rPr>
          <w:rFonts w:eastAsia="Times New Roman" w:cs="Times New Roman"/>
          <w:szCs w:val="20"/>
          <w:lang w:eastAsia="ar-SA"/>
        </w:rPr>
        <w:t>«_____»_______________ года</w:t>
      </w:r>
    </w:p>
    <w:p w:rsidR="00244A6A" w:rsidRPr="00244A6A" w:rsidRDefault="00244A6A" w:rsidP="00244A6A">
      <w:pPr>
        <w:suppressAutoHyphens/>
        <w:spacing w:after="0" w:line="240" w:lineRule="auto"/>
        <w:ind w:right="5243"/>
        <w:jc w:val="both"/>
        <w:rPr>
          <w:rFonts w:eastAsia="Times New Roman" w:cs="Times New Roman"/>
          <w:szCs w:val="20"/>
          <w:lang w:eastAsia="ar-SA"/>
        </w:rPr>
      </w:pPr>
      <w:r w:rsidRPr="00244A6A">
        <w:rPr>
          <w:rFonts w:eastAsia="Times New Roman" w:cs="Times New Roman"/>
          <w:szCs w:val="20"/>
          <w:lang w:eastAsia="ar-SA"/>
        </w:rPr>
        <w:t>№________________________</w:t>
      </w:r>
    </w:p>
    <w:p w:rsidR="00244A6A" w:rsidRPr="00244A6A" w:rsidRDefault="00244A6A" w:rsidP="00244A6A">
      <w:pPr>
        <w:suppressAutoHyphens/>
        <w:spacing w:after="0" w:line="240" w:lineRule="auto"/>
        <w:ind w:right="5243" w:firstLine="567"/>
        <w:jc w:val="both"/>
        <w:rPr>
          <w:rFonts w:eastAsia="Times New Roman" w:cs="Times New Roman"/>
          <w:szCs w:val="20"/>
          <w:lang w:eastAsia="ar-SA"/>
        </w:rPr>
      </w:pPr>
    </w:p>
    <w:p w:rsidR="00244A6A" w:rsidRPr="00244A6A" w:rsidRDefault="00244A6A" w:rsidP="00244A6A">
      <w:pPr>
        <w:suppressAutoHyphens/>
        <w:spacing w:after="0" w:line="240" w:lineRule="auto"/>
        <w:ind w:firstLine="567"/>
        <w:jc w:val="both"/>
        <w:rPr>
          <w:rFonts w:eastAsia="Times New Roman" w:cs="Times New Roman"/>
          <w:szCs w:val="20"/>
          <w:lang w:eastAsia="ar-SA"/>
        </w:rPr>
      </w:pPr>
    </w:p>
    <w:p w:rsidR="001753E8" w:rsidRPr="00244A6A" w:rsidRDefault="001753E8" w:rsidP="001753E8">
      <w:pPr>
        <w:tabs>
          <w:tab w:val="left" w:pos="851"/>
        </w:tabs>
        <w:suppressAutoHyphens/>
        <w:spacing w:after="0" w:line="240" w:lineRule="auto"/>
        <w:jc w:val="center"/>
        <w:rPr>
          <w:rFonts w:eastAsia="Times New Roman" w:cs="Times New Roman"/>
          <w:szCs w:val="24"/>
          <w:lang w:eastAsia="ar-SA"/>
        </w:rPr>
      </w:pPr>
      <w:bookmarkStart w:id="111" w:name="_Ref96861029"/>
      <w:r w:rsidRPr="00244A6A">
        <w:rPr>
          <w:rFonts w:eastAsia="Times New Roman" w:cs="Times New Roman"/>
          <w:b/>
          <w:szCs w:val="24"/>
          <w:lang w:eastAsia="ar-SA"/>
        </w:rPr>
        <w:t>Письмо о подаче оферты</w:t>
      </w:r>
    </w:p>
    <w:p w:rsidR="00244A6A" w:rsidRPr="00244A6A" w:rsidRDefault="00244A6A" w:rsidP="00244A6A">
      <w:pPr>
        <w:suppressAutoHyphens/>
        <w:spacing w:after="0" w:line="240" w:lineRule="auto"/>
        <w:ind w:firstLine="567"/>
        <w:jc w:val="center"/>
        <w:rPr>
          <w:rFonts w:eastAsia="Times New Roman" w:cs="Times New Roman"/>
          <w:szCs w:val="24"/>
          <w:lang w:eastAsia="ar-SA"/>
        </w:rPr>
      </w:pPr>
    </w:p>
    <w:p w:rsidR="00244A6A" w:rsidRPr="00244A6A" w:rsidRDefault="001753E8" w:rsidP="0089404D">
      <w:pPr>
        <w:suppressAutoHyphens/>
        <w:spacing w:after="0" w:line="240" w:lineRule="auto"/>
        <w:ind w:firstLine="567"/>
        <w:jc w:val="both"/>
        <w:rPr>
          <w:rFonts w:eastAsia="Times New Roman" w:cs="Times New Roman"/>
          <w:szCs w:val="24"/>
          <w:lang w:eastAsia="ar-SA"/>
        </w:rPr>
      </w:pPr>
      <w:r w:rsidRPr="003A2F0D">
        <w:rPr>
          <w:rFonts w:eastAsia="Times New Roman" w:cs="Times New Roman"/>
          <w:szCs w:val="24"/>
          <w:lang w:eastAsia="ar-SA"/>
        </w:rPr>
        <w:t xml:space="preserve">Изучив </w:t>
      </w:r>
      <w:r w:rsidRPr="006B32A6">
        <w:rPr>
          <w:rFonts w:eastAsia="Times New Roman" w:cs="Times New Roman"/>
          <w:szCs w:val="24"/>
          <w:lang w:eastAsia="ar-SA"/>
        </w:rPr>
        <w:t>Извещение</w:t>
      </w:r>
      <w:r w:rsidRPr="003A2F0D">
        <w:rPr>
          <w:rFonts w:eastAsia="Times New Roman" w:cs="Times New Roman"/>
          <w:szCs w:val="24"/>
          <w:lang w:eastAsia="ar-SA"/>
        </w:rPr>
        <w:t xml:space="preserve"> о проведении запроса предложений, </w:t>
      </w:r>
      <w:r w:rsidRPr="00C669C0">
        <w:rPr>
          <w:rFonts w:eastAsia="Times New Roman" w:cs="Times New Roman"/>
          <w:szCs w:val="24"/>
          <w:lang w:eastAsia="ar-SA"/>
        </w:rPr>
        <w:t xml:space="preserve">опубликованное </w:t>
      </w:r>
      <w:r w:rsidRPr="00224C5C">
        <w:rPr>
          <w:rFonts w:eastAsia="Times New Roman" w:cs="Times New Roman"/>
          <w:szCs w:val="24"/>
          <w:lang w:eastAsia="ar-SA"/>
        </w:rPr>
        <w:t>в единой информационной системе</w:t>
      </w:r>
      <w:r w:rsidRPr="00C669C0">
        <w:rPr>
          <w:rFonts w:eastAsia="Times New Roman" w:cs="Times New Roman"/>
          <w:szCs w:val="24"/>
          <w:lang w:eastAsia="ar-SA"/>
        </w:rPr>
        <w:t xml:space="preserve"> </w:t>
      </w:r>
      <w:r w:rsidRPr="007B7E86">
        <w:rPr>
          <w:rFonts w:eastAsia="Times New Roman" w:cs="Times New Roman"/>
          <w:szCs w:val="24"/>
          <w:lang w:eastAsia="ar-SA"/>
        </w:rPr>
        <w:t xml:space="preserve">в сфере закупок товаров, работ, услуг </w:t>
      </w:r>
      <w:r>
        <w:rPr>
          <w:rFonts w:eastAsia="Times New Roman" w:cs="Times New Roman"/>
          <w:szCs w:val="24"/>
          <w:lang w:eastAsia="ar-SA"/>
        </w:rPr>
        <w:t>(</w:t>
      </w:r>
      <w:hyperlink r:id="rId13" w:history="1">
        <w:r w:rsidRPr="00B739FA">
          <w:rPr>
            <w:rStyle w:val="af"/>
            <w:rFonts w:eastAsia="Times New Roman" w:cs="Times New Roman"/>
            <w:szCs w:val="24"/>
            <w:lang w:val="en-US" w:eastAsia="ar-SA"/>
          </w:rPr>
          <w:t>www</w:t>
        </w:r>
        <w:r w:rsidRPr="00B739FA">
          <w:rPr>
            <w:rStyle w:val="af"/>
            <w:rFonts w:eastAsia="Times New Roman" w:cs="Times New Roman"/>
            <w:szCs w:val="24"/>
            <w:lang w:eastAsia="ar-SA"/>
          </w:rPr>
          <w:t>.zakupki.gov.ru</w:t>
        </w:r>
      </w:hyperlink>
      <w:r>
        <w:rPr>
          <w:rFonts w:eastAsia="Times New Roman" w:cs="Times New Roman"/>
          <w:color w:val="0000FF"/>
          <w:szCs w:val="24"/>
          <w:u w:val="single"/>
          <w:lang w:eastAsia="ar-SA"/>
        </w:rPr>
        <w:t>)</w:t>
      </w:r>
      <w:r w:rsidRPr="003A2F0D">
        <w:rPr>
          <w:rFonts w:eastAsia="Times New Roman" w:cs="Times New Roman"/>
          <w:szCs w:val="24"/>
          <w:lang w:eastAsia="ar-SA"/>
        </w:rPr>
        <w:t xml:space="preserve"> и Документацию</w:t>
      </w:r>
      <w:r w:rsidRPr="003A2F0D">
        <w:rPr>
          <w:rFonts w:ascii="Calibri" w:eastAsia="Calibri" w:hAnsi="Calibri" w:cs="Times New Roman"/>
        </w:rPr>
        <w:t xml:space="preserve"> </w:t>
      </w:r>
      <w:r>
        <w:rPr>
          <w:rFonts w:eastAsia="Times New Roman" w:cs="Times New Roman"/>
          <w:szCs w:val="24"/>
          <w:lang w:eastAsia="ar-SA"/>
        </w:rPr>
        <w:t xml:space="preserve">о </w:t>
      </w:r>
      <w:r w:rsidRPr="00494547">
        <w:rPr>
          <w:rFonts w:eastAsia="Times New Roman" w:cs="Times New Roman"/>
          <w:szCs w:val="24"/>
          <w:lang w:eastAsia="ar-SA"/>
        </w:rPr>
        <w:t xml:space="preserve">проведении запроса предложений на право заключения договора </w:t>
      </w:r>
      <w:r w:rsidR="00011B82" w:rsidRPr="00011B82">
        <w:rPr>
          <w:rFonts w:eastAsia="Times New Roman" w:cs="Times New Roman"/>
          <w:szCs w:val="24"/>
          <w:lang w:eastAsia="ar-SA"/>
        </w:rPr>
        <w:t xml:space="preserve">на </w:t>
      </w:r>
      <w:r w:rsidR="003B1FF0" w:rsidRPr="00322F82">
        <w:rPr>
          <w:rFonts w:eastAsia="Times New Roman" w:cs="Times New Roman"/>
          <w:szCs w:val="24"/>
          <w:lang w:eastAsia="ru-RU"/>
        </w:rPr>
        <w:t>выполнение работ по капитальному ре</w:t>
      </w:r>
      <w:r w:rsidR="003B1FF0">
        <w:rPr>
          <w:rFonts w:eastAsia="Times New Roman" w:cs="Times New Roman"/>
          <w:szCs w:val="24"/>
          <w:lang w:eastAsia="ru-RU"/>
        </w:rPr>
        <w:t>монту кирпичной дымовой трубы</w:t>
      </w:r>
      <w:r w:rsidRPr="00494547">
        <w:rPr>
          <w:rFonts w:eastAsia="Times New Roman" w:cs="Times New Roman"/>
          <w:szCs w:val="24"/>
          <w:lang w:eastAsia="ar-SA"/>
        </w:rPr>
        <w:t xml:space="preserve">, и принимая установленные в них требования и условия </w:t>
      </w:r>
      <w:r w:rsidRPr="003A2F0D">
        <w:rPr>
          <w:rFonts w:eastAsia="Times New Roman" w:cs="Times New Roman"/>
          <w:szCs w:val="24"/>
          <w:lang w:eastAsia="ar-SA"/>
        </w:rPr>
        <w:t>запроса предложений</w:t>
      </w:r>
      <w:r w:rsidR="00244A6A" w:rsidRPr="00244A6A">
        <w:rPr>
          <w:rFonts w:eastAsia="Times New Roman" w:cs="Times New Roman"/>
          <w:szCs w:val="24"/>
          <w:lang w:eastAsia="ar-SA"/>
        </w:rPr>
        <w:t>,</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________________________________________________________________________,</w:t>
      </w:r>
    </w:p>
    <w:p w:rsidR="00244A6A" w:rsidRPr="00244A6A" w:rsidRDefault="001753E8" w:rsidP="001753E8">
      <w:pPr>
        <w:suppressAutoHyphens/>
        <w:spacing w:after="0" w:line="240" w:lineRule="auto"/>
        <w:rPr>
          <w:rFonts w:eastAsia="Times New Roman" w:cs="Times New Roman"/>
          <w:szCs w:val="24"/>
          <w:lang w:eastAsia="ar-SA"/>
        </w:rPr>
      </w:pPr>
      <w:r>
        <w:rPr>
          <w:rFonts w:eastAsia="Times New Roman" w:cs="Times New Roman"/>
          <w:szCs w:val="24"/>
          <w:vertAlign w:val="superscript"/>
          <w:lang w:eastAsia="ar-SA"/>
        </w:rPr>
        <w:t xml:space="preserve">                                   </w:t>
      </w:r>
      <w:r w:rsidR="00244A6A" w:rsidRPr="00244A6A">
        <w:rPr>
          <w:rFonts w:eastAsia="Times New Roman" w:cs="Times New Roman"/>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lang w:eastAsia="ar-SA"/>
        </w:rPr>
      </w:pPr>
      <w:proofErr w:type="gramStart"/>
      <w:r w:rsidRPr="00244A6A">
        <w:rPr>
          <w:rFonts w:eastAsia="Times New Roman" w:cs="Times New Roman"/>
          <w:szCs w:val="24"/>
          <w:lang w:eastAsia="ar-SA"/>
        </w:rPr>
        <w:t>зарегистрированное</w:t>
      </w:r>
      <w:proofErr w:type="gramEnd"/>
      <w:r w:rsidRPr="00244A6A">
        <w:rPr>
          <w:rFonts w:eastAsia="Times New Roman" w:cs="Times New Roman"/>
          <w:szCs w:val="24"/>
          <w:lang w:eastAsia="ar-SA"/>
        </w:rPr>
        <w:t xml:space="preserve"> по адресу:</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________________________________________________________________________,</w:t>
      </w:r>
    </w:p>
    <w:p w:rsidR="00244A6A" w:rsidRPr="00244A6A" w:rsidRDefault="001753E8" w:rsidP="001753E8">
      <w:pPr>
        <w:suppressAutoHyphens/>
        <w:spacing w:after="0" w:line="240" w:lineRule="auto"/>
        <w:rPr>
          <w:rFonts w:eastAsia="Times New Roman" w:cs="Times New Roman"/>
          <w:szCs w:val="24"/>
          <w:lang w:eastAsia="ar-SA"/>
        </w:rPr>
      </w:pPr>
      <w:r>
        <w:rPr>
          <w:rFonts w:eastAsia="Times New Roman" w:cs="Times New Roman"/>
          <w:szCs w:val="24"/>
          <w:vertAlign w:val="superscript"/>
          <w:lang w:eastAsia="ar-SA"/>
        </w:rPr>
        <w:t xml:space="preserve">                                                                                   </w:t>
      </w:r>
      <w:r w:rsidR="00244A6A" w:rsidRPr="00244A6A">
        <w:rPr>
          <w:rFonts w:eastAsia="Times New Roman" w:cs="Times New Roman"/>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Default="001753E8" w:rsidP="00244A6A">
      <w:pPr>
        <w:suppressAutoHyphens/>
        <w:spacing w:after="0" w:line="240" w:lineRule="auto"/>
        <w:jc w:val="both"/>
        <w:rPr>
          <w:rFonts w:eastAsia="Times New Roman" w:cs="Times New Roman"/>
          <w:szCs w:val="24"/>
          <w:lang w:eastAsia="ar-SA"/>
        </w:rPr>
      </w:pPr>
      <w:r>
        <w:rPr>
          <w:rFonts w:eastAsia="Times New Roman" w:cs="Times New Roman"/>
          <w:szCs w:val="24"/>
          <w:lang w:eastAsia="ar-SA"/>
        </w:rPr>
        <w:t xml:space="preserve">направляет в ваш адрес заявку на участие в запросе предложений и предлагает заключить договор </w:t>
      </w:r>
      <w:r w:rsidR="00011B82" w:rsidRPr="00011B82">
        <w:rPr>
          <w:rFonts w:eastAsia="Times New Roman" w:cs="Times New Roman"/>
          <w:szCs w:val="24"/>
          <w:lang w:eastAsia="ar-SA"/>
        </w:rPr>
        <w:t xml:space="preserve">на </w:t>
      </w:r>
      <w:r w:rsidR="003B1FF0" w:rsidRPr="00322F82">
        <w:rPr>
          <w:rFonts w:eastAsia="Times New Roman" w:cs="Times New Roman"/>
          <w:szCs w:val="24"/>
          <w:lang w:eastAsia="ru-RU"/>
        </w:rPr>
        <w:t>выполнение работ по капитальному ре</w:t>
      </w:r>
      <w:r w:rsidR="003B1FF0">
        <w:rPr>
          <w:rFonts w:eastAsia="Times New Roman" w:cs="Times New Roman"/>
          <w:szCs w:val="24"/>
          <w:lang w:eastAsia="ru-RU"/>
        </w:rPr>
        <w:t>монту кирпичной дымовой трубы</w:t>
      </w:r>
      <w:r w:rsidR="003B1FF0" w:rsidRPr="00244A6A">
        <w:rPr>
          <w:rFonts w:eastAsia="Times New Roman" w:cs="Times New Roman"/>
          <w:szCs w:val="24"/>
          <w:lang w:eastAsia="ar-SA"/>
        </w:rPr>
        <w:t xml:space="preserve"> </w:t>
      </w:r>
      <w:r w:rsidR="00244A6A" w:rsidRPr="00244A6A">
        <w:rPr>
          <w:rFonts w:eastAsia="Times New Roman" w:cs="Times New Roman"/>
          <w:szCs w:val="24"/>
          <w:lang w:eastAsia="ar-SA"/>
        </w:rPr>
        <w:t xml:space="preserve">на условиях и в соответствии с </w:t>
      </w:r>
      <w:r>
        <w:rPr>
          <w:rFonts w:eastAsia="Times New Roman" w:cs="Times New Roman"/>
          <w:szCs w:val="24"/>
          <w:lang w:eastAsia="ar-SA"/>
        </w:rPr>
        <w:t>П</w:t>
      </w:r>
      <w:r w:rsidR="00244A6A" w:rsidRPr="00244A6A">
        <w:rPr>
          <w:rFonts w:eastAsia="Times New Roman" w:cs="Times New Roman"/>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eastAsia="Times New Roman" w:cs="Times New Roman"/>
          <w:szCs w:val="24"/>
          <w:lang w:eastAsia="ar-SA"/>
        </w:rPr>
      </w:pPr>
    </w:p>
    <w:p w:rsidR="00F67F03" w:rsidRPr="00244A6A" w:rsidRDefault="00F67F03" w:rsidP="00244A6A">
      <w:pPr>
        <w:suppressAutoHyphens/>
        <w:spacing w:after="0"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b/>
                <w:bCs/>
                <w:szCs w:val="24"/>
                <w:lang w:eastAsia="ar-SA"/>
              </w:rPr>
            </w:pPr>
            <w:r w:rsidRPr="00244A6A">
              <w:rPr>
                <w:rFonts w:eastAsia="Times New Roman" w:cs="Times New Roman"/>
                <w:b/>
                <w:bCs/>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b/>
                <w:bCs/>
                <w:szCs w:val="24"/>
                <w:vertAlign w:val="superscript"/>
                <w:lang w:eastAsia="ar-SA"/>
              </w:rPr>
            </w:pPr>
            <w:r w:rsidRPr="00244A6A">
              <w:rPr>
                <w:rFonts w:eastAsia="Times New Roman" w:cs="Times New Roman"/>
                <w:b/>
                <w:bCs/>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b/>
                <w:bCs/>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eastAsia="Times New Roman" w:cs="Times New Roman"/>
          <w:b/>
          <w:bCs/>
          <w:color w:val="FF0000"/>
          <w:szCs w:val="24"/>
          <w:lang w:eastAsia="ar-SA"/>
        </w:rPr>
      </w:pPr>
    </w:p>
    <w:p w:rsidR="00F67F03" w:rsidRPr="00286D5D" w:rsidRDefault="00F67F03" w:rsidP="00F67F03">
      <w:pPr>
        <w:autoSpaceDE w:val="0"/>
        <w:autoSpaceDN w:val="0"/>
        <w:adjustRightInd w:val="0"/>
        <w:spacing w:after="0" w:line="240" w:lineRule="auto"/>
        <w:jc w:val="center"/>
        <w:rPr>
          <w:rFonts w:eastAsia="Times New Roman" w:cs="Times New Roman"/>
          <w:b/>
          <w:color w:val="FF0000"/>
          <w:szCs w:val="24"/>
          <w:lang w:eastAsia="ru-RU"/>
        </w:rPr>
      </w:pPr>
    </w:p>
    <w:p w:rsidR="00244A6A" w:rsidRPr="00244A6A" w:rsidRDefault="00244A6A" w:rsidP="009F50B0">
      <w:pPr>
        <w:suppressAutoHyphens/>
        <w:spacing w:after="0" w:line="240" w:lineRule="auto"/>
        <w:ind w:firstLine="567"/>
        <w:jc w:val="both"/>
        <w:rPr>
          <w:rFonts w:eastAsia="Times New Roman" w:cs="Times New Roman"/>
          <w:b/>
          <w:bCs/>
          <w:szCs w:val="24"/>
          <w:lang w:eastAsia="ar-SA"/>
        </w:rPr>
      </w:pPr>
      <w:r w:rsidRPr="00244A6A">
        <w:rPr>
          <w:rFonts w:eastAsia="Times New Roman" w:cs="Times New Roman"/>
          <w:szCs w:val="20"/>
          <w:lang w:eastAsia="ar-SA"/>
        </w:rPr>
        <w:t>Настоящее Предложение имеет правовой статус оферты и действует до «____»___________</w:t>
      </w:r>
      <w:r w:rsidR="009F50B0">
        <w:rPr>
          <w:rFonts w:eastAsia="Times New Roman" w:cs="Times New Roman"/>
          <w:szCs w:val="20"/>
          <w:lang w:eastAsia="ar-SA"/>
        </w:rPr>
        <w:t xml:space="preserve"> 201_ </w:t>
      </w:r>
      <w:r w:rsidRPr="00244A6A">
        <w:rPr>
          <w:rFonts w:eastAsia="Times New Roman" w:cs="Times New Roman"/>
          <w:szCs w:val="20"/>
          <w:lang w:eastAsia="ar-SA"/>
        </w:rPr>
        <w:t>года.</w:t>
      </w:r>
    </w:p>
    <w:p w:rsidR="00244A6A" w:rsidRPr="00244A6A" w:rsidRDefault="00244A6A" w:rsidP="009F50B0">
      <w:pPr>
        <w:suppressAutoHyphens/>
        <w:spacing w:after="0" w:line="240" w:lineRule="auto"/>
        <w:ind w:firstLine="567"/>
        <w:jc w:val="both"/>
        <w:rPr>
          <w:rFonts w:eastAsia="Times New Roman" w:cs="Times New Roman"/>
          <w:b/>
          <w:bCs/>
          <w:szCs w:val="24"/>
          <w:lang w:eastAsia="ar-SA"/>
        </w:rPr>
      </w:pPr>
    </w:p>
    <w:p w:rsidR="00244A6A" w:rsidRPr="00244A6A" w:rsidRDefault="00244A6A" w:rsidP="009F50B0">
      <w:pPr>
        <w:suppressAutoHyphens/>
        <w:spacing w:after="0" w:line="240" w:lineRule="auto"/>
        <w:ind w:firstLine="567"/>
        <w:jc w:val="both"/>
        <w:rPr>
          <w:rFonts w:eastAsia="Times New Roman" w:cs="Times New Roman"/>
          <w:szCs w:val="24"/>
          <w:lang w:eastAsia="ar-SA"/>
        </w:rPr>
      </w:pPr>
      <w:r w:rsidRPr="00244A6A">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5D4576">
      <w:pPr>
        <w:numPr>
          <w:ilvl w:val="0"/>
          <w:numId w:val="15"/>
        </w:numPr>
        <w:tabs>
          <w:tab w:val="clear" w:pos="927"/>
          <w:tab w:val="num" w:pos="426"/>
          <w:tab w:val="left" w:pos="993"/>
        </w:tabs>
        <w:suppressAutoHyphens/>
        <w:spacing w:after="0" w:line="240" w:lineRule="auto"/>
        <w:ind w:left="0" w:firstLine="0"/>
        <w:jc w:val="both"/>
        <w:rPr>
          <w:rFonts w:eastAsia="Calibri" w:cs="Times New Roman"/>
          <w:lang w:eastAsia="ar-SA"/>
        </w:rPr>
      </w:pPr>
      <w:r w:rsidRPr="00244A6A">
        <w:rPr>
          <w:rFonts w:eastAsia="Times New Roman" w:cs="Times New Roman"/>
          <w:szCs w:val="24"/>
          <w:lang w:eastAsia="ar-SA"/>
        </w:rPr>
        <w:t xml:space="preserve">Коммерческое предложение (форма 1) </w:t>
      </w:r>
      <w:r w:rsidR="009F50B0">
        <w:rPr>
          <w:rFonts w:eastAsia="Times New Roman" w:cs="Times New Roman"/>
          <w:szCs w:val="24"/>
          <w:lang w:eastAsia="ar-SA"/>
        </w:rPr>
        <w:t xml:space="preserve">– </w:t>
      </w:r>
      <w:r w:rsidRPr="00244A6A">
        <w:rPr>
          <w:rFonts w:eastAsia="Times New Roman" w:cs="Times New Roman"/>
          <w:szCs w:val="24"/>
          <w:lang w:eastAsia="ar-SA"/>
        </w:rPr>
        <w:t xml:space="preserve">на ____ </w:t>
      </w:r>
      <w:proofErr w:type="gramStart"/>
      <w:r w:rsidRPr="00244A6A">
        <w:rPr>
          <w:rFonts w:eastAsia="Times New Roman" w:cs="Times New Roman"/>
          <w:szCs w:val="24"/>
          <w:lang w:eastAsia="ar-SA"/>
        </w:rPr>
        <w:t>л</w:t>
      </w:r>
      <w:proofErr w:type="gramEnd"/>
      <w:r w:rsidR="009F50B0">
        <w:rPr>
          <w:rFonts w:eastAsia="Times New Roman" w:cs="Times New Roman"/>
          <w:szCs w:val="24"/>
          <w:lang w:eastAsia="ar-SA"/>
        </w:rPr>
        <w:t>.</w:t>
      </w:r>
      <w:r w:rsidRPr="00244A6A">
        <w:rPr>
          <w:rFonts w:eastAsia="Times New Roman" w:cs="Times New Roman"/>
          <w:szCs w:val="24"/>
          <w:lang w:eastAsia="ar-SA"/>
        </w:rPr>
        <w:t>;</w:t>
      </w:r>
    </w:p>
    <w:p w:rsidR="009F50B0" w:rsidRDefault="00244A6A"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szCs w:val="24"/>
          <w:lang w:eastAsia="ar-SA"/>
        </w:rPr>
        <w:fldChar w:fldCharType="begin"/>
      </w:r>
      <w:r w:rsidRPr="00244A6A">
        <w:rPr>
          <w:rFonts w:eastAsia="Times New Roman" w:cs="Times New Roman"/>
          <w:szCs w:val="24"/>
          <w:lang w:eastAsia="ar-SA"/>
        </w:rPr>
        <w:instrText xml:space="preserve"> REF _Ref55335821 \h  \* MERGEFORMAT </w:instrText>
      </w:r>
      <w:r w:rsidRPr="00244A6A">
        <w:rPr>
          <w:rFonts w:eastAsia="Times New Roman" w:cs="Times New Roman"/>
          <w:szCs w:val="24"/>
          <w:lang w:eastAsia="ar-SA"/>
        </w:rPr>
      </w:r>
      <w:r w:rsidRPr="00244A6A">
        <w:rPr>
          <w:rFonts w:eastAsia="Times New Roman" w:cs="Times New Roman"/>
          <w:szCs w:val="24"/>
          <w:lang w:eastAsia="ar-SA"/>
        </w:rPr>
        <w:fldChar w:fldCharType="separate"/>
      </w:r>
      <w:r w:rsidR="004C738C" w:rsidRPr="004C738C">
        <w:rPr>
          <w:rFonts w:eastAsia="Times New Roman" w:cs="Times New Roman"/>
          <w:szCs w:val="24"/>
          <w:lang w:eastAsia="ar-SA"/>
        </w:rPr>
        <w:t>Техническое предложение (форма 2)</w:t>
      </w:r>
      <w:r w:rsidRPr="00244A6A">
        <w:rPr>
          <w:rFonts w:eastAsia="Times New Roman" w:cs="Times New Roman"/>
          <w:szCs w:val="24"/>
          <w:lang w:eastAsia="ar-SA"/>
        </w:rPr>
        <w:fldChar w:fldCharType="end"/>
      </w:r>
      <w:bookmarkStart w:id="112" w:name="_Ref214869421"/>
      <w:r w:rsidRPr="00244A6A">
        <w:rPr>
          <w:rFonts w:eastAsia="Times New Roman" w:cs="Times New Roman"/>
          <w:szCs w:val="24"/>
          <w:lang w:eastAsia="ar-SA"/>
        </w:rPr>
        <w:t xml:space="preserve"> </w:t>
      </w:r>
      <w:r w:rsidR="009F50B0">
        <w:rPr>
          <w:rFonts w:eastAsia="Times New Roman" w:cs="Times New Roman"/>
          <w:szCs w:val="24"/>
          <w:lang w:eastAsia="ar-SA"/>
        </w:rPr>
        <w:t xml:space="preserve">– </w:t>
      </w:r>
      <w:r w:rsidRPr="00244A6A">
        <w:rPr>
          <w:rFonts w:eastAsia="Times New Roman" w:cs="Times New Roman"/>
          <w:szCs w:val="24"/>
          <w:lang w:eastAsia="ar-SA"/>
        </w:rPr>
        <w:t xml:space="preserve">на ____ </w:t>
      </w:r>
      <w:proofErr w:type="gramStart"/>
      <w:r w:rsidRPr="00244A6A">
        <w:rPr>
          <w:rFonts w:eastAsia="Times New Roman" w:cs="Times New Roman"/>
          <w:szCs w:val="24"/>
          <w:lang w:eastAsia="ar-SA"/>
        </w:rPr>
        <w:t>л</w:t>
      </w:r>
      <w:proofErr w:type="gramEnd"/>
      <w:r w:rsidR="009F50B0">
        <w:rPr>
          <w:rFonts w:eastAsia="Times New Roman" w:cs="Times New Roman"/>
          <w:szCs w:val="24"/>
          <w:lang w:eastAsia="ar-SA"/>
        </w:rPr>
        <w:t>.</w:t>
      </w:r>
      <w:r w:rsidRPr="00244A6A">
        <w:rPr>
          <w:rFonts w:eastAsia="Times New Roman" w:cs="Times New Roman"/>
          <w:szCs w:val="24"/>
          <w:lang w:eastAsia="ar-SA"/>
        </w:rPr>
        <w:t>;</w:t>
      </w:r>
      <w:bookmarkStart w:id="113" w:name="_Ref214869451"/>
      <w:bookmarkEnd w:id="112"/>
    </w:p>
    <w:p w:rsidR="009F50B0" w:rsidRDefault="00244A6A"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9F50B0">
        <w:rPr>
          <w:rFonts w:eastAsia="Times New Roman" w:cs="Times New Roman"/>
          <w:szCs w:val="24"/>
          <w:lang w:eastAsia="ar-SA"/>
        </w:rPr>
        <w:t xml:space="preserve">Анкета </w:t>
      </w:r>
      <w:r w:rsidR="009F50B0">
        <w:rPr>
          <w:rFonts w:eastAsia="Times New Roman" w:cs="Times New Roman"/>
          <w:szCs w:val="24"/>
          <w:lang w:eastAsia="ar-SA"/>
        </w:rPr>
        <w:t>У</w:t>
      </w:r>
      <w:r w:rsidRPr="009F50B0">
        <w:rPr>
          <w:rFonts w:eastAsia="Times New Roman" w:cs="Times New Roman"/>
          <w:szCs w:val="24"/>
          <w:lang w:eastAsia="ar-SA"/>
        </w:rPr>
        <w:t>частника</w:t>
      </w:r>
      <w:r w:rsidR="009F50B0">
        <w:rPr>
          <w:rFonts w:eastAsia="Times New Roman" w:cs="Times New Roman"/>
          <w:szCs w:val="24"/>
          <w:lang w:eastAsia="ar-SA"/>
        </w:rPr>
        <w:t xml:space="preserve"> закупки</w:t>
      </w:r>
      <w:r w:rsidRPr="009F50B0">
        <w:rPr>
          <w:rFonts w:eastAsia="Times New Roman" w:cs="Times New Roman"/>
          <w:szCs w:val="24"/>
          <w:lang w:eastAsia="ar-SA"/>
        </w:rPr>
        <w:t xml:space="preserve"> (форма 3) </w:t>
      </w:r>
      <w:r w:rsidR="009F50B0">
        <w:rPr>
          <w:rFonts w:eastAsia="Times New Roman" w:cs="Times New Roman"/>
          <w:szCs w:val="24"/>
          <w:lang w:eastAsia="ar-SA"/>
        </w:rPr>
        <w:t xml:space="preserve">– </w:t>
      </w:r>
      <w:r w:rsidRPr="009F50B0">
        <w:rPr>
          <w:rFonts w:eastAsia="Times New Roman" w:cs="Times New Roman"/>
          <w:szCs w:val="24"/>
          <w:lang w:eastAsia="ar-SA"/>
        </w:rPr>
        <w:t xml:space="preserve">на ____ </w:t>
      </w:r>
      <w:proofErr w:type="gramStart"/>
      <w:r w:rsidRPr="009F50B0">
        <w:rPr>
          <w:rFonts w:eastAsia="Times New Roman" w:cs="Times New Roman"/>
          <w:szCs w:val="24"/>
          <w:lang w:eastAsia="ar-SA"/>
        </w:rPr>
        <w:t>л</w:t>
      </w:r>
      <w:proofErr w:type="gramEnd"/>
      <w:r w:rsidR="009F50B0">
        <w:rPr>
          <w:rFonts w:eastAsia="Times New Roman" w:cs="Times New Roman"/>
          <w:szCs w:val="24"/>
          <w:lang w:eastAsia="ar-SA"/>
        </w:rPr>
        <w:t>.</w:t>
      </w:r>
      <w:r w:rsidRPr="009F50B0">
        <w:rPr>
          <w:rFonts w:eastAsia="Times New Roman" w:cs="Times New Roman"/>
          <w:szCs w:val="24"/>
          <w:lang w:eastAsia="ar-SA"/>
        </w:rPr>
        <w:t>;</w:t>
      </w:r>
    </w:p>
    <w:p w:rsidR="009F50B0" w:rsidRDefault="009F50B0"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9F50B0">
        <w:rPr>
          <w:rFonts w:eastAsia="Times New Roman" w:cs="Times New Roman"/>
          <w:szCs w:val="24"/>
          <w:lang w:eastAsia="ar-SA"/>
        </w:rPr>
        <w:t xml:space="preserve">Декларация (форма 4) – на ____ </w:t>
      </w:r>
      <w:proofErr w:type="gramStart"/>
      <w:r w:rsidRPr="009F50B0">
        <w:rPr>
          <w:rFonts w:eastAsia="Times New Roman" w:cs="Times New Roman"/>
          <w:szCs w:val="24"/>
          <w:lang w:eastAsia="ar-SA"/>
        </w:rPr>
        <w:t>л</w:t>
      </w:r>
      <w:proofErr w:type="gramEnd"/>
      <w:r w:rsidRPr="009F50B0">
        <w:rPr>
          <w:rFonts w:eastAsia="Times New Roman" w:cs="Times New Roman"/>
          <w:szCs w:val="24"/>
          <w:lang w:eastAsia="ar-SA"/>
        </w:rPr>
        <w:t>.;</w:t>
      </w:r>
    </w:p>
    <w:p w:rsidR="00244A6A" w:rsidRPr="009F50B0" w:rsidRDefault="009F50B0"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1C731F">
        <w:rPr>
          <w:rFonts w:eastAsia="Times New Roman" w:cs="Times New Roman"/>
          <w:szCs w:val="24"/>
          <w:lang w:eastAsia="ar-SA"/>
        </w:rPr>
        <w:lastRenderedPageBreak/>
        <w:t xml:space="preserve">Справка </w:t>
      </w:r>
      <w:r w:rsidR="001C731F" w:rsidRPr="001C731F">
        <w:rPr>
          <w:bCs/>
          <w:szCs w:val="24"/>
          <w:lang w:eastAsia="ar-SA"/>
        </w:rPr>
        <w:t>о перечне</w:t>
      </w:r>
      <w:r w:rsidR="003B1FF0">
        <w:rPr>
          <w:bCs/>
          <w:szCs w:val="24"/>
          <w:lang w:eastAsia="ar-SA"/>
        </w:rPr>
        <w:t xml:space="preserve"> и объемах выполнения договоров по аналогичным работам</w:t>
      </w:r>
      <w:r w:rsidR="001C731F" w:rsidRPr="001C731F">
        <w:rPr>
          <w:bCs/>
          <w:szCs w:val="24"/>
          <w:lang w:eastAsia="ar-SA"/>
        </w:rPr>
        <w:t xml:space="preserve"> </w:t>
      </w:r>
      <w:r w:rsidR="00F76BD7" w:rsidRPr="00F76BD7">
        <w:rPr>
          <w:rFonts w:eastAsia="Times New Roman" w:cs="Times New Roman"/>
          <w:szCs w:val="24"/>
          <w:lang w:eastAsia="ar-SA"/>
        </w:rPr>
        <w:t>за 2013-2015 годы</w:t>
      </w:r>
      <w:r w:rsidR="00F76BD7" w:rsidRPr="009F50B0">
        <w:rPr>
          <w:rFonts w:eastAsia="Times New Roman" w:cs="Times New Roman"/>
          <w:szCs w:val="24"/>
          <w:lang w:eastAsia="ar-SA"/>
        </w:rPr>
        <w:t xml:space="preserve"> </w:t>
      </w:r>
      <w:r w:rsidRPr="009F50B0">
        <w:rPr>
          <w:rFonts w:eastAsia="Times New Roman" w:cs="Times New Roman"/>
          <w:szCs w:val="24"/>
          <w:lang w:eastAsia="ar-SA"/>
        </w:rPr>
        <w:t xml:space="preserve">(форма </w:t>
      </w:r>
      <w:r w:rsidR="00326D7B">
        <w:rPr>
          <w:rFonts w:eastAsia="Times New Roman" w:cs="Times New Roman"/>
          <w:szCs w:val="24"/>
          <w:lang w:eastAsia="ar-SA"/>
        </w:rPr>
        <w:t>5</w:t>
      </w:r>
      <w:r w:rsidRPr="009F50B0">
        <w:rPr>
          <w:rFonts w:eastAsia="Times New Roman" w:cs="Times New Roman"/>
          <w:szCs w:val="24"/>
          <w:lang w:eastAsia="ar-SA"/>
        </w:rPr>
        <w:t>)</w:t>
      </w:r>
      <w:r w:rsidR="00244A6A" w:rsidRPr="009F50B0">
        <w:rPr>
          <w:rFonts w:eastAsia="Times New Roman" w:cs="Times New Roman"/>
          <w:szCs w:val="24"/>
          <w:lang w:eastAsia="ar-SA"/>
        </w:rPr>
        <w:t xml:space="preserve"> </w:t>
      </w:r>
      <w:r w:rsidRPr="009F50B0">
        <w:rPr>
          <w:rFonts w:eastAsia="Times New Roman" w:cs="Times New Roman"/>
          <w:szCs w:val="24"/>
          <w:lang w:eastAsia="ar-SA"/>
        </w:rPr>
        <w:t xml:space="preserve">– на ____ </w:t>
      </w:r>
      <w:proofErr w:type="gramStart"/>
      <w:r w:rsidRPr="009F50B0">
        <w:rPr>
          <w:rFonts w:eastAsia="Times New Roman" w:cs="Times New Roman"/>
          <w:szCs w:val="24"/>
          <w:lang w:eastAsia="ar-SA"/>
        </w:rPr>
        <w:t>л</w:t>
      </w:r>
      <w:proofErr w:type="gramEnd"/>
      <w:r w:rsidRPr="009F50B0">
        <w:rPr>
          <w:rFonts w:eastAsia="Times New Roman" w:cs="Times New Roman"/>
          <w:szCs w:val="24"/>
          <w:lang w:eastAsia="ar-SA"/>
        </w:rPr>
        <w:t>.</w:t>
      </w:r>
      <w:r w:rsidR="00244A6A" w:rsidRPr="009F50B0">
        <w:rPr>
          <w:rFonts w:eastAsia="Times New Roman" w:cs="Times New Roman"/>
          <w:szCs w:val="24"/>
          <w:lang w:eastAsia="ar-SA"/>
        </w:rPr>
        <w:t>;</w:t>
      </w:r>
      <w:bookmarkEnd w:id="113"/>
    </w:p>
    <w:p w:rsidR="00D41BF9" w:rsidRPr="003C0D80" w:rsidRDefault="00D41BF9" w:rsidP="005D4576">
      <w:pPr>
        <w:pStyle w:val="afffa"/>
        <w:numPr>
          <w:ilvl w:val="0"/>
          <w:numId w:val="15"/>
        </w:numPr>
        <w:tabs>
          <w:tab w:val="clear" w:pos="927"/>
          <w:tab w:val="num" w:pos="426"/>
        </w:tabs>
        <w:spacing w:after="0" w:line="240" w:lineRule="auto"/>
        <w:ind w:left="0" w:firstLine="0"/>
        <w:rPr>
          <w:rFonts w:ascii="Times New Roman" w:eastAsia="Times New Roman" w:hAnsi="Times New Roman"/>
          <w:szCs w:val="24"/>
        </w:rPr>
      </w:pPr>
      <w:bookmarkStart w:id="114" w:name="_Ref55336334"/>
      <w:bookmarkStart w:id="115" w:name="_Ref55335818"/>
      <w:r w:rsidRPr="003C0D80">
        <w:rPr>
          <w:rFonts w:ascii="Times New Roman" w:eastAsia="Times New Roman" w:hAnsi="Times New Roman"/>
          <w:szCs w:val="24"/>
        </w:rPr>
        <w:t xml:space="preserve">Справка о кадровых ресурсах (форма </w:t>
      </w:r>
      <w:r w:rsidR="001C731F" w:rsidRPr="003C0D80">
        <w:rPr>
          <w:rFonts w:ascii="Times New Roman" w:eastAsia="Times New Roman" w:hAnsi="Times New Roman"/>
          <w:szCs w:val="24"/>
        </w:rPr>
        <w:t>6</w:t>
      </w:r>
      <w:r w:rsidRPr="003C0D80">
        <w:rPr>
          <w:rFonts w:ascii="Times New Roman" w:eastAsia="Times New Roman" w:hAnsi="Times New Roman"/>
          <w:szCs w:val="24"/>
        </w:rPr>
        <w:t xml:space="preserve">) — на ____ </w:t>
      </w:r>
      <w:proofErr w:type="gramStart"/>
      <w:r w:rsidRPr="003C0D80">
        <w:rPr>
          <w:rFonts w:ascii="Times New Roman" w:eastAsia="Times New Roman" w:hAnsi="Times New Roman"/>
          <w:szCs w:val="24"/>
        </w:rPr>
        <w:t>л</w:t>
      </w:r>
      <w:proofErr w:type="gramEnd"/>
      <w:r w:rsidRPr="003C0D80">
        <w:rPr>
          <w:rFonts w:ascii="Times New Roman" w:eastAsia="Times New Roman" w:hAnsi="Times New Roman"/>
          <w:szCs w:val="24"/>
        </w:rPr>
        <w:t>;</w:t>
      </w:r>
    </w:p>
    <w:p w:rsidR="00244A6A" w:rsidRDefault="00244A6A"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szCs w:val="24"/>
          <w:lang w:eastAsia="ar-SA"/>
        </w:rPr>
        <w:t xml:space="preserve">Прочие документы (перечислить) — на ____ </w:t>
      </w:r>
      <w:proofErr w:type="gramStart"/>
      <w:r w:rsidRPr="00244A6A">
        <w:rPr>
          <w:rFonts w:eastAsia="Times New Roman" w:cs="Times New Roman"/>
          <w:szCs w:val="24"/>
          <w:lang w:eastAsia="ar-SA"/>
        </w:rPr>
        <w:t>л</w:t>
      </w:r>
      <w:proofErr w:type="gramEnd"/>
      <w:r w:rsidRPr="00244A6A">
        <w:rPr>
          <w:rFonts w:eastAsia="Times New Roman" w:cs="Times New Roman"/>
          <w:szCs w:val="24"/>
          <w:lang w:eastAsia="ar-SA"/>
        </w:rPr>
        <w:t>.</w:t>
      </w:r>
    </w:p>
    <w:p w:rsidR="00D051F5" w:rsidRPr="00244A6A" w:rsidRDefault="00D051F5" w:rsidP="00D051F5">
      <w:pPr>
        <w:tabs>
          <w:tab w:val="left" w:pos="993"/>
        </w:tabs>
        <w:suppressAutoHyphens/>
        <w:spacing w:after="0" w:line="240" w:lineRule="auto"/>
        <w:jc w:val="both"/>
        <w:rPr>
          <w:rFonts w:eastAsia="Times New Roman" w:cs="Times New Roman"/>
          <w:szCs w:val="24"/>
          <w:lang w:eastAsia="ar-SA"/>
        </w:rPr>
      </w:pPr>
    </w:p>
    <w:p w:rsidR="00D051F5" w:rsidRPr="00D051F5" w:rsidRDefault="00D051F5" w:rsidP="00D051F5">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___________________________________</w:t>
      </w:r>
    </w:p>
    <w:p w:rsidR="00D051F5" w:rsidRPr="00D051F5" w:rsidRDefault="00D051F5" w:rsidP="00D051F5">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D051F5" w:rsidRDefault="00D051F5" w:rsidP="00D051F5">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eastAsia="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D051F5" w:rsidRPr="003A2F0D" w:rsidRDefault="00D051F5" w:rsidP="00D051F5">
      <w:pPr>
        <w:suppressAutoHyphens/>
        <w:spacing w:after="0"/>
        <w:jc w:val="both"/>
        <w:rPr>
          <w:rFonts w:eastAsia="Times New Roman" w:cs="Times New Roman"/>
          <w:sz w:val="20"/>
          <w:szCs w:val="20"/>
          <w:lang w:eastAsia="ar-SA"/>
        </w:rPr>
      </w:pPr>
      <w:bookmarkStart w:id="116" w:name="_Ref55336359"/>
      <w:bookmarkStart w:id="117" w:name="_Ref55335823"/>
      <w:bookmarkEnd w:id="114"/>
      <w:bookmarkEnd w:id="115"/>
      <w:r w:rsidRPr="003A2F0D">
        <w:rPr>
          <w:rFonts w:eastAsia="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eastAsia="Times New Roman" w:cs="Times New Roman"/>
          <w:b/>
          <w:sz w:val="20"/>
          <w:szCs w:val="20"/>
          <w:lang w:eastAsia="ar-SA"/>
        </w:rPr>
      </w:pPr>
      <w:r w:rsidRPr="003A2F0D">
        <w:rPr>
          <w:rFonts w:eastAsia="Times New Roman" w:cs="Times New Roman"/>
          <w:sz w:val="20"/>
          <w:szCs w:val="20"/>
          <w:lang w:eastAsia="ar-SA"/>
        </w:rPr>
        <w:t xml:space="preserve">3.Участник закупки должен указать стоимость </w:t>
      </w:r>
      <w:r>
        <w:rPr>
          <w:rFonts w:eastAsia="Times New Roman" w:cs="Times New Roman"/>
          <w:sz w:val="20"/>
          <w:szCs w:val="20"/>
          <w:lang w:eastAsia="ar-SA"/>
        </w:rPr>
        <w:t>работ</w:t>
      </w:r>
      <w:r w:rsidRPr="003A2F0D">
        <w:rPr>
          <w:rFonts w:eastAsia="Times New Roman" w:cs="Times New Roman"/>
          <w:sz w:val="20"/>
          <w:szCs w:val="20"/>
          <w:lang w:eastAsia="ar-SA"/>
        </w:rPr>
        <w:t xml:space="preserve"> цифрами и словами, в рублях, раздельно без НДС, величину НДС и вместе с НДС. Цен</w:t>
      </w:r>
      <w:r>
        <w:rPr>
          <w:rFonts w:eastAsia="Times New Roman" w:cs="Times New Roman"/>
          <w:sz w:val="20"/>
          <w:szCs w:val="20"/>
          <w:lang w:eastAsia="ar-SA"/>
        </w:rPr>
        <w:t xml:space="preserve">у следует указывать в формате </w:t>
      </w:r>
      <w:r w:rsidRPr="003A2F0D">
        <w:rPr>
          <w:rFonts w:eastAsia="Times New Roman" w:cs="Times New Roman"/>
          <w:sz w:val="20"/>
          <w:szCs w:val="20"/>
          <w:lang w:eastAsia="ar-SA"/>
        </w:rPr>
        <w:t>Х ХХХ ХХХ</w:t>
      </w:r>
      <w:proofErr w:type="gramStart"/>
      <w:r w:rsidRPr="003A2F0D">
        <w:rPr>
          <w:rFonts w:eastAsia="Times New Roman" w:cs="Times New Roman"/>
          <w:sz w:val="20"/>
          <w:szCs w:val="20"/>
          <w:lang w:eastAsia="ar-SA"/>
        </w:rPr>
        <w:t>,Х</w:t>
      </w:r>
      <w:proofErr w:type="gramEnd"/>
      <w:r w:rsidRPr="003A2F0D">
        <w:rPr>
          <w:rFonts w:eastAsia="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B07FF9">
        <w:rPr>
          <w:rFonts w:eastAsia="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eastAsia="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eastAsia="Times New Roman" w:cs="Times New Roman"/>
          <w:sz w:val="20"/>
          <w:szCs w:val="20"/>
          <w:lang w:eastAsia="ar-SA"/>
        </w:rPr>
      </w:pPr>
      <w:r w:rsidRPr="00FE557E">
        <w:rPr>
          <w:rFonts w:eastAsia="Times New Roman" w:cs="Times New Roman"/>
          <w:sz w:val="20"/>
          <w:szCs w:val="20"/>
          <w:lang w:eastAsia="ar-SA"/>
        </w:rPr>
        <w:t>6. Письмо должно быть подписано и скреплено печатью</w:t>
      </w:r>
      <w:r>
        <w:rPr>
          <w:rFonts w:eastAsia="Times New Roman" w:cs="Times New Roman"/>
          <w:sz w:val="20"/>
          <w:szCs w:val="20"/>
          <w:lang w:eastAsia="ar-SA"/>
        </w:rPr>
        <w:t xml:space="preserve"> (при наличии)</w:t>
      </w:r>
      <w:r w:rsidR="00244A6A" w:rsidRPr="00244A6A">
        <w:rPr>
          <w:rFonts w:eastAsia="Times New Roman" w:cs="Times New Roman"/>
          <w:sz w:val="20"/>
          <w:szCs w:val="20"/>
          <w:lang w:eastAsia="ar-SA"/>
        </w:rPr>
        <w:t>.</w:t>
      </w:r>
    </w:p>
    <w:p w:rsidR="00BD4DE5" w:rsidRDefault="00BD4DE5" w:rsidP="00244A6A">
      <w:pPr>
        <w:suppressAutoHyphens/>
        <w:spacing w:after="0"/>
        <w:jc w:val="both"/>
        <w:rPr>
          <w:rFonts w:eastAsia="Times New Roman" w:cs="Times New Roman"/>
          <w:sz w:val="20"/>
          <w:szCs w:val="20"/>
          <w:lang w:eastAsia="ar-SA"/>
        </w:rPr>
      </w:pPr>
    </w:p>
    <w:p w:rsidR="00BD4DE5" w:rsidRDefault="00BD4DE5"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18" w:name="_Коммерческое_предложение_(форма"/>
      <w:bookmarkStart w:id="119" w:name="_Toc370824159"/>
      <w:bookmarkStart w:id="120" w:name="_Toc447784676"/>
      <w:bookmarkStart w:id="121" w:name="_Toc366762388"/>
      <w:bookmarkStart w:id="122" w:name="_Toc368061897"/>
      <w:bookmarkStart w:id="123" w:name="_Toc368062061"/>
      <w:bookmarkEnd w:id="118"/>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4C738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24" w:name="_Ref214868178"/>
      <w:bookmarkEnd w:id="119"/>
      <w:bookmarkEnd w:id="120"/>
    </w:p>
    <w:p w:rsidR="00FF4D5A" w:rsidRDefault="00FF4D5A" w:rsidP="00FF4D5A">
      <w:pPr>
        <w:tabs>
          <w:tab w:val="left" w:pos="425"/>
          <w:tab w:val="left" w:pos="567"/>
          <w:tab w:val="left" w:pos="709"/>
        </w:tabs>
        <w:suppressAutoHyphens/>
        <w:spacing w:after="0" w:line="240" w:lineRule="auto"/>
        <w:jc w:val="center"/>
        <w:rPr>
          <w:rFonts w:eastAsia="Times New Roman" w:cs="Times New Roman"/>
          <w:bCs/>
          <w:szCs w:val="24"/>
          <w:lang w:eastAsia="ar-SA"/>
        </w:rPr>
      </w:pPr>
      <w:bookmarkStart w:id="125" w:name="_Toc370824160"/>
      <w:r w:rsidRPr="00FF4D5A">
        <w:rPr>
          <w:rFonts w:eastAsia="Times New Roman" w:cs="Times New Roman"/>
          <w:bCs/>
          <w:szCs w:val="24"/>
          <w:lang w:eastAsia="ar-SA"/>
        </w:rPr>
        <w:t>Форма коммерческого предложения</w:t>
      </w:r>
      <w:bookmarkEnd w:id="121"/>
      <w:bookmarkEnd w:id="122"/>
      <w:bookmarkEnd w:id="123"/>
      <w:bookmarkEnd w:id="124"/>
      <w:bookmarkEnd w:id="125"/>
    </w:p>
    <w:p w:rsidR="00FF4D5A" w:rsidRPr="00FF4D5A" w:rsidRDefault="00FF4D5A" w:rsidP="00FF4D5A">
      <w:pPr>
        <w:pBdr>
          <w:top w:val="single" w:sz="4" w:space="1" w:color="000000"/>
        </w:pBdr>
        <w:shd w:val="clear" w:color="auto" w:fill="E0E0E0"/>
        <w:suppressAutoHyphens/>
        <w:spacing w:after="0" w:line="360" w:lineRule="auto"/>
        <w:ind w:right="21"/>
        <w:jc w:val="center"/>
        <w:rPr>
          <w:rFonts w:eastAsia="Times New Roman" w:cs="Times New Roman"/>
          <w:b/>
          <w:spacing w:val="36"/>
          <w:szCs w:val="24"/>
          <w:lang w:eastAsia="ar-SA"/>
        </w:rPr>
      </w:pPr>
      <w:r w:rsidRPr="00FF4D5A">
        <w:rPr>
          <w:rFonts w:eastAsia="Times New Roman" w:cs="Times New Roman"/>
          <w:b/>
          <w:spacing w:val="36"/>
          <w:szCs w:val="24"/>
          <w:lang w:eastAsia="ar-SA"/>
        </w:rPr>
        <w:t>начало формы</w:t>
      </w:r>
    </w:p>
    <w:p w:rsidR="00FF4D5A" w:rsidRPr="00FF4D5A" w:rsidRDefault="00FF4D5A" w:rsidP="00FF4D5A">
      <w:pPr>
        <w:suppressAutoHyphens/>
        <w:spacing w:after="0" w:line="240" w:lineRule="auto"/>
        <w:rPr>
          <w:rFonts w:eastAsia="Times New Roman" w:cs="Times New Roman"/>
          <w:szCs w:val="24"/>
          <w:lang w:eastAsia="ar-SA"/>
        </w:rPr>
      </w:pPr>
    </w:p>
    <w:p w:rsidR="004F47F8" w:rsidRPr="004F47F8" w:rsidRDefault="004F47F8" w:rsidP="004F47F8">
      <w:pPr>
        <w:suppressAutoHyphens/>
        <w:spacing w:after="0" w:line="240" w:lineRule="auto"/>
        <w:jc w:val="right"/>
        <w:rPr>
          <w:rFonts w:eastAsia="Times New Roman" w:cs="Times New Roman"/>
          <w:szCs w:val="24"/>
          <w:lang w:eastAsia="ar-SA"/>
        </w:rPr>
      </w:pPr>
      <w:r w:rsidRPr="004F47F8">
        <w:rPr>
          <w:rFonts w:eastAsia="Times New Roman" w:cs="Times New Roman"/>
          <w:szCs w:val="24"/>
          <w:lang w:eastAsia="ar-SA"/>
        </w:rPr>
        <w:t xml:space="preserve">Приложение </w:t>
      </w:r>
      <w:r w:rsidRPr="004F47F8">
        <w:rPr>
          <w:rFonts w:eastAsia="Times New Roman" w:cs="Times New Roman"/>
          <w:szCs w:val="24"/>
          <w:lang w:eastAsia="ar-SA"/>
        </w:rPr>
        <w:fldChar w:fldCharType="begin"/>
      </w:r>
      <w:r w:rsidRPr="004F47F8">
        <w:rPr>
          <w:rFonts w:eastAsia="Times New Roman" w:cs="Times New Roman"/>
          <w:szCs w:val="24"/>
          <w:lang w:eastAsia="ar-SA"/>
        </w:rPr>
        <w:instrText xml:space="preserve"> SEQ "Приложение" \*Arabic </w:instrText>
      </w:r>
      <w:r w:rsidRPr="004F47F8">
        <w:rPr>
          <w:rFonts w:eastAsia="Times New Roman" w:cs="Times New Roman"/>
          <w:szCs w:val="24"/>
          <w:lang w:eastAsia="ar-SA"/>
        </w:rPr>
        <w:fldChar w:fldCharType="separate"/>
      </w:r>
      <w:r w:rsidR="004C738C">
        <w:rPr>
          <w:rFonts w:eastAsia="Times New Roman" w:cs="Times New Roman"/>
          <w:noProof/>
          <w:szCs w:val="24"/>
          <w:lang w:eastAsia="ar-SA"/>
        </w:rPr>
        <w:t>1</w:t>
      </w:r>
      <w:r w:rsidRPr="004F47F8">
        <w:rPr>
          <w:rFonts w:eastAsia="Times New Roman" w:cs="Times New Roman"/>
          <w:szCs w:val="24"/>
          <w:lang w:eastAsia="ar-SA"/>
        </w:rPr>
        <w:fldChar w:fldCharType="end"/>
      </w:r>
      <w:r w:rsidRPr="004F47F8">
        <w:rPr>
          <w:rFonts w:eastAsia="Times New Roman" w:cs="Times New Roman"/>
          <w:szCs w:val="24"/>
          <w:lang w:eastAsia="ar-SA"/>
        </w:rPr>
        <w:t xml:space="preserve"> к письму о подаче оферты</w:t>
      </w:r>
      <w:r w:rsidRPr="004F47F8">
        <w:rPr>
          <w:rFonts w:eastAsia="Times New Roman" w:cs="Times New Roman"/>
          <w:szCs w:val="24"/>
          <w:lang w:eastAsia="ar-SA"/>
        </w:rPr>
        <w:br/>
        <w:t>от «____»_____________ </w:t>
      </w:r>
      <w:proofErr w:type="gramStart"/>
      <w:r w:rsidRPr="004F47F8">
        <w:rPr>
          <w:rFonts w:eastAsia="Times New Roman" w:cs="Times New Roman"/>
          <w:szCs w:val="24"/>
          <w:lang w:eastAsia="ar-SA"/>
        </w:rPr>
        <w:t>г</w:t>
      </w:r>
      <w:proofErr w:type="gramEnd"/>
      <w:r w:rsidRPr="004F47F8">
        <w:rPr>
          <w:rFonts w:eastAsia="Times New Roman" w:cs="Times New Roman"/>
          <w:szCs w:val="24"/>
          <w:lang w:eastAsia="ar-SA"/>
        </w:rPr>
        <w:t>. №__________</w:t>
      </w: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jc w:val="center"/>
        <w:rPr>
          <w:rFonts w:eastAsia="Times New Roman" w:cs="Times New Roman"/>
          <w:szCs w:val="24"/>
          <w:lang w:eastAsia="ar-SA"/>
        </w:rPr>
      </w:pPr>
      <w:r w:rsidRPr="004F47F8">
        <w:rPr>
          <w:rFonts w:eastAsia="Times New Roman" w:cs="Times New Roman"/>
          <w:b/>
          <w:szCs w:val="24"/>
          <w:lang w:eastAsia="ar-SA"/>
        </w:rPr>
        <w:t>Коммерческое предложение</w:t>
      </w:r>
    </w:p>
    <w:p w:rsidR="004F47F8" w:rsidRPr="004F47F8" w:rsidRDefault="004F47F8" w:rsidP="004F47F8">
      <w:pPr>
        <w:suppressAutoHyphens/>
        <w:spacing w:after="0" w:line="360" w:lineRule="auto"/>
        <w:jc w:val="both"/>
        <w:rPr>
          <w:rFonts w:eastAsia="Times New Roman" w:cs="Times New Roman"/>
          <w:szCs w:val="24"/>
          <w:lang w:eastAsia="ar-SA"/>
        </w:rPr>
      </w:pPr>
      <w:r w:rsidRPr="004F47F8">
        <w:rPr>
          <w:rFonts w:eastAsia="Times New Roman" w:cs="Times New Roman"/>
          <w:szCs w:val="24"/>
          <w:lang w:eastAsia="ar-SA"/>
        </w:rPr>
        <w:t xml:space="preserve">Наименование и адрес Участника </w:t>
      </w:r>
      <w:r w:rsidR="00B62F02">
        <w:rPr>
          <w:rFonts w:eastAsia="Times New Roman" w:cs="Times New Roman"/>
          <w:szCs w:val="24"/>
          <w:lang w:eastAsia="ar-SA"/>
        </w:rPr>
        <w:t>закупки</w:t>
      </w:r>
      <w:r w:rsidRPr="004F47F8">
        <w:rPr>
          <w:rFonts w:eastAsia="Times New Roman" w:cs="Times New Roman"/>
          <w:szCs w:val="24"/>
          <w:lang w:eastAsia="ar-SA"/>
        </w:rPr>
        <w:t>: ______________________________________</w:t>
      </w:r>
    </w:p>
    <w:p w:rsidR="004F47F8" w:rsidRPr="004F47F8" w:rsidRDefault="004F47F8" w:rsidP="004F47F8">
      <w:pPr>
        <w:suppressAutoHyphens/>
        <w:spacing w:after="0" w:line="360" w:lineRule="auto"/>
        <w:jc w:val="center"/>
        <w:rPr>
          <w:rFonts w:eastAsia="Calibri" w:cs="Times New Roman"/>
          <w:b/>
          <w:szCs w:val="24"/>
          <w:lang w:eastAsia="ru-RU"/>
        </w:rPr>
      </w:pPr>
    </w:p>
    <w:p w:rsidR="004F47F8" w:rsidRPr="004F47F8" w:rsidRDefault="004F47F8" w:rsidP="004F47F8">
      <w:pPr>
        <w:suppressAutoHyphens/>
        <w:spacing w:after="0" w:line="360" w:lineRule="auto"/>
        <w:jc w:val="center"/>
        <w:rPr>
          <w:rFonts w:eastAsia="Times New Roman" w:cs="Times New Roman"/>
          <w:szCs w:val="24"/>
          <w:lang w:eastAsia="ar-SA"/>
        </w:rPr>
      </w:pPr>
      <w:r w:rsidRPr="004F47F8">
        <w:rPr>
          <w:rFonts w:eastAsia="Calibri" w:cs="Times New Roman"/>
          <w:b/>
          <w:szCs w:val="24"/>
          <w:lang w:eastAsia="ru-RU"/>
        </w:rPr>
        <w:t>СМЕТА</w:t>
      </w:r>
    </w:p>
    <w:p w:rsidR="004F47F8" w:rsidRPr="004F47F8" w:rsidRDefault="004F47F8" w:rsidP="004F47F8">
      <w:pPr>
        <w:suppressAutoHyphens/>
        <w:spacing w:after="0" w:line="360" w:lineRule="auto"/>
        <w:jc w:val="center"/>
        <w:rPr>
          <w:rFonts w:eastAsia="Times New Roman" w:cs="Times New Roman"/>
          <w:b/>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B62F02" w:rsidRPr="00D051F5" w:rsidRDefault="00B62F02" w:rsidP="00B62F02">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___________________________________</w:t>
      </w:r>
    </w:p>
    <w:p w:rsidR="00B62F02" w:rsidRPr="00D051F5" w:rsidRDefault="00B62F02" w:rsidP="00B62F02">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B62F02" w:rsidRDefault="00B62F02" w:rsidP="00B62F02">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eastAsia="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eastAsia="Times New Roman" w:cs="Times New Roman"/>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4F47F8">
        <w:rPr>
          <w:rFonts w:eastAsia="Times New Roman" w:cs="Times New Roman"/>
          <w:b/>
          <w:spacing w:val="36"/>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eastAsia="Calibri" w:cs="Times New Roman"/>
          <w:sz w:val="20"/>
          <w:szCs w:val="20"/>
          <w:lang w:eastAsia="ar-SA"/>
        </w:rPr>
      </w:pPr>
      <w:r w:rsidRPr="004F47F8">
        <w:rPr>
          <w:rFonts w:eastAsia="Times New Roman" w:cs="Times New Roman"/>
          <w:szCs w:val="24"/>
          <w:lang w:eastAsia="ar-SA"/>
        </w:rPr>
        <w:t>Инструкции по заполнению</w:t>
      </w:r>
    </w:p>
    <w:p w:rsidR="00B62F02" w:rsidRPr="003A2F0D" w:rsidRDefault="00B62F02" w:rsidP="005D4576">
      <w:pPr>
        <w:numPr>
          <w:ilvl w:val="0"/>
          <w:numId w:val="14"/>
        </w:numPr>
        <w:tabs>
          <w:tab w:val="clear" w:pos="1134"/>
          <w:tab w:val="num" w:pos="0"/>
          <w:tab w:val="left" w:pos="142"/>
          <w:tab w:val="left" w:pos="284"/>
          <w:tab w:val="left" w:pos="1276"/>
          <w:tab w:val="left" w:pos="1494"/>
        </w:tabs>
        <w:spacing w:after="0"/>
        <w:ind w:left="0" w:firstLine="0"/>
        <w:jc w:val="both"/>
        <w:rPr>
          <w:rFonts w:eastAsia="Calibri" w:cs="Times New Roman"/>
          <w:sz w:val="20"/>
          <w:szCs w:val="20"/>
        </w:rPr>
      </w:pPr>
      <w:r w:rsidRPr="003A2F0D">
        <w:rPr>
          <w:rFonts w:eastAsia="Calibri"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5D4576">
      <w:pPr>
        <w:numPr>
          <w:ilvl w:val="0"/>
          <w:numId w:val="14"/>
        </w:numPr>
        <w:tabs>
          <w:tab w:val="clear" w:pos="1134"/>
          <w:tab w:val="num" w:pos="0"/>
          <w:tab w:val="left" w:pos="284"/>
          <w:tab w:val="left" w:pos="1494"/>
        </w:tabs>
        <w:spacing w:after="0"/>
        <w:ind w:left="0" w:firstLine="0"/>
        <w:jc w:val="both"/>
        <w:rPr>
          <w:rFonts w:eastAsia="Calibri" w:cs="Times New Roman"/>
          <w:sz w:val="20"/>
          <w:szCs w:val="20"/>
        </w:rPr>
      </w:pPr>
      <w:r w:rsidRPr="003A2F0D">
        <w:rPr>
          <w:rFonts w:eastAsia="Calibri"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F5A63" w:rsidRDefault="00BF5A63" w:rsidP="00244A6A">
      <w:pPr>
        <w:tabs>
          <w:tab w:val="left" w:pos="567"/>
          <w:tab w:val="left" w:pos="1494"/>
        </w:tabs>
        <w:suppressAutoHyphens/>
        <w:spacing w:after="0"/>
        <w:ind w:left="720"/>
        <w:jc w:val="both"/>
        <w:rPr>
          <w:rFonts w:eastAsia="Calibri" w:cs="Times New Roman"/>
          <w:sz w:val="20"/>
          <w:szCs w:val="20"/>
          <w:lang w:eastAsia="ar-SA"/>
        </w:rPr>
      </w:pPr>
    </w:p>
    <w:p w:rsidR="00BF5A63" w:rsidRDefault="00BF5A63"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F76BD7">
      <w:pPr>
        <w:tabs>
          <w:tab w:val="left" w:pos="567"/>
          <w:tab w:val="left" w:pos="1494"/>
        </w:tabs>
        <w:suppressAutoHyphens/>
        <w:spacing w:after="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26" w:name="_Техническое_предложение_(форма"/>
      <w:bookmarkStart w:id="127" w:name="_Ref55336345"/>
      <w:bookmarkStart w:id="128" w:name="_Ref55335821"/>
      <w:bookmarkStart w:id="129" w:name="_Toc386464020"/>
      <w:bookmarkStart w:id="130" w:name="_Toc447784677"/>
      <w:bookmarkEnd w:id="126"/>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4C738C">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7"/>
      <w:bookmarkEnd w:id="128"/>
      <w:bookmarkEnd w:id="129"/>
      <w:bookmarkEnd w:id="130"/>
    </w:p>
    <w:p w:rsidR="00244A6A" w:rsidRPr="00244A6A" w:rsidRDefault="00244A6A" w:rsidP="00244A6A">
      <w:pPr>
        <w:suppressAutoHyphens/>
        <w:jc w:val="center"/>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244A6A">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sidR="004C738C">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34173E" w:rsidRDefault="0034173E" w:rsidP="00244A6A">
      <w:pPr>
        <w:suppressAutoHyphens/>
        <w:spacing w:after="0" w:line="360" w:lineRule="auto"/>
        <w:jc w:val="center"/>
        <w:rPr>
          <w:rFonts w:eastAsia="Times New Roman" w:cs="Times New Roman"/>
          <w:b/>
          <w:szCs w:val="24"/>
          <w:lang w:eastAsia="ar-SA"/>
        </w:rPr>
      </w:pPr>
    </w:p>
    <w:p w:rsidR="00244A6A" w:rsidRPr="00244A6A" w:rsidRDefault="00244A6A" w:rsidP="00244A6A">
      <w:pPr>
        <w:suppressAutoHyphens/>
        <w:spacing w:after="0" w:line="360" w:lineRule="auto"/>
        <w:jc w:val="center"/>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34173E" w:rsidRDefault="0034173E" w:rsidP="0034173E">
      <w:pPr>
        <w:suppressAutoHyphens/>
        <w:spacing w:after="0" w:line="240" w:lineRule="auto"/>
        <w:jc w:val="both"/>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Pr="00EB3F6E">
        <w:rPr>
          <w:rFonts w:eastAsia="Times New Roman" w:cs="Times New Roman"/>
          <w:szCs w:val="24"/>
          <w:lang w:eastAsia="ar-SA"/>
        </w:rPr>
        <w:t>закупки</w:t>
      </w:r>
      <w:r w:rsidRPr="00244A6A">
        <w:rPr>
          <w:rFonts w:eastAsia="Times New Roman" w:cs="Times New Roman"/>
          <w:szCs w:val="24"/>
          <w:lang w:eastAsia="ar-SA"/>
        </w:rPr>
        <w:t>: ________________</w:t>
      </w:r>
      <w:r>
        <w:rPr>
          <w:rFonts w:eastAsia="Times New Roman" w:cs="Times New Roman"/>
          <w:szCs w:val="24"/>
          <w:lang w:eastAsia="ar-SA"/>
        </w:rPr>
        <w:t>_________________</w:t>
      </w:r>
    </w:p>
    <w:p w:rsidR="00350834" w:rsidRDefault="0034173E" w:rsidP="0034173E">
      <w:pPr>
        <w:suppressAutoHyphens/>
        <w:spacing w:after="0" w:line="240" w:lineRule="auto"/>
        <w:ind w:firstLine="426"/>
        <w:jc w:val="both"/>
        <w:rPr>
          <w:rFonts w:eastAsia="Times New Roman" w:cs="Times New Roman"/>
          <w:szCs w:val="24"/>
          <w:lang w:eastAsia="ar-SA"/>
        </w:rPr>
      </w:pPr>
      <w:proofErr w:type="gramStart"/>
      <w:r w:rsidRPr="0066554F">
        <w:rPr>
          <w:rFonts w:eastAsia="Times New Roman" w:cs="Times New Roman"/>
          <w:szCs w:val="24"/>
          <w:lang w:eastAsia="ar-SA"/>
        </w:rPr>
        <w:t>Изучив Док</w:t>
      </w:r>
      <w:r>
        <w:rPr>
          <w:rFonts w:eastAsia="Times New Roman" w:cs="Times New Roman"/>
          <w:szCs w:val="24"/>
          <w:lang w:eastAsia="ar-SA"/>
        </w:rPr>
        <w:t xml:space="preserve">ументацию о проведении </w:t>
      </w:r>
      <w:r w:rsidRPr="0066554F">
        <w:rPr>
          <w:rFonts w:eastAsia="Times New Roman" w:cs="Times New Roman"/>
          <w:szCs w:val="24"/>
          <w:lang w:eastAsia="ar-SA"/>
        </w:rPr>
        <w:t xml:space="preserve"> запроса предложений на право заключения договора </w:t>
      </w:r>
      <w:r w:rsidR="001C731F" w:rsidRPr="00011B82">
        <w:rPr>
          <w:rFonts w:eastAsia="Times New Roman" w:cs="Times New Roman"/>
          <w:szCs w:val="24"/>
          <w:lang w:eastAsia="ar-SA"/>
        </w:rPr>
        <w:t xml:space="preserve">на </w:t>
      </w:r>
      <w:r w:rsidR="003B1FF0" w:rsidRPr="00322F82">
        <w:rPr>
          <w:rFonts w:eastAsia="Times New Roman" w:cs="Times New Roman"/>
          <w:szCs w:val="24"/>
          <w:lang w:eastAsia="ru-RU"/>
        </w:rPr>
        <w:t>выполнение работ по капитальному ре</w:t>
      </w:r>
      <w:r w:rsidR="003B1FF0">
        <w:rPr>
          <w:rFonts w:eastAsia="Times New Roman" w:cs="Times New Roman"/>
          <w:szCs w:val="24"/>
          <w:lang w:eastAsia="ru-RU"/>
        </w:rPr>
        <w:t>монту кирпичной дымовой трубы</w:t>
      </w:r>
      <w:r w:rsidR="003B1FF0">
        <w:rPr>
          <w:rFonts w:eastAsia="Times New Roman" w:cs="Times New Roman"/>
          <w:szCs w:val="24"/>
          <w:lang w:eastAsia="ar-SA"/>
        </w:rPr>
        <w:t xml:space="preserve"> </w:t>
      </w:r>
      <w:r>
        <w:rPr>
          <w:rFonts w:eastAsia="Times New Roman" w:cs="Times New Roman"/>
          <w:szCs w:val="24"/>
          <w:lang w:eastAsia="ar-SA"/>
        </w:rPr>
        <w:t xml:space="preserve">(далее – Документация) </w:t>
      </w:r>
      <w:r w:rsidRPr="0066554F">
        <w:rPr>
          <w:rFonts w:eastAsia="Times New Roman" w:cs="Times New Roman"/>
          <w:szCs w:val="24"/>
          <w:lang w:eastAsia="ar-SA"/>
        </w:rPr>
        <w:t xml:space="preserve">и принимая установленные в </w:t>
      </w:r>
      <w:r>
        <w:rPr>
          <w:rFonts w:eastAsia="Times New Roman" w:cs="Times New Roman"/>
          <w:szCs w:val="24"/>
          <w:lang w:eastAsia="ar-SA"/>
        </w:rPr>
        <w:t>ней</w:t>
      </w:r>
      <w:r w:rsidRPr="0066554F">
        <w:rPr>
          <w:rFonts w:eastAsia="Times New Roman" w:cs="Times New Roman"/>
          <w:szCs w:val="24"/>
          <w:lang w:eastAsia="ar-SA"/>
        </w:rPr>
        <w:t xml:space="preserve"> требования и условия запроса предложений</w:t>
      </w:r>
      <w:r>
        <w:rPr>
          <w:rFonts w:eastAsia="Times New Roman" w:cs="Times New Roman"/>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 № 4 к Документации)</w:t>
      </w:r>
      <w:proofErr w:type="gramEnd"/>
    </w:p>
    <w:p w:rsidR="003A2D4B" w:rsidRDefault="003A2D4B" w:rsidP="0034173E">
      <w:pPr>
        <w:spacing w:after="0" w:line="240" w:lineRule="auto"/>
        <w:jc w:val="center"/>
        <w:rPr>
          <w:rFonts w:cs="Times New Roman"/>
          <w:b/>
          <w:szCs w:val="24"/>
        </w:rPr>
      </w:pPr>
    </w:p>
    <w:p w:rsidR="004F47F8" w:rsidRPr="00221B62" w:rsidRDefault="004F47F8" w:rsidP="0034173E">
      <w:pPr>
        <w:spacing w:after="0" w:line="240" w:lineRule="auto"/>
        <w:jc w:val="center"/>
        <w:rPr>
          <w:rFonts w:cs="Times New Roman"/>
          <w:b/>
          <w:szCs w:val="24"/>
        </w:rPr>
      </w:pPr>
      <w:r w:rsidRPr="003B1FF0">
        <w:rPr>
          <w:rFonts w:cs="Times New Roman"/>
          <w:b/>
          <w:szCs w:val="24"/>
        </w:rPr>
        <w:t>Состав и объем работ</w:t>
      </w:r>
    </w:p>
    <w:p w:rsidR="001C731F" w:rsidRDefault="001C731F" w:rsidP="00216D45">
      <w:pPr>
        <w:suppressAutoHyphens/>
        <w:spacing w:after="0" w:line="240" w:lineRule="auto"/>
        <w:jc w:val="both"/>
        <w:rPr>
          <w:rFonts w:eastAsia="Times New Roman" w:cs="Times New Roman"/>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122"/>
        <w:gridCol w:w="992"/>
        <w:gridCol w:w="1134"/>
      </w:tblGrid>
      <w:tr w:rsidR="003B1FF0" w:rsidRPr="006C16F4" w:rsidTr="00153893">
        <w:trPr>
          <w:trHeight w:val="465"/>
        </w:trPr>
        <w:tc>
          <w:tcPr>
            <w:tcW w:w="675" w:type="dxa"/>
            <w:tcBorders>
              <w:top w:val="single" w:sz="4" w:space="0" w:color="auto"/>
              <w:left w:val="single" w:sz="4" w:space="0" w:color="auto"/>
              <w:bottom w:val="single" w:sz="4" w:space="0" w:color="auto"/>
              <w:right w:val="single" w:sz="4" w:space="0" w:color="auto"/>
            </w:tcBorders>
            <w:vAlign w:val="center"/>
            <w:hideMark/>
          </w:tcPr>
          <w:p w:rsidR="003B1FF0" w:rsidRPr="006C16F4" w:rsidRDefault="003B1FF0" w:rsidP="003B1FF0">
            <w:pPr>
              <w:spacing w:after="0" w:line="240" w:lineRule="auto"/>
              <w:jc w:val="center"/>
              <w:rPr>
                <w:szCs w:val="24"/>
              </w:rPr>
            </w:pPr>
            <w:r w:rsidRPr="006C16F4">
              <w:rPr>
                <w:szCs w:val="24"/>
              </w:rPr>
              <w:t xml:space="preserve">№  </w:t>
            </w:r>
            <w:proofErr w:type="gramStart"/>
            <w:r w:rsidRPr="006C16F4">
              <w:rPr>
                <w:szCs w:val="24"/>
              </w:rPr>
              <w:t>п</w:t>
            </w:r>
            <w:proofErr w:type="gramEnd"/>
            <w:r w:rsidRPr="006C16F4">
              <w:rPr>
                <w:szCs w:val="24"/>
              </w:rPr>
              <w:t>/п</w:t>
            </w:r>
          </w:p>
        </w:tc>
        <w:tc>
          <w:tcPr>
            <w:tcW w:w="7122" w:type="dxa"/>
            <w:tcBorders>
              <w:top w:val="single" w:sz="4" w:space="0" w:color="auto"/>
              <w:left w:val="single" w:sz="4" w:space="0" w:color="auto"/>
              <w:bottom w:val="single" w:sz="4" w:space="0" w:color="auto"/>
              <w:right w:val="single" w:sz="4" w:space="0" w:color="auto"/>
            </w:tcBorders>
            <w:noWrap/>
            <w:vAlign w:val="center"/>
            <w:hideMark/>
          </w:tcPr>
          <w:p w:rsidR="003B1FF0" w:rsidRPr="006C16F4" w:rsidRDefault="003B1FF0" w:rsidP="003B1FF0">
            <w:pPr>
              <w:spacing w:after="0" w:line="240" w:lineRule="auto"/>
              <w:jc w:val="center"/>
              <w:rPr>
                <w:szCs w:val="24"/>
              </w:rPr>
            </w:pPr>
            <w:r w:rsidRPr="006C16F4">
              <w:rPr>
                <w:szCs w:val="24"/>
              </w:rPr>
              <w:t xml:space="preserve">Н а и м е н о в а н и е  </w:t>
            </w:r>
            <w:proofErr w:type="gramStart"/>
            <w:r w:rsidRPr="006C16F4">
              <w:rPr>
                <w:szCs w:val="24"/>
              </w:rPr>
              <w:t>р</w:t>
            </w:r>
            <w:proofErr w:type="gramEnd"/>
            <w:r w:rsidRPr="006C16F4">
              <w:rPr>
                <w:szCs w:val="24"/>
              </w:rPr>
              <w:t xml:space="preserve"> а б о т </w:t>
            </w:r>
          </w:p>
        </w:tc>
        <w:tc>
          <w:tcPr>
            <w:tcW w:w="992" w:type="dxa"/>
            <w:tcBorders>
              <w:top w:val="single" w:sz="4" w:space="0" w:color="auto"/>
              <w:left w:val="single" w:sz="4" w:space="0" w:color="auto"/>
              <w:bottom w:val="single" w:sz="4" w:space="0" w:color="auto"/>
              <w:right w:val="single" w:sz="4" w:space="0" w:color="auto"/>
            </w:tcBorders>
            <w:vAlign w:val="center"/>
            <w:hideMark/>
          </w:tcPr>
          <w:p w:rsidR="003B1FF0" w:rsidRPr="006C16F4" w:rsidRDefault="003B1FF0" w:rsidP="003B1FF0">
            <w:pPr>
              <w:spacing w:after="0" w:line="240" w:lineRule="auto"/>
              <w:jc w:val="center"/>
              <w:rPr>
                <w:szCs w:val="24"/>
              </w:rPr>
            </w:pPr>
            <w:r w:rsidRPr="006C16F4">
              <w:rPr>
                <w:szCs w:val="24"/>
              </w:rPr>
              <w:t>Ед.</w:t>
            </w:r>
            <w:r w:rsidRPr="006C16F4">
              <w:rPr>
                <w:szCs w:val="24"/>
              </w:rPr>
              <w:br/>
            </w:r>
            <w:proofErr w:type="spellStart"/>
            <w:r w:rsidRPr="006C16F4">
              <w:rPr>
                <w:szCs w:val="24"/>
              </w:rPr>
              <w:t>измер</w:t>
            </w:r>
            <w:proofErr w:type="spellEnd"/>
            <w:r w:rsidRPr="006C16F4">
              <w:rPr>
                <w:szCs w:val="24"/>
              </w:rPr>
              <w:t>.</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B1FF0" w:rsidRPr="006C16F4" w:rsidRDefault="003B1FF0" w:rsidP="003B1FF0">
            <w:pPr>
              <w:spacing w:after="0" w:line="240" w:lineRule="auto"/>
              <w:jc w:val="center"/>
              <w:rPr>
                <w:szCs w:val="24"/>
              </w:rPr>
            </w:pPr>
            <w:r w:rsidRPr="006C16F4">
              <w:rPr>
                <w:szCs w:val="24"/>
              </w:rPr>
              <w:t>Объем</w:t>
            </w:r>
          </w:p>
        </w:tc>
      </w:tr>
      <w:tr w:rsidR="003B1FF0" w:rsidRPr="006C16F4" w:rsidTr="00153893">
        <w:trPr>
          <w:trHeight w:val="211"/>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Заделка ниш от строительных подмостей</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r w:rsidRPr="006C16F4">
              <w:rPr>
                <w:szCs w:val="24"/>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w:t>
            </w:r>
          </w:p>
        </w:tc>
      </w:tr>
      <w:tr w:rsidR="003B1FF0" w:rsidRPr="006C16F4" w:rsidTr="00153893">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2.</w:t>
            </w:r>
          </w:p>
        </w:tc>
        <w:tc>
          <w:tcPr>
            <w:tcW w:w="7122" w:type="dxa"/>
            <w:tcBorders>
              <w:top w:val="single" w:sz="4" w:space="0" w:color="auto"/>
              <w:left w:val="single" w:sz="4" w:space="0" w:color="auto"/>
              <w:bottom w:val="nil"/>
              <w:right w:val="single" w:sz="4" w:space="0" w:color="auto"/>
            </w:tcBorders>
            <w:vAlign w:val="center"/>
          </w:tcPr>
          <w:p w:rsidR="003B1FF0" w:rsidRPr="006C16F4" w:rsidRDefault="003B1FF0" w:rsidP="003B1FF0">
            <w:pPr>
              <w:spacing w:after="0" w:line="240" w:lineRule="auto"/>
              <w:rPr>
                <w:szCs w:val="24"/>
                <w:lang w:eastAsia="ar-SA"/>
              </w:rPr>
            </w:pPr>
            <w:r w:rsidRPr="006C16F4">
              <w:rPr>
                <w:szCs w:val="24"/>
              </w:rPr>
              <w:t>Очистка внутренней поверхности дымовой трубы от загрязнений посредством промывки водой</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224,1</w:t>
            </w:r>
          </w:p>
        </w:tc>
      </w:tr>
      <w:tr w:rsidR="003B1FF0" w:rsidRPr="006C16F4" w:rsidTr="00153893">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3.</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lang w:eastAsia="ar-SA"/>
              </w:rPr>
            </w:pPr>
            <w:r w:rsidRPr="006C16F4">
              <w:rPr>
                <w:szCs w:val="24"/>
              </w:rPr>
              <w:t>Нейтрализация внутренней поверхности дымовой трубы 5% раствором кальцинированной соды</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224,1</w:t>
            </w:r>
          </w:p>
        </w:tc>
      </w:tr>
      <w:tr w:rsidR="003B1FF0" w:rsidRPr="006C16F4"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4.</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Промывка внутренней поверхности дымовой трубы водой после нейтрализации содовым раствором</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224,1</w:t>
            </w:r>
          </w:p>
        </w:tc>
      </w:tr>
      <w:tr w:rsidR="003B1FF0" w:rsidRPr="006C16F4"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 xml:space="preserve">5. </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 xml:space="preserve">Нанесение защитной кислотоупорной замазки на кирпичную кладку внутренней поверхности дымовой трубы толщиной слоя в 3 мм за 2 раза </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224,1</w:t>
            </w:r>
          </w:p>
        </w:tc>
      </w:tr>
      <w:tr w:rsidR="003B1FF0" w:rsidRPr="006C16F4"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6.</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Устройство стяжки на оголовке дымовой трубы из кислотоупорного раствора толщиной 40 мм</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2,24</w:t>
            </w:r>
          </w:p>
        </w:tc>
      </w:tr>
      <w:tr w:rsidR="003B1FF0" w:rsidRPr="006C16F4"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7.</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Заделка трещин на наружной поверхности дымовой трубы составами серии «ЭМАКО» или другими аналогичными составами*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1,5</w:t>
            </w:r>
          </w:p>
        </w:tc>
      </w:tr>
      <w:tr w:rsidR="003B1FF0" w:rsidRPr="006C16F4"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8.</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Очистка поверхности металлоконструкций щетками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167,43</w:t>
            </w:r>
          </w:p>
        </w:tc>
      </w:tr>
      <w:tr w:rsidR="003B1FF0" w:rsidRPr="006C16F4"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9.</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Обезжиривание поверхности металлоконструкций</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167,43</w:t>
            </w:r>
          </w:p>
        </w:tc>
      </w:tr>
      <w:tr w:rsidR="003B1FF0" w:rsidRPr="006C16F4" w:rsidTr="00153893">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10.</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lang w:eastAsia="ar-SA"/>
              </w:rPr>
            </w:pPr>
            <w:r w:rsidRPr="006C16F4">
              <w:rPr>
                <w:szCs w:val="24"/>
              </w:rPr>
              <w:t xml:space="preserve">Окраска поверхности металлоконструкций за 2 раза грунт – эмалью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м</w:t>
            </w:r>
            <w:proofErr w:type="gramStart"/>
            <w:r w:rsidRPr="006C16F4">
              <w:rPr>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167,43</w:t>
            </w:r>
          </w:p>
        </w:tc>
      </w:tr>
      <w:tr w:rsidR="003B1FF0" w:rsidRPr="006C16F4" w:rsidTr="00153893">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11.</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Подтяжка стяжных колец болтами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106 болтов</w:t>
            </w:r>
          </w:p>
        </w:tc>
      </w:tr>
      <w:tr w:rsidR="003B1FF0" w:rsidRPr="006C16F4" w:rsidTr="00153893">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12.</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Затаривание строительного мусора в мешки</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1,5</w:t>
            </w:r>
          </w:p>
        </w:tc>
      </w:tr>
      <w:tr w:rsidR="003B1FF0" w:rsidRPr="006C16F4" w:rsidTr="00153893">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13.</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Погрузка, перевозка строительного мусора</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1,5</w:t>
            </w:r>
          </w:p>
        </w:tc>
      </w:tr>
      <w:tr w:rsidR="003B1FF0" w:rsidRPr="006C16F4" w:rsidTr="00153893">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14.</w:t>
            </w:r>
          </w:p>
        </w:tc>
        <w:tc>
          <w:tcPr>
            <w:tcW w:w="7122" w:type="dxa"/>
            <w:tcBorders>
              <w:top w:val="single" w:sz="4" w:space="0" w:color="auto"/>
              <w:left w:val="single" w:sz="4" w:space="0" w:color="auto"/>
              <w:bottom w:val="single" w:sz="4" w:space="0" w:color="auto"/>
              <w:right w:val="single" w:sz="4" w:space="0" w:color="auto"/>
            </w:tcBorders>
            <w:vAlign w:val="center"/>
          </w:tcPr>
          <w:p w:rsidR="003B1FF0" w:rsidRPr="006C16F4" w:rsidRDefault="003B1FF0" w:rsidP="003B1FF0">
            <w:pPr>
              <w:spacing w:after="0" w:line="240" w:lineRule="auto"/>
              <w:rPr>
                <w:szCs w:val="24"/>
              </w:rPr>
            </w:pPr>
            <w:r w:rsidRPr="006C16F4">
              <w:rPr>
                <w:szCs w:val="24"/>
              </w:rPr>
              <w:t>Сдача исполнительной документации Заказчику в объеме, предусмотренном Техническим заданием</w:t>
            </w:r>
          </w:p>
        </w:tc>
        <w:tc>
          <w:tcPr>
            <w:tcW w:w="992"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spacing w:after="0" w:line="240" w:lineRule="auto"/>
              <w:jc w:val="center"/>
              <w:rPr>
                <w:szCs w:val="24"/>
              </w:rPr>
            </w:pPr>
            <w:r w:rsidRPr="006C16F4">
              <w:rPr>
                <w:szCs w:val="24"/>
              </w:rPr>
              <w:t>ед.</w:t>
            </w:r>
          </w:p>
        </w:tc>
        <w:tc>
          <w:tcPr>
            <w:tcW w:w="1134" w:type="dxa"/>
            <w:tcBorders>
              <w:top w:val="single" w:sz="4" w:space="0" w:color="auto"/>
              <w:left w:val="single" w:sz="4" w:space="0" w:color="auto"/>
              <w:bottom w:val="single" w:sz="4" w:space="0" w:color="auto"/>
              <w:right w:val="single" w:sz="4" w:space="0" w:color="auto"/>
            </w:tcBorders>
            <w:noWrap/>
            <w:vAlign w:val="center"/>
          </w:tcPr>
          <w:p w:rsidR="003B1FF0" w:rsidRPr="006C16F4" w:rsidRDefault="003B1FF0" w:rsidP="003B1FF0">
            <w:pPr>
              <w:tabs>
                <w:tab w:val="left" w:pos="993"/>
              </w:tabs>
              <w:spacing w:after="0" w:line="240" w:lineRule="auto"/>
              <w:jc w:val="center"/>
              <w:rPr>
                <w:szCs w:val="24"/>
                <w:lang w:eastAsia="ar-SA"/>
              </w:rPr>
            </w:pPr>
            <w:r w:rsidRPr="006C16F4">
              <w:rPr>
                <w:szCs w:val="24"/>
                <w:lang w:eastAsia="ar-SA"/>
              </w:rPr>
              <w:t>1</w:t>
            </w:r>
          </w:p>
        </w:tc>
      </w:tr>
    </w:tbl>
    <w:p w:rsidR="003B1FF0" w:rsidRPr="006C16F4" w:rsidRDefault="003B1FF0" w:rsidP="003B1FF0">
      <w:pPr>
        <w:keepNext/>
        <w:spacing w:after="0" w:line="240" w:lineRule="auto"/>
        <w:outlineLvl w:val="0"/>
        <w:rPr>
          <w:szCs w:val="24"/>
          <w:lang w:eastAsia="ar-SA"/>
        </w:rPr>
      </w:pPr>
      <w:r w:rsidRPr="006C16F4">
        <w:rPr>
          <w:b/>
          <w:szCs w:val="24"/>
          <w:lang w:eastAsia="ar-SA"/>
        </w:rPr>
        <w:t xml:space="preserve">* </w:t>
      </w:r>
      <w:r w:rsidRPr="006C16F4">
        <w:rPr>
          <w:szCs w:val="24"/>
          <w:lang w:eastAsia="ar-SA"/>
        </w:rPr>
        <w:t>аналог п</w:t>
      </w:r>
      <w:r w:rsidRPr="006C16F4">
        <w:rPr>
          <w:szCs w:val="24"/>
        </w:rPr>
        <w:t xml:space="preserve">ластифицированного расширяющегося цемента ЭМАКО с </w:t>
      </w:r>
      <w:r w:rsidRPr="006C16F4">
        <w:rPr>
          <w:szCs w:val="24"/>
          <w:lang w:eastAsia="ar-SA"/>
        </w:rPr>
        <w:t>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536"/>
      </w:tblGrid>
      <w:tr w:rsidR="003B1FF0" w:rsidRPr="006C16F4" w:rsidTr="00153893">
        <w:tc>
          <w:tcPr>
            <w:tcW w:w="5387" w:type="dxa"/>
            <w:shd w:val="clear" w:color="auto" w:fill="auto"/>
          </w:tcPr>
          <w:p w:rsidR="003B1FF0" w:rsidRPr="006C16F4" w:rsidRDefault="003B1FF0" w:rsidP="003B1FF0">
            <w:pPr>
              <w:spacing w:after="0" w:line="240" w:lineRule="auto"/>
              <w:jc w:val="center"/>
              <w:rPr>
                <w:i/>
                <w:szCs w:val="24"/>
                <w:lang w:eastAsia="ar-SA"/>
              </w:rPr>
            </w:pPr>
            <w:r w:rsidRPr="006C16F4">
              <w:rPr>
                <w:i/>
                <w:szCs w:val="24"/>
                <w:lang w:eastAsia="ar-SA"/>
              </w:rPr>
              <w:t>ПОКАЗАТЕЛЬ</w:t>
            </w:r>
          </w:p>
        </w:tc>
        <w:tc>
          <w:tcPr>
            <w:tcW w:w="4536" w:type="dxa"/>
            <w:shd w:val="clear" w:color="auto" w:fill="auto"/>
          </w:tcPr>
          <w:p w:rsidR="003B1FF0" w:rsidRPr="006C16F4" w:rsidRDefault="003B1FF0" w:rsidP="003B1FF0">
            <w:pPr>
              <w:spacing w:after="0" w:line="240" w:lineRule="auto"/>
              <w:jc w:val="center"/>
              <w:rPr>
                <w:rFonts w:eastAsia="Calibri"/>
                <w:i/>
                <w:szCs w:val="24"/>
              </w:rPr>
            </w:pPr>
            <w:r w:rsidRPr="006C16F4">
              <w:rPr>
                <w:rFonts w:eastAsia="Calibri"/>
                <w:i/>
                <w:szCs w:val="24"/>
              </w:rPr>
              <w:t>ЗНАЧЕНИЕ</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proofErr w:type="spellStart"/>
            <w:r w:rsidRPr="006C16F4">
              <w:rPr>
                <w:szCs w:val="24"/>
              </w:rPr>
              <w:t>Удобоукладываемость</w:t>
            </w:r>
            <w:proofErr w:type="spellEnd"/>
            <w:r w:rsidRPr="006C16F4">
              <w:rPr>
                <w:szCs w:val="24"/>
              </w:rPr>
              <w:t xml:space="preserve"> (осадка конуса)</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180-200 мм</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proofErr w:type="spellStart"/>
            <w:r w:rsidRPr="006C16F4">
              <w:rPr>
                <w:szCs w:val="24"/>
              </w:rPr>
              <w:lastRenderedPageBreak/>
              <w:t>Воздухоотведение</w:t>
            </w:r>
            <w:proofErr w:type="spellEnd"/>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не более 6%</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Прочность на растяжение при изгибе через 24 часа</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не менее 5 МПа</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Прочность на сжатие через 24 часа</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не менее 28 МПа</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Прочность сцепления с бетоном через 28 суток</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не менее 2,5 МПа</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Морозостойкость в солях</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не менее 300 циклов</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 xml:space="preserve">Коэффициент </w:t>
            </w:r>
            <w:proofErr w:type="spellStart"/>
            <w:r w:rsidRPr="006C16F4">
              <w:rPr>
                <w:szCs w:val="24"/>
              </w:rPr>
              <w:t>сульфатостойкости</w:t>
            </w:r>
            <w:proofErr w:type="spellEnd"/>
            <w:r w:rsidRPr="006C16F4">
              <w:rPr>
                <w:szCs w:val="24"/>
              </w:rPr>
              <w:t xml:space="preserve"> </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не менее 0,9</w:t>
            </w:r>
          </w:p>
        </w:tc>
      </w:tr>
      <w:tr w:rsidR="003B1FF0" w:rsidRPr="006C16F4" w:rsidTr="00153893">
        <w:trPr>
          <w:trHeight w:val="201"/>
        </w:trPr>
        <w:tc>
          <w:tcPr>
            <w:tcW w:w="5387" w:type="dxa"/>
            <w:shd w:val="clear" w:color="auto" w:fill="auto"/>
          </w:tcPr>
          <w:p w:rsidR="003B1FF0" w:rsidRPr="006C16F4" w:rsidRDefault="003B1FF0" w:rsidP="003B1FF0">
            <w:pPr>
              <w:spacing w:after="0" w:line="240" w:lineRule="auto"/>
              <w:rPr>
                <w:szCs w:val="24"/>
              </w:rPr>
            </w:pPr>
            <w:r w:rsidRPr="006C16F4">
              <w:rPr>
                <w:szCs w:val="24"/>
              </w:rPr>
              <w:t>Водонепроницаемость</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 xml:space="preserve">не менее 12 </w:t>
            </w:r>
            <w:proofErr w:type="spellStart"/>
            <w:proofErr w:type="gramStart"/>
            <w:r w:rsidRPr="006C16F4">
              <w:rPr>
                <w:szCs w:val="24"/>
              </w:rPr>
              <w:t>атм</w:t>
            </w:r>
            <w:proofErr w:type="spellEnd"/>
            <w:proofErr w:type="gramEnd"/>
          </w:p>
        </w:tc>
      </w:tr>
      <w:tr w:rsidR="003B1FF0" w:rsidRPr="006C16F4" w:rsidTr="00153893">
        <w:trPr>
          <w:trHeight w:val="201"/>
        </w:trPr>
        <w:tc>
          <w:tcPr>
            <w:tcW w:w="5387" w:type="dxa"/>
            <w:shd w:val="clear" w:color="auto" w:fill="auto"/>
          </w:tcPr>
          <w:p w:rsidR="003B1FF0" w:rsidRPr="006C16F4" w:rsidRDefault="003B1FF0" w:rsidP="003B1FF0">
            <w:pPr>
              <w:spacing w:after="0" w:line="240" w:lineRule="auto"/>
              <w:rPr>
                <w:szCs w:val="24"/>
              </w:rPr>
            </w:pPr>
            <w:r w:rsidRPr="006C16F4">
              <w:rPr>
                <w:szCs w:val="24"/>
              </w:rPr>
              <w:t>Расширение в ограниченном состоянии в возрасте 24 часа</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не менее 0,05%</w:t>
            </w:r>
          </w:p>
        </w:tc>
      </w:tr>
    </w:tbl>
    <w:p w:rsidR="003B1FF0" w:rsidRPr="006C16F4" w:rsidRDefault="003B1FF0" w:rsidP="003B1FF0">
      <w:pPr>
        <w:keepNext/>
        <w:spacing w:after="0" w:line="240" w:lineRule="auto"/>
        <w:outlineLvl w:val="0"/>
        <w:rPr>
          <w:szCs w:val="24"/>
          <w:lang w:eastAsia="ar-SA"/>
        </w:rPr>
      </w:pPr>
      <w:r w:rsidRPr="006C16F4">
        <w:rPr>
          <w:b/>
          <w:szCs w:val="24"/>
          <w:lang w:eastAsia="ar-SA"/>
        </w:rPr>
        <w:t xml:space="preserve">** </w:t>
      </w:r>
      <w:r w:rsidRPr="006C16F4">
        <w:rPr>
          <w:szCs w:val="24"/>
          <w:lang w:eastAsia="ar-SA"/>
        </w:rPr>
        <w:t>аналог эмали СПЕЦНАЗ с характеристиками не хуже, чем</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536"/>
      </w:tblGrid>
      <w:tr w:rsidR="003B1FF0" w:rsidRPr="006C16F4" w:rsidTr="00153893">
        <w:tc>
          <w:tcPr>
            <w:tcW w:w="5387" w:type="dxa"/>
            <w:shd w:val="clear" w:color="auto" w:fill="auto"/>
          </w:tcPr>
          <w:p w:rsidR="003B1FF0" w:rsidRPr="006C16F4" w:rsidRDefault="003B1FF0" w:rsidP="003B1FF0">
            <w:pPr>
              <w:spacing w:after="0" w:line="240" w:lineRule="auto"/>
              <w:jc w:val="center"/>
              <w:rPr>
                <w:i/>
                <w:szCs w:val="24"/>
                <w:lang w:eastAsia="ar-SA"/>
              </w:rPr>
            </w:pPr>
            <w:r w:rsidRPr="006C16F4">
              <w:rPr>
                <w:i/>
                <w:szCs w:val="24"/>
                <w:lang w:eastAsia="ar-SA"/>
              </w:rPr>
              <w:t>ПОКАЗАТЕЛЬ</w:t>
            </w:r>
          </w:p>
        </w:tc>
        <w:tc>
          <w:tcPr>
            <w:tcW w:w="4536" w:type="dxa"/>
            <w:shd w:val="clear" w:color="auto" w:fill="auto"/>
          </w:tcPr>
          <w:p w:rsidR="003B1FF0" w:rsidRPr="006C16F4" w:rsidRDefault="003B1FF0" w:rsidP="003B1FF0">
            <w:pPr>
              <w:spacing w:after="0" w:line="240" w:lineRule="auto"/>
              <w:jc w:val="center"/>
              <w:rPr>
                <w:rFonts w:eastAsia="Calibri"/>
                <w:i/>
                <w:szCs w:val="24"/>
              </w:rPr>
            </w:pPr>
            <w:r w:rsidRPr="006C16F4">
              <w:rPr>
                <w:rFonts w:eastAsia="Calibri"/>
                <w:i/>
                <w:szCs w:val="24"/>
              </w:rPr>
              <w:t>ЗНАЧЕНИЕ</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 xml:space="preserve">Расход на однослойное покрытие - 1 кг </w:t>
            </w:r>
          </w:p>
        </w:tc>
        <w:tc>
          <w:tcPr>
            <w:tcW w:w="4536" w:type="dxa"/>
            <w:shd w:val="clear" w:color="auto" w:fill="auto"/>
          </w:tcPr>
          <w:p w:rsidR="003B1FF0" w:rsidRPr="006C16F4" w:rsidRDefault="003B1FF0" w:rsidP="003B1FF0">
            <w:pPr>
              <w:spacing w:after="0" w:line="240" w:lineRule="auto"/>
              <w:rPr>
                <w:szCs w:val="24"/>
              </w:rPr>
            </w:pPr>
            <w:r w:rsidRPr="006C16F4">
              <w:rPr>
                <w:szCs w:val="24"/>
              </w:rPr>
              <w:t>7 - 10 м² в зависимости от цвета, подготовки поверхности и метода нанесения</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Высыхание каждого слоя (при t (20±2)° С)</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30 мин., окончательного - 1 ч</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Внешний вид</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покрытие должно быть гладким, однородным, без кратеров, пор и морщин</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Прочность пленки при ударе по прибору У-1, см, не менее</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40</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Твердость покрытия по маятниковому прибору типа ТЛМ (маятник А), относит</w:t>
            </w:r>
            <w:proofErr w:type="gramStart"/>
            <w:r w:rsidRPr="006C16F4">
              <w:rPr>
                <w:szCs w:val="24"/>
              </w:rPr>
              <w:t>.</w:t>
            </w:r>
            <w:proofErr w:type="gramEnd"/>
            <w:r w:rsidRPr="006C16F4">
              <w:rPr>
                <w:szCs w:val="24"/>
              </w:rPr>
              <w:t xml:space="preserve"> </w:t>
            </w:r>
            <w:proofErr w:type="gramStart"/>
            <w:r w:rsidRPr="006C16F4">
              <w:rPr>
                <w:szCs w:val="24"/>
              </w:rPr>
              <w:t>е</w:t>
            </w:r>
            <w:proofErr w:type="gramEnd"/>
            <w:r w:rsidRPr="006C16F4">
              <w:rPr>
                <w:szCs w:val="24"/>
              </w:rPr>
              <w:t>диницы, не менее</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0,15</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Адгезия пленки, баллы, не более</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2</w:t>
            </w:r>
          </w:p>
        </w:tc>
      </w:tr>
      <w:tr w:rsidR="003B1FF0" w:rsidRPr="006C16F4" w:rsidTr="00153893">
        <w:tc>
          <w:tcPr>
            <w:tcW w:w="5387" w:type="dxa"/>
            <w:shd w:val="clear" w:color="auto" w:fill="auto"/>
          </w:tcPr>
          <w:p w:rsidR="003B1FF0" w:rsidRPr="006C16F4" w:rsidRDefault="003B1FF0" w:rsidP="003B1FF0">
            <w:pPr>
              <w:spacing w:after="0" w:line="240" w:lineRule="auto"/>
              <w:rPr>
                <w:szCs w:val="24"/>
              </w:rPr>
            </w:pPr>
            <w:r w:rsidRPr="006C16F4">
              <w:rPr>
                <w:szCs w:val="24"/>
              </w:rPr>
              <w:t>Стойкость покрытия к статическому воздействию 3% хлористого натрия при t(20±2)°C, ч, не менее</w:t>
            </w:r>
          </w:p>
        </w:tc>
        <w:tc>
          <w:tcPr>
            <w:tcW w:w="4536" w:type="dxa"/>
            <w:shd w:val="clear" w:color="auto" w:fill="auto"/>
          </w:tcPr>
          <w:p w:rsidR="003B1FF0" w:rsidRPr="006C16F4" w:rsidRDefault="003B1FF0" w:rsidP="003B1FF0">
            <w:pPr>
              <w:spacing w:after="0" w:line="240" w:lineRule="auto"/>
              <w:jc w:val="center"/>
              <w:rPr>
                <w:szCs w:val="24"/>
              </w:rPr>
            </w:pPr>
            <w:r w:rsidRPr="006C16F4">
              <w:rPr>
                <w:szCs w:val="24"/>
              </w:rPr>
              <w:t>72</w:t>
            </w:r>
          </w:p>
        </w:tc>
      </w:tr>
    </w:tbl>
    <w:p w:rsidR="001C731F" w:rsidRDefault="001C731F" w:rsidP="00216D45">
      <w:pPr>
        <w:suppressAutoHyphens/>
        <w:spacing w:after="0" w:line="240" w:lineRule="auto"/>
        <w:jc w:val="both"/>
        <w:rPr>
          <w:rFonts w:eastAsia="Times New Roman" w:cs="Times New Roman"/>
          <w:szCs w:val="24"/>
          <w:lang w:eastAsia="ar-SA"/>
        </w:rPr>
      </w:pPr>
    </w:p>
    <w:p w:rsidR="001C731F" w:rsidRDefault="001C731F" w:rsidP="00216D45">
      <w:pPr>
        <w:suppressAutoHyphens/>
        <w:spacing w:after="0" w:line="240" w:lineRule="auto"/>
        <w:jc w:val="both"/>
        <w:rPr>
          <w:rFonts w:eastAsia="Times New Roman" w:cs="Times New Roman"/>
          <w:szCs w:val="24"/>
          <w:lang w:eastAsia="ar-SA"/>
        </w:rPr>
      </w:pPr>
      <w:r w:rsidRPr="006035B0">
        <w:rPr>
          <w:rFonts w:eastAsia="Times New Roman" w:cs="Times New Roman"/>
          <w:b/>
          <w:szCs w:val="24"/>
          <w:lang w:eastAsia="ru-RU"/>
        </w:rPr>
        <w:t xml:space="preserve">Гарантийный срок работ </w:t>
      </w:r>
      <w:r w:rsidRPr="006035B0">
        <w:rPr>
          <w:rFonts w:eastAsia="Times New Roman" w:cs="Times New Roman"/>
          <w:szCs w:val="24"/>
          <w:lang w:eastAsia="ru-RU"/>
        </w:rPr>
        <w:t>устанавливается в течение 24 месяцев с момента подписания Акта приема-пер</w:t>
      </w:r>
      <w:r w:rsidR="003B1FF0">
        <w:rPr>
          <w:rFonts w:eastAsia="Times New Roman" w:cs="Times New Roman"/>
          <w:szCs w:val="24"/>
          <w:lang w:eastAsia="ru-RU"/>
        </w:rPr>
        <w:t>едачи выполненных работ.</w:t>
      </w:r>
    </w:p>
    <w:p w:rsidR="00216D45" w:rsidRPr="00D051F5" w:rsidRDefault="00216D45" w:rsidP="00216D45">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w:t>
      </w:r>
    </w:p>
    <w:p w:rsidR="00216D45" w:rsidRPr="00D051F5" w:rsidRDefault="00216D45" w:rsidP="00216D45">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216D45" w:rsidRDefault="00216D45" w:rsidP="00216D45">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eastAsia="Times New Roman" w:cs="Times New Roman"/>
          <w:szCs w:val="24"/>
          <w:lang w:eastAsia="ar-SA"/>
        </w:rPr>
      </w:pPr>
      <w:r w:rsidRPr="00350834">
        <w:rPr>
          <w:rFonts w:eastAsia="Times New Roman" w:cs="Times New Roman"/>
          <w:szCs w:val="24"/>
          <w:lang w:eastAsia="ar-SA"/>
        </w:rPr>
        <w:t>Инструкции по заполнению</w:t>
      </w:r>
    </w:p>
    <w:p w:rsidR="004F47F8" w:rsidRPr="004F47F8" w:rsidRDefault="004F47F8" w:rsidP="005D4576">
      <w:pPr>
        <w:numPr>
          <w:ilvl w:val="0"/>
          <w:numId w:val="12"/>
        </w:numPr>
        <w:tabs>
          <w:tab w:val="clear" w:pos="1134"/>
          <w:tab w:val="left" w:pos="284"/>
          <w:tab w:val="num" w:pos="1276"/>
          <w:tab w:val="left" w:pos="1494"/>
        </w:tabs>
        <w:suppressAutoHyphens/>
        <w:spacing w:after="0" w:line="240" w:lineRule="auto"/>
        <w:ind w:left="0" w:firstLine="0"/>
        <w:jc w:val="both"/>
        <w:rPr>
          <w:rFonts w:eastAsia="Calibri" w:cs="Times New Roman"/>
          <w:sz w:val="20"/>
          <w:szCs w:val="20"/>
          <w:lang w:eastAsia="ar-SA"/>
        </w:rPr>
      </w:pPr>
      <w:r w:rsidRPr="004F47F8">
        <w:rPr>
          <w:rFonts w:eastAsia="Calibri" w:cs="Times New Roman"/>
          <w:sz w:val="20"/>
          <w:szCs w:val="20"/>
          <w:lang w:eastAsia="ar-SA"/>
        </w:rPr>
        <w:t xml:space="preserve">Участник </w:t>
      </w:r>
      <w:r w:rsidR="00216D45">
        <w:rPr>
          <w:rFonts w:eastAsia="Calibri" w:cs="Times New Roman"/>
          <w:sz w:val="20"/>
          <w:szCs w:val="20"/>
          <w:lang w:eastAsia="ar-SA"/>
        </w:rPr>
        <w:t>закупки</w:t>
      </w:r>
      <w:r w:rsidRPr="004F47F8">
        <w:rPr>
          <w:rFonts w:eastAsia="Calibri"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5D4576">
      <w:pPr>
        <w:numPr>
          <w:ilvl w:val="0"/>
          <w:numId w:val="12"/>
        </w:numPr>
        <w:tabs>
          <w:tab w:val="clear" w:pos="1134"/>
          <w:tab w:val="left" w:pos="284"/>
          <w:tab w:val="num" w:pos="1276"/>
          <w:tab w:val="left" w:pos="1494"/>
        </w:tabs>
        <w:suppressAutoHyphens/>
        <w:spacing w:after="0" w:line="240" w:lineRule="auto"/>
        <w:ind w:left="0" w:firstLine="0"/>
        <w:jc w:val="both"/>
        <w:rPr>
          <w:rFonts w:eastAsia="Calibri" w:cs="Times New Roman"/>
          <w:sz w:val="20"/>
          <w:szCs w:val="20"/>
          <w:lang w:eastAsia="ar-SA"/>
        </w:rPr>
      </w:pPr>
      <w:r w:rsidRPr="004F47F8">
        <w:rPr>
          <w:rFonts w:eastAsia="Calibri" w:cs="Times New Roman"/>
          <w:sz w:val="20"/>
          <w:szCs w:val="20"/>
          <w:lang w:eastAsia="ar-SA"/>
        </w:rPr>
        <w:t xml:space="preserve">Участник </w:t>
      </w:r>
      <w:r w:rsidR="00216D45">
        <w:rPr>
          <w:rFonts w:eastAsia="Calibri" w:cs="Times New Roman"/>
          <w:sz w:val="20"/>
          <w:szCs w:val="20"/>
          <w:lang w:eastAsia="ar-SA"/>
        </w:rPr>
        <w:t>закупки</w:t>
      </w:r>
      <w:r w:rsidRPr="004F47F8">
        <w:rPr>
          <w:rFonts w:eastAsia="Calibri" w:cs="Times New Roman"/>
          <w:sz w:val="20"/>
          <w:szCs w:val="20"/>
          <w:lang w:eastAsia="ar-SA"/>
        </w:rPr>
        <w:t xml:space="preserve"> указывает свое фирменное наименование (в т.ч. организационно-правовую форму) и свой адрес.</w:t>
      </w:r>
    </w:p>
    <w:p w:rsidR="003D380A" w:rsidRDefault="003D380A" w:rsidP="00216D45">
      <w:pPr>
        <w:tabs>
          <w:tab w:val="left" w:pos="567"/>
          <w:tab w:val="left" w:pos="1494"/>
        </w:tabs>
        <w:suppressAutoHyphens/>
        <w:spacing w:after="0" w:line="240" w:lineRule="auto"/>
        <w:jc w:val="both"/>
        <w:rPr>
          <w:rFonts w:eastAsia="Calibri"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31" w:name="_Анкета_Участника_открытого"/>
      <w:bookmarkStart w:id="132" w:name="_Ref214869550"/>
      <w:bookmarkStart w:id="133" w:name="_Toc386464021"/>
      <w:bookmarkStart w:id="134" w:name="_Toc447784678"/>
      <w:bookmarkEnd w:id="131"/>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4C738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6"/>
      <w:bookmarkEnd w:id="117"/>
      <w:bookmarkEnd w:id="132"/>
      <w:bookmarkEnd w:id="133"/>
      <w:bookmarkEnd w:id="134"/>
    </w:p>
    <w:p w:rsidR="0009278E" w:rsidRPr="0009278E" w:rsidRDefault="00244A6A" w:rsidP="00216D45">
      <w:pPr>
        <w:tabs>
          <w:tab w:val="left" w:pos="1494"/>
        </w:tabs>
        <w:suppressAutoHyphens/>
        <w:spacing w:after="0" w:line="240" w:lineRule="auto"/>
        <w:jc w:val="center"/>
        <w:rPr>
          <w:rFonts w:eastAsia="Times New Roman" w:cs="Times New Roman"/>
          <w:szCs w:val="24"/>
          <w:lang w:eastAsia="ar-SA"/>
        </w:rPr>
      </w:pPr>
      <w:r w:rsidRPr="00244A6A">
        <w:rPr>
          <w:rFonts w:eastAsia="Times New Roman" w:cs="Times New Roman"/>
          <w:szCs w:val="24"/>
          <w:lang w:eastAsia="ar-SA"/>
        </w:rPr>
        <w:t xml:space="preserve">Форма Анкеты Участника </w:t>
      </w:r>
      <w:r w:rsidR="00441017">
        <w:rPr>
          <w:rFonts w:eastAsia="Times New Roman" w:cs="Times New Roman"/>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216D45">
      <w:pPr>
        <w:suppressAutoHyphens/>
        <w:spacing w:after="0" w:line="240" w:lineRule="auto"/>
        <w:rPr>
          <w:rFonts w:eastAsia="Times New Roman" w:cs="Times New Roman"/>
          <w:szCs w:val="24"/>
          <w:lang w:eastAsia="ar-SA"/>
        </w:rPr>
      </w:pPr>
    </w:p>
    <w:p w:rsidR="00244A6A" w:rsidRPr="00244A6A" w:rsidRDefault="00244A6A" w:rsidP="00216D45">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Приложение 3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244A6A" w:rsidRPr="00244A6A" w:rsidRDefault="00244A6A" w:rsidP="00216D45">
      <w:pPr>
        <w:suppressAutoHyphens/>
        <w:spacing w:after="0" w:line="240" w:lineRule="auto"/>
        <w:ind w:firstLine="567"/>
        <w:jc w:val="both"/>
        <w:rPr>
          <w:rFonts w:eastAsia="Times New Roman" w:cs="Times New Roman"/>
          <w:szCs w:val="24"/>
          <w:lang w:eastAsia="ar-SA"/>
        </w:rPr>
      </w:pPr>
    </w:p>
    <w:p w:rsidR="00244A6A" w:rsidRPr="00244A6A" w:rsidRDefault="00244A6A" w:rsidP="00B6649F">
      <w:pPr>
        <w:suppressAutoHyphens/>
        <w:spacing w:after="0" w:line="240" w:lineRule="auto"/>
        <w:jc w:val="center"/>
        <w:rPr>
          <w:rFonts w:eastAsia="Times New Roman" w:cs="Times New Roman"/>
          <w:szCs w:val="24"/>
          <w:lang w:eastAsia="ar-SA"/>
        </w:rPr>
      </w:pPr>
      <w:r w:rsidRPr="00244A6A">
        <w:rPr>
          <w:rFonts w:eastAsia="Times New Roman" w:cs="Times New Roman"/>
          <w:b/>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eastAsia="Times New Roman" w:cs="Times New Roman"/>
          <w:szCs w:val="24"/>
          <w:lang w:eastAsia="ar-SA"/>
        </w:rPr>
      </w:pPr>
    </w:p>
    <w:p w:rsidR="00244A6A" w:rsidRPr="00244A6A" w:rsidRDefault="00244A6A" w:rsidP="00B6649F">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00441017">
        <w:rPr>
          <w:rFonts w:eastAsia="Times New Roman" w:cs="Times New Roman"/>
          <w:szCs w:val="24"/>
          <w:lang w:eastAsia="ar-SA"/>
        </w:rPr>
        <w:t>закупки</w:t>
      </w:r>
      <w:r w:rsidRPr="00244A6A">
        <w:rPr>
          <w:rFonts w:eastAsia="Times New Roman" w:cs="Times New Roman"/>
          <w:szCs w:val="24"/>
          <w:lang w:eastAsia="ar-SA"/>
        </w:rPr>
        <w:t>: _______________________________</w:t>
      </w:r>
    </w:p>
    <w:p w:rsidR="00244A6A" w:rsidRPr="00244A6A" w:rsidRDefault="00244A6A" w:rsidP="00B6649F">
      <w:pPr>
        <w:suppressAutoHyphens/>
        <w:spacing w:after="0" w:line="240" w:lineRule="auto"/>
        <w:ind w:firstLine="567"/>
        <w:jc w:val="both"/>
        <w:rPr>
          <w:rFonts w:eastAsia="Times New Roman" w:cs="Times New Roman"/>
          <w:szCs w:val="24"/>
          <w:lang w:eastAsia="ar-SA"/>
        </w:rPr>
      </w:pPr>
    </w:p>
    <w:tbl>
      <w:tblPr>
        <w:tblW w:w="9497" w:type="dxa"/>
        <w:tblInd w:w="250" w:type="dxa"/>
        <w:tblLayout w:type="fixed"/>
        <w:tblLook w:val="0000" w:firstRow="0" w:lastRow="0" w:firstColumn="0" w:lastColumn="0" w:noHBand="0" w:noVBand="0"/>
      </w:tblPr>
      <w:tblGrid>
        <w:gridCol w:w="567"/>
        <w:gridCol w:w="4860"/>
        <w:gridCol w:w="4070"/>
      </w:tblGrid>
      <w:tr w:rsidR="00DD4C6C" w:rsidRPr="00244A6A" w:rsidTr="00A00C1B">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eastAsia="Times New Roman" w:cs="Times New Roman"/>
                <w:szCs w:val="24"/>
                <w:lang w:eastAsia="ar-SA"/>
              </w:rPr>
            </w:pPr>
            <w:r w:rsidRPr="003A2F0D">
              <w:rPr>
                <w:rFonts w:eastAsia="Times New Roman" w:cs="Times New Roman"/>
                <w:szCs w:val="24"/>
                <w:lang w:eastAsia="ar-SA"/>
              </w:rPr>
              <w:t xml:space="preserve">№ </w:t>
            </w:r>
            <w:proofErr w:type="gramStart"/>
            <w:r w:rsidRPr="003A2F0D">
              <w:rPr>
                <w:rFonts w:eastAsia="Times New Roman" w:cs="Times New Roman"/>
                <w:szCs w:val="24"/>
                <w:lang w:eastAsia="ar-SA"/>
              </w:rPr>
              <w:t>п</w:t>
            </w:r>
            <w:proofErr w:type="gramEnd"/>
            <w:r w:rsidRPr="003A2F0D">
              <w:rPr>
                <w:rFonts w:eastAsia="Times New Roman" w:cs="Times New Roman"/>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eastAsia="Times New Roman" w:cs="Times New Roman"/>
                <w:szCs w:val="24"/>
                <w:lang w:eastAsia="ar-SA"/>
              </w:rPr>
            </w:pPr>
            <w:r w:rsidRPr="003A2F0D">
              <w:rPr>
                <w:rFonts w:eastAsia="Times New Roman" w:cs="Times New Roman"/>
                <w:szCs w:val="24"/>
                <w:lang w:eastAsia="ar-SA"/>
              </w:rPr>
              <w:t>Наименование</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eastAsia="Times New Roman" w:cs="Times New Roman"/>
                <w:szCs w:val="24"/>
                <w:lang w:eastAsia="ar-SA"/>
              </w:rPr>
              <w:t>Сведения об Участнике закупки</w:t>
            </w: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Организационно-правовая форма и фирменное наименование Участника закупки</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Свидетельство о внесении в Единый государственный реестр юридических лиц (</w:t>
            </w:r>
            <w:r w:rsidR="00B6649F" w:rsidRPr="003A2F0D">
              <w:rPr>
                <w:rFonts w:eastAsia="Times New Roman" w:cs="Times New Roman"/>
                <w:szCs w:val="24"/>
                <w:lang w:eastAsia="ar-SA"/>
              </w:rPr>
              <w:t>номер</w:t>
            </w:r>
            <w:r w:rsidR="00B6649F">
              <w:rPr>
                <w:rFonts w:eastAsia="Times New Roman" w:cs="Times New Roman"/>
                <w:szCs w:val="24"/>
                <w:lang w:eastAsia="ar-SA"/>
              </w:rPr>
              <w:t>, сведения о дате выдаче документа и выдавшем его органе</w:t>
            </w:r>
            <w:r w:rsidRPr="003A2F0D">
              <w:rPr>
                <w:rFonts w:eastAsia="Times New Roman" w:cs="Times New Roman"/>
                <w:szCs w:val="24"/>
                <w:lang w:eastAsia="ar-SA"/>
              </w:rPr>
              <w:t>)</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ИНН, КПП, ОГРН, ОКПО, ОКТМО Участника закупки</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Юридический адрес</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Почтовый адрес</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Филиалы: перечислить наименования и почтовые адреса</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Телефоны Участника закупки (с указанием кода города)</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Факс Участника закупки (с указанием кода города)</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Адрес электронной почты Участника закупки</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A00C1B">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Фамилия, Имя и Отчество ответственного лица Участника закупки с указанием должности и контактного телефона</w:t>
            </w:r>
          </w:p>
        </w:tc>
        <w:tc>
          <w:tcPr>
            <w:tcW w:w="407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bl>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DD4C6C">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DD4C6C" w:rsidRPr="00D051F5" w:rsidRDefault="00DD4C6C" w:rsidP="00DD4C6C">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DD4C6C" w:rsidRPr="00D051F5" w:rsidRDefault="00DD4C6C" w:rsidP="00DD4C6C">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eastAsia="Times New Roman" w:cs="Times New Roman"/>
          <w:b/>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1.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2.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указывает свое фирменное наименование (в т.ч. организационно-правовую форму) и свой адрес.</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3.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долж</w:t>
      </w:r>
      <w:r w:rsidR="00F27128">
        <w:rPr>
          <w:rFonts w:eastAsia="Times New Roman" w:cs="Times New Roman"/>
          <w:sz w:val="20"/>
          <w:szCs w:val="20"/>
          <w:lang w:eastAsia="ar-SA"/>
        </w:rPr>
        <w:t>е</w:t>
      </w:r>
      <w:r w:rsidRPr="00244A6A">
        <w:rPr>
          <w:rFonts w:eastAsia="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Pr="00244A6A" w:rsidRDefault="00244A6A" w:rsidP="003D5819">
      <w:pPr>
        <w:tabs>
          <w:tab w:val="left" w:pos="0"/>
        </w:tabs>
        <w:suppressAutoHyphens/>
        <w:spacing w:after="0"/>
        <w:jc w:val="both"/>
        <w:rPr>
          <w:rFonts w:eastAsia="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Default="00244A6A"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353E99" w:rsidRDefault="00353E99" w:rsidP="00244A6A">
      <w:pPr>
        <w:tabs>
          <w:tab w:val="left" w:pos="0"/>
        </w:tabs>
        <w:suppressAutoHyphens/>
        <w:spacing w:after="0"/>
        <w:ind w:left="426" w:hanging="426"/>
        <w:jc w:val="both"/>
        <w:rPr>
          <w:rFonts w:eastAsia="Times New Roman" w:cs="Times New Roman"/>
          <w:b/>
          <w:szCs w:val="24"/>
          <w:lang w:eastAsia="ar-SA"/>
        </w:rPr>
      </w:pPr>
    </w:p>
    <w:p w:rsidR="00353E99" w:rsidRDefault="00353E99" w:rsidP="00244A6A">
      <w:pPr>
        <w:tabs>
          <w:tab w:val="left" w:pos="0"/>
        </w:tabs>
        <w:suppressAutoHyphens/>
        <w:spacing w:after="0"/>
        <w:ind w:left="426" w:hanging="426"/>
        <w:jc w:val="both"/>
        <w:rPr>
          <w:rFonts w:eastAsia="Times New Roman" w:cs="Times New Roman"/>
          <w:b/>
          <w:szCs w:val="24"/>
          <w:lang w:eastAsia="ar-SA"/>
        </w:rPr>
      </w:pPr>
    </w:p>
    <w:p w:rsidR="00321642" w:rsidRDefault="0032164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A00C1B" w:rsidRPr="00A00C1B" w:rsidRDefault="00A00C1B" w:rsidP="00A00C1B">
      <w:pPr>
        <w:keepNext/>
        <w:spacing w:after="0"/>
        <w:jc w:val="right"/>
        <w:outlineLvl w:val="1"/>
        <w:rPr>
          <w:rFonts w:cs="Times New Roman"/>
          <w:b/>
          <w:bCs/>
          <w:iCs/>
          <w:szCs w:val="24"/>
        </w:rPr>
      </w:pPr>
      <w:bookmarkStart w:id="135" w:name="_Toc448824807"/>
      <w:bookmarkStart w:id="136" w:name="_Toc447784679"/>
      <w:bookmarkStart w:id="137" w:name="_Toc440288222"/>
      <w:r w:rsidRPr="00A00C1B">
        <w:rPr>
          <w:rFonts w:cs="Times New Roman"/>
          <w:b/>
          <w:iCs/>
          <w:szCs w:val="24"/>
        </w:rPr>
        <w:lastRenderedPageBreak/>
        <w:t>Д</w:t>
      </w:r>
      <w:r w:rsidRPr="00A00C1B">
        <w:rPr>
          <w:rFonts w:cs="Times New Roman"/>
          <w:b/>
          <w:bCs/>
          <w:iCs/>
          <w:szCs w:val="24"/>
        </w:rPr>
        <w:t>еклараци</w:t>
      </w:r>
      <w:r w:rsidRPr="00A00C1B">
        <w:rPr>
          <w:rFonts w:cs="Times New Roman"/>
          <w:b/>
          <w:iCs/>
          <w:szCs w:val="24"/>
        </w:rPr>
        <w:t>я</w:t>
      </w:r>
      <w:r w:rsidRPr="00A00C1B">
        <w:rPr>
          <w:rFonts w:cs="Times New Roman"/>
          <w:b/>
          <w:bCs/>
          <w:iCs/>
          <w:szCs w:val="24"/>
        </w:rPr>
        <w:t xml:space="preserve"> о соответствии Участника закупки</w:t>
      </w:r>
      <w:bookmarkEnd w:id="135"/>
      <w:bookmarkEnd w:id="136"/>
      <w:bookmarkEnd w:id="137"/>
    </w:p>
    <w:p w:rsidR="00A00C1B" w:rsidRPr="00A00C1B" w:rsidRDefault="00A00C1B" w:rsidP="00A00C1B">
      <w:pPr>
        <w:spacing w:after="0"/>
        <w:jc w:val="right"/>
        <w:rPr>
          <w:rFonts w:cs="Times New Roman"/>
          <w:b/>
          <w:bCs/>
          <w:iCs/>
          <w:szCs w:val="24"/>
        </w:rPr>
      </w:pPr>
      <w:r w:rsidRPr="00A00C1B">
        <w:rPr>
          <w:rFonts w:cs="Times New Roman"/>
          <w:b/>
          <w:bCs/>
          <w:iCs/>
          <w:szCs w:val="24"/>
        </w:rPr>
        <w:t xml:space="preserve">                  критериям отнесения к субъектам малого</w:t>
      </w:r>
    </w:p>
    <w:p w:rsidR="00A00C1B" w:rsidRPr="00A00C1B" w:rsidRDefault="00A00C1B" w:rsidP="00A00C1B">
      <w:pPr>
        <w:spacing w:after="0"/>
        <w:jc w:val="right"/>
        <w:rPr>
          <w:rFonts w:cs="Times New Roman"/>
          <w:b/>
          <w:bCs/>
          <w:iCs/>
          <w:szCs w:val="24"/>
        </w:rPr>
      </w:pPr>
      <w:r w:rsidRPr="00A00C1B">
        <w:rPr>
          <w:rFonts w:cs="Times New Roman"/>
          <w:b/>
          <w:bCs/>
          <w:iCs/>
          <w:szCs w:val="24"/>
        </w:rPr>
        <w:t xml:space="preserve">                      и среднего предпринимательства (форма 4)</w:t>
      </w:r>
    </w:p>
    <w:p w:rsidR="00A00C1B" w:rsidRPr="00A00C1B" w:rsidRDefault="00A00C1B" w:rsidP="00A00C1B">
      <w:pPr>
        <w:tabs>
          <w:tab w:val="left" w:pos="1494"/>
        </w:tabs>
        <w:spacing w:after="0"/>
        <w:jc w:val="center"/>
        <w:rPr>
          <w:rFonts w:cs="Times New Roman"/>
          <w:szCs w:val="24"/>
        </w:rPr>
      </w:pPr>
    </w:p>
    <w:p w:rsidR="00A00C1B" w:rsidRPr="00A00C1B" w:rsidRDefault="00A00C1B" w:rsidP="00A00C1B">
      <w:pPr>
        <w:tabs>
          <w:tab w:val="left" w:pos="0"/>
        </w:tabs>
        <w:spacing w:after="0"/>
        <w:jc w:val="center"/>
        <w:rPr>
          <w:rFonts w:cs="Times New Roman"/>
          <w:szCs w:val="24"/>
        </w:rPr>
      </w:pPr>
      <w:r w:rsidRPr="00A00C1B">
        <w:rPr>
          <w:rFonts w:cs="Times New Roman"/>
          <w:szCs w:val="24"/>
        </w:rPr>
        <w:t>Форма декларации о соответствии Участника закупки критериям отнесения к субъектам малого</w:t>
      </w:r>
    </w:p>
    <w:p w:rsidR="00A00C1B" w:rsidRPr="00A00C1B" w:rsidRDefault="00A00C1B" w:rsidP="00A00C1B">
      <w:pPr>
        <w:tabs>
          <w:tab w:val="left" w:pos="0"/>
        </w:tabs>
        <w:spacing w:after="0"/>
        <w:jc w:val="center"/>
        <w:rPr>
          <w:rFonts w:cs="Times New Roman"/>
          <w:szCs w:val="24"/>
        </w:rPr>
      </w:pPr>
      <w:r w:rsidRPr="00A00C1B">
        <w:rPr>
          <w:rFonts w:cs="Times New Roman"/>
          <w:szCs w:val="24"/>
        </w:rPr>
        <w:t xml:space="preserve">                      и среднего предпринимательства</w:t>
      </w:r>
    </w:p>
    <w:p w:rsidR="00A00C1B" w:rsidRPr="00A00C1B" w:rsidRDefault="00A00C1B" w:rsidP="00A00C1B">
      <w:pPr>
        <w:pBdr>
          <w:top w:val="single" w:sz="4" w:space="1" w:color="000000"/>
        </w:pBdr>
        <w:shd w:val="clear" w:color="auto" w:fill="E0E0E0"/>
        <w:spacing w:after="0"/>
        <w:jc w:val="center"/>
        <w:rPr>
          <w:rFonts w:cs="Times New Roman"/>
          <w:szCs w:val="24"/>
        </w:rPr>
      </w:pPr>
      <w:r w:rsidRPr="00A00C1B">
        <w:rPr>
          <w:rFonts w:cs="Times New Roman"/>
          <w:b/>
          <w:spacing w:val="36"/>
          <w:szCs w:val="24"/>
        </w:rPr>
        <w:t>начало формы</w:t>
      </w:r>
    </w:p>
    <w:p w:rsidR="00A00C1B" w:rsidRPr="00A00C1B" w:rsidRDefault="00A00C1B" w:rsidP="00A00C1B">
      <w:pPr>
        <w:spacing w:after="0"/>
        <w:rPr>
          <w:rFonts w:cs="Times New Roman"/>
          <w:szCs w:val="24"/>
        </w:rPr>
      </w:pPr>
    </w:p>
    <w:p w:rsidR="00A00C1B" w:rsidRPr="00A00C1B" w:rsidRDefault="00A00C1B" w:rsidP="00A00C1B">
      <w:pPr>
        <w:spacing w:after="0"/>
        <w:jc w:val="right"/>
        <w:rPr>
          <w:rFonts w:cs="Times New Roman"/>
          <w:szCs w:val="24"/>
        </w:rPr>
      </w:pPr>
      <w:r w:rsidRPr="00A00C1B">
        <w:rPr>
          <w:rFonts w:cs="Times New Roman"/>
          <w:szCs w:val="24"/>
        </w:rPr>
        <w:t>Приложение 4 к письму о подаче оферты</w:t>
      </w:r>
      <w:r w:rsidRPr="00A00C1B">
        <w:rPr>
          <w:rFonts w:cs="Times New Roman"/>
          <w:szCs w:val="24"/>
        </w:rPr>
        <w:br/>
        <w:t>от «____»_____________ </w:t>
      </w:r>
      <w:proofErr w:type="gramStart"/>
      <w:r w:rsidRPr="00A00C1B">
        <w:rPr>
          <w:rFonts w:cs="Times New Roman"/>
          <w:szCs w:val="24"/>
        </w:rPr>
        <w:t>г</w:t>
      </w:r>
      <w:proofErr w:type="gramEnd"/>
      <w:r w:rsidRPr="00A00C1B">
        <w:rPr>
          <w:rFonts w:cs="Times New Roman"/>
          <w:szCs w:val="24"/>
        </w:rPr>
        <w:t>. №__________</w:t>
      </w:r>
    </w:p>
    <w:p w:rsidR="00A00C1B" w:rsidRPr="00A00C1B" w:rsidRDefault="00A00C1B" w:rsidP="00A00C1B">
      <w:pPr>
        <w:autoSpaceDE w:val="0"/>
        <w:autoSpaceDN w:val="0"/>
        <w:adjustRightInd w:val="0"/>
        <w:spacing w:after="0"/>
        <w:jc w:val="both"/>
        <w:rPr>
          <w:rFonts w:eastAsia="Calibri" w:cs="Times New Roman"/>
          <w:szCs w:val="24"/>
        </w:rPr>
      </w:pPr>
      <w:r w:rsidRPr="00A00C1B">
        <w:rPr>
          <w:rFonts w:eastAsia="Calibri" w:cs="Times New Roman"/>
          <w:szCs w:val="24"/>
        </w:rPr>
        <w:t xml:space="preserve"> </w:t>
      </w:r>
    </w:p>
    <w:p w:rsidR="00A00C1B" w:rsidRPr="00A00C1B" w:rsidRDefault="00A00C1B" w:rsidP="00A00C1B">
      <w:pPr>
        <w:autoSpaceDE w:val="0"/>
        <w:autoSpaceDN w:val="0"/>
        <w:adjustRightInd w:val="0"/>
        <w:spacing w:after="0"/>
        <w:jc w:val="center"/>
        <w:rPr>
          <w:rFonts w:cs="Times New Roman"/>
          <w:b/>
          <w:szCs w:val="24"/>
        </w:rPr>
      </w:pPr>
      <w:r w:rsidRPr="00A00C1B">
        <w:rPr>
          <w:rFonts w:cs="Times New Roman"/>
          <w:b/>
          <w:szCs w:val="24"/>
        </w:rPr>
        <w:t xml:space="preserve">Декларация </w:t>
      </w:r>
    </w:p>
    <w:p w:rsidR="00A00C1B" w:rsidRPr="00A00C1B" w:rsidRDefault="00A00C1B" w:rsidP="00A00C1B">
      <w:pPr>
        <w:autoSpaceDE w:val="0"/>
        <w:autoSpaceDN w:val="0"/>
        <w:adjustRightInd w:val="0"/>
        <w:spacing w:after="0"/>
        <w:jc w:val="center"/>
        <w:rPr>
          <w:rFonts w:cs="Times New Roman"/>
          <w:szCs w:val="24"/>
        </w:rPr>
      </w:pPr>
      <w:r w:rsidRPr="00A00C1B">
        <w:rPr>
          <w:rFonts w:cs="Times New Roman"/>
          <w:szCs w:val="24"/>
        </w:rPr>
        <w:t>о соответствии участника закупки критериям отнесения к субъектам малого</w:t>
      </w:r>
    </w:p>
    <w:p w:rsidR="00A00C1B" w:rsidRPr="00A00C1B" w:rsidRDefault="00A00C1B" w:rsidP="00A00C1B">
      <w:pPr>
        <w:autoSpaceDE w:val="0"/>
        <w:autoSpaceDN w:val="0"/>
        <w:adjustRightInd w:val="0"/>
        <w:spacing w:after="0"/>
        <w:jc w:val="center"/>
        <w:rPr>
          <w:rFonts w:cs="Times New Roman"/>
          <w:szCs w:val="24"/>
        </w:rPr>
      </w:pPr>
      <w:r w:rsidRPr="00A00C1B">
        <w:rPr>
          <w:rFonts w:cs="Times New Roman"/>
          <w:szCs w:val="24"/>
        </w:rPr>
        <w:t>и среднего предпринимательства</w:t>
      </w:r>
    </w:p>
    <w:p w:rsidR="00A00C1B" w:rsidRPr="00A00C1B" w:rsidRDefault="00A00C1B" w:rsidP="00A00C1B">
      <w:pPr>
        <w:spacing w:after="0"/>
        <w:rPr>
          <w:rFonts w:cs="Times New Roman"/>
          <w:szCs w:val="24"/>
        </w:rPr>
      </w:pPr>
    </w:p>
    <w:p w:rsidR="002530FE" w:rsidRDefault="00A00C1B" w:rsidP="002530FE">
      <w:pPr>
        <w:autoSpaceDE w:val="0"/>
        <w:autoSpaceDN w:val="0"/>
        <w:spacing w:after="0"/>
        <w:rPr>
          <w:rFonts w:cs="Times New Roman"/>
          <w:szCs w:val="24"/>
          <w:lang w:eastAsia="ru-RU"/>
        </w:rPr>
      </w:pPr>
      <w:r w:rsidRPr="00A00C1B">
        <w:rPr>
          <w:rFonts w:cs="Times New Roman"/>
          <w:szCs w:val="24"/>
          <w:lang w:eastAsia="ru-RU"/>
        </w:rPr>
        <w:t>Подтверждаем, что</w:t>
      </w:r>
      <w:r w:rsidR="002530FE">
        <w:rPr>
          <w:rFonts w:cs="Times New Roman"/>
          <w:szCs w:val="24"/>
          <w:lang w:eastAsia="ru-RU"/>
        </w:rPr>
        <w:t xml:space="preserve"> _________________________________________________________________</w:t>
      </w:r>
    </w:p>
    <w:p w:rsidR="00A00C1B" w:rsidRPr="002530FE" w:rsidRDefault="002530FE" w:rsidP="002530FE">
      <w:pPr>
        <w:autoSpaceDE w:val="0"/>
        <w:autoSpaceDN w:val="0"/>
        <w:spacing w:after="0"/>
        <w:jc w:val="center"/>
        <w:rPr>
          <w:rFonts w:cs="Times New Roman"/>
          <w:sz w:val="20"/>
          <w:szCs w:val="20"/>
          <w:lang w:eastAsia="ru-RU"/>
        </w:rPr>
      </w:pPr>
      <w:r>
        <w:rPr>
          <w:rFonts w:cs="Times New Roman"/>
          <w:sz w:val="20"/>
          <w:szCs w:val="20"/>
          <w:lang w:eastAsia="ru-RU"/>
        </w:rPr>
        <w:t>(указывается наименование участника закупки)</w:t>
      </w:r>
    </w:p>
    <w:p w:rsidR="002530FE" w:rsidRPr="00A00C1B" w:rsidRDefault="00A00C1B" w:rsidP="002530FE">
      <w:pPr>
        <w:autoSpaceDE w:val="0"/>
        <w:autoSpaceDN w:val="0"/>
        <w:spacing w:after="0"/>
        <w:jc w:val="both"/>
        <w:rPr>
          <w:rFonts w:cs="Times New Roman"/>
          <w:szCs w:val="24"/>
          <w:lang w:eastAsia="ru-RU"/>
        </w:rPr>
      </w:pPr>
      <w:r w:rsidRPr="00A00C1B">
        <w:rPr>
          <w:rFonts w:cs="Times New Roman"/>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r w:rsidR="002530FE" w:rsidRPr="00A00C1B">
        <w:rPr>
          <w:rFonts w:cs="Times New Roman"/>
          <w:szCs w:val="24"/>
          <w:lang w:eastAsia="ru-RU"/>
        </w:rPr>
        <w:t>предпринимательства, и сообщаем следующую информацию:</w:t>
      </w:r>
    </w:p>
    <w:p w:rsidR="002530FE" w:rsidRPr="00A00C1B" w:rsidRDefault="002530FE" w:rsidP="00A00C1B">
      <w:pPr>
        <w:autoSpaceDE w:val="0"/>
        <w:autoSpaceDN w:val="0"/>
        <w:spacing w:after="0"/>
        <w:jc w:val="both"/>
        <w:rPr>
          <w:rFonts w:cs="Times New Roman"/>
          <w:szCs w:val="24"/>
          <w:lang w:eastAsia="ru-RU"/>
        </w:rPr>
      </w:pPr>
    </w:p>
    <w:p w:rsidR="00A00C1B" w:rsidRPr="002530FE" w:rsidRDefault="00A00C1B" w:rsidP="002530FE">
      <w:pPr>
        <w:pBdr>
          <w:top w:val="single" w:sz="4" w:space="1" w:color="auto"/>
        </w:pBdr>
        <w:autoSpaceDE w:val="0"/>
        <w:autoSpaceDN w:val="0"/>
        <w:spacing w:after="0"/>
        <w:rPr>
          <w:rFonts w:cs="Times New Roman"/>
          <w:sz w:val="20"/>
          <w:szCs w:val="20"/>
          <w:lang w:eastAsia="ru-RU"/>
        </w:rPr>
      </w:pPr>
      <w:r w:rsidRPr="002530FE">
        <w:rPr>
          <w:rFonts w:cs="Times New Roman"/>
          <w:sz w:val="20"/>
          <w:szCs w:val="20"/>
          <w:lang w:eastAsia="ru-RU"/>
        </w:rPr>
        <w:t>(указывается субъект малого и</w:t>
      </w:r>
      <w:r w:rsidR="002530FE">
        <w:rPr>
          <w:rFonts w:cs="Times New Roman"/>
          <w:sz w:val="20"/>
          <w:szCs w:val="20"/>
          <w:lang w:eastAsia="ru-RU"/>
        </w:rPr>
        <w:t xml:space="preserve">ли среднего предпринимательства </w:t>
      </w:r>
      <w:r w:rsidRPr="002530FE">
        <w:rPr>
          <w:rFonts w:cs="Times New Roman"/>
          <w:sz w:val="20"/>
          <w:szCs w:val="20"/>
          <w:lang w:eastAsia="ru-RU"/>
        </w:rPr>
        <w:t>в зависимости от критериев отнесения)</w:t>
      </w:r>
    </w:p>
    <w:p w:rsidR="00A00C1B" w:rsidRDefault="00A00C1B" w:rsidP="00A00C1B">
      <w:pPr>
        <w:autoSpaceDE w:val="0"/>
        <w:autoSpaceDN w:val="0"/>
        <w:spacing w:after="0"/>
        <w:rPr>
          <w:rFonts w:cs="Times New Roman"/>
          <w:szCs w:val="24"/>
          <w:lang w:eastAsia="ru-RU"/>
        </w:rPr>
      </w:pPr>
      <w:r w:rsidRPr="00A00C1B">
        <w:rPr>
          <w:rFonts w:cs="Times New Roman"/>
          <w:szCs w:val="24"/>
          <w:lang w:eastAsia="ru-RU"/>
        </w:rPr>
        <w:t xml:space="preserve">1. Адрес местонахождения (юридический адрес):  </w:t>
      </w:r>
    </w:p>
    <w:p w:rsidR="002530FE" w:rsidRPr="00A00C1B" w:rsidRDefault="002530FE" w:rsidP="00A00C1B">
      <w:pPr>
        <w:autoSpaceDE w:val="0"/>
        <w:autoSpaceDN w:val="0"/>
        <w:spacing w:after="0"/>
        <w:rPr>
          <w:rFonts w:cs="Times New Roman"/>
          <w:szCs w:val="24"/>
          <w:lang w:eastAsia="ru-RU"/>
        </w:rPr>
      </w:pPr>
    </w:p>
    <w:p w:rsidR="00A00C1B" w:rsidRPr="00A00C1B" w:rsidRDefault="00A00C1B" w:rsidP="00A00C1B">
      <w:pPr>
        <w:pBdr>
          <w:top w:val="single" w:sz="4" w:space="1" w:color="auto"/>
        </w:pBdr>
        <w:autoSpaceDE w:val="0"/>
        <w:autoSpaceDN w:val="0"/>
        <w:spacing w:after="0"/>
        <w:rPr>
          <w:rFonts w:cs="Times New Roman"/>
          <w:szCs w:val="24"/>
          <w:lang w:eastAsia="ru-RU"/>
        </w:rPr>
      </w:pPr>
    </w:p>
    <w:p w:rsidR="002530FE" w:rsidRPr="00A00C1B" w:rsidRDefault="00A00C1B" w:rsidP="00A00C1B">
      <w:pPr>
        <w:tabs>
          <w:tab w:val="right" w:pos="9923"/>
        </w:tabs>
        <w:autoSpaceDE w:val="0"/>
        <w:autoSpaceDN w:val="0"/>
        <w:spacing w:after="0"/>
        <w:rPr>
          <w:rFonts w:cs="Times New Roman"/>
          <w:szCs w:val="24"/>
          <w:lang w:eastAsia="ru-RU"/>
        </w:rPr>
      </w:pPr>
      <w:r w:rsidRPr="00A00C1B">
        <w:rPr>
          <w:rFonts w:cs="Times New Roman"/>
          <w:szCs w:val="24"/>
          <w:lang w:eastAsia="ru-RU"/>
        </w:rPr>
        <w:t>2.</w:t>
      </w:r>
      <w:r w:rsidRPr="00A00C1B">
        <w:rPr>
          <w:rFonts w:cs="Times New Roman"/>
          <w:szCs w:val="24"/>
          <w:lang w:val="en-US" w:eastAsia="ru-RU"/>
        </w:rPr>
        <w:t> </w:t>
      </w:r>
      <w:r>
        <w:rPr>
          <w:rFonts w:cs="Times New Roman"/>
          <w:szCs w:val="24"/>
          <w:lang w:eastAsia="ru-RU"/>
        </w:rPr>
        <w:t xml:space="preserve">ИНН/КПП: </w:t>
      </w:r>
    </w:p>
    <w:p w:rsidR="00A00C1B" w:rsidRPr="002530FE" w:rsidRDefault="00A00C1B" w:rsidP="00A00C1B">
      <w:pPr>
        <w:pBdr>
          <w:top w:val="single" w:sz="4" w:space="1" w:color="auto"/>
        </w:pBdr>
        <w:autoSpaceDE w:val="0"/>
        <w:autoSpaceDN w:val="0"/>
        <w:spacing w:after="0"/>
        <w:jc w:val="center"/>
        <w:rPr>
          <w:rFonts w:cs="Times New Roman"/>
          <w:sz w:val="20"/>
          <w:szCs w:val="20"/>
          <w:lang w:eastAsia="ru-RU"/>
        </w:rPr>
      </w:pPr>
      <w:r w:rsidRPr="002530FE">
        <w:rPr>
          <w:rFonts w:cs="Times New Roman"/>
          <w:sz w:val="20"/>
          <w:szCs w:val="20"/>
          <w:lang w:eastAsia="ru-RU"/>
        </w:rPr>
        <w:t>(№, сведения о дате выдачи документа и выдавшем его органе)</w:t>
      </w:r>
    </w:p>
    <w:p w:rsidR="00A00C1B" w:rsidRDefault="00A00C1B" w:rsidP="00A00C1B">
      <w:pPr>
        <w:tabs>
          <w:tab w:val="right" w:pos="9923"/>
        </w:tabs>
        <w:autoSpaceDE w:val="0"/>
        <w:autoSpaceDN w:val="0"/>
        <w:spacing w:after="0"/>
        <w:rPr>
          <w:rFonts w:cs="Times New Roman"/>
          <w:szCs w:val="24"/>
          <w:lang w:eastAsia="ru-RU"/>
        </w:rPr>
      </w:pPr>
      <w:r>
        <w:rPr>
          <w:rFonts w:cs="Times New Roman"/>
          <w:szCs w:val="24"/>
          <w:lang w:eastAsia="ru-RU"/>
        </w:rPr>
        <w:t>3. ОГРН:</w:t>
      </w:r>
      <w:r w:rsidR="0030404D">
        <w:rPr>
          <w:rFonts w:cs="Times New Roman"/>
          <w:szCs w:val="24"/>
          <w:lang w:eastAsia="ru-RU"/>
        </w:rPr>
        <w:t xml:space="preserve"> __________________________________________________________________________</w:t>
      </w:r>
      <w:r>
        <w:rPr>
          <w:rFonts w:cs="Times New Roman"/>
          <w:szCs w:val="24"/>
          <w:lang w:eastAsia="ru-RU"/>
        </w:rPr>
        <w:t xml:space="preserve"> </w:t>
      </w:r>
      <w:r w:rsidR="002530FE">
        <w:rPr>
          <w:rFonts w:cs="Times New Roman"/>
          <w:szCs w:val="24"/>
          <w:lang w:eastAsia="ru-RU"/>
        </w:rPr>
        <w:t xml:space="preserve">       </w:t>
      </w:r>
    </w:p>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4. Исключен.</w:t>
      </w:r>
    </w:p>
    <w:p w:rsidR="00A00C1B" w:rsidRPr="00A00C1B" w:rsidRDefault="00A00C1B" w:rsidP="00DE6A1D">
      <w:pPr>
        <w:autoSpaceDE w:val="0"/>
        <w:autoSpaceDN w:val="0"/>
        <w:spacing w:after="0"/>
        <w:jc w:val="both"/>
        <w:rPr>
          <w:rFonts w:cs="Times New Roman"/>
          <w:szCs w:val="24"/>
          <w:lang w:eastAsia="ru-RU"/>
        </w:rPr>
      </w:pPr>
      <w:r w:rsidRPr="00A00C1B">
        <w:rPr>
          <w:rFonts w:cs="Times New Roman"/>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4704"/>
        <w:gridCol w:w="1607"/>
        <w:gridCol w:w="1607"/>
        <w:gridCol w:w="1318"/>
      </w:tblGrid>
      <w:tr w:rsidR="00A00C1B" w:rsidRPr="00A00C1B" w:rsidTr="00153893">
        <w:trPr>
          <w:cantSplit/>
          <w:trHeight w:val="511"/>
          <w:tblHeader/>
        </w:trPr>
        <w:tc>
          <w:tcPr>
            <w:tcW w:w="573" w:type="dxa"/>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 xml:space="preserve">№ </w:t>
            </w:r>
            <w:proofErr w:type="gramStart"/>
            <w:r w:rsidRPr="00A00C1B">
              <w:rPr>
                <w:rFonts w:cs="Times New Roman"/>
                <w:szCs w:val="24"/>
                <w:lang w:eastAsia="ru-RU"/>
              </w:rPr>
              <w:t>п</w:t>
            </w:r>
            <w:proofErr w:type="gramEnd"/>
            <w:r w:rsidRPr="00A00C1B">
              <w:rPr>
                <w:rFonts w:cs="Times New Roman"/>
                <w:szCs w:val="24"/>
                <w:lang w:eastAsia="ru-RU"/>
              </w:rPr>
              <w:t>/п</w:t>
            </w:r>
          </w:p>
        </w:tc>
        <w:tc>
          <w:tcPr>
            <w:tcW w:w="4704" w:type="dxa"/>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Наименование сведений</w:t>
            </w:r>
          </w:p>
        </w:tc>
        <w:tc>
          <w:tcPr>
            <w:tcW w:w="1607" w:type="dxa"/>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Малые предприятия</w:t>
            </w:r>
          </w:p>
        </w:tc>
        <w:tc>
          <w:tcPr>
            <w:tcW w:w="1607" w:type="dxa"/>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Средние предприятия</w:t>
            </w:r>
          </w:p>
        </w:tc>
        <w:tc>
          <w:tcPr>
            <w:tcW w:w="1318" w:type="dxa"/>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Показатель</w:t>
            </w:r>
          </w:p>
        </w:tc>
      </w:tr>
      <w:tr w:rsidR="00A00C1B" w:rsidRPr="00A00C1B" w:rsidTr="00153893">
        <w:trPr>
          <w:cantSplit/>
          <w:trHeight w:val="240"/>
          <w:tblHeader/>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 xml:space="preserve">1 </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2</w:t>
            </w:r>
          </w:p>
        </w:tc>
        <w:tc>
          <w:tcPr>
            <w:tcW w:w="1607"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3</w:t>
            </w:r>
          </w:p>
        </w:tc>
        <w:tc>
          <w:tcPr>
            <w:tcW w:w="1607"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4</w:t>
            </w:r>
          </w:p>
        </w:tc>
        <w:tc>
          <w:tcPr>
            <w:tcW w:w="1318"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5</w:t>
            </w:r>
          </w:p>
        </w:tc>
      </w:tr>
      <w:tr w:rsidR="00A00C1B" w:rsidRPr="00A00C1B" w:rsidTr="00153893">
        <w:trPr>
          <w:cantSplit/>
          <w:trHeight w:val="2284"/>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1</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не более 25</w:t>
            </w:r>
          </w:p>
        </w:tc>
        <w:tc>
          <w:tcPr>
            <w:tcW w:w="1318"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sym w:font="Symbol" w:char="F02D"/>
            </w:r>
          </w:p>
        </w:tc>
      </w:tr>
      <w:tr w:rsidR="00A00C1B" w:rsidRPr="00A00C1B" w:rsidTr="00153893">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lastRenderedPageBreak/>
              <w:t>2</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не более 49</w:t>
            </w:r>
          </w:p>
        </w:tc>
        <w:tc>
          <w:tcPr>
            <w:tcW w:w="1318"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sym w:font="Symbol" w:char="F02D"/>
            </w:r>
          </w:p>
        </w:tc>
      </w:tr>
      <w:tr w:rsidR="00A00C1B" w:rsidRPr="00A00C1B" w:rsidTr="00153893">
        <w:trPr>
          <w:cantSplit/>
          <w:trHeight w:val="1503"/>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3</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p>
        </w:tc>
      </w:tr>
      <w:tr w:rsidR="00A00C1B" w:rsidRPr="00A00C1B" w:rsidTr="00153893">
        <w:trPr>
          <w:cantSplit/>
          <w:trHeight w:val="4569"/>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4</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proofErr w:type="gramStart"/>
            <w:r w:rsidRPr="00A00C1B">
              <w:rPr>
                <w:rFonts w:cs="Times New Roman"/>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p>
        </w:tc>
      </w:tr>
      <w:tr w:rsidR="00A00C1B" w:rsidRPr="00A00C1B" w:rsidTr="00153893">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5</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A00C1B">
              <w:rPr>
                <w:rFonts w:cs="Times New Roman"/>
                <w:szCs w:val="24"/>
                <w:lang w:eastAsia="ru-RU"/>
              </w:rPr>
              <w:t>Сколково</w:t>
            </w:r>
            <w:proofErr w:type="spellEnd"/>
            <w:r w:rsidRPr="00A00C1B">
              <w:rPr>
                <w:rFonts w:cs="Times New Roman"/>
                <w:szCs w:val="24"/>
                <w:lang w:eastAsia="ru-RU"/>
              </w:rPr>
              <w:t>”</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p>
        </w:tc>
      </w:tr>
      <w:tr w:rsidR="00A00C1B" w:rsidRPr="00A00C1B" w:rsidTr="00153893">
        <w:trPr>
          <w:cantSplit/>
          <w:trHeight w:val="2781"/>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lastRenderedPageBreak/>
              <w:t>6</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proofErr w:type="gramStart"/>
            <w:r w:rsidRPr="00A00C1B">
              <w:rPr>
                <w:rFonts w:cs="Times New Roman"/>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p>
        </w:tc>
      </w:tr>
      <w:tr w:rsidR="00A00C1B" w:rsidRPr="00A00C1B" w:rsidTr="00153893">
        <w:trPr>
          <w:cantSplit/>
          <w:trHeight w:val="655"/>
        </w:trPr>
        <w:tc>
          <w:tcPr>
            <w:tcW w:w="573" w:type="dxa"/>
            <w:vMerge w:val="restart"/>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7</w:t>
            </w:r>
          </w:p>
        </w:tc>
        <w:tc>
          <w:tcPr>
            <w:tcW w:w="4704" w:type="dxa"/>
            <w:vMerge w:val="restart"/>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Среднесписочная численность работников за предшествующий календарный год, человек</w:t>
            </w:r>
          </w:p>
        </w:tc>
        <w:tc>
          <w:tcPr>
            <w:tcW w:w="1607"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до 100 включительно</w:t>
            </w:r>
          </w:p>
        </w:tc>
        <w:tc>
          <w:tcPr>
            <w:tcW w:w="1607" w:type="dxa"/>
            <w:vMerge w:val="restart"/>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от 101 до 250 включительно</w:t>
            </w:r>
          </w:p>
        </w:tc>
        <w:tc>
          <w:tcPr>
            <w:tcW w:w="1318" w:type="dxa"/>
            <w:vMerge w:val="restart"/>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указывается количество человек</w:t>
            </w:r>
            <w:r w:rsidRPr="00A00C1B">
              <w:rPr>
                <w:rFonts w:cs="Times New Roman"/>
                <w:szCs w:val="24"/>
                <w:lang w:eastAsia="ru-RU"/>
              </w:rPr>
              <w:br/>
              <w:t>(за предшест</w:t>
            </w:r>
            <w:r w:rsidRPr="00A00C1B">
              <w:rPr>
                <w:rFonts w:cs="Times New Roman"/>
                <w:szCs w:val="24"/>
                <w:lang w:eastAsia="ru-RU"/>
              </w:rPr>
              <w:softHyphen/>
              <w:t>вующий календарный год)</w:t>
            </w:r>
          </w:p>
        </w:tc>
      </w:tr>
      <w:tr w:rsidR="00A00C1B" w:rsidRPr="00A00C1B" w:rsidTr="00153893">
        <w:trPr>
          <w:cantSplit/>
          <w:trHeight w:val="646"/>
        </w:trPr>
        <w:tc>
          <w:tcPr>
            <w:tcW w:w="573" w:type="dxa"/>
            <w:vMerge/>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spacing w:after="0"/>
              <w:rPr>
                <w:rFonts w:cs="Times New Roman"/>
                <w:szCs w:val="24"/>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spacing w:after="0"/>
              <w:rPr>
                <w:rFonts w:cs="Times New Roman"/>
                <w:szCs w:val="24"/>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 xml:space="preserve">до 15 – </w:t>
            </w:r>
            <w:proofErr w:type="spellStart"/>
            <w:r w:rsidRPr="00A00C1B">
              <w:rPr>
                <w:rFonts w:cs="Times New Roman"/>
                <w:szCs w:val="24"/>
                <w:lang w:eastAsia="ru-RU"/>
              </w:rPr>
              <w:t>микропред</w:t>
            </w:r>
            <w:r w:rsidRPr="00A00C1B">
              <w:rPr>
                <w:rFonts w:cs="Times New Roman"/>
                <w:szCs w:val="24"/>
                <w:lang w:eastAsia="ru-RU"/>
              </w:rPr>
              <w:softHyphen/>
              <w:t>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spacing w:after="0"/>
              <w:rPr>
                <w:rFonts w:cs="Times New Roman"/>
                <w:szCs w:val="24"/>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spacing w:after="0"/>
              <w:rPr>
                <w:rFonts w:cs="Times New Roman"/>
                <w:szCs w:val="24"/>
                <w:lang w:eastAsia="ru-RU"/>
              </w:rPr>
            </w:pPr>
          </w:p>
        </w:tc>
      </w:tr>
      <w:tr w:rsidR="00A00C1B" w:rsidRPr="00A00C1B" w:rsidTr="00153893">
        <w:trPr>
          <w:cantSplit/>
          <w:trHeight w:val="425"/>
        </w:trPr>
        <w:tc>
          <w:tcPr>
            <w:tcW w:w="573" w:type="dxa"/>
            <w:vMerge w:val="restart"/>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8</w:t>
            </w:r>
          </w:p>
        </w:tc>
        <w:tc>
          <w:tcPr>
            <w:tcW w:w="4704" w:type="dxa"/>
            <w:vMerge w:val="restart"/>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800</w:t>
            </w:r>
          </w:p>
        </w:tc>
        <w:tc>
          <w:tcPr>
            <w:tcW w:w="1607" w:type="dxa"/>
            <w:vMerge w:val="restart"/>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2000</w:t>
            </w:r>
          </w:p>
        </w:tc>
        <w:tc>
          <w:tcPr>
            <w:tcW w:w="1318" w:type="dxa"/>
            <w:vMerge w:val="restart"/>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указывается в млн. рублей</w:t>
            </w:r>
            <w:r w:rsidRPr="00A00C1B">
              <w:rPr>
                <w:rFonts w:cs="Times New Roman"/>
                <w:szCs w:val="24"/>
                <w:lang w:eastAsia="ru-RU"/>
              </w:rPr>
              <w:br/>
              <w:t>(за предшест</w:t>
            </w:r>
            <w:r w:rsidRPr="00A00C1B">
              <w:rPr>
                <w:rFonts w:cs="Times New Roman"/>
                <w:szCs w:val="24"/>
                <w:lang w:eastAsia="ru-RU"/>
              </w:rPr>
              <w:softHyphen/>
              <w:t>вующий календарный год)</w:t>
            </w:r>
          </w:p>
        </w:tc>
      </w:tr>
      <w:tr w:rsidR="00A00C1B" w:rsidRPr="00A00C1B" w:rsidTr="00153893">
        <w:trPr>
          <w:cantSplit/>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spacing w:after="0"/>
              <w:rPr>
                <w:rFonts w:cs="Times New Roman"/>
                <w:szCs w:val="24"/>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spacing w:after="0"/>
              <w:rPr>
                <w:rFonts w:cs="Times New Roman"/>
                <w:szCs w:val="24"/>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 xml:space="preserve">120 в год – </w:t>
            </w:r>
            <w:proofErr w:type="spellStart"/>
            <w:r w:rsidRPr="00A00C1B">
              <w:rPr>
                <w:rFonts w:cs="Times New Roman"/>
                <w:szCs w:val="24"/>
                <w:lang w:eastAsia="ru-RU"/>
              </w:rPr>
              <w:t>микро</w:t>
            </w:r>
            <w:r w:rsidRPr="00A00C1B">
              <w:rPr>
                <w:rFonts w:cs="Times New Roman"/>
                <w:szCs w:val="24"/>
                <w:lang w:eastAsia="ru-RU"/>
              </w:rPr>
              <w:softHyphen/>
              <w:t>предприятие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spacing w:after="0"/>
              <w:rPr>
                <w:rFonts w:cs="Times New Roman"/>
                <w:szCs w:val="24"/>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A00C1B" w:rsidRPr="00A00C1B" w:rsidRDefault="00A00C1B" w:rsidP="00A00C1B">
            <w:pPr>
              <w:spacing w:after="0"/>
              <w:rPr>
                <w:rFonts w:cs="Times New Roman"/>
                <w:szCs w:val="24"/>
                <w:lang w:eastAsia="ru-RU"/>
              </w:rPr>
            </w:pPr>
          </w:p>
        </w:tc>
      </w:tr>
      <w:tr w:rsidR="00A00C1B" w:rsidRPr="00A00C1B" w:rsidTr="00153893">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9</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подлежит заполнению</w:t>
            </w:r>
          </w:p>
        </w:tc>
      </w:tr>
      <w:tr w:rsidR="00A00C1B" w:rsidRPr="00A00C1B" w:rsidTr="00153893">
        <w:trPr>
          <w:cantSplit/>
          <w:trHeight w:val="2029"/>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lastRenderedPageBreak/>
              <w:t>10</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A00C1B">
              <w:rPr>
                <w:rFonts w:cs="Times New Roman"/>
                <w:szCs w:val="24"/>
                <w:lang w:eastAsia="ru-RU"/>
              </w:rPr>
              <w:t>2</w:t>
            </w:r>
            <w:proofErr w:type="gramEnd"/>
            <w:r w:rsidRPr="00A00C1B">
              <w:rPr>
                <w:rFonts w:cs="Times New Roman"/>
                <w:szCs w:val="24"/>
                <w:lang w:eastAsia="ru-RU"/>
              </w:rPr>
              <w:t xml:space="preserve"> и ОКПД2</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подлежит заполнению</w:t>
            </w:r>
          </w:p>
        </w:tc>
      </w:tr>
      <w:tr w:rsidR="00A00C1B" w:rsidRPr="00A00C1B" w:rsidTr="00153893">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11</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A00C1B">
              <w:rPr>
                <w:rFonts w:cs="Times New Roman"/>
                <w:szCs w:val="24"/>
                <w:lang w:eastAsia="ru-RU"/>
              </w:rPr>
              <w:t>2</w:t>
            </w:r>
            <w:proofErr w:type="gramEnd"/>
            <w:r w:rsidRPr="00A00C1B">
              <w:rPr>
                <w:rFonts w:cs="Times New Roman"/>
                <w:szCs w:val="24"/>
                <w:lang w:eastAsia="ru-RU"/>
              </w:rPr>
              <w:t xml:space="preserve"> и ОКПД2</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подлежит заполнению</w:t>
            </w:r>
          </w:p>
        </w:tc>
      </w:tr>
      <w:tr w:rsidR="00A00C1B" w:rsidRPr="00A00C1B" w:rsidTr="00153893">
        <w:trPr>
          <w:cantSplit/>
          <w:trHeight w:val="1262"/>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12</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p>
        </w:tc>
      </w:tr>
      <w:tr w:rsidR="00A00C1B" w:rsidRPr="00A00C1B" w:rsidTr="00153893">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13</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r w:rsidRPr="00A00C1B">
              <w:rPr>
                <w:rFonts w:cs="Times New Roman"/>
                <w:szCs w:val="24"/>
                <w:lang w:eastAsia="ru-RU"/>
              </w:rPr>
              <w:br/>
              <w:t xml:space="preserve">(в случае участия </w:t>
            </w:r>
            <w:r w:rsidRPr="00A00C1B">
              <w:rPr>
                <w:rFonts w:cs="Times New Roman"/>
                <w:szCs w:val="24"/>
                <w:lang w:eastAsia="ru-RU"/>
              </w:rPr>
              <w:sym w:font="Symbol" w:char="F02D"/>
            </w:r>
            <w:r w:rsidRPr="00A00C1B">
              <w:rPr>
                <w:rFonts w:cs="Times New Roman"/>
                <w:szCs w:val="24"/>
                <w:lang w:eastAsia="ru-RU"/>
              </w:rPr>
              <w:t xml:space="preserve"> наименование заказчика, реализующего программу партнерства)</w:t>
            </w:r>
          </w:p>
        </w:tc>
      </w:tr>
      <w:tr w:rsidR="00A00C1B" w:rsidRPr="00A00C1B" w:rsidTr="00153893">
        <w:trPr>
          <w:cantSplit/>
          <w:trHeight w:val="2796"/>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14</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proofErr w:type="gramStart"/>
            <w:r w:rsidRPr="00A00C1B">
              <w:rPr>
                <w:rFonts w:cs="Times New Roman"/>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r w:rsidRPr="00A00C1B">
              <w:rPr>
                <w:rFonts w:cs="Times New Roman"/>
                <w:szCs w:val="24"/>
                <w:lang w:eastAsia="ru-RU"/>
              </w:rPr>
              <w:br/>
              <w:t xml:space="preserve">(при наличии </w:t>
            </w:r>
            <w:r w:rsidRPr="00A00C1B">
              <w:rPr>
                <w:rFonts w:cs="Times New Roman"/>
                <w:szCs w:val="24"/>
                <w:lang w:eastAsia="ru-RU"/>
              </w:rPr>
              <w:sym w:font="Symbol" w:char="F02D"/>
            </w:r>
            <w:r w:rsidRPr="00A00C1B">
              <w:rPr>
                <w:rFonts w:cs="Times New Roman"/>
                <w:szCs w:val="24"/>
                <w:lang w:eastAsia="ru-RU"/>
              </w:rPr>
              <w:t xml:space="preserve"> количество исполненных контрактов или договоров и общая сумма)</w:t>
            </w:r>
          </w:p>
        </w:tc>
      </w:tr>
      <w:tr w:rsidR="00A00C1B" w:rsidRPr="00A00C1B" w:rsidTr="00153893">
        <w:trPr>
          <w:cantSplit/>
          <w:trHeight w:val="3277"/>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lastRenderedPageBreak/>
              <w:t>15</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proofErr w:type="gramStart"/>
            <w:r w:rsidRPr="00A00C1B">
              <w:rPr>
                <w:rFonts w:cs="Times New Roman"/>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A00C1B">
              <w:rPr>
                <w:rFonts w:cs="Times New Roman"/>
                <w:szCs w:val="24"/>
                <w:lang w:eastAsia="ru-RU"/>
              </w:rPr>
              <w:t xml:space="preserve"> </w:t>
            </w:r>
            <w:proofErr w:type="gramStart"/>
            <w:r w:rsidRPr="00A00C1B">
              <w:rPr>
                <w:rFonts w:cs="Times New Roman"/>
                <w:szCs w:val="24"/>
                <w:lang w:eastAsia="ru-RU"/>
              </w:rPr>
              <w:t>виде</w:t>
            </w:r>
            <w:proofErr w:type="gramEnd"/>
            <w:r w:rsidRPr="00A00C1B">
              <w:rPr>
                <w:rFonts w:cs="Times New Roman"/>
                <w:szCs w:val="24"/>
                <w:lang w:eastAsia="ru-RU"/>
              </w:rPr>
              <w:t xml:space="preserve"> дисквалификации</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p>
        </w:tc>
      </w:tr>
      <w:tr w:rsidR="00A00C1B" w:rsidRPr="00A00C1B" w:rsidTr="00153893">
        <w:trPr>
          <w:cantSplit/>
          <w:trHeight w:val="2300"/>
        </w:trPr>
        <w:tc>
          <w:tcPr>
            <w:tcW w:w="573"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16</w:t>
            </w:r>
          </w:p>
        </w:tc>
        <w:tc>
          <w:tcPr>
            <w:tcW w:w="4704" w:type="dxa"/>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rPr>
                <w:rFonts w:cs="Times New Roman"/>
                <w:szCs w:val="24"/>
                <w:lang w:eastAsia="ru-RU"/>
              </w:rPr>
            </w:pPr>
            <w:r w:rsidRPr="00A00C1B">
              <w:rPr>
                <w:rFonts w:cs="Times New Roman"/>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32" w:type="dxa"/>
            <w:gridSpan w:val="3"/>
            <w:tcBorders>
              <w:top w:val="single" w:sz="4" w:space="0" w:color="auto"/>
              <w:left w:val="single" w:sz="4" w:space="0" w:color="auto"/>
              <w:bottom w:val="single" w:sz="4" w:space="0" w:color="auto"/>
              <w:right w:val="single" w:sz="4" w:space="0" w:color="auto"/>
            </w:tcBorders>
            <w:hideMark/>
          </w:tcPr>
          <w:p w:rsidR="00A00C1B" w:rsidRPr="00A00C1B" w:rsidRDefault="00A00C1B" w:rsidP="00A00C1B">
            <w:pPr>
              <w:autoSpaceDE w:val="0"/>
              <w:autoSpaceDN w:val="0"/>
              <w:spacing w:after="0"/>
              <w:jc w:val="center"/>
              <w:rPr>
                <w:rFonts w:cs="Times New Roman"/>
                <w:szCs w:val="24"/>
                <w:lang w:eastAsia="ru-RU"/>
              </w:rPr>
            </w:pPr>
            <w:r w:rsidRPr="00A00C1B">
              <w:rPr>
                <w:rFonts w:cs="Times New Roman"/>
                <w:szCs w:val="24"/>
                <w:lang w:eastAsia="ru-RU"/>
              </w:rPr>
              <w:t>да (нет)</w:t>
            </w:r>
          </w:p>
        </w:tc>
      </w:tr>
    </w:tbl>
    <w:p w:rsidR="00A00C1B" w:rsidRPr="00A00C1B" w:rsidRDefault="00A00C1B" w:rsidP="00A00C1B">
      <w:pPr>
        <w:autoSpaceDE w:val="0"/>
        <w:autoSpaceDN w:val="0"/>
        <w:adjustRightInd w:val="0"/>
        <w:spacing w:after="0"/>
        <w:jc w:val="both"/>
        <w:rPr>
          <w:rFonts w:cs="Times New Roman"/>
          <w:szCs w:val="24"/>
        </w:rPr>
      </w:pPr>
    </w:p>
    <w:p w:rsidR="00A00C1B" w:rsidRPr="00A00C1B" w:rsidRDefault="00A00C1B" w:rsidP="00A00C1B">
      <w:pPr>
        <w:spacing w:after="0"/>
        <w:jc w:val="both"/>
        <w:rPr>
          <w:rFonts w:cs="Times New Roman"/>
          <w:szCs w:val="24"/>
          <w:vertAlign w:val="superscript"/>
        </w:rPr>
      </w:pPr>
      <w:r w:rsidRPr="00A00C1B">
        <w:rPr>
          <w:rFonts w:cs="Times New Roman"/>
          <w:szCs w:val="24"/>
        </w:rPr>
        <w:t>____________________________________</w:t>
      </w:r>
    </w:p>
    <w:p w:rsidR="00A00C1B" w:rsidRPr="00A00C1B" w:rsidRDefault="00A00C1B" w:rsidP="00A00C1B">
      <w:pPr>
        <w:spacing w:after="0"/>
        <w:jc w:val="both"/>
        <w:rPr>
          <w:rFonts w:cs="Times New Roman"/>
          <w:szCs w:val="24"/>
          <w:vertAlign w:val="superscript"/>
        </w:rPr>
      </w:pPr>
      <w:r w:rsidRPr="00A00C1B">
        <w:rPr>
          <w:rFonts w:cs="Times New Roman"/>
          <w:szCs w:val="24"/>
          <w:vertAlign w:val="superscript"/>
        </w:rPr>
        <w:t xml:space="preserve">                                              (подпись)</w:t>
      </w:r>
    </w:p>
    <w:p w:rsidR="00A00C1B" w:rsidRPr="00A00C1B" w:rsidRDefault="00DE6A1D" w:rsidP="00A00C1B">
      <w:pPr>
        <w:spacing w:after="0"/>
        <w:jc w:val="both"/>
        <w:rPr>
          <w:rFonts w:cs="Times New Roman"/>
          <w:szCs w:val="24"/>
        </w:rPr>
      </w:pPr>
      <w:r>
        <w:rPr>
          <w:rFonts w:cs="Times New Roman"/>
          <w:szCs w:val="24"/>
        </w:rPr>
        <w:t xml:space="preserve">        М.П.</w:t>
      </w:r>
    </w:p>
    <w:p w:rsidR="00A00C1B" w:rsidRPr="00A00C1B" w:rsidRDefault="00A00C1B" w:rsidP="00A00C1B">
      <w:pPr>
        <w:autoSpaceDE w:val="0"/>
        <w:autoSpaceDN w:val="0"/>
        <w:adjustRightInd w:val="0"/>
        <w:spacing w:after="0"/>
        <w:jc w:val="both"/>
        <w:rPr>
          <w:rFonts w:cs="Times New Roman"/>
          <w:szCs w:val="24"/>
        </w:rPr>
      </w:pPr>
      <w:r w:rsidRPr="00A00C1B">
        <w:rPr>
          <w:rFonts w:cs="Times New Roman"/>
          <w:szCs w:val="24"/>
        </w:rPr>
        <w:t>___________________________________________________________________________</w:t>
      </w:r>
    </w:p>
    <w:p w:rsidR="00A00C1B" w:rsidRPr="00A00C1B" w:rsidRDefault="00A00C1B" w:rsidP="00A00C1B">
      <w:pPr>
        <w:autoSpaceDE w:val="0"/>
        <w:autoSpaceDN w:val="0"/>
        <w:adjustRightInd w:val="0"/>
        <w:spacing w:after="0"/>
        <w:jc w:val="both"/>
        <w:rPr>
          <w:rFonts w:cs="Times New Roman"/>
          <w:szCs w:val="24"/>
          <w:vertAlign w:val="superscript"/>
        </w:rPr>
      </w:pPr>
      <w:r w:rsidRPr="00A00C1B">
        <w:rPr>
          <w:rFonts w:cs="Times New Roman"/>
          <w:szCs w:val="24"/>
          <w:vertAlign w:val="superscript"/>
        </w:rPr>
        <w:t xml:space="preserve">                                        (фамилия, имя, отчество (при наличии) </w:t>
      </w:r>
      <w:proofErr w:type="gramStart"/>
      <w:r w:rsidRPr="00A00C1B">
        <w:rPr>
          <w:rFonts w:cs="Times New Roman"/>
          <w:szCs w:val="24"/>
          <w:vertAlign w:val="superscript"/>
        </w:rPr>
        <w:t>подписавшего</w:t>
      </w:r>
      <w:proofErr w:type="gramEnd"/>
      <w:r w:rsidRPr="00A00C1B">
        <w:rPr>
          <w:rFonts w:cs="Times New Roman"/>
          <w:szCs w:val="24"/>
          <w:vertAlign w:val="superscript"/>
        </w:rPr>
        <w:t>, должность)</w:t>
      </w:r>
    </w:p>
    <w:p w:rsidR="00A00C1B" w:rsidRPr="00A00C1B" w:rsidRDefault="00A00C1B" w:rsidP="00A00C1B">
      <w:pPr>
        <w:autoSpaceDE w:val="0"/>
        <w:autoSpaceDN w:val="0"/>
        <w:adjustRightInd w:val="0"/>
        <w:spacing w:after="0"/>
        <w:jc w:val="both"/>
        <w:rPr>
          <w:rFonts w:cs="Times New Roman"/>
          <w:szCs w:val="24"/>
        </w:rPr>
      </w:pPr>
    </w:p>
    <w:p w:rsidR="00A00C1B" w:rsidRPr="00A00C1B" w:rsidRDefault="00A00C1B" w:rsidP="00A00C1B">
      <w:pPr>
        <w:pBdr>
          <w:bottom w:val="single" w:sz="4" w:space="1" w:color="000000"/>
        </w:pBdr>
        <w:shd w:val="clear" w:color="auto" w:fill="E0E0E0"/>
        <w:spacing w:after="0"/>
        <w:jc w:val="center"/>
        <w:rPr>
          <w:rFonts w:cs="Times New Roman"/>
          <w:szCs w:val="24"/>
        </w:rPr>
      </w:pPr>
      <w:r w:rsidRPr="00A00C1B">
        <w:rPr>
          <w:rFonts w:cs="Times New Roman"/>
          <w:b/>
          <w:spacing w:val="36"/>
          <w:szCs w:val="24"/>
        </w:rPr>
        <w:t>конец формы</w:t>
      </w:r>
    </w:p>
    <w:p w:rsidR="00A00C1B" w:rsidRPr="00A00C1B" w:rsidRDefault="00A00C1B" w:rsidP="00A00C1B">
      <w:pPr>
        <w:pBdr>
          <w:bottom w:val="single" w:sz="4" w:space="1" w:color="000000"/>
        </w:pBdr>
        <w:shd w:val="clear" w:color="auto" w:fill="E0E0E0"/>
        <w:spacing w:after="0"/>
        <w:jc w:val="center"/>
        <w:rPr>
          <w:rFonts w:cs="Times New Roman"/>
          <w:szCs w:val="24"/>
        </w:rPr>
      </w:pPr>
      <w:r w:rsidRPr="00A00C1B">
        <w:rPr>
          <w:rFonts w:cs="Times New Roman"/>
          <w:szCs w:val="24"/>
        </w:rPr>
        <w:t>Инструкции по заполнению</w:t>
      </w:r>
    </w:p>
    <w:p w:rsidR="00A00C1B" w:rsidRPr="00DE6A1D" w:rsidRDefault="00A00C1B" w:rsidP="00DE6A1D">
      <w:pPr>
        <w:spacing w:after="0"/>
        <w:jc w:val="both"/>
        <w:rPr>
          <w:rFonts w:cs="Times New Roman"/>
          <w:sz w:val="20"/>
          <w:szCs w:val="20"/>
        </w:rPr>
      </w:pPr>
      <w:r w:rsidRPr="00DE6A1D">
        <w:rPr>
          <w:rFonts w:cs="Times New Roman"/>
          <w:sz w:val="20"/>
          <w:szCs w:val="20"/>
        </w:rPr>
        <w:t>1.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A00C1B" w:rsidRPr="00DE6A1D" w:rsidRDefault="00A00C1B" w:rsidP="00DE6A1D">
      <w:pPr>
        <w:spacing w:after="0"/>
        <w:jc w:val="both"/>
        <w:rPr>
          <w:rFonts w:cs="Times New Roman"/>
          <w:sz w:val="20"/>
          <w:szCs w:val="20"/>
        </w:rPr>
      </w:pPr>
      <w:r w:rsidRPr="00DE6A1D">
        <w:rPr>
          <w:rFonts w:cs="Times New Roman"/>
          <w:sz w:val="20"/>
          <w:szCs w:val="20"/>
        </w:rPr>
        <w:t>2. Пункты 1 - 11 настоящего документа являются обязательными для заполнения.</w:t>
      </w:r>
    </w:p>
    <w:p w:rsidR="00A00C1B" w:rsidRPr="0030404D" w:rsidRDefault="00A00C1B" w:rsidP="00DE6A1D">
      <w:pPr>
        <w:spacing w:after="0"/>
        <w:jc w:val="both"/>
        <w:rPr>
          <w:rFonts w:eastAsia="Calibri" w:cs="Times New Roman"/>
          <w:sz w:val="20"/>
          <w:szCs w:val="20"/>
        </w:rPr>
      </w:pPr>
      <w:r w:rsidRPr="00DE6A1D">
        <w:rPr>
          <w:rFonts w:cs="Times New Roman"/>
          <w:sz w:val="20"/>
          <w:szCs w:val="20"/>
        </w:rPr>
        <w:t xml:space="preserve">3. </w:t>
      </w:r>
      <w:proofErr w:type="gramStart"/>
      <w:r w:rsidRPr="00DE6A1D">
        <w:rPr>
          <w:rFonts w:cs="Times New Roman"/>
          <w:sz w:val="20"/>
          <w:szCs w:val="20"/>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30404D">
        <w:rPr>
          <w:rFonts w:cs="Times New Roman"/>
          <w:sz w:val="20"/>
          <w:szCs w:val="20"/>
        </w:rPr>
        <w:t>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30404D">
        <w:rPr>
          <w:rFonts w:eastAsia="Calibri" w:cs="Times New Roman"/>
          <w:sz w:val="20"/>
          <w:szCs w:val="20"/>
        </w:rPr>
        <w:t>.</w:t>
      </w:r>
      <w:proofErr w:type="gramEnd"/>
    </w:p>
    <w:p w:rsidR="00D75487" w:rsidRPr="00B2621A" w:rsidRDefault="00D75487" w:rsidP="00B2621A">
      <w:pPr>
        <w:spacing w:after="0" w:line="240" w:lineRule="auto"/>
        <w:rPr>
          <w:rFonts w:eastAsia="Calibri" w:cs="Times New Roman"/>
          <w:szCs w:val="24"/>
          <w:lang w:eastAsia="ar-SA"/>
        </w:rPr>
      </w:pPr>
    </w:p>
    <w:p w:rsidR="00D75487" w:rsidRPr="00B2621A" w:rsidRDefault="00D75487" w:rsidP="00D75487">
      <w:pPr>
        <w:spacing w:after="0" w:line="240" w:lineRule="auto"/>
        <w:rPr>
          <w:rFonts w:eastAsia="Calibri" w:cs="Times New Roman"/>
          <w:szCs w:val="24"/>
          <w:lang w:eastAsia="ar-SA"/>
        </w:rPr>
      </w:pPr>
    </w:p>
    <w:p w:rsidR="00D75487" w:rsidRPr="00B2621A" w:rsidRDefault="00D75487" w:rsidP="00D75487">
      <w:pPr>
        <w:tabs>
          <w:tab w:val="left" w:pos="425"/>
          <w:tab w:val="left" w:pos="567"/>
          <w:tab w:val="left" w:pos="709"/>
        </w:tabs>
        <w:suppressAutoHyphens/>
        <w:spacing w:after="0" w:line="240" w:lineRule="auto"/>
        <w:rPr>
          <w:rFonts w:eastAsia="Calibri" w:cs="Times New Roman"/>
          <w:szCs w:val="24"/>
          <w:lang w:eastAsia="ar-SA"/>
        </w:rPr>
      </w:pPr>
    </w:p>
    <w:p w:rsidR="00B2621A" w:rsidRPr="00244A6A" w:rsidRDefault="00B2621A" w:rsidP="00DE6A1D">
      <w:pPr>
        <w:tabs>
          <w:tab w:val="left" w:pos="0"/>
        </w:tabs>
        <w:suppressAutoHyphens/>
        <w:spacing w:after="0"/>
        <w:jc w:val="both"/>
        <w:rPr>
          <w:rFonts w:eastAsia="Times New Roman" w:cs="Times New Roman"/>
          <w:b/>
          <w:szCs w:val="24"/>
          <w:lang w:eastAsia="ar-SA"/>
        </w:rPr>
      </w:pPr>
    </w:p>
    <w:p w:rsidR="00954A90" w:rsidRDefault="00F76BD7" w:rsidP="00F96823">
      <w:pPr>
        <w:pStyle w:val="2"/>
        <w:numPr>
          <w:ilvl w:val="0"/>
          <w:numId w:val="0"/>
        </w:numPr>
        <w:spacing w:before="0" w:after="0"/>
        <w:jc w:val="right"/>
        <w:rPr>
          <w:rFonts w:ascii="Times New Roman" w:hAnsi="Times New Roman"/>
          <w:i w:val="0"/>
          <w:color w:val="000000"/>
          <w:sz w:val="24"/>
          <w:szCs w:val="24"/>
          <w:shd w:val="clear" w:color="auto" w:fill="FFFFFF"/>
        </w:rPr>
      </w:pPr>
      <w:bookmarkStart w:id="138" w:name="_Справка_о_перечне"/>
      <w:bookmarkStart w:id="139" w:name="_Ref55336378"/>
      <w:bookmarkStart w:id="140" w:name="_Toc386464022"/>
      <w:bookmarkStart w:id="141" w:name="_Toc447784680"/>
      <w:bookmarkEnd w:id="111"/>
      <w:bookmarkEnd w:id="138"/>
      <w:r w:rsidRPr="00F76BD7">
        <w:rPr>
          <w:rFonts w:ascii="Times New Roman" w:hAnsi="Times New Roman" w:cs="Times New Roman"/>
          <w:i w:val="0"/>
          <w:sz w:val="24"/>
          <w:szCs w:val="24"/>
        </w:rPr>
        <w:lastRenderedPageBreak/>
        <w:t xml:space="preserve">Справка о перечне и объемах выполнения договоров по </w:t>
      </w:r>
      <w:proofErr w:type="gramStart"/>
      <w:r w:rsidR="00954A90" w:rsidRPr="00954A90">
        <w:rPr>
          <w:rFonts w:ascii="Times New Roman" w:hAnsi="Times New Roman"/>
          <w:i w:val="0"/>
          <w:color w:val="000000"/>
          <w:sz w:val="24"/>
          <w:szCs w:val="24"/>
          <w:shd w:val="clear" w:color="auto" w:fill="FFFFFF"/>
        </w:rPr>
        <w:t>аналогичным</w:t>
      </w:r>
      <w:proofErr w:type="gramEnd"/>
      <w:r w:rsidR="00954A90" w:rsidRPr="00954A90">
        <w:rPr>
          <w:rFonts w:ascii="Times New Roman" w:hAnsi="Times New Roman"/>
          <w:i w:val="0"/>
          <w:color w:val="000000"/>
          <w:sz w:val="24"/>
          <w:szCs w:val="24"/>
          <w:shd w:val="clear" w:color="auto" w:fill="FFFFFF"/>
        </w:rPr>
        <w:t xml:space="preserve"> </w:t>
      </w:r>
    </w:p>
    <w:p w:rsidR="00244A6A" w:rsidRPr="00F96823" w:rsidRDefault="00954A90" w:rsidP="00F96823">
      <w:pPr>
        <w:pStyle w:val="2"/>
        <w:numPr>
          <w:ilvl w:val="0"/>
          <w:numId w:val="0"/>
        </w:numPr>
        <w:spacing w:before="0" w:after="0"/>
        <w:jc w:val="right"/>
        <w:rPr>
          <w:rFonts w:ascii="Times New Roman" w:hAnsi="Times New Roman" w:cs="Times New Roman"/>
          <w:i w:val="0"/>
        </w:rPr>
      </w:pPr>
      <w:r w:rsidRPr="00954A90">
        <w:rPr>
          <w:rFonts w:ascii="Times New Roman" w:hAnsi="Times New Roman"/>
          <w:i w:val="0"/>
          <w:color w:val="000000"/>
          <w:sz w:val="24"/>
          <w:szCs w:val="24"/>
          <w:shd w:val="clear" w:color="auto" w:fill="FFFFFF"/>
        </w:rPr>
        <w:t>работам</w:t>
      </w:r>
      <w:r w:rsidR="00F76BD7" w:rsidRPr="00A00C1B">
        <w:rPr>
          <w:rFonts w:ascii="Times New Roman" w:hAnsi="Times New Roman" w:cs="Times New Roman"/>
          <w:i w:val="0"/>
          <w:sz w:val="24"/>
          <w:szCs w:val="24"/>
        </w:rPr>
        <w:t xml:space="preserve"> за 2013-2015 годы </w:t>
      </w:r>
      <w:r w:rsidR="00244A6A" w:rsidRPr="00A00C1B">
        <w:rPr>
          <w:rFonts w:ascii="Times New Roman" w:hAnsi="Times New Roman" w:cs="Times New Roman"/>
          <w:i w:val="0"/>
          <w:sz w:val="24"/>
          <w:szCs w:val="24"/>
        </w:rPr>
        <w:t>(форма</w:t>
      </w:r>
      <w:r w:rsidR="00244A6A" w:rsidRPr="00F96823">
        <w:rPr>
          <w:rFonts w:ascii="Times New Roman" w:hAnsi="Times New Roman" w:cs="Times New Roman"/>
          <w:i w:val="0"/>
          <w:sz w:val="24"/>
          <w:szCs w:val="24"/>
        </w:rPr>
        <w:t> </w:t>
      </w:r>
      <w:r w:rsidR="00F96823">
        <w:rPr>
          <w:rFonts w:ascii="Times New Roman" w:hAnsi="Times New Roman" w:cs="Times New Roman"/>
          <w:i w:val="0"/>
          <w:sz w:val="24"/>
          <w:szCs w:val="24"/>
        </w:rPr>
        <w:t>5</w:t>
      </w:r>
      <w:r w:rsidR="00244A6A" w:rsidRPr="00F96823">
        <w:rPr>
          <w:rFonts w:ascii="Times New Roman" w:hAnsi="Times New Roman" w:cs="Times New Roman"/>
          <w:i w:val="0"/>
        </w:rPr>
        <w:t>)</w:t>
      </w:r>
      <w:bookmarkEnd w:id="139"/>
      <w:bookmarkEnd w:id="140"/>
      <w:bookmarkEnd w:id="141"/>
    </w:p>
    <w:p w:rsidR="00F96823" w:rsidRDefault="00F96823" w:rsidP="00F96823">
      <w:pPr>
        <w:tabs>
          <w:tab w:val="left" w:pos="1494"/>
        </w:tabs>
        <w:suppressAutoHyphens/>
        <w:spacing w:after="0" w:line="240" w:lineRule="auto"/>
        <w:jc w:val="center"/>
        <w:rPr>
          <w:rFonts w:eastAsia="Times New Roman" w:cs="Times New Roman"/>
          <w:szCs w:val="24"/>
          <w:lang w:eastAsia="ar-SA"/>
        </w:rPr>
      </w:pPr>
    </w:p>
    <w:p w:rsidR="00244A6A" w:rsidRPr="00BA6E46" w:rsidRDefault="00244A6A" w:rsidP="00F96823">
      <w:pPr>
        <w:tabs>
          <w:tab w:val="left" w:pos="1494"/>
        </w:tabs>
        <w:suppressAutoHyphens/>
        <w:spacing w:after="0" w:line="240" w:lineRule="auto"/>
        <w:jc w:val="center"/>
        <w:rPr>
          <w:rFonts w:eastAsia="Times New Roman" w:cs="Times New Roman"/>
          <w:spacing w:val="36"/>
          <w:szCs w:val="24"/>
          <w:lang w:eastAsia="ar-SA"/>
        </w:rPr>
      </w:pPr>
      <w:r w:rsidRPr="00BA6E46">
        <w:rPr>
          <w:rFonts w:eastAsia="Times New Roman" w:cs="Times New Roman"/>
          <w:szCs w:val="24"/>
          <w:lang w:eastAsia="ar-SA"/>
        </w:rPr>
        <w:t xml:space="preserve">Форма Справки </w:t>
      </w:r>
    </w:p>
    <w:p w:rsidR="00244A6A" w:rsidRPr="00244A6A" w:rsidRDefault="00244A6A" w:rsidP="00F96823">
      <w:pPr>
        <w:pBdr>
          <w:top w:val="single" w:sz="4" w:space="1" w:color="000000"/>
        </w:pBdr>
        <w:shd w:val="clear" w:color="auto" w:fill="E0E0E0"/>
        <w:suppressAutoHyphens/>
        <w:spacing w:after="0" w:line="240" w:lineRule="auto"/>
        <w:jc w:val="center"/>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F96823">
      <w:pPr>
        <w:suppressAutoHyphens/>
        <w:spacing w:after="0" w:line="240" w:lineRule="auto"/>
        <w:rPr>
          <w:rFonts w:eastAsia="Times New Roman" w:cs="Times New Roman"/>
          <w:szCs w:val="24"/>
          <w:lang w:eastAsia="ar-SA"/>
        </w:rPr>
      </w:pPr>
    </w:p>
    <w:p w:rsidR="00244A6A" w:rsidRPr="00244A6A" w:rsidRDefault="00244A6A" w:rsidP="00244A6A">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009E390A">
        <w:rPr>
          <w:rFonts w:eastAsia="Times New Roman" w:cs="Times New Roman"/>
          <w:szCs w:val="24"/>
          <w:lang w:eastAsia="ar-SA"/>
        </w:rPr>
        <w:t>5</w:t>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954A90" w:rsidRPr="00954A90" w:rsidRDefault="00F76BD7" w:rsidP="00954A90">
      <w:pPr>
        <w:pStyle w:val="2"/>
        <w:numPr>
          <w:ilvl w:val="0"/>
          <w:numId w:val="0"/>
        </w:numPr>
        <w:spacing w:before="0" w:after="0"/>
        <w:jc w:val="center"/>
        <w:rPr>
          <w:rFonts w:ascii="Times New Roman" w:hAnsi="Times New Roman" w:cs="Times New Roman"/>
          <w:i w:val="0"/>
          <w:color w:val="000000"/>
          <w:sz w:val="24"/>
          <w:szCs w:val="24"/>
          <w:shd w:val="clear" w:color="auto" w:fill="FFFFFF"/>
        </w:rPr>
      </w:pPr>
      <w:r w:rsidRPr="00954A90">
        <w:rPr>
          <w:rFonts w:ascii="Times New Roman" w:hAnsi="Times New Roman" w:cs="Times New Roman"/>
          <w:i w:val="0"/>
          <w:sz w:val="24"/>
          <w:szCs w:val="24"/>
        </w:rPr>
        <w:t xml:space="preserve">Справка о перечне и объемах выполнения договоров по </w:t>
      </w:r>
      <w:proofErr w:type="gramStart"/>
      <w:r w:rsidR="00954A90" w:rsidRPr="00954A90">
        <w:rPr>
          <w:rFonts w:ascii="Times New Roman" w:hAnsi="Times New Roman" w:cs="Times New Roman"/>
          <w:i w:val="0"/>
          <w:color w:val="000000"/>
          <w:sz w:val="24"/>
          <w:szCs w:val="24"/>
          <w:shd w:val="clear" w:color="auto" w:fill="FFFFFF"/>
        </w:rPr>
        <w:t>аналогичным</w:t>
      </w:r>
      <w:proofErr w:type="gramEnd"/>
    </w:p>
    <w:p w:rsidR="00954A90" w:rsidRPr="00954A90" w:rsidRDefault="00954A90" w:rsidP="00954A90">
      <w:pPr>
        <w:pStyle w:val="2"/>
        <w:numPr>
          <w:ilvl w:val="0"/>
          <w:numId w:val="0"/>
        </w:numPr>
        <w:spacing w:before="0" w:after="0"/>
        <w:jc w:val="center"/>
        <w:rPr>
          <w:rFonts w:ascii="Times New Roman" w:hAnsi="Times New Roman" w:cs="Times New Roman"/>
          <w:i w:val="0"/>
          <w:sz w:val="24"/>
          <w:szCs w:val="24"/>
        </w:rPr>
      </w:pPr>
      <w:r w:rsidRPr="00954A90">
        <w:rPr>
          <w:rFonts w:ascii="Times New Roman" w:hAnsi="Times New Roman" w:cs="Times New Roman"/>
          <w:i w:val="0"/>
          <w:color w:val="000000"/>
          <w:sz w:val="24"/>
          <w:szCs w:val="24"/>
          <w:shd w:val="clear" w:color="auto" w:fill="FFFFFF"/>
        </w:rPr>
        <w:t>работам</w:t>
      </w:r>
      <w:r w:rsidRPr="00954A90">
        <w:rPr>
          <w:rFonts w:ascii="Times New Roman" w:hAnsi="Times New Roman" w:cs="Times New Roman"/>
          <w:i w:val="0"/>
          <w:sz w:val="24"/>
          <w:szCs w:val="24"/>
        </w:rPr>
        <w:t xml:space="preserve"> за 2013-2015 годы (форма 5)</w:t>
      </w:r>
    </w:p>
    <w:p w:rsidR="00A00C1B" w:rsidRPr="00A00C1B" w:rsidRDefault="00A00C1B" w:rsidP="00244A6A">
      <w:pPr>
        <w:suppressAutoHyphens/>
        <w:spacing w:after="0" w:line="240" w:lineRule="auto"/>
        <w:jc w:val="center"/>
        <w:rPr>
          <w:rFonts w:eastAsia="Times New Roman" w:cs="Times New Roman"/>
          <w:b/>
          <w:szCs w:val="24"/>
          <w:lang w:eastAsia="ar-SA"/>
        </w:rPr>
      </w:pPr>
    </w:p>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00D72A94">
        <w:rPr>
          <w:rFonts w:eastAsia="Times New Roman" w:cs="Times New Roman"/>
          <w:szCs w:val="24"/>
          <w:lang w:eastAsia="ar-SA"/>
        </w:rPr>
        <w:t>закупки</w:t>
      </w:r>
      <w:r w:rsidRPr="00244A6A">
        <w:rPr>
          <w:rFonts w:eastAsia="Times New Roman" w:cs="Times New Roman"/>
          <w:szCs w:val="24"/>
          <w:lang w:eastAsia="ar-SA"/>
        </w:rPr>
        <w:t>: _______________________________</w:t>
      </w:r>
    </w:p>
    <w:p w:rsidR="00244A6A" w:rsidRPr="00244A6A" w:rsidRDefault="00244A6A" w:rsidP="00244A6A">
      <w:pPr>
        <w:suppressAutoHyphens/>
        <w:spacing w:after="0" w:line="240" w:lineRule="auto"/>
        <w:rPr>
          <w:rFonts w:eastAsia="Times New Roman" w:cs="Times New Roman"/>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eastAsia="Times New Roman" w:cs="Times New Roman"/>
                <w:szCs w:val="24"/>
                <w:lang w:eastAsia="ar-SA"/>
              </w:rPr>
            </w:pPr>
            <w:r w:rsidRPr="00244A6A">
              <w:rPr>
                <w:rFonts w:eastAsia="Times New Roman" w:cs="Times New Roman"/>
                <w:szCs w:val="24"/>
                <w:lang w:eastAsia="ar-SA"/>
              </w:rPr>
              <w:t>№</w:t>
            </w:r>
          </w:p>
          <w:p w:rsidR="00244A6A" w:rsidRPr="00244A6A" w:rsidRDefault="00244A6A" w:rsidP="00E46CE2">
            <w:pPr>
              <w:keepNext/>
              <w:suppressAutoHyphens/>
              <w:spacing w:after="0" w:line="240" w:lineRule="auto"/>
              <w:jc w:val="center"/>
              <w:rPr>
                <w:rFonts w:eastAsia="Times New Roman" w:cs="Times New Roman"/>
                <w:szCs w:val="24"/>
                <w:lang w:eastAsia="ar-SA"/>
              </w:rPr>
            </w:pPr>
            <w:proofErr w:type="gramStart"/>
            <w:r w:rsidRPr="00244A6A">
              <w:rPr>
                <w:rFonts w:eastAsia="Times New Roman" w:cs="Times New Roman"/>
                <w:szCs w:val="24"/>
                <w:lang w:eastAsia="ar-SA"/>
              </w:rPr>
              <w:t>п</w:t>
            </w:r>
            <w:proofErr w:type="gramEnd"/>
            <w:r w:rsidRPr="00244A6A">
              <w:rPr>
                <w:rFonts w:eastAsia="Times New Roman" w:cs="Times New Roman"/>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eastAsia="Times New Roman" w:cs="Times New Roman"/>
                <w:szCs w:val="24"/>
                <w:lang w:eastAsia="ar-SA"/>
              </w:rPr>
            </w:pPr>
            <w:r w:rsidRPr="00244A6A">
              <w:rPr>
                <w:rFonts w:eastAsia="Times New Roman" w:cs="Times New Roman"/>
                <w:szCs w:val="24"/>
                <w:lang w:eastAsia="ar-SA"/>
              </w:rPr>
              <w:t xml:space="preserve">Сроки выполнения (год и месяц начала выполнения – год и месяц </w:t>
            </w:r>
            <w:r w:rsidR="00E46CE2">
              <w:rPr>
                <w:rFonts w:eastAsia="Times New Roman" w:cs="Times New Roman"/>
                <w:szCs w:val="24"/>
                <w:lang w:eastAsia="ar-SA"/>
              </w:rPr>
              <w:t>окончания выполнения</w:t>
            </w:r>
            <w:r w:rsidRPr="00244A6A">
              <w:rPr>
                <w:rFonts w:eastAsia="Times New Roman" w:cs="Times New Roman"/>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eastAsia="Times New Roman" w:cs="Times New Roman"/>
                <w:szCs w:val="24"/>
                <w:lang w:eastAsia="ar-SA"/>
              </w:rPr>
            </w:pPr>
            <w:r w:rsidRPr="00244A6A">
              <w:rPr>
                <w:rFonts w:eastAsia="Times New Roman" w:cs="Times New Roman"/>
                <w:szCs w:val="24"/>
                <w:lang w:eastAsia="ar-SA"/>
              </w:rPr>
              <w:t xml:space="preserve">Заказчик </w:t>
            </w:r>
            <w:r w:rsidRPr="00244A6A">
              <w:rPr>
                <w:rFonts w:eastAsia="Times New Roman" w:cs="Times New Roman"/>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eastAsia="Times New Roman" w:cs="Times New Roman"/>
                <w:szCs w:val="24"/>
                <w:lang w:eastAsia="ar-SA"/>
              </w:rPr>
            </w:pPr>
            <w:r>
              <w:rPr>
                <w:rFonts w:eastAsia="Times New Roman" w:cs="Times New Roman"/>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eastAsia="Times New Roman" w:cs="Times New Roman"/>
                <w:szCs w:val="24"/>
                <w:lang w:eastAsia="ar-SA"/>
              </w:rPr>
            </w:pPr>
            <w:r w:rsidRPr="00244A6A">
              <w:rPr>
                <w:rFonts w:eastAsia="Times New Roman" w:cs="Times New Roman"/>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eastAsia="Times New Roman" w:cs="Times New Roman"/>
                <w:szCs w:val="24"/>
                <w:lang w:eastAsia="ar-SA"/>
              </w:rPr>
            </w:pPr>
            <w:r w:rsidRPr="0092573A">
              <w:rPr>
                <w:rFonts w:eastAsia="Times New Roman" w:cs="Times New Roman"/>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r w:rsidRPr="00244A6A">
              <w:rPr>
                <w:rFonts w:eastAsia="Times New Roman" w:cs="Times New Roman"/>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r w:rsidRPr="00244A6A">
              <w:rPr>
                <w:rFonts w:eastAsia="Times New Roman" w:cs="Times New Roman"/>
                <w:b/>
                <w:szCs w:val="20"/>
                <w:lang w:eastAsia="ar-SA"/>
              </w:rPr>
              <w:t xml:space="preserve">ИТОГО </w:t>
            </w:r>
            <w:proofErr w:type="gramStart"/>
            <w:r w:rsidRPr="00244A6A">
              <w:rPr>
                <w:rFonts w:eastAsia="Times New Roman" w:cs="Times New Roman"/>
                <w:b/>
                <w:szCs w:val="20"/>
                <w:lang w:eastAsia="ar-SA"/>
              </w:rPr>
              <w:t>за полный год</w:t>
            </w:r>
            <w:proofErr w:type="gramEnd"/>
            <w:r w:rsidRPr="00244A6A">
              <w:rPr>
                <w:rFonts w:eastAsia="Times New Roman" w:cs="Times New Roman"/>
                <w:b/>
                <w:szCs w:val="20"/>
                <w:lang w:eastAsia="ar-SA"/>
              </w:rPr>
              <w:t xml:space="preserve">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r w:rsidRPr="00244A6A">
              <w:rPr>
                <w:rFonts w:eastAsia="Times New Roman" w:cs="Times New Roman"/>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r w:rsidRPr="00244A6A">
              <w:rPr>
                <w:rFonts w:eastAsia="Times New Roman" w:cs="Times New Roman"/>
                <w:b/>
                <w:szCs w:val="20"/>
                <w:lang w:eastAsia="ar-SA"/>
              </w:rPr>
              <w:t xml:space="preserve">ИТОГО </w:t>
            </w:r>
            <w:proofErr w:type="gramStart"/>
            <w:r w:rsidRPr="00244A6A">
              <w:rPr>
                <w:rFonts w:eastAsia="Times New Roman" w:cs="Times New Roman"/>
                <w:b/>
                <w:szCs w:val="20"/>
                <w:lang w:eastAsia="ar-SA"/>
              </w:rPr>
              <w:t>за полный год</w:t>
            </w:r>
            <w:proofErr w:type="gramEnd"/>
            <w:r w:rsidRPr="00244A6A">
              <w:rPr>
                <w:rFonts w:eastAsia="Times New Roman" w:cs="Times New Roman"/>
                <w:b/>
                <w:szCs w:val="20"/>
                <w:lang w:eastAsia="ar-SA"/>
              </w:rPr>
              <w:t xml:space="preserve">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szCs w:val="20"/>
                <w:lang w:eastAsia="ar-SA"/>
              </w:rPr>
            </w:pPr>
            <w:r>
              <w:rPr>
                <w:rFonts w:eastAsia="Times New Roman" w:cs="Times New Roman"/>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eastAsia="Times New Roman" w:cs="Times New Roman"/>
                <w:b/>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r w:rsidRPr="00244A6A">
              <w:rPr>
                <w:rFonts w:eastAsia="Times New Roman" w:cs="Times New Roman"/>
                <w:b/>
                <w:szCs w:val="20"/>
                <w:lang w:eastAsia="ar-SA"/>
              </w:rPr>
              <w:t xml:space="preserve">ИТОГО </w:t>
            </w:r>
            <w:proofErr w:type="gramStart"/>
            <w:r w:rsidRPr="00244A6A">
              <w:rPr>
                <w:rFonts w:eastAsia="Times New Roman" w:cs="Times New Roman"/>
                <w:b/>
                <w:szCs w:val="20"/>
                <w:lang w:eastAsia="ar-SA"/>
              </w:rPr>
              <w:t>за полный год</w:t>
            </w:r>
            <w:proofErr w:type="gramEnd"/>
            <w:r w:rsidRPr="00244A6A">
              <w:rPr>
                <w:rFonts w:eastAsia="Times New Roman" w:cs="Times New Roman"/>
                <w:b/>
                <w:szCs w:val="20"/>
                <w:lang w:eastAsia="ar-SA"/>
              </w:rPr>
              <w:t xml:space="preserve">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r w:rsidRPr="00244A6A">
              <w:rPr>
                <w:rFonts w:eastAsia="Times New Roman" w:cs="Times New Roman"/>
                <w:b/>
                <w:szCs w:val="20"/>
                <w:lang w:eastAsia="ar-SA"/>
              </w:rPr>
              <w:t xml:space="preserve">ИТОГО </w:t>
            </w:r>
            <w:proofErr w:type="spellStart"/>
            <w:r w:rsidR="00777D7B" w:rsidRPr="0092573A">
              <w:rPr>
                <w:rFonts w:eastAsia="Times New Roman" w:cs="Times New Roman"/>
                <w:b/>
                <w:szCs w:val="24"/>
                <w:lang w:eastAsia="ar-SA"/>
              </w:rPr>
              <w:t>с_____г</w:t>
            </w:r>
            <w:proofErr w:type="spellEnd"/>
            <w:r w:rsidR="00777D7B" w:rsidRPr="0092573A">
              <w:rPr>
                <w:rFonts w:eastAsia="Times New Roman" w:cs="Times New Roman"/>
                <w:b/>
                <w:szCs w:val="24"/>
                <w:lang w:eastAsia="ar-SA"/>
              </w:rPr>
              <w:t xml:space="preserve">.  по_____ </w:t>
            </w:r>
            <w:proofErr w:type="gramStart"/>
            <w:r w:rsidR="00777D7B" w:rsidRPr="0092573A">
              <w:rPr>
                <w:rFonts w:eastAsia="Times New Roman" w:cs="Times New Roman"/>
                <w:b/>
                <w:szCs w:val="24"/>
                <w:lang w:eastAsia="ar-SA"/>
              </w:rPr>
              <w:t>г</w:t>
            </w:r>
            <w:proofErr w:type="gramEnd"/>
            <w:r w:rsidR="00777D7B" w:rsidRPr="0092573A">
              <w:rPr>
                <w:rFonts w:eastAsia="Times New Roman" w:cs="Times New Roman"/>
                <w:b/>
                <w:szCs w:val="24"/>
                <w:lang w:eastAsia="ar-SA"/>
              </w:rPr>
              <w:t>.</w:t>
            </w:r>
            <w:r w:rsidRPr="00244A6A">
              <w:rPr>
                <w:rFonts w:eastAsia="Times New Roman" w:cs="Times New Roman"/>
                <w:b/>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eastAsia="Times New Roman" w:cs="Times New Roman"/>
          <w:szCs w:val="24"/>
          <w:lang w:eastAsia="ar-SA"/>
        </w:rPr>
      </w:pPr>
    </w:p>
    <w:p w:rsidR="00777D7B" w:rsidRPr="00244A6A" w:rsidRDefault="00777D7B" w:rsidP="00777D7B">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777D7B" w:rsidRPr="00D051F5" w:rsidRDefault="00777D7B" w:rsidP="00777D7B">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777D7B" w:rsidRDefault="00777D7B" w:rsidP="00777D7B">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eastAsia="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eastAsia="Times New Roman" w:cs="Times New Roman"/>
          <w:b/>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C53DC5" w:rsidRPr="00DE6A1D" w:rsidRDefault="00C53DC5" w:rsidP="00C53DC5">
      <w:pPr>
        <w:tabs>
          <w:tab w:val="left" w:pos="0"/>
          <w:tab w:val="left" w:pos="284"/>
        </w:tabs>
        <w:suppressAutoHyphens/>
        <w:spacing w:after="0"/>
        <w:jc w:val="both"/>
        <w:rPr>
          <w:rFonts w:eastAsia="Times New Roman" w:cs="Times New Roman"/>
          <w:sz w:val="20"/>
          <w:szCs w:val="20"/>
          <w:lang w:eastAsia="ar-SA"/>
        </w:rPr>
      </w:pPr>
      <w:r w:rsidRPr="00DE6A1D">
        <w:rPr>
          <w:rFonts w:eastAsia="Times New Roman" w:cs="Times New Roman"/>
          <w:sz w:val="20"/>
          <w:szCs w:val="20"/>
          <w:lang w:eastAsia="ar-SA"/>
        </w:rPr>
        <w:lastRenderedPageBreak/>
        <w:t xml:space="preserve">1. </w:t>
      </w:r>
      <w:r w:rsidR="004F47F8" w:rsidRPr="00DE6A1D">
        <w:rPr>
          <w:rFonts w:eastAsia="Times New Roman" w:cs="Times New Roman"/>
          <w:sz w:val="20"/>
          <w:szCs w:val="20"/>
          <w:lang w:eastAsia="ar-SA"/>
        </w:rPr>
        <w:t xml:space="preserve">Участник </w:t>
      </w:r>
      <w:r w:rsidR="00E019CE" w:rsidRPr="00DE6A1D">
        <w:rPr>
          <w:rFonts w:eastAsia="Times New Roman" w:cs="Times New Roman"/>
          <w:sz w:val="20"/>
          <w:szCs w:val="20"/>
          <w:lang w:eastAsia="ar-SA"/>
        </w:rPr>
        <w:t>закупки</w:t>
      </w:r>
      <w:r w:rsidR="004F47F8" w:rsidRPr="00DE6A1D">
        <w:rPr>
          <w:rFonts w:eastAsia="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C53DC5" w:rsidRPr="00DE6A1D" w:rsidRDefault="00C53DC5" w:rsidP="00C53DC5">
      <w:pPr>
        <w:tabs>
          <w:tab w:val="left" w:pos="0"/>
          <w:tab w:val="left" w:pos="284"/>
        </w:tabs>
        <w:suppressAutoHyphens/>
        <w:spacing w:after="0"/>
        <w:jc w:val="both"/>
        <w:rPr>
          <w:rFonts w:eastAsia="Times New Roman" w:cs="Times New Roman"/>
          <w:sz w:val="20"/>
          <w:szCs w:val="20"/>
          <w:lang w:eastAsia="ar-SA"/>
        </w:rPr>
      </w:pPr>
      <w:r w:rsidRPr="00DE6A1D">
        <w:rPr>
          <w:rFonts w:eastAsia="Times New Roman" w:cs="Times New Roman"/>
          <w:sz w:val="20"/>
          <w:szCs w:val="20"/>
          <w:lang w:eastAsia="ar-SA"/>
        </w:rPr>
        <w:t xml:space="preserve">2. </w:t>
      </w:r>
      <w:r w:rsidR="004F47F8" w:rsidRPr="00DE6A1D">
        <w:rPr>
          <w:rFonts w:eastAsia="Times New Roman" w:cs="Times New Roman"/>
          <w:sz w:val="20"/>
          <w:szCs w:val="20"/>
          <w:lang w:eastAsia="ar-SA"/>
        </w:rPr>
        <w:t xml:space="preserve">Участник </w:t>
      </w:r>
      <w:r w:rsidR="004669B1" w:rsidRPr="00DE6A1D">
        <w:rPr>
          <w:rFonts w:eastAsia="Times New Roman" w:cs="Times New Roman"/>
          <w:sz w:val="20"/>
          <w:szCs w:val="20"/>
          <w:lang w:eastAsia="ar-SA"/>
        </w:rPr>
        <w:t>закупки</w:t>
      </w:r>
      <w:r w:rsidR="004F47F8" w:rsidRPr="00DE6A1D">
        <w:rPr>
          <w:rFonts w:eastAsia="Times New Roman" w:cs="Times New Roman"/>
          <w:sz w:val="20"/>
          <w:szCs w:val="20"/>
          <w:lang w:eastAsia="ar-SA"/>
        </w:rPr>
        <w:t xml:space="preserve"> указывает свое фирменное наименование (в т.ч. организационн</w:t>
      </w:r>
      <w:r w:rsidRPr="00DE6A1D">
        <w:rPr>
          <w:rFonts w:eastAsia="Times New Roman" w:cs="Times New Roman"/>
          <w:sz w:val="20"/>
          <w:szCs w:val="20"/>
          <w:lang w:eastAsia="ar-SA"/>
        </w:rPr>
        <w:t>о-правовую форму) и свой адрес.</w:t>
      </w:r>
    </w:p>
    <w:p w:rsidR="004F47F8" w:rsidRPr="00DE6A1D" w:rsidRDefault="00C53DC5" w:rsidP="00954A90">
      <w:pPr>
        <w:pStyle w:val="2"/>
        <w:numPr>
          <w:ilvl w:val="0"/>
          <w:numId w:val="0"/>
        </w:numPr>
        <w:spacing w:before="0" w:after="0"/>
        <w:jc w:val="both"/>
        <w:rPr>
          <w:rFonts w:ascii="Times New Roman" w:hAnsi="Times New Roman" w:cs="Times New Roman"/>
          <w:b w:val="0"/>
          <w:i w:val="0"/>
          <w:color w:val="000000"/>
          <w:sz w:val="20"/>
          <w:szCs w:val="20"/>
          <w:shd w:val="clear" w:color="auto" w:fill="FFFFFF"/>
        </w:rPr>
      </w:pPr>
      <w:r w:rsidRPr="00DE6A1D">
        <w:rPr>
          <w:rFonts w:ascii="Times New Roman" w:hAnsi="Times New Roman" w:cs="Times New Roman"/>
          <w:b w:val="0"/>
          <w:i w:val="0"/>
          <w:sz w:val="20"/>
          <w:szCs w:val="20"/>
        </w:rPr>
        <w:t xml:space="preserve">3. </w:t>
      </w:r>
      <w:r w:rsidR="004F47F8" w:rsidRPr="00DE6A1D">
        <w:rPr>
          <w:rFonts w:ascii="Times New Roman" w:hAnsi="Times New Roman" w:cs="Times New Roman"/>
          <w:b w:val="0"/>
          <w:i w:val="0"/>
          <w:sz w:val="20"/>
          <w:szCs w:val="20"/>
        </w:rPr>
        <w:t xml:space="preserve">Участник </w:t>
      </w:r>
      <w:r w:rsidR="004669B1" w:rsidRPr="00DE6A1D">
        <w:rPr>
          <w:rFonts w:ascii="Times New Roman" w:hAnsi="Times New Roman" w:cs="Times New Roman"/>
          <w:b w:val="0"/>
          <w:i w:val="0"/>
          <w:sz w:val="20"/>
          <w:szCs w:val="20"/>
        </w:rPr>
        <w:t>закупки</w:t>
      </w:r>
      <w:r w:rsidR="004F47F8" w:rsidRPr="00DE6A1D">
        <w:rPr>
          <w:rFonts w:ascii="Times New Roman" w:hAnsi="Times New Roman" w:cs="Times New Roman"/>
          <w:b w:val="0"/>
          <w:i w:val="0"/>
          <w:sz w:val="20"/>
          <w:szCs w:val="20"/>
        </w:rPr>
        <w:t xml:space="preserve"> указывает перечень и объемы выполнения </w:t>
      </w:r>
      <w:r w:rsidR="00954A90" w:rsidRPr="00DE6A1D">
        <w:rPr>
          <w:rFonts w:ascii="Times New Roman" w:hAnsi="Times New Roman" w:cs="Times New Roman"/>
          <w:b w:val="0"/>
          <w:i w:val="0"/>
          <w:sz w:val="20"/>
          <w:szCs w:val="20"/>
        </w:rPr>
        <w:t xml:space="preserve">договоров по </w:t>
      </w:r>
      <w:r w:rsidR="00954A90" w:rsidRPr="00DE6A1D">
        <w:rPr>
          <w:rFonts w:ascii="Times New Roman" w:hAnsi="Times New Roman" w:cs="Times New Roman"/>
          <w:b w:val="0"/>
          <w:i w:val="0"/>
          <w:color w:val="000000"/>
          <w:sz w:val="20"/>
          <w:szCs w:val="20"/>
          <w:shd w:val="clear" w:color="auto" w:fill="FFFFFF"/>
        </w:rPr>
        <w:t>аналогичным работам</w:t>
      </w:r>
      <w:r w:rsidR="00954A90" w:rsidRPr="00DE6A1D">
        <w:rPr>
          <w:rFonts w:ascii="Times New Roman" w:hAnsi="Times New Roman" w:cs="Times New Roman"/>
          <w:b w:val="0"/>
          <w:i w:val="0"/>
          <w:sz w:val="20"/>
          <w:szCs w:val="20"/>
        </w:rPr>
        <w:t xml:space="preserve"> </w:t>
      </w:r>
      <w:r w:rsidR="00E247E3" w:rsidRPr="00DE6A1D">
        <w:rPr>
          <w:rFonts w:ascii="Times New Roman" w:hAnsi="Times New Roman" w:cs="Times New Roman"/>
          <w:b w:val="0"/>
          <w:i w:val="0"/>
          <w:sz w:val="20"/>
          <w:szCs w:val="20"/>
        </w:rPr>
        <w:t>за 2013-2015 годы</w:t>
      </w:r>
      <w:r w:rsidR="004F47F8" w:rsidRPr="00DE6A1D">
        <w:rPr>
          <w:rFonts w:ascii="Times New Roman" w:hAnsi="Times New Roman" w:cs="Times New Roman"/>
          <w:b w:val="0"/>
          <w:i w:val="0"/>
          <w:sz w:val="20"/>
          <w:szCs w:val="20"/>
        </w:rPr>
        <w:t xml:space="preserve">, сопоставимых </w:t>
      </w:r>
      <w:r w:rsidR="004669B1" w:rsidRPr="00DE6A1D">
        <w:rPr>
          <w:rFonts w:ascii="Times New Roman" w:hAnsi="Times New Roman" w:cs="Times New Roman"/>
          <w:b w:val="0"/>
          <w:i w:val="0"/>
          <w:sz w:val="20"/>
          <w:szCs w:val="20"/>
        </w:rPr>
        <w:t xml:space="preserve">по </w:t>
      </w:r>
      <w:r w:rsidR="004F47F8" w:rsidRPr="00DE6A1D">
        <w:rPr>
          <w:rFonts w:ascii="Times New Roman" w:hAnsi="Times New Roman" w:cs="Times New Roman"/>
          <w:b w:val="0"/>
          <w:i w:val="0"/>
          <w:sz w:val="20"/>
          <w:szCs w:val="20"/>
        </w:rPr>
        <w:t>требованиям технического задания.</w:t>
      </w:r>
      <w:r w:rsidR="00E247E3" w:rsidRPr="00DE6A1D">
        <w:rPr>
          <w:rFonts w:ascii="Times New Roman" w:hAnsi="Times New Roman" w:cs="Times New Roman"/>
          <w:b w:val="0"/>
          <w:i w:val="0"/>
          <w:sz w:val="20"/>
          <w:szCs w:val="20"/>
        </w:rPr>
        <w:t xml:space="preserve"> </w:t>
      </w:r>
    </w:p>
    <w:p w:rsidR="00C53DC5" w:rsidRPr="00DE6A1D" w:rsidRDefault="00954A90" w:rsidP="00C53DC5">
      <w:pPr>
        <w:tabs>
          <w:tab w:val="left" w:pos="6987"/>
        </w:tabs>
        <w:suppressAutoHyphens/>
        <w:spacing w:after="0"/>
        <w:jc w:val="both"/>
        <w:rPr>
          <w:rFonts w:eastAsia="Times New Roman" w:cs="Times New Roman"/>
          <w:bCs/>
          <w:sz w:val="20"/>
          <w:szCs w:val="20"/>
          <w:lang w:eastAsia="ar-SA"/>
        </w:rPr>
      </w:pPr>
      <w:r w:rsidRPr="00DE6A1D">
        <w:rPr>
          <w:rFonts w:eastAsia="Times New Roman" w:cs="Times New Roman"/>
          <w:sz w:val="20"/>
          <w:szCs w:val="20"/>
          <w:lang w:eastAsia="ar-SA"/>
        </w:rPr>
        <w:t xml:space="preserve">4. </w:t>
      </w:r>
      <w:r w:rsidR="004F47F8" w:rsidRPr="00DE6A1D">
        <w:rPr>
          <w:rFonts w:eastAsia="Times New Roman" w:cs="Times New Roman"/>
          <w:sz w:val="20"/>
          <w:szCs w:val="20"/>
          <w:lang w:eastAsia="ar-SA"/>
        </w:rPr>
        <w:t xml:space="preserve">Участник </w:t>
      </w:r>
      <w:r w:rsidR="004669B1" w:rsidRPr="00DE6A1D">
        <w:rPr>
          <w:rFonts w:eastAsia="Times New Roman" w:cs="Times New Roman"/>
          <w:sz w:val="20"/>
          <w:szCs w:val="20"/>
          <w:lang w:eastAsia="ar-SA"/>
        </w:rPr>
        <w:t>закупки</w:t>
      </w:r>
      <w:r w:rsidR="004F47F8" w:rsidRPr="00DE6A1D">
        <w:rPr>
          <w:rFonts w:eastAsia="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w:t>
      </w:r>
      <w:r w:rsidRPr="00DE6A1D">
        <w:rPr>
          <w:rFonts w:eastAsia="Calibri"/>
          <w:sz w:val="20"/>
          <w:szCs w:val="20"/>
        </w:rPr>
        <w:t>Опыт выполнения аналогичных  работ</w:t>
      </w:r>
      <w:r w:rsidR="004F47F8" w:rsidRPr="00DE6A1D">
        <w:rPr>
          <w:rFonts w:eastAsia="Times New Roman" w:cs="Times New Roman"/>
          <w:sz w:val="20"/>
          <w:szCs w:val="20"/>
          <w:lang w:eastAsia="ar-SA"/>
        </w:rPr>
        <w:t>»</w:t>
      </w:r>
      <w:r w:rsidR="004F47F8" w:rsidRPr="00DE6A1D">
        <w:rPr>
          <w:rFonts w:eastAsia="Times New Roman" w:cs="Times New Roman"/>
          <w:b/>
          <w:sz w:val="20"/>
          <w:szCs w:val="20"/>
          <w:lang w:eastAsia="ar-SA"/>
        </w:rPr>
        <w:t>.</w:t>
      </w:r>
      <w:r w:rsidR="00246279" w:rsidRPr="00DE6A1D">
        <w:rPr>
          <w:rFonts w:eastAsia="Times New Roman" w:cs="Times New Roman"/>
          <w:b/>
          <w:sz w:val="20"/>
          <w:szCs w:val="20"/>
          <w:lang w:eastAsia="ar-SA"/>
        </w:rPr>
        <w:t xml:space="preserve"> </w:t>
      </w:r>
      <w:r w:rsidR="004F47F8" w:rsidRPr="00DE6A1D">
        <w:rPr>
          <w:rFonts w:eastAsia="Times New Roman" w:cs="Times New Roman"/>
          <w:b/>
          <w:sz w:val="20"/>
          <w:szCs w:val="20"/>
          <w:lang w:eastAsia="ar-SA"/>
        </w:rPr>
        <w:t xml:space="preserve"> </w:t>
      </w:r>
      <w:r w:rsidR="00C53DC5" w:rsidRPr="00DE6A1D">
        <w:rPr>
          <w:rFonts w:eastAsia="Times New Roman" w:cs="Times New Roman"/>
          <w:bCs/>
          <w:sz w:val="20"/>
          <w:szCs w:val="20"/>
          <w:lang w:eastAsia="ar-SA"/>
        </w:rPr>
        <w:t xml:space="preserve">В случае не указания сведений по объему выполнения  </w:t>
      </w:r>
      <w:r w:rsidR="00DE6A1D">
        <w:rPr>
          <w:rFonts w:eastAsia="Times New Roman" w:cs="Times New Roman"/>
          <w:bCs/>
          <w:sz w:val="20"/>
          <w:szCs w:val="20"/>
          <w:lang w:eastAsia="ar-SA"/>
        </w:rPr>
        <w:t xml:space="preserve">аналогичных </w:t>
      </w:r>
      <w:r w:rsidR="00C53DC5" w:rsidRPr="00DE6A1D">
        <w:rPr>
          <w:rFonts w:eastAsia="Times New Roman" w:cs="Times New Roman"/>
          <w:bCs/>
          <w:sz w:val="20"/>
          <w:szCs w:val="20"/>
          <w:lang w:eastAsia="ar-SA"/>
        </w:rPr>
        <w:t xml:space="preserve">договоров в справке,  а также не предоставления копий документов, подтверждающих выполнение </w:t>
      </w:r>
      <w:r w:rsidR="00DE6A1D">
        <w:rPr>
          <w:rFonts w:eastAsia="Times New Roman" w:cs="Times New Roman"/>
          <w:bCs/>
          <w:sz w:val="20"/>
          <w:szCs w:val="20"/>
          <w:lang w:eastAsia="ar-SA"/>
        </w:rPr>
        <w:t xml:space="preserve">аналогичных </w:t>
      </w:r>
      <w:r w:rsidR="00C53DC5" w:rsidRPr="00DE6A1D">
        <w:rPr>
          <w:rFonts w:eastAsia="Times New Roman" w:cs="Times New Roman"/>
          <w:bCs/>
          <w:sz w:val="20"/>
          <w:szCs w:val="20"/>
          <w:lang w:eastAsia="ar-SA"/>
        </w:rPr>
        <w:t>работ (справка о стоимости выполненных работ и затрат (форма КС-3) и т.п.), заявке такого Участника будет присуждаться 0 баллов по данному критерию.</w:t>
      </w:r>
      <w:r w:rsidR="00C53DC5" w:rsidRPr="00DE6A1D">
        <w:rPr>
          <w:sz w:val="20"/>
          <w:szCs w:val="20"/>
        </w:rPr>
        <w:t xml:space="preserve"> </w:t>
      </w:r>
      <w:r w:rsidR="00C53DC5" w:rsidRPr="00DE6A1D">
        <w:rPr>
          <w:rFonts w:eastAsia="Times New Roman" w:cs="Times New Roman"/>
          <w:bCs/>
          <w:sz w:val="20"/>
          <w:szCs w:val="20"/>
          <w:lang w:eastAsia="ar-SA"/>
        </w:rPr>
        <w:t>Сведения, указанные в справке о перечне и объемах выполнения договоров</w:t>
      </w:r>
      <w:r w:rsidR="00DE6A1D">
        <w:rPr>
          <w:rFonts w:eastAsia="Times New Roman" w:cs="Times New Roman"/>
          <w:bCs/>
          <w:sz w:val="20"/>
          <w:szCs w:val="20"/>
          <w:lang w:eastAsia="ar-SA"/>
        </w:rPr>
        <w:t xml:space="preserve"> по аналогичным работам</w:t>
      </w:r>
      <w:r w:rsidR="00C53DC5" w:rsidRPr="00DE6A1D">
        <w:rPr>
          <w:rFonts w:eastAsia="Times New Roman" w:cs="Times New Roman"/>
          <w:bCs/>
          <w:sz w:val="20"/>
          <w:szCs w:val="20"/>
          <w:lang w:eastAsia="ar-SA"/>
        </w:rPr>
        <w:t xml:space="preserve">, но не подтвержденные документами о выполнении </w:t>
      </w:r>
      <w:r w:rsidR="00DE6A1D">
        <w:rPr>
          <w:rFonts w:eastAsia="Times New Roman" w:cs="Times New Roman"/>
          <w:bCs/>
          <w:sz w:val="20"/>
          <w:szCs w:val="20"/>
          <w:lang w:eastAsia="ar-SA"/>
        </w:rPr>
        <w:t xml:space="preserve">аналогичных </w:t>
      </w:r>
      <w:r w:rsidR="00C53DC5" w:rsidRPr="00DE6A1D">
        <w:rPr>
          <w:rFonts w:eastAsia="Times New Roman" w:cs="Times New Roman"/>
          <w:bCs/>
          <w:sz w:val="20"/>
          <w:szCs w:val="20"/>
          <w:lang w:eastAsia="ar-SA"/>
        </w:rPr>
        <w:t>работ, а также выполненные не в указанный период не учитываются при оценке.</w:t>
      </w:r>
    </w:p>
    <w:p w:rsidR="00244A6A" w:rsidRPr="00C53DC5" w:rsidRDefault="00244A6A" w:rsidP="00C53DC5">
      <w:pPr>
        <w:tabs>
          <w:tab w:val="left" w:pos="0"/>
          <w:tab w:val="left" w:pos="284"/>
        </w:tabs>
        <w:suppressAutoHyphens/>
        <w:spacing w:after="0" w:line="360" w:lineRule="auto"/>
        <w:ind w:left="1134"/>
        <w:jc w:val="both"/>
        <w:rPr>
          <w:rFonts w:eastAsia="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637874" w:rsidRDefault="00637874" w:rsidP="00AC3F79">
      <w:pPr>
        <w:rPr>
          <w:lang w:eastAsia="ar-SA"/>
        </w:rPr>
      </w:pPr>
      <w:bookmarkStart w:id="142" w:name="_Справка_о_кадровых"/>
      <w:bookmarkStart w:id="143" w:name="_Toc391976921"/>
      <w:bookmarkStart w:id="144" w:name="_Toc447784681"/>
      <w:bookmarkEnd w:id="142"/>
    </w:p>
    <w:p w:rsidR="00DE6A1D" w:rsidRDefault="00DE6A1D" w:rsidP="00AC3F79">
      <w:pPr>
        <w:rPr>
          <w:lang w:eastAsia="ar-SA"/>
        </w:rPr>
      </w:pPr>
    </w:p>
    <w:p w:rsidR="00751164" w:rsidRPr="00AC3F79" w:rsidRDefault="00751164" w:rsidP="00AC3F79">
      <w:pPr>
        <w:rPr>
          <w:lang w:eastAsia="ar-SA"/>
        </w:rPr>
      </w:pPr>
    </w:p>
    <w:p w:rsidR="00AC3F79" w:rsidRPr="00AC3F79" w:rsidRDefault="00AC3F79" w:rsidP="00AC3F79">
      <w:pPr>
        <w:rPr>
          <w:lang w:eastAsia="ru-RU"/>
        </w:rPr>
      </w:pPr>
    </w:p>
    <w:p w:rsidR="00353E99" w:rsidRPr="001B5D49" w:rsidRDefault="00353E99" w:rsidP="00353E99">
      <w:pPr>
        <w:pStyle w:val="2"/>
        <w:numPr>
          <w:ilvl w:val="0"/>
          <w:numId w:val="0"/>
        </w:numPr>
        <w:jc w:val="right"/>
        <w:rPr>
          <w:rFonts w:ascii="Times New Roman" w:hAnsi="Times New Roman"/>
          <w:i w:val="0"/>
          <w:sz w:val="24"/>
          <w:szCs w:val="20"/>
          <w:lang w:eastAsia="ru-RU"/>
        </w:rPr>
      </w:pPr>
      <w:r w:rsidRPr="001B5D49">
        <w:rPr>
          <w:rFonts w:ascii="Times New Roman" w:hAnsi="Times New Roman"/>
          <w:i w:val="0"/>
          <w:sz w:val="24"/>
          <w:szCs w:val="20"/>
          <w:lang w:eastAsia="ru-RU"/>
        </w:rPr>
        <w:lastRenderedPageBreak/>
        <w:t xml:space="preserve">Справка о кадровых ресурсах (форма </w:t>
      </w:r>
      <w:r w:rsidR="00C53DC5">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43"/>
      <w:bookmarkEnd w:id="144"/>
    </w:p>
    <w:p w:rsidR="00353E99" w:rsidRPr="009C7BB2" w:rsidRDefault="00353E99" w:rsidP="00353E99">
      <w:pPr>
        <w:tabs>
          <w:tab w:val="left" w:pos="1494"/>
        </w:tabs>
        <w:spacing w:after="120" w:line="360" w:lineRule="auto"/>
        <w:ind w:left="1314"/>
        <w:jc w:val="center"/>
        <w:rPr>
          <w:rFonts w:eastAsia="Times New Roman"/>
          <w:szCs w:val="24"/>
        </w:rPr>
      </w:pPr>
      <w:r w:rsidRPr="009C7BB2">
        <w:rPr>
          <w:rFonts w:eastAsia="Times New Roman"/>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eastAsia="Times New Roman"/>
          <w:b/>
          <w:spacing w:val="36"/>
          <w:szCs w:val="24"/>
        </w:rPr>
      </w:pPr>
      <w:r w:rsidRPr="009537CC">
        <w:rPr>
          <w:rFonts w:eastAsia="Times New Roman"/>
          <w:b/>
          <w:spacing w:val="36"/>
          <w:szCs w:val="24"/>
        </w:rPr>
        <w:t>начало формы</w:t>
      </w:r>
    </w:p>
    <w:p w:rsidR="00353E99" w:rsidRPr="009537CC" w:rsidRDefault="00353E99" w:rsidP="00353E99">
      <w:pPr>
        <w:spacing w:after="0" w:line="240" w:lineRule="auto"/>
        <w:jc w:val="right"/>
        <w:rPr>
          <w:rFonts w:eastAsia="Times New Roman"/>
          <w:szCs w:val="24"/>
        </w:rPr>
      </w:pPr>
    </w:p>
    <w:p w:rsidR="00353E99" w:rsidRPr="009537CC" w:rsidRDefault="00353E99" w:rsidP="00353E99">
      <w:pPr>
        <w:spacing w:after="0" w:line="240" w:lineRule="auto"/>
        <w:jc w:val="right"/>
        <w:rPr>
          <w:rFonts w:eastAsia="Times New Roman"/>
          <w:szCs w:val="24"/>
        </w:rPr>
      </w:pPr>
      <w:r w:rsidRPr="009537CC">
        <w:rPr>
          <w:rFonts w:eastAsia="Times New Roman"/>
          <w:szCs w:val="24"/>
        </w:rPr>
        <w:t xml:space="preserve">Приложение </w:t>
      </w:r>
      <w:r w:rsidR="005D4576">
        <w:rPr>
          <w:rFonts w:eastAsia="Times New Roman"/>
          <w:szCs w:val="24"/>
        </w:rPr>
        <w:t>6</w:t>
      </w:r>
      <w:r w:rsidRPr="009537CC">
        <w:rPr>
          <w:rFonts w:eastAsia="Times New Roman"/>
          <w:szCs w:val="24"/>
        </w:rPr>
        <w:t xml:space="preserve"> к письму о подаче оферты</w:t>
      </w:r>
      <w:r w:rsidRPr="009537CC">
        <w:rPr>
          <w:rFonts w:eastAsia="Times New Roman"/>
          <w:szCs w:val="24"/>
        </w:rPr>
        <w:br/>
        <w:t>от «____»_____________ </w:t>
      </w:r>
      <w:proofErr w:type="gramStart"/>
      <w:r w:rsidRPr="009537CC">
        <w:rPr>
          <w:rFonts w:eastAsia="Times New Roman"/>
          <w:szCs w:val="24"/>
        </w:rPr>
        <w:t>г</w:t>
      </w:r>
      <w:proofErr w:type="gramEnd"/>
      <w:r w:rsidRPr="009537CC">
        <w:rPr>
          <w:rFonts w:eastAsia="Times New Roman"/>
          <w:szCs w:val="24"/>
        </w:rPr>
        <w:t>. №__________</w:t>
      </w:r>
    </w:p>
    <w:p w:rsidR="00353E99" w:rsidRPr="009537CC" w:rsidRDefault="00353E99" w:rsidP="00353E99">
      <w:pPr>
        <w:spacing w:after="0" w:line="240" w:lineRule="auto"/>
        <w:jc w:val="right"/>
        <w:rPr>
          <w:rFonts w:eastAsia="Times New Roman"/>
          <w:b/>
          <w:bCs/>
          <w:color w:val="000000"/>
          <w:szCs w:val="24"/>
          <w:lang w:eastAsia="ru-RU"/>
        </w:rPr>
      </w:pPr>
    </w:p>
    <w:p w:rsidR="00353E99" w:rsidRPr="009537CC" w:rsidRDefault="00353E99" w:rsidP="00353E99">
      <w:pPr>
        <w:spacing w:after="0" w:line="240" w:lineRule="auto"/>
        <w:jc w:val="center"/>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353E99" w:rsidRPr="009537CC" w:rsidRDefault="00353E99" w:rsidP="00353E99">
      <w:pPr>
        <w:spacing w:after="0" w:line="240" w:lineRule="auto"/>
        <w:jc w:val="center"/>
        <w:rPr>
          <w:rFonts w:eastAsia="Times New Roman"/>
          <w:color w:val="000000"/>
          <w:szCs w:val="24"/>
          <w:lang w:eastAsia="ru-RU"/>
        </w:rPr>
      </w:pPr>
    </w:p>
    <w:p w:rsidR="00353E99" w:rsidRPr="009537CC" w:rsidRDefault="00353E99" w:rsidP="00353E99">
      <w:pPr>
        <w:spacing w:after="0"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708"/>
        <w:gridCol w:w="4439"/>
        <w:gridCol w:w="1559"/>
        <w:gridCol w:w="1843"/>
      </w:tblGrid>
      <w:tr w:rsidR="004A015D" w:rsidRPr="009537CC" w:rsidTr="00751164">
        <w:trPr>
          <w:trHeight w:val="551"/>
        </w:trPr>
        <w:tc>
          <w:tcPr>
            <w:tcW w:w="668" w:type="dxa"/>
            <w:tcMar>
              <w:top w:w="0" w:type="dxa"/>
              <w:left w:w="108" w:type="dxa"/>
              <w:bottom w:w="0" w:type="dxa"/>
              <w:right w:w="108" w:type="dxa"/>
            </w:tcMar>
          </w:tcPr>
          <w:p w:rsidR="004A015D" w:rsidRPr="009537CC" w:rsidRDefault="004A015D" w:rsidP="00C40E02">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w:t>
            </w:r>
            <w:r w:rsidRPr="009537CC">
              <w:rPr>
                <w:rFonts w:eastAsia="Times New Roman"/>
                <w:color w:val="000000"/>
                <w:szCs w:val="24"/>
                <w:lang w:eastAsia="ru-RU"/>
              </w:rPr>
              <w:br/>
            </w:r>
            <w:proofErr w:type="gramStart"/>
            <w:r w:rsidRPr="009537CC">
              <w:rPr>
                <w:rFonts w:eastAsia="Times New Roman"/>
                <w:color w:val="000000"/>
                <w:szCs w:val="24"/>
                <w:lang w:eastAsia="ru-RU"/>
              </w:rPr>
              <w:t>п</w:t>
            </w:r>
            <w:proofErr w:type="gramEnd"/>
            <w:r w:rsidRPr="009537CC">
              <w:rPr>
                <w:rFonts w:eastAsia="Times New Roman"/>
                <w:color w:val="000000"/>
                <w:szCs w:val="24"/>
                <w:lang w:eastAsia="ru-RU"/>
              </w:rPr>
              <w:t>/п</w:t>
            </w:r>
          </w:p>
        </w:tc>
        <w:tc>
          <w:tcPr>
            <w:tcW w:w="1708" w:type="dxa"/>
            <w:tcMar>
              <w:top w:w="0" w:type="dxa"/>
              <w:left w:w="108" w:type="dxa"/>
              <w:bottom w:w="0" w:type="dxa"/>
              <w:right w:w="108" w:type="dxa"/>
            </w:tcMar>
          </w:tcPr>
          <w:p w:rsidR="00751164" w:rsidRDefault="004A015D" w:rsidP="00751164">
            <w:pPr>
              <w:spacing w:before="40" w:after="40" w:line="240" w:lineRule="atLeast"/>
              <w:ind w:left="57" w:right="-108"/>
              <w:rPr>
                <w:rFonts w:eastAsia="Times New Roman"/>
                <w:color w:val="000000"/>
                <w:szCs w:val="24"/>
                <w:lang w:eastAsia="ru-RU"/>
              </w:rPr>
            </w:pPr>
            <w:r w:rsidRPr="009537CC">
              <w:rPr>
                <w:rFonts w:eastAsia="Times New Roman"/>
                <w:color w:val="000000"/>
                <w:szCs w:val="24"/>
                <w:lang w:eastAsia="ru-RU"/>
              </w:rPr>
              <w:t xml:space="preserve">Фамилия, </w:t>
            </w:r>
          </w:p>
          <w:p w:rsidR="004A015D" w:rsidRPr="009537CC" w:rsidRDefault="004A015D" w:rsidP="00751164">
            <w:pPr>
              <w:spacing w:before="40" w:after="40" w:line="240" w:lineRule="atLeast"/>
              <w:ind w:left="57" w:right="-108"/>
              <w:rPr>
                <w:rFonts w:eastAsia="Times New Roman"/>
                <w:color w:val="000000"/>
                <w:szCs w:val="24"/>
                <w:lang w:eastAsia="ru-RU"/>
              </w:rPr>
            </w:pPr>
            <w:r w:rsidRPr="009537CC">
              <w:rPr>
                <w:rFonts w:eastAsia="Times New Roman"/>
                <w:color w:val="000000"/>
                <w:szCs w:val="24"/>
                <w:lang w:eastAsia="ru-RU"/>
              </w:rPr>
              <w:t xml:space="preserve">имя, </w:t>
            </w:r>
            <w:r w:rsidR="00751164">
              <w:rPr>
                <w:rFonts w:eastAsia="Times New Roman"/>
                <w:color w:val="000000"/>
                <w:szCs w:val="24"/>
                <w:lang w:eastAsia="ru-RU"/>
              </w:rPr>
              <w:t>о</w:t>
            </w:r>
            <w:r w:rsidRPr="009537CC">
              <w:rPr>
                <w:rFonts w:eastAsia="Times New Roman"/>
                <w:color w:val="000000"/>
                <w:szCs w:val="24"/>
                <w:lang w:eastAsia="ru-RU"/>
              </w:rPr>
              <w:t xml:space="preserve">тчество </w:t>
            </w:r>
            <w:r>
              <w:rPr>
                <w:rFonts w:eastAsia="Times New Roman"/>
                <w:color w:val="000000"/>
                <w:szCs w:val="24"/>
                <w:lang w:eastAsia="ru-RU"/>
              </w:rPr>
              <w:t>работника</w:t>
            </w:r>
          </w:p>
        </w:tc>
        <w:tc>
          <w:tcPr>
            <w:tcW w:w="4439" w:type="dxa"/>
            <w:tcMar>
              <w:top w:w="0" w:type="dxa"/>
              <w:left w:w="108" w:type="dxa"/>
              <w:bottom w:w="0" w:type="dxa"/>
              <w:right w:w="108" w:type="dxa"/>
            </w:tcMar>
          </w:tcPr>
          <w:p w:rsidR="004A015D" w:rsidRPr="004A015D" w:rsidRDefault="004A015D" w:rsidP="004A015D">
            <w:pPr>
              <w:spacing w:before="40" w:after="40" w:line="240" w:lineRule="atLeast"/>
              <w:ind w:left="57" w:right="57"/>
              <w:rPr>
                <w:rFonts w:eastAsia="Times New Roman"/>
                <w:szCs w:val="24"/>
                <w:lang w:eastAsia="ru-RU"/>
              </w:rPr>
            </w:pPr>
            <w:r w:rsidRPr="009537CC">
              <w:rPr>
                <w:rFonts w:eastAsia="Times New Roman"/>
                <w:szCs w:val="24"/>
                <w:lang w:eastAsia="ru-RU"/>
              </w:rPr>
              <w:t>Образование (какое учебное заведение окончил, год оконч</w:t>
            </w:r>
            <w:r>
              <w:rPr>
                <w:rFonts w:eastAsia="Times New Roman"/>
                <w:szCs w:val="24"/>
                <w:lang w:eastAsia="ru-RU"/>
              </w:rPr>
              <w:t xml:space="preserve">ания, полученная специальность). </w:t>
            </w:r>
            <w:r w:rsidRPr="00E72648">
              <w:rPr>
                <w:rFonts w:eastAsia="Calibri" w:cs="Times New Roman"/>
                <w:szCs w:val="24"/>
                <w:lang w:eastAsia="ar-SA"/>
              </w:rPr>
              <w:t>Удостоверение</w:t>
            </w:r>
            <w:r>
              <w:rPr>
                <w:rFonts w:eastAsia="Calibri" w:cs="Times New Roman"/>
                <w:szCs w:val="24"/>
                <w:lang w:eastAsia="ar-SA"/>
              </w:rPr>
              <w:t>,</w:t>
            </w:r>
            <w:r w:rsidRPr="00E72648">
              <w:rPr>
                <w:rFonts w:eastAsia="Calibri" w:cs="Times New Roman"/>
                <w:szCs w:val="24"/>
                <w:lang w:eastAsia="ar-SA"/>
              </w:rPr>
              <w:t xml:space="preserve"> </w:t>
            </w:r>
            <w:r w:rsidRPr="009537CC">
              <w:rPr>
                <w:rFonts w:eastAsia="Times New Roman"/>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C40E02">
            <w:pPr>
              <w:spacing w:before="40" w:after="40" w:line="240" w:lineRule="atLeast"/>
              <w:ind w:left="57" w:right="57"/>
              <w:rPr>
                <w:rFonts w:eastAsia="Times New Roman"/>
                <w:color w:val="000000"/>
                <w:szCs w:val="24"/>
                <w:lang w:eastAsia="ru-RU"/>
              </w:rPr>
            </w:pPr>
            <w:r w:rsidRPr="009537CC">
              <w:rPr>
                <w:rFonts w:eastAsia="Times New Roman"/>
                <w:color w:val="000000"/>
                <w:szCs w:val="24"/>
                <w:lang w:eastAsia="ru-RU"/>
              </w:rPr>
              <w:t>Должность</w:t>
            </w:r>
          </w:p>
        </w:tc>
        <w:tc>
          <w:tcPr>
            <w:tcW w:w="1843" w:type="dxa"/>
          </w:tcPr>
          <w:p w:rsidR="004A015D" w:rsidRPr="00E72648" w:rsidRDefault="004A015D" w:rsidP="00E72648">
            <w:pPr>
              <w:spacing w:before="40" w:after="40" w:line="240" w:lineRule="atLeast"/>
              <w:ind w:left="57" w:right="57"/>
              <w:rPr>
                <w:rFonts w:eastAsia="Times New Roman"/>
                <w:color w:val="000000"/>
                <w:szCs w:val="24"/>
                <w:lang w:eastAsia="ru-RU"/>
              </w:rPr>
            </w:pPr>
            <w:r w:rsidRPr="009537CC">
              <w:rPr>
                <w:rFonts w:eastAsia="Times New Roman"/>
                <w:color w:val="000000"/>
                <w:szCs w:val="24"/>
                <w:lang w:eastAsia="ru-RU"/>
              </w:rPr>
              <w:t>Стаж работы в данной или аналогичной должности, лет</w:t>
            </w: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eastAsia="Times New Roman"/>
                <w:szCs w:val="24"/>
                <w:lang w:eastAsia="ru-RU"/>
              </w:rPr>
            </w:pPr>
            <w:r>
              <w:rPr>
                <w:rFonts w:eastAsia="Times New Roman"/>
                <w:szCs w:val="24"/>
                <w:lang w:eastAsia="ru-RU"/>
              </w:rPr>
              <w:t>Руководители</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55757F" w:rsidP="00D2779A">
            <w:pPr>
              <w:spacing w:after="0" w:line="240" w:lineRule="auto"/>
              <w:jc w:val="both"/>
              <w:rPr>
                <w:rFonts w:eastAsia="Times New Roman"/>
                <w:szCs w:val="24"/>
                <w:lang w:eastAsia="ru-RU"/>
              </w:rPr>
            </w:pPr>
            <w:r w:rsidRPr="009537CC">
              <w:rPr>
                <w:rFonts w:eastAsia="Times New Roman"/>
                <w:szCs w:val="24"/>
                <w:lang w:eastAsia="ru-RU"/>
              </w:rPr>
              <w:t xml:space="preserve">     </w:t>
            </w:r>
            <w:r w:rsidRPr="00786D72">
              <w:rPr>
                <w:rFonts w:eastAsia="Times New Roman"/>
                <w:szCs w:val="24"/>
                <w:lang w:eastAsia="ru-RU"/>
              </w:rPr>
              <w:t>Специалисты</w:t>
            </w:r>
            <w:r w:rsidRPr="009537CC">
              <w:rPr>
                <w:rFonts w:eastAsia="Times New Roman"/>
                <w:szCs w:val="24"/>
                <w:lang w:eastAsia="ru-RU"/>
              </w:rPr>
              <w:t xml:space="preserve"> </w:t>
            </w:r>
            <w:r>
              <w:rPr>
                <w:rFonts w:eastAsia="Times New Roman"/>
                <w:szCs w:val="24"/>
                <w:lang w:eastAsia="ru-RU"/>
              </w:rPr>
              <w:t xml:space="preserve">и ремонтный персонал </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bl>
    <w:p w:rsidR="00786D72" w:rsidRDefault="00786D72" w:rsidP="00353E99">
      <w:pPr>
        <w:spacing w:after="0" w:line="240" w:lineRule="auto"/>
        <w:rPr>
          <w:rFonts w:eastAsia="Times New Roman"/>
          <w:color w:val="000000"/>
          <w:szCs w:val="24"/>
          <w:lang w:eastAsia="ru-RU"/>
        </w:rPr>
      </w:pPr>
    </w:p>
    <w:p w:rsidR="00751164" w:rsidRPr="00244A6A" w:rsidRDefault="00751164" w:rsidP="00751164">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751164" w:rsidRPr="00D051F5" w:rsidRDefault="00751164" w:rsidP="00751164">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751164" w:rsidRDefault="00751164" w:rsidP="00751164">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eastAsia="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353E99" w:rsidRPr="009537CC" w:rsidRDefault="00353E99" w:rsidP="00353E99">
      <w:pPr>
        <w:spacing w:after="0" w:line="240" w:lineRule="auto"/>
        <w:rPr>
          <w:rFonts w:eastAsia="Times New Roman"/>
          <w:color w:val="000000"/>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eastAsia="Times New Roman"/>
          <w:b/>
          <w:spacing w:val="36"/>
          <w:szCs w:val="24"/>
        </w:rPr>
      </w:pPr>
      <w:r w:rsidRPr="009537CC">
        <w:rPr>
          <w:rFonts w:eastAsia="Times New Roman"/>
          <w:b/>
          <w:spacing w:val="36"/>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eastAsia="Times New Roman"/>
          <w:szCs w:val="24"/>
        </w:rPr>
      </w:pPr>
      <w:r w:rsidRPr="009537CC">
        <w:rPr>
          <w:rFonts w:eastAsia="Times New Roman"/>
          <w:szCs w:val="24"/>
        </w:rPr>
        <w:t>Инструкции по заполнению</w:t>
      </w:r>
    </w:p>
    <w:p w:rsidR="00353E99" w:rsidRPr="009537CC" w:rsidRDefault="00353E99" w:rsidP="00353E99">
      <w:pPr>
        <w:spacing w:after="0" w:line="240" w:lineRule="auto"/>
        <w:rPr>
          <w:rFonts w:eastAsia="Times New Roman"/>
          <w:color w:val="000000"/>
          <w:szCs w:val="24"/>
          <w:lang w:eastAsia="ru-RU"/>
        </w:rPr>
      </w:pPr>
    </w:p>
    <w:p w:rsidR="00786D72" w:rsidRPr="00786D72" w:rsidRDefault="00786D72" w:rsidP="00786D72">
      <w:pPr>
        <w:tabs>
          <w:tab w:val="num" w:pos="0"/>
          <w:tab w:val="left" w:pos="425"/>
          <w:tab w:val="left" w:pos="567"/>
          <w:tab w:val="left" w:pos="709"/>
        </w:tabs>
        <w:spacing w:after="0"/>
        <w:jc w:val="both"/>
        <w:rPr>
          <w:rFonts w:eastAsia="Times New Roman" w:cs="Times New Roman"/>
          <w:color w:val="000000"/>
          <w:sz w:val="20"/>
          <w:szCs w:val="20"/>
          <w:lang w:eastAsia="ru-RU"/>
        </w:rPr>
      </w:pPr>
      <w:bookmarkStart w:id="145" w:name="_Toc176765552"/>
      <w:bookmarkEnd w:id="145"/>
      <w:r w:rsidRPr="00786D72">
        <w:rPr>
          <w:rFonts w:eastAsia="Times New Roman" w:cs="Times New Roman"/>
          <w:color w:val="000000"/>
          <w:sz w:val="20"/>
          <w:szCs w:val="20"/>
          <w:lang w:eastAsia="ru-RU"/>
        </w:rPr>
        <w:t xml:space="preserve">1.   Участник </w:t>
      </w:r>
      <w:r w:rsidR="00967AFB">
        <w:rPr>
          <w:rFonts w:eastAsia="Times New Roman" w:cs="Times New Roman"/>
          <w:sz w:val="20"/>
          <w:szCs w:val="20"/>
          <w:lang w:eastAsia="ar-SA"/>
        </w:rPr>
        <w:t>закупки</w:t>
      </w:r>
      <w:r w:rsidRPr="00786D72">
        <w:rPr>
          <w:rFonts w:eastAsia="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w:t>
      </w:r>
      <w:r w:rsidR="00967AFB">
        <w:rPr>
          <w:rFonts w:eastAsia="Times New Roman" w:cs="Times New Roman"/>
          <w:sz w:val="20"/>
          <w:szCs w:val="20"/>
          <w:lang w:eastAsia="ar-SA"/>
        </w:rPr>
        <w:t>закупки</w:t>
      </w:r>
      <w:r w:rsidR="00967AFB" w:rsidRPr="00A978B2">
        <w:rPr>
          <w:rFonts w:eastAsia="Times New Roman" w:cs="Times New Roman"/>
          <w:sz w:val="20"/>
          <w:szCs w:val="20"/>
          <w:lang w:eastAsia="ar-SA"/>
        </w:rPr>
        <w:t xml:space="preserve"> </w:t>
      </w:r>
      <w:r w:rsidRPr="00786D72">
        <w:rPr>
          <w:rFonts w:eastAsia="Times New Roman" w:cs="Times New Roman"/>
          <w:color w:val="000000"/>
          <w:sz w:val="20"/>
          <w:szCs w:val="20"/>
          <w:lang w:eastAsia="ru-RU"/>
        </w:rPr>
        <w:t>указывает свое фирменное наименование (в т.ч.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eastAsia="Calibri" w:cs="Times New Roman"/>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eastAsia="Times New Roman" w:cs="Times New Roman"/>
          <w:sz w:val="20"/>
          <w:szCs w:val="20"/>
          <w:lang w:eastAsia="ar-SA"/>
        </w:rPr>
        <w:t>закупки</w:t>
      </w:r>
      <w:r w:rsidR="00967AFB" w:rsidRPr="00A978B2">
        <w:rPr>
          <w:rFonts w:eastAsia="Times New Roman" w:cs="Times New Roman"/>
          <w:sz w:val="20"/>
          <w:szCs w:val="20"/>
          <w:lang w:eastAsia="ar-SA"/>
        </w:rPr>
        <w:t xml:space="preserve"> </w:t>
      </w:r>
      <w:r w:rsidRPr="00BA0FC5">
        <w:rPr>
          <w:rFonts w:eastAsia="Times New Roman" w:cs="Times New Roman"/>
          <w:sz w:val="20"/>
          <w:szCs w:val="20"/>
          <w:lang w:eastAsia="ru-RU"/>
        </w:rPr>
        <w:t>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руководителей, специалистов и ремонтного персонала</w:t>
      </w:r>
      <w:r w:rsidR="00D2779A" w:rsidRPr="00BA0FC5">
        <w:rPr>
          <w:rFonts w:eastAsia="Calibri"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967AFB" w:rsidRDefault="00967AFB" w:rsidP="00BA0FC5">
      <w:pPr>
        <w:tabs>
          <w:tab w:val="num" w:pos="0"/>
          <w:tab w:val="left" w:pos="425"/>
          <w:tab w:val="left" w:pos="567"/>
          <w:tab w:val="left" w:pos="709"/>
        </w:tabs>
        <w:spacing w:after="0"/>
        <w:jc w:val="both"/>
        <w:rPr>
          <w:rFonts w:eastAsia="Calibri" w:cs="Times New Roman"/>
          <w:sz w:val="20"/>
          <w:szCs w:val="20"/>
          <w:lang w:eastAsia="ar-SA"/>
        </w:rPr>
      </w:pP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46" w:name="_Приложение_№_2"/>
      <w:bookmarkStart w:id="147" w:name="_Toc447784682"/>
      <w:bookmarkEnd w:id="146"/>
      <w:r w:rsidRPr="005F7759">
        <w:rPr>
          <w:b/>
        </w:rPr>
        <w:lastRenderedPageBreak/>
        <w:t xml:space="preserve">Приложение № 2 </w:t>
      </w:r>
      <w:r w:rsidRPr="005F7759">
        <w:rPr>
          <w:rFonts w:eastAsia="Calibri"/>
          <w:b/>
        </w:rPr>
        <w:t>к Документации</w:t>
      </w:r>
      <w:bookmarkEnd w:id="147"/>
    </w:p>
    <w:p w:rsidR="00A728B3" w:rsidRPr="003A2F0D" w:rsidRDefault="00B3366B" w:rsidP="00153893">
      <w:pPr>
        <w:spacing w:line="240" w:lineRule="auto"/>
        <w:ind w:left="5387"/>
        <w:jc w:val="both"/>
        <w:rPr>
          <w:rFonts w:eastAsia="Times New Roman" w:cs="Times New Roman"/>
          <w:b/>
          <w:i/>
          <w:szCs w:val="24"/>
          <w:lang w:eastAsia="ar-SA"/>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153893">
        <w:rPr>
          <w:rFonts w:eastAsia="Times New Roman" w:cs="Times New Roman"/>
          <w:szCs w:val="24"/>
          <w:lang w:eastAsia="ar-SA"/>
        </w:rPr>
        <w:t xml:space="preserve">на </w:t>
      </w:r>
      <w:r w:rsidR="00153893" w:rsidRPr="00322F82">
        <w:rPr>
          <w:rFonts w:eastAsia="Times New Roman" w:cs="Times New Roman"/>
          <w:szCs w:val="24"/>
          <w:lang w:eastAsia="ru-RU"/>
        </w:rPr>
        <w:t>выполнение работ по капитальному ре</w:t>
      </w:r>
      <w:r w:rsidR="00153893">
        <w:rPr>
          <w:rFonts w:eastAsia="Times New Roman" w:cs="Times New Roman"/>
          <w:szCs w:val="24"/>
          <w:lang w:eastAsia="ru-RU"/>
        </w:rPr>
        <w:t>монту кирпичной дымовой трубы</w:t>
      </w:r>
      <w:r w:rsidR="00153893" w:rsidRPr="003A2F0D">
        <w:rPr>
          <w:rFonts w:eastAsia="Times New Roman" w:cs="Times New Roman"/>
          <w:i/>
          <w:szCs w:val="24"/>
          <w:lang w:eastAsia="ar-SA"/>
        </w:rPr>
        <w:t xml:space="preserve"> </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 xml:space="preserve">Телефон/факс/ </w:t>
      </w:r>
      <w:r w:rsidRPr="003A2F0D">
        <w:rPr>
          <w:rFonts w:eastAsia="Times New Roman" w:cs="Times New Roman"/>
          <w:i/>
          <w:szCs w:val="24"/>
          <w:lang w:val="en-US" w:eastAsia="ar-SA" w:bidi="en-US"/>
        </w:rPr>
        <w:t>e</w:t>
      </w:r>
      <w:r w:rsidRPr="003A2F0D">
        <w:rPr>
          <w:rFonts w:eastAsia="Times New Roman" w:cs="Times New Roman"/>
          <w:i/>
          <w:szCs w:val="24"/>
          <w:lang w:eastAsia="ar-SA" w:bidi="en-US"/>
        </w:rPr>
        <w:t>-</w:t>
      </w:r>
      <w:r w:rsidRPr="003A2F0D">
        <w:rPr>
          <w:rFonts w:eastAsia="Times New Roman" w:cs="Times New Roman"/>
          <w:i/>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eastAsia="Times New Roman" w:cs="Times New Roman"/>
          <w:szCs w:val="24"/>
          <w:lang w:eastAsia="ar-SA"/>
        </w:rPr>
      </w:pPr>
    </w:p>
    <w:p w:rsidR="001D0DE1" w:rsidRPr="00153893" w:rsidRDefault="00A728B3" w:rsidP="001D0DE1">
      <w:pPr>
        <w:widowControl w:val="0"/>
        <w:tabs>
          <w:tab w:val="left" w:pos="425"/>
          <w:tab w:val="left" w:pos="567"/>
          <w:tab w:val="left" w:pos="709"/>
        </w:tabs>
        <w:suppressAutoHyphens/>
        <w:spacing w:after="0" w:line="240" w:lineRule="auto"/>
        <w:ind w:left="23"/>
        <w:jc w:val="center"/>
        <w:rPr>
          <w:rFonts w:eastAsia="Lucida Sans Unicode" w:cs="Times New Roman"/>
          <w:b/>
          <w:i/>
          <w:color w:val="000000"/>
          <w:spacing w:val="-10"/>
          <w:szCs w:val="24"/>
          <w:lang w:eastAsia="ar-SA"/>
        </w:rPr>
      </w:pPr>
      <w:r w:rsidRPr="00153893">
        <w:rPr>
          <w:rFonts w:eastAsia="Lucida Sans Unicode" w:cs="Times New Roman"/>
          <w:b/>
          <w:i/>
          <w:color w:val="000000"/>
          <w:spacing w:val="-10"/>
          <w:szCs w:val="24"/>
          <w:lang w:eastAsia="ar-SA"/>
        </w:rPr>
        <w:t>Письмо о соответствии Участника закупки требованиям, которые установлены</w:t>
      </w:r>
    </w:p>
    <w:p w:rsidR="00A728B3" w:rsidRPr="00153893" w:rsidRDefault="00A728B3" w:rsidP="00C53DC5">
      <w:pPr>
        <w:widowControl w:val="0"/>
        <w:tabs>
          <w:tab w:val="left" w:pos="425"/>
          <w:tab w:val="left" w:pos="567"/>
          <w:tab w:val="left" w:pos="709"/>
        </w:tabs>
        <w:suppressAutoHyphens/>
        <w:spacing w:after="0" w:line="240" w:lineRule="auto"/>
        <w:ind w:left="23"/>
        <w:jc w:val="center"/>
        <w:rPr>
          <w:rFonts w:eastAsia="Times New Roman" w:cs="Times New Roman"/>
          <w:b/>
          <w:i/>
          <w:szCs w:val="24"/>
          <w:lang w:eastAsia="ar-SA" w:bidi="en-US"/>
        </w:rPr>
      </w:pPr>
      <w:r w:rsidRPr="00153893">
        <w:rPr>
          <w:rFonts w:eastAsia="Lucida Sans Unicode" w:cs="Times New Roman"/>
          <w:b/>
          <w:i/>
          <w:color w:val="000000"/>
          <w:spacing w:val="-10"/>
          <w:szCs w:val="24"/>
          <w:lang w:eastAsia="ar-SA"/>
        </w:rPr>
        <w:t xml:space="preserve"> </w:t>
      </w:r>
      <w:r w:rsidRPr="00153893">
        <w:rPr>
          <w:rFonts w:eastAsia="Times New Roman" w:cs="Times New Roman"/>
          <w:b/>
          <w:i/>
          <w:szCs w:val="24"/>
          <w:lang w:eastAsia="ar-SA" w:bidi="en-US"/>
        </w:rPr>
        <w:t xml:space="preserve">п. 3.1. Документации о проведении запроса предложений на право заключения договора </w:t>
      </w:r>
      <w:r w:rsidR="00153893" w:rsidRPr="00153893">
        <w:rPr>
          <w:rFonts w:eastAsia="Times New Roman" w:cs="Times New Roman"/>
          <w:b/>
          <w:i/>
          <w:szCs w:val="24"/>
          <w:lang w:eastAsia="ar-SA" w:bidi="en-US"/>
        </w:rPr>
        <w:t xml:space="preserve">на </w:t>
      </w:r>
      <w:r w:rsidR="00153893" w:rsidRPr="00153893">
        <w:rPr>
          <w:rFonts w:eastAsia="Times New Roman" w:cs="Times New Roman"/>
          <w:b/>
          <w:i/>
          <w:szCs w:val="24"/>
          <w:lang w:eastAsia="ru-RU"/>
        </w:rPr>
        <w:t>выполнение работ по капитальному ремонту кирпичной дымовой трубы</w:t>
      </w:r>
    </w:p>
    <w:p w:rsidR="00C53DC5" w:rsidRPr="003A2F0D" w:rsidRDefault="00C53DC5" w:rsidP="00C53DC5">
      <w:pPr>
        <w:widowControl w:val="0"/>
        <w:tabs>
          <w:tab w:val="left" w:pos="425"/>
          <w:tab w:val="left" w:pos="567"/>
          <w:tab w:val="left" w:pos="709"/>
        </w:tabs>
        <w:suppressAutoHyphens/>
        <w:spacing w:after="0" w:line="240" w:lineRule="auto"/>
        <w:ind w:left="23"/>
        <w:jc w:val="center"/>
        <w:rPr>
          <w:rFonts w:eastAsia="Times New Roman" w:cs="Times New Roman"/>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eastAsia="Times New Roman" w:cs="Times New Roman"/>
          <w:szCs w:val="24"/>
          <w:lang w:eastAsia="ar-SA" w:bidi="en-US"/>
        </w:rPr>
      </w:pPr>
      <w:r w:rsidRPr="003A2F0D">
        <w:rPr>
          <w:rFonts w:eastAsia="Times New Roman" w:cs="Times New Roman"/>
          <w:szCs w:val="24"/>
          <w:lang w:eastAsia="ar-SA" w:bidi="en-US"/>
        </w:rPr>
        <w:t xml:space="preserve">с целью участия в__________________________________ </w:t>
      </w:r>
      <w:r w:rsidRPr="003A2F0D">
        <w:rPr>
          <w:rFonts w:eastAsia="Times New Roman" w:cs="Times New Roman"/>
          <w:i/>
          <w:szCs w:val="24"/>
          <w:lang w:eastAsia="ar-SA" w:bidi="en-US"/>
        </w:rPr>
        <w:t>(</w:t>
      </w:r>
      <w:r w:rsidRPr="001D0DE1">
        <w:rPr>
          <w:rFonts w:eastAsia="Times New Roman" w:cs="Times New Roman"/>
          <w:i/>
          <w:szCs w:val="24"/>
          <w:shd w:val="clear" w:color="auto" w:fill="D9D9D9" w:themeFill="background1" w:themeFillShade="D9"/>
          <w:lang w:eastAsia="ar-SA" w:bidi="en-US"/>
        </w:rPr>
        <w:t>указать способ и предмет закупки</w:t>
      </w:r>
      <w:r w:rsidRPr="003A2F0D">
        <w:rPr>
          <w:rFonts w:eastAsia="Times New Roman" w:cs="Times New Roman"/>
          <w:szCs w:val="24"/>
          <w:lang w:eastAsia="ar-SA" w:bidi="en-US"/>
        </w:rPr>
        <w:t xml:space="preserve">), извещение №________________ </w:t>
      </w:r>
      <w:r w:rsidRPr="003A2F0D">
        <w:rPr>
          <w:rFonts w:eastAsia="Times New Roman" w:cs="Times New Roman"/>
          <w:szCs w:val="24"/>
          <w:shd w:val="clear" w:color="auto" w:fill="D9D9D9"/>
          <w:lang w:eastAsia="ar-SA" w:bidi="en-US"/>
        </w:rPr>
        <w:t>(</w:t>
      </w:r>
      <w:r w:rsidRPr="003A2F0D">
        <w:rPr>
          <w:rFonts w:eastAsia="Times New Roman" w:cs="Times New Roman"/>
          <w:i/>
          <w:szCs w:val="24"/>
          <w:shd w:val="clear" w:color="auto" w:fill="D9D9D9"/>
          <w:lang w:eastAsia="ar-SA" w:bidi="en-US"/>
        </w:rPr>
        <w:t>указать номер извещения</w:t>
      </w:r>
      <w:r w:rsidRPr="003A2F0D">
        <w:rPr>
          <w:rFonts w:eastAsia="Times New Roman" w:cs="Times New Roman"/>
          <w:szCs w:val="24"/>
          <w:shd w:val="clear" w:color="auto" w:fill="D9D9D9"/>
          <w:lang w:eastAsia="ar-SA" w:bidi="en-US"/>
        </w:rPr>
        <w:t>)</w:t>
      </w:r>
      <w:r w:rsidRPr="003A2F0D">
        <w:rPr>
          <w:rFonts w:eastAsia="Times New Roman" w:cs="Times New Roman"/>
          <w:szCs w:val="24"/>
          <w:lang w:eastAsia="ar-SA" w:bidi="en-US"/>
        </w:rPr>
        <w:t xml:space="preserve">, _________________ </w:t>
      </w:r>
      <w:r w:rsidRPr="003A2F0D">
        <w:rPr>
          <w:rFonts w:eastAsia="Times New Roman" w:cs="Times New Roman"/>
          <w:szCs w:val="24"/>
          <w:shd w:val="clear" w:color="auto" w:fill="D9D9D9"/>
          <w:lang w:eastAsia="ar-SA" w:bidi="en-US"/>
        </w:rPr>
        <w:t>(</w:t>
      </w:r>
      <w:r w:rsidRPr="003A2F0D">
        <w:rPr>
          <w:rFonts w:eastAsia="Times New Roman" w:cs="Times New Roman"/>
          <w:i/>
          <w:szCs w:val="24"/>
          <w:shd w:val="clear" w:color="auto" w:fill="D9D9D9"/>
          <w:lang w:eastAsia="ar-SA" w:bidi="en-US"/>
        </w:rPr>
        <w:t>указать наименование Участника закупки</w:t>
      </w:r>
      <w:r w:rsidRPr="003A2F0D">
        <w:rPr>
          <w:rFonts w:eastAsia="Times New Roman" w:cs="Times New Roman"/>
          <w:szCs w:val="24"/>
          <w:shd w:val="clear" w:color="auto" w:fill="D9D9D9"/>
          <w:lang w:eastAsia="ar-SA" w:bidi="en-US"/>
        </w:rPr>
        <w:t>)</w:t>
      </w:r>
      <w:r w:rsidRPr="003A2F0D">
        <w:rPr>
          <w:rFonts w:eastAsia="Times New Roman" w:cs="Times New Roman"/>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eastAsia="Times New Roman" w:cs="Times New Roman"/>
          <w:szCs w:val="24"/>
          <w:lang w:eastAsia="ar-SA" w:bidi="en-US"/>
        </w:rPr>
      </w:pPr>
    </w:p>
    <w:p w:rsidR="00E835AC" w:rsidRPr="00BF5A63" w:rsidRDefault="00E835AC" w:rsidP="00D54694">
      <w:pPr>
        <w:tabs>
          <w:tab w:val="left" w:pos="426"/>
        </w:tabs>
        <w:overflowPunct w:val="0"/>
        <w:autoSpaceDE w:val="0"/>
        <w:autoSpaceDN w:val="0"/>
        <w:adjustRightInd w:val="0"/>
        <w:spacing w:after="0" w:line="240" w:lineRule="auto"/>
        <w:jc w:val="both"/>
        <w:rPr>
          <w:rFonts w:eastAsia="Calibri" w:cs="Times New Roman"/>
          <w:szCs w:val="24"/>
        </w:rPr>
      </w:pPr>
      <w:r w:rsidRPr="00BF5A63">
        <w:rPr>
          <w:rFonts w:eastAsia="Times New Roman" w:cs="Times New Roman"/>
          <w:snapToGrid w:val="0"/>
          <w:szCs w:val="24"/>
          <w:lang w:eastAsia="ru-RU"/>
        </w:rPr>
        <w:t xml:space="preserve">1. </w:t>
      </w:r>
      <w:r w:rsidRPr="00BF5A63">
        <w:rPr>
          <w:rFonts w:eastAsia="Times New Roman" w:cs="Times New Roman"/>
          <w:bCs/>
          <w:szCs w:val="24"/>
          <w:lang w:eastAsia="ar-SA"/>
        </w:rPr>
        <w:t>Наличие у ____________________(</w:t>
      </w:r>
      <w:r w:rsidRPr="00BF5A63">
        <w:rPr>
          <w:rFonts w:eastAsia="Times New Roman" w:cs="Times New Roman"/>
          <w:i/>
          <w:snapToGrid w:val="0"/>
          <w:szCs w:val="24"/>
          <w:shd w:val="clear" w:color="auto" w:fill="D9D9D9"/>
          <w:lang w:eastAsia="ru-RU"/>
        </w:rPr>
        <w:t>у</w:t>
      </w:r>
      <w:r w:rsidRPr="00BF5A63">
        <w:rPr>
          <w:rFonts w:eastAsia="Times New Roman" w:cs="Times New Roman"/>
          <w:i/>
          <w:snapToGrid w:val="0"/>
          <w:szCs w:val="24"/>
          <w:lang w:eastAsia="ru-RU"/>
        </w:rPr>
        <w:t xml:space="preserve">казать наименование Участника </w:t>
      </w:r>
      <w:r w:rsidRPr="00BF5A63">
        <w:rPr>
          <w:rFonts w:eastAsia="Times New Roman" w:cs="Times New Roman"/>
          <w:i/>
          <w:snapToGrid w:val="0"/>
          <w:szCs w:val="24"/>
          <w:shd w:val="clear" w:color="auto" w:fill="D9D9D9"/>
          <w:lang w:eastAsia="ru-RU"/>
        </w:rPr>
        <w:t>закупки)</w:t>
      </w:r>
      <w:r w:rsidRPr="00BF5A63">
        <w:rPr>
          <w:rFonts w:eastAsia="Times New Roman" w:cs="Times New Roman"/>
          <w:bCs/>
          <w:szCs w:val="24"/>
          <w:lang w:eastAsia="ar-SA"/>
        </w:rPr>
        <w:t xml:space="preserve"> </w:t>
      </w:r>
      <w:r w:rsidRPr="00BF5A63">
        <w:rPr>
          <w:rFonts w:eastAsia="Times New Roman" w:cs="Times New Roman"/>
          <w:b/>
          <w:bCs/>
          <w:szCs w:val="24"/>
          <w:lang w:eastAsia="ar-SA"/>
        </w:rPr>
        <w:t>действующего</w:t>
      </w:r>
      <w:r w:rsidRPr="00BF5A63">
        <w:rPr>
          <w:rFonts w:eastAsia="Times New Roman" w:cs="Times New Roman"/>
          <w:bCs/>
          <w:szCs w:val="24"/>
          <w:lang w:eastAsia="ar-SA"/>
        </w:rPr>
        <w:t xml:space="preserve"> </w:t>
      </w:r>
      <w:r w:rsidRPr="00BF5A63">
        <w:rPr>
          <w:rFonts w:eastAsia="Calibri" w:cs="Times New Roman"/>
          <w:b/>
          <w:szCs w:val="24"/>
        </w:rPr>
        <w:t>свидетельства СРО</w:t>
      </w:r>
      <w:r w:rsidRPr="00BF5A63">
        <w:rPr>
          <w:rFonts w:eastAsia="Calibri" w:cs="Times New Roman"/>
          <w:szCs w:val="24"/>
        </w:rPr>
        <w:t xml:space="preserve"> _________________________ (указать наименование, номер, дату документа, </w:t>
      </w:r>
      <w:proofErr w:type="gramStart"/>
      <w:r w:rsidRPr="00BF5A63">
        <w:rPr>
          <w:rFonts w:eastAsia="Calibri" w:cs="Times New Roman"/>
          <w:szCs w:val="24"/>
        </w:rPr>
        <w:t>организацию</w:t>
      </w:r>
      <w:proofErr w:type="gramEnd"/>
      <w:r w:rsidRPr="00BF5A63">
        <w:rPr>
          <w:rFonts w:eastAsia="Calibri" w:cs="Times New Roman"/>
          <w:szCs w:val="24"/>
        </w:rPr>
        <w:t xml:space="preserve"> выдавшую данный документ, срок действия). </w:t>
      </w:r>
    </w:p>
    <w:p w:rsidR="00A00C1B" w:rsidRPr="00A00C1B" w:rsidRDefault="0030404D" w:rsidP="00A00C1B">
      <w:pPr>
        <w:tabs>
          <w:tab w:val="left" w:pos="426"/>
          <w:tab w:val="left" w:pos="540"/>
          <w:tab w:val="left" w:pos="567"/>
          <w:tab w:val="left" w:pos="709"/>
          <w:tab w:val="left" w:pos="900"/>
        </w:tabs>
        <w:suppressAutoHyphens/>
        <w:spacing w:after="120" w:line="240" w:lineRule="auto"/>
        <w:jc w:val="both"/>
        <w:rPr>
          <w:rFonts w:eastAsia="Times New Roman"/>
          <w:snapToGrid w:val="0"/>
          <w:szCs w:val="24"/>
          <w:lang w:eastAsia="ru-RU"/>
        </w:rPr>
      </w:pPr>
      <w:r>
        <w:rPr>
          <w:rFonts w:eastAsia="Calibri" w:cs="Times New Roman"/>
          <w:szCs w:val="24"/>
        </w:rPr>
        <w:t>2</w:t>
      </w:r>
      <w:r w:rsidR="00A00C1B">
        <w:rPr>
          <w:rFonts w:eastAsia="Calibri" w:cs="Times New Roman"/>
          <w:b/>
          <w:szCs w:val="24"/>
        </w:rPr>
        <w:t xml:space="preserve">. </w:t>
      </w:r>
      <w:r w:rsidR="00A00C1B" w:rsidRPr="003A2F0D">
        <w:rPr>
          <w:rFonts w:eastAsia="Times New Roman"/>
          <w:snapToGrid w:val="0"/>
          <w:szCs w:val="24"/>
          <w:lang w:eastAsia="ru-RU"/>
        </w:rPr>
        <w:t xml:space="preserve">____________ </w:t>
      </w:r>
      <w:r w:rsidR="00A00C1B" w:rsidRPr="003A2F0D">
        <w:rPr>
          <w:rFonts w:eastAsia="Times New Roman"/>
          <w:snapToGrid w:val="0"/>
          <w:szCs w:val="24"/>
          <w:shd w:val="clear" w:color="auto" w:fill="D9D9D9"/>
          <w:lang w:eastAsia="ru-RU"/>
        </w:rPr>
        <w:t>(</w:t>
      </w:r>
      <w:r w:rsidR="00A00C1B" w:rsidRPr="00C573F6">
        <w:rPr>
          <w:rFonts w:eastAsia="Times New Roman"/>
          <w:i/>
          <w:snapToGrid w:val="0"/>
          <w:szCs w:val="24"/>
          <w:highlight w:val="lightGray"/>
          <w:lang w:eastAsia="ru-RU"/>
        </w:rPr>
        <w:t>указать наименование Участника закупки)</w:t>
      </w:r>
      <w:r w:rsidR="00A00C1B" w:rsidRPr="003A2F0D">
        <w:rPr>
          <w:rFonts w:eastAsia="Times New Roman"/>
          <w:snapToGrid w:val="0"/>
          <w:szCs w:val="24"/>
          <w:lang w:eastAsia="ru-RU"/>
        </w:rPr>
        <w:t xml:space="preserve"> не </w:t>
      </w:r>
      <w:r w:rsidR="00A00C1B">
        <w:rPr>
          <w:rFonts w:eastAsia="Times New Roman"/>
          <w:snapToGrid w:val="0"/>
          <w:szCs w:val="24"/>
          <w:lang w:eastAsia="ru-RU"/>
        </w:rPr>
        <w:t>находится</w:t>
      </w:r>
      <w:r w:rsidR="00A00C1B" w:rsidRPr="003A2F0D">
        <w:rPr>
          <w:rFonts w:eastAsia="Times New Roman"/>
          <w:snapToGrid w:val="0"/>
          <w:szCs w:val="24"/>
          <w:lang w:eastAsia="ru-RU"/>
        </w:rPr>
        <w:t xml:space="preserve"> </w:t>
      </w:r>
      <w:r w:rsidR="00A00C1B" w:rsidRPr="002445F3">
        <w:rPr>
          <w:rFonts w:eastAsia="Times New Roman"/>
          <w:snapToGrid w:val="0"/>
          <w:szCs w:val="24"/>
          <w:lang w:eastAsia="ru-RU"/>
        </w:rPr>
        <w:t>под юрисдикцией Турецкой Республики</w:t>
      </w:r>
      <w:r w:rsidR="00A00C1B">
        <w:rPr>
          <w:rFonts w:eastAsia="Times New Roman"/>
          <w:snapToGrid w:val="0"/>
          <w:szCs w:val="24"/>
          <w:lang w:eastAsia="ru-RU"/>
        </w:rPr>
        <w:t>, не контролируется</w:t>
      </w:r>
      <w:r w:rsidR="00A00C1B" w:rsidRPr="002445F3">
        <w:t xml:space="preserve"> </w:t>
      </w:r>
      <w:r w:rsidR="00A00C1B" w:rsidRPr="002445F3">
        <w:rPr>
          <w:rFonts w:eastAsia="Times New Roman"/>
          <w:snapToGrid w:val="0"/>
          <w:szCs w:val="24"/>
          <w:lang w:eastAsia="ru-RU"/>
        </w:rPr>
        <w:t>гражданами Турецкой Республики</w:t>
      </w:r>
      <w:r w:rsidR="00A00C1B" w:rsidRPr="000E72A9">
        <w:t xml:space="preserve"> </w:t>
      </w:r>
      <w:r w:rsidR="00A00C1B" w:rsidRPr="000E72A9">
        <w:rPr>
          <w:rFonts w:eastAsia="Times New Roman"/>
          <w:snapToGrid w:val="0"/>
          <w:szCs w:val="24"/>
          <w:lang w:eastAsia="ru-RU"/>
        </w:rPr>
        <w:t>и (или) организациями, находящимися под юрисдикцией Турецкой Республики</w:t>
      </w:r>
      <w:r w:rsidR="00A00C1B">
        <w:rPr>
          <w:rFonts w:eastAsia="Times New Roman"/>
          <w:snapToGrid w:val="0"/>
          <w:szCs w:val="24"/>
          <w:lang w:eastAsia="ru-RU"/>
        </w:rPr>
        <w:t>;</w:t>
      </w:r>
    </w:p>
    <w:p w:rsidR="00A728B3" w:rsidRPr="003A2F0D" w:rsidRDefault="0030404D"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3</w:t>
      </w:r>
      <w:r w:rsidR="00A728B3" w:rsidRPr="003A2F0D">
        <w:rPr>
          <w:rFonts w:eastAsia="Times New Roman" w:cs="Times New Roman"/>
          <w:snapToGrid w:val="0"/>
          <w:szCs w:val="24"/>
          <w:lang w:eastAsia="ru-RU"/>
        </w:rPr>
        <w:t xml:space="preserve">. 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shd w:val="clear" w:color="auto" w:fill="D9D9D9"/>
          <w:lang w:eastAsia="ru-RU"/>
        </w:rPr>
        <w:t>у</w:t>
      </w:r>
      <w:r w:rsidR="00A728B3" w:rsidRPr="003A2F0D">
        <w:rPr>
          <w:rFonts w:eastAsia="Times New Roman" w:cs="Times New Roman"/>
          <w:i/>
          <w:snapToGrid w:val="0"/>
          <w:szCs w:val="24"/>
          <w:highlight w:val="lightGray"/>
          <w:lang w:eastAsia="ru-RU"/>
        </w:rPr>
        <w:t xml:space="preserve">казать наименование Участника </w:t>
      </w:r>
      <w:r w:rsidR="00A728B3" w:rsidRPr="003A2F0D">
        <w:rPr>
          <w:rFonts w:eastAsia="Times New Roman" w:cs="Times New Roman"/>
          <w:i/>
          <w:snapToGrid w:val="0"/>
          <w:szCs w:val="24"/>
          <w:highlight w:val="lightGray"/>
          <w:shd w:val="clear" w:color="auto" w:fill="D9D9D9"/>
          <w:lang w:eastAsia="ru-RU"/>
        </w:rPr>
        <w:t>закупки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snapToGrid w:val="0"/>
          <w:szCs w:val="24"/>
          <w:lang w:eastAsia="ru-RU"/>
        </w:rPr>
        <w:t xml:space="preserve"> не проводится ликвидация и отсутствует судебный акт о введении 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shd w:val="clear" w:color="auto" w:fill="D9D9D9"/>
          <w:lang w:eastAsia="ru-RU"/>
        </w:rPr>
        <w:t>указать наименование Участника закупки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i/>
          <w:snapToGrid w:val="0"/>
          <w:szCs w:val="24"/>
          <w:lang w:eastAsia="ru-RU"/>
        </w:rPr>
        <w:t xml:space="preserve"> </w:t>
      </w:r>
      <w:r w:rsidR="00A728B3" w:rsidRPr="003A2F0D">
        <w:rPr>
          <w:rFonts w:eastAsia="Times New Roman" w:cs="Times New Roman"/>
          <w:snapToGrid w:val="0"/>
          <w:szCs w:val="24"/>
          <w:lang w:eastAsia="ru-RU"/>
        </w:rPr>
        <w:t>процедуры банкротства;</w:t>
      </w:r>
    </w:p>
    <w:p w:rsidR="00A728B3" w:rsidRPr="003A2F0D" w:rsidRDefault="0030404D"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4</w:t>
      </w:r>
      <w:r w:rsidR="00A728B3" w:rsidRPr="003A2F0D">
        <w:rPr>
          <w:rFonts w:eastAsia="Times New Roman" w:cs="Times New Roman"/>
          <w:snapToGrid w:val="0"/>
          <w:szCs w:val="24"/>
          <w:lang w:eastAsia="ru-RU"/>
        </w:rPr>
        <w:t xml:space="preserve">. 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30404D"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proofErr w:type="gramStart"/>
      <w:r>
        <w:rPr>
          <w:rFonts w:eastAsia="Times New Roman" w:cs="Times New Roman"/>
          <w:snapToGrid w:val="0"/>
          <w:szCs w:val="24"/>
          <w:lang w:eastAsia="ru-RU"/>
        </w:rPr>
        <w:t>5</w:t>
      </w:r>
      <w:r w:rsidR="00A728B3" w:rsidRPr="003A2F0D">
        <w:rPr>
          <w:rFonts w:eastAsia="Times New Roman" w:cs="Times New Roman"/>
          <w:snapToGrid w:val="0"/>
          <w:szCs w:val="24"/>
          <w:lang w:eastAsia="ru-RU"/>
        </w:rPr>
        <w:t xml:space="preserve">.  у ____________ </w:t>
      </w:r>
      <w:r w:rsidR="00A728B3" w:rsidRPr="003A2F0D">
        <w:rPr>
          <w:rFonts w:eastAsia="Times New Roman" w:cs="Times New Roman"/>
          <w:i/>
          <w:snapToGrid w:val="0"/>
          <w:szCs w:val="24"/>
          <w:highlight w:val="lightGray"/>
          <w:lang w:eastAsia="ru-RU"/>
        </w:rPr>
        <w:t>(указать наименование Участника закупк</w:t>
      </w:r>
      <w:r w:rsidR="00A728B3" w:rsidRPr="003A2F0D">
        <w:rPr>
          <w:rFonts w:eastAsia="Times New Roman" w:cs="Times New Roman"/>
          <w:i/>
          <w:snapToGrid w:val="0"/>
          <w:szCs w:val="24"/>
          <w:highlight w:val="lightGray"/>
          <w:shd w:val="clear" w:color="auto" w:fill="D9D9D9"/>
          <w:lang w:eastAsia="ru-RU"/>
        </w:rPr>
        <w:t>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snapToGrid w:val="0"/>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A728B3" w:rsidRPr="003A2F0D">
        <w:rPr>
          <w:rFonts w:eastAsia="Times New Roman" w:cs="Times New Roman"/>
          <w:snapToGrid w:val="0"/>
          <w:szCs w:val="24"/>
          <w:lang w:eastAsia="ru-RU"/>
        </w:rPr>
        <w:t xml:space="preserve"> о признании обязанности </w:t>
      </w:r>
      <w:proofErr w:type="gramStart"/>
      <w:r w:rsidR="00A728B3" w:rsidRPr="003A2F0D">
        <w:rPr>
          <w:rFonts w:eastAsia="Times New Roman" w:cs="Times New Roman"/>
          <w:snapToGrid w:val="0"/>
          <w:szCs w:val="24"/>
          <w:lang w:eastAsia="ru-RU"/>
        </w:rPr>
        <w:t>заявителя</w:t>
      </w:r>
      <w:proofErr w:type="gramEnd"/>
      <w:r w:rsidR="00A728B3" w:rsidRPr="003A2F0D">
        <w:rPr>
          <w:rFonts w:eastAsia="Times New Roman" w:cs="Times New Roman"/>
          <w:snapToGrid w:val="0"/>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eastAsia="Times New Roman" w:cs="Times New Roman"/>
          <w:snapToGrid w:val="0"/>
          <w:szCs w:val="24"/>
          <w:vertAlign w:val="superscript"/>
          <w:lang w:eastAsia="ru-RU"/>
        </w:rPr>
        <w:footnoteReference w:customMarkFollows="1" w:id="1"/>
        <w:sym w:font="Symbol" w:char="F02A"/>
      </w:r>
      <w:r w:rsidR="00A728B3" w:rsidRPr="003A2F0D">
        <w:rPr>
          <w:rFonts w:eastAsia="Times New Roman" w:cs="Times New Roman"/>
          <w:snapToGrid w:val="0"/>
          <w:szCs w:val="24"/>
          <w:lang w:eastAsia="ru-RU"/>
        </w:rPr>
        <w:t xml:space="preserve"> </w:t>
      </w:r>
    </w:p>
    <w:p w:rsidR="00A728B3" w:rsidRPr="003A2F0D" w:rsidRDefault="0030404D"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proofErr w:type="gramStart"/>
      <w:r>
        <w:rPr>
          <w:rFonts w:eastAsia="Times New Roman" w:cs="Times New Roman"/>
          <w:snapToGrid w:val="0"/>
          <w:szCs w:val="24"/>
          <w:lang w:eastAsia="ru-RU"/>
        </w:rPr>
        <w:t>6</w:t>
      </w:r>
      <w:r w:rsidR="00A728B3" w:rsidRPr="003A2F0D">
        <w:rPr>
          <w:rFonts w:eastAsia="Times New Roman" w:cs="Times New Roman"/>
          <w:snapToGrid w:val="0"/>
          <w:szCs w:val="24"/>
          <w:lang w:eastAsia="ru-RU"/>
        </w:rPr>
        <w:t xml:space="preserve">. у ____________ </w:t>
      </w:r>
      <w:r w:rsidR="00A728B3" w:rsidRPr="003A2F0D">
        <w:rPr>
          <w:rFonts w:eastAsia="Times New Roman" w:cs="Times New Roman"/>
          <w:i/>
          <w:snapToGrid w:val="0"/>
          <w:szCs w:val="24"/>
          <w:highlight w:val="lightGray"/>
          <w:lang w:eastAsia="ru-RU"/>
        </w:rPr>
        <w:t xml:space="preserve">(указать ФИО Участника </w:t>
      </w:r>
      <w:r w:rsidR="00A728B3" w:rsidRPr="003A2F0D">
        <w:rPr>
          <w:rFonts w:eastAsia="Times New Roman" w:cs="Times New Roman"/>
          <w:i/>
          <w:snapToGrid w:val="0"/>
          <w:szCs w:val="24"/>
          <w:highlight w:val="lightGray"/>
          <w:shd w:val="clear" w:color="auto" w:fill="D9D9D9"/>
          <w:lang w:eastAsia="ru-RU"/>
        </w:rPr>
        <w:t>закупки</w:t>
      </w:r>
      <w:r w:rsidR="00A728B3" w:rsidRPr="003A2F0D">
        <w:rPr>
          <w:rFonts w:eastAsia="Times New Roman" w:cs="Times New Roman"/>
          <w:snapToGrid w:val="0"/>
          <w:szCs w:val="24"/>
          <w:shd w:val="clear" w:color="auto" w:fill="D9D9D9"/>
          <w:lang w:eastAsia="ru-RU"/>
        </w:rPr>
        <w:t xml:space="preserve"> </w:t>
      </w:r>
      <w:r w:rsidR="00A728B3">
        <w:rPr>
          <w:rFonts w:eastAsia="Times New Roman" w:cs="Times New Roman"/>
          <w:snapToGrid w:val="0"/>
          <w:szCs w:val="24"/>
          <w:shd w:val="clear" w:color="auto" w:fill="D9D9D9"/>
          <w:lang w:eastAsia="ru-RU"/>
        </w:rPr>
        <w:t>–</w:t>
      </w:r>
      <w:r w:rsidR="00A728B3" w:rsidRPr="003A2F0D">
        <w:rPr>
          <w:rFonts w:eastAsia="Times New Roman" w:cs="Times New Roman"/>
          <w:snapToGrid w:val="0"/>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eastAsia="Times New Roman" w:cs="Times New Roman"/>
          <w:snapToGrid w:val="0"/>
          <w:szCs w:val="24"/>
          <w:shd w:val="clear" w:color="auto" w:fill="D9D9D9"/>
          <w:lang w:eastAsia="ru-RU"/>
        </w:rPr>
        <w:t>–</w:t>
      </w:r>
      <w:r w:rsidR="00A728B3" w:rsidRPr="003A2F0D">
        <w:rPr>
          <w:rFonts w:eastAsia="Times New Roman" w:cs="Times New Roman"/>
          <w:snapToGrid w:val="0"/>
          <w:szCs w:val="24"/>
          <w:shd w:val="clear" w:color="auto" w:fill="D9D9D9"/>
          <w:lang w:eastAsia="ru-RU"/>
        </w:rPr>
        <w:t xml:space="preserve"> Участника закупки)</w:t>
      </w:r>
      <w:r w:rsidR="00A728B3" w:rsidRPr="003A2F0D">
        <w:rPr>
          <w:rFonts w:eastAsia="Times New Roman" w:cs="Times New Roman"/>
          <w:snapToGrid w:val="0"/>
          <w:szCs w:val="24"/>
          <w:lang w:eastAsia="ru-RU"/>
        </w:rPr>
        <w:t xml:space="preserve"> отсутствуют судимости за преступления в сфере </w:t>
      </w:r>
      <w:r w:rsidR="00A728B3" w:rsidRPr="003A2F0D">
        <w:rPr>
          <w:rFonts w:eastAsia="Times New Roman" w:cs="Times New Roman"/>
          <w:snapToGrid w:val="0"/>
          <w:szCs w:val="24"/>
          <w:lang w:eastAsia="ru-RU"/>
        </w:rPr>
        <w:lastRenderedPageBreak/>
        <w:t>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A728B3" w:rsidRPr="003A2F0D">
        <w:rPr>
          <w:rFonts w:eastAsia="Times New Roman" w:cs="Times New Roman"/>
          <w:snapToGrid w:val="0"/>
          <w:szCs w:val="24"/>
          <w:lang w:eastAsia="ru-RU"/>
        </w:rPr>
        <w:t xml:space="preserve">, которые связаны с </w:t>
      </w:r>
      <w:r w:rsidR="00A728B3" w:rsidRPr="003A2F0D">
        <w:rPr>
          <w:rFonts w:eastAsia="Calibri" w:cs="Times New Roman"/>
          <w:szCs w:val="24"/>
          <w:lang w:eastAsia="ar-SA"/>
        </w:rPr>
        <w:fldChar w:fldCharType="begin">
          <w:ffData>
            <w:name w:val="ПоставкойОказанием1"/>
            <w:enabled/>
            <w:calcOnExit w:val="0"/>
            <w:textInput>
              <w:default w:val="ПоставкойОказанием1"/>
            </w:textInput>
          </w:ffData>
        </w:fldChar>
      </w:r>
      <w:bookmarkStart w:id="148" w:name="ПоставкойОказанием1"/>
      <w:r w:rsidR="00A728B3" w:rsidRPr="003A2F0D">
        <w:rPr>
          <w:rFonts w:eastAsia="Calibri" w:cs="Times New Roman"/>
          <w:szCs w:val="24"/>
          <w:lang w:eastAsia="ar-SA"/>
        </w:rPr>
        <w:instrText xml:space="preserve"> FORMTEXT </w:instrText>
      </w:r>
      <w:r w:rsidR="00A728B3" w:rsidRPr="003A2F0D">
        <w:rPr>
          <w:rFonts w:eastAsia="Calibri" w:cs="Times New Roman"/>
          <w:szCs w:val="24"/>
          <w:lang w:eastAsia="ar-SA"/>
        </w:rPr>
      </w:r>
      <w:r w:rsidR="00A728B3" w:rsidRPr="003A2F0D">
        <w:rPr>
          <w:rFonts w:eastAsia="Calibri" w:cs="Times New Roman"/>
          <w:szCs w:val="24"/>
          <w:lang w:eastAsia="ar-SA"/>
        </w:rPr>
        <w:fldChar w:fldCharType="separate"/>
      </w:r>
      <w:r w:rsidR="00A728B3" w:rsidRPr="003A2F0D">
        <w:rPr>
          <w:rFonts w:eastAsia="Calibri" w:cs="Times New Roman"/>
          <w:noProof/>
          <w:szCs w:val="24"/>
          <w:lang w:eastAsia="ar-SA"/>
        </w:rPr>
        <w:t>поставкой Продукции</w:t>
      </w:r>
      <w:r w:rsidR="00A728B3" w:rsidRPr="003A2F0D">
        <w:rPr>
          <w:rFonts w:eastAsia="Calibri" w:cs="Times New Roman"/>
          <w:szCs w:val="24"/>
          <w:lang w:eastAsia="ar-SA"/>
        </w:rPr>
        <w:fldChar w:fldCharType="end"/>
      </w:r>
      <w:bookmarkEnd w:id="148"/>
      <w:r w:rsidR="00A728B3" w:rsidRPr="003A2F0D">
        <w:rPr>
          <w:rFonts w:eastAsia="Times New Roman" w:cs="Times New Roman"/>
          <w:snapToGrid w:val="0"/>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30404D"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proofErr w:type="gramStart"/>
      <w:r>
        <w:rPr>
          <w:rFonts w:eastAsia="Calibri" w:cs="Times New Roman"/>
          <w:szCs w:val="24"/>
          <w:lang w:eastAsia="ar-SA"/>
        </w:rPr>
        <w:t>7</w:t>
      </w:r>
      <w:r w:rsidR="00A728B3" w:rsidRPr="003A2F0D">
        <w:rPr>
          <w:rFonts w:eastAsia="Calibri" w:cs="Times New Roman"/>
          <w:szCs w:val="24"/>
          <w:lang w:eastAsia="ar-SA"/>
        </w:rPr>
        <w:t xml:space="preserve">. </w:t>
      </w:r>
      <w:r w:rsidR="00A728B3" w:rsidRPr="003A2F0D">
        <w:rPr>
          <w:rFonts w:eastAsia="Times New Roman" w:cs="Times New Roman"/>
          <w:snapToGrid w:val="0"/>
          <w:szCs w:val="24"/>
          <w:lang w:eastAsia="ru-RU"/>
        </w:rPr>
        <w:t xml:space="preserve">между _______________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A728B3" w:rsidRPr="003A2F0D">
        <w:rPr>
          <w:rFonts w:eastAsia="Times New Roman" w:cs="Times New Roman"/>
          <w:snapToGrid w:val="0"/>
          <w:szCs w:val="24"/>
          <w:lang w:eastAsia="ru-RU"/>
        </w:rPr>
        <w:t xml:space="preserve"> </w:t>
      </w:r>
      <w:proofErr w:type="gramStart"/>
      <w:r w:rsidR="00A728B3" w:rsidRPr="003A2F0D">
        <w:rPr>
          <w:rFonts w:eastAsia="Times New Roman" w:cs="Times New Roman"/>
          <w:snapToGrid w:val="0"/>
          <w:szCs w:val="24"/>
          <w:lang w:eastAsia="ru-RU"/>
        </w:rPr>
        <w:t xml:space="preserve">управления юридических лиц </w:t>
      </w:r>
      <w:r w:rsidR="00A728B3">
        <w:rPr>
          <w:rFonts w:eastAsia="Times New Roman" w:cs="Times New Roman"/>
          <w:snapToGrid w:val="0"/>
          <w:szCs w:val="24"/>
          <w:lang w:eastAsia="ru-RU"/>
        </w:rPr>
        <w:t>–</w:t>
      </w:r>
      <w:r w:rsidR="00A728B3" w:rsidRPr="003A2F0D">
        <w:rPr>
          <w:rFonts w:eastAsia="Times New Roman" w:cs="Times New Roman"/>
          <w:snapToGrid w:val="0"/>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00A728B3" w:rsidRPr="003A2F0D">
        <w:rPr>
          <w:rFonts w:eastAsia="Times New Roman" w:cs="Times New Roman"/>
          <w:snapToGrid w:val="0"/>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30404D"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8</w:t>
      </w:r>
      <w:r w:rsidR="00A728B3" w:rsidRPr="003A2F0D">
        <w:rPr>
          <w:rFonts w:eastAsia="Times New Roman" w:cs="Times New Roman"/>
          <w:snapToGrid w:val="0"/>
          <w:szCs w:val="24"/>
          <w:lang w:eastAsia="ru-RU"/>
        </w:rPr>
        <w:t>.</w:t>
      </w:r>
      <w:r w:rsidR="00A728B3" w:rsidRPr="003A2F0D">
        <w:rPr>
          <w:rFonts w:eastAsia="Times New Roman" w:cs="Times New Roman"/>
          <w:snapToGrid w:val="0"/>
          <w:szCs w:val="24"/>
          <w:lang w:eastAsia="ru-RU"/>
        </w:rPr>
        <w:tab/>
        <w:t xml:space="preserve">сведения о 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30404D"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9</w:t>
      </w:r>
      <w:r w:rsidR="00A728B3" w:rsidRPr="003A2F0D">
        <w:rPr>
          <w:rFonts w:eastAsia="Times New Roman" w:cs="Times New Roman"/>
          <w:snapToGrid w:val="0"/>
          <w:szCs w:val="24"/>
          <w:lang w:eastAsia="ru-RU"/>
        </w:rPr>
        <w:t>.</w:t>
      </w:r>
      <w:r w:rsidR="00A728B3" w:rsidRPr="003A2F0D">
        <w:rPr>
          <w:rFonts w:eastAsia="Times New Roman" w:cs="Times New Roman"/>
          <w:snapToGrid w:val="0"/>
          <w:szCs w:val="24"/>
          <w:lang w:eastAsia="ru-RU"/>
        </w:rPr>
        <w:tab/>
        <w:t xml:space="preserve">сведения____________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eastAsia="Times New Roman" w:cs="Times New Roman"/>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eastAsia="Times New Roman" w:cs="Times New Roman"/>
          <w:szCs w:val="24"/>
          <w:lang w:bidi="en-US"/>
        </w:rPr>
      </w:pPr>
      <w:r w:rsidRPr="003A2F0D">
        <w:rPr>
          <w:rFonts w:eastAsia="Times New Roman" w:cs="Times New Roman"/>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244A6A" w:rsidRDefault="00244A6A" w:rsidP="00A728B3">
      <w:pPr>
        <w:suppressAutoHyphens/>
        <w:spacing w:after="0" w:line="240" w:lineRule="auto"/>
        <w:jc w:val="both"/>
        <w:rPr>
          <w:rFonts w:eastAsia="Times New Roman" w:cs="Times New Roman"/>
          <w:szCs w:val="24"/>
          <w:lang w:eastAsia="ar-SA"/>
        </w:rPr>
      </w:pPr>
    </w:p>
    <w:p w:rsidR="001D0DE1" w:rsidRDefault="001D0DE1" w:rsidP="00A728B3">
      <w:pPr>
        <w:suppressAutoHyphens/>
        <w:spacing w:after="0" w:line="240" w:lineRule="auto"/>
        <w:jc w:val="both"/>
        <w:rPr>
          <w:rFonts w:eastAsia="Times New Roman" w:cs="Times New Roman"/>
          <w:szCs w:val="24"/>
          <w:lang w:eastAsia="ar-SA"/>
        </w:rPr>
      </w:pPr>
    </w:p>
    <w:p w:rsidR="001D0DE1" w:rsidRDefault="001D0DE1" w:rsidP="00A728B3">
      <w:pPr>
        <w:suppressAutoHyphens/>
        <w:spacing w:after="0" w:line="240" w:lineRule="auto"/>
        <w:jc w:val="both"/>
        <w:rPr>
          <w:rFonts w:eastAsia="Times New Roman" w:cs="Times New Roman"/>
          <w:szCs w:val="24"/>
          <w:lang w:eastAsia="ar-SA"/>
        </w:rPr>
      </w:pPr>
    </w:p>
    <w:p w:rsidR="001D0DE1" w:rsidRDefault="001D0DE1" w:rsidP="00A728B3">
      <w:pPr>
        <w:suppressAutoHyphens/>
        <w:spacing w:after="0" w:line="240" w:lineRule="auto"/>
        <w:jc w:val="both"/>
        <w:rPr>
          <w:rFonts w:eastAsia="Times New Roman" w:cs="Times New Roman"/>
          <w:szCs w:val="24"/>
          <w:lang w:eastAsia="ar-SA"/>
        </w:rPr>
      </w:pPr>
    </w:p>
    <w:p w:rsidR="001A4E58" w:rsidRDefault="001A4E58" w:rsidP="00A728B3">
      <w:pPr>
        <w:suppressAutoHyphens/>
        <w:spacing w:after="0" w:line="240" w:lineRule="auto"/>
        <w:jc w:val="both"/>
        <w:rPr>
          <w:rFonts w:eastAsia="Times New Roman" w:cs="Times New Roman"/>
          <w:szCs w:val="24"/>
          <w:lang w:eastAsia="ar-SA"/>
        </w:rPr>
      </w:pPr>
    </w:p>
    <w:p w:rsidR="005D4576" w:rsidRDefault="005D4576" w:rsidP="00A728B3">
      <w:pPr>
        <w:suppressAutoHyphens/>
        <w:spacing w:after="0" w:line="240" w:lineRule="auto"/>
        <w:jc w:val="both"/>
        <w:rPr>
          <w:rFonts w:eastAsia="Times New Roman" w:cs="Times New Roman"/>
          <w:szCs w:val="24"/>
          <w:lang w:eastAsia="ar-SA"/>
        </w:rPr>
      </w:pPr>
    </w:p>
    <w:p w:rsidR="005D4576" w:rsidRPr="00A641F0" w:rsidRDefault="005D4576" w:rsidP="00A728B3">
      <w:pPr>
        <w:suppressAutoHyphens/>
        <w:spacing w:after="0" w:line="240" w:lineRule="auto"/>
        <w:jc w:val="both"/>
        <w:rPr>
          <w:rFonts w:eastAsia="Times New Roman" w:cs="Times New Roman"/>
          <w:szCs w:val="24"/>
          <w:lang w:eastAsia="ar-SA"/>
        </w:rPr>
      </w:pPr>
    </w:p>
    <w:p w:rsidR="00925CB8" w:rsidRPr="00A641F0" w:rsidRDefault="00925CB8" w:rsidP="00A728B3">
      <w:pPr>
        <w:suppressAutoHyphens/>
        <w:spacing w:after="0" w:line="240" w:lineRule="auto"/>
        <w:jc w:val="both"/>
        <w:rPr>
          <w:rFonts w:eastAsia="Times New Roman" w:cs="Times New Roman"/>
          <w:szCs w:val="24"/>
          <w:lang w:eastAsia="ar-SA"/>
        </w:rPr>
      </w:pPr>
    </w:p>
    <w:p w:rsidR="00925CB8" w:rsidRPr="00A641F0" w:rsidRDefault="00925CB8" w:rsidP="00A728B3">
      <w:pPr>
        <w:suppressAutoHyphens/>
        <w:spacing w:after="0" w:line="240" w:lineRule="auto"/>
        <w:jc w:val="both"/>
        <w:rPr>
          <w:rFonts w:eastAsia="Times New Roman" w:cs="Times New Roman"/>
          <w:szCs w:val="24"/>
          <w:lang w:eastAsia="ar-SA"/>
        </w:rPr>
      </w:pPr>
    </w:p>
    <w:p w:rsidR="00925CB8" w:rsidRPr="00A641F0" w:rsidRDefault="00925CB8" w:rsidP="00A728B3">
      <w:pPr>
        <w:suppressAutoHyphens/>
        <w:spacing w:after="0" w:line="240" w:lineRule="auto"/>
        <w:jc w:val="both"/>
        <w:rPr>
          <w:rFonts w:eastAsia="Times New Roman" w:cs="Times New Roman"/>
          <w:szCs w:val="24"/>
          <w:lang w:eastAsia="ar-SA"/>
        </w:rPr>
      </w:pPr>
    </w:p>
    <w:p w:rsidR="005D4576" w:rsidRDefault="005D4576" w:rsidP="00A728B3">
      <w:pPr>
        <w:suppressAutoHyphens/>
        <w:spacing w:after="0" w:line="240" w:lineRule="auto"/>
        <w:jc w:val="both"/>
        <w:rPr>
          <w:rFonts w:eastAsia="Times New Roman" w:cs="Times New Roman"/>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49" w:name="_Приложение_№_3"/>
      <w:bookmarkStart w:id="150" w:name="_Toc447784683"/>
      <w:bookmarkEnd w:id="149"/>
      <w:r w:rsidRPr="005F7759">
        <w:rPr>
          <w:b/>
        </w:rPr>
        <w:lastRenderedPageBreak/>
        <w:t xml:space="preserve">Приложение № 3 </w:t>
      </w:r>
      <w:r w:rsidRPr="005F7759">
        <w:rPr>
          <w:rFonts w:eastAsia="Calibri"/>
          <w:b/>
        </w:rPr>
        <w:t>к Документации</w:t>
      </w:r>
      <w:bookmarkEnd w:id="150"/>
    </w:p>
    <w:p w:rsidR="005F7759" w:rsidRPr="00244A6A" w:rsidRDefault="00B3366B" w:rsidP="00153893">
      <w:pPr>
        <w:spacing w:line="240" w:lineRule="auto"/>
        <w:ind w:left="5387"/>
        <w:jc w:val="both"/>
        <w:rPr>
          <w:rFonts w:eastAsia="Times New Roman" w:cs="Times New Roman"/>
          <w:szCs w:val="24"/>
          <w:lang w:eastAsia="ar-SA"/>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5D4576">
        <w:rPr>
          <w:rFonts w:eastAsia="Times New Roman" w:cs="Times New Roman"/>
          <w:szCs w:val="24"/>
          <w:lang w:eastAsia="ar-SA"/>
        </w:rPr>
        <w:t xml:space="preserve">на </w:t>
      </w:r>
      <w:r w:rsidR="00153893" w:rsidRPr="00322F82">
        <w:rPr>
          <w:rFonts w:eastAsia="Times New Roman" w:cs="Times New Roman"/>
          <w:szCs w:val="24"/>
          <w:lang w:eastAsia="ru-RU"/>
        </w:rPr>
        <w:t>выполнение работ по капитальному ре</w:t>
      </w:r>
      <w:r w:rsidR="00153893">
        <w:rPr>
          <w:rFonts w:eastAsia="Times New Roman" w:cs="Times New Roman"/>
          <w:szCs w:val="24"/>
          <w:lang w:eastAsia="ru-RU"/>
        </w:rPr>
        <w:t>монту кирпичной дымовой трубы</w:t>
      </w:r>
    </w:p>
    <w:p w:rsidR="00244A6A" w:rsidRPr="00244A6A" w:rsidRDefault="00244A6A" w:rsidP="00244A6A">
      <w:pPr>
        <w:tabs>
          <w:tab w:val="left" w:pos="2054"/>
        </w:tabs>
        <w:suppressAutoHyphens/>
        <w:spacing w:after="0" w:line="240" w:lineRule="auto"/>
        <w:jc w:val="center"/>
        <w:rPr>
          <w:rFonts w:eastAsia="Times New Roman" w:cs="Times New Roman"/>
          <w:szCs w:val="24"/>
          <w:lang w:eastAsia="ar-SA"/>
        </w:rPr>
      </w:pPr>
      <w:r w:rsidRPr="00244A6A">
        <w:rPr>
          <w:rFonts w:eastAsia="Times New Roman" w:cs="Times New Roman"/>
          <w:b/>
          <w:szCs w:val="24"/>
          <w:lang w:eastAsia="ar-SA"/>
        </w:rPr>
        <w:t xml:space="preserve">Д О В Е Р Е Н </w:t>
      </w:r>
      <w:proofErr w:type="spellStart"/>
      <w:proofErr w:type="gramStart"/>
      <w:r w:rsidRPr="00244A6A">
        <w:rPr>
          <w:rFonts w:eastAsia="Times New Roman" w:cs="Times New Roman"/>
          <w:b/>
          <w:szCs w:val="24"/>
          <w:lang w:eastAsia="ar-SA"/>
        </w:rPr>
        <w:t>Н</w:t>
      </w:r>
      <w:proofErr w:type="spellEnd"/>
      <w:proofErr w:type="gramEnd"/>
      <w:r w:rsidRPr="00244A6A">
        <w:rPr>
          <w:rFonts w:eastAsia="Times New Roman" w:cs="Times New Roman"/>
          <w:b/>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center"/>
        <w:rPr>
          <w:rFonts w:eastAsia="Times New Roman" w:cs="Times New Roman"/>
          <w:b/>
          <w:szCs w:val="24"/>
          <w:lang w:eastAsia="ar-SA"/>
        </w:rPr>
      </w:pPr>
      <w:r w:rsidRPr="00244A6A">
        <w:rPr>
          <w:rFonts w:eastAsia="Times New Roman" w:cs="Times New Roman"/>
          <w:b/>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eastAsia="Times New Roman" w:cs="Times New Roman"/>
          <w:szCs w:val="24"/>
          <w:lang w:eastAsia="ar-SA"/>
        </w:rPr>
      </w:pPr>
      <w:r w:rsidRPr="00244A6A">
        <w:rPr>
          <w:rFonts w:eastAsia="Times New Roman" w:cs="Times New Roman"/>
          <w:b/>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eastAsia="Times New Roman" w:cs="Times New Roman"/>
          <w:szCs w:val="24"/>
          <w:lang w:eastAsia="ar-SA"/>
        </w:rPr>
        <w:t>Участника</w:t>
      </w:r>
      <w:r>
        <w:rPr>
          <w:rFonts w:eastAsia="Times New Roman" w:cs="Times New Roman"/>
          <w:szCs w:val="24"/>
          <w:lang w:eastAsia="ar-SA"/>
        </w:rPr>
        <w:t xml:space="preserve"> закупки</w:t>
      </w:r>
      <w:r w:rsidRPr="003A2F0D">
        <w:rPr>
          <w:rFonts w:eastAsia="Times New Roman" w:cs="Times New Roman"/>
          <w:szCs w:val="24"/>
          <w:lang w:eastAsia="ar-SA"/>
        </w:rPr>
        <w:t xml:space="preserve"> «________</w:t>
      </w:r>
      <w:r>
        <w:rPr>
          <w:rFonts w:eastAsia="Times New Roman" w:cs="Times New Roman"/>
          <w:szCs w:val="24"/>
          <w:lang w:eastAsia="ar-SA"/>
        </w:rPr>
        <w:t>____________</w:t>
      </w:r>
      <w:r w:rsidRPr="003A2F0D">
        <w:rPr>
          <w:rFonts w:eastAsia="Times New Roman" w:cs="Times New Roman"/>
          <w:szCs w:val="24"/>
          <w:lang w:eastAsia="ar-SA"/>
        </w:rPr>
        <w:t xml:space="preserve">»  в лице </w:t>
      </w:r>
      <w:r>
        <w:rPr>
          <w:rFonts w:eastAsia="Times New Roman" w:cs="Times New Roman"/>
          <w:szCs w:val="24"/>
          <w:lang w:eastAsia="ar-SA"/>
        </w:rPr>
        <w:t>(</w:t>
      </w:r>
      <w:r w:rsidRPr="00FE01B2">
        <w:rPr>
          <w:rFonts w:eastAsia="Times New Roman" w:cs="Times New Roman"/>
          <w:i/>
          <w:szCs w:val="24"/>
          <w:u w:val="single"/>
          <w:shd w:val="clear" w:color="auto" w:fill="D9D9D9" w:themeFill="background1" w:themeFillShade="D9"/>
          <w:lang w:eastAsia="ar-SA"/>
        </w:rPr>
        <w:t>должность Руководителя, ФИО</w:t>
      </w:r>
      <w:r>
        <w:rPr>
          <w:rFonts w:eastAsia="Times New Roman" w:cs="Times New Roman"/>
          <w:i/>
          <w:szCs w:val="24"/>
          <w:u w:val="single"/>
          <w:shd w:val="clear" w:color="auto" w:fill="D9D9D9" w:themeFill="background1" w:themeFillShade="D9"/>
          <w:lang w:eastAsia="ar-SA"/>
        </w:rPr>
        <w:t xml:space="preserve"> </w:t>
      </w:r>
      <w:r w:rsidRPr="00FE01B2">
        <w:rPr>
          <w:rFonts w:eastAsia="Times New Roman" w:cs="Times New Roman"/>
          <w:i/>
          <w:szCs w:val="24"/>
          <w:u w:val="single"/>
          <w:shd w:val="clear" w:color="auto" w:fill="D9D9D9" w:themeFill="background1" w:themeFillShade="D9"/>
          <w:lang w:eastAsia="ar-SA"/>
        </w:rPr>
        <w:t>Руководителя</w:t>
      </w:r>
      <w:r>
        <w:rPr>
          <w:rFonts w:eastAsia="Times New Roman" w:cs="Times New Roman"/>
          <w:i/>
          <w:szCs w:val="24"/>
          <w:u w:val="single"/>
          <w:shd w:val="clear" w:color="auto" w:fill="D9D9D9" w:themeFill="background1" w:themeFillShade="D9"/>
          <w:lang w:eastAsia="ar-SA"/>
        </w:rPr>
        <w:t>)</w:t>
      </w:r>
      <w:r w:rsidRPr="00FE01B2">
        <w:rPr>
          <w:rFonts w:eastAsia="Times New Roman" w:cs="Times New Roman"/>
          <w:i/>
          <w:szCs w:val="24"/>
          <w:shd w:val="clear" w:color="auto" w:fill="FFFFFF" w:themeFill="background1"/>
          <w:lang w:eastAsia="ar-SA"/>
        </w:rPr>
        <w:t>,</w:t>
      </w:r>
      <w:r>
        <w:rPr>
          <w:rFonts w:eastAsia="Times New Roman" w:cs="Times New Roman"/>
          <w:szCs w:val="24"/>
          <w:lang w:eastAsia="ar-SA"/>
        </w:rPr>
        <w:t xml:space="preserve"> </w:t>
      </w:r>
      <w:r w:rsidRPr="003A2F0D">
        <w:rPr>
          <w:rFonts w:eastAsia="Times New Roman" w:cs="Times New Roman"/>
          <w:szCs w:val="24"/>
          <w:lang w:eastAsia="ar-SA"/>
        </w:rPr>
        <w:t>действующего на основании _________________, настоящей доверенностью уполномочивает (</w:t>
      </w:r>
      <w:r w:rsidRPr="00FE01B2">
        <w:rPr>
          <w:rFonts w:eastAsia="Times New Roman" w:cs="Times New Roman"/>
          <w:i/>
          <w:szCs w:val="24"/>
          <w:u w:val="single"/>
          <w:shd w:val="clear" w:color="auto" w:fill="D9D9D9" w:themeFill="background1" w:themeFillShade="D9"/>
          <w:lang w:eastAsia="ar-SA"/>
        </w:rPr>
        <w:t>должность уполномоченного лица, ФИО уполномоченного лица</w:t>
      </w:r>
      <w:r w:rsidRPr="003A2F0D">
        <w:rPr>
          <w:rFonts w:eastAsia="Times New Roman" w:cs="Times New Roman"/>
          <w:i/>
          <w:szCs w:val="24"/>
          <w:u w:val="single"/>
          <w:lang w:eastAsia="ar-SA"/>
        </w:rPr>
        <w:t>,</w:t>
      </w:r>
      <w:r w:rsidRPr="003A2F0D">
        <w:rPr>
          <w:rFonts w:eastAsia="Times New Roman" w:cs="Times New Roman"/>
          <w:i/>
          <w:szCs w:val="24"/>
          <w:lang w:eastAsia="ar-SA"/>
        </w:rPr>
        <w:t xml:space="preserve"> </w:t>
      </w:r>
      <w:r w:rsidRPr="003A2F0D">
        <w:rPr>
          <w:rFonts w:eastAsia="Times New Roman" w:cs="Times New Roman"/>
          <w:szCs w:val="24"/>
          <w:lang w:eastAsia="ar-SA"/>
        </w:rPr>
        <w:t>паспорт серии ________ номер_______</w:t>
      </w:r>
      <w:r w:rsidRPr="003A2F0D">
        <w:rPr>
          <w:rFonts w:eastAsia="Times New Roman" w:cs="Times New Roman"/>
          <w:i/>
          <w:szCs w:val="24"/>
          <w:lang w:eastAsia="ar-SA"/>
        </w:rPr>
        <w:t xml:space="preserve"> </w:t>
      </w:r>
      <w:r w:rsidRPr="003A2F0D">
        <w:rPr>
          <w:rFonts w:eastAsia="Times New Roman" w:cs="Times New Roman"/>
          <w:szCs w:val="24"/>
          <w:lang w:eastAsia="ar-SA"/>
        </w:rPr>
        <w:t xml:space="preserve">выдан </w:t>
      </w:r>
      <w:r w:rsidRPr="003A2F0D">
        <w:rPr>
          <w:rFonts w:eastAsia="Times New Roman" w:cs="Times New Roman"/>
          <w:i/>
          <w:szCs w:val="24"/>
          <w:lang w:eastAsia="ar-SA"/>
        </w:rPr>
        <w:t>___________</w:t>
      </w:r>
      <w:r w:rsidRPr="003A2F0D">
        <w:rPr>
          <w:rFonts w:eastAsia="Times New Roman" w:cs="Times New Roman"/>
          <w:szCs w:val="24"/>
          <w:lang w:eastAsia="ar-SA"/>
        </w:rPr>
        <w:t>), представлять интересы предприятия в запрос</w:t>
      </w:r>
      <w:r>
        <w:rPr>
          <w:rFonts w:eastAsia="Times New Roman" w:cs="Times New Roman"/>
          <w:szCs w:val="24"/>
          <w:lang w:eastAsia="ar-SA"/>
        </w:rPr>
        <w:t>е</w:t>
      </w:r>
      <w:r w:rsidRPr="003A2F0D">
        <w:rPr>
          <w:rFonts w:eastAsia="Times New Roman" w:cs="Times New Roman"/>
          <w:szCs w:val="24"/>
          <w:lang w:eastAsia="ar-SA"/>
        </w:rPr>
        <w:t xml:space="preserve"> предложений на право заключения договора ______________________________________</w:t>
      </w:r>
      <w:r>
        <w:rPr>
          <w:rFonts w:eastAsia="Times New Roman" w:cs="Times New Roman"/>
          <w:szCs w:val="24"/>
          <w:lang w:eastAsia="ar-SA"/>
        </w:rPr>
        <w:t>.</w:t>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roofErr w:type="gramStart"/>
      <w:r w:rsidRPr="003A2F0D">
        <w:rPr>
          <w:rFonts w:eastAsia="Times New Roman" w:cs="Times New Roman"/>
          <w:szCs w:val="24"/>
          <w:lang w:eastAsia="ar-SA"/>
        </w:rPr>
        <w:t>В целях выполнения данного поручения (</w:t>
      </w:r>
      <w:r w:rsidRPr="00FE01B2">
        <w:rPr>
          <w:rFonts w:eastAsia="Times New Roman" w:cs="Times New Roman"/>
          <w:i/>
          <w:szCs w:val="24"/>
          <w:u w:val="single"/>
          <w:shd w:val="clear" w:color="auto" w:fill="D9D9D9" w:themeFill="background1" w:themeFillShade="D9"/>
          <w:lang w:eastAsia="ar-SA"/>
        </w:rPr>
        <w:t>ФИО уполномоченного лица</w:t>
      </w:r>
      <w:r w:rsidRPr="003A2F0D">
        <w:rPr>
          <w:rFonts w:eastAsia="Times New Roman" w:cs="Times New Roman"/>
          <w:i/>
          <w:szCs w:val="24"/>
          <w:u w:val="single"/>
          <w:lang w:eastAsia="ar-SA"/>
        </w:rPr>
        <w:t>)</w:t>
      </w:r>
      <w:r w:rsidRPr="003A2F0D">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eastAsia="Times New Roman" w:cs="Times New Roman"/>
          <w:szCs w:val="24"/>
          <w:lang w:eastAsia="ar-SA"/>
        </w:rPr>
        <w:t xml:space="preserve">закупки </w:t>
      </w:r>
      <w:r w:rsidRPr="003A2F0D">
        <w:rPr>
          <w:rFonts w:eastAsia="Times New Roman" w:cs="Times New Roman"/>
          <w:szCs w:val="24"/>
          <w:lang w:eastAsia="ar-SA"/>
        </w:rPr>
        <w:t>«________________» договоры на</w:t>
      </w:r>
      <w:r w:rsidRPr="003A2F0D">
        <w:rPr>
          <w:rFonts w:eastAsia="Calibri" w:cs="Times New Roman"/>
          <w:szCs w:val="24"/>
          <w:lang w:eastAsia="ar-SA"/>
        </w:rPr>
        <w:t xml:space="preserve"> </w:t>
      </w:r>
      <w:r>
        <w:rPr>
          <w:rFonts w:eastAsia="Calibri" w:cs="Times New Roman"/>
          <w:szCs w:val="24"/>
          <w:lang w:eastAsia="ar-SA"/>
        </w:rPr>
        <w:t>выполнение работ</w:t>
      </w:r>
      <w:r w:rsidRPr="003A2F0D">
        <w:rPr>
          <w:rFonts w:eastAsia="Times New Roman" w:cs="Times New Roman"/>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 xml:space="preserve">Подпись </w:t>
      </w:r>
      <w:r w:rsidRPr="00FE01B2">
        <w:rPr>
          <w:rFonts w:eastAsia="Times New Roman" w:cs="Times New Roman"/>
          <w:i/>
          <w:szCs w:val="24"/>
          <w:shd w:val="clear" w:color="auto" w:fill="D9D9D9" w:themeFill="background1" w:themeFillShade="D9"/>
          <w:lang w:eastAsia="ar-SA"/>
        </w:rPr>
        <w:t>ФИО уполномоченного лица</w:t>
      </w:r>
      <w:r w:rsidRPr="003A2F0D">
        <w:rPr>
          <w:rFonts w:eastAsia="Times New Roman" w:cs="Times New Roman"/>
          <w:szCs w:val="24"/>
          <w:lang w:eastAsia="ar-SA"/>
        </w:rPr>
        <w:t xml:space="preserve">  _______________________удостоверяю.</w:t>
      </w:r>
      <w:r w:rsidRPr="003A2F0D">
        <w:rPr>
          <w:rFonts w:eastAsia="Times New Roman" w:cs="Times New Roman"/>
          <w:szCs w:val="24"/>
          <w:lang w:eastAsia="ar-SA"/>
        </w:rPr>
        <w:tab/>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ab/>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244A6A" w:rsidRPr="00244A6A"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w:t>
      </w:r>
      <w:r w:rsidRPr="00FE01B2">
        <w:rPr>
          <w:rFonts w:eastAsia="Times New Roman" w:cs="Times New Roman"/>
          <w:i/>
          <w:szCs w:val="24"/>
          <w:shd w:val="clear" w:color="auto" w:fill="D9D9D9" w:themeFill="background1" w:themeFillShade="D9"/>
          <w:lang w:eastAsia="ar-SA"/>
        </w:rPr>
        <w:t>должность Руководителя</w:t>
      </w:r>
      <w:r w:rsidRPr="003A2F0D">
        <w:rPr>
          <w:rFonts w:eastAsia="Times New Roman" w:cs="Times New Roman"/>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sectPr w:rsidR="00244A6A" w:rsidRPr="00244A6A" w:rsidSect="00DF2787">
          <w:footerReference w:type="default" r:id="rId14"/>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51" w:name="_Приложение_№_4"/>
      <w:bookmarkStart w:id="152" w:name="_Toc447784684"/>
      <w:bookmarkEnd w:id="151"/>
      <w:r w:rsidRPr="00221B62">
        <w:rPr>
          <w:b/>
        </w:rPr>
        <w:lastRenderedPageBreak/>
        <w:t xml:space="preserve">Приложение № 4 </w:t>
      </w:r>
      <w:r w:rsidRPr="00221B62">
        <w:rPr>
          <w:rFonts w:eastAsia="Calibri"/>
          <w:b/>
        </w:rPr>
        <w:t>к Документации</w:t>
      </w:r>
      <w:bookmarkEnd w:id="152"/>
    </w:p>
    <w:p w:rsidR="00153893" w:rsidRDefault="00B3366B" w:rsidP="00153893">
      <w:pPr>
        <w:spacing w:line="240" w:lineRule="auto"/>
        <w:ind w:left="5387"/>
        <w:jc w:val="both"/>
        <w:rPr>
          <w:rFonts w:cs="Times New Roman"/>
          <w:b/>
          <w:szCs w:val="24"/>
          <w:lang w:eastAsia="ru-RU"/>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5D4576">
        <w:rPr>
          <w:rFonts w:eastAsia="Times New Roman" w:cs="Times New Roman"/>
          <w:szCs w:val="24"/>
          <w:lang w:eastAsia="ar-SA"/>
        </w:rPr>
        <w:t xml:space="preserve">на </w:t>
      </w:r>
      <w:r w:rsidR="00153893" w:rsidRPr="00322F82">
        <w:rPr>
          <w:rFonts w:eastAsia="Times New Roman" w:cs="Times New Roman"/>
          <w:szCs w:val="24"/>
          <w:lang w:eastAsia="ru-RU"/>
        </w:rPr>
        <w:t>выполнение работ по капитальному ре</w:t>
      </w:r>
      <w:r w:rsidR="00153893">
        <w:rPr>
          <w:rFonts w:eastAsia="Times New Roman" w:cs="Times New Roman"/>
          <w:szCs w:val="24"/>
          <w:lang w:eastAsia="ru-RU"/>
        </w:rPr>
        <w:t>монту кирпичной дымовой трубы</w:t>
      </w:r>
    </w:p>
    <w:p w:rsidR="00153893" w:rsidRDefault="00153893" w:rsidP="00D73D26">
      <w:pPr>
        <w:jc w:val="center"/>
        <w:rPr>
          <w:rFonts w:cs="Times New Roman"/>
          <w:b/>
          <w:szCs w:val="24"/>
          <w:lang w:eastAsia="ru-RU"/>
        </w:rPr>
      </w:pPr>
    </w:p>
    <w:p w:rsidR="005D4576" w:rsidRPr="00153893" w:rsidRDefault="005D4576" w:rsidP="00D73D26">
      <w:pPr>
        <w:jc w:val="center"/>
        <w:rPr>
          <w:rFonts w:cs="Times New Roman"/>
          <w:b/>
          <w:szCs w:val="24"/>
          <w:lang w:eastAsia="ru-RU"/>
        </w:rPr>
      </w:pPr>
      <w:r w:rsidRPr="00153893">
        <w:rPr>
          <w:rFonts w:cs="Times New Roman"/>
          <w:b/>
          <w:szCs w:val="24"/>
          <w:lang w:val="x-none" w:eastAsia="ru-RU"/>
        </w:rPr>
        <w:t>ДОГОВОР ПОДРЯДА №____</w:t>
      </w:r>
    </w:p>
    <w:p w:rsidR="005D4576" w:rsidRPr="00153893" w:rsidRDefault="005D4576" w:rsidP="005D4576">
      <w:pPr>
        <w:spacing w:before="120" w:after="0" w:line="240" w:lineRule="auto"/>
        <w:jc w:val="both"/>
        <w:rPr>
          <w:rFonts w:eastAsia="Times New Roman" w:cs="Times New Roman"/>
          <w:szCs w:val="24"/>
          <w:lang w:eastAsia="ru-RU"/>
        </w:rPr>
      </w:pPr>
      <w:r w:rsidRPr="00153893">
        <w:rPr>
          <w:rFonts w:eastAsia="Times New Roman" w:cs="Times New Roman"/>
          <w:szCs w:val="24"/>
          <w:lang w:eastAsia="ru-RU"/>
        </w:rPr>
        <w:t>г. Мурманск</w:t>
      </w:r>
      <w:r w:rsidRPr="00153893">
        <w:rPr>
          <w:rFonts w:eastAsia="Times New Roman" w:cs="Times New Roman"/>
          <w:szCs w:val="24"/>
          <w:lang w:eastAsia="ru-RU"/>
        </w:rPr>
        <w:tab/>
      </w:r>
      <w:r w:rsidRPr="00153893">
        <w:rPr>
          <w:rFonts w:eastAsia="Times New Roman" w:cs="Times New Roman"/>
          <w:szCs w:val="24"/>
          <w:lang w:eastAsia="ru-RU"/>
        </w:rPr>
        <w:tab/>
      </w:r>
      <w:r w:rsidRPr="00153893">
        <w:rPr>
          <w:rFonts w:eastAsia="Times New Roman" w:cs="Times New Roman"/>
          <w:szCs w:val="24"/>
          <w:lang w:eastAsia="ru-RU"/>
        </w:rPr>
        <w:tab/>
      </w:r>
      <w:r w:rsidRPr="00153893">
        <w:rPr>
          <w:rFonts w:eastAsia="Times New Roman" w:cs="Times New Roman"/>
          <w:szCs w:val="24"/>
          <w:lang w:eastAsia="ru-RU"/>
        </w:rPr>
        <w:tab/>
        <w:t xml:space="preserve">                                                    «___» ___________201_ г.</w:t>
      </w:r>
    </w:p>
    <w:p w:rsidR="005D4576" w:rsidRPr="00153893" w:rsidRDefault="005D4576" w:rsidP="005D4576">
      <w:pPr>
        <w:spacing w:after="0" w:line="240" w:lineRule="auto"/>
        <w:jc w:val="both"/>
        <w:rPr>
          <w:rFonts w:eastAsia="Times New Roman" w:cs="Times New Roman"/>
          <w:szCs w:val="24"/>
          <w:lang w:eastAsia="ru-RU"/>
        </w:rPr>
      </w:pPr>
    </w:p>
    <w:p w:rsidR="00153893" w:rsidRPr="00153893" w:rsidRDefault="00153893" w:rsidP="00153893">
      <w:pPr>
        <w:spacing w:after="0" w:line="240" w:lineRule="auto"/>
        <w:ind w:firstLine="540"/>
        <w:jc w:val="both"/>
        <w:rPr>
          <w:rFonts w:eastAsia="Times New Roman" w:cs="Times New Roman"/>
          <w:szCs w:val="24"/>
          <w:lang w:eastAsia="ru-RU"/>
        </w:rPr>
      </w:pPr>
      <w:proofErr w:type="gramStart"/>
      <w:r w:rsidRPr="00153893">
        <w:rPr>
          <w:rFonts w:eastAsia="Times New Roman" w:cs="Times New Roman"/>
          <w:b/>
          <w:szCs w:val="24"/>
          <w:lang w:eastAsia="ru-RU"/>
        </w:rPr>
        <w:t>Акционерное общество «Мурманэнергосбыт» (АО «МЭС»),</w:t>
      </w:r>
      <w:r w:rsidRPr="00153893">
        <w:rPr>
          <w:rFonts w:eastAsia="Times New Roman" w:cs="Times New Roman"/>
          <w:szCs w:val="24"/>
          <w:lang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53893">
        <w:rPr>
          <w:rFonts w:eastAsia="Times New Roman" w:cs="Times New Roman"/>
          <w:szCs w:val="24"/>
          <w:lang w:eastAsia="ru-RU"/>
        </w:rPr>
        <w:fldChar w:fldCharType="begin"/>
      </w:r>
      <w:r w:rsidRPr="00153893">
        <w:rPr>
          <w:rFonts w:eastAsia="Times New Roman" w:cs="Times New Roman"/>
          <w:szCs w:val="24"/>
          <w:lang w:eastAsia="ru-RU"/>
        </w:rPr>
        <w:instrText xml:space="preserve"> COMMENTS </w:instrText>
      </w:r>
      <w:r w:rsidRPr="00153893">
        <w:rPr>
          <w:rFonts w:eastAsia="Times New Roman" w:cs="Times New Roman"/>
          <w:szCs w:val="24"/>
          <w:lang w:eastAsia="ru-RU"/>
        </w:rPr>
        <w:fldChar w:fldCharType="end"/>
      </w:r>
      <w:r w:rsidRPr="00153893">
        <w:rPr>
          <w:rFonts w:eastAsia="Times New Roman" w:cs="Times New Roman"/>
          <w:szCs w:val="24"/>
          <w:lang w:eastAsia="ru-RU"/>
        </w:rPr>
        <w:t xml:space="preserve">в лице ____________________, действующего на основании ________________ </w:t>
      </w:r>
      <w:r w:rsidRPr="00153893">
        <w:rPr>
          <w:rFonts w:eastAsia="Times New Roman" w:cs="Times New Roman"/>
          <w:szCs w:val="24"/>
          <w:lang w:eastAsia="ru-RU"/>
        </w:rPr>
        <w:fldChar w:fldCharType="begin"/>
      </w:r>
      <w:r w:rsidRPr="00153893">
        <w:rPr>
          <w:rFonts w:eastAsia="Times New Roman" w:cs="Times New Roman"/>
          <w:szCs w:val="24"/>
          <w:lang w:eastAsia="ru-RU"/>
        </w:rPr>
        <w:instrText xml:space="preserve"> COMMENTS </w:instrText>
      </w:r>
      <w:r w:rsidRPr="00153893">
        <w:rPr>
          <w:rFonts w:eastAsia="Times New Roman" w:cs="Times New Roman"/>
          <w:szCs w:val="24"/>
          <w:lang w:eastAsia="ru-RU"/>
        </w:rPr>
        <w:fldChar w:fldCharType="end"/>
      </w:r>
      <w:r w:rsidRPr="00153893">
        <w:rPr>
          <w:rFonts w:eastAsia="Times New Roman" w:cs="Times New Roman"/>
          <w:szCs w:val="24"/>
          <w:lang w:eastAsia="ru-RU"/>
        </w:rPr>
        <w:t>, с другой стороны, вместе именуемые Стороны, заключили настоящий Договор о нижеследующем:</w:t>
      </w:r>
      <w:proofErr w:type="gramEnd"/>
    </w:p>
    <w:p w:rsidR="00153893" w:rsidRPr="00153893" w:rsidRDefault="00153893" w:rsidP="00153893">
      <w:pPr>
        <w:spacing w:before="120" w:after="120" w:line="240" w:lineRule="auto"/>
        <w:jc w:val="center"/>
        <w:rPr>
          <w:rFonts w:eastAsia="Times New Roman" w:cs="Times New Roman"/>
          <w:szCs w:val="24"/>
          <w:lang w:eastAsia="ru-RU"/>
        </w:rPr>
      </w:pPr>
      <w:r w:rsidRPr="00153893">
        <w:rPr>
          <w:rFonts w:eastAsia="Times New Roman" w:cs="Times New Roman"/>
          <w:szCs w:val="24"/>
          <w:lang w:eastAsia="ru-RU"/>
        </w:rPr>
        <w:t>1. ПРЕДМЕТ ДОГОВОРА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w:t>
      </w:r>
      <w:r w:rsidRPr="00153893">
        <w:rPr>
          <w:rFonts w:eastAsia="Times New Roman" w:cs="Times New Roman"/>
          <w:szCs w:val="24"/>
          <w:lang w:eastAsia="ru-RU"/>
        </w:rPr>
        <w:tab/>
        <w:t xml:space="preserve">Заказчик поручает, а Подрядчик обязуется выполнить посредством собственных сил и из своих материалов </w:t>
      </w:r>
      <w:r w:rsidRPr="00153893">
        <w:rPr>
          <w:rFonts w:eastAsia="Times New Roman" w:cs="Times New Roman"/>
          <w:b/>
          <w:szCs w:val="24"/>
          <w:lang w:eastAsia="ru-RU"/>
        </w:rPr>
        <w:t xml:space="preserve">работы по капитальному ремонту кирпичной дымовой трубы </w:t>
      </w:r>
      <w:r w:rsidRPr="00153893">
        <w:rPr>
          <w:rFonts w:cs="Times New Roman"/>
          <w:szCs w:val="24"/>
          <w:lang w:eastAsia="ru-RU"/>
        </w:rPr>
        <w:t xml:space="preserve">(далее по тексту - работы) </w:t>
      </w:r>
      <w:r w:rsidRPr="00153893">
        <w:rPr>
          <w:rFonts w:eastAsia="Times New Roman" w:cs="Times New Roman"/>
          <w:szCs w:val="24"/>
          <w:lang w:eastAsia="ru-RU"/>
        </w:rPr>
        <w:t>в соответствии с условиями настоящего Договора, Техническим заданием Заказчика (Приложение №1 к настоящему Договору), иными документами, являющимися приложениями к настоящему Договору, сдать результат работ Заказчику.</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Заказчик обязуется принять и оплатить результат работ, выполненный в соответствии с положениями настоящего Договора.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1.2.</w:t>
      </w:r>
      <w:r w:rsidRPr="00153893">
        <w:rPr>
          <w:rFonts w:eastAsia="Times New Roman" w:cs="Times New Roman"/>
          <w:szCs w:val="24"/>
          <w:lang w:eastAsia="ru-RU"/>
        </w:rPr>
        <w:tab/>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заседания Комиссии по закупке __________ № __ от_______ 201_ г.</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1.3.</w:t>
      </w:r>
      <w:r w:rsidRPr="00153893">
        <w:rPr>
          <w:rFonts w:eastAsia="Times New Roman" w:cs="Times New Roman"/>
          <w:szCs w:val="24"/>
          <w:lang w:eastAsia="ru-RU"/>
        </w:rPr>
        <w:tab/>
        <w:t>Существенными условиями Договора в соответствии с протоколом заседания Комиссии по закупке __________ № __ от_______ 201_ г. являются:</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1.3.1.</w:t>
      </w:r>
      <w:r w:rsidRPr="00153893">
        <w:rPr>
          <w:rFonts w:eastAsia="Times New Roman" w:cs="Times New Roman"/>
          <w:szCs w:val="24"/>
          <w:lang w:eastAsia="ru-RU"/>
        </w:rPr>
        <w:tab/>
      </w:r>
      <w:proofErr w:type="gramStart"/>
      <w:r w:rsidRPr="00153893">
        <w:rPr>
          <w:rFonts w:eastAsia="Times New Roman" w:cs="Times New Roman"/>
          <w:szCs w:val="24"/>
          <w:lang w:eastAsia="ru-RU"/>
        </w:rPr>
        <w:t xml:space="preserve">Цена работ по настоящему Договору (в том числе стоимость используемых материалов), определяется на основании сметы (Приложение № 2 к настоящему Договору) и составляет (____________________) руб. ____ коп., в том числе НДС </w:t>
      </w:r>
      <w:r w:rsidRPr="00153893">
        <w:rPr>
          <w:rFonts w:eastAsia="Times New Roman" w:cs="Times New Roman"/>
          <w:i/>
          <w:szCs w:val="24"/>
          <w:lang w:eastAsia="ru-RU"/>
        </w:rPr>
        <w:t>(в случае, если организация не является плательщиком НДС, указывается - НДС не облагается)</w:t>
      </w:r>
      <w:r w:rsidRPr="00153893">
        <w:rPr>
          <w:rFonts w:eastAsia="Times New Roman" w:cs="Times New Roman"/>
          <w:szCs w:val="24"/>
          <w:lang w:eastAsia="ru-RU"/>
        </w:rPr>
        <w:t xml:space="preserve"> и  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Цена работ по настоящему Договору  может быть изменена при изменении объемов работ, в соответствии с п.3.3.</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1.3.2.</w:t>
      </w:r>
      <w:r w:rsidRPr="00153893">
        <w:rPr>
          <w:rFonts w:eastAsia="Times New Roman" w:cs="Times New Roman"/>
          <w:szCs w:val="24"/>
          <w:lang w:eastAsia="ru-RU"/>
        </w:rPr>
        <w:tab/>
        <w:t xml:space="preserve">Срок (период) выполнения работ: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 xml:space="preserve">Все обязательства по Договору (включая капитальный ремонт дымовой трубы, предоставление исполнительной документации) выполняются с момента подписания Договора по 17.10.2016 года включительно.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Ремонт оголовка и внутренней поверхности дымовой трубы производится в период остановки котельной с момента подписания Договора по 26.09.2016 года.</w:t>
      </w:r>
    </w:p>
    <w:p w:rsidR="00153893" w:rsidRPr="00153893" w:rsidRDefault="00153893" w:rsidP="00153893">
      <w:pPr>
        <w:spacing w:after="0" w:line="240" w:lineRule="auto"/>
        <w:ind w:firstLine="540"/>
        <w:jc w:val="both"/>
        <w:rPr>
          <w:rFonts w:eastAsia="Times New Roman" w:cs="Times New Roman"/>
          <w:color w:val="000000"/>
          <w:szCs w:val="24"/>
          <w:lang w:eastAsia="ru-RU"/>
        </w:rPr>
      </w:pPr>
      <w:r w:rsidRPr="00153893">
        <w:rPr>
          <w:rFonts w:eastAsia="Times New Roman" w:cs="Times New Roman"/>
          <w:color w:val="000000"/>
          <w:szCs w:val="24"/>
          <w:lang w:eastAsia="ru-RU"/>
        </w:rPr>
        <w:t xml:space="preserve">Все виды наружных ремонтных работ, за исключением ремонта оголовка и верхних частей газоотводящего ствола трубы, находящихся в зоне окутывания дымовых газов, допускается проводить в период работы котельной.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1.3.3.</w:t>
      </w:r>
      <w:r w:rsidRPr="00153893">
        <w:rPr>
          <w:rFonts w:eastAsia="Times New Roman" w:cs="Times New Roman"/>
          <w:szCs w:val="24"/>
          <w:lang w:eastAsia="ru-RU"/>
        </w:rPr>
        <w:tab/>
        <w:t>Место выполнения работ: Мурманская область, н.п. Белое Море, территория котельной (далее по тексту - Объект).</w:t>
      </w:r>
    </w:p>
    <w:p w:rsidR="00153893" w:rsidRPr="00153893" w:rsidRDefault="00153893" w:rsidP="00153893">
      <w:pPr>
        <w:spacing w:before="120" w:after="120" w:line="240" w:lineRule="auto"/>
        <w:jc w:val="center"/>
        <w:rPr>
          <w:rFonts w:eastAsia="Times New Roman" w:cs="Times New Roman"/>
          <w:szCs w:val="24"/>
          <w:lang w:eastAsia="ru-RU"/>
        </w:rPr>
      </w:pPr>
    </w:p>
    <w:p w:rsidR="00153893" w:rsidRPr="00153893" w:rsidRDefault="00153893" w:rsidP="00153893">
      <w:pPr>
        <w:spacing w:before="120" w:after="120" w:line="240" w:lineRule="auto"/>
        <w:jc w:val="center"/>
        <w:rPr>
          <w:rFonts w:eastAsia="Times New Roman" w:cs="Times New Roman"/>
          <w:szCs w:val="24"/>
          <w:lang w:eastAsia="ar-SA"/>
        </w:rPr>
      </w:pPr>
      <w:r w:rsidRPr="00153893">
        <w:rPr>
          <w:rFonts w:eastAsia="Times New Roman" w:cs="Times New Roman"/>
          <w:szCs w:val="24"/>
          <w:lang w:eastAsia="ru-RU"/>
        </w:rPr>
        <w:t>2. ПРАВА И ОБЯЗАННОСТИ СТОРОН</w:t>
      </w:r>
    </w:p>
    <w:p w:rsidR="00153893" w:rsidRPr="00153893" w:rsidRDefault="00153893" w:rsidP="00153893">
      <w:pPr>
        <w:spacing w:after="0" w:line="240" w:lineRule="auto"/>
        <w:ind w:firstLine="540"/>
        <w:jc w:val="both"/>
        <w:rPr>
          <w:rFonts w:eastAsia="Times New Roman" w:cs="Times New Roman"/>
          <w:b/>
          <w:szCs w:val="24"/>
          <w:lang w:eastAsia="ru-RU"/>
        </w:rPr>
      </w:pPr>
      <w:r w:rsidRPr="00153893">
        <w:rPr>
          <w:rFonts w:eastAsia="Times New Roman" w:cs="Times New Roman"/>
          <w:b/>
          <w:szCs w:val="24"/>
          <w:lang w:eastAsia="ru-RU"/>
        </w:rPr>
        <w:t>2.1.</w:t>
      </w:r>
      <w:r w:rsidRPr="00153893">
        <w:rPr>
          <w:rFonts w:eastAsia="Times New Roman" w:cs="Times New Roman"/>
          <w:b/>
          <w:szCs w:val="24"/>
          <w:lang w:eastAsia="ru-RU"/>
        </w:rPr>
        <w:tab/>
        <w:t>Подрядчик обязан:</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2.1.1.</w:t>
      </w:r>
      <w:r w:rsidRPr="00153893">
        <w:rPr>
          <w:rFonts w:eastAsia="Times New Roman" w:cs="Times New Roman"/>
          <w:szCs w:val="24"/>
          <w:lang w:eastAsia="ru-RU"/>
        </w:rPr>
        <w:tab/>
        <w:t>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2.1.2.</w:t>
      </w:r>
      <w:r w:rsidRPr="00153893">
        <w:rPr>
          <w:rFonts w:eastAsia="Times New Roman" w:cs="Times New Roman"/>
          <w:szCs w:val="24"/>
          <w:lang w:eastAsia="ru-RU"/>
        </w:rPr>
        <w:tab/>
        <w:t>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2.1.3.</w:t>
      </w:r>
      <w:r w:rsidRPr="00153893">
        <w:rPr>
          <w:rFonts w:eastAsia="Times New Roman" w:cs="Times New Roman"/>
          <w:szCs w:val="24"/>
          <w:lang w:eastAsia="ru-RU"/>
        </w:rPr>
        <w:tab/>
        <w:t>Исполнять полученные в ходе работ указания Заказчика.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2.1.4.</w:t>
      </w:r>
      <w:r w:rsidRPr="00153893">
        <w:rPr>
          <w:rFonts w:eastAsia="Times New Roman" w:cs="Times New Roman"/>
          <w:szCs w:val="24"/>
          <w:lang w:eastAsia="ru-RU"/>
        </w:rPr>
        <w:tab/>
        <w:t>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2.1.5.</w:t>
      </w:r>
      <w:r w:rsidRPr="00153893">
        <w:rPr>
          <w:rFonts w:eastAsia="Times New Roman" w:cs="Times New Roman"/>
          <w:szCs w:val="24"/>
          <w:lang w:eastAsia="ru-RU"/>
        </w:rPr>
        <w:tab/>
        <w:t>По первому требованию представителя Заказчика предоставлять всю необходимую информацию о ходе выполнения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2.1.6.</w:t>
      </w:r>
      <w:r w:rsidRPr="00153893">
        <w:rPr>
          <w:rFonts w:eastAsia="Times New Roman" w:cs="Times New Roman"/>
          <w:szCs w:val="24"/>
          <w:lang w:eastAsia="ru-RU"/>
        </w:rPr>
        <w:tab/>
        <w:t>Обеспечить производство работ в полном соответствии с Договором,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2.1.7.</w:t>
      </w:r>
      <w:r w:rsidRPr="00153893">
        <w:rPr>
          <w:rFonts w:eastAsia="Times New Roman" w:cs="Times New Roman"/>
          <w:szCs w:val="24"/>
          <w:lang w:eastAsia="ru-RU"/>
        </w:rPr>
        <w:tab/>
        <w:t>Обеспечить наличие у персонала (специалистов) Подрядчика необходимых инструментов, приборов, оборудования, оснастки, средств индивидуальной защиты, спецодежды, а также соответствующих разрешительных документов и соответствующих допусков на выполняемые работы.</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2.1.8.</w:t>
      </w:r>
      <w:r w:rsidRPr="00153893">
        <w:rPr>
          <w:rFonts w:eastAsia="Times New Roman" w:cs="Times New Roman"/>
          <w:szCs w:val="24"/>
          <w:lang w:eastAsia="ru-RU"/>
        </w:rPr>
        <w:tab/>
        <w:t>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2.1.9.</w:t>
      </w:r>
      <w:r w:rsidRPr="00153893">
        <w:rPr>
          <w:rFonts w:eastAsia="Times New Roman" w:cs="Times New Roman"/>
          <w:szCs w:val="24"/>
          <w:lang w:eastAsia="ru-RU"/>
        </w:rPr>
        <w:tab/>
        <w:t>Обеспечить устройство всех необходимых временных сооружений для выполнения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2.1.10.</w:t>
      </w:r>
      <w:r w:rsidRPr="00153893">
        <w:rPr>
          <w:rFonts w:eastAsia="Times New Roman" w:cs="Times New Roman"/>
          <w:szCs w:val="24"/>
          <w:lang w:eastAsia="ru-RU"/>
        </w:rPr>
        <w:tab/>
        <w:t>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2.1.11.</w:t>
      </w:r>
      <w:r w:rsidRPr="00153893">
        <w:rPr>
          <w:rFonts w:eastAsia="Times New Roman" w:cs="Times New Roman"/>
          <w:szCs w:val="24"/>
          <w:lang w:eastAsia="ru-RU"/>
        </w:rPr>
        <w:tab/>
        <w:t>Согласовать с Заказчиком порядок ведения работ и обеспечить соблюдение его на производственной площадке и в местах производства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2.1.12.</w:t>
      </w:r>
      <w:r w:rsidRPr="00153893">
        <w:rPr>
          <w:rFonts w:eastAsia="Times New Roman" w:cs="Times New Roman"/>
          <w:szCs w:val="24"/>
          <w:lang w:eastAsia="ru-RU"/>
        </w:rPr>
        <w:tab/>
        <w:t>Организовать ежедневный сбор строительных отходов на специально выделенную Заказчиком площадку.</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2.1.13.</w:t>
      </w:r>
      <w:r w:rsidRPr="00153893">
        <w:rPr>
          <w:rFonts w:eastAsia="Times New Roman" w:cs="Times New Roman"/>
          <w:szCs w:val="24"/>
          <w:lang w:eastAsia="ru-RU"/>
        </w:rPr>
        <w:tab/>
        <w:t>Обеспечить вывоз строительных отходов по окончании выполненных работ либо в иной срок по требованию Заказчика.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2.1.14.</w:t>
      </w:r>
      <w:r w:rsidRPr="00153893">
        <w:rPr>
          <w:rFonts w:eastAsia="Times New Roman" w:cs="Times New Roman"/>
          <w:szCs w:val="24"/>
          <w:lang w:eastAsia="ru-RU"/>
        </w:rPr>
        <w:tab/>
        <w:t>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2.1.15.</w:t>
      </w:r>
      <w:r w:rsidRPr="00153893">
        <w:rPr>
          <w:rFonts w:eastAsia="Times New Roman" w:cs="Times New Roman"/>
          <w:szCs w:val="24"/>
          <w:lang w:eastAsia="ru-RU"/>
        </w:rPr>
        <w:tab/>
        <w:t xml:space="preserve">При выполнении работ соблюдать требования правил производства работ, пропускного и внутреннего режима на Объекте, установленного Заказчиком, техники безопасности, пожарной и </w:t>
      </w:r>
      <w:r w:rsidRPr="00153893">
        <w:rPr>
          <w:rFonts w:eastAsia="Calibri" w:cs="Times New Roman"/>
          <w:szCs w:val="24"/>
        </w:rPr>
        <w:t>промышленной</w:t>
      </w:r>
      <w:r w:rsidRPr="00153893">
        <w:rPr>
          <w:rFonts w:eastAsia="Times New Roman" w:cs="Times New Roman"/>
          <w:szCs w:val="24"/>
          <w:lang w:eastAsia="ru-RU"/>
        </w:rPr>
        <w:t xml:space="preserve"> безопасности, а также нести ответственность за их ненадлежащее выполнение.</w:t>
      </w:r>
      <w:r w:rsidRPr="00153893">
        <w:rPr>
          <w:rFonts w:eastAsia="Calibri" w:cs="Times New Roman"/>
          <w:szCs w:val="24"/>
        </w:rPr>
        <w:t xml:space="preserve">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2.1.16.</w:t>
      </w:r>
      <w:r w:rsidRPr="00153893">
        <w:rPr>
          <w:rFonts w:eastAsia="Times New Roman" w:cs="Times New Roman"/>
          <w:szCs w:val="24"/>
          <w:lang w:eastAsia="ru-RU"/>
        </w:rPr>
        <w:tab/>
        <w:t>Возместить ущерб, нанесенный имуществу Заказчика в процессе выполнения работ.</w:t>
      </w:r>
    </w:p>
    <w:p w:rsidR="00153893" w:rsidRPr="00153893" w:rsidRDefault="00153893" w:rsidP="00153893">
      <w:pPr>
        <w:spacing w:after="0" w:line="240" w:lineRule="auto"/>
        <w:ind w:firstLine="540"/>
        <w:jc w:val="both"/>
        <w:rPr>
          <w:rFonts w:eastAsia="Times New Roman" w:cs="Times New Roman"/>
          <w:b/>
          <w:szCs w:val="24"/>
          <w:lang w:eastAsia="ru-RU"/>
        </w:rPr>
      </w:pPr>
      <w:r w:rsidRPr="00153893">
        <w:rPr>
          <w:rFonts w:eastAsia="Times New Roman" w:cs="Times New Roman"/>
          <w:b/>
          <w:szCs w:val="24"/>
          <w:lang w:eastAsia="ru-RU"/>
        </w:rPr>
        <w:t>2.2.</w:t>
      </w:r>
      <w:r w:rsidRPr="00153893">
        <w:rPr>
          <w:rFonts w:eastAsia="Times New Roman" w:cs="Times New Roman"/>
          <w:b/>
          <w:szCs w:val="24"/>
          <w:lang w:eastAsia="ru-RU"/>
        </w:rPr>
        <w:tab/>
        <w:t>Подрядчик не вправе:</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lastRenderedPageBreak/>
        <w:t>2.2.1.</w:t>
      </w:r>
      <w:r w:rsidRPr="00153893">
        <w:rPr>
          <w:rFonts w:eastAsia="Times New Roman" w:cs="Times New Roman"/>
          <w:szCs w:val="24"/>
          <w:lang w:eastAsia="ru-RU"/>
        </w:rPr>
        <w:tab/>
        <w:t>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153893" w:rsidRPr="00153893" w:rsidRDefault="00153893" w:rsidP="00153893">
      <w:pPr>
        <w:spacing w:after="0" w:line="240" w:lineRule="auto"/>
        <w:ind w:firstLine="540"/>
        <w:jc w:val="both"/>
        <w:rPr>
          <w:rFonts w:eastAsia="Times New Roman" w:cs="Times New Roman"/>
          <w:b/>
          <w:szCs w:val="24"/>
          <w:lang w:eastAsia="ru-RU"/>
        </w:rPr>
      </w:pPr>
      <w:r w:rsidRPr="00153893">
        <w:rPr>
          <w:rFonts w:eastAsia="Times New Roman" w:cs="Times New Roman"/>
          <w:b/>
          <w:szCs w:val="24"/>
          <w:lang w:eastAsia="ru-RU"/>
        </w:rPr>
        <w:t>2.3.</w:t>
      </w:r>
      <w:r w:rsidRPr="00153893">
        <w:rPr>
          <w:rFonts w:eastAsia="Times New Roman" w:cs="Times New Roman"/>
          <w:b/>
          <w:szCs w:val="24"/>
          <w:lang w:eastAsia="ru-RU"/>
        </w:rPr>
        <w:tab/>
        <w:t>Заказчик обязан:</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2.3.1.</w:t>
      </w:r>
      <w:r w:rsidRPr="00153893">
        <w:rPr>
          <w:rFonts w:eastAsia="Times New Roman" w:cs="Times New Roman"/>
          <w:szCs w:val="24"/>
          <w:lang w:eastAsia="ru-RU"/>
        </w:rPr>
        <w:tab/>
        <w:t>Принять выполненные работы по Договору в соответствии с разделом 5 настоящего Договора.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2.3.2.</w:t>
      </w:r>
      <w:r w:rsidRPr="00153893">
        <w:rPr>
          <w:rFonts w:eastAsia="Times New Roman" w:cs="Times New Roman"/>
          <w:szCs w:val="24"/>
          <w:lang w:eastAsia="ru-RU"/>
        </w:rPr>
        <w:tab/>
        <w:t>Оплатить работы по цене, указанной в п.1.3.1. настоящего Договора в соответствии с разделом 3 настоящего Договора.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2.3.3.</w:t>
      </w:r>
      <w:r w:rsidRPr="00153893">
        <w:rPr>
          <w:rFonts w:eastAsia="Times New Roman" w:cs="Times New Roman"/>
          <w:szCs w:val="24"/>
          <w:lang w:eastAsia="ru-RU"/>
        </w:rPr>
        <w:tab/>
        <w:t>В течение всего срока выполнения работ обеспечить доступ Подрядчика к месту проведения работ и возможность проезда транспорта Подрядчика.</w:t>
      </w:r>
    </w:p>
    <w:p w:rsidR="00153893" w:rsidRPr="00153893" w:rsidRDefault="00153893" w:rsidP="00153893">
      <w:pPr>
        <w:spacing w:after="0" w:line="240" w:lineRule="auto"/>
        <w:ind w:firstLine="540"/>
        <w:jc w:val="both"/>
        <w:rPr>
          <w:rFonts w:eastAsia="Times New Roman" w:cs="Times New Roman"/>
          <w:b/>
          <w:szCs w:val="24"/>
          <w:lang w:eastAsia="ru-RU"/>
        </w:rPr>
      </w:pPr>
      <w:r w:rsidRPr="00153893">
        <w:rPr>
          <w:rFonts w:eastAsia="Times New Roman" w:cs="Times New Roman"/>
          <w:b/>
          <w:szCs w:val="24"/>
          <w:lang w:eastAsia="ru-RU"/>
        </w:rPr>
        <w:t>2.4.</w:t>
      </w:r>
      <w:r w:rsidRPr="00153893">
        <w:rPr>
          <w:rFonts w:eastAsia="Times New Roman" w:cs="Times New Roman"/>
          <w:b/>
          <w:szCs w:val="24"/>
          <w:lang w:eastAsia="ru-RU"/>
        </w:rPr>
        <w:tab/>
        <w:t xml:space="preserve">Заказчик вправе: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2.4.1.</w:t>
      </w:r>
      <w:r w:rsidRPr="00153893">
        <w:rPr>
          <w:rFonts w:eastAsia="Times New Roman" w:cs="Times New Roman"/>
          <w:szCs w:val="24"/>
          <w:lang w:eastAsia="ru-RU"/>
        </w:rPr>
        <w:tab/>
        <w:t>Осуществлять контроль и надзор за ходом и качеством выполняемых работ, соблюдением сроков их выполнения.</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2.4.2.</w:t>
      </w:r>
      <w:r w:rsidRPr="00153893">
        <w:rPr>
          <w:rFonts w:eastAsia="Times New Roman" w:cs="Times New Roman"/>
          <w:szCs w:val="24"/>
          <w:lang w:eastAsia="ru-RU"/>
        </w:rPr>
        <w:tab/>
        <w:t>Осуществлять проверку фактических объемов, качества и стоимости выполненных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2.4.3.</w:t>
      </w:r>
      <w:r w:rsidRPr="00153893">
        <w:rPr>
          <w:rFonts w:eastAsia="Times New Roman" w:cs="Times New Roman"/>
          <w:szCs w:val="24"/>
          <w:lang w:eastAsia="ru-RU"/>
        </w:rPr>
        <w:tab/>
        <w:t>Давать в письменной форме замечания Подрядчику и требовать от него устранения указанных недостатков.</w:t>
      </w:r>
    </w:p>
    <w:p w:rsidR="00153893" w:rsidRPr="00153893" w:rsidRDefault="00153893" w:rsidP="00153893">
      <w:pPr>
        <w:spacing w:before="120" w:after="120" w:line="240" w:lineRule="auto"/>
        <w:jc w:val="center"/>
        <w:rPr>
          <w:rFonts w:eastAsia="Times New Roman" w:cs="Times New Roman"/>
          <w:szCs w:val="24"/>
          <w:lang w:eastAsia="ru-RU"/>
        </w:rPr>
      </w:pPr>
      <w:r w:rsidRPr="00153893">
        <w:rPr>
          <w:rFonts w:eastAsia="Times New Roman" w:cs="Times New Roman"/>
          <w:szCs w:val="24"/>
          <w:lang w:eastAsia="ru-RU"/>
        </w:rPr>
        <w:t>3. ПОРЯДОК РАСЧЕТОВ</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3.1.</w:t>
      </w:r>
      <w:r w:rsidRPr="00153893">
        <w:rPr>
          <w:rFonts w:eastAsia="Times New Roman" w:cs="Times New Roman"/>
          <w:szCs w:val="24"/>
          <w:lang w:eastAsia="ru-RU"/>
        </w:rPr>
        <w:tab/>
        <w:t>Настоящий Договор не предусматривает предоплату и промежуточную оплату выполненных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3.2.</w:t>
      </w:r>
      <w:r w:rsidRPr="00153893">
        <w:rPr>
          <w:rFonts w:eastAsia="Times New Roman" w:cs="Times New Roman"/>
          <w:szCs w:val="24"/>
          <w:lang w:eastAsia="ru-RU"/>
        </w:rPr>
        <w:tab/>
      </w:r>
      <w:proofErr w:type="gramStart"/>
      <w:r w:rsidRPr="00153893">
        <w:rPr>
          <w:rFonts w:eastAsia="Times New Roman" w:cs="Times New Roman"/>
          <w:szCs w:val="24"/>
          <w:lang w:eastAsia="ru-RU"/>
        </w:rPr>
        <w:t>Оплата  выполненных работ по настоящему Договору производится Заказчиком не позднее 20 банковских дней с момента подписания Заказчиком Акта приема-передачи выполненных работ (Приложение № 4 к настоящему Договору) и получения от Подрядчика счета и счета-фактуры на оплату выполненных работ, оформленных в порядке и в сроки, установленные статьями 168,169 Налогового кодекса РФ, выставленных Подрядчиком Заказчику на основании подписанных Сторонами акта о приемке выполненных</w:t>
      </w:r>
      <w:proofErr w:type="gramEnd"/>
      <w:r w:rsidRPr="00153893">
        <w:rPr>
          <w:rFonts w:eastAsia="Times New Roman" w:cs="Times New Roman"/>
          <w:szCs w:val="24"/>
          <w:lang w:eastAsia="ru-RU"/>
        </w:rPr>
        <w:t xml:space="preserve"> работ (форма КС-2) и справки о стоимости выполненных работ и затрат (форма КС-3).</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3.3.</w:t>
      </w:r>
      <w:r w:rsidRPr="00153893">
        <w:rPr>
          <w:rFonts w:eastAsia="Times New Roman" w:cs="Times New Roman"/>
          <w:szCs w:val="24"/>
          <w:lang w:eastAsia="ru-RU"/>
        </w:rPr>
        <w:tab/>
        <w:t xml:space="preserve">В случае возникновения необходимости изменения объема работ, предусмотренного настоящим Договором, но не более чем на 10 %, Стороны могут заключить дополнительное соглашение на основании дополнительной сметы, подписанной Сторонами.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3.4.</w:t>
      </w:r>
      <w:r w:rsidRPr="00153893">
        <w:rPr>
          <w:rFonts w:eastAsia="Times New Roman" w:cs="Times New Roman"/>
          <w:szCs w:val="24"/>
          <w:lang w:eastAsia="ru-RU"/>
        </w:rPr>
        <w:tab/>
        <w:t>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153893">
        <w:rPr>
          <w:rFonts w:eastAsia="Times New Roman" w:cs="Times New Roman"/>
          <w:szCs w:val="24"/>
          <w:lang w:eastAsia="ru-RU"/>
        </w:rPr>
        <w:t>дств с р</w:t>
      </w:r>
      <w:proofErr w:type="gramEnd"/>
      <w:r w:rsidRPr="00153893">
        <w:rPr>
          <w:rFonts w:eastAsia="Times New Roman" w:cs="Times New Roman"/>
          <w:szCs w:val="24"/>
          <w:lang w:eastAsia="ru-RU"/>
        </w:rPr>
        <w:t>асчетного счета Заказчика.</w:t>
      </w:r>
    </w:p>
    <w:p w:rsidR="00153893" w:rsidRPr="00153893" w:rsidRDefault="00153893" w:rsidP="00153893">
      <w:pPr>
        <w:suppressAutoHyphens/>
        <w:spacing w:before="120" w:after="120" w:line="240" w:lineRule="auto"/>
        <w:jc w:val="center"/>
        <w:rPr>
          <w:rFonts w:eastAsia="Times New Roman" w:cs="Times New Roman"/>
          <w:szCs w:val="24"/>
          <w:lang w:eastAsia="ru-RU"/>
        </w:rPr>
      </w:pPr>
      <w:r w:rsidRPr="00153893">
        <w:rPr>
          <w:rFonts w:eastAsia="Times New Roman" w:cs="Times New Roman"/>
          <w:szCs w:val="24"/>
          <w:lang w:eastAsia="ru-RU"/>
        </w:rPr>
        <w:t>4. ПОРЯДОК И УСЛОВИЯ ПРОИЗВОДСТВА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4.1.</w:t>
      </w:r>
      <w:r w:rsidRPr="00153893">
        <w:rPr>
          <w:rFonts w:eastAsia="Times New Roman" w:cs="Times New Roman"/>
          <w:szCs w:val="24"/>
          <w:lang w:eastAsia="ru-RU"/>
        </w:rPr>
        <w:tab/>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4.2.</w:t>
      </w:r>
      <w:r w:rsidRPr="00153893">
        <w:rPr>
          <w:rFonts w:eastAsia="Times New Roman" w:cs="Times New Roman"/>
          <w:szCs w:val="24"/>
          <w:lang w:eastAsia="ru-RU"/>
        </w:rPr>
        <w:tab/>
        <w:t>Подрядчик несет ответственность за утрату, порчу или снижение потребительских свойств МТР.</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4.3.</w:t>
      </w:r>
      <w:r w:rsidRPr="00153893">
        <w:rPr>
          <w:rFonts w:eastAsia="Times New Roman" w:cs="Times New Roman"/>
          <w:szCs w:val="24"/>
          <w:lang w:eastAsia="ru-RU"/>
        </w:rPr>
        <w:tab/>
        <w:t>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lastRenderedPageBreak/>
        <w:t>4.4.</w:t>
      </w:r>
      <w:r w:rsidRPr="00153893">
        <w:rPr>
          <w:rFonts w:eastAsia="Times New Roman" w:cs="Times New Roman"/>
          <w:szCs w:val="24"/>
          <w:lang w:eastAsia="ru-RU"/>
        </w:rPr>
        <w:tab/>
        <w:t>Во время транспортировки материалов и оборудования ответственность за сохранность перевозимого груза несет Подрядчик.</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4.5.</w:t>
      </w:r>
      <w:r w:rsidRPr="00153893">
        <w:rPr>
          <w:rFonts w:eastAsia="Times New Roman" w:cs="Times New Roman"/>
          <w:szCs w:val="24"/>
          <w:lang w:eastAsia="ru-RU"/>
        </w:rPr>
        <w:tab/>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4.6.</w:t>
      </w:r>
      <w:r w:rsidRPr="00153893">
        <w:rPr>
          <w:rFonts w:eastAsia="Times New Roman" w:cs="Times New Roman"/>
          <w:szCs w:val="24"/>
          <w:lang w:eastAsia="ru-RU"/>
        </w:rPr>
        <w:tab/>
        <w:t>Устройство лесов и подмостей (включая поставку необходимых для этого материалов) выполняет Подрядчик.</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4.7.</w:t>
      </w:r>
      <w:r w:rsidRPr="00153893">
        <w:rPr>
          <w:rFonts w:eastAsia="Times New Roman" w:cs="Times New Roman"/>
          <w:szCs w:val="24"/>
          <w:lang w:eastAsia="ru-RU"/>
        </w:rPr>
        <w:tab/>
        <w:t xml:space="preserve">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4.8.</w:t>
      </w:r>
      <w:r w:rsidRPr="00153893">
        <w:rPr>
          <w:rFonts w:eastAsia="Times New Roman" w:cs="Times New Roman"/>
          <w:szCs w:val="24"/>
          <w:lang w:eastAsia="ru-RU"/>
        </w:rPr>
        <w:tab/>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153893" w:rsidRPr="00153893" w:rsidRDefault="00153893" w:rsidP="00153893">
      <w:pPr>
        <w:spacing w:before="120" w:after="120" w:line="240" w:lineRule="auto"/>
        <w:ind w:firstLine="425"/>
        <w:jc w:val="center"/>
        <w:rPr>
          <w:rFonts w:eastAsia="Times New Roman" w:cs="Times New Roman"/>
          <w:szCs w:val="24"/>
          <w:lang w:eastAsia="ru-RU"/>
        </w:rPr>
      </w:pPr>
      <w:r w:rsidRPr="00153893">
        <w:rPr>
          <w:rFonts w:eastAsia="Times New Roman" w:cs="Times New Roman"/>
          <w:szCs w:val="24"/>
          <w:lang w:eastAsia="ru-RU"/>
        </w:rPr>
        <w:t>5. ПОРЯДОК ПРИЕМКИ И СДАЧИ ВЫПОЛНЕННЫХ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5.1.</w:t>
      </w:r>
      <w:r w:rsidRPr="00153893">
        <w:rPr>
          <w:rFonts w:eastAsia="Times New Roman" w:cs="Times New Roman"/>
          <w:szCs w:val="24"/>
          <w:lang w:eastAsia="ru-RU"/>
        </w:rPr>
        <w:tab/>
        <w:t>Приемка результатов завершенных работ осуществляется в соответствии технической и сметной документацией, а также иными применимыми нормативными актами.</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5.2.</w:t>
      </w:r>
      <w:r w:rsidRPr="00153893">
        <w:rPr>
          <w:rFonts w:eastAsia="Times New Roman" w:cs="Times New Roman"/>
          <w:szCs w:val="24"/>
          <w:lang w:eastAsia="ru-RU"/>
        </w:rPr>
        <w:tab/>
        <w:t>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Подрядчик извещает Заказчика о готовности скрытых работ к освидетельствованию за 2 (два) дня до начала приемки.</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5.3.</w:t>
      </w:r>
      <w:r w:rsidRPr="00153893">
        <w:rPr>
          <w:rFonts w:eastAsia="Times New Roman" w:cs="Times New Roman"/>
          <w:szCs w:val="24"/>
          <w:lang w:eastAsia="ru-RU"/>
        </w:rPr>
        <w:tab/>
        <w:t>Подрядчик по результатам выполнения работ по Договору обязан письменно уведомить Заказчика о готовности работ к сдаче и представить Заказчику акт о приемке выполненных работ (</w:t>
      </w:r>
      <w:hyperlink r:id="rId15" w:history="1">
        <w:r w:rsidRPr="00153893">
          <w:rPr>
            <w:rFonts w:eastAsia="Times New Roman" w:cs="Times New Roman"/>
            <w:szCs w:val="24"/>
            <w:lang w:eastAsia="ru-RU"/>
          </w:rPr>
          <w:t>форма КС-2</w:t>
        </w:r>
      </w:hyperlink>
      <w:r w:rsidRPr="00153893">
        <w:rPr>
          <w:rFonts w:eastAsia="Times New Roman" w:cs="Times New Roman"/>
          <w:szCs w:val="24"/>
          <w:lang w:eastAsia="ru-RU"/>
        </w:rPr>
        <w:t xml:space="preserve">) и справку о стоимости выполненных работ и затрат (форма КС-3) в 3-х экземплярах каждый.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5.4.</w:t>
      </w:r>
      <w:r w:rsidRPr="00153893">
        <w:rPr>
          <w:rFonts w:eastAsia="Times New Roman" w:cs="Times New Roman"/>
          <w:szCs w:val="24"/>
          <w:lang w:eastAsia="ru-RU"/>
        </w:rPr>
        <w:tab/>
        <w:t>В состав приемочной комиссии, создаваемой Заказчиком, входят уполномоченные представители Заказчика и Подрядчика.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5.5.</w:t>
      </w:r>
      <w:r w:rsidRPr="00153893">
        <w:rPr>
          <w:rFonts w:eastAsia="Times New Roman" w:cs="Times New Roman"/>
          <w:szCs w:val="24"/>
          <w:lang w:eastAsia="ru-RU"/>
        </w:rPr>
        <w:tab/>
        <w:t xml:space="preserve">По результатам приемки работ приемочная комиссия подписывает Акт приемки приемочной комиссии (Приложение №3 к настоящему Договору) в 3 экземплярах, за исключением случаев, предусмотренных п. 5.6. настоящего Договора.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5.6.</w:t>
      </w:r>
      <w:r w:rsidRPr="00153893">
        <w:rPr>
          <w:rFonts w:eastAsia="Times New Roman" w:cs="Times New Roman"/>
          <w:szCs w:val="24"/>
          <w:lang w:eastAsia="ru-RU"/>
        </w:rPr>
        <w:tab/>
        <w:t>При обнаружении приемочной комиссией в ходе приемки работ недостатков в выполненной работе, членами приемочной комиссии в Акте приемки приемочной комиссии (Приложение №3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5.3., 5.4., 5.5. настоящего Договора.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5.7.</w:t>
      </w:r>
      <w:r w:rsidRPr="00153893">
        <w:rPr>
          <w:rFonts w:eastAsia="Times New Roman" w:cs="Times New Roman"/>
          <w:szCs w:val="24"/>
          <w:lang w:eastAsia="ru-RU"/>
        </w:rPr>
        <w:tab/>
        <w:t xml:space="preserve">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 xml:space="preserve">По результатам окончательной приемки работ Сторонами подписываются акт о приемке выполненных работ (форма КС-2), справка о стоимости выполненных работ (форма КС-3) и </w:t>
      </w:r>
      <w:r w:rsidRPr="00153893">
        <w:rPr>
          <w:rFonts w:eastAsia="Times New Roman" w:cs="Times New Roman"/>
          <w:szCs w:val="24"/>
          <w:lang w:eastAsia="ru-RU"/>
        </w:rPr>
        <w:lastRenderedPageBreak/>
        <w:t>Акт приема-передачи выполненных работ (Приложение №4 к настоящему Договору) в 3-х экземплярах каждый, предварительно подготовленные Подрядчиком.</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Акт о приемке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5.8.</w:t>
      </w:r>
      <w:r w:rsidRPr="00153893">
        <w:rPr>
          <w:rFonts w:eastAsia="Times New Roman" w:cs="Times New Roman"/>
          <w:szCs w:val="24"/>
          <w:lang w:eastAsia="ru-RU"/>
        </w:rPr>
        <w:tab/>
        <w:t>В случае досрочного выполнения работ Заказчик вправе досрочно организовать приемку работ в соответствии с п.п. 5.3., 5.4., 5.5., 5.6. настоящего Договора.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5.9.</w:t>
      </w:r>
      <w:r w:rsidRPr="00153893">
        <w:rPr>
          <w:rFonts w:eastAsia="Times New Roman" w:cs="Times New Roman"/>
          <w:szCs w:val="24"/>
          <w:lang w:eastAsia="ru-RU"/>
        </w:rPr>
        <w:tab/>
        <w:t>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№4 к настоящему Договору) несет Подрядчик.</w:t>
      </w:r>
    </w:p>
    <w:p w:rsidR="00153893" w:rsidRPr="00153893" w:rsidRDefault="00153893" w:rsidP="00153893">
      <w:pPr>
        <w:spacing w:before="120" w:after="120" w:line="240" w:lineRule="auto"/>
        <w:jc w:val="center"/>
        <w:rPr>
          <w:rFonts w:eastAsia="Times New Roman" w:cs="Times New Roman"/>
          <w:bCs/>
          <w:szCs w:val="24"/>
        </w:rPr>
      </w:pPr>
      <w:r w:rsidRPr="00153893">
        <w:rPr>
          <w:rFonts w:eastAsia="Times New Roman" w:cs="Times New Roman"/>
          <w:bCs/>
          <w:szCs w:val="24"/>
        </w:rPr>
        <w:t>6. ГАРАНТИИ КАЧЕСТВА ПО СДАННЫМ РАБОТАМ</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6.1.</w:t>
      </w:r>
      <w:r w:rsidRPr="00153893">
        <w:rPr>
          <w:rFonts w:eastAsia="Times New Roman" w:cs="Times New Roman"/>
          <w:szCs w:val="24"/>
          <w:lang w:eastAsia="ru-RU"/>
        </w:rPr>
        <w:tab/>
        <w:t>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6.2.</w:t>
      </w:r>
      <w:r w:rsidRPr="00153893">
        <w:rPr>
          <w:rFonts w:eastAsia="Times New Roman" w:cs="Times New Roman"/>
          <w:szCs w:val="24"/>
          <w:lang w:eastAsia="ru-RU"/>
        </w:rPr>
        <w:tab/>
        <w:t>Гарантии качества распространяются на все работы, выполненные Подрядчиком по настоящему Договору, и использованные при их проведении материалы.</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6.3.</w:t>
      </w:r>
      <w:r w:rsidRPr="00153893">
        <w:rPr>
          <w:rFonts w:eastAsia="Times New Roman" w:cs="Times New Roman"/>
          <w:szCs w:val="24"/>
          <w:lang w:eastAsia="ru-RU"/>
        </w:rPr>
        <w:tab/>
        <w:t>Гарантийный срок работ устанавливается в течение 24 месяцев с момента подписания Акта приема-передачи выполненных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6.4.</w:t>
      </w:r>
      <w:r w:rsidRPr="00153893">
        <w:rPr>
          <w:rFonts w:eastAsia="Times New Roman" w:cs="Times New Roman"/>
          <w:szCs w:val="24"/>
          <w:lang w:eastAsia="ru-RU"/>
        </w:rPr>
        <w:tab/>
        <w:t>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к месту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6.5.</w:t>
      </w:r>
      <w:r w:rsidRPr="00153893">
        <w:rPr>
          <w:rFonts w:eastAsia="Times New Roman" w:cs="Times New Roman"/>
          <w:szCs w:val="24"/>
          <w:lang w:eastAsia="ru-RU"/>
        </w:rPr>
        <w:tab/>
        <w:t>При отказе Подрядчика от составления или подписания акта обнаруженных дефектов Заказчик составляет односторонний а</w:t>
      </w:r>
      <w:proofErr w:type="gramStart"/>
      <w:r w:rsidRPr="00153893">
        <w:rPr>
          <w:rFonts w:eastAsia="Times New Roman" w:cs="Times New Roman"/>
          <w:szCs w:val="24"/>
          <w:lang w:eastAsia="ru-RU"/>
        </w:rPr>
        <w:t>кт с пр</w:t>
      </w:r>
      <w:proofErr w:type="gramEnd"/>
      <w:r w:rsidRPr="00153893">
        <w:rPr>
          <w:rFonts w:eastAsia="Times New Roman" w:cs="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6.6.</w:t>
      </w:r>
      <w:r w:rsidRPr="00153893">
        <w:rPr>
          <w:rFonts w:eastAsia="Times New Roman" w:cs="Times New Roman"/>
          <w:szCs w:val="24"/>
          <w:lang w:eastAsia="ru-RU"/>
        </w:rPr>
        <w:tab/>
        <w:t xml:space="preserve">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153893" w:rsidRPr="00153893" w:rsidRDefault="00153893" w:rsidP="00153893">
      <w:pPr>
        <w:widowControl w:val="0"/>
        <w:autoSpaceDE w:val="0"/>
        <w:autoSpaceDN w:val="0"/>
        <w:adjustRightInd w:val="0"/>
        <w:spacing w:before="100" w:after="100" w:line="240" w:lineRule="auto"/>
        <w:jc w:val="center"/>
        <w:rPr>
          <w:rFonts w:eastAsia="Times New Roman" w:cs="Times New Roman"/>
          <w:bCs/>
          <w:szCs w:val="24"/>
        </w:rPr>
      </w:pPr>
      <w:r w:rsidRPr="00153893">
        <w:rPr>
          <w:rFonts w:eastAsia="Times New Roman" w:cs="Times New Roman"/>
          <w:bCs/>
          <w:szCs w:val="24"/>
        </w:rPr>
        <w:t>7. ОТВЕТСТВЕННОСТЬ СТОРОН</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7.1.</w:t>
      </w:r>
      <w:r w:rsidRPr="00153893">
        <w:rPr>
          <w:rFonts w:eastAsia="Times New Roman" w:cs="Times New Roman"/>
          <w:szCs w:val="24"/>
          <w:lang w:eastAsia="ru-RU"/>
        </w:rPr>
        <w:tab/>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7.2.</w:t>
      </w:r>
      <w:r w:rsidRPr="00153893">
        <w:rPr>
          <w:rFonts w:eastAsia="Times New Roman" w:cs="Times New Roman"/>
          <w:szCs w:val="24"/>
          <w:lang w:eastAsia="ru-RU"/>
        </w:rPr>
        <w:tab/>
        <w:t xml:space="preserve">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153893">
        <w:rPr>
          <w:rFonts w:eastAsia="Times New Roman" w:cs="Times New Roman"/>
          <w:szCs w:val="24"/>
          <w:lang w:eastAsia="ru-RU"/>
        </w:rPr>
        <w:t>стоимости</w:t>
      </w:r>
      <w:proofErr w:type="gramEnd"/>
      <w:r w:rsidRPr="00153893">
        <w:rPr>
          <w:rFonts w:eastAsia="Times New Roman" w:cs="Times New Roman"/>
          <w:szCs w:val="24"/>
          <w:lang w:eastAsia="ru-RU"/>
        </w:rPr>
        <w:t xml:space="preserve"> не выполненной и/или не сданной вовремя работы за каждый день такой просрочки.</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7.3.</w:t>
      </w:r>
      <w:r w:rsidRPr="00153893">
        <w:rPr>
          <w:rFonts w:eastAsia="Times New Roman" w:cs="Times New Roman"/>
          <w:szCs w:val="24"/>
          <w:lang w:eastAsia="ru-RU"/>
        </w:rPr>
        <w:tab/>
        <w:t>Уплата пени не освобождает Подрядчика от выполнения обязательств по настоящему Договору.</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7.4.</w:t>
      </w:r>
      <w:r w:rsidRPr="00153893">
        <w:rPr>
          <w:rFonts w:eastAsia="Times New Roman" w:cs="Times New Roman"/>
          <w:szCs w:val="24"/>
          <w:lang w:eastAsia="ru-RU"/>
        </w:rPr>
        <w:tab/>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7.5.</w:t>
      </w:r>
      <w:r w:rsidRPr="00153893">
        <w:rPr>
          <w:rFonts w:eastAsia="Times New Roman" w:cs="Times New Roman"/>
          <w:szCs w:val="24"/>
          <w:lang w:eastAsia="ru-RU"/>
        </w:rPr>
        <w:tab/>
        <w:t xml:space="preserve">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w:t>
      </w:r>
      <w:r w:rsidRPr="00153893">
        <w:rPr>
          <w:rFonts w:eastAsia="Times New Roman" w:cs="Times New Roman"/>
          <w:szCs w:val="24"/>
          <w:lang w:eastAsia="ru-RU"/>
        </w:rPr>
        <w:lastRenderedPageBreak/>
        <w:t>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w:t>
      </w:r>
      <w:r w:rsidRPr="00153893">
        <w:rPr>
          <w:rFonts w:eastAsia="Times New Roman" w:cs="Times New Roman"/>
          <w:szCs w:val="24"/>
          <w:lang w:eastAsia="ru-RU"/>
        </w:rPr>
        <w:tab/>
        <w:t>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7.6.</w:t>
      </w:r>
      <w:r w:rsidRPr="00153893">
        <w:rPr>
          <w:rFonts w:eastAsia="Times New Roman" w:cs="Times New Roman"/>
          <w:szCs w:val="24"/>
          <w:lang w:eastAsia="ru-RU"/>
        </w:rPr>
        <w:tab/>
        <w:t xml:space="preserve">В случае неисполнения или ненадлежащего исполнения Подрядчиком обязательств по настоящему Договору Подрядчик </w:t>
      </w:r>
      <w:proofErr w:type="gramStart"/>
      <w:r w:rsidRPr="00153893">
        <w:rPr>
          <w:rFonts w:eastAsia="Times New Roman" w:cs="Times New Roman"/>
          <w:szCs w:val="24"/>
          <w:lang w:eastAsia="ru-RU"/>
        </w:rPr>
        <w:t>помимо</w:t>
      </w:r>
      <w:proofErr w:type="gramEnd"/>
      <w:r w:rsidRPr="00153893">
        <w:rPr>
          <w:rFonts w:eastAsia="Times New Roman" w:cs="Times New Roman"/>
          <w:szCs w:val="24"/>
          <w:lang w:eastAsia="ru-RU"/>
        </w:rPr>
        <w:t xml:space="preserve"> (</w:t>
      </w:r>
      <w:proofErr w:type="gramStart"/>
      <w:r w:rsidRPr="00153893">
        <w:rPr>
          <w:rFonts w:eastAsia="Times New Roman" w:cs="Times New Roman"/>
          <w:szCs w:val="24"/>
          <w:lang w:eastAsia="ru-RU"/>
        </w:rPr>
        <w:t>сверх</w:t>
      </w:r>
      <w:proofErr w:type="gramEnd"/>
      <w:r w:rsidRPr="00153893">
        <w:rPr>
          <w:rFonts w:eastAsia="Times New Roman" w:cs="Times New Roman"/>
          <w:szCs w:val="24"/>
          <w:lang w:eastAsia="ru-RU"/>
        </w:rPr>
        <w:t>) уплаты неустойки возмещает Заказчику все причиненные убытки, включая упущенную выгоду.</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7.7.</w:t>
      </w:r>
      <w:r w:rsidRPr="00153893">
        <w:rPr>
          <w:rFonts w:eastAsia="Times New Roman" w:cs="Times New Roman"/>
          <w:szCs w:val="24"/>
          <w:lang w:eastAsia="ru-RU"/>
        </w:rPr>
        <w:tab/>
        <w:t>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7.8.</w:t>
      </w:r>
      <w:r w:rsidRPr="00153893">
        <w:rPr>
          <w:rFonts w:eastAsia="Times New Roman" w:cs="Times New Roman"/>
          <w:szCs w:val="24"/>
          <w:lang w:eastAsia="ru-RU"/>
        </w:rPr>
        <w:tab/>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p>
    <w:p w:rsidR="00153893" w:rsidRPr="00153893" w:rsidRDefault="00153893" w:rsidP="00153893">
      <w:pPr>
        <w:widowControl w:val="0"/>
        <w:autoSpaceDE w:val="0"/>
        <w:autoSpaceDN w:val="0"/>
        <w:adjustRightInd w:val="0"/>
        <w:spacing w:before="100" w:after="100" w:line="240" w:lineRule="auto"/>
        <w:jc w:val="center"/>
        <w:rPr>
          <w:rFonts w:eastAsia="Times New Roman" w:cs="Times New Roman"/>
          <w:szCs w:val="24"/>
        </w:rPr>
      </w:pPr>
      <w:r w:rsidRPr="00153893">
        <w:rPr>
          <w:rFonts w:eastAsia="Times New Roman" w:cs="Times New Roman"/>
          <w:szCs w:val="24"/>
        </w:rPr>
        <w:t>8. ФОРС-МАЖОРНЫЕ ОБСТОЯТЕЛЬСТВА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8.1.</w:t>
      </w:r>
      <w:r w:rsidRPr="00153893">
        <w:rPr>
          <w:rFonts w:eastAsia="Times New Roman" w:cs="Times New Roman"/>
          <w:szCs w:val="24"/>
          <w:lang w:eastAsia="ru-RU"/>
        </w:rPr>
        <w:tab/>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8.2.</w:t>
      </w:r>
      <w:r w:rsidRPr="00153893">
        <w:rPr>
          <w:rFonts w:eastAsia="Times New Roman" w:cs="Times New Roman"/>
          <w:szCs w:val="24"/>
          <w:lang w:eastAsia="ru-RU"/>
        </w:rPr>
        <w:tab/>
        <w:t>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8.3.</w:t>
      </w:r>
      <w:r w:rsidRPr="00153893">
        <w:rPr>
          <w:rFonts w:eastAsia="Times New Roman" w:cs="Times New Roman"/>
          <w:szCs w:val="24"/>
          <w:lang w:eastAsia="ru-RU"/>
        </w:rPr>
        <w:tab/>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8.4.</w:t>
      </w:r>
      <w:r w:rsidRPr="00153893">
        <w:rPr>
          <w:rFonts w:eastAsia="Times New Roman" w:cs="Times New Roman"/>
          <w:szCs w:val="24"/>
          <w:lang w:eastAsia="ru-RU"/>
        </w:rPr>
        <w:tab/>
        <w:t>Если указанные обстоятельства продолжаются более двух месяцев, то Стороны обязаны решить дальнейшую судьбу настоящего Договора.</w:t>
      </w:r>
    </w:p>
    <w:p w:rsidR="00153893" w:rsidRPr="00153893" w:rsidRDefault="00153893" w:rsidP="00153893">
      <w:pPr>
        <w:widowControl w:val="0"/>
        <w:autoSpaceDE w:val="0"/>
        <w:autoSpaceDN w:val="0"/>
        <w:adjustRightInd w:val="0"/>
        <w:spacing w:before="100" w:after="100" w:line="240" w:lineRule="auto"/>
        <w:jc w:val="center"/>
        <w:rPr>
          <w:rFonts w:eastAsia="Times New Roman" w:cs="Times New Roman"/>
          <w:szCs w:val="24"/>
        </w:rPr>
      </w:pPr>
      <w:r w:rsidRPr="00153893">
        <w:rPr>
          <w:rFonts w:eastAsia="Times New Roman" w:cs="Times New Roman"/>
          <w:bCs/>
          <w:szCs w:val="24"/>
        </w:rPr>
        <w:t>9. ПОРЯДОК РАЗРЕШЕНИЯ СПОРОВ</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9.1.</w:t>
      </w:r>
      <w:r w:rsidRPr="00153893">
        <w:rPr>
          <w:rFonts w:eastAsia="Times New Roman" w:cs="Times New Roman"/>
          <w:szCs w:val="24"/>
          <w:lang w:eastAsia="ru-RU"/>
        </w:rPr>
        <w:tab/>
        <w:t>Все споры и разногласия, которые могут возникнуть в связи с исполнением, распоряжением или признанием недействительным данного договора, Стороны будут стремиться решить путем переговоров с соблюдением обязательного претензионного порядка.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9.2.</w:t>
      </w:r>
      <w:r w:rsidRPr="00153893">
        <w:rPr>
          <w:rFonts w:eastAsia="Times New Roman" w:cs="Times New Roman"/>
          <w:szCs w:val="24"/>
          <w:lang w:eastAsia="ru-RU"/>
        </w:rPr>
        <w:tab/>
        <w:t>В течение 5 (пяти) рабочих дней с момента получения претензии Сторона, получившая ее, обязана направить ответ на претензию в письменном виде.</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9.3.</w:t>
      </w:r>
      <w:r w:rsidRPr="00153893">
        <w:rPr>
          <w:rFonts w:eastAsia="Times New Roman" w:cs="Times New Roman"/>
          <w:szCs w:val="24"/>
          <w:lang w:eastAsia="ru-RU"/>
        </w:rPr>
        <w:tab/>
        <w:t>В случае</w:t>
      </w:r>
      <w:proofErr w:type="gramStart"/>
      <w:r w:rsidRPr="00153893">
        <w:rPr>
          <w:rFonts w:eastAsia="Times New Roman" w:cs="Times New Roman"/>
          <w:szCs w:val="24"/>
          <w:lang w:eastAsia="ru-RU"/>
        </w:rPr>
        <w:t>,</w:t>
      </w:r>
      <w:proofErr w:type="gramEnd"/>
      <w:r w:rsidRPr="00153893">
        <w:rPr>
          <w:rFonts w:eastAsia="Times New Roman" w:cs="Times New Roman"/>
          <w:szCs w:val="24"/>
          <w:lang w:eastAsia="ru-RU"/>
        </w:rPr>
        <w:t xml:space="preserve"> если ответ на претензию не будет получен в течение 10 (десяти) рабочих дней с момента истечения срока его направления либо, если Стороны не придут к соглашению по возникшим разногласиям, спор подлежит передаче на рассмотрение в Арбитражный суд Мурманской области.</w:t>
      </w:r>
    </w:p>
    <w:p w:rsidR="00153893" w:rsidRPr="00153893" w:rsidRDefault="00153893" w:rsidP="00153893">
      <w:pPr>
        <w:autoSpaceDE w:val="0"/>
        <w:autoSpaceDN w:val="0"/>
        <w:adjustRightInd w:val="0"/>
        <w:spacing w:before="100" w:after="100" w:line="240" w:lineRule="auto"/>
        <w:jc w:val="center"/>
        <w:rPr>
          <w:rFonts w:eastAsia="Times New Roman" w:cs="Times New Roman"/>
          <w:szCs w:val="24"/>
        </w:rPr>
      </w:pPr>
    </w:p>
    <w:p w:rsidR="00153893" w:rsidRPr="00153893" w:rsidRDefault="00153893" w:rsidP="00153893">
      <w:pPr>
        <w:autoSpaceDE w:val="0"/>
        <w:autoSpaceDN w:val="0"/>
        <w:adjustRightInd w:val="0"/>
        <w:spacing w:before="100" w:after="100" w:line="240" w:lineRule="auto"/>
        <w:jc w:val="center"/>
        <w:rPr>
          <w:rFonts w:eastAsia="Times New Roman" w:cs="Times New Roman"/>
          <w:szCs w:val="24"/>
        </w:rPr>
      </w:pPr>
      <w:r w:rsidRPr="00153893">
        <w:rPr>
          <w:rFonts w:eastAsia="Times New Roman" w:cs="Times New Roman"/>
          <w:szCs w:val="24"/>
        </w:rPr>
        <w:t>10. ИЗМЕНЕНИЕ И РАСТОРЖЕНИЕ ДОГОВОРА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10.1.</w:t>
      </w:r>
      <w:r w:rsidRPr="00153893">
        <w:rPr>
          <w:rFonts w:eastAsia="Times New Roman" w:cs="Times New Roman"/>
          <w:szCs w:val="24"/>
          <w:lang w:eastAsia="ru-RU"/>
        </w:rPr>
        <w:tab/>
        <w:t xml:space="preserve">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10.2.</w:t>
      </w:r>
      <w:r w:rsidRPr="00153893">
        <w:rPr>
          <w:rFonts w:eastAsia="Times New Roman" w:cs="Times New Roman"/>
          <w:szCs w:val="24"/>
          <w:lang w:eastAsia="ru-RU"/>
        </w:rPr>
        <w:tab/>
        <w:t>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p>
    <w:p w:rsidR="00153893" w:rsidRPr="00153893" w:rsidRDefault="00153893" w:rsidP="00153893">
      <w:pPr>
        <w:spacing w:before="100" w:after="100"/>
        <w:jc w:val="center"/>
        <w:rPr>
          <w:rFonts w:cs="Times New Roman"/>
          <w:szCs w:val="24"/>
          <w:lang w:eastAsia="ar-SA"/>
        </w:rPr>
      </w:pPr>
      <w:r w:rsidRPr="00153893">
        <w:rPr>
          <w:rFonts w:cs="Times New Roman"/>
          <w:szCs w:val="24"/>
          <w:lang w:eastAsia="ar-SA"/>
        </w:rPr>
        <w:t>11. ПРОЧИЕ УСЛОВИЯ</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11.1.</w:t>
      </w:r>
      <w:r w:rsidRPr="00153893">
        <w:rPr>
          <w:rFonts w:eastAsia="Times New Roman" w:cs="Times New Roman"/>
          <w:szCs w:val="24"/>
          <w:lang w:eastAsia="ru-RU"/>
        </w:rPr>
        <w:tab/>
        <w:t>Любое уведомление по настоящему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11.2.</w:t>
      </w:r>
      <w:r w:rsidRPr="00153893">
        <w:rPr>
          <w:rFonts w:eastAsia="Times New Roman" w:cs="Times New Roman"/>
          <w:szCs w:val="24"/>
          <w:lang w:eastAsia="ru-RU"/>
        </w:rPr>
        <w:tab/>
        <w:t>При выполнении Договора Стороны руководствуются положениями Договора, нормативными актами и нормами законодательства Российской Федерации.</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11.3.</w:t>
      </w:r>
      <w:r w:rsidRPr="00153893">
        <w:rPr>
          <w:rFonts w:eastAsia="Times New Roman" w:cs="Times New Roman"/>
          <w:szCs w:val="24"/>
          <w:lang w:eastAsia="ru-RU"/>
        </w:rPr>
        <w:tab/>
        <w:t>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11.4.</w:t>
      </w:r>
      <w:r w:rsidRPr="00153893">
        <w:rPr>
          <w:rFonts w:eastAsia="Times New Roman" w:cs="Times New Roman"/>
          <w:szCs w:val="24"/>
          <w:lang w:eastAsia="ru-RU"/>
        </w:rPr>
        <w:tab/>
        <w:t>Стороны обязуются обеспечить конфиденциальность сведений, относящихся к ходу исполнения Договора и полученным результатам.</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11.5.</w:t>
      </w:r>
      <w:r w:rsidRPr="00153893">
        <w:rPr>
          <w:rFonts w:eastAsia="Times New Roman" w:cs="Times New Roman"/>
          <w:szCs w:val="24"/>
          <w:lang w:eastAsia="ru-RU"/>
        </w:rPr>
        <w:tab/>
        <w:t>Все указанные в Договоре приложения являются его неотъемлемой частью.</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11.6.</w:t>
      </w:r>
      <w:r w:rsidRPr="00153893">
        <w:rPr>
          <w:rFonts w:eastAsia="Times New Roman" w:cs="Times New Roman"/>
          <w:szCs w:val="24"/>
          <w:lang w:eastAsia="ru-RU"/>
        </w:rPr>
        <w:tab/>
        <w:t>Во всем остальном, что не предусмотрено настоящим Договором, Стороны будут руководствоваться нормами действующего законодательства РФ.</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11.7.</w:t>
      </w:r>
      <w:r w:rsidRPr="00153893">
        <w:rPr>
          <w:rFonts w:eastAsia="Times New Roman" w:cs="Times New Roman"/>
          <w:szCs w:val="24"/>
          <w:lang w:eastAsia="ru-RU"/>
        </w:rPr>
        <w:tab/>
        <w:t>Настоящий Договор составлен в двух экземплярах, имеющих одинаковую юридическую силу, по одному для каждой из Сторон.</w:t>
      </w:r>
    </w:p>
    <w:p w:rsidR="00153893" w:rsidRPr="00153893" w:rsidRDefault="00153893" w:rsidP="00153893">
      <w:pPr>
        <w:spacing w:after="0" w:line="240" w:lineRule="auto"/>
        <w:ind w:firstLine="540"/>
        <w:jc w:val="both"/>
        <w:rPr>
          <w:rFonts w:eastAsia="Times New Roman" w:cs="Times New Roman"/>
          <w:szCs w:val="24"/>
          <w:lang w:eastAsia="ru-RU"/>
        </w:rPr>
      </w:pPr>
      <w:r w:rsidRPr="00153893">
        <w:rPr>
          <w:rFonts w:eastAsia="Times New Roman" w:cs="Times New Roman"/>
          <w:szCs w:val="24"/>
          <w:lang w:eastAsia="ru-RU"/>
        </w:rPr>
        <w:t>11.8.</w:t>
      </w:r>
      <w:r w:rsidRPr="00153893">
        <w:rPr>
          <w:rFonts w:eastAsia="Times New Roman" w:cs="Times New Roman"/>
          <w:szCs w:val="24"/>
          <w:lang w:eastAsia="ru-RU"/>
        </w:rPr>
        <w:tab/>
        <w:t>Стороны, при подписании настоящего Договора согласовали следующие приложения к нему:</w:t>
      </w:r>
    </w:p>
    <w:p w:rsidR="00153893" w:rsidRPr="00153893" w:rsidRDefault="00153893" w:rsidP="00153893">
      <w:pPr>
        <w:tabs>
          <w:tab w:val="left" w:pos="567"/>
        </w:tabs>
        <w:spacing w:after="0"/>
        <w:rPr>
          <w:rFonts w:cs="Times New Roman"/>
          <w:szCs w:val="24"/>
          <w:lang w:eastAsia="ar-SA"/>
        </w:rPr>
      </w:pPr>
      <w:r w:rsidRPr="00153893">
        <w:rPr>
          <w:rFonts w:cs="Times New Roman"/>
          <w:szCs w:val="24"/>
          <w:lang w:eastAsia="ar-SA"/>
        </w:rPr>
        <w:t>-</w:t>
      </w:r>
      <w:r w:rsidRPr="00153893">
        <w:rPr>
          <w:rFonts w:cs="Times New Roman"/>
          <w:szCs w:val="24"/>
          <w:lang w:eastAsia="ar-SA"/>
        </w:rPr>
        <w:tab/>
        <w:t>Приложение №1 «Техническое задание»;</w:t>
      </w:r>
    </w:p>
    <w:p w:rsidR="00153893" w:rsidRPr="00153893" w:rsidRDefault="00153893" w:rsidP="00153893">
      <w:pPr>
        <w:tabs>
          <w:tab w:val="left" w:pos="567"/>
        </w:tabs>
        <w:spacing w:after="0"/>
        <w:rPr>
          <w:rFonts w:cs="Times New Roman"/>
          <w:szCs w:val="24"/>
          <w:lang w:eastAsia="ar-SA"/>
        </w:rPr>
      </w:pPr>
      <w:r w:rsidRPr="00153893">
        <w:rPr>
          <w:rFonts w:cs="Times New Roman"/>
          <w:szCs w:val="24"/>
          <w:lang w:eastAsia="ar-SA"/>
        </w:rPr>
        <w:t>-</w:t>
      </w:r>
      <w:r w:rsidRPr="00153893">
        <w:rPr>
          <w:rFonts w:cs="Times New Roman"/>
          <w:szCs w:val="24"/>
          <w:lang w:eastAsia="ar-SA"/>
        </w:rPr>
        <w:tab/>
        <w:t>Приложение №2 «Смета»;</w:t>
      </w:r>
    </w:p>
    <w:p w:rsidR="00153893" w:rsidRPr="00153893" w:rsidRDefault="00153893" w:rsidP="00153893">
      <w:pPr>
        <w:tabs>
          <w:tab w:val="left" w:pos="567"/>
        </w:tabs>
        <w:spacing w:after="0"/>
        <w:rPr>
          <w:rFonts w:cs="Times New Roman"/>
          <w:szCs w:val="24"/>
          <w:lang w:eastAsia="ar-SA"/>
        </w:rPr>
      </w:pPr>
      <w:r w:rsidRPr="00153893">
        <w:rPr>
          <w:rFonts w:cs="Times New Roman"/>
          <w:szCs w:val="24"/>
          <w:lang w:eastAsia="ar-SA"/>
        </w:rPr>
        <w:t>-</w:t>
      </w:r>
      <w:r w:rsidRPr="00153893">
        <w:rPr>
          <w:rFonts w:cs="Times New Roman"/>
          <w:szCs w:val="24"/>
          <w:lang w:eastAsia="ar-SA"/>
        </w:rPr>
        <w:tab/>
        <w:t>Приложение №3 «Акт приемки приемочной комиссии»;</w:t>
      </w:r>
    </w:p>
    <w:p w:rsidR="00153893" w:rsidRPr="00153893" w:rsidRDefault="00153893" w:rsidP="00153893">
      <w:pPr>
        <w:tabs>
          <w:tab w:val="left" w:pos="567"/>
        </w:tabs>
        <w:spacing w:after="0"/>
        <w:rPr>
          <w:rFonts w:cs="Times New Roman"/>
          <w:szCs w:val="24"/>
          <w:lang w:eastAsia="ar-SA"/>
        </w:rPr>
      </w:pPr>
      <w:r w:rsidRPr="00153893">
        <w:rPr>
          <w:rFonts w:cs="Times New Roman"/>
          <w:szCs w:val="24"/>
          <w:lang w:eastAsia="ar-SA"/>
        </w:rPr>
        <w:t>-</w:t>
      </w:r>
      <w:r w:rsidRPr="00153893">
        <w:rPr>
          <w:rFonts w:cs="Times New Roman"/>
          <w:szCs w:val="24"/>
          <w:lang w:eastAsia="ar-SA"/>
        </w:rPr>
        <w:tab/>
        <w:t>Приложение №4 «Акт приема-передачи выполненных работ».</w:t>
      </w:r>
    </w:p>
    <w:p w:rsidR="00153893" w:rsidRPr="00153893" w:rsidRDefault="00153893" w:rsidP="00153893">
      <w:pPr>
        <w:suppressAutoHyphens/>
        <w:spacing w:before="120" w:after="240" w:line="240" w:lineRule="auto"/>
        <w:ind w:firstLine="425"/>
        <w:jc w:val="center"/>
        <w:rPr>
          <w:rFonts w:eastAsia="Times New Roman" w:cs="Times New Roman"/>
          <w:bCs/>
          <w:szCs w:val="24"/>
        </w:rPr>
      </w:pPr>
      <w:r w:rsidRPr="00153893">
        <w:rPr>
          <w:rFonts w:eastAsia="Times New Roman" w:cs="Times New Roman"/>
          <w:bCs/>
          <w:szCs w:val="24"/>
        </w:rPr>
        <w:t>12. АДРЕСА, РЕКВИЗИТЫ И ПОДПИСИ СТОРОН</w:t>
      </w:r>
    </w:p>
    <w:tbl>
      <w:tblPr>
        <w:tblW w:w="9923" w:type="dxa"/>
        <w:tblInd w:w="108" w:type="dxa"/>
        <w:tblLayout w:type="fixed"/>
        <w:tblLook w:val="0000" w:firstRow="0" w:lastRow="0" w:firstColumn="0" w:lastColumn="0" w:noHBand="0" w:noVBand="0"/>
      </w:tblPr>
      <w:tblGrid>
        <w:gridCol w:w="4536"/>
        <w:gridCol w:w="993"/>
        <w:gridCol w:w="4394"/>
      </w:tblGrid>
      <w:tr w:rsidR="00153893" w:rsidRPr="00153893" w:rsidTr="00153893">
        <w:trPr>
          <w:trHeight w:val="2070"/>
        </w:trPr>
        <w:tc>
          <w:tcPr>
            <w:tcW w:w="4536" w:type="dxa"/>
          </w:tcPr>
          <w:p w:rsidR="00153893" w:rsidRPr="00153893" w:rsidRDefault="00153893" w:rsidP="00153893">
            <w:pPr>
              <w:autoSpaceDE w:val="0"/>
              <w:autoSpaceDN w:val="0"/>
              <w:adjustRightInd w:val="0"/>
              <w:spacing w:after="0" w:line="240" w:lineRule="auto"/>
              <w:ind w:left="-534" w:firstLine="426"/>
              <w:rPr>
                <w:rFonts w:eastAsia="Times New Roman" w:cs="Times New Roman"/>
                <w:b/>
                <w:bCs/>
                <w:szCs w:val="24"/>
              </w:rPr>
            </w:pPr>
            <w:r w:rsidRPr="00153893">
              <w:rPr>
                <w:rFonts w:eastAsia="Times New Roman" w:cs="Times New Roman"/>
                <w:b/>
                <w:bCs/>
                <w:szCs w:val="24"/>
              </w:rPr>
              <w:t>ЗАКАЗЧИК:</w:t>
            </w:r>
          </w:p>
          <w:p w:rsidR="00153893" w:rsidRPr="00153893" w:rsidRDefault="00153893" w:rsidP="00153893">
            <w:pPr>
              <w:widowControl w:val="0"/>
              <w:autoSpaceDE w:val="0"/>
              <w:autoSpaceDN w:val="0"/>
              <w:adjustRightInd w:val="0"/>
              <w:spacing w:after="80" w:line="240" w:lineRule="auto"/>
              <w:ind w:left="-534" w:firstLine="426"/>
              <w:jc w:val="both"/>
              <w:rPr>
                <w:rFonts w:eastAsia="Times New Roman" w:cs="Times New Roman"/>
                <w:b/>
                <w:bCs/>
                <w:szCs w:val="24"/>
              </w:rPr>
            </w:pPr>
            <w:r w:rsidRPr="00153893">
              <w:rPr>
                <w:rFonts w:eastAsia="Times New Roman" w:cs="Times New Roman"/>
                <w:b/>
                <w:bCs/>
                <w:szCs w:val="24"/>
              </w:rPr>
              <w:t>АО «МЭС»</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 xml:space="preserve">Юридический адрес: 183034, </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г. Мурманск, ул. Свердлова, д. 39</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proofErr w:type="gramStart"/>
            <w:r w:rsidRPr="00153893">
              <w:rPr>
                <w:rFonts w:eastAsia="Times New Roman" w:cs="Times New Roman"/>
                <w:szCs w:val="24"/>
              </w:rPr>
              <w:t>Р</w:t>
            </w:r>
            <w:proofErr w:type="gramEnd"/>
            <w:r w:rsidRPr="00153893">
              <w:rPr>
                <w:rFonts w:eastAsia="Times New Roman" w:cs="Times New Roman"/>
                <w:szCs w:val="24"/>
              </w:rPr>
              <w:t>/с: 407 028 103 000 030 64</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 xml:space="preserve">В Филиале ГПБ (АО) </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 xml:space="preserve">в г. Санкт-Петербурге г. Санкт-Петербург </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К/с: 301 018 102 000 000 00 827</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 xml:space="preserve">БИК 044030827 </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lastRenderedPageBreak/>
              <w:t>ИНН/КПП 5190907139/ 519950001</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 xml:space="preserve">ОКПО 88036460 </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ОГРН 1095190009111</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ОКВЭД 40.30</w:t>
            </w:r>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i/>
                <w:iCs/>
                <w:szCs w:val="24"/>
                <w:u w:val="single"/>
              </w:rPr>
            </w:pPr>
            <w:r w:rsidRPr="00153893">
              <w:rPr>
                <w:rFonts w:eastAsia="Times New Roman" w:cs="Times New Roman"/>
                <w:i/>
                <w:iCs/>
                <w:szCs w:val="24"/>
                <w:u w:val="single"/>
              </w:rPr>
              <w:t xml:space="preserve">Сайт организации: </w:t>
            </w:r>
            <w:hyperlink r:id="rId16" w:history="1">
              <w:r w:rsidRPr="00153893">
                <w:rPr>
                  <w:rFonts w:eastAsia="Times New Roman" w:cs="Times New Roman"/>
                  <w:i/>
                  <w:iCs/>
                  <w:szCs w:val="24"/>
                  <w:u w:val="single"/>
                </w:rPr>
                <w:t>www.mures.ru</w:t>
              </w:r>
            </w:hyperlink>
          </w:p>
          <w:p w:rsidR="00153893" w:rsidRPr="00153893" w:rsidRDefault="00153893" w:rsidP="00153893">
            <w:pPr>
              <w:widowControl w:val="0"/>
              <w:autoSpaceDE w:val="0"/>
              <w:autoSpaceDN w:val="0"/>
              <w:adjustRightInd w:val="0"/>
              <w:spacing w:after="0" w:line="240" w:lineRule="auto"/>
              <w:ind w:left="-534" w:firstLine="426"/>
              <w:jc w:val="both"/>
              <w:rPr>
                <w:rFonts w:eastAsia="Times New Roman" w:cs="Times New Roman"/>
                <w:szCs w:val="24"/>
              </w:rPr>
            </w:pPr>
            <w:r w:rsidRPr="00153893">
              <w:rPr>
                <w:rFonts w:eastAsia="Times New Roman" w:cs="Times New Roman"/>
                <w:szCs w:val="24"/>
              </w:rPr>
              <w:t xml:space="preserve">Телефон: (8152) 68-63-26, </w:t>
            </w:r>
          </w:p>
          <w:p w:rsidR="00153893" w:rsidRPr="00153893" w:rsidRDefault="00153893" w:rsidP="00153893">
            <w:pPr>
              <w:suppressAutoHyphens/>
              <w:spacing w:after="0" w:line="240" w:lineRule="auto"/>
              <w:ind w:left="-534" w:firstLine="426"/>
              <w:rPr>
                <w:rFonts w:eastAsia="Times New Roman" w:cs="Times New Roman"/>
                <w:szCs w:val="24"/>
              </w:rPr>
            </w:pPr>
            <w:r w:rsidRPr="00153893">
              <w:rPr>
                <w:rFonts w:eastAsia="Times New Roman" w:cs="Times New Roman"/>
                <w:szCs w:val="24"/>
              </w:rPr>
              <w:t>Факс: (8152) 43-90-13</w:t>
            </w:r>
          </w:p>
          <w:p w:rsidR="00153893" w:rsidRPr="00153893" w:rsidRDefault="00153893" w:rsidP="00153893">
            <w:pPr>
              <w:suppressAutoHyphens/>
              <w:spacing w:after="0" w:line="240" w:lineRule="auto"/>
              <w:ind w:left="-534" w:firstLine="426"/>
              <w:rPr>
                <w:rFonts w:eastAsia="Times New Roman" w:cs="Times New Roman"/>
                <w:bCs/>
                <w:szCs w:val="24"/>
                <w:lang w:eastAsia="ar-SA"/>
              </w:rPr>
            </w:pPr>
            <w:r w:rsidRPr="00153893">
              <w:rPr>
                <w:rFonts w:eastAsia="Times New Roman" w:cs="Times New Roman"/>
                <w:bCs/>
                <w:szCs w:val="24"/>
                <w:lang w:val="en-US" w:eastAsia="ar-SA"/>
              </w:rPr>
              <w:t>e</w:t>
            </w:r>
            <w:r w:rsidRPr="00153893">
              <w:rPr>
                <w:rFonts w:eastAsia="Times New Roman" w:cs="Times New Roman"/>
                <w:bCs/>
                <w:szCs w:val="24"/>
                <w:lang w:eastAsia="ar-SA"/>
              </w:rPr>
              <w:t>-</w:t>
            </w:r>
            <w:r w:rsidRPr="00153893">
              <w:rPr>
                <w:rFonts w:eastAsia="Times New Roman" w:cs="Times New Roman"/>
                <w:bCs/>
                <w:szCs w:val="24"/>
                <w:lang w:val="en-US" w:eastAsia="ar-SA"/>
              </w:rPr>
              <w:t>mail</w:t>
            </w:r>
            <w:r w:rsidRPr="00153893">
              <w:rPr>
                <w:rFonts w:eastAsia="Times New Roman" w:cs="Times New Roman"/>
                <w:bCs/>
                <w:szCs w:val="24"/>
                <w:lang w:eastAsia="ar-SA"/>
              </w:rPr>
              <w:t xml:space="preserve">: </w:t>
            </w:r>
            <w:r w:rsidRPr="00153893">
              <w:rPr>
                <w:rFonts w:eastAsia="Times New Roman" w:cs="Times New Roman"/>
                <w:bCs/>
                <w:szCs w:val="24"/>
                <w:lang w:val="en-US" w:eastAsia="ar-SA"/>
              </w:rPr>
              <w:t>info</w:t>
            </w:r>
            <w:r w:rsidRPr="00153893">
              <w:rPr>
                <w:rFonts w:eastAsia="Times New Roman" w:cs="Times New Roman"/>
                <w:bCs/>
                <w:szCs w:val="24"/>
                <w:lang w:eastAsia="ar-SA"/>
              </w:rPr>
              <w:t>@</w:t>
            </w:r>
            <w:r w:rsidRPr="00153893">
              <w:rPr>
                <w:rFonts w:eastAsia="Times New Roman" w:cs="Times New Roman"/>
                <w:bCs/>
                <w:szCs w:val="24"/>
                <w:lang w:val="en-US" w:eastAsia="ar-SA"/>
              </w:rPr>
              <w:t>mures</w:t>
            </w:r>
            <w:r w:rsidRPr="00153893">
              <w:rPr>
                <w:rFonts w:eastAsia="Times New Roman" w:cs="Times New Roman"/>
                <w:bCs/>
                <w:szCs w:val="24"/>
                <w:lang w:eastAsia="ar-SA"/>
              </w:rPr>
              <w:t>.</w:t>
            </w:r>
            <w:r w:rsidRPr="00153893">
              <w:rPr>
                <w:rFonts w:eastAsia="Times New Roman" w:cs="Times New Roman"/>
                <w:bCs/>
                <w:szCs w:val="24"/>
                <w:lang w:val="en-US" w:eastAsia="ar-SA"/>
              </w:rPr>
              <w:t>ru</w:t>
            </w:r>
          </w:p>
        </w:tc>
        <w:tc>
          <w:tcPr>
            <w:tcW w:w="993" w:type="dxa"/>
          </w:tcPr>
          <w:p w:rsidR="00153893" w:rsidRPr="00153893" w:rsidRDefault="00153893" w:rsidP="00153893">
            <w:pPr>
              <w:suppressAutoHyphens/>
              <w:spacing w:after="0" w:line="240" w:lineRule="auto"/>
              <w:ind w:left="-534" w:firstLine="426"/>
              <w:jc w:val="both"/>
              <w:rPr>
                <w:rFonts w:eastAsia="Times New Roman" w:cs="Times New Roman"/>
                <w:bCs/>
                <w:szCs w:val="24"/>
                <w:lang w:eastAsia="ar-SA"/>
              </w:rPr>
            </w:pPr>
          </w:p>
        </w:tc>
        <w:tc>
          <w:tcPr>
            <w:tcW w:w="4394" w:type="dxa"/>
          </w:tcPr>
          <w:p w:rsidR="00153893" w:rsidRPr="00153893" w:rsidRDefault="00153893" w:rsidP="00153893">
            <w:pPr>
              <w:widowControl w:val="0"/>
              <w:autoSpaceDE w:val="0"/>
              <w:autoSpaceDN w:val="0"/>
              <w:adjustRightInd w:val="0"/>
              <w:spacing w:after="0" w:line="240" w:lineRule="auto"/>
              <w:jc w:val="both"/>
              <w:rPr>
                <w:rFonts w:eastAsia="Times New Roman" w:cs="Times New Roman"/>
                <w:b/>
                <w:bCs/>
                <w:szCs w:val="24"/>
              </w:rPr>
            </w:pPr>
            <w:r w:rsidRPr="00153893">
              <w:rPr>
                <w:rFonts w:eastAsia="Times New Roman" w:cs="Times New Roman"/>
                <w:b/>
                <w:bCs/>
                <w:szCs w:val="24"/>
                <w:lang w:eastAsia="ar-SA"/>
              </w:rPr>
              <w:t>ПОДРЯДЧИК:</w:t>
            </w:r>
          </w:p>
          <w:p w:rsidR="00153893" w:rsidRPr="00153893" w:rsidRDefault="00153893" w:rsidP="00153893">
            <w:pPr>
              <w:autoSpaceDE w:val="0"/>
              <w:autoSpaceDN w:val="0"/>
              <w:adjustRightInd w:val="0"/>
              <w:spacing w:after="0" w:line="240" w:lineRule="auto"/>
              <w:ind w:firstLine="426"/>
              <w:rPr>
                <w:rFonts w:eastAsia="Times New Roman" w:cs="Times New Roman"/>
                <w:szCs w:val="24"/>
              </w:rPr>
            </w:pPr>
          </w:p>
        </w:tc>
      </w:tr>
    </w:tbl>
    <w:p w:rsidR="00153893" w:rsidRPr="00153893" w:rsidRDefault="00153893" w:rsidP="00153893">
      <w:pPr>
        <w:widowControl w:val="0"/>
        <w:autoSpaceDE w:val="0"/>
        <w:autoSpaceDN w:val="0"/>
        <w:adjustRightInd w:val="0"/>
        <w:spacing w:before="120" w:after="0" w:line="240" w:lineRule="auto"/>
        <w:rPr>
          <w:rFonts w:eastAsia="Times New Roman" w:cs="Times New Roman"/>
          <w:bCs/>
          <w:szCs w:val="24"/>
        </w:rPr>
      </w:pPr>
    </w:p>
    <w:tbl>
      <w:tblPr>
        <w:tblW w:w="9923" w:type="dxa"/>
        <w:tblInd w:w="108" w:type="dxa"/>
        <w:tblLayout w:type="fixed"/>
        <w:tblLook w:val="01E0" w:firstRow="1" w:lastRow="1" w:firstColumn="1" w:lastColumn="1" w:noHBand="0" w:noVBand="0"/>
      </w:tblPr>
      <w:tblGrid>
        <w:gridCol w:w="4536"/>
        <w:gridCol w:w="993"/>
        <w:gridCol w:w="4394"/>
      </w:tblGrid>
      <w:tr w:rsidR="00153893" w:rsidRPr="00153893" w:rsidTr="00153893">
        <w:trPr>
          <w:trHeight w:val="80"/>
        </w:trPr>
        <w:tc>
          <w:tcPr>
            <w:tcW w:w="4536" w:type="dxa"/>
          </w:tcPr>
          <w:p w:rsidR="00153893" w:rsidRPr="00153893" w:rsidRDefault="00153893" w:rsidP="00153893">
            <w:pPr>
              <w:suppressAutoHyphens/>
              <w:autoSpaceDE w:val="0"/>
              <w:autoSpaceDN w:val="0"/>
              <w:adjustRightInd w:val="0"/>
              <w:spacing w:after="0" w:line="240" w:lineRule="auto"/>
              <w:rPr>
                <w:rFonts w:eastAsia="Calibri" w:cs="Times New Roman"/>
                <w:b/>
                <w:szCs w:val="24"/>
                <w:lang w:eastAsia="ru-RU"/>
              </w:rPr>
            </w:pPr>
            <w:r w:rsidRPr="00153893">
              <w:rPr>
                <w:rFonts w:eastAsia="Calibri" w:cs="Times New Roman"/>
                <w:b/>
                <w:szCs w:val="24"/>
                <w:lang w:eastAsia="ru-RU"/>
              </w:rPr>
              <w:t>ЗАКАЗЧИК:</w:t>
            </w:r>
          </w:p>
        </w:tc>
        <w:tc>
          <w:tcPr>
            <w:tcW w:w="993" w:type="dxa"/>
          </w:tcPr>
          <w:p w:rsidR="00153893" w:rsidRPr="00153893" w:rsidRDefault="00153893" w:rsidP="00153893">
            <w:pPr>
              <w:suppressAutoHyphens/>
              <w:autoSpaceDE w:val="0"/>
              <w:autoSpaceDN w:val="0"/>
              <w:adjustRightInd w:val="0"/>
              <w:spacing w:after="0" w:line="240" w:lineRule="auto"/>
              <w:jc w:val="center"/>
              <w:rPr>
                <w:rFonts w:eastAsia="Calibri" w:cs="Times New Roman"/>
                <w:b/>
                <w:szCs w:val="24"/>
                <w:lang w:eastAsia="ru-RU"/>
              </w:rPr>
            </w:pPr>
          </w:p>
        </w:tc>
        <w:tc>
          <w:tcPr>
            <w:tcW w:w="4394" w:type="dxa"/>
          </w:tcPr>
          <w:p w:rsidR="00153893" w:rsidRPr="00153893" w:rsidRDefault="00153893" w:rsidP="00153893">
            <w:pPr>
              <w:suppressAutoHyphens/>
              <w:autoSpaceDE w:val="0"/>
              <w:autoSpaceDN w:val="0"/>
              <w:adjustRightInd w:val="0"/>
              <w:spacing w:after="0" w:line="240" w:lineRule="auto"/>
              <w:rPr>
                <w:rFonts w:eastAsia="Calibri" w:cs="Times New Roman"/>
                <w:b/>
                <w:szCs w:val="24"/>
                <w:lang w:eastAsia="ru-RU"/>
              </w:rPr>
            </w:pPr>
            <w:r w:rsidRPr="00153893">
              <w:rPr>
                <w:rFonts w:eastAsia="Calibri" w:cs="Times New Roman"/>
                <w:b/>
                <w:szCs w:val="24"/>
                <w:lang w:eastAsia="ru-RU"/>
              </w:rPr>
              <w:t>ПОДРЯДЧИК:</w:t>
            </w:r>
          </w:p>
        </w:tc>
      </w:tr>
      <w:tr w:rsidR="00153893" w:rsidRPr="00153893" w:rsidTr="00153893">
        <w:tc>
          <w:tcPr>
            <w:tcW w:w="4536" w:type="dxa"/>
          </w:tcPr>
          <w:p w:rsidR="00153893" w:rsidRPr="00153893" w:rsidRDefault="00153893" w:rsidP="00153893">
            <w:pPr>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АО «МЭС»</w:t>
            </w:r>
          </w:p>
          <w:p w:rsidR="00153893" w:rsidRPr="00153893" w:rsidRDefault="00153893" w:rsidP="00153893">
            <w:pPr>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______________________________</w:t>
            </w:r>
          </w:p>
          <w:p w:rsidR="00153893" w:rsidRPr="00153893" w:rsidRDefault="00153893" w:rsidP="00153893">
            <w:pPr>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_____________/_______________/</w:t>
            </w:r>
          </w:p>
          <w:p w:rsidR="00153893" w:rsidRPr="00153893" w:rsidRDefault="00153893" w:rsidP="00153893">
            <w:pPr>
              <w:suppressAutoHyphens/>
              <w:spacing w:after="0" w:line="240" w:lineRule="auto"/>
              <w:ind w:left="1027"/>
              <w:rPr>
                <w:rFonts w:eastAsia="Times New Roman" w:cs="Times New Roman"/>
                <w:b/>
                <w:bCs/>
                <w:szCs w:val="24"/>
                <w:lang w:eastAsia="ar-SA"/>
              </w:rPr>
            </w:pPr>
          </w:p>
          <w:p w:rsidR="00153893" w:rsidRPr="00153893" w:rsidRDefault="00153893" w:rsidP="00153893">
            <w:pPr>
              <w:suppressAutoHyphens/>
              <w:spacing w:after="0" w:line="240" w:lineRule="auto"/>
              <w:rPr>
                <w:rFonts w:eastAsia="Times New Roman" w:cs="Times New Roman"/>
                <w:bCs/>
                <w:szCs w:val="24"/>
                <w:lang w:eastAsia="ar-SA"/>
              </w:rPr>
            </w:pPr>
            <w:r w:rsidRPr="00153893">
              <w:rPr>
                <w:rFonts w:eastAsia="Times New Roman" w:cs="Times New Roman"/>
                <w:b/>
                <w:bCs/>
                <w:szCs w:val="24"/>
                <w:lang w:eastAsia="ar-SA"/>
              </w:rPr>
              <w:t>«______»_____________</w:t>
            </w:r>
            <w:r w:rsidRPr="00153893">
              <w:rPr>
                <w:rFonts w:eastAsia="Times New Roman" w:cs="Times New Roman"/>
                <w:bCs/>
                <w:szCs w:val="24"/>
                <w:lang w:eastAsia="ar-SA"/>
              </w:rPr>
              <w:t>20 ___ г.</w:t>
            </w:r>
          </w:p>
          <w:p w:rsidR="00153893" w:rsidRPr="00153893" w:rsidRDefault="00153893" w:rsidP="00153893">
            <w:pPr>
              <w:suppressAutoHyphens/>
              <w:autoSpaceDE w:val="0"/>
              <w:autoSpaceDN w:val="0"/>
              <w:adjustRightInd w:val="0"/>
              <w:spacing w:after="0" w:line="240" w:lineRule="auto"/>
              <w:rPr>
                <w:rFonts w:eastAsia="Calibri" w:cs="Times New Roman"/>
                <w:b/>
                <w:szCs w:val="24"/>
                <w:lang w:eastAsia="ru-RU"/>
              </w:rPr>
            </w:pPr>
            <w:r w:rsidRPr="00153893">
              <w:rPr>
                <w:rFonts w:eastAsia="Times New Roman" w:cs="Times New Roman"/>
                <w:b/>
                <w:bCs/>
                <w:szCs w:val="24"/>
                <w:lang w:eastAsia="ar-SA"/>
              </w:rPr>
              <w:t xml:space="preserve">        М.П.</w:t>
            </w:r>
          </w:p>
        </w:tc>
        <w:tc>
          <w:tcPr>
            <w:tcW w:w="993" w:type="dxa"/>
          </w:tcPr>
          <w:p w:rsidR="00153893" w:rsidRPr="00153893" w:rsidRDefault="00153893" w:rsidP="00153893">
            <w:pPr>
              <w:suppressAutoHyphens/>
              <w:autoSpaceDE w:val="0"/>
              <w:autoSpaceDN w:val="0"/>
              <w:adjustRightInd w:val="0"/>
              <w:spacing w:after="0" w:line="240" w:lineRule="auto"/>
              <w:jc w:val="center"/>
              <w:rPr>
                <w:rFonts w:eastAsia="Calibri" w:cs="Times New Roman"/>
                <w:b/>
                <w:szCs w:val="24"/>
                <w:lang w:eastAsia="ru-RU"/>
              </w:rPr>
            </w:pPr>
          </w:p>
        </w:tc>
        <w:tc>
          <w:tcPr>
            <w:tcW w:w="4394" w:type="dxa"/>
          </w:tcPr>
          <w:p w:rsidR="00153893" w:rsidRPr="00153893"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153893" w:rsidRDefault="00153893" w:rsidP="00153893">
            <w:pPr>
              <w:shd w:val="clear" w:color="auto" w:fill="FFFFFF"/>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______________________________</w:t>
            </w:r>
          </w:p>
          <w:p w:rsidR="00153893" w:rsidRPr="00153893" w:rsidRDefault="00153893" w:rsidP="00153893">
            <w:pPr>
              <w:shd w:val="clear" w:color="auto" w:fill="FFFFFF"/>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_______________/______________/</w:t>
            </w:r>
          </w:p>
          <w:p w:rsidR="00153893" w:rsidRPr="00153893" w:rsidRDefault="00153893" w:rsidP="00153893">
            <w:pPr>
              <w:suppressAutoHyphens/>
              <w:autoSpaceDE w:val="0"/>
              <w:autoSpaceDN w:val="0"/>
              <w:adjustRightInd w:val="0"/>
              <w:spacing w:after="0" w:line="240" w:lineRule="auto"/>
              <w:rPr>
                <w:rFonts w:eastAsia="Times New Roman" w:cs="Times New Roman"/>
                <w:b/>
                <w:szCs w:val="24"/>
                <w:lang w:eastAsia="ar-SA"/>
              </w:rPr>
            </w:pPr>
          </w:p>
          <w:p w:rsidR="00153893" w:rsidRPr="00153893" w:rsidRDefault="00153893" w:rsidP="00153893">
            <w:pPr>
              <w:suppressAutoHyphens/>
              <w:autoSpaceDE w:val="0"/>
              <w:autoSpaceDN w:val="0"/>
              <w:adjustRightInd w:val="0"/>
              <w:spacing w:after="0" w:line="240" w:lineRule="auto"/>
              <w:rPr>
                <w:rFonts w:eastAsia="Times New Roman" w:cs="Times New Roman"/>
                <w:szCs w:val="24"/>
                <w:lang w:eastAsia="ar-SA"/>
              </w:rPr>
            </w:pPr>
            <w:r w:rsidRPr="00153893">
              <w:rPr>
                <w:rFonts w:eastAsia="Times New Roman" w:cs="Times New Roman"/>
                <w:b/>
                <w:szCs w:val="24"/>
                <w:lang w:eastAsia="ar-SA"/>
              </w:rPr>
              <w:t xml:space="preserve">«______» _____________ </w:t>
            </w:r>
            <w:r w:rsidRPr="00153893">
              <w:rPr>
                <w:rFonts w:eastAsia="Times New Roman" w:cs="Times New Roman"/>
                <w:szCs w:val="24"/>
                <w:lang w:eastAsia="ar-SA"/>
              </w:rPr>
              <w:t>20 ___ г.</w:t>
            </w:r>
          </w:p>
          <w:p w:rsidR="00153893" w:rsidRPr="00153893" w:rsidRDefault="00153893" w:rsidP="00153893">
            <w:pPr>
              <w:suppressAutoHyphens/>
              <w:autoSpaceDE w:val="0"/>
              <w:autoSpaceDN w:val="0"/>
              <w:adjustRightInd w:val="0"/>
              <w:spacing w:after="0" w:line="240" w:lineRule="auto"/>
              <w:rPr>
                <w:rFonts w:eastAsia="Calibri" w:cs="Times New Roman"/>
                <w:b/>
                <w:szCs w:val="24"/>
                <w:lang w:eastAsia="ru-RU"/>
              </w:rPr>
            </w:pPr>
            <w:r w:rsidRPr="00153893">
              <w:rPr>
                <w:rFonts w:eastAsia="Times New Roman" w:cs="Times New Roman"/>
                <w:b/>
                <w:szCs w:val="24"/>
                <w:lang w:eastAsia="ar-SA"/>
              </w:rPr>
              <w:t xml:space="preserve">        М.П.</w:t>
            </w:r>
          </w:p>
        </w:tc>
      </w:tr>
    </w:tbl>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Default="00153893" w:rsidP="00153893">
      <w:pPr>
        <w:widowControl w:val="0"/>
        <w:spacing w:before="120" w:after="0" w:line="240" w:lineRule="auto"/>
        <w:rPr>
          <w:rFonts w:eastAsia="Times New Roman" w:cs="Times New Roman"/>
          <w:szCs w:val="24"/>
          <w:lang w:eastAsia="ru-RU"/>
        </w:rPr>
      </w:pPr>
    </w:p>
    <w:p w:rsidR="00153893" w:rsidRPr="00153893" w:rsidRDefault="00153893" w:rsidP="00153893">
      <w:pPr>
        <w:widowControl w:val="0"/>
        <w:spacing w:before="120" w:after="0" w:line="240" w:lineRule="auto"/>
        <w:rPr>
          <w:rFonts w:eastAsia="Times New Roman" w:cs="Times New Roman"/>
          <w:szCs w:val="24"/>
          <w:lang w:eastAsia="ru-RU"/>
        </w:rPr>
      </w:pPr>
    </w:p>
    <w:p w:rsidR="00153893" w:rsidRPr="00153893" w:rsidRDefault="00153893" w:rsidP="00153893">
      <w:pPr>
        <w:widowControl w:val="0"/>
        <w:spacing w:before="120" w:after="0" w:line="240" w:lineRule="auto"/>
        <w:ind w:firstLine="426"/>
        <w:jc w:val="right"/>
        <w:rPr>
          <w:rFonts w:eastAsia="Times New Roman" w:cs="Times New Roman"/>
          <w:szCs w:val="24"/>
          <w:lang w:eastAsia="ru-RU"/>
        </w:rPr>
      </w:pPr>
      <w:r w:rsidRPr="00153893">
        <w:rPr>
          <w:rFonts w:eastAsia="Times New Roman" w:cs="Times New Roman"/>
          <w:szCs w:val="24"/>
          <w:lang w:eastAsia="ru-RU"/>
        </w:rPr>
        <w:lastRenderedPageBreak/>
        <w:t>Приложение №1</w:t>
      </w:r>
    </w:p>
    <w:p w:rsidR="00153893" w:rsidRPr="00153893" w:rsidRDefault="00153893" w:rsidP="00153893">
      <w:pPr>
        <w:autoSpaceDE w:val="0"/>
        <w:autoSpaceDN w:val="0"/>
        <w:adjustRightInd w:val="0"/>
        <w:spacing w:after="0" w:line="240" w:lineRule="auto"/>
        <w:ind w:firstLine="426"/>
        <w:jc w:val="right"/>
        <w:rPr>
          <w:rFonts w:eastAsia="Times New Roman" w:cs="Times New Roman"/>
          <w:szCs w:val="24"/>
          <w:lang w:eastAsia="ru-RU"/>
        </w:rPr>
      </w:pPr>
      <w:r w:rsidRPr="00153893">
        <w:rPr>
          <w:rFonts w:eastAsia="Times New Roman" w:cs="Times New Roman"/>
          <w:szCs w:val="24"/>
          <w:lang w:eastAsia="ru-RU"/>
        </w:rPr>
        <w:t>к Договору подряда №</w:t>
      </w:r>
      <w:r w:rsidRPr="00153893">
        <w:rPr>
          <w:rFonts w:eastAsia="Times New Roman" w:cs="Times New Roman"/>
          <w:szCs w:val="24"/>
          <w:lang w:eastAsia="ru-RU"/>
        </w:rPr>
        <w:softHyphen/>
      </w:r>
      <w:r w:rsidRPr="00153893">
        <w:rPr>
          <w:rFonts w:eastAsia="Times New Roman" w:cs="Times New Roman"/>
          <w:szCs w:val="24"/>
          <w:lang w:eastAsia="ru-RU"/>
        </w:rPr>
        <w:softHyphen/>
      </w:r>
      <w:r w:rsidRPr="00153893">
        <w:rPr>
          <w:rFonts w:eastAsia="Times New Roman" w:cs="Times New Roman"/>
          <w:szCs w:val="24"/>
          <w:lang w:eastAsia="ru-RU"/>
        </w:rPr>
        <w:softHyphen/>
        <w:t>_______</w:t>
      </w:r>
      <w:r w:rsidRPr="00153893">
        <w:rPr>
          <w:rFonts w:eastAsia="Times New Roman" w:cs="Times New Roman"/>
          <w:szCs w:val="24"/>
          <w:lang w:eastAsia="ru-RU"/>
        </w:rPr>
        <w:softHyphen/>
      </w:r>
      <w:r w:rsidRPr="00153893">
        <w:rPr>
          <w:rFonts w:eastAsia="Times New Roman" w:cs="Times New Roman"/>
          <w:szCs w:val="24"/>
          <w:lang w:eastAsia="ru-RU"/>
        </w:rPr>
        <w:softHyphen/>
      </w:r>
      <w:r w:rsidRPr="00153893">
        <w:rPr>
          <w:rFonts w:eastAsia="Times New Roman" w:cs="Times New Roman"/>
          <w:szCs w:val="24"/>
          <w:lang w:eastAsia="ru-RU"/>
        </w:rPr>
        <w:softHyphen/>
      </w:r>
      <w:r w:rsidRPr="00153893">
        <w:rPr>
          <w:rFonts w:eastAsia="Times New Roman" w:cs="Times New Roman"/>
          <w:szCs w:val="24"/>
          <w:lang w:eastAsia="ru-RU"/>
        </w:rPr>
        <w:softHyphen/>
      </w:r>
      <w:r w:rsidRPr="00153893">
        <w:rPr>
          <w:rFonts w:eastAsia="Times New Roman" w:cs="Times New Roman"/>
          <w:szCs w:val="24"/>
          <w:lang w:eastAsia="ru-RU"/>
        </w:rPr>
        <w:softHyphen/>
        <w:t>_ от «</w:t>
      </w:r>
      <w:r w:rsidRPr="00153893">
        <w:rPr>
          <w:rFonts w:eastAsia="Times New Roman" w:cs="Times New Roman"/>
          <w:szCs w:val="24"/>
          <w:lang w:eastAsia="ru-RU"/>
        </w:rPr>
        <w:softHyphen/>
      </w:r>
      <w:r w:rsidRPr="00153893">
        <w:rPr>
          <w:rFonts w:eastAsia="Times New Roman" w:cs="Times New Roman"/>
          <w:szCs w:val="24"/>
          <w:lang w:eastAsia="ru-RU"/>
        </w:rPr>
        <w:softHyphen/>
        <w:t>___» ___________ 20__ г.</w:t>
      </w:r>
    </w:p>
    <w:p w:rsidR="00153893" w:rsidRPr="00153893" w:rsidRDefault="00153893" w:rsidP="00153893">
      <w:pPr>
        <w:suppressAutoHyphens/>
        <w:spacing w:after="0" w:line="240" w:lineRule="auto"/>
        <w:ind w:firstLine="426"/>
        <w:rPr>
          <w:rFonts w:eastAsia="MS Mincho" w:cs="Times New Roman"/>
          <w:bCs/>
          <w:szCs w:val="24"/>
          <w:lang w:eastAsia="ar-SA"/>
        </w:rPr>
      </w:pPr>
    </w:p>
    <w:p w:rsidR="00153893" w:rsidRPr="00153893" w:rsidRDefault="00153893" w:rsidP="00153893">
      <w:pPr>
        <w:suppressAutoHyphens/>
        <w:spacing w:after="0" w:line="240" w:lineRule="auto"/>
        <w:ind w:firstLine="426"/>
        <w:rPr>
          <w:rFonts w:eastAsia="MS Mincho" w:cs="Times New Roman"/>
          <w:bCs/>
          <w:szCs w:val="24"/>
          <w:lang w:eastAsia="ar-SA"/>
        </w:rPr>
      </w:pPr>
    </w:p>
    <w:p w:rsidR="00153893" w:rsidRPr="00153893" w:rsidRDefault="00153893" w:rsidP="00153893">
      <w:pPr>
        <w:suppressAutoHyphens/>
        <w:spacing w:after="0" w:line="240" w:lineRule="auto"/>
        <w:ind w:firstLine="426"/>
        <w:jc w:val="center"/>
        <w:rPr>
          <w:rFonts w:eastAsia="MS Mincho" w:cs="Times New Roman"/>
          <w:b/>
          <w:bCs/>
          <w:snapToGrid w:val="0"/>
          <w:spacing w:val="20"/>
          <w:szCs w:val="24"/>
          <w:lang w:eastAsia="ar-SA"/>
        </w:rPr>
      </w:pPr>
      <w:r w:rsidRPr="00153893">
        <w:rPr>
          <w:rFonts w:eastAsia="MS Mincho" w:cs="Times New Roman"/>
          <w:b/>
          <w:bCs/>
          <w:snapToGrid w:val="0"/>
          <w:spacing w:val="20"/>
          <w:szCs w:val="24"/>
          <w:lang w:eastAsia="ar-SA"/>
        </w:rPr>
        <w:t>ТЕХНИЧЕСКОЕ ЗАДАНИЕ</w:t>
      </w:r>
    </w:p>
    <w:p w:rsidR="00153893" w:rsidRPr="00153893" w:rsidRDefault="00153893" w:rsidP="00153893">
      <w:pPr>
        <w:spacing w:before="120" w:after="0" w:line="240" w:lineRule="auto"/>
        <w:jc w:val="both"/>
        <w:rPr>
          <w:rFonts w:eastAsia="Times New Roman" w:cs="Times New Roman"/>
          <w:szCs w:val="24"/>
          <w:lang w:eastAsia="ru-RU"/>
        </w:rPr>
      </w:pPr>
      <w:r w:rsidRPr="00153893">
        <w:rPr>
          <w:rFonts w:eastAsia="Times New Roman" w:cs="Times New Roman"/>
          <w:szCs w:val="24"/>
          <w:lang w:eastAsia="ru-RU"/>
        </w:rPr>
        <w:t>г. Мурманск</w:t>
      </w:r>
      <w:r w:rsidRPr="00153893">
        <w:rPr>
          <w:rFonts w:eastAsia="Times New Roman" w:cs="Times New Roman"/>
          <w:szCs w:val="24"/>
          <w:lang w:eastAsia="ru-RU"/>
        </w:rPr>
        <w:tab/>
      </w:r>
      <w:r w:rsidRPr="00153893">
        <w:rPr>
          <w:rFonts w:eastAsia="Times New Roman" w:cs="Times New Roman"/>
          <w:szCs w:val="24"/>
          <w:lang w:eastAsia="ru-RU"/>
        </w:rPr>
        <w:tab/>
      </w:r>
      <w:r w:rsidRPr="00153893">
        <w:rPr>
          <w:rFonts w:eastAsia="Times New Roman" w:cs="Times New Roman"/>
          <w:szCs w:val="24"/>
          <w:lang w:eastAsia="ru-RU"/>
        </w:rPr>
        <w:tab/>
      </w:r>
      <w:r w:rsidRPr="00153893">
        <w:rPr>
          <w:rFonts w:eastAsia="Times New Roman" w:cs="Times New Roman"/>
          <w:szCs w:val="24"/>
          <w:lang w:eastAsia="ru-RU"/>
        </w:rPr>
        <w:tab/>
        <w:t xml:space="preserve">                                                             «___» ___________201_ г.</w:t>
      </w:r>
    </w:p>
    <w:p w:rsidR="00153893" w:rsidRPr="00153893" w:rsidRDefault="00153893" w:rsidP="00153893">
      <w:pPr>
        <w:suppressAutoHyphens/>
        <w:spacing w:after="0" w:line="240" w:lineRule="auto"/>
        <w:ind w:firstLine="426"/>
        <w:jc w:val="center"/>
        <w:rPr>
          <w:rFonts w:eastAsia="MS Mincho" w:cs="Times New Roman"/>
          <w:b/>
          <w:bCs/>
          <w:snapToGrid w:val="0"/>
          <w:spacing w:val="20"/>
          <w:szCs w:val="24"/>
          <w:lang w:eastAsia="ar-SA"/>
        </w:rPr>
      </w:pPr>
    </w:p>
    <w:p w:rsidR="00153893" w:rsidRPr="00153893" w:rsidRDefault="00153893" w:rsidP="00153893">
      <w:pPr>
        <w:suppressAutoHyphens/>
        <w:spacing w:after="0" w:line="240" w:lineRule="auto"/>
        <w:ind w:firstLine="426"/>
        <w:jc w:val="center"/>
        <w:rPr>
          <w:rFonts w:eastAsia="MS Mincho" w:cs="Times New Roman"/>
          <w:b/>
          <w:bCs/>
          <w:snapToGrid w:val="0"/>
          <w:spacing w:val="20"/>
          <w:szCs w:val="24"/>
          <w:lang w:eastAsia="ar-SA"/>
        </w:rPr>
      </w:pPr>
    </w:p>
    <w:p w:rsidR="00153893" w:rsidRPr="00153893" w:rsidRDefault="00153893" w:rsidP="00153893">
      <w:pPr>
        <w:spacing w:after="0" w:line="240" w:lineRule="auto"/>
        <w:ind w:firstLine="426"/>
        <w:jc w:val="both"/>
        <w:rPr>
          <w:rFonts w:eastAsia="Calibri" w:cs="Times New Roman"/>
          <w:spacing w:val="10"/>
          <w:szCs w:val="24"/>
          <w:lang w:eastAsia="ru-RU"/>
        </w:rPr>
      </w:pPr>
      <w:proofErr w:type="gramStart"/>
      <w:r w:rsidRPr="00153893">
        <w:rPr>
          <w:rFonts w:eastAsia="Times New Roman" w:cs="Times New Roman"/>
          <w:b/>
          <w:bCs/>
          <w:szCs w:val="24"/>
          <w:lang w:eastAsia="ru-RU"/>
        </w:rPr>
        <w:t>Акционерное общество «Мурманэнергосбыт» (АО «МЭС»)</w:t>
      </w:r>
      <w:r w:rsidRPr="00153893">
        <w:rPr>
          <w:rFonts w:eastAsia="Times New Roman" w:cs="Times New Roman"/>
          <w:bCs/>
          <w:szCs w:val="24"/>
          <w:lang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153893">
        <w:rPr>
          <w:rFonts w:eastAsia="Times New Roman" w:cs="Times New Roman"/>
          <w:bCs/>
          <w:szCs w:val="24"/>
          <w:lang w:eastAsia="ru-RU"/>
        </w:rPr>
        <w:fldChar w:fldCharType="begin"/>
      </w:r>
      <w:r w:rsidRPr="00153893">
        <w:rPr>
          <w:rFonts w:eastAsia="Times New Roman" w:cs="Times New Roman"/>
          <w:bCs/>
          <w:szCs w:val="24"/>
          <w:lang w:eastAsia="ru-RU"/>
        </w:rPr>
        <w:instrText xml:space="preserve"> COMMENTS </w:instrText>
      </w:r>
      <w:r w:rsidRPr="00153893">
        <w:rPr>
          <w:rFonts w:eastAsia="Times New Roman" w:cs="Times New Roman"/>
          <w:bCs/>
          <w:szCs w:val="24"/>
          <w:lang w:eastAsia="ru-RU"/>
        </w:rPr>
        <w:fldChar w:fldCharType="end"/>
      </w:r>
      <w:r w:rsidRPr="00153893">
        <w:rPr>
          <w:rFonts w:eastAsia="Times New Roman" w:cs="Times New Roman"/>
          <w:bCs/>
          <w:szCs w:val="24"/>
          <w:lang w:eastAsia="ru-RU"/>
        </w:rPr>
        <w:t xml:space="preserve">в лице ____________________, действующего на основании ________________ </w:t>
      </w:r>
      <w:r w:rsidRPr="00153893">
        <w:rPr>
          <w:rFonts w:eastAsia="Times New Roman" w:cs="Times New Roman"/>
          <w:bCs/>
          <w:szCs w:val="24"/>
          <w:lang w:eastAsia="ru-RU"/>
        </w:rPr>
        <w:fldChar w:fldCharType="begin"/>
      </w:r>
      <w:r w:rsidRPr="00153893">
        <w:rPr>
          <w:rFonts w:eastAsia="Times New Roman" w:cs="Times New Roman"/>
          <w:bCs/>
          <w:szCs w:val="24"/>
          <w:lang w:eastAsia="ru-RU"/>
        </w:rPr>
        <w:instrText xml:space="preserve"> COMMENTS </w:instrText>
      </w:r>
      <w:r w:rsidRPr="00153893">
        <w:rPr>
          <w:rFonts w:eastAsia="Times New Roman" w:cs="Times New Roman"/>
          <w:bCs/>
          <w:szCs w:val="24"/>
          <w:lang w:eastAsia="ru-RU"/>
        </w:rPr>
        <w:fldChar w:fldCharType="end"/>
      </w:r>
      <w:r w:rsidRPr="00153893">
        <w:rPr>
          <w:rFonts w:eastAsia="Times New Roman" w:cs="Times New Roman"/>
          <w:bCs/>
          <w:szCs w:val="24"/>
          <w:lang w:eastAsia="ru-RU"/>
        </w:rPr>
        <w:t xml:space="preserve">, с другой стороны, вместе именуемые Стороны, </w:t>
      </w:r>
      <w:r w:rsidRPr="00153893">
        <w:rPr>
          <w:rFonts w:eastAsia="Times New Roman" w:cs="Times New Roman"/>
          <w:szCs w:val="24"/>
          <w:lang w:eastAsia="ar-SA"/>
        </w:rPr>
        <w:t xml:space="preserve">согласовали следующее Техническое задание:                                 </w:t>
      </w:r>
      <w:r w:rsidRPr="00153893">
        <w:rPr>
          <w:rFonts w:eastAsia="Calibri" w:cs="Times New Roman"/>
          <w:spacing w:val="10"/>
          <w:szCs w:val="24"/>
          <w:lang w:eastAsia="ru-RU"/>
        </w:rPr>
        <w:t xml:space="preserve">                  </w:t>
      </w:r>
      <w:proofErr w:type="gramEnd"/>
    </w:p>
    <w:p w:rsidR="00153893" w:rsidRPr="00153893" w:rsidRDefault="00153893" w:rsidP="00153893">
      <w:pPr>
        <w:keepNext/>
        <w:numPr>
          <w:ilvl w:val="0"/>
          <w:numId w:val="47"/>
        </w:numPr>
        <w:tabs>
          <w:tab w:val="num" w:pos="0"/>
        </w:tabs>
        <w:spacing w:before="120" w:after="120" w:line="240" w:lineRule="auto"/>
        <w:ind w:left="0" w:firstLine="425"/>
        <w:jc w:val="center"/>
        <w:outlineLvl w:val="0"/>
        <w:rPr>
          <w:rFonts w:cs="Times New Roman"/>
          <w:b/>
          <w:szCs w:val="24"/>
          <w:lang w:eastAsia="ru-RU"/>
        </w:rPr>
      </w:pPr>
      <w:r w:rsidRPr="00153893">
        <w:rPr>
          <w:rFonts w:cs="Times New Roman"/>
          <w:b/>
          <w:szCs w:val="24"/>
          <w:lang w:eastAsia="ru-RU"/>
        </w:rPr>
        <w:t>Общие положения</w:t>
      </w:r>
    </w:p>
    <w:p w:rsidR="00153893" w:rsidRPr="00153893" w:rsidRDefault="00153893" w:rsidP="00153893">
      <w:pPr>
        <w:suppressAutoHyphens/>
        <w:spacing w:after="0" w:line="240" w:lineRule="auto"/>
        <w:ind w:firstLine="426"/>
        <w:jc w:val="both"/>
        <w:rPr>
          <w:rFonts w:eastAsia="Times New Roman" w:cs="Times New Roman"/>
          <w:szCs w:val="24"/>
          <w:lang w:eastAsia="ar-SA"/>
        </w:rPr>
      </w:pPr>
      <w:r w:rsidRPr="00153893">
        <w:rPr>
          <w:rFonts w:eastAsia="Times New Roman" w:cs="Times New Roman"/>
          <w:szCs w:val="24"/>
          <w:lang w:eastAsia="ar-SA"/>
        </w:rPr>
        <w:t>Основанием для выполнения капитального ремонта кирпичной дымовой трубы является Заключение экспертизы промышленной безопасности, в ходе которой выявлены следующие дефекты: сульфатная коррозия раствора и кирпича кладки внутренней поверхности ствола и футеровки, незаложенные ниши под строительные подмости, коррозионный износ металлических конструкций.</w:t>
      </w:r>
    </w:p>
    <w:p w:rsidR="00153893" w:rsidRPr="00153893" w:rsidRDefault="00153893" w:rsidP="00153893">
      <w:pPr>
        <w:keepNext/>
        <w:numPr>
          <w:ilvl w:val="0"/>
          <w:numId w:val="47"/>
        </w:numPr>
        <w:tabs>
          <w:tab w:val="num" w:pos="0"/>
        </w:tabs>
        <w:spacing w:before="120" w:after="120" w:line="240" w:lineRule="auto"/>
        <w:ind w:left="0" w:firstLine="425"/>
        <w:jc w:val="center"/>
        <w:outlineLvl w:val="0"/>
        <w:rPr>
          <w:rFonts w:cs="Times New Roman"/>
          <w:b/>
          <w:szCs w:val="24"/>
          <w:lang w:eastAsia="ru-RU"/>
        </w:rPr>
      </w:pPr>
      <w:r w:rsidRPr="00153893">
        <w:rPr>
          <w:rFonts w:cs="Times New Roman"/>
          <w:b/>
          <w:szCs w:val="24"/>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625"/>
      </w:tblGrid>
      <w:tr w:rsidR="00153893" w:rsidRPr="00153893" w:rsidTr="00153893">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153893" w:rsidRPr="00153893" w:rsidRDefault="00153893" w:rsidP="00153893">
            <w:pPr>
              <w:suppressAutoHyphens/>
              <w:spacing w:after="0" w:line="240" w:lineRule="auto"/>
              <w:jc w:val="both"/>
              <w:rPr>
                <w:rFonts w:eastAsia="Times New Roman" w:cs="Times New Roman"/>
                <w:szCs w:val="24"/>
                <w:lang w:eastAsia="ar-SA"/>
              </w:rPr>
            </w:pPr>
            <w:r w:rsidRPr="00153893">
              <w:rPr>
                <w:rFonts w:eastAsia="Times New Roman" w:cs="Times New Roman"/>
                <w:szCs w:val="24"/>
                <w:lang w:eastAsia="ar-SA"/>
              </w:rPr>
              <w:t>Заказчик работ</w:t>
            </w:r>
          </w:p>
        </w:tc>
        <w:tc>
          <w:tcPr>
            <w:tcW w:w="7625" w:type="dxa"/>
            <w:tcBorders>
              <w:top w:val="single" w:sz="4" w:space="0" w:color="auto"/>
              <w:left w:val="single" w:sz="4" w:space="0" w:color="auto"/>
              <w:bottom w:val="single" w:sz="4" w:space="0" w:color="auto"/>
              <w:right w:val="single" w:sz="4" w:space="0" w:color="auto"/>
            </w:tcBorders>
            <w:vAlign w:val="center"/>
            <w:hideMark/>
          </w:tcPr>
          <w:p w:rsidR="00153893" w:rsidRPr="00153893" w:rsidRDefault="00153893" w:rsidP="00153893">
            <w:pPr>
              <w:suppressAutoHyphens/>
              <w:spacing w:after="0" w:line="240" w:lineRule="auto"/>
              <w:rPr>
                <w:rFonts w:eastAsia="Times New Roman" w:cs="Times New Roman"/>
                <w:szCs w:val="24"/>
                <w:lang w:eastAsia="ar-SA"/>
              </w:rPr>
            </w:pPr>
            <w:r w:rsidRPr="00153893">
              <w:rPr>
                <w:rFonts w:eastAsia="Times New Roman" w:cs="Times New Roman"/>
                <w:szCs w:val="24"/>
                <w:lang w:eastAsia="ar-SA"/>
              </w:rPr>
              <w:t>Акционерное общество «Мурманэнергосбыт»</w:t>
            </w:r>
          </w:p>
        </w:tc>
      </w:tr>
      <w:tr w:rsidR="00153893" w:rsidRPr="00153893" w:rsidTr="00153893">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153893" w:rsidRPr="00153893" w:rsidRDefault="00153893" w:rsidP="00153893">
            <w:pPr>
              <w:suppressAutoHyphens/>
              <w:spacing w:after="0" w:line="240" w:lineRule="auto"/>
              <w:jc w:val="both"/>
              <w:rPr>
                <w:rFonts w:eastAsia="Times New Roman" w:cs="Times New Roman"/>
                <w:szCs w:val="24"/>
                <w:lang w:eastAsia="ar-SA"/>
              </w:rPr>
            </w:pPr>
            <w:r w:rsidRPr="00153893">
              <w:rPr>
                <w:rFonts w:eastAsia="Times New Roman" w:cs="Times New Roman"/>
                <w:szCs w:val="24"/>
                <w:lang w:eastAsia="ar-SA"/>
              </w:rPr>
              <w:t>Адрес заказчика</w:t>
            </w:r>
          </w:p>
        </w:tc>
        <w:tc>
          <w:tcPr>
            <w:tcW w:w="7625" w:type="dxa"/>
            <w:tcBorders>
              <w:top w:val="single" w:sz="4" w:space="0" w:color="auto"/>
              <w:left w:val="single" w:sz="4" w:space="0" w:color="auto"/>
              <w:bottom w:val="single" w:sz="4" w:space="0" w:color="auto"/>
              <w:right w:val="single" w:sz="4" w:space="0" w:color="auto"/>
            </w:tcBorders>
            <w:vAlign w:val="center"/>
            <w:hideMark/>
          </w:tcPr>
          <w:p w:rsidR="00153893" w:rsidRPr="00153893" w:rsidRDefault="00153893" w:rsidP="00153893">
            <w:pPr>
              <w:suppressAutoHyphens/>
              <w:spacing w:after="0" w:line="240" w:lineRule="auto"/>
              <w:jc w:val="both"/>
              <w:rPr>
                <w:rFonts w:eastAsia="Times New Roman" w:cs="Times New Roman"/>
                <w:szCs w:val="24"/>
                <w:lang w:eastAsia="ar-SA"/>
              </w:rPr>
            </w:pPr>
            <w:r w:rsidRPr="00153893">
              <w:rPr>
                <w:rFonts w:eastAsia="Times New Roman" w:cs="Times New Roman"/>
                <w:szCs w:val="24"/>
                <w:lang w:eastAsia="ar-SA"/>
              </w:rPr>
              <w:t>183034, г. Мурманск, ул. Свердлова, д.39</w:t>
            </w:r>
          </w:p>
        </w:tc>
      </w:tr>
      <w:tr w:rsidR="00153893" w:rsidRPr="00153893" w:rsidTr="00153893">
        <w:trPr>
          <w:trHeight w:val="553"/>
        </w:trPr>
        <w:tc>
          <w:tcPr>
            <w:tcW w:w="2406"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uppressAutoHyphens/>
              <w:spacing w:after="0" w:line="240" w:lineRule="auto"/>
              <w:jc w:val="both"/>
              <w:rPr>
                <w:rFonts w:eastAsia="Times New Roman" w:cs="Times New Roman"/>
                <w:szCs w:val="24"/>
                <w:lang w:eastAsia="ar-SA"/>
              </w:rPr>
            </w:pPr>
            <w:r w:rsidRPr="00153893">
              <w:rPr>
                <w:rFonts w:eastAsia="Times New Roman" w:cs="Times New Roman"/>
                <w:szCs w:val="24"/>
                <w:lang w:eastAsia="ar-SA"/>
              </w:rPr>
              <w:t>Срок выполнения работ</w:t>
            </w:r>
          </w:p>
        </w:tc>
        <w:tc>
          <w:tcPr>
            <w:tcW w:w="7625"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 xml:space="preserve">Все обязательства по Договору (включая капитальный ремонт дымовой трубы, предоставление исполнительной документации) выполняются с момента подписания Договора по 17.10.2016 года включительно. </w:t>
            </w:r>
          </w:p>
          <w:p w:rsidR="00153893" w:rsidRPr="00153893" w:rsidRDefault="00153893" w:rsidP="00153893">
            <w:pPr>
              <w:spacing w:after="0" w:line="240" w:lineRule="auto"/>
              <w:ind w:firstLine="4"/>
              <w:jc w:val="both"/>
              <w:rPr>
                <w:rFonts w:eastAsia="Times New Roman" w:cs="Times New Roman"/>
                <w:szCs w:val="24"/>
                <w:lang w:eastAsia="ru-RU"/>
              </w:rPr>
            </w:pPr>
            <w:r w:rsidRPr="00153893">
              <w:rPr>
                <w:rFonts w:eastAsia="Times New Roman" w:cs="Times New Roman"/>
                <w:szCs w:val="24"/>
                <w:lang w:eastAsia="ru-RU"/>
              </w:rPr>
              <w:t>Ремонт оголовка и внутренней поверхности дымовой трубы производится в период остановки котельной с момента подписания Договора по 26.09.2016 г.</w:t>
            </w:r>
          </w:p>
          <w:p w:rsidR="00153893" w:rsidRPr="00153893" w:rsidRDefault="00153893" w:rsidP="00153893">
            <w:pPr>
              <w:spacing w:after="0" w:line="240" w:lineRule="auto"/>
              <w:ind w:firstLine="4"/>
              <w:jc w:val="both"/>
              <w:rPr>
                <w:rFonts w:eastAsia="Times New Roman" w:cs="Times New Roman"/>
                <w:szCs w:val="24"/>
                <w:lang w:eastAsia="ar-SA"/>
              </w:rPr>
            </w:pPr>
            <w:r w:rsidRPr="00153893">
              <w:rPr>
                <w:rFonts w:eastAsia="Times New Roman" w:cs="Times New Roman"/>
                <w:color w:val="000000"/>
                <w:szCs w:val="24"/>
                <w:lang w:eastAsia="ru-RU"/>
              </w:rPr>
              <w:t xml:space="preserve">Все виды наружных ремонтных работ, за исключением ремонта оголовка и верхних частей газоотводящего ствола трубы, находящихся в зоне окутывания дымовых газов, допускается проводить в период работы котельной. </w:t>
            </w:r>
          </w:p>
        </w:tc>
      </w:tr>
      <w:tr w:rsidR="00153893" w:rsidRPr="00153893" w:rsidTr="00153893">
        <w:tc>
          <w:tcPr>
            <w:tcW w:w="2406" w:type="dxa"/>
            <w:tcBorders>
              <w:top w:val="single" w:sz="4" w:space="0" w:color="auto"/>
              <w:left w:val="single" w:sz="4" w:space="0" w:color="auto"/>
              <w:bottom w:val="single" w:sz="4" w:space="0" w:color="auto"/>
              <w:right w:val="single" w:sz="4" w:space="0" w:color="auto"/>
            </w:tcBorders>
            <w:vAlign w:val="center"/>
            <w:hideMark/>
          </w:tcPr>
          <w:p w:rsidR="00153893" w:rsidRPr="00153893" w:rsidRDefault="00153893" w:rsidP="00153893">
            <w:pPr>
              <w:suppressAutoHyphens/>
              <w:spacing w:after="0" w:line="240" w:lineRule="auto"/>
              <w:jc w:val="both"/>
              <w:rPr>
                <w:rFonts w:eastAsia="Times New Roman" w:cs="Times New Roman"/>
                <w:szCs w:val="24"/>
                <w:lang w:eastAsia="ar-SA"/>
              </w:rPr>
            </w:pPr>
            <w:r w:rsidRPr="00153893">
              <w:rPr>
                <w:rFonts w:eastAsia="Times New Roman" w:cs="Times New Roman"/>
                <w:szCs w:val="24"/>
                <w:lang w:eastAsia="ar-SA"/>
              </w:rPr>
              <w:t>Место выполнения работ</w:t>
            </w:r>
          </w:p>
        </w:tc>
        <w:tc>
          <w:tcPr>
            <w:tcW w:w="7625" w:type="dxa"/>
            <w:tcBorders>
              <w:top w:val="single" w:sz="4" w:space="0" w:color="auto"/>
              <w:left w:val="single" w:sz="4" w:space="0" w:color="auto"/>
              <w:bottom w:val="single" w:sz="4" w:space="0" w:color="auto"/>
              <w:right w:val="single" w:sz="4" w:space="0" w:color="auto"/>
            </w:tcBorders>
            <w:vAlign w:val="center"/>
            <w:hideMark/>
          </w:tcPr>
          <w:p w:rsidR="00153893" w:rsidRPr="00153893" w:rsidRDefault="00153893" w:rsidP="00153893">
            <w:pPr>
              <w:suppressAutoHyphens/>
              <w:spacing w:after="0" w:line="240" w:lineRule="auto"/>
              <w:jc w:val="both"/>
              <w:rPr>
                <w:rFonts w:eastAsia="Times New Roman" w:cs="Times New Roman"/>
                <w:szCs w:val="24"/>
                <w:lang w:eastAsia="ru-RU"/>
              </w:rPr>
            </w:pPr>
            <w:r w:rsidRPr="00153893">
              <w:rPr>
                <w:rFonts w:eastAsia="Times New Roman" w:cs="Times New Roman"/>
                <w:szCs w:val="24"/>
                <w:lang w:eastAsia="ru-RU"/>
              </w:rPr>
              <w:t xml:space="preserve">Мурманская область, </w:t>
            </w:r>
            <w:r w:rsidRPr="00153893">
              <w:rPr>
                <w:rFonts w:cs="Times New Roman"/>
                <w:color w:val="000000"/>
                <w:szCs w:val="24"/>
              </w:rPr>
              <w:t>н.п. Белое Море, территория котельной</w:t>
            </w:r>
          </w:p>
        </w:tc>
      </w:tr>
    </w:tbl>
    <w:p w:rsidR="00153893" w:rsidRPr="00153893" w:rsidRDefault="00153893" w:rsidP="00153893">
      <w:pPr>
        <w:suppressAutoHyphens/>
        <w:spacing w:after="0" w:line="240" w:lineRule="auto"/>
        <w:ind w:firstLine="426"/>
        <w:jc w:val="both"/>
        <w:rPr>
          <w:rFonts w:eastAsia="Times New Roman" w:cs="Times New Roman"/>
          <w:szCs w:val="24"/>
          <w:u w:val="single"/>
          <w:lang w:eastAsia="ar-SA"/>
        </w:rPr>
      </w:pPr>
    </w:p>
    <w:p w:rsidR="00153893" w:rsidRPr="00153893" w:rsidRDefault="00153893" w:rsidP="00153893">
      <w:pPr>
        <w:suppressAutoHyphens/>
        <w:spacing w:after="0" w:line="240" w:lineRule="auto"/>
        <w:ind w:firstLine="426"/>
        <w:jc w:val="both"/>
        <w:rPr>
          <w:rFonts w:eastAsia="Times New Roman" w:cs="Times New Roman"/>
          <w:szCs w:val="24"/>
          <w:u w:val="single"/>
          <w:lang w:eastAsia="ar-SA"/>
        </w:rPr>
      </w:pPr>
      <w:r w:rsidRPr="00153893">
        <w:rPr>
          <w:rFonts w:eastAsia="Times New Roman" w:cs="Times New Roman"/>
          <w:szCs w:val="24"/>
          <w:u w:val="single"/>
          <w:lang w:eastAsia="ar-SA"/>
        </w:rPr>
        <w:t>Условия эксплуатации дымовой трубы на</w:t>
      </w:r>
      <w:r w:rsidRPr="00153893">
        <w:rPr>
          <w:rFonts w:eastAsia="Times New Roman" w:cs="Times New Roman"/>
          <w:szCs w:val="24"/>
          <w:u w:val="single"/>
          <w:lang w:eastAsia="ru-RU"/>
        </w:rPr>
        <w:t xml:space="preserve"> котельной н.п. Белое Море</w:t>
      </w:r>
      <w:r w:rsidRPr="00153893">
        <w:rPr>
          <w:rFonts w:eastAsia="Times New Roman" w:cs="Times New Roman"/>
          <w:szCs w:val="24"/>
          <w:u w:val="single"/>
          <w:lang w:eastAsia="ar-SA"/>
        </w:rPr>
        <w:t>:</w:t>
      </w:r>
    </w:p>
    <w:p w:rsidR="00153893" w:rsidRPr="00153893" w:rsidRDefault="00153893" w:rsidP="00153893">
      <w:pPr>
        <w:spacing w:after="0"/>
        <w:ind w:firstLine="425"/>
        <w:jc w:val="both"/>
        <w:rPr>
          <w:rFonts w:cs="Times New Roman"/>
          <w:szCs w:val="24"/>
        </w:rPr>
      </w:pPr>
      <w:r w:rsidRPr="00153893">
        <w:rPr>
          <w:rFonts w:cs="Times New Roman"/>
          <w:szCs w:val="24"/>
        </w:rPr>
        <w:t>Кирпичная дымовая труба Н=31,5 м с диаметром устья 1,5 м служит для отвода дымовых газов от парового котла ДКВР- 10/13, температура дымовых газов за котлом от 280 до 320 °С.</w:t>
      </w:r>
    </w:p>
    <w:p w:rsidR="00153893" w:rsidRPr="00153893" w:rsidRDefault="00153893" w:rsidP="00153893">
      <w:pPr>
        <w:spacing w:after="0"/>
        <w:ind w:firstLine="425"/>
        <w:jc w:val="both"/>
        <w:rPr>
          <w:rFonts w:cs="Times New Roman"/>
          <w:szCs w:val="24"/>
        </w:rPr>
      </w:pPr>
      <w:r w:rsidRPr="00153893">
        <w:rPr>
          <w:rFonts w:cs="Times New Roman"/>
          <w:szCs w:val="24"/>
        </w:rPr>
        <w:t>Вид топлива – мазут М100.</w:t>
      </w:r>
    </w:p>
    <w:p w:rsidR="00153893" w:rsidRPr="00153893" w:rsidRDefault="00153893" w:rsidP="00153893">
      <w:pPr>
        <w:tabs>
          <w:tab w:val="num" w:pos="0"/>
        </w:tabs>
        <w:ind w:firstLine="425"/>
        <w:jc w:val="both"/>
        <w:rPr>
          <w:rFonts w:cs="Times New Roman"/>
          <w:szCs w:val="24"/>
        </w:rPr>
      </w:pPr>
      <w:r w:rsidRPr="00153893">
        <w:rPr>
          <w:rFonts w:cs="Times New Roman"/>
          <w:szCs w:val="24"/>
        </w:rPr>
        <w:t xml:space="preserve">Режим работы дымовой трубы – постоянный, с остановкой в ремонтный </w:t>
      </w:r>
      <w:proofErr w:type="spellStart"/>
      <w:r w:rsidRPr="00153893">
        <w:rPr>
          <w:rFonts w:cs="Times New Roman"/>
          <w:szCs w:val="24"/>
        </w:rPr>
        <w:t>межотопительный</w:t>
      </w:r>
      <w:proofErr w:type="spellEnd"/>
      <w:r w:rsidRPr="00153893">
        <w:rPr>
          <w:rFonts w:cs="Times New Roman"/>
          <w:szCs w:val="24"/>
        </w:rPr>
        <w:t xml:space="preserve"> период.</w:t>
      </w:r>
    </w:p>
    <w:p w:rsidR="00153893" w:rsidRPr="00153893" w:rsidRDefault="00153893" w:rsidP="00153893">
      <w:pPr>
        <w:keepNext/>
        <w:numPr>
          <w:ilvl w:val="0"/>
          <w:numId w:val="47"/>
        </w:numPr>
        <w:tabs>
          <w:tab w:val="num" w:pos="0"/>
        </w:tabs>
        <w:spacing w:before="120" w:after="120" w:line="240" w:lineRule="auto"/>
        <w:ind w:left="0" w:firstLine="425"/>
        <w:jc w:val="center"/>
        <w:outlineLvl w:val="0"/>
        <w:rPr>
          <w:rFonts w:cs="Times New Roman"/>
          <w:b/>
          <w:szCs w:val="24"/>
          <w:lang w:eastAsia="ru-RU"/>
        </w:rPr>
      </w:pPr>
      <w:r w:rsidRPr="00153893">
        <w:rPr>
          <w:rFonts w:cs="Times New Roman"/>
          <w:b/>
          <w:szCs w:val="24"/>
          <w:lang w:eastAsia="ru-RU"/>
        </w:rPr>
        <w:t>Цель выполнения работ</w:t>
      </w:r>
    </w:p>
    <w:p w:rsidR="00153893" w:rsidRPr="00153893" w:rsidRDefault="00153893" w:rsidP="00153893">
      <w:pPr>
        <w:suppressAutoHyphens/>
        <w:spacing w:after="0" w:line="240" w:lineRule="auto"/>
        <w:ind w:firstLine="426"/>
        <w:jc w:val="both"/>
        <w:rPr>
          <w:rFonts w:eastAsia="Times New Roman" w:cs="Times New Roman"/>
          <w:szCs w:val="24"/>
          <w:lang w:eastAsia="ar-SA"/>
        </w:rPr>
      </w:pPr>
      <w:r w:rsidRPr="00153893">
        <w:rPr>
          <w:rFonts w:eastAsia="Times New Roman" w:cs="Times New Roman"/>
          <w:szCs w:val="24"/>
          <w:lang w:eastAsia="ar-SA"/>
        </w:rPr>
        <w:t>Работы по капитальному ремонту</w:t>
      </w:r>
      <w:r w:rsidRPr="00153893">
        <w:rPr>
          <w:rFonts w:eastAsia="Calibri" w:cs="Times New Roman"/>
          <w:szCs w:val="24"/>
        </w:rPr>
        <w:t xml:space="preserve"> кирпичной дымовой трубы </w:t>
      </w:r>
      <w:r w:rsidRPr="00153893">
        <w:rPr>
          <w:rFonts w:eastAsia="Times New Roman" w:cs="Times New Roman"/>
          <w:szCs w:val="24"/>
          <w:lang w:eastAsia="ar-SA"/>
        </w:rPr>
        <w:t xml:space="preserve">проводятся в целях поддержания и восстановления несущей способности и эксплуатационных характеристик </w:t>
      </w:r>
      <w:r w:rsidRPr="00153893">
        <w:rPr>
          <w:rFonts w:eastAsia="Times New Roman" w:cs="Times New Roman"/>
          <w:szCs w:val="24"/>
          <w:lang w:eastAsia="ar-SA"/>
        </w:rPr>
        <w:lastRenderedPageBreak/>
        <w:t xml:space="preserve">трубы в целом, так и отдельных ее элементов, для приведения конструкций дымовой трубы в соответствие требованиям промышленной безопасности. </w:t>
      </w:r>
    </w:p>
    <w:p w:rsidR="00153893" w:rsidRPr="00153893" w:rsidRDefault="00153893" w:rsidP="00153893">
      <w:pPr>
        <w:keepNext/>
        <w:numPr>
          <w:ilvl w:val="0"/>
          <w:numId w:val="47"/>
        </w:numPr>
        <w:tabs>
          <w:tab w:val="num" w:pos="0"/>
        </w:tabs>
        <w:spacing w:before="120" w:after="120" w:line="240" w:lineRule="auto"/>
        <w:ind w:left="0" w:firstLine="425"/>
        <w:jc w:val="center"/>
        <w:outlineLvl w:val="0"/>
        <w:rPr>
          <w:rFonts w:cs="Times New Roman"/>
          <w:b/>
          <w:szCs w:val="24"/>
          <w:lang w:eastAsia="ru-RU"/>
        </w:rPr>
      </w:pPr>
      <w:r w:rsidRPr="00153893">
        <w:rPr>
          <w:rFonts w:cs="Times New Roman"/>
          <w:b/>
          <w:szCs w:val="24"/>
          <w:lang w:eastAsia="ru-RU"/>
        </w:rPr>
        <w:t>Состав и объем работ</w:t>
      </w:r>
    </w:p>
    <w:p w:rsidR="00153893" w:rsidRPr="00153893" w:rsidRDefault="00153893" w:rsidP="00153893">
      <w:pPr>
        <w:spacing w:after="120" w:line="240" w:lineRule="auto"/>
        <w:ind w:firstLine="425"/>
        <w:jc w:val="both"/>
        <w:rPr>
          <w:rFonts w:eastAsia="Times New Roman" w:cs="Times New Roman"/>
          <w:color w:val="000000"/>
          <w:szCs w:val="24"/>
          <w:lang w:eastAsia="ar-SA"/>
        </w:rPr>
      </w:pPr>
      <w:r w:rsidRPr="00153893">
        <w:rPr>
          <w:rFonts w:eastAsia="Times New Roman" w:cs="Times New Roman"/>
          <w:color w:val="000000"/>
          <w:szCs w:val="24"/>
          <w:lang w:eastAsia="ar-SA"/>
        </w:rPr>
        <w:t>Работы необходимо выполнить, обеспечив их надлежащее качество, в установленные сроки и в полном объеме.</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122"/>
        <w:gridCol w:w="992"/>
        <w:gridCol w:w="1134"/>
      </w:tblGrid>
      <w:tr w:rsidR="00153893" w:rsidRPr="00153893" w:rsidTr="00153893">
        <w:trPr>
          <w:trHeight w:val="465"/>
        </w:trPr>
        <w:tc>
          <w:tcPr>
            <w:tcW w:w="675" w:type="dxa"/>
            <w:tcBorders>
              <w:top w:val="single" w:sz="4" w:space="0" w:color="auto"/>
              <w:left w:val="single" w:sz="4" w:space="0" w:color="auto"/>
              <w:bottom w:val="single" w:sz="4" w:space="0" w:color="auto"/>
              <w:right w:val="single" w:sz="4" w:space="0" w:color="auto"/>
            </w:tcBorders>
            <w:vAlign w:val="center"/>
            <w:hideMark/>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 xml:space="preserve">№  </w:t>
            </w:r>
            <w:proofErr w:type="gramStart"/>
            <w:r w:rsidRPr="00153893">
              <w:rPr>
                <w:rFonts w:eastAsia="Times New Roman" w:cs="Times New Roman"/>
                <w:szCs w:val="24"/>
                <w:lang w:eastAsia="ru-RU"/>
              </w:rPr>
              <w:t>п</w:t>
            </w:r>
            <w:proofErr w:type="gramEnd"/>
            <w:r w:rsidRPr="00153893">
              <w:rPr>
                <w:rFonts w:eastAsia="Times New Roman" w:cs="Times New Roman"/>
                <w:szCs w:val="24"/>
                <w:lang w:eastAsia="ru-RU"/>
              </w:rPr>
              <w:t>/п</w:t>
            </w:r>
          </w:p>
        </w:tc>
        <w:tc>
          <w:tcPr>
            <w:tcW w:w="7122" w:type="dxa"/>
            <w:tcBorders>
              <w:top w:val="single" w:sz="4" w:space="0" w:color="auto"/>
              <w:left w:val="single" w:sz="4" w:space="0" w:color="auto"/>
              <w:bottom w:val="single" w:sz="4" w:space="0" w:color="auto"/>
              <w:right w:val="single" w:sz="4" w:space="0" w:color="auto"/>
            </w:tcBorders>
            <w:noWrap/>
            <w:vAlign w:val="center"/>
            <w:hideMark/>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 xml:space="preserve">Н а и м е н о в а н и е  </w:t>
            </w:r>
            <w:proofErr w:type="gramStart"/>
            <w:r w:rsidRPr="00153893">
              <w:rPr>
                <w:rFonts w:eastAsia="Times New Roman" w:cs="Times New Roman"/>
                <w:szCs w:val="24"/>
                <w:lang w:eastAsia="ru-RU"/>
              </w:rPr>
              <w:t>р</w:t>
            </w:r>
            <w:proofErr w:type="gramEnd"/>
            <w:r w:rsidRPr="00153893">
              <w:rPr>
                <w:rFonts w:eastAsia="Times New Roman" w:cs="Times New Roman"/>
                <w:szCs w:val="24"/>
                <w:lang w:eastAsia="ru-RU"/>
              </w:rPr>
              <w:t xml:space="preserve"> а б о т </w:t>
            </w:r>
          </w:p>
        </w:tc>
        <w:tc>
          <w:tcPr>
            <w:tcW w:w="992" w:type="dxa"/>
            <w:tcBorders>
              <w:top w:val="single" w:sz="4" w:space="0" w:color="auto"/>
              <w:left w:val="single" w:sz="4" w:space="0" w:color="auto"/>
              <w:bottom w:val="single" w:sz="4" w:space="0" w:color="auto"/>
              <w:right w:val="single" w:sz="4" w:space="0" w:color="auto"/>
            </w:tcBorders>
            <w:vAlign w:val="center"/>
            <w:hideMark/>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Ед.</w:t>
            </w:r>
            <w:r w:rsidRPr="00153893">
              <w:rPr>
                <w:rFonts w:eastAsia="Times New Roman" w:cs="Times New Roman"/>
                <w:szCs w:val="24"/>
                <w:lang w:eastAsia="ru-RU"/>
              </w:rPr>
              <w:br/>
            </w:r>
            <w:proofErr w:type="spellStart"/>
            <w:r w:rsidRPr="00153893">
              <w:rPr>
                <w:rFonts w:eastAsia="Times New Roman" w:cs="Times New Roman"/>
                <w:szCs w:val="24"/>
                <w:lang w:eastAsia="ru-RU"/>
              </w:rPr>
              <w:t>измер</w:t>
            </w:r>
            <w:proofErr w:type="spellEnd"/>
            <w:r w:rsidRPr="00153893">
              <w:rPr>
                <w:rFonts w:eastAsia="Times New Roman" w:cs="Times New Roman"/>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Объем</w:t>
            </w:r>
          </w:p>
        </w:tc>
      </w:tr>
      <w:tr w:rsidR="00153893" w:rsidRPr="00153893" w:rsidTr="00153893">
        <w:trPr>
          <w:trHeight w:val="211"/>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Заделка ниш от строительных подмостей</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r w:rsidRPr="00153893">
              <w:rPr>
                <w:rFonts w:eastAsia="Times New Roman" w:cs="Times New Roman"/>
                <w:szCs w:val="24"/>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w:t>
            </w:r>
          </w:p>
        </w:tc>
      </w:tr>
      <w:tr w:rsidR="00153893" w:rsidRPr="00153893" w:rsidTr="00153893">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2.</w:t>
            </w:r>
          </w:p>
        </w:tc>
        <w:tc>
          <w:tcPr>
            <w:tcW w:w="7122" w:type="dxa"/>
            <w:tcBorders>
              <w:top w:val="single" w:sz="4" w:space="0" w:color="auto"/>
              <w:left w:val="single" w:sz="4" w:space="0" w:color="auto"/>
              <w:bottom w:val="nil"/>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ar-SA"/>
              </w:rPr>
            </w:pPr>
            <w:r w:rsidRPr="00153893">
              <w:rPr>
                <w:rFonts w:eastAsia="Times New Roman" w:cs="Times New Roman"/>
                <w:szCs w:val="24"/>
                <w:lang w:eastAsia="ru-RU"/>
              </w:rPr>
              <w:t>Очистка внутренней поверхности дымовой трубы от загрязнений посредством промывки водой</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roofErr w:type="gramStart"/>
            <w:r w:rsidRPr="00153893">
              <w:rPr>
                <w:rFonts w:eastAsia="Times New Roman" w:cs="Times New Roman"/>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224,1</w:t>
            </w:r>
          </w:p>
        </w:tc>
      </w:tr>
      <w:tr w:rsidR="00153893" w:rsidRPr="00153893" w:rsidTr="00153893">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3.</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ar-SA"/>
              </w:rPr>
            </w:pPr>
            <w:r w:rsidRPr="00153893">
              <w:rPr>
                <w:rFonts w:eastAsia="Times New Roman" w:cs="Times New Roman"/>
                <w:szCs w:val="24"/>
                <w:lang w:eastAsia="ru-RU"/>
              </w:rPr>
              <w:t>Нейтрализация внутренней поверхности дымовой трубы 5% раствором кальцинированной соды</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roofErr w:type="gramStart"/>
            <w:r w:rsidRPr="00153893">
              <w:rPr>
                <w:rFonts w:eastAsia="Times New Roman" w:cs="Times New Roman"/>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224,1</w:t>
            </w:r>
          </w:p>
        </w:tc>
      </w:tr>
      <w:tr w:rsidR="00153893" w:rsidRPr="00153893"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4.</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Промывка внутренней поверхности дымовой трубы водой после нейтрализации содовым раствором</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roofErr w:type="gramStart"/>
            <w:r w:rsidRPr="00153893">
              <w:rPr>
                <w:rFonts w:eastAsia="Times New Roman" w:cs="Times New Roman"/>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224,1</w:t>
            </w:r>
          </w:p>
        </w:tc>
      </w:tr>
      <w:tr w:rsidR="00153893" w:rsidRPr="00153893"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 xml:space="preserve">5. </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 xml:space="preserve">Нанесение защитной кислотоупорной замазки на кирпичную кладку внутренней поверхности дымовой трубы толщиной слоя в 3 мм за 2 раза </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roofErr w:type="gramStart"/>
            <w:r w:rsidRPr="00153893">
              <w:rPr>
                <w:rFonts w:eastAsia="Times New Roman" w:cs="Times New Roman"/>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224,1</w:t>
            </w:r>
          </w:p>
        </w:tc>
      </w:tr>
      <w:tr w:rsidR="00153893" w:rsidRPr="00153893"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6.</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Устройство стяжки на оголовке дымовой трубы из кислотоупорного раствора толщиной 40 мм</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roofErr w:type="gramStart"/>
            <w:r w:rsidRPr="00153893">
              <w:rPr>
                <w:rFonts w:eastAsia="Times New Roman" w:cs="Times New Roman"/>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2,24</w:t>
            </w:r>
          </w:p>
        </w:tc>
      </w:tr>
      <w:tr w:rsidR="00153893" w:rsidRPr="00153893"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7.</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Заделка трещин на наружной поверхности дымовой трубы составами серии «ЭМАКО» или другими аналогичными составами*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1,5</w:t>
            </w:r>
          </w:p>
        </w:tc>
      </w:tr>
      <w:tr w:rsidR="00153893" w:rsidRPr="00153893"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8.</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Очистка поверхности металлоконструкций щетками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roofErr w:type="gramStart"/>
            <w:r w:rsidRPr="00153893">
              <w:rPr>
                <w:rFonts w:eastAsia="Times New Roman" w:cs="Times New Roman"/>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167,43</w:t>
            </w:r>
          </w:p>
        </w:tc>
      </w:tr>
      <w:tr w:rsidR="00153893" w:rsidRPr="00153893" w:rsidTr="00153893">
        <w:trPr>
          <w:trHeight w:val="39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9.</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Обезжиривание поверхности металлоконструкций</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roofErr w:type="gramStart"/>
            <w:r w:rsidRPr="00153893">
              <w:rPr>
                <w:rFonts w:eastAsia="Times New Roman" w:cs="Times New Roman"/>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167,43</w:t>
            </w:r>
          </w:p>
        </w:tc>
      </w:tr>
      <w:tr w:rsidR="00153893" w:rsidRPr="00153893" w:rsidTr="00153893">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10.</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ar-SA"/>
              </w:rPr>
            </w:pPr>
            <w:r w:rsidRPr="00153893">
              <w:rPr>
                <w:rFonts w:eastAsia="Times New Roman" w:cs="Times New Roman"/>
                <w:szCs w:val="24"/>
                <w:lang w:eastAsia="ru-RU"/>
              </w:rPr>
              <w:t xml:space="preserve">Окраска поверхности металлоконструкций за 2 раза грунт – эмалью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м</w:t>
            </w:r>
            <w:proofErr w:type="gramStart"/>
            <w:r w:rsidRPr="00153893">
              <w:rPr>
                <w:rFonts w:eastAsia="Times New Roman" w:cs="Times New Roman"/>
                <w:szCs w:val="24"/>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167,43</w:t>
            </w:r>
          </w:p>
        </w:tc>
      </w:tr>
      <w:tr w:rsidR="00153893" w:rsidRPr="00153893" w:rsidTr="00153893">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11.</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Подтяжка стяжных колец болтами</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106 болтов</w:t>
            </w:r>
          </w:p>
        </w:tc>
      </w:tr>
      <w:tr w:rsidR="00153893" w:rsidRPr="00153893" w:rsidTr="00153893">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12.</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Затаривание строительного мусора в мешки</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1,5</w:t>
            </w:r>
          </w:p>
        </w:tc>
      </w:tr>
      <w:tr w:rsidR="00153893" w:rsidRPr="00153893" w:rsidTr="00153893">
        <w:trPr>
          <w:trHeight w:val="418"/>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13.</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Погрузка, перевозка строительного мусора</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1,5</w:t>
            </w:r>
          </w:p>
        </w:tc>
      </w:tr>
      <w:tr w:rsidR="00153893" w:rsidRPr="00153893" w:rsidTr="00153893">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14.</w:t>
            </w:r>
          </w:p>
        </w:tc>
        <w:tc>
          <w:tcPr>
            <w:tcW w:w="7122" w:type="dxa"/>
            <w:tcBorders>
              <w:top w:val="single" w:sz="4" w:space="0" w:color="auto"/>
              <w:left w:val="single" w:sz="4" w:space="0" w:color="auto"/>
              <w:bottom w:val="single" w:sz="4" w:space="0" w:color="auto"/>
              <w:right w:val="single" w:sz="4" w:space="0" w:color="auto"/>
            </w:tcBorders>
            <w:vAlign w:val="center"/>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Сдача исполнительной документации Заказчику в объеме, предусмотренном Техническим заданием</w:t>
            </w:r>
          </w:p>
        </w:tc>
        <w:tc>
          <w:tcPr>
            <w:tcW w:w="992"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ед.</w:t>
            </w:r>
          </w:p>
        </w:tc>
        <w:tc>
          <w:tcPr>
            <w:tcW w:w="1134" w:type="dxa"/>
            <w:tcBorders>
              <w:top w:val="single" w:sz="4" w:space="0" w:color="auto"/>
              <w:left w:val="single" w:sz="4" w:space="0" w:color="auto"/>
              <w:bottom w:val="single" w:sz="4" w:space="0" w:color="auto"/>
              <w:right w:val="single" w:sz="4" w:space="0" w:color="auto"/>
            </w:tcBorders>
            <w:noWrap/>
            <w:vAlign w:val="center"/>
          </w:tcPr>
          <w:p w:rsidR="00153893" w:rsidRPr="00153893" w:rsidRDefault="00153893" w:rsidP="00153893">
            <w:pPr>
              <w:tabs>
                <w:tab w:val="left" w:pos="993"/>
              </w:tabs>
              <w:spacing w:after="0" w:line="240" w:lineRule="auto"/>
              <w:jc w:val="center"/>
              <w:rPr>
                <w:rFonts w:eastAsia="Times New Roman" w:cs="Times New Roman"/>
                <w:szCs w:val="24"/>
                <w:lang w:eastAsia="ar-SA"/>
              </w:rPr>
            </w:pPr>
            <w:r w:rsidRPr="00153893">
              <w:rPr>
                <w:rFonts w:eastAsia="Times New Roman" w:cs="Times New Roman"/>
                <w:szCs w:val="24"/>
                <w:lang w:eastAsia="ar-SA"/>
              </w:rPr>
              <w:t>1</w:t>
            </w:r>
          </w:p>
        </w:tc>
      </w:tr>
    </w:tbl>
    <w:p w:rsidR="00153893" w:rsidRPr="00153893" w:rsidRDefault="00153893" w:rsidP="00153893">
      <w:pPr>
        <w:keepNext/>
        <w:spacing w:before="120" w:after="120" w:line="240" w:lineRule="auto"/>
        <w:jc w:val="both"/>
        <w:outlineLvl w:val="0"/>
        <w:rPr>
          <w:rFonts w:eastAsia="Times New Roman" w:cs="Times New Roman"/>
          <w:szCs w:val="24"/>
          <w:lang w:eastAsia="ar-SA"/>
        </w:rPr>
      </w:pPr>
      <w:r w:rsidRPr="00153893">
        <w:rPr>
          <w:rFonts w:eastAsia="Times New Roman" w:cs="Times New Roman"/>
          <w:b/>
          <w:szCs w:val="24"/>
          <w:lang w:eastAsia="ar-SA"/>
        </w:rPr>
        <w:t xml:space="preserve">* </w:t>
      </w:r>
      <w:r w:rsidRPr="00153893">
        <w:rPr>
          <w:rFonts w:eastAsia="Times New Roman" w:cs="Times New Roman"/>
          <w:szCs w:val="24"/>
          <w:lang w:eastAsia="ar-SA"/>
        </w:rPr>
        <w:t>аналог п</w:t>
      </w:r>
      <w:r w:rsidRPr="00153893">
        <w:rPr>
          <w:rFonts w:eastAsia="Times New Roman" w:cs="Times New Roman"/>
          <w:szCs w:val="24"/>
          <w:lang w:eastAsia="ru-RU"/>
        </w:rPr>
        <w:t xml:space="preserve">ластифицированного расширяющегося цемента ЭМАКО с </w:t>
      </w:r>
      <w:r w:rsidRPr="00153893">
        <w:rPr>
          <w:rFonts w:eastAsia="Times New Roman" w:cs="Times New Roman"/>
          <w:szCs w:val="24"/>
          <w:lang w:eastAsia="ar-SA"/>
        </w:rPr>
        <w:t>характеристиками не хуже, чем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536"/>
      </w:tblGrid>
      <w:tr w:rsidR="00153893" w:rsidRPr="00153893" w:rsidTr="00153893">
        <w:tc>
          <w:tcPr>
            <w:tcW w:w="5387" w:type="dxa"/>
            <w:shd w:val="clear" w:color="auto" w:fill="auto"/>
          </w:tcPr>
          <w:p w:rsidR="00153893" w:rsidRPr="00153893" w:rsidRDefault="00153893" w:rsidP="00153893">
            <w:pPr>
              <w:spacing w:after="0" w:line="240" w:lineRule="auto"/>
              <w:jc w:val="center"/>
              <w:rPr>
                <w:rFonts w:eastAsia="Times New Roman" w:cs="Times New Roman"/>
                <w:i/>
                <w:szCs w:val="24"/>
                <w:lang w:eastAsia="ar-SA"/>
              </w:rPr>
            </w:pPr>
            <w:r w:rsidRPr="00153893">
              <w:rPr>
                <w:rFonts w:eastAsia="Times New Roman" w:cs="Times New Roman"/>
                <w:i/>
                <w:szCs w:val="24"/>
                <w:lang w:eastAsia="ar-SA"/>
              </w:rPr>
              <w:t>ПОКАЗАТЕЛЬ</w:t>
            </w:r>
          </w:p>
        </w:tc>
        <w:tc>
          <w:tcPr>
            <w:tcW w:w="4536" w:type="dxa"/>
            <w:shd w:val="clear" w:color="auto" w:fill="auto"/>
          </w:tcPr>
          <w:p w:rsidR="00153893" w:rsidRPr="00153893" w:rsidRDefault="00153893" w:rsidP="00153893">
            <w:pPr>
              <w:spacing w:after="0" w:line="240" w:lineRule="auto"/>
              <w:jc w:val="center"/>
              <w:rPr>
                <w:rFonts w:eastAsia="Calibri" w:cs="Times New Roman"/>
                <w:i/>
                <w:szCs w:val="24"/>
              </w:rPr>
            </w:pPr>
            <w:r w:rsidRPr="00153893">
              <w:rPr>
                <w:rFonts w:eastAsia="Calibri" w:cs="Times New Roman"/>
                <w:i/>
                <w:szCs w:val="24"/>
              </w:rPr>
              <w:t>ЗНАЧЕНИЕ</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proofErr w:type="spellStart"/>
            <w:r w:rsidRPr="00153893">
              <w:rPr>
                <w:rFonts w:eastAsia="Times New Roman" w:cs="Times New Roman"/>
                <w:szCs w:val="24"/>
                <w:lang w:eastAsia="ru-RU"/>
              </w:rPr>
              <w:t>Удобоукладываемость</w:t>
            </w:r>
            <w:proofErr w:type="spellEnd"/>
            <w:r w:rsidRPr="00153893">
              <w:rPr>
                <w:rFonts w:eastAsia="Times New Roman" w:cs="Times New Roman"/>
                <w:szCs w:val="24"/>
                <w:lang w:eastAsia="ru-RU"/>
              </w:rPr>
              <w:t xml:space="preserve"> (осадка конуса)</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180-200 мм</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proofErr w:type="spellStart"/>
            <w:r w:rsidRPr="00153893">
              <w:rPr>
                <w:rFonts w:eastAsia="Times New Roman" w:cs="Times New Roman"/>
                <w:szCs w:val="24"/>
                <w:lang w:eastAsia="ru-RU"/>
              </w:rPr>
              <w:t>Воздухоотведение</w:t>
            </w:r>
            <w:proofErr w:type="spellEnd"/>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не более 6%</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Прочность на растяжение при изгибе через 24 часа</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не менее 5 МПа</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Прочность на сжатие через 24 часа</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не менее 28 МПа</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Прочность сцепления с бетоном через 28 суток</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не менее 2,5 МПа</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Морозостойкость в солях</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не менее 300 циклов</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 xml:space="preserve">Коэффициент </w:t>
            </w:r>
            <w:proofErr w:type="spellStart"/>
            <w:r w:rsidRPr="00153893">
              <w:rPr>
                <w:rFonts w:eastAsia="Times New Roman" w:cs="Times New Roman"/>
                <w:szCs w:val="24"/>
                <w:lang w:eastAsia="ru-RU"/>
              </w:rPr>
              <w:t>сульфатостойкости</w:t>
            </w:r>
            <w:proofErr w:type="spellEnd"/>
            <w:r w:rsidRPr="00153893">
              <w:rPr>
                <w:rFonts w:eastAsia="Times New Roman" w:cs="Times New Roman"/>
                <w:szCs w:val="24"/>
                <w:lang w:eastAsia="ru-RU"/>
              </w:rPr>
              <w:t xml:space="preserve"> </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не менее 0,9</w:t>
            </w:r>
          </w:p>
        </w:tc>
      </w:tr>
      <w:tr w:rsidR="00153893" w:rsidRPr="00153893" w:rsidTr="00153893">
        <w:trPr>
          <w:trHeight w:val="201"/>
        </w:trPr>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Водонепроницаемость</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 xml:space="preserve">не менее 12 </w:t>
            </w:r>
            <w:proofErr w:type="spellStart"/>
            <w:proofErr w:type="gramStart"/>
            <w:r w:rsidRPr="00153893">
              <w:rPr>
                <w:rFonts w:eastAsia="Times New Roman" w:cs="Times New Roman"/>
                <w:szCs w:val="24"/>
                <w:lang w:eastAsia="ru-RU"/>
              </w:rPr>
              <w:t>атм</w:t>
            </w:r>
            <w:proofErr w:type="spellEnd"/>
            <w:proofErr w:type="gramEnd"/>
          </w:p>
        </w:tc>
      </w:tr>
      <w:tr w:rsidR="00153893" w:rsidRPr="00153893" w:rsidTr="00153893">
        <w:trPr>
          <w:trHeight w:val="201"/>
        </w:trPr>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Расширение в ограниченном состоянии в возрасте 24 часа</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не менее 0,05%</w:t>
            </w:r>
          </w:p>
        </w:tc>
      </w:tr>
    </w:tbl>
    <w:p w:rsidR="00153893" w:rsidRPr="00153893" w:rsidRDefault="00153893" w:rsidP="00153893">
      <w:pPr>
        <w:keepNext/>
        <w:spacing w:before="120" w:after="120" w:line="240" w:lineRule="auto"/>
        <w:jc w:val="both"/>
        <w:outlineLvl w:val="0"/>
        <w:rPr>
          <w:rFonts w:eastAsia="Times New Roman" w:cs="Times New Roman"/>
          <w:szCs w:val="24"/>
          <w:lang w:eastAsia="ar-SA"/>
        </w:rPr>
      </w:pPr>
      <w:r w:rsidRPr="00153893">
        <w:rPr>
          <w:rFonts w:eastAsia="Times New Roman" w:cs="Times New Roman"/>
          <w:b/>
          <w:szCs w:val="24"/>
          <w:lang w:eastAsia="ar-SA"/>
        </w:rPr>
        <w:lastRenderedPageBreak/>
        <w:t xml:space="preserve">** </w:t>
      </w:r>
      <w:r w:rsidRPr="00153893">
        <w:rPr>
          <w:rFonts w:eastAsia="Times New Roman" w:cs="Times New Roman"/>
          <w:szCs w:val="24"/>
          <w:lang w:eastAsia="ar-SA"/>
        </w:rPr>
        <w:t>аналог эмали СПЕЦНАЗ с характеристиками не хуже, чем</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536"/>
      </w:tblGrid>
      <w:tr w:rsidR="00153893" w:rsidRPr="00153893" w:rsidTr="00153893">
        <w:tc>
          <w:tcPr>
            <w:tcW w:w="5387" w:type="dxa"/>
            <w:shd w:val="clear" w:color="auto" w:fill="auto"/>
          </w:tcPr>
          <w:p w:rsidR="00153893" w:rsidRPr="00153893" w:rsidRDefault="00153893" w:rsidP="00153893">
            <w:pPr>
              <w:spacing w:after="0" w:line="240" w:lineRule="auto"/>
              <w:jc w:val="center"/>
              <w:rPr>
                <w:rFonts w:eastAsia="Times New Roman" w:cs="Times New Roman"/>
                <w:i/>
                <w:szCs w:val="24"/>
                <w:lang w:eastAsia="ar-SA"/>
              </w:rPr>
            </w:pPr>
            <w:r w:rsidRPr="00153893">
              <w:rPr>
                <w:rFonts w:eastAsia="Times New Roman" w:cs="Times New Roman"/>
                <w:i/>
                <w:szCs w:val="24"/>
                <w:lang w:eastAsia="ar-SA"/>
              </w:rPr>
              <w:t>ПОКАЗАТЕЛЬ</w:t>
            </w:r>
          </w:p>
        </w:tc>
        <w:tc>
          <w:tcPr>
            <w:tcW w:w="4536" w:type="dxa"/>
            <w:shd w:val="clear" w:color="auto" w:fill="auto"/>
          </w:tcPr>
          <w:p w:rsidR="00153893" w:rsidRPr="00153893" w:rsidRDefault="00153893" w:rsidP="00153893">
            <w:pPr>
              <w:spacing w:after="0" w:line="240" w:lineRule="auto"/>
              <w:jc w:val="center"/>
              <w:rPr>
                <w:rFonts w:eastAsia="Calibri" w:cs="Times New Roman"/>
                <w:i/>
                <w:szCs w:val="24"/>
              </w:rPr>
            </w:pPr>
            <w:r w:rsidRPr="00153893">
              <w:rPr>
                <w:rFonts w:eastAsia="Calibri" w:cs="Times New Roman"/>
                <w:i/>
                <w:szCs w:val="24"/>
              </w:rPr>
              <w:t>ЗНАЧЕНИЕ</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 xml:space="preserve">Расход на однослойное покрытие - 1 кг </w:t>
            </w:r>
          </w:p>
        </w:tc>
        <w:tc>
          <w:tcPr>
            <w:tcW w:w="4536"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7 - 10 м² в зависимости от цвета, подготовки поверхности и метода нанесения</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Высыхание каждого слоя (при t (20±2)° С)</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30 мин., окончательного - 1 ч</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Внешний вид</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покрытие должно быть гладким, однородным, без кратеров, пор и морщин</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Прочность пленки при ударе по прибору У-1, см, не менее</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40</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Твердость покрытия по маятниковому прибору типа ТЛМ (маятник А), относит</w:t>
            </w:r>
            <w:proofErr w:type="gramStart"/>
            <w:r w:rsidRPr="00153893">
              <w:rPr>
                <w:rFonts w:eastAsia="Times New Roman" w:cs="Times New Roman"/>
                <w:szCs w:val="24"/>
                <w:lang w:eastAsia="ru-RU"/>
              </w:rPr>
              <w:t>.</w:t>
            </w:r>
            <w:proofErr w:type="gramEnd"/>
            <w:r w:rsidRPr="00153893">
              <w:rPr>
                <w:rFonts w:eastAsia="Times New Roman" w:cs="Times New Roman"/>
                <w:szCs w:val="24"/>
                <w:lang w:eastAsia="ru-RU"/>
              </w:rPr>
              <w:t xml:space="preserve"> </w:t>
            </w:r>
            <w:proofErr w:type="gramStart"/>
            <w:r w:rsidRPr="00153893">
              <w:rPr>
                <w:rFonts w:eastAsia="Times New Roman" w:cs="Times New Roman"/>
                <w:szCs w:val="24"/>
                <w:lang w:eastAsia="ru-RU"/>
              </w:rPr>
              <w:t>е</w:t>
            </w:r>
            <w:proofErr w:type="gramEnd"/>
            <w:r w:rsidRPr="00153893">
              <w:rPr>
                <w:rFonts w:eastAsia="Times New Roman" w:cs="Times New Roman"/>
                <w:szCs w:val="24"/>
                <w:lang w:eastAsia="ru-RU"/>
              </w:rPr>
              <w:t>диницы, не менее</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0,15</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Адгезия пленки, баллы, не более</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2</w:t>
            </w:r>
          </w:p>
        </w:tc>
      </w:tr>
      <w:tr w:rsidR="00153893" w:rsidRPr="00153893" w:rsidTr="00153893">
        <w:tc>
          <w:tcPr>
            <w:tcW w:w="5387" w:type="dxa"/>
            <w:shd w:val="clear" w:color="auto" w:fill="auto"/>
          </w:tcPr>
          <w:p w:rsidR="00153893" w:rsidRPr="00153893" w:rsidRDefault="00153893" w:rsidP="00153893">
            <w:pPr>
              <w:spacing w:after="0" w:line="240" w:lineRule="auto"/>
              <w:jc w:val="both"/>
              <w:rPr>
                <w:rFonts w:eastAsia="Times New Roman" w:cs="Times New Roman"/>
                <w:szCs w:val="24"/>
                <w:lang w:eastAsia="ru-RU"/>
              </w:rPr>
            </w:pPr>
            <w:r w:rsidRPr="00153893">
              <w:rPr>
                <w:rFonts w:eastAsia="Times New Roman" w:cs="Times New Roman"/>
                <w:szCs w:val="24"/>
                <w:lang w:eastAsia="ru-RU"/>
              </w:rPr>
              <w:t>Стойкость покрытия к статическому воздействию 3% хлористого натрия при t(20±2)°C, ч, не менее</w:t>
            </w:r>
          </w:p>
        </w:tc>
        <w:tc>
          <w:tcPr>
            <w:tcW w:w="4536" w:type="dxa"/>
            <w:shd w:val="clear" w:color="auto" w:fill="auto"/>
          </w:tcPr>
          <w:p w:rsidR="00153893" w:rsidRPr="00153893" w:rsidRDefault="00153893" w:rsidP="00153893">
            <w:pPr>
              <w:spacing w:after="0" w:line="240" w:lineRule="auto"/>
              <w:jc w:val="center"/>
              <w:rPr>
                <w:rFonts w:eastAsia="Times New Roman" w:cs="Times New Roman"/>
                <w:szCs w:val="24"/>
                <w:lang w:eastAsia="ru-RU"/>
              </w:rPr>
            </w:pPr>
            <w:r w:rsidRPr="00153893">
              <w:rPr>
                <w:rFonts w:eastAsia="Times New Roman" w:cs="Times New Roman"/>
                <w:szCs w:val="24"/>
                <w:lang w:eastAsia="ru-RU"/>
              </w:rPr>
              <w:t>72</w:t>
            </w:r>
          </w:p>
        </w:tc>
      </w:tr>
    </w:tbl>
    <w:p w:rsidR="00153893" w:rsidRPr="00153893" w:rsidRDefault="00153893" w:rsidP="00153893">
      <w:pPr>
        <w:keepNext/>
        <w:numPr>
          <w:ilvl w:val="0"/>
          <w:numId w:val="47"/>
        </w:numPr>
        <w:tabs>
          <w:tab w:val="num" w:pos="0"/>
        </w:tabs>
        <w:spacing w:before="120" w:after="120" w:line="240" w:lineRule="auto"/>
        <w:ind w:left="0" w:firstLine="425"/>
        <w:jc w:val="center"/>
        <w:outlineLvl w:val="0"/>
        <w:rPr>
          <w:rFonts w:cs="Times New Roman"/>
          <w:b/>
          <w:szCs w:val="24"/>
          <w:lang w:eastAsia="ru-RU"/>
        </w:rPr>
      </w:pPr>
      <w:r w:rsidRPr="00153893">
        <w:rPr>
          <w:rFonts w:cs="Times New Roman"/>
          <w:b/>
          <w:szCs w:val="24"/>
          <w:lang w:eastAsia="ru-RU"/>
        </w:rPr>
        <w:t>Требования к Подрядчику</w:t>
      </w:r>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153893">
        <w:rPr>
          <w:rFonts w:eastAsia="Calibri" w:cs="Times New Roman"/>
          <w:szCs w:val="24"/>
        </w:rPr>
        <w:t xml:space="preserve">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 </w:t>
      </w:r>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proofErr w:type="gramStart"/>
      <w:r w:rsidRPr="00153893">
        <w:rPr>
          <w:rFonts w:eastAsia="Calibri" w:cs="Times New Roman"/>
          <w:szCs w:val="24"/>
        </w:rPr>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(31.5.</w:t>
      </w:r>
      <w:proofErr w:type="gramEnd"/>
      <w:r w:rsidRPr="00153893">
        <w:rPr>
          <w:rFonts w:eastAsia="Calibri" w:cs="Times New Roman"/>
          <w:szCs w:val="24"/>
        </w:rPr>
        <w:t xml:space="preserve"> </w:t>
      </w:r>
      <w:proofErr w:type="gramStart"/>
      <w:r w:rsidRPr="00153893">
        <w:rPr>
          <w:rFonts w:eastAsia="Calibri" w:cs="Times New Roman"/>
          <w:szCs w:val="24"/>
        </w:rPr>
        <w:t xml:space="preserve">Футеровка промышленных дымовых и вентиляционных печей и труб). </w:t>
      </w:r>
      <w:proofErr w:type="gramEnd"/>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153893">
        <w:rPr>
          <w:rFonts w:eastAsia="Calibri" w:cs="Times New Roman"/>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153893">
        <w:rPr>
          <w:rFonts w:eastAsia="Calibri" w:cs="Times New Roman"/>
          <w:szCs w:val="24"/>
        </w:rPr>
        <w:t xml:space="preserve">Наличие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соответствовать виду выполняемых работ. </w:t>
      </w:r>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153893">
        <w:rPr>
          <w:rFonts w:eastAsia="Calibri" w:cs="Times New Roman"/>
          <w:szCs w:val="24"/>
        </w:rPr>
        <w:t>Наличие производственной базы (материалы, запчасти, оборудование, инструмент, строительная техника), позволяющей проводить работы в объеме и в сроки, определенные Техническим заданием.</w:t>
      </w:r>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153893">
        <w:rPr>
          <w:rFonts w:eastAsia="Calibri" w:cs="Times New Roman"/>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153893">
        <w:rPr>
          <w:rFonts w:eastAsia="Calibri" w:cs="Times New Roman"/>
          <w:szCs w:val="24"/>
        </w:rPr>
        <w:t>Наличие нормативно-технической документации на ремонт и контроль качества, необходимой для производства работ.</w:t>
      </w:r>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153893">
        <w:rPr>
          <w:rFonts w:eastAsia="Calibri" w:cs="Times New Roman"/>
          <w:szCs w:val="24"/>
        </w:rPr>
        <w:t>Все инструменты, оснастка, приспособления, используемые для выполнения работ, должны быть технически исправны, изготовлены в соответствии с требованиями проекта производства работ и пройти испытания.</w:t>
      </w:r>
    </w:p>
    <w:p w:rsidR="00153893" w:rsidRPr="00153893" w:rsidRDefault="00153893" w:rsidP="00153893">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153893">
        <w:rPr>
          <w:rFonts w:eastAsia="Calibri" w:cs="Times New Roman"/>
          <w:szCs w:val="24"/>
        </w:rPr>
        <w:t>Подрядчик обеспечивает свой персонал необходимыми для выполнения работ средствами индивидуальной защиты и спецодеждой.</w:t>
      </w:r>
    </w:p>
    <w:p w:rsidR="00153893" w:rsidRPr="00153893" w:rsidRDefault="00153893" w:rsidP="00153893">
      <w:pPr>
        <w:keepNext/>
        <w:numPr>
          <w:ilvl w:val="0"/>
          <w:numId w:val="47"/>
        </w:numPr>
        <w:tabs>
          <w:tab w:val="num" w:pos="0"/>
        </w:tabs>
        <w:spacing w:before="120" w:after="120" w:line="240" w:lineRule="auto"/>
        <w:ind w:left="0" w:firstLine="425"/>
        <w:jc w:val="center"/>
        <w:outlineLvl w:val="0"/>
        <w:rPr>
          <w:rFonts w:cs="Times New Roman"/>
          <w:b/>
          <w:szCs w:val="24"/>
          <w:lang w:eastAsia="ru-RU"/>
        </w:rPr>
      </w:pPr>
      <w:r w:rsidRPr="00153893">
        <w:rPr>
          <w:rFonts w:cs="Times New Roman"/>
          <w:b/>
          <w:szCs w:val="24"/>
          <w:lang w:eastAsia="ru-RU"/>
        </w:rPr>
        <w:t>Требования к организации и выполнению работ</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 xml:space="preserve">Подрядчик должен пройти инструктаж по охране труда и технике безопасности в отделе охраны труда Заказчика. </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proofErr w:type="gramStart"/>
      <w:r w:rsidRPr="00153893">
        <w:rPr>
          <w:rFonts w:ascii="Times New Roman" w:hAnsi="Times New Roman"/>
          <w:szCs w:val="24"/>
        </w:rPr>
        <w:t xml:space="preserve">До начала работ Подрядчик направляет Заказчику письмо с заверенными копиями паспортов (2,3 и 5 листы), трудовых книжек (1 лист и лист с записью о работе в данной </w:t>
      </w:r>
      <w:r w:rsidRPr="00153893">
        <w:rPr>
          <w:rFonts w:ascii="Times New Roman" w:hAnsi="Times New Roman"/>
          <w:szCs w:val="24"/>
        </w:rPr>
        <w:lastRenderedPageBreak/>
        <w:t>организации) либо трудовых договоров руководителей, специалистов, ремонтного персонала, c указанием марки, госномера автотранспорта, перечня материалов, инструмента, механизмов, техники для оформления пропуска на территорию Объекта.</w:t>
      </w:r>
      <w:proofErr w:type="gramEnd"/>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Подрядчик назначает руководителей работ в соответствии с объемом работ, лиц, ответственных за безопасное производство работ и материально-техническое обеспечение.</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Подрядчик определяет состав бригад по численности, квалификации и профессиям в соответствии с объемом работ.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 xml:space="preserve">Для подготовки и производства работ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 xml:space="preserve">Работы проводятся вблизи действующих установок. </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Заказчик предоставляет площадку для хранения материалов и инструментов.</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 xml:space="preserve"> Работы производятся с люлек, подвесных лесов.</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Подрядчик должен присутствовать при пуске объекта в работу и, в случае выявления дефектов, немедленно их устранить.</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153893" w:rsidRPr="00153893" w:rsidRDefault="00153893" w:rsidP="00153893">
      <w:pPr>
        <w:pStyle w:val="afffa"/>
        <w:numPr>
          <w:ilvl w:val="1"/>
          <w:numId w:val="47"/>
        </w:numPr>
        <w:tabs>
          <w:tab w:val="left" w:pos="0"/>
          <w:tab w:val="left" w:pos="993"/>
        </w:tabs>
        <w:spacing w:after="0" w:line="240" w:lineRule="auto"/>
        <w:ind w:left="0" w:firstLine="426"/>
        <w:jc w:val="both"/>
        <w:rPr>
          <w:rFonts w:ascii="Times New Roman" w:hAnsi="Times New Roman"/>
          <w:szCs w:val="24"/>
        </w:rPr>
      </w:pPr>
      <w:r w:rsidRPr="00153893">
        <w:rPr>
          <w:rFonts w:ascii="Times New Roman" w:hAnsi="Times New Roman"/>
          <w:szCs w:val="24"/>
        </w:rPr>
        <w:t xml:space="preserve">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153893" w:rsidRPr="00153893" w:rsidRDefault="00153893" w:rsidP="00153893">
      <w:pPr>
        <w:keepNext/>
        <w:numPr>
          <w:ilvl w:val="0"/>
          <w:numId w:val="47"/>
        </w:numPr>
        <w:tabs>
          <w:tab w:val="num" w:pos="0"/>
        </w:tabs>
        <w:spacing w:before="120" w:after="120" w:line="240" w:lineRule="auto"/>
        <w:ind w:left="0" w:firstLine="425"/>
        <w:jc w:val="center"/>
        <w:outlineLvl w:val="0"/>
        <w:rPr>
          <w:rFonts w:cs="Times New Roman"/>
          <w:b/>
          <w:szCs w:val="24"/>
          <w:lang w:eastAsia="ru-RU"/>
        </w:rPr>
      </w:pPr>
      <w:r w:rsidRPr="00153893">
        <w:rPr>
          <w:rFonts w:cs="Times New Roman"/>
          <w:b/>
          <w:szCs w:val="24"/>
          <w:lang w:eastAsia="ru-RU"/>
        </w:rPr>
        <w:t>Требования к составу документации</w:t>
      </w:r>
    </w:p>
    <w:p w:rsidR="00153893" w:rsidRPr="00153893" w:rsidRDefault="00153893" w:rsidP="00153893">
      <w:pPr>
        <w:pStyle w:val="afffa"/>
        <w:numPr>
          <w:ilvl w:val="0"/>
          <w:numId w:val="37"/>
        </w:numPr>
        <w:tabs>
          <w:tab w:val="left" w:pos="993"/>
          <w:tab w:val="left" w:pos="1134"/>
          <w:tab w:val="left" w:pos="1276"/>
        </w:tabs>
        <w:spacing w:after="0" w:line="240" w:lineRule="auto"/>
        <w:jc w:val="both"/>
        <w:rPr>
          <w:rFonts w:ascii="Times New Roman" w:hAnsi="Times New Roman"/>
          <w:vanish/>
          <w:szCs w:val="24"/>
          <w:lang w:eastAsia="en-US"/>
        </w:rPr>
      </w:pPr>
    </w:p>
    <w:p w:rsidR="00153893" w:rsidRPr="00153893" w:rsidRDefault="00153893" w:rsidP="00153893">
      <w:pPr>
        <w:pStyle w:val="afffa"/>
        <w:numPr>
          <w:ilvl w:val="0"/>
          <w:numId w:val="37"/>
        </w:numPr>
        <w:tabs>
          <w:tab w:val="left" w:pos="993"/>
          <w:tab w:val="left" w:pos="1134"/>
          <w:tab w:val="left" w:pos="1276"/>
        </w:tabs>
        <w:spacing w:after="0" w:line="240" w:lineRule="auto"/>
        <w:jc w:val="both"/>
        <w:rPr>
          <w:rFonts w:ascii="Times New Roman" w:hAnsi="Times New Roman"/>
          <w:vanish/>
          <w:szCs w:val="24"/>
          <w:lang w:eastAsia="en-US"/>
        </w:rPr>
      </w:pPr>
    </w:p>
    <w:p w:rsidR="00153893" w:rsidRPr="00153893" w:rsidRDefault="00153893" w:rsidP="00153893">
      <w:pPr>
        <w:numPr>
          <w:ilvl w:val="1"/>
          <w:numId w:val="37"/>
        </w:numPr>
        <w:tabs>
          <w:tab w:val="left" w:pos="0"/>
          <w:tab w:val="left" w:pos="993"/>
        </w:tabs>
        <w:suppressAutoHyphens/>
        <w:spacing w:after="0" w:line="240" w:lineRule="auto"/>
        <w:ind w:left="0" w:firstLine="426"/>
        <w:jc w:val="both"/>
        <w:rPr>
          <w:rFonts w:eastAsia="Calibri" w:cs="Times New Roman"/>
          <w:szCs w:val="24"/>
        </w:rPr>
      </w:pPr>
      <w:r w:rsidRPr="00153893">
        <w:rPr>
          <w:rFonts w:eastAsia="Calibri" w:cs="Times New Roman"/>
          <w:szCs w:val="24"/>
        </w:rPr>
        <w:t>Подрядчик передает Заказчику полный комплект исполнительной документации, выполненной в соответствии с действующими государственными стандартами и требованиями нормативно-технической документации в строительстве.</w:t>
      </w:r>
    </w:p>
    <w:p w:rsidR="00153893" w:rsidRPr="00153893" w:rsidRDefault="00153893" w:rsidP="00153893">
      <w:pPr>
        <w:numPr>
          <w:ilvl w:val="1"/>
          <w:numId w:val="37"/>
        </w:numPr>
        <w:tabs>
          <w:tab w:val="num" w:pos="720"/>
          <w:tab w:val="left" w:pos="993"/>
          <w:tab w:val="left" w:pos="1134"/>
          <w:tab w:val="left" w:pos="1276"/>
        </w:tabs>
        <w:suppressAutoHyphens/>
        <w:spacing w:after="0" w:line="240" w:lineRule="auto"/>
        <w:ind w:left="0" w:firstLine="426"/>
        <w:jc w:val="both"/>
        <w:rPr>
          <w:rFonts w:eastAsia="Calibri" w:cs="Times New Roman"/>
          <w:szCs w:val="24"/>
        </w:rPr>
      </w:pPr>
      <w:r w:rsidRPr="00153893">
        <w:rPr>
          <w:rFonts w:eastAsia="Calibri" w:cs="Times New Roman"/>
          <w:szCs w:val="24"/>
        </w:rPr>
        <w:t>Исполнительная документация на выполненные работы должна включать:</w:t>
      </w:r>
    </w:p>
    <w:p w:rsidR="00153893" w:rsidRPr="00153893" w:rsidRDefault="00153893" w:rsidP="00153893">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153893">
        <w:rPr>
          <w:rFonts w:eastAsia="Calibri" w:cs="Times New Roman"/>
          <w:szCs w:val="24"/>
        </w:rPr>
        <w:t>проект производства работ;</w:t>
      </w:r>
    </w:p>
    <w:p w:rsidR="00153893" w:rsidRPr="00153893" w:rsidRDefault="00153893" w:rsidP="00153893">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153893">
        <w:rPr>
          <w:rFonts w:eastAsia="Calibri" w:cs="Times New Roman"/>
          <w:szCs w:val="24"/>
        </w:rPr>
        <w:t>исполнительные схемы и чертежи;</w:t>
      </w:r>
    </w:p>
    <w:p w:rsidR="00153893" w:rsidRPr="00153893" w:rsidRDefault="00153893" w:rsidP="00153893">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153893">
        <w:rPr>
          <w:rFonts w:eastAsia="Calibri" w:cs="Times New Roman"/>
          <w:szCs w:val="24"/>
        </w:rPr>
        <w:lastRenderedPageBreak/>
        <w:t>паспорта и сертификаты на применяемые материалы, изделия;</w:t>
      </w:r>
    </w:p>
    <w:p w:rsidR="00153893" w:rsidRPr="00153893" w:rsidRDefault="00153893" w:rsidP="00153893">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153893">
        <w:rPr>
          <w:rFonts w:eastAsia="Calibri" w:cs="Times New Roman"/>
          <w:szCs w:val="24"/>
        </w:rPr>
        <w:t>акты на скрытые работы;</w:t>
      </w:r>
    </w:p>
    <w:p w:rsidR="00153893" w:rsidRPr="00153893" w:rsidRDefault="00153893" w:rsidP="00153893">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153893">
        <w:rPr>
          <w:rFonts w:eastAsia="Calibri" w:cs="Times New Roman"/>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153893" w:rsidRPr="00153893" w:rsidRDefault="00153893" w:rsidP="00153893">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153893">
        <w:rPr>
          <w:rFonts w:eastAsia="Calibri" w:cs="Times New Roman"/>
          <w:szCs w:val="24"/>
        </w:rPr>
        <w:t>иную дополнительную документацию, предусмотренную при ремонте дымовых труб.</w:t>
      </w:r>
    </w:p>
    <w:p w:rsidR="00153893" w:rsidRPr="00153893" w:rsidRDefault="00153893" w:rsidP="00153893">
      <w:pPr>
        <w:keepNext/>
        <w:numPr>
          <w:ilvl w:val="0"/>
          <w:numId w:val="47"/>
        </w:numPr>
        <w:tabs>
          <w:tab w:val="num" w:pos="0"/>
        </w:tabs>
        <w:spacing w:before="120" w:after="120" w:line="240" w:lineRule="auto"/>
        <w:ind w:left="0" w:firstLine="425"/>
        <w:jc w:val="center"/>
        <w:outlineLvl w:val="0"/>
        <w:rPr>
          <w:rFonts w:cs="Times New Roman"/>
          <w:b/>
          <w:szCs w:val="24"/>
          <w:lang w:eastAsia="ru-RU"/>
        </w:rPr>
      </w:pPr>
      <w:r w:rsidRPr="00153893">
        <w:rPr>
          <w:rFonts w:cs="Times New Roman"/>
          <w:b/>
          <w:szCs w:val="24"/>
          <w:lang w:eastAsia="ru-RU"/>
        </w:rPr>
        <w:t>Основные технические требования</w:t>
      </w:r>
    </w:p>
    <w:p w:rsidR="00153893" w:rsidRPr="00153893" w:rsidRDefault="00153893" w:rsidP="00153893">
      <w:pPr>
        <w:tabs>
          <w:tab w:val="left" w:pos="1276"/>
        </w:tabs>
        <w:suppressAutoHyphens/>
        <w:spacing w:after="0" w:line="240" w:lineRule="auto"/>
        <w:ind w:firstLine="426"/>
        <w:jc w:val="both"/>
        <w:rPr>
          <w:rFonts w:eastAsia="Calibri" w:cs="Times New Roman"/>
          <w:szCs w:val="24"/>
        </w:rPr>
      </w:pPr>
      <w:r w:rsidRPr="00153893">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153893" w:rsidRPr="00153893" w:rsidRDefault="00153893" w:rsidP="00153893">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153893">
        <w:rPr>
          <w:rFonts w:eastAsia="Calibri" w:cs="Times New Roman"/>
          <w:szCs w:val="24"/>
        </w:rPr>
        <w:t xml:space="preserve">Федерального закона от 21.07.1997 N 116-ФЗ «О промышленной безопасности опасных производственных объектов»; </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СО 34.04.181-2003 «Правила организации технического обслуживания и ремонта оборудования, зданий и сооружений электростанций и сетей»;</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СП 48.13330.2011 «Организация строительства»;</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СНиП 3.04.04-85 «Защита строительных конструкций и сооружений от коррозии»;</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СНиП 12-03-2001, 12-4-2002 «Безопасность труда в строительстве»;</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СП 13-101-99 «Правила надзора, обследования, технического обслуживания и ремонта промышленных дымовых и вентиляционных труб»;</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РД 153-34.1-21.523-99 «Инструкция по эксплуатации железобетонных и кирпичных дымовых труб и газоходов на тепловых электростанциях»;</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СНиП III-24-75 «Промышленные печи и кирпичные дымовые трубы»;</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СНиП 3.03.01-87 «Несущие и ограждающие конструкции. Правила производства и приемки работ»;</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153893" w:rsidRPr="00153893" w:rsidRDefault="00153893" w:rsidP="00153893">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153893">
        <w:rPr>
          <w:rFonts w:eastAsia="Calibri" w:cs="Times New Roman"/>
          <w:szCs w:val="24"/>
        </w:rPr>
        <w:t>другой нормативно-технической документации (ГОСТ, ОСТ, СНиП,  СТО, РД).</w:t>
      </w:r>
    </w:p>
    <w:p w:rsidR="00153893" w:rsidRP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P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tbl>
      <w:tblPr>
        <w:tblW w:w="9945" w:type="dxa"/>
        <w:tblInd w:w="108" w:type="dxa"/>
        <w:tblLook w:val="01E0" w:firstRow="1" w:lastRow="1" w:firstColumn="1" w:lastColumn="1" w:noHBand="0" w:noVBand="0"/>
      </w:tblPr>
      <w:tblGrid>
        <w:gridCol w:w="4405"/>
        <w:gridCol w:w="1136"/>
        <w:gridCol w:w="4404"/>
      </w:tblGrid>
      <w:tr w:rsidR="00153893" w:rsidRPr="00153893" w:rsidTr="00153893">
        <w:trPr>
          <w:trHeight w:val="61"/>
        </w:trPr>
        <w:tc>
          <w:tcPr>
            <w:tcW w:w="4405" w:type="dxa"/>
          </w:tcPr>
          <w:p w:rsidR="00153893" w:rsidRPr="00153893" w:rsidRDefault="00153893" w:rsidP="00153893">
            <w:pPr>
              <w:suppressAutoHyphens/>
              <w:autoSpaceDE w:val="0"/>
              <w:autoSpaceDN w:val="0"/>
              <w:adjustRightInd w:val="0"/>
              <w:spacing w:after="0" w:line="240" w:lineRule="auto"/>
              <w:rPr>
                <w:rFonts w:eastAsia="Calibri" w:cs="Times New Roman"/>
                <w:b/>
                <w:szCs w:val="24"/>
                <w:lang w:eastAsia="ru-RU"/>
              </w:rPr>
            </w:pPr>
            <w:r w:rsidRPr="00153893">
              <w:rPr>
                <w:rFonts w:eastAsia="Calibri" w:cs="Times New Roman"/>
                <w:b/>
                <w:szCs w:val="24"/>
                <w:lang w:eastAsia="ru-RU"/>
              </w:rPr>
              <w:t>ЗАКАЗЧИК:</w:t>
            </w:r>
          </w:p>
        </w:tc>
        <w:tc>
          <w:tcPr>
            <w:tcW w:w="1136" w:type="dxa"/>
          </w:tcPr>
          <w:p w:rsidR="00153893" w:rsidRPr="00153893" w:rsidRDefault="00153893" w:rsidP="00153893">
            <w:pPr>
              <w:suppressAutoHyphens/>
              <w:autoSpaceDE w:val="0"/>
              <w:autoSpaceDN w:val="0"/>
              <w:adjustRightInd w:val="0"/>
              <w:spacing w:after="0" w:line="240" w:lineRule="auto"/>
              <w:jc w:val="center"/>
              <w:rPr>
                <w:rFonts w:eastAsia="Calibri" w:cs="Times New Roman"/>
                <w:b/>
                <w:szCs w:val="24"/>
                <w:lang w:eastAsia="ru-RU"/>
              </w:rPr>
            </w:pPr>
          </w:p>
        </w:tc>
        <w:tc>
          <w:tcPr>
            <w:tcW w:w="4404" w:type="dxa"/>
          </w:tcPr>
          <w:p w:rsidR="00153893" w:rsidRPr="00153893" w:rsidRDefault="00153893" w:rsidP="00153893">
            <w:pPr>
              <w:suppressAutoHyphens/>
              <w:autoSpaceDE w:val="0"/>
              <w:autoSpaceDN w:val="0"/>
              <w:adjustRightInd w:val="0"/>
              <w:spacing w:after="0" w:line="240" w:lineRule="auto"/>
              <w:rPr>
                <w:rFonts w:eastAsia="Calibri" w:cs="Times New Roman"/>
                <w:b/>
                <w:szCs w:val="24"/>
                <w:lang w:eastAsia="ru-RU"/>
              </w:rPr>
            </w:pPr>
            <w:r w:rsidRPr="00153893">
              <w:rPr>
                <w:rFonts w:eastAsia="Calibri" w:cs="Times New Roman"/>
                <w:b/>
                <w:szCs w:val="24"/>
                <w:lang w:eastAsia="ru-RU"/>
              </w:rPr>
              <w:t>ПОДРЯДЧИК:</w:t>
            </w:r>
          </w:p>
        </w:tc>
      </w:tr>
      <w:tr w:rsidR="00153893" w:rsidRPr="00153893" w:rsidTr="00153893">
        <w:trPr>
          <w:trHeight w:val="2301"/>
        </w:trPr>
        <w:tc>
          <w:tcPr>
            <w:tcW w:w="4405" w:type="dxa"/>
          </w:tcPr>
          <w:p w:rsidR="00153893" w:rsidRPr="00153893" w:rsidRDefault="00153893" w:rsidP="00153893">
            <w:pPr>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АО «МЭС»</w:t>
            </w:r>
          </w:p>
          <w:p w:rsidR="00153893" w:rsidRPr="00153893" w:rsidRDefault="00153893" w:rsidP="00153893">
            <w:pPr>
              <w:suppressAutoHyphens/>
              <w:spacing w:after="0" w:line="240" w:lineRule="auto"/>
              <w:rPr>
                <w:rFonts w:eastAsia="Times New Roman" w:cs="Times New Roman"/>
                <w:b/>
                <w:bCs/>
                <w:szCs w:val="24"/>
                <w:lang w:eastAsia="ar-SA"/>
              </w:rPr>
            </w:pPr>
          </w:p>
          <w:p w:rsidR="00153893" w:rsidRPr="00153893" w:rsidRDefault="00153893" w:rsidP="00153893">
            <w:pPr>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______________________________</w:t>
            </w:r>
          </w:p>
          <w:p w:rsidR="00153893" w:rsidRPr="00153893" w:rsidRDefault="00153893" w:rsidP="00153893">
            <w:pPr>
              <w:suppressAutoHyphens/>
              <w:spacing w:after="0" w:line="240" w:lineRule="auto"/>
              <w:ind w:left="1027"/>
              <w:rPr>
                <w:rFonts w:eastAsia="Times New Roman" w:cs="Times New Roman"/>
                <w:b/>
                <w:bCs/>
                <w:szCs w:val="24"/>
                <w:lang w:eastAsia="ar-SA"/>
              </w:rPr>
            </w:pPr>
          </w:p>
          <w:p w:rsidR="00153893" w:rsidRPr="00153893" w:rsidRDefault="00153893" w:rsidP="00153893">
            <w:pPr>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_____________/________________/</w:t>
            </w:r>
          </w:p>
          <w:p w:rsidR="00153893" w:rsidRPr="00153893" w:rsidRDefault="00153893" w:rsidP="00153893">
            <w:pPr>
              <w:suppressAutoHyphens/>
              <w:spacing w:after="0" w:line="240" w:lineRule="auto"/>
              <w:ind w:left="1027"/>
              <w:rPr>
                <w:rFonts w:eastAsia="Times New Roman" w:cs="Times New Roman"/>
                <w:b/>
                <w:bCs/>
                <w:szCs w:val="24"/>
                <w:lang w:eastAsia="ar-SA"/>
              </w:rPr>
            </w:pPr>
          </w:p>
          <w:p w:rsidR="00153893" w:rsidRPr="00153893" w:rsidRDefault="00153893" w:rsidP="00153893">
            <w:pPr>
              <w:suppressAutoHyphens/>
              <w:spacing w:after="0" w:line="240" w:lineRule="auto"/>
              <w:rPr>
                <w:rFonts w:eastAsia="Times New Roman" w:cs="Times New Roman"/>
                <w:bCs/>
                <w:szCs w:val="24"/>
                <w:lang w:eastAsia="ar-SA"/>
              </w:rPr>
            </w:pPr>
            <w:r w:rsidRPr="00153893">
              <w:rPr>
                <w:rFonts w:eastAsia="Times New Roman" w:cs="Times New Roman"/>
                <w:b/>
                <w:bCs/>
                <w:szCs w:val="24"/>
                <w:lang w:eastAsia="ar-SA"/>
              </w:rPr>
              <w:t>«______»______________</w:t>
            </w:r>
            <w:r w:rsidRPr="00153893">
              <w:rPr>
                <w:rFonts w:eastAsia="Times New Roman" w:cs="Times New Roman"/>
                <w:bCs/>
                <w:szCs w:val="24"/>
                <w:lang w:eastAsia="ar-SA"/>
              </w:rPr>
              <w:t>20 ___ г.</w:t>
            </w:r>
          </w:p>
          <w:p w:rsidR="00153893" w:rsidRPr="00153893" w:rsidRDefault="00153893" w:rsidP="00153893">
            <w:pPr>
              <w:suppressAutoHyphens/>
              <w:autoSpaceDE w:val="0"/>
              <w:autoSpaceDN w:val="0"/>
              <w:adjustRightInd w:val="0"/>
              <w:spacing w:after="0" w:line="240" w:lineRule="auto"/>
              <w:rPr>
                <w:rFonts w:eastAsia="Calibri" w:cs="Times New Roman"/>
                <w:b/>
                <w:szCs w:val="24"/>
                <w:lang w:eastAsia="ru-RU"/>
              </w:rPr>
            </w:pPr>
            <w:r w:rsidRPr="00153893">
              <w:rPr>
                <w:rFonts w:eastAsia="Times New Roman" w:cs="Times New Roman"/>
                <w:b/>
                <w:bCs/>
                <w:szCs w:val="24"/>
                <w:lang w:eastAsia="ar-SA"/>
              </w:rPr>
              <w:t xml:space="preserve">        М.П.</w:t>
            </w:r>
          </w:p>
        </w:tc>
        <w:tc>
          <w:tcPr>
            <w:tcW w:w="1136" w:type="dxa"/>
          </w:tcPr>
          <w:p w:rsidR="00153893" w:rsidRPr="00153893" w:rsidRDefault="00153893" w:rsidP="00153893">
            <w:pPr>
              <w:suppressAutoHyphens/>
              <w:autoSpaceDE w:val="0"/>
              <w:autoSpaceDN w:val="0"/>
              <w:adjustRightInd w:val="0"/>
              <w:spacing w:after="0" w:line="240" w:lineRule="auto"/>
              <w:jc w:val="center"/>
              <w:rPr>
                <w:rFonts w:eastAsia="Calibri" w:cs="Times New Roman"/>
                <w:b/>
                <w:szCs w:val="24"/>
                <w:lang w:eastAsia="ru-RU"/>
              </w:rPr>
            </w:pPr>
          </w:p>
        </w:tc>
        <w:tc>
          <w:tcPr>
            <w:tcW w:w="4404" w:type="dxa"/>
          </w:tcPr>
          <w:p w:rsidR="00153893" w:rsidRPr="00153893"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153893"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153893" w:rsidRDefault="00153893" w:rsidP="00153893">
            <w:pPr>
              <w:shd w:val="clear" w:color="auto" w:fill="FFFFFF"/>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______________________________</w:t>
            </w:r>
          </w:p>
          <w:p w:rsidR="00153893" w:rsidRPr="00153893"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153893" w:rsidRDefault="00153893" w:rsidP="00153893">
            <w:pPr>
              <w:shd w:val="clear" w:color="auto" w:fill="FFFFFF"/>
              <w:suppressAutoHyphens/>
              <w:spacing w:after="0" w:line="240" w:lineRule="auto"/>
              <w:rPr>
                <w:rFonts w:eastAsia="Times New Roman" w:cs="Times New Roman"/>
                <w:b/>
                <w:bCs/>
                <w:szCs w:val="24"/>
                <w:lang w:eastAsia="ar-SA"/>
              </w:rPr>
            </w:pPr>
            <w:r w:rsidRPr="00153893">
              <w:rPr>
                <w:rFonts w:eastAsia="Times New Roman" w:cs="Times New Roman"/>
                <w:b/>
                <w:bCs/>
                <w:szCs w:val="24"/>
                <w:lang w:eastAsia="ar-SA"/>
              </w:rPr>
              <w:t>_______________/______________/</w:t>
            </w:r>
          </w:p>
          <w:p w:rsidR="00153893" w:rsidRPr="00153893" w:rsidRDefault="00153893" w:rsidP="00153893">
            <w:pPr>
              <w:suppressAutoHyphens/>
              <w:autoSpaceDE w:val="0"/>
              <w:autoSpaceDN w:val="0"/>
              <w:adjustRightInd w:val="0"/>
              <w:spacing w:after="0" w:line="240" w:lineRule="auto"/>
              <w:rPr>
                <w:rFonts w:eastAsia="Times New Roman" w:cs="Times New Roman"/>
                <w:b/>
                <w:szCs w:val="24"/>
                <w:lang w:eastAsia="ar-SA"/>
              </w:rPr>
            </w:pPr>
          </w:p>
          <w:p w:rsidR="00153893" w:rsidRPr="00153893" w:rsidRDefault="00153893" w:rsidP="00153893">
            <w:pPr>
              <w:suppressAutoHyphens/>
              <w:autoSpaceDE w:val="0"/>
              <w:autoSpaceDN w:val="0"/>
              <w:adjustRightInd w:val="0"/>
              <w:spacing w:after="0" w:line="240" w:lineRule="auto"/>
              <w:rPr>
                <w:rFonts w:eastAsia="Times New Roman" w:cs="Times New Roman"/>
                <w:szCs w:val="24"/>
                <w:lang w:eastAsia="ar-SA"/>
              </w:rPr>
            </w:pPr>
            <w:r w:rsidRPr="00153893">
              <w:rPr>
                <w:rFonts w:eastAsia="Times New Roman" w:cs="Times New Roman"/>
                <w:b/>
                <w:szCs w:val="24"/>
                <w:lang w:eastAsia="ar-SA"/>
              </w:rPr>
              <w:t xml:space="preserve">«______» _____________ </w:t>
            </w:r>
            <w:r w:rsidRPr="00153893">
              <w:rPr>
                <w:rFonts w:eastAsia="Times New Roman" w:cs="Times New Roman"/>
                <w:szCs w:val="24"/>
                <w:lang w:eastAsia="ar-SA"/>
              </w:rPr>
              <w:t>20 ___ г.</w:t>
            </w:r>
          </w:p>
          <w:p w:rsidR="00153893" w:rsidRPr="00153893" w:rsidRDefault="00153893" w:rsidP="00153893">
            <w:pPr>
              <w:suppressAutoHyphens/>
              <w:autoSpaceDE w:val="0"/>
              <w:autoSpaceDN w:val="0"/>
              <w:adjustRightInd w:val="0"/>
              <w:spacing w:after="0" w:line="240" w:lineRule="auto"/>
              <w:rPr>
                <w:rFonts w:eastAsia="Times New Roman" w:cs="Times New Roman"/>
                <w:b/>
                <w:szCs w:val="24"/>
                <w:lang w:eastAsia="ar-SA"/>
              </w:rPr>
            </w:pPr>
            <w:r w:rsidRPr="00153893">
              <w:rPr>
                <w:rFonts w:eastAsia="Times New Roman" w:cs="Times New Roman"/>
                <w:b/>
                <w:szCs w:val="24"/>
                <w:lang w:eastAsia="ar-SA"/>
              </w:rPr>
              <w:t xml:space="preserve">        М.П.</w:t>
            </w:r>
          </w:p>
          <w:p w:rsidR="00153893" w:rsidRPr="00153893" w:rsidRDefault="00153893" w:rsidP="00153893">
            <w:pPr>
              <w:suppressAutoHyphens/>
              <w:autoSpaceDE w:val="0"/>
              <w:autoSpaceDN w:val="0"/>
              <w:adjustRightInd w:val="0"/>
              <w:spacing w:after="0" w:line="240" w:lineRule="auto"/>
              <w:rPr>
                <w:rFonts w:eastAsia="Calibri" w:cs="Times New Roman"/>
                <w:b/>
                <w:szCs w:val="24"/>
                <w:lang w:eastAsia="ru-RU"/>
              </w:rPr>
            </w:pPr>
          </w:p>
        </w:tc>
      </w:tr>
    </w:tbl>
    <w:p w:rsid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rPr>
          <w:rFonts w:eastAsia="Times New Roman" w:cs="Times New Roman"/>
          <w:szCs w:val="24"/>
          <w:lang w:eastAsia="ru-RU"/>
        </w:rPr>
      </w:pPr>
    </w:p>
    <w:p w:rsidR="00153893" w:rsidRDefault="00153893" w:rsidP="00153893">
      <w:pPr>
        <w:widowControl w:val="0"/>
        <w:autoSpaceDE w:val="0"/>
        <w:autoSpaceDN w:val="0"/>
        <w:adjustRightInd w:val="0"/>
        <w:spacing w:after="0" w:line="240" w:lineRule="auto"/>
        <w:rPr>
          <w:rFonts w:eastAsia="Times New Roman" w:cs="Times New Roman"/>
          <w:szCs w:val="24"/>
          <w:lang w:eastAsia="ru-RU"/>
        </w:rPr>
      </w:pPr>
    </w:p>
    <w:p w:rsidR="00153893" w:rsidRPr="005D4576" w:rsidRDefault="00153893" w:rsidP="00153893">
      <w:pPr>
        <w:widowControl w:val="0"/>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lastRenderedPageBreak/>
        <w:t>Приложение №2</w:t>
      </w: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к Договору подряда №_________ от «__» ___________ 20__ г.</w:t>
      </w: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ab/>
      </w:r>
    </w:p>
    <w:p w:rsidR="00153893" w:rsidRPr="005D4576" w:rsidRDefault="00153893" w:rsidP="00153893">
      <w:pPr>
        <w:autoSpaceDE w:val="0"/>
        <w:autoSpaceDN w:val="0"/>
        <w:adjustRightInd w:val="0"/>
        <w:spacing w:after="0" w:line="240" w:lineRule="auto"/>
        <w:ind w:firstLine="426"/>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426"/>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426"/>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426"/>
        <w:jc w:val="center"/>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426"/>
        <w:jc w:val="center"/>
        <w:rPr>
          <w:rFonts w:eastAsia="Times New Roman" w:cs="Times New Roman"/>
          <w:szCs w:val="24"/>
          <w:lang w:eastAsia="ru-RU"/>
        </w:rPr>
      </w:pPr>
      <w:r w:rsidRPr="005D4576">
        <w:rPr>
          <w:rFonts w:eastAsia="Times New Roman" w:cs="Times New Roman"/>
          <w:b/>
          <w:szCs w:val="24"/>
          <w:lang w:eastAsia="ru-RU"/>
        </w:rPr>
        <w:t>СМЕТА</w:t>
      </w:r>
    </w:p>
    <w:p w:rsidR="00153893" w:rsidRPr="005D4576" w:rsidRDefault="00153893" w:rsidP="00153893">
      <w:pPr>
        <w:autoSpaceDE w:val="0"/>
        <w:autoSpaceDN w:val="0"/>
        <w:adjustRightInd w:val="0"/>
        <w:spacing w:after="0" w:line="240" w:lineRule="auto"/>
        <w:ind w:firstLine="426"/>
        <w:jc w:val="center"/>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jc w:val="both"/>
        <w:rPr>
          <w:rFonts w:eastAsia="Times New Roman" w:cs="Times New Roman"/>
          <w:szCs w:val="24"/>
          <w:lang w:eastAsia="ru-RU"/>
        </w:rPr>
      </w:pPr>
      <w:r w:rsidRPr="005D4576">
        <w:rPr>
          <w:rFonts w:eastAsia="Times New Roman" w:cs="Times New Roman"/>
          <w:szCs w:val="24"/>
          <w:lang w:eastAsia="ru-RU"/>
        </w:rPr>
        <w:t xml:space="preserve">г. Мурманск                                                                                   </w:t>
      </w:r>
      <w:r>
        <w:rPr>
          <w:rFonts w:eastAsia="Times New Roman" w:cs="Times New Roman"/>
          <w:szCs w:val="24"/>
          <w:lang w:eastAsia="ru-RU"/>
        </w:rPr>
        <w:t xml:space="preserve">          </w:t>
      </w:r>
      <w:r w:rsidRPr="005D4576">
        <w:rPr>
          <w:rFonts w:eastAsia="Times New Roman" w:cs="Times New Roman"/>
          <w:szCs w:val="24"/>
          <w:lang w:eastAsia="ru-RU"/>
        </w:rPr>
        <w:t xml:space="preserve">  «_____»___________ 201_ г.</w:t>
      </w:r>
    </w:p>
    <w:p w:rsidR="00153893" w:rsidRPr="005D4576" w:rsidRDefault="00153893" w:rsidP="00153893">
      <w:pPr>
        <w:autoSpaceDE w:val="0"/>
        <w:autoSpaceDN w:val="0"/>
        <w:adjustRightInd w:val="0"/>
        <w:spacing w:after="0" w:line="240" w:lineRule="auto"/>
        <w:ind w:firstLine="426"/>
        <w:jc w:val="center"/>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rPr>
          <w:rFonts w:eastAsia="Times New Roman" w:cs="Times New Roman"/>
          <w:b/>
          <w:szCs w:val="24"/>
          <w:lang w:eastAsia="ru-RU"/>
        </w:rPr>
      </w:pPr>
    </w:p>
    <w:p w:rsidR="00153893" w:rsidRPr="005D4576" w:rsidRDefault="00153893" w:rsidP="00153893">
      <w:pPr>
        <w:spacing w:after="0" w:line="240" w:lineRule="auto"/>
        <w:ind w:firstLine="426"/>
        <w:jc w:val="both"/>
        <w:rPr>
          <w:rFonts w:eastAsia="Calibri" w:cs="Times New Roman"/>
          <w:bCs/>
          <w:szCs w:val="24"/>
          <w:lang w:eastAsia="ru-RU"/>
        </w:rPr>
      </w:pPr>
      <w:proofErr w:type="gramStart"/>
      <w:r w:rsidRPr="005D4576">
        <w:rPr>
          <w:rFonts w:eastAsia="Calibri" w:cs="Times New Roman"/>
          <w:b/>
          <w:bCs/>
          <w:szCs w:val="24"/>
          <w:lang w:eastAsia="ru-RU"/>
        </w:rPr>
        <w:t>Акционерное общество «Мурманэнергосбыт» (АО «МЭС»</w:t>
      </w:r>
      <w:r w:rsidRPr="005D4576">
        <w:rPr>
          <w:rFonts w:eastAsia="Calibri" w:cs="Times New Roman"/>
          <w:bCs/>
          <w:szCs w:val="24"/>
          <w:lang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5D4576">
        <w:rPr>
          <w:rFonts w:eastAsia="Calibri" w:cs="Times New Roman"/>
          <w:bCs/>
          <w:szCs w:val="24"/>
          <w:lang w:eastAsia="ru-RU"/>
        </w:rPr>
        <w:fldChar w:fldCharType="begin"/>
      </w:r>
      <w:r w:rsidRPr="005D4576">
        <w:rPr>
          <w:rFonts w:eastAsia="Calibri" w:cs="Times New Roman"/>
          <w:bCs/>
          <w:szCs w:val="24"/>
          <w:lang w:eastAsia="ru-RU"/>
        </w:rPr>
        <w:instrText xml:space="preserve"> COMMENTS </w:instrText>
      </w:r>
      <w:r w:rsidRPr="005D4576">
        <w:rPr>
          <w:rFonts w:eastAsia="Calibri" w:cs="Times New Roman"/>
          <w:bCs/>
          <w:szCs w:val="24"/>
          <w:lang w:eastAsia="ru-RU"/>
        </w:rPr>
        <w:fldChar w:fldCharType="end"/>
      </w:r>
      <w:r w:rsidRPr="005D4576">
        <w:rPr>
          <w:rFonts w:eastAsia="Calibri" w:cs="Times New Roman"/>
          <w:bCs/>
          <w:szCs w:val="24"/>
          <w:lang w:eastAsia="ru-RU"/>
        </w:rPr>
        <w:t xml:space="preserve">в лице ____________________, действующего на основании ________________ </w:t>
      </w:r>
      <w:r w:rsidRPr="005D4576">
        <w:rPr>
          <w:rFonts w:eastAsia="Calibri" w:cs="Times New Roman"/>
          <w:bCs/>
          <w:szCs w:val="24"/>
          <w:lang w:eastAsia="ru-RU"/>
        </w:rPr>
        <w:fldChar w:fldCharType="begin"/>
      </w:r>
      <w:r w:rsidRPr="005D4576">
        <w:rPr>
          <w:rFonts w:eastAsia="Calibri" w:cs="Times New Roman"/>
          <w:bCs/>
          <w:szCs w:val="24"/>
          <w:lang w:eastAsia="ru-RU"/>
        </w:rPr>
        <w:instrText xml:space="preserve"> COMMENTS </w:instrText>
      </w:r>
      <w:r w:rsidRPr="005D4576">
        <w:rPr>
          <w:rFonts w:eastAsia="Calibri" w:cs="Times New Roman"/>
          <w:bCs/>
          <w:szCs w:val="24"/>
          <w:lang w:eastAsia="ru-RU"/>
        </w:rPr>
        <w:fldChar w:fldCharType="end"/>
      </w:r>
      <w:r w:rsidRPr="005D4576">
        <w:rPr>
          <w:rFonts w:eastAsia="Calibri" w:cs="Times New Roman"/>
          <w:bCs/>
          <w:szCs w:val="24"/>
          <w:lang w:eastAsia="ru-RU"/>
        </w:rPr>
        <w:t>, с другой стороны, вместе именуемые Стороны, согласовали следующую смету:</w:t>
      </w:r>
      <w:proofErr w:type="gramEnd"/>
    </w:p>
    <w:p w:rsidR="00153893" w:rsidRPr="005D4576" w:rsidRDefault="00153893" w:rsidP="00153893">
      <w:pPr>
        <w:spacing w:after="0" w:line="240" w:lineRule="auto"/>
        <w:ind w:firstLine="426"/>
        <w:jc w:val="both"/>
        <w:rPr>
          <w:rFonts w:eastAsia="Calibri" w:cs="Times New Roman"/>
          <w:bCs/>
          <w:szCs w:val="24"/>
          <w:lang w:eastAsia="ru-RU"/>
        </w:rPr>
      </w:pPr>
    </w:p>
    <w:p w:rsidR="00153893" w:rsidRPr="005D4576" w:rsidRDefault="00153893" w:rsidP="00153893">
      <w:pPr>
        <w:spacing w:after="0" w:line="240" w:lineRule="auto"/>
        <w:ind w:firstLine="426"/>
        <w:jc w:val="both"/>
        <w:rPr>
          <w:rFonts w:eastAsia="Calibri" w:cs="Times New Roman"/>
          <w:bCs/>
          <w:szCs w:val="24"/>
          <w:lang w:eastAsia="ru-RU"/>
        </w:rPr>
      </w:pPr>
    </w:p>
    <w:p w:rsidR="00153893" w:rsidRPr="005D4576" w:rsidRDefault="00153893" w:rsidP="00153893">
      <w:pPr>
        <w:autoSpaceDE w:val="0"/>
        <w:autoSpaceDN w:val="0"/>
        <w:adjustRightInd w:val="0"/>
        <w:spacing w:after="0" w:line="240" w:lineRule="auto"/>
        <w:ind w:firstLine="426"/>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426"/>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tbl>
      <w:tblPr>
        <w:tblW w:w="10065" w:type="dxa"/>
        <w:tblInd w:w="-34" w:type="dxa"/>
        <w:tblLook w:val="01E0" w:firstRow="1" w:lastRow="1" w:firstColumn="1" w:lastColumn="1" w:noHBand="0" w:noVBand="0"/>
      </w:tblPr>
      <w:tblGrid>
        <w:gridCol w:w="4395"/>
        <w:gridCol w:w="1134"/>
        <w:gridCol w:w="4536"/>
      </w:tblGrid>
      <w:tr w:rsidR="00153893" w:rsidRPr="005D4576" w:rsidTr="00153893">
        <w:tc>
          <w:tcPr>
            <w:tcW w:w="4395" w:type="dxa"/>
          </w:tcPr>
          <w:p w:rsidR="00153893" w:rsidRPr="005D4576" w:rsidRDefault="00153893" w:rsidP="00153893">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ЗАКАЗЧИК:</w:t>
            </w:r>
          </w:p>
        </w:tc>
        <w:tc>
          <w:tcPr>
            <w:tcW w:w="1134" w:type="dxa"/>
          </w:tcPr>
          <w:p w:rsidR="00153893" w:rsidRPr="005D4576" w:rsidRDefault="00153893" w:rsidP="00153893">
            <w:pPr>
              <w:suppressAutoHyphens/>
              <w:autoSpaceDE w:val="0"/>
              <w:autoSpaceDN w:val="0"/>
              <w:adjustRightInd w:val="0"/>
              <w:spacing w:after="0" w:line="240" w:lineRule="auto"/>
              <w:jc w:val="center"/>
              <w:rPr>
                <w:rFonts w:eastAsia="Calibri" w:cs="Times New Roman"/>
                <w:b/>
                <w:szCs w:val="24"/>
                <w:lang w:eastAsia="ru-RU"/>
              </w:rPr>
            </w:pPr>
          </w:p>
        </w:tc>
        <w:tc>
          <w:tcPr>
            <w:tcW w:w="4536" w:type="dxa"/>
          </w:tcPr>
          <w:p w:rsidR="00153893" w:rsidRPr="005D4576" w:rsidRDefault="00153893" w:rsidP="00153893">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ПОДРЯДЧИК:</w:t>
            </w:r>
          </w:p>
        </w:tc>
      </w:tr>
      <w:tr w:rsidR="00153893" w:rsidRPr="005D4576" w:rsidTr="00153893">
        <w:tc>
          <w:tcPr>
            <w:tcW w:w="4395" w:type="dxa"/>
          </w:tcPr>
          <w:p w:rsidR="00153893" w:rsidRPr="005D4576" w:rsidRDefault="00153893" w:rsidP="00153893">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АО «МЭС»</w:t>
            </w:r>
          </w:p>
          <w:p w:rsidR="00153893" w:rsidRPr="005D4576" w:rsidRDefault="00153893" w:rsidP="00153893">
            <w:pPr>
              <w:suppressAutoHyphens/>
              <w:spacing w:after="0" w:line="240" w:lineRule="auto"/>
              <w:rPr>
                <w:rFonts w:eastAsia="Times New Roman" w:cs="Times New Roman"/>
                <w:b/>
                <w:bCs/>
                <w:szCs w:val="24"/>
                <w:lang w:eastAsia="ar-SA"/>
              </w:rPr>
            </w:pPr>
          </w:p>
          <w:p w:rsidR="00153893" w:rsidRPr="005D4576" w:rsidRDefault="00153893" w:rsidP="00153893">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153893" w:rsidRPr="005D4576" w:rsidRDefault="00153893" w:rsidP="00153893">
            <w:pPr>
              <w:suppressAutoHyphens/>
              <w:spacing w:after="0" w:line="240" w:lineRule="auto"/>
              <w:ind w:left="1027"/>
              <w:rPr>
                <w:rFonts w:eastAsia="Times New Roman" w:cs="Times New Roman"/>
                <w:b/>
                <w:bCs/>
                <w:szCs w:val="24"/>
                <w:lang w:eastAsia="ar-SA"/>
              </w:rPr>
            </w:pPr>
          </w:p>
          <w:p w:rsidR="00153893" w:rsidRPr="005D4576" w:rsidRDefault="00153893" w:rsidP="00153893">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w:t>
            </w:r>
            <w:r>
              <w:rPr>
                <w:rFonts w:eastAsia="Times New Roman" w:cs="Times New Roman"/>
                <w:b/>
                <w:bCs/>
                <w:szCs w:val="24"/>
                <w:lang w:eastAsia="ar-SA"/>
              </w:rPr>
              <w:t>_</w:t>
            </w:r>
            <w:r w:rsidRPr="005D4576">
              <w:rPr>
                <w:rFonts w:eastAsia="Times New Roman" w:cs="Times New Roman"/>
                <w:b/>
                <w:bCs/>
                <w:szCs w:val="24"/>
                <w:lang w:eastAsia="ar-SA"/>
              </w:rPr>
              <w:t>______/_______________/</w:t>
            </w:r>
          </w:p>
          <w:p w:rsidR="00153893" w:rsidRPr="005D4576" w:rsidRDefault="00153893" w:rsidP="00153893">
            <w:pPr>
              <w:suppressAutoHyphens/>
              <w:spacing w:after="0" w:line="240" w:lineRule="auto"/>
              <w:ind w:left="1027"/>
              <w:rPr>
                <w:rFonts w:eastAsia="Times New Roman" w:cs="Times New Roman"/>
                <w:b/>
                <w:bCs/>
                <w:szCs w:val="24"/>
                <w:lang w:eastAsia="ar-SA"/>
              </w:rPr>
            </w:pPr>
          </w:p>
          <w:p w:rsidR="00153893" w:rsidRPr="005D4576" w:rsidRDefault="00153893" w:rsidP="00153893">
            <w:pPr>
              <w:suppressAutoHyphens/>
              <w:spacing w:after="0" w:line="240" w:lineRule="auto"/>
              <w:rPr>
                <w:rFonts w:eastAsia="Times New Roman" w:cs="Times New Roman"/>
                <w:bCs/>
                <w:szCs w:val="24"/>
                <w:lang w:eastAsia="ar-SA"/>
              </w:rPr>
            </w:pPr>
            <w:r w:rsidRPr="005D4576">
              <w:rPr>
                <w:rFonts w:eastAsia="Times New Roman" w:cs="Times New Roman"/>
                <w:b/>
                <w:bCs/>
                <w:szCs w:val="24"/>
                <w:lang w:eastAsia="ar-SA"/>
              </w:rPr>
              <w:t>«______»____</w:t>
            </w:r>
            <w:r>
              <w:rPr>
                <w:rFonts w:eastAsia="Times New Roman" w:cs="Times New Roman"/>
                <w:b/>
                <w:bCs/>
                <w:szCs w:val="24"/>
                <w:lang w:eastAsia="ar-SA"/>
              </w:rPr>
              <w:t>_</w:t>
            </w:r>
            <w:r w:rsidRPr="005D4576">
              <w:rPr>
                <w:rFonts w:eastAsia="Times New Roman" w:cs="Times New Roman"/>
                <w:b/>
                <w:bCs/>
                <w:szCs w:val="24"/>
                <w:lang w:eastAsia="ar-SA"/>
              </w:rPr>
              <w:t>_________</w:t>
            </w:r>
            <w:r w:rsidRPr="005D4576">
              <w:rPr>
                <w:rFonts w:eastAsia="Times New Roman" w:cs="Times New Roman"/>
                <w:bCs/>
                <w:szCs w:val="24"/>
                <w:lang w:eastAsia="ar-SA"/>
              </w:rPr>
              <w:t>20 ___ г.</w:t>
            </w:r>
          </w:p>
          <w:p w:rsidR="00153893" w:rsidRPr="005D4576" w:rsidRDefault="00153893" w:rsidP="00153893">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bCs/>
                <w:szCs w:val="24"/>
                <w:lang w:eastAsia="ar-SA"/>
              </w:rPr>
              <w:t xml:space="preserve">        М.П.</w:t>
            </w:r>
          </w:p>
        </w:tc>
        <w:tc>
          <w:tcPr>
            <w:tcW w:w="1134" w:type="dxa"/>
          </w:tcPr>
          <w:p w:rsidR="00153893" w:rsidRPr="005D4576" w:rsidRDefault="00153893" w:rsidP="00153893">
            <w:pPr>
              <w:suppressAutoHyphens/>
              <w:autoSpaceDE w:val="0"/>
              <w:autoSpaceDN w:val="0"/>
              <w:adjustRightInd w:val="0"/>
              <w:spacing w:after="0" w:line="240" w:lineRule="auto"/>
              <w:jc w:val="center"/>
              <w:rPr>
                <w:rFonts w:eastAsia="Calibri" w:cs="Times New Roman"/>
                <w:b/>
                <w:szCs w:val="24"/>
                <w:lang w:eastAsia="ru-RU"/>
              </w:rPr>
            </w:pPr>
          </w:p>
        </w:tc>
        <w:tc>
          <w:tcPr>
            <w:tcW w:w="4536" w:type="dxa"/>
          </w:tcPr>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w:t>
            </w:r>
          </w:p>
          <w:p w:rsidR="00153893" w:rsidRPr="005D4576" w:rsidRDefault="00153893" w:rsidP="00153893">
            <w:pPr>
              <w:suppressAutoHyphens/>
              <w:autoSpaceDE w:val="0"/>
              <w:autoSpaceDN w:val="0"/>
              <w:adjustRightInd w:val="0"/>
              <w:spacing w:after="0" w:line="240" w:lineRule="auto"/>
              <w:rPr>
                <w:rFonts w:eastAsia="Times New Roman" w:cs="Times New Roman"/>
                <w:b/>
                <w:szCs w:val="24"/>
                <w:lang w:eastAsia="ar-SA"/>
              </w:rPr>
            </w:pPr>
          </w:p>
          <w:p w:rsidR="00153893" w:rsidRPr="005D4576" w:rsidRDefault="00153893" w:rsidP="00153893">
            <w:pPr>
              <w:suppressAutoHyphens/>
              <w:autoSpaceDE w:val="0"/>
              <w:autoSpaceDN w:val="0"/>
              <w:adjustRightInd w:val="0"/>
              <w:spacing w:after="0" w:line="240" w:lineRule="auto"/>
              <w:rPr>
                <w:rFonts w:eastAsia="Times New Roman" w:cs="Times New Roman"/>
                <w:szCs w:val="24"/>
                <w:lang w:eastAsia="ar-SA"/>
              </w:rPr>
            </w:pPr>
            <w:r w:rsidRPr="005D4576">
              <w:rPr>
                <w:rFonts w:eastAsia="Times New Roman" w:cs="Times New Roman"/>
                <w:b/>
                <w:szCs w:val="24"/>
                <w:lang w:eastAsia="ar-SA"/>
              </w:rPr>
              <w:t xml:space="preserve">«______» _____________ </w:t>
            </w:r>
            <w:r w:rsidRPr="005D4576">
              <w:rPr>
                <w:rFonts w:eastAsia="Times New Roman" w:cs="Times New Roman"/>
                <w:szCs w:val="24"/>
                <w:lang w:eastAsia="ar-SA"/>
              </w:rPr>
              <w:t>20 ___ г.</w:t>
            </w:r>
          </w:p>
          <w:p w:rsidR="00153893" w:rsidRPr="005D4576" w:rsidRDefault="00153893" w:rsidP="00153893">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szCs w:val="24"/>
                <w:lang w:eastAsia="ar-SA"/>
              </w:rPr>
              <w:t xml:space="preserve">        М.П.</w:t>
            </w:r>
          </w:p>
        </w:tc>
      </w:tr>
    </w:tbl>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val="en-US"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lastRenderedPageBreak/>
        <w:t>Приложение №3</w:t>
      </w: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к Договору подряда №_</w:t>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t>_____</w:t>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t>_ от «_</w:t>
      </w:r>
      <w:r w:rsidRPr="005D4576">
        <w:rPr>
          <w:rFonts w:eastAsia="Times New Roman" w:cs="Times New Roman"/>
          <w:szCs w:val="24"/>
          <w:lang w:eastAsia="ru-RU"/>
        </w:rPr>
        <w:softHyphen/>
      </w:r>
      <w:r w:rsidRPr="005D4576">
        <w:rPr>
          <w:rFonts w:eastAsia="Times New Roman" w:cs="Times New Roman"/>
          <w:szCs w:val="24"/>
          <w:lang w:eastAsia="ru-RU"/>
        </w:rPr>
        <w:softHyphen/>
        <w:t>___» ___________ 20__ г.</w:t>
      </w: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center"/>
        <w:rPr>
          <w:rFonts w:eastAsia="Times New Roman" w:cs="Times New Roman"/>
          <w:b/>
          <w:szCs w:val="24"/>
          <w:lang w:eastAsia="ru-RU"/>
        </w:rPr>
      </w:pPr>
      <w:r w:rsidRPr="005D4576">
        <w:rPr>
          <w:rFonts w:eastAsia="Times New Roman" w:cs="Times New Roman"/>
          <w:b/>
          <w:szCs w:val="24"/>
          <w:lang w:eastAsia="ru-RU"/>
        </w:rPr>
        <w:t xml:space="preserve">АКТ </w:t>
      </w:r>
    </w:p>
    <w:p w:rsidR="00153893" w:rsidRPr="005D4576" w:rsidRDefault="00153893" w:rsidP="00153893">
      <w:pPr>
        <w:autoSpaceDE w:val="0"/>
        <w:autoSpaceDN w:val="0"/>
        <w:adjustRightInd w:val="0"/>
        <w:spacing w:after="0" w:line="240" w:lineRule="auto"/>
        <w:ind w:firstLine="426"/>
        <w:jc w:val="center"/>
        <w:rPr>
          <w:rFonts w:eastAsia="Times New Roman" w:cs="Times New Roman"/>
          <w:b/>
          <w:szCs w:val="24"/>
          <w:lang w:eastAsia="ru-RU"/>
        </w:rPr>
      </w:pPr>
      <w:r w:rsidRPr="005D4576">
        <w:rPr>
          <w:rFonts w:eastAsia="Times New Roman" w:cs="Times New Roman"/>
          <w:b/>
          <w:szCs w:val="24"/>
          <w:lang w:eastAsia="ru-RU"/>
        </w:rPr>
        <w:t>ПРИЕМКИ ПРИЕМОЧНОЙ КОМИССИИ</w:t>
      </w:r>
    </w:p>
    <w:p w:rsidR="00153893" w:rsidRPr="005D4576" w:rsidRDefault="00153893" w:rsidP="00153893">
      <w:pPr>
        <w:autoSpaceDE w:val="0"/>
        <w:autoSpaceDN w:val="0"/>
        <w:adjustRightInd w:val="0"/>
        <w:spacing w:after="0" w:line="240" w:lineRule="auto"/>
        <w:ind w:firstLine="426"/>
        <w:jc w:val="center"/>
        <w:rPr>
          <w:rFonts w:eastAsia="Times New Roman" w:cs="Times New Roman"/>
          <w:szCs w:val="24"/>
          <w:lang w:eastAsia="ru-RU"/>
        </w:rPr>
      </w:pPr>
    </w:p>
    <w:p w:rsidR="00153893" w:rsidRPr="005D4576" w:rsidRDefault="00153893" w:rsidP="00153893">
      <w:pPr>
        <w:spacing w:before="120" w:after="0" w:line="240" w:lineRule="auto"/>
        <w:jc w:val="both"/>
        <w:rPr>
          <w:rFonts w:eastAsia="Times New Roman" w:cs="Times New Roman"/>
          <w:szCs w:val="24"/>
          <w:lang w:eastAsia="ru-RU"/>
        </w:rPr>
      </w:pPr>
      <w:r w:rsidRPr="005D4576">
        <w:rPr>
          <w:rFonts w:eastAsia="Times New Roman" w:cs="Times New Roman"/>
          <w:szCs w:val="24"/>
          <w:lang w:eastAsia="ru-RU"/>
        </w:rPr>
        <w:t>г. Мурманск</w:t>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t xml:space="preserve">                                               </w:t>
      </w:r>
      <w:r>
        <w:rPr>
          <w:rFonts w:eastAsia="Times New Roman" w:cs="Times New Roman"/>
          <w:szCs w:val="24"/>
          <w:lang w:eastAsia="ru-RU"/>
        </w:rPr>
        <w:t xml:space="preserve">         </w:t>
      </w:r>
      <w:r w:rsidRPr="005D4576">
        <w:rPr>
          <w:rFonts w:eastAsia="Times New Roman" w:cs="Times New Roman"/>
          <w:szCs w:val="24"/>
          <w:lang w:eastAsia="ru-RU"/>
        </w:rPr>
        <w:t xml:space="preserve">     «___» ___________201_ г.</w:t>
      </w:r>
    </w:p>
    <w:p w:rsidR="00153893" w:rsidRPr="005D4576" w:rsidRDefault="00153893" w:rsidP="00153893">
      <w:pPr>
        <w:autoSpaceDE w:val="0"/>
        <w:autoSpaceDN w:val="0"/>
        <w:adjustRightInd w:val="0"/>
        <w:spacing w:after="0" w:line="240" w:lineRule="auto"/>
        <w:ind w:firstLine="426"/>
        <w:jc w:val="center"/>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center"/>
        <w:rPr>
          <w:rFonts w:eastAsia="Times New Roman" w:cs="Times New Roman"/>
          <w:b/>
          <w:szCs w:val="24"/>
          <w:lang w:eastAsia="ru-RU"/>
        </w:rPr>
      </w:pPr>
    </w:p>
    <w:p w:rsidR="00153893" w:rsidRPr="005D4576" w:rsidRDefault="00153893" w:rsidP="00153893">
      <w:pPr>
        <w:spacing w:after="0" w:line="240" w:lineRule="auto"/>
        <w:ind w:firstLine="426"/>
        <w:jc w:val="both"/>
        <w:rPr>
          <w:rFonts w:eastAsia="Times New Roman" w:cs="Times New Roman"/>
          <w:szCs w:val="24"/>
          <w:lang w:eastAsia="ru-RU"/>
        </w:rPr>
      </w:pPr>
      <w:r w:rsidRPr="005D4576">
        <w:rPr>
          <w:rFonts w:eastAsia="Times New Roman" w:cs="Times New Roman"/>
          <w:szCs w:val="24"/>
          <w:lang w:eastAsia="ru-RU"/>
        </w:rPr>
        <w:t>Во исполнение Раздела 5 Договора подряда №_</w:t>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t>___ от «_____» ___________ 20__ г. приемочная комиссия в составе:</w:t>
      </w:r>
    </w:p>
    <w:p w:rsidR="00153893" w:rsidRPr="005D4576" w:rsidRDefault="00153893" w:rsidP="00153893">
      <w:pPr>
        <w:spacing w:after="0" w:line="240" w:lineRule="auto"/>
        <w:ind w:firstLine="567"/>
        <w:jc w:val="both"/>
        <w:rPr>
          <w:rFonts w:eastAsia="Times New Roman" w:cs="Times New Roman"/>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555"/>
        <w:gridCol w:w="2410"/>
      </w:tblGrid>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п.п.</w:t>
            </w:r>
          </w:p>
        </w:tc>
        <w:tc>
          <w:tcPr>
            <w:tcW w:w="434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ФИО</w:t>
            </w:r>
          </w:p>
        </w:tc>
        <w:tc>
          <w:tcPr>
            <w:tcW w:w="255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Должность</w:t>
            </w:r>
          </w:p>
        </w:tc>
        <w:tc>
          <w:tcPr>
            <w:tcW w:w="2410"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Место работы</w:t>
            </w: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55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9139DC" w:rsidP="00153893">
            <w:pPr>
              <w:spacing w:after="0" w:line="240" w:lineRule="auto"/>
              <w:jc w:val="center"/>
              <w:rPr>
                <w:rFonts w:eastAsia="Times New Roman" w:cs="Times New Roman"/>
                <w:szCs w:val="24"/>
                <w:lang w:eastAsia="ru-RU"/>
              </w:rPr>
            </w:pPr>
            <w:r>
              <w:rPr>
                <w:rFonts w:eastAsia="Times New Roman" w:cs="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3.85pt;margin-top:5.6pt;width:453.15pt;height:180.1pt;rotation:-1635191fd;z-index:251657216;mso-position-horizontal-relative:text;mso-position-vertical-relative:text" filled="f">
                  <v:stroke r:id="rId17" o:title=""/>
                  <v:shadow color="#868686"/>
                  <v:textpath style="font-family:&quot;Times New Roman&quot;;v-text-kern:t" trim="t" fitpath="t" string="ОБРАЗЕЦ"/>
                </v:shape>
              </w:pict>
            </w:r>
          </w:p>
        </w:tc>
        <w:tc>
          <w:tcPr>
            <w:tcW w:w="434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55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55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55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r>
    </w:tbl>
    <w:p w:rsidR="00153893" w:rsidRPr="005D4576" w:rsidRDefault="00153893" w:rsidP="00153893">
      <w:pPr>
        <w:autoSpaceDE w:val="0"/>
        <w:autoSpaceDN w:val="0"/>
        <w:spacing w:after="0" w:line="240" w:lineRule="auto"/>
        <w:jc w:val="both"/>
        <w:rPr>
          <w:rFonts w:eastAsia="Calibri" w:cs="Times New Roman"/>
          <w:szCs w:val="24"/>
          <w:lang w:eastAsia="ru-RU"/>
        </w:rPr>
      </w:pPr>
    </w:p>
    <w:p w:rsidR="00153893" w:rsidRPr="005D4576" w:rsidRDefault="00153893" w:rsidP="00153893">
      <w:pPr>
        <w:autoSpaceDE w:val="0"/>
        <w:autoSpaceDN w:val="0"/>
        <w:spacing w:after="0" w:line="240" w:lineRule="auto"/>
        <w:ind w:firstLine="567"/>
        <w:jc w:val="both"/>
        <w:rPr>
          <w:rFonts w:eastAsia="Calibri" w:cs="Times New Roman"/>
          <w:szCs w:val="24"/>
          <w:lang w:eastAsia="ru-RU"/>
        </w:rPr>
      </w:pPr>
      <w:r w:rsidRPr="005D4576">
        <w:rPr>
          <w:rFonts w:eastAsia="Times New Roman" w:cs="Times New Roman"/>
          <w:szCs w:val="24"/>
          <w:lang w:eastAsia="ru-RU"/>
        </w:rPr>
        <w:t>приняла следующую работу:</w:t>
      </w:r>
    </w:p>
    <w:p w:rsidR="00153893" w:rsidRPr="005D4576" w:rsidRDefault="00153893" w:rsidP="00153893">
      <w:pPr>
        <w:autoSpaceDE w:val="0"/>
        <w:autoSpaceDN w:val="0"/>
        <w:spacing w:after="0" w:line="240" w:lineRule="auto"/>
        <w:jc w:val="both"/>
        <w:rPr>
          <w:rFonts w:eastAsia="Calibri" w:cs="Times New Roman"/>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9"/>
        <w:gridCol w:w="2551"/>
        <w:gridCol w:w="2410"/>
      </w:tblGrid>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п.п.</w:t>
            </w:r>
          </w:p>
        </w:tc>
        <w:tc>
          <w:tcPr>
            <w:tcW w:w="4349"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Вид выполненной работы</w:t>
            </w:r>
          </w:p>
        </w:tc>
        <w:tc>
          <w:tcPr>
            <w:tcW w:w="2551"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Выявленные дефекты, недостатки и т.п.</w:t>
            </w:r>
          </w:p>
        </w:tc>
        <w:tc>
          <w:tcPr>
            <w:tcW w:w="2410"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Сроки устранения выявленных дефектов, недостатков и т.п.</w:t>
            </w: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4349"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p w:rsidR="00153893" w:rsidRPr="005D4576" w:rsidRDefault="00153893" w:rsidP="00153893">
            <w:pPr>
              <w:spacing w:after="0" w:line="240" w:lineRule="auto"/>
              <w:jc w:val="both"/>
              <w:rPr>
                <w:rFonts w:eastAsia="Times New Roman" w:cs="Times New Roman"/>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4349"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p w:rsidR="00153893" w:rsidRPr="005D4576" w:rsidRDefault="00153893" w:rsidP="00153893">
            <w:pPr>
              <w:spacing w:after="0" w:line="240" w:lineRule="auto"/>
              <w:jc w:val="both"/>
              <w:rPr>
                <w:rFonts w:eastAsia="Times New Roman" w:cs="Times New Roman"/>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r>
    </w:tbl>
    <w:p w:rsidR="00153893" w:rsidRPr="005D4576" w:rsidRDefault="00153893" w:rsidP="00153893">
      <w:pPr>
        <w:autoSpaceDE w:val="0"/>
        <w:autoSpaceDN w:val="0"/>
        <w:spacing w:after="0" w:line="240" w:lineRule="auto"/>
        <w:ind w:firstLine="708"/>
        <w:jc w:val="both"/>
        <w:rPr>
          <w:rFonts w:eastAsia="Calibri" w:cs="Times New Roman"/>
          <w:szCs w:val="24"/>
          <w:lang w:eastAsia="ru-RU"/>
        </w:rPr>
      </w:pPr>
    </w:p>
    <w:p w:rsidR="00153893" w:rsidRPr="005D4576" w:rsidRDefault="00153893" w:rsidP="00153893">
      <w:pPr>
        <w:autoSpaceDE w:val="0"/>
        <w:autoSpaceDN w:val="0"/>
        <w:spacing w:after="0" w:line="240" w:lineRule="auto"/>
        <w:jc w:val="both"/>
        <w:rPr>
          <w:rFonts w:eastAsia="Calibri" w:cs="Times New Roman"/>
          <w:szCs w:val="24"/>
          <w:lang w:eastAsia="ru-RU"/>
        </w:rPr>
      </w:pPr>
    </w:p>
    <w:p w:rsidR="00153893" w:rsidRPr="005D4576" w:rsidRDefault="00153893" w:rsidP="00153893">
      <w:pPr>
        <w:autoSpaceDE w:val="0"/>
        <w:autoSpaceDN w:val="0"/>
        <w:spacing w:after="0" w:line="240" w:lineRule="auto"/>
        <w:jc w:val="both"/>
        <w:rPr>
          <w:rFonts w:eastAsia="Calibri" w:cs="Times New Roman"/>
          <w:szCs w:val="24"/>
          <w:lang w:eastAsia="ru-RU"/>
        </w:rPr>
      </w:pPr>
    </w:p>
    <w:p w:rsidR="00153893" w:rsidRPr="005D4576" w:rsidRDefault="00153893" w:rsidP="00153893">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Подписи членов приемочной комиссии:</w:t>
      </w:r>
    </w:p>
    <w:p w:rsidR="00153893" w:rsidRPr="005D4576" w:rsidRDefault="00153893" w:rsidP="00153893">
      <w:pPr>
        <w:autoSpaceDE w:val="0"/>
        <w:autoSpaceDN w:val="0"/>
        <w:adjustRightInd w:val="0"/>
        <w:spacing w:after="0" w:line="240" w:lineRule="auto"/>
        <w:ind w:firstLine="567"/>
        <w:jc w:val="center"/>
        <w:rPr>
          <w:rFonts w:eastAsia="Times New Roman" w:cs="Times New Roman"/>
          <w:b/>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872"/>
      </w:tblGrid>
      <w:tr w:rsidR="00153893" w:rsidRPr="005D4576" w:rsidTr="00153893">
        <w:tc>
          <w:tcPr>
            <w:tcW w:w="613"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п.п.</w:t>
            </w:r>
          </w:p>
        </w:tc>
        <w:tc>
          <w:tcPr>
            <w:tcW w:w="6438"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ФИО</w:t>
            </w:r>
          </w:p>
        </w:tc>
        <w:tc>
          <w:tcPr>
            <w:tcW w:w="2872"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Подпись</w:t>
            </w: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2872"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2872"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2872"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c>
          <w:tcPr>
            <w:tcW w:w="2872"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r>
    </w:tbl>
    <w:p w:rsidR="00153893" w:rsidRPr="005D4576" w:rsidRDefault="00153893" w:rsidP="00153893">
      <w:pPr>
        <w:autoSpaceDE w:val="0"/>
        <w:autoSpaceDN w:val="0"/>
        <w:adjustRightInd w:val="0"/>
        <w:spacing w:after="0" w:line="240" w:lineRule="auto"/>
        <w:ind w:firstLine="567"/>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567"/>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567"/>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567"/>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567"/>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567"/>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567"/>
        <w:jc w:val="both"/>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567"/>
        <w:jc w:val="both"/>
        <w:rPr>
          <w:rFonts w:eastAsia="Times New Roman" w:cs="Times New Roman"/>
          <w:b/>
          <w:szCs w:val="24"/>
          <w:lang w:eastAsia="ru-RU"/>
        </w:rPr>
      </w:pPr>
    </w:p>
    <w:p w:rsidR="00153893" w:rsidRDefault="00153893" w:rsidP="00300BE4">
      <w:pPr>
        <w:autoSpaceDE w:val="0"/>
        <w:autoSpaceDN w:val="0"/>
        <w:adjustRightInd w:val="0"/>
        <w:spacing w:after="0" w:line="240" w:lineRule="auto"/>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lastRenderedPageBreak/>
        <w:t xml:space="preserve">Приложение №4 </w:t>
      </w:r>
    </w:p>
    <w:p w:rsidR="00153893" w:rsidRPr="005D4576" w:rsidRDefault="00153893" w:rsidP="00153893">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к Договору подряда №_______ от «___» ___________ 20__ г.</w:t>
      </w:r>
    </w:p>
    <w:p w:rsidR="00153893" w:rsidRPr="005D4576" w:rsidRDefault="00153893" w:rsidP="00153893">
      <w:pPr>
        <w:autoSpaceDE w:val="0"/>
        <w:autoSpaceDN w:val="0"/>
        <w:adjustRightInd w:val="0"/>
        <w:spacing w:after="0" w:line="240" w:lineRule="auto"/>
        <w:ind w:firstLine="426"/>
        <w:rPr>
          <w:rFonts w:eastAsia="Times New Roman" w:cs="Times New Roman"/>
          <w:szCs w:val="24"/>
          <w:lang w:eastAsia="ru-RU"/>
        </w:rPr>
      </w:pPr>
    </w:p>
    <w:p w:rsidR="00153893" w:rsidRPr="005D4576" w:rsidRDefault="00153893" w:rsidP="00153893">
      <w:pPr>
        <w:autoSpaceDE w:val="0"/>
        <w:autoSpaceDN w:val="0"/>
        <w:adjustRightInd w:val="0"/>
        <w:spacing w:after="0" w:line="240" w:lineRule="auto"/>
        <w:ind w:firstLine="426"/>
        <w:jc w:val="center"/>
        <w:rPr>
          <w:rFonts w:eastAsia="Times New Roman" w:cs="Times New Roman"/>
          <w:b/>
          <w:szCs w:val="24"/>
          <w:lang w:eastAsia="ru-RU"/>
        </w:rPr>
      </w:pPr>
    </w:p>
    <w:p w:rsidR="00153893" w:rsidRPr="005D4576" w:rsidRDefault="00153893" w:rsidP="00153893">
      <w:pPr>
        <w:autoSpaceDE w:val="0"/>
        <w:autoSpaceDN w:val="0"/>
        <w:adjustRightInd w:val="0"/>
        <w:spacing w:after="0" w:line="240" w:lineRule="auto"/>
        <w:ind w:firstLine="426"/>
        <w:jc w:val="center"/>
        <w:rPr>
          <w:rFonts w:eastAsia="Times New Roman" w:cs="Times New Roman"/>
          <w:b/>
          <w:szCs w:val="24"/>
          <w:lang w:eastAsia="ru-RU"/>
        </w:rPr>
      </w:pPr>
      <w:r w:rsidRPr="005D4576">
        <w:rPr>
          <w:rFonts w:eastAsia="Times New Roman" w:cs="Times New Roman"/>
          <w:b/>
          <w:szCs w:val="24"/>
          <w:lang w:eastAsia="ru-RU"/>
        </w:rPr>
        <w:t xml:space="preserve">АКТ ПРИЕМА-ПЕРЕДАЧИ </w:t>
      </w:r>
    </w:p>
    <w:p w:rsidR="00153893" w:rsidRPr="005D4576" w:rsidRDefault="00153893" w:rsidP="00153893">
      <w:pPr>
        <w:autoSpaceDE w:val="0"/>
        <w:autoSpaceDN w:val="0"/>
        <w:adjustRightInd w:val="0"/>
        <w:spacing w:after="0" w:line="240" w:lineRule="auto"/>
        <w:ind w:firstLine="426"/>
        <w:jc w:val="center"/>
        <w:rPr>
          <w:rFonts w:eastAsia="Times New Roman" w:cs="Times New Roman"/>
          <w:szCs w:val="24"/>
          <w:lang w:eastAsia="ru-RU"/>
        </w:rPr>
      </w:pPr>
      <w:r w:rsidRPr="005D4576">
        <w:rPr>
          <w:rFonts w:eastAsia="Times New Roman" w:cs="Times New Roman"/>
          <w:b/>
          <w:szCs w:val="24"/>
          <w:lang w:eastAsia="ru-RU"/>
        </w:rPr>
        <w:t>ВЫПОЛНЕННЫХ РАБОТ</w:t>
      </w:r>
    </w:p>
    <w:p w:rsidR="00153893" w:rsidRPr="005D4576" w:rsidRDefault="00153893" w:rsidP="00153893">
      <w:pPr>
        <w:autoSpaceDE w:val="0"/>
        <w:autoSpaceDN w:val="0"/>
        <w:adjustRightInd w:val="0"/>
        <w:spacing w:after="0" w:line="240" w:lineRule="auto"/>
        <w:ind w:firstLine="426"/>
        <w:rPr>
          <w:rFonts w:eastAsia="Times New Roman" w:cs="Times New Roman"/>
          <w:szCs w:val="24"/>
          <w:lang w:eastAsia="ru-RU"/>
        </w:rPr>
      </w:pPr>
    </w:p>
    <w:p w:rsidR="00153893" w:rsidRPr="005D4576" w:rsidRDefault="00153893" w:rsidP="00153893">
      <w:pPr>
        <w:spacing w:before="120" w:after="0" w:line="240" w:lineRule="auto"/>
        <w:jc w:val="both"/>
        <w:rPr>
          <w:rFonts w:eastAsia="Times New Roman" w:cs="Times New Roman"/>
          <w:szCs w:val="24"/>
          <w:lang w:eastAsia="ru-RU"/>
        </w:rPr>
      </w:pPr>
      <w:r w:rsidRPr="005D4576">
        <w:rPr>
          <w:rFonts w:eastAsia="Times New Roman" w:cs="Times New Roman"/>
          <w:szCs w:val="24"/>
          <w:lang w:eastAsia="ru-RU"/>
        </w:rPr>
        <w:t>г. Мурманск</w:t>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t xml:space="preserve">                                                  </w:t>
      </w:r>
      <w:r>
        <w:rPr>
          <w:rFonts w:eastAsia="Times New Roman" w:cs="Times New Roman"/>
          <w:szCs w:val="24"/>
          <w:lang w:eastAsia="ru-RU"/>
        </w:rPr>
        <w:t xml:space="preserve">         </w:t>
      </w:r>
      <w:r w:rsidRPr="005D4576">
        <w:rPr>
          <w:rFonts w:eastAsia="Times New Roman" w:cs="Times New Roman"/>
          <w:szCs w:val="24"/>
          <w:lang w:eastAsia="ru-RU"/>
        </w:rPr>
        <w:t xml:space="preserve">  «___» ___________201_ г.</w:t>
      </w:r>
    </w:p>
    <w:p w:rsidR="00153893" w:rsidRPr="005D4576" w:rsidRDefault="00153893" w:rsidP="00153893">
      <w:pPr>
        <w:spacing w:after="0" w:line="240" w:lineRule="auto"/>
        <w:ind w:firstLine="426"/>
        <w:jc w:val="both"/>
        <w:rPr>
          <w:rFonts w:eastAsia="Calibri" w:cs="Times New Roman"/>
          <w:b/>
          <w:bCs/>
          <w:szCs w:val="24"/>
          <w:lang w:eastAsia="ru-RU"/>
        </w:rPr>
      </w:pPr>
    </w:p>
    <w:p w:rsidR="00153893" w:rsidRPr="005D4576" w:rsidRDefault="00153893" w:rsidP="00153893">
      <w:pPr>
        <w:spacing w:after="0" w:line="240" w:lineRule="auto"/>
        <w:ind w:firstLine="426"/>
        <w:jc w:val="both"/>
        <w:rPr>
          <w:rFonts w:eastAsia="Calibri" w:cs="Times New Roman"/>
          <w:bCs/>
          <w:szCs w:val="24"/>
          <w:lang w:eastAsia="ru-RU"/>
        </w:rPr>
      </w:pPr>
      <w:proofErr w:type="gramStart"/>
      <w:r w:rsidRPr="005D4576">
        <w:rPr>
          <w:rFonts w:eastAsia="Calibri" w:cs="Times New Roman"/>
          <w:b/>
          <w:bCs/>
          <w:szCs w:val="24"/>
          <w:lang w:eastAsia="ru-RU"/>
        </w:rPr>
        <w:t>Акционерное общество «Мурманэнергосбыт» (АО «МЭС»)</w:t>
      </w:r>
      <w:r w:rsidRPr="005D4576">
        <w:rPr>
          <w:rFonts w:eastAsia="Calibri" w:cs="Times New Roman"/>
          <w:bCs/>
          <w:szCs w:val="24"/>
          <w:lang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5D4576">
        <w:rPr>
          <w:rFonts w:eastAsia="Calibri" w:cs="Times New Roman"/>
          <w:bCs/>
          <w:szCs w:val="24"/>
          <w:lang w:eastAsia="ru-RU"/>
        </w:rPr>
        <w:fldChar w:fldCharType="begin"/>
      </w:r>
      <w:r w:rsidRPr="005D4576">
        <w:rPr>
          <w:rFonts w:eastAsia="Calibri" w:cs="Times New Roman"/>
          <w:bCs/>
          <w:szCs w:val="24"/>
          <w:lang w:eastAsia="ru-RU"/>
        </w:rPr>
        <w:instrText xml:space="preserve"> COMMENTS </w:instrText>
      </w:r>
      <w:r w:rsidRPr="005D4576">
        <w:rPr>
          <w:rFonts w:eastAsia="Calibri" w:cs="Times New Roman"/>
          <w:bCs/>
          <w:szCs w:val="24"/>
          <w:lang w:eastAsia="ru-RU"/>
        </w:rPr>
        <w:fldChar w:fldCharType="end"/>
      </w:r>
      <w:r w:rsidRPr="005D4576">
        <w:rPr>
          <w:rFonts w:eastAsia="Calibri" w:cs="Times New Roman"/>
          <w:bCs/>
          <w:szCs w:val="24"/>
          <w:lang w:eastAsia="ru-RU"/>
        </w:rPr>
        <w:t xml:space="preserve"> в лице ____________________, действующего на основании ________________ </w:t>
      </w:r>
      <w:r w:rsidRPr="005D4576">
        <w:rPr>
          <w:rFonts w:eastAsia="Calibri" w:cs="Times New Roman"/>
          <w:bCs/>
          <w:szCs w:val="24"/>
          <w:lang w:eastAsia="ru-RU"/>
        </w:rPr>
        <w:fldChar w:fldCharType="begin"/>
      </w:r>
      <w:r w:rsidRPr="005D4576">
        <w:rPr>
          <w:rFonts w:eastAsia="Calibri" w:cs="Times New Roman"/>
          <w:bCs/>
          <w:szCs w:val="24"/>
          <w:lang w:eastAsia="ru-RU"/>
        </w:rPr>
        <w:instrText xml:space="preserve"> COMMENTS </w:instrText>
      </w:r>
      <w:r w:rsidRPr="005D4576">
        <w:rPr>
          <w:rFonts w:eastAsia="Calibri" w:cs="Times New Roman"/>
          <w:bCs/>
          <w:szCs w:val="24"/>
          <w:lang w:eastAsia="ru-RU"/>
        </w:rPr>
        <w:fldChar w:fldCharType="end"/>
      </w:r>
      <w:r w:rsidRPr="005D4576">
        <w:rPr>
          <w:rFonts w:eastAsia="Calibri" w:cs="Times New Roman"/>
          <w:bCs/>
          <w:szCs w:val="24"/>
          <w:lang w:eastAsia="ru-RU"/>
        </w:rPr>
        <w:t>, с другой стороны, вместе именуемые Стороны, составили настоящий акт о нижеследующем:</w:t>
      </w:r>
      <w:proofErr w:type="gramEnd"/>
    </w:p>
    <w:p w:rsidR="00153893" w:rsidRPr="005D4576" w:rsidRDefault="00153893" w:rsidP="00153893">
      <w:pPr>
        <w:spacing w:after="0" w:line="240" w:lineRule="auto"/>
        <w:ind w:firstLine="567"/>
        <w:jc w:val="both"/>
        <w:rPr>
          <w:rFonts w:eastAsia="Times New Roman" w:cs="Times New Roman"/>
          <w:szCs w:val="24"/>
          <w:lang w:eastAsia="ru-RU"/>
        </w:rPr>
      </w:pPr>
    </w:p>
    <w:p w:rsidR="00153893" w:rsidRPr="005D4576" w:rsidRDefault="00153893" w:rsidP="00153893">
      <w:pPr>
        <w:spacing w:after="0" w:line="240" w:lineRule="auto"/>
        <w:ind w:firstLine="426"/>
        <w:jc w:val="both"/>
        <w:rPr>
          <w:rFonts w:eastAsia="Times New Roman" w:cs="Times New Roman"/>
          <w:szCs w:val="24"/>
          <w:lang w:eastAsia="ru-RU"/>
        </w:rPr>
      </w:pPr>
      <w:r w:rsidRPr="005D4576">
        <w:rPr>
          <w:rFonts w:eastAsia="Times New Roman" w:cs="Times New Roman"/>
          <w:szCs w:val="24"/>
          <w:lang w:eastAsia="ru-RU"/>
        </w:rPr>
        <w:t>1. Подрядчик выполнил и сдал, а приемочная комиссия в составе:</w:t>
      </w:r>
    </w:p>
    <w:p w:rsidR="00153893" w:rsidRPr="005D4576" w:rsidRDefault="00153893" w:rsidP="00153893">
      <w:pPr>
        <w:spacing w:after="0" w:line="240" w:lineRule="auto"/>
        <w:ind w:firstLine="567"/>
        <w:jc w:val="both"/>
        <w:rPr>
          <w:rFonts w:eastAsia="Times New Roman" w:cs="Times New Roman"/>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349"/>
      </w:tblGrid>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w:t>
            </w:r>
          </w:p>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Должность</w:t>
            </w:r>
          </w:p>
        </w:tc>
        <w:tc>
          <w:tcPr>
            <w:tcW w:w="2349"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Место работы</w:t>
            </w: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9139DC" w:rsidP="00153893">
            <w:pPr>
              <w:spacing w:after="0" w:line="240" w:lineRule="auto"/>
              <w:jc w:val="center"/>
              <w:rPr>
                <w:rFonts w:eastAsia="Times New Roman" w:cs="Times New Roman"/>
                <w:szCs w:val="24"/>
                <w:lang w:eastAsia="ru-RU"/>
              </w:rPr>
            </w:pPr>
            <w:r>
              <w:rPr>
                <w:rFonts w:eastAsia="Times New Roman" w:cs="Times New Roman"/>
                <w:noProof/>
                <w:szCs w:val="24"/>
                <w:lang w:eastAsia="ru-RU"/>
              </w:rPr>
              <w:pict>
                <v:shape id="_x0000_s1029" type="#_x0000_t136" style="position:absolute;left:0;text-align:left;margin-left:-5.9pt;margin-top:7.45pt;width:453.15pt;height:180.1pt;rotation:-1635191fd;z-index:251658240;mso-position-horizontal-relative:text;mso-position-vertical-relative:text" filled="f">
                  <v:stroke r:id="rId17" o:title=""/>
                  <v:shadow color="#868686"/>
                  <v:textpath style="font-family:&quot;Times New Roman&quot;;v-text-kern:t" trim="t" fitpath="t" string="ОБРАЗЕЦ"/>
                </v:shape>
              </w:pict>
            </w:r>
          </w:p>
        </w:tc>
        <w:tc>
          <w:tcPr>
            <w:tcW w:w="3566"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349"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349"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349"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r>
      <w:tr w:rsidR="00153893" w:rsidRPr="005D4576" w:rsidTr="00153893">
        <w:tc>
          <w:tcPr>
            <w:tcW w:w="613"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c>
          <w:tcPr>
            <w:tcW w:w="2349"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spacing w:after="0" w:line="240" w:lineRule="auto"/>
              <w:jc w:val="center"/>
              <w:rPr>
                <w:rFonts w:eastAsia="Times New Roman" w:cs="Times New Roman"/>
                <w:szCs w:val="24"/>
                <w:lang w:eastAsia="ru-RU"/>
              </w:rPr>
            </w:pPr>
          </w:p>
        </w:tc>
      </w:tr>
    </w:tbl>
    <w:p w:rsidR="00153893" w:rsidRPr="005D4576" w:rsidRDefault="00153893" w:rsidP="00153893">
      <w:pPr>
        <w:spacing w:after="0" w:line="240" w:lineRule="auto"/>
        <w:ind w:firstLine="567"/>
        <w:jc w:val="both"/>
        <w:rPr>
          <w:rFonts w:eastAsia="Times New Roman" w:cs="Times New Roman"/>
          <w:szCs w:val="24"/>
          <w:lang w:eastAsia="ru-RU"/>
        </w:rPr>
      </w:pPr>
    </w:p>
    <w:p w:rsidR="00153893" w:rsidRPr="005D4576" w:rsidRDefault="00153893" w:rsidP="00153893">
      <w:pPr>
        <w:spacing w:after="0" w:line="240" w:lineRule="auto"/>
        <w:ind w:firstLine="567"/>
        <w:jc w:val="both"/>
        <w:rPr>
          <w:rFonts w:eastAsia="Times New Roman" w:cs="Times New Roman"/>
          <w:szCs w:val="24"/>
          <w:lang w:eastAsia="ru-RU"/>
        </w:rPr>
      </w:pPr>
      <w:r w:rsidRPr="005D4576">
        <w:rPr>
          <w:rFonts w:eastAsia="Times New Roman" w:cs="Times New Roman"/>
          <w:szCs w:val="24"/>
          <w:lang w:eastAsia="ru-RU"/>
        </w:rPr>
        <w:t xml:space="preserve"> приняла следующую работу:</w:t>
      </w:r>
    </w:p>
    <w:p w:rsidR="00153893" w:rsidRPr="005D4576" w:rsidRDefault="00153893" w:rsidP="00153893">
      <w:pPr>
        <w:spacing w:after="0" w:line="240" w:lineRule="auto"/>
        <w:ind w:firstLine="567"/>
        <w:jc w:val="both"/>
        <w:rPr>
          <w:rFonts w:eastAsia="Times New Roman" w:cs="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961"/>
      </w:tblGrid>
      <w:tr w:rsidR="00153893" w:rsidRPr="005D4576" w:rsidTr="00153893">
        <w:tc>
          <w:tcPr>
            <w:tcW w:w="4962"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Вид выполненной работы</w:t>
            </w:r>
          </w:p>
        </w:tc>
        <w:tc>
          <w:tcPr>
            <w:tcW w:w="4961" w:type="dxa"/>
            <w:tcBorders>
              <w:top w:val="single" w:sz="4" w:space="0" w:color="auto"/>
              <w:left w:val="single" w:sz="4" w:space="0" w:color="auto"/>
              <w:bottom w:val="single" w:sz="4" w:space="0" w:color="auto"/>
              <w:right w:val="single" w:sz="4" w:space="0" w:color="auto"/>
            </w:tcBorders>
            <w:vAlign w:val="center"/>
          </w:tcPr>
          <w:p w:rsidR="00153893" w:rsidRPr="005D4576" w:rsidRDefault="00153893" w:rsidP="00153893">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xml:space="preserve">Стоимость выполненной работы, руб.,  </w:t>
            </w:r>
          </w:p>
          <w:p w:rsidR="00153893" w:rsidRPr="005D4576" w:rsidRDefault="00153893" w:rsidP="00153893">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xml:space="preserve">в том числе  НДС </w:t>
            </w:r>
            <w:r w:rsidRPr="005D4576">
              <w:rPr>
                <w:rFonts w:eastAsia="Times New Roman" w:cs="Times New Roman"/>
                <w:i/>
                <w:lang w:eastAsia="ru-RU"/>
              </w:rPr>
              <w:t>(в случае, если организация не является плательщиком НДС, указывается – НДС не облагается)</w:t>
            </w:r>
          </w:p>
        </w:tc>
      </w:tr>
      <w:tr w:rsidR="00153893" w:rsidRPr="005D4576" w:rsidTr="00153893">
        <w:tc>
          <w:tcPr>
            <w:tcW w:w="4962"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p w:rsidR="00153893" w:rsidRPr="005D4576" w:rsidRDefault="00153893" w:rsidP="00153893">
            <w:pPr>
              <w:spacing w:after="0" w:line="240" w:lineRule="auto"/>
              <w:jc w:val="both"/>
              <w:rPr>
                <w:rFonts w:eastAsia="Times New Roman" w:cs="Times New Roman"/>
                <w:szCs w:val="24"/>
                <w:lang w:eastAsia="ru-RU"/>
              </w:rPr>
            </w:pPr>
          </w:p>
        </w:tc>
        <w:tc>
          <w:tcPr>
            <w:tcW w:w="4961" w:type="dxa"/>
            <w:tcBorders>
              <w:top w:val="single" w:sz="4" w:space="0" w:color="auto"/>
              <w:left w:val="single" w:sz="4" w:space="0" w:color="auto"/>
              <w:bottom w:val="single" w:sz="4" w:space="0" w:color="auto"/>
              <w:right w:val="single" w:sz="4" w:space="0" w:color="auto"/>
            </w:tcBorders>
          </w:tcPr>
          <w:p w:rsidR="00153893" w:rsidRPr="005D4576" w:rsidRDefault="00153893" w:rsidP="00153893">
            <w:pPr>
              <w:spacing w:after="0" w:line="240" w:lineRule="auto"/>
              <w:jc w:val="both"/>
              <w:rPr>
                <w:rFonts w:eastAsia="Times New Roman" w:cs="Times New Roman"/>
                <w:szCs w:val="24"/>
                <w:lang w:eastAsia="ru-RU"/>
              </w:rPr>
            </w:pPr>
          </w:p>
        </w:tc>
      </w:tr>
    </w:tbl>
    <w:p w:rsidR="00153893" w:rsidRPr="00264431" w:rsidRDefault="00153893" w:rsidP="00153893">
      <w:pPr>
        <w:spacing w:after="0"/>
        <w:ind w:firstLine="425"/>
        <w:jc w:val="both"/>
        <w:rPr>
          <w:rFonts w:cs="Times New Roman"/>
          <w:szCs w:val="24"/>
          <w:lang w:eastAsia="ru-RU"/>
        </w:rPr>
      </w:pPr>
      <w:r w:rsidRPr="005D4576">
        <w:rPr>
          <w:bCs/>
          <w:kern w:val="32"/>
          <w:lang w:eastAsia="ru-RU"/>
        </w:rPr>
        <w:t xml:space="preserve">2. </w:t>
      </w:r>
      <w:r w:rsidRPr="00264431">
        <w:rPr>
          <w:rFonts w:cs="Times New Roman"/>
          <w:bCs/>
          <w:kern w:val="32"/>
          <w:szCs w:val="24"/>
          <w:lang w:eastAsia="ru-RU"/>
        </w:rPr>
        <w:t>Общая стоимость выполненных работ согласно положениям Договора подряда               № ___ от «___» _______ 201_ г. составляет</w:t>
      </w:r>
      <w:proofErr w:type="gramStart"/>
      <w:r w:rsidRPr="00264431">
        <w:rPr>
          <w:rFonts w:cs="Times New Roman"/>
          <w:szCs w:val="24"/>
          <w:lang w:eastAsia="ru-RU"/>
        </w:rPr>
        <w:t xml:space="preserve"> ___________(________________) </w:t>
      </w:r>
      <w:proofErr w:type="gramEnd"/>
      <w:r w:rsidRPr="00264431">
        <w:rPr>
          <w:rFonts w:cs="Times New Roman"/>
          <w:szCs w:val="24"/>
          <w:lang w:eastAsia="ru-RU"/>
        </w:rPr>
        <w:t xml:space="preserve">руб. ___коп., в том числе НДС </w:t>
      </w:r>
      <w:r w:rsidRPr="00264431">
        <w:rPr>
          <w:rFonts w:cs="Times New Roman"/>
          <w:i/>
          <w:iCs/>
          <w:szCs w:val="24"/>
          <w:lang w:eastAsia="ar-SA"/>
        </w:rPr>
        <w:t>(в случае, если организация не является плательщиком НДС, указывается - НДС не облагается).</w:t>
      </w:r>
      <w:r w:rsidRPr="00264431">
        <w:rPr>
          <w:rFonts w:cs="Times New Roman"/>
          <w:szCs w:val="24"/>
          <w:lang w:eastAsia="ru-RU"/>
        </w:rPr>
        <w:t xml:space="preserve"> </w:t>
      </w:r>
    </w:p>
    <w:p w:rsidR="00153893" w:rsidRDefault="00153893" w:rsidP="00153893">
      <w:pPr>
        <w:tabs>
          <w:tab w:val="left" w:pos="709"/>
        </w:tabs>
        <w:spacing w:after="0"/>
        <w:ind w:firstLine="425"/>
        <w:jc w:val="both"/>
        <w:rPr>
          <w:rFonts w:cs="Times New Roman"/>
          <w:bCs/>
          <w:spacing w:val="-5"/>
          <w:kern w:val="32"/>
          <w:szCs w:val="24"/>
          <w:lang w:eastAsia="ru-RU"/>
        </w:rPr>
      </w:pPr>
      <w:r w:rsidRPr="00264431">
        <w:rPr>
          <w:rFonts w:cs="Times New Roman"/>
          <w:bCs/>
          <w:kern w:val="32"/>
          <w:szCs w:val="24"/>
          <w:lang w:eastAsia="ru-RU"/>
        </w:rPr>
        <w:t xml:space="preserve">3. Вышеуказанные работы Подрядчик выполнил полностью и в срок. </w:t>
      </w:r>
      <w:r w:rsidRPr="00264431">
        <w:rPr>
          <w:rFonts w:cs="Times New Roman"/>
          <w:bCs/>
          <w:spacing w:val="-5"/>
          <w:kern w:val="32"/>
          <w:szCs w:val="24"/>
          <w:lang w:eastAsia="ru-RU"/>
        </w:rPr>
        <w:t>Заказчик претензий по объему, качеству и срокам выполнения работ не имеет.</w:t>
      </w:r>
    </w:p>
    <w:p w:rsidR="00153893" w:rsidRDefault="00153893" w:rsidP="00153893">
      <w:pPr>
        <w:spacing w:after="0"/>
        <w:ind w:firstLine="425"/>
        <w:jc w:val="both"/>
        <w:rPr>
          <w:rFonts w:cs="Times New Roman"/>
          <w:bCs/>
          <w:spacing w:val="-5"/>
          <w:kern w:val="32"/>
          <w:szCs w:val="24"/>
          <w:lang w:eastAsia="ru-RU"/>
        </w:rPr>
      </w:pPr>
    </w:p>
    <w:tbl>
      <w:tblPr>
        <w:tblW w:w="10065" w:type="dxa"/>
        <w:tblInd w:w="-34" w:type="dxa"/>
        <w:tblLook w:val="01E0" w:firstRow="1" w:lastRow="1" w:firstColumn="1" w:lastColumn="1" w:noHBand="0" w:noVBand="0"/>
      </w:tblPr>
      <w:tblGrid>
        <w:gridCol w:w="4395"/>
        <w:gridCol w:w="1134"/>
        <w:gridCol w:w="4536"/>
      </w:tblGrid>
      <w:tr w:rsidR="00153893" w:rsidRPr="005D4576" w:rsidTr="00153893">
        <w:tc>
          <w:tcPr>
            <w:tcW w:w="4395" w:type="dxa"/>
          </w:tcPr>
          <w:p w:rsidR="00153893" w:rsidRPr="005D4576" w:rsidRDefault="00153893" w:rsidP="00153893">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ЗАКАЗЧИК:</w:t>
            </w:r>
          </w:p>
        </w:tc>
        <w:tc>
          <w:tcPr>
            <w:tcW w:w="1134" w:type="dxa"/>
          </w:tcPr>
          <w:p w:rsidR="00153893" w:rsidRPr="005D4576" w:rsidRDefault="00153893" w:rsidP="00153893">
            <w:pPr>
              <w:suppressAutoHyphens/>
              <w:autoSpaceDE w:val="0"/>
              <w:autoSpaceDN w:val="0"/>
              <w:adjustRightInd w:val="0"/>
              <w:spacing w:after="0" w:line="240" w:lineRule="auto"/>
              <w:jc w:val="center"/>
              <w:rPr>
                <w:rFonts w:eastAsia="Calibri" w:cs="Times New Roman"/>
                <w:b/>
                <w:szCs w:val="24"/>
                <w:lang w:eastAsia="ru-RU"/>
              </w:rPr>
            </w:pPr>
          </w:p>
        </w:tc>
        <w:tc>
          <w:tcPr>
            <w:tcW w:w="4536" w:type="dxa"/>
          </w:tcPr>
          <w:p w:rsidR="00153893" w:rsidRPr="005D4576" w:rsidRDefault="00153893" w:rsidP="00153893">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ПОДРЯДЧИК:</w:t>
            </w:r>
          </w:p>
        </w:tc>
      </w:tr>
      <w:tr w:rsidR="00153893" w:rsidRPr="005D4576" w:rsidTr="00153893">
        <w:tc>
          <w:tcPr>
            <w:tcW w:w="4395" w:type="dxa"/>
          </w:tcPr>
          <w:p w:rsidR="00153893" w:rsidRPr="005D4576" w:rsidRDefault="00153893" w:rsidP="00153893">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АО «МЭС»</w:t>
            </w:r>
          </w:p>
          <w:p w:rsidR="00153893" w:rsidRPr="005D4576" w:rsidRDefault="00153893" w:rsidP="00153893">
            <w:pPr>
              <w:suppressAutoHyphens/>
              <w:spacing w:after="0" w:line="240" w:lineRule="auto"/>
              <w:rPr>
                <w:rFonts w:eastAsia="Times New Roman" w:cs="Times New Roman"/>
                <w:b/>
                <w:bCs/>
                <w:szCs w:val="24"/>
                <w:lang w:eastAsia="ar-SA"/>
              </w:rPr>
            </w:pPr>
          </w:p>
          <w:p w:rsidR="00153893" w:rsidRPr="005D4576" w:rsidRDefault="00153893" w:rsidP="00153893">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153893" w:rsidRPr="005D4576" w:rsidRDefault="00153893" w:rsidP="00153893">
            <w:pPr>
              <w:suppressAutoHyphens/>
              <w:spacing w:after="0" w:line="240" w:lineRule="auto"/>
              <w:ind w:left="1027"/>
              <w:rPr>
                <w:rFonts w:eastAsia="Times New Roman" w:cs="Times New Roman"/>
                <w:b/>
                <w:bCs/>
                <w:szCs w:val="24"/>
                <w:lang w:eastAsia="ar-SA"/>
              </w:rPr>
            </w:pPr>
          </w:p>
          <w:p w:rsidR="00153893" w:rsidRPr="005D4576" w:rsidRDefault="00153893" w:rsidP="00153893">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w:t>
            </w:r>
            <w:r>
              <w:rPr>
                <w:rFonts w:eastAsia="Times New Roman" w:cs="Times New Roman"/>
                <w:b/>
                <w:bCs/>
                <w:szCs w:val="24"/>
                <w:lang w:eastAsia="ar-SA"/>
              </w:rPr>
              <w:t>_</w:t>
            </w:r>
            <w:r w:rsidRPr="005D4576">
              <w:rPr>
                <w:rFonts w:eastAsia="Times New Roman" w:cs="Times New Roman"/>
                <w:b/>
                <w:bCs/>
                <w:szCs w:val="24"/>
                <w:lang w:eastAsia="ar-SA"/>
              </w:rPr>
              <w:t>______/_______________/</w:t>
            </w:r>
          </w:p>
          <w:p w:rsidR="00153893" w:rsidRPr="005D4576" w:rsidRDefault="00153893" w:rsidP="00153893">
            <w:pPr>
              <w:suppressAutoHyphens/>
              <w:spacing w:after="0" w:line="240" w:lineRule="auto"/>
              <w:ind w:left="1027"/>
              <w:rPr>
                <w:rFonts w:eastAsia="Times New Roman" w:cs="Times New Roman"/>
                <w:b/>
                <w:bCs/>
                <w:szCs w:val="24"/>
                <w:lang w:eastAsia="ar-SA"/>
              </w:rPr>
            </w:pPr>
          </w:p>
          <w:p w:rsidR="00153893" w:rsidRPr="005D4576" w:rsidRDefault="00153893" w:rsidP="00153893">
            <w:pPr>
              <w:suppressAutoHyphens/>
              <w:spacing w:after="0" w:line="240" w:lineRule="auto"/>
              <w:rPr>
                <w:rFonts w:eastAsia="Times New Roman" w:cs="Times New Roman"/>
                <w:bCs/>
                <w:szCs w:val="24"/>
                <w:lang w:eastAsia="ar-SA"/>
              </w:rPr>
            </w:pPr>
            <w:r w:rsidRPr="005D4576">
              <w:rPr>
                <w:rFonts w:eastAsia="Times New Roman" w:cs="Times New Roman"/>
                <w:b/>
                <w:bCs/>
                <w:szCs w:val="24"/>
                <w:lang w:eastAsia="ar-SA"/>
              </w:rPr>
              <w:t>«______»____</w:t>
            </w:r>
            <w:r>
              <w:rPr>
                <w:rFonts w:eastAsia="Times New Roman" w:cs="Times New Roman"/>
                <w:b/>
                <w:bCs/>
                <w:szCs w:val="24"/>
                <w:lang w:eastAsia="ar-SA"/>
              </w:rPr>
              <w:t>_</w:t>
            </w:r>
            <w:r w:rsidRPr="005D4576">
              <w:rPr>
                <w:rFonts w:eastAsia="Times New Roman" w:cs="Times New Roman"/>
                <w:b/>
                <w:bCs/>
                <w:szCs w:val="24"/>
                <w:lang w:eastAsia="ar-SA"/>
              </w:rPr>
              <w:t>_________</w:t>
            </w:r>
            <w:r w:rsidRPr="005D4576">
              <w:rPr>
                <w:rFonts w:eastAsia="Times New Roman" w:cs="Times New Roman"/>
                <w:bCs/>
                <w:szCs w:val="24"/>
                <w:lang w:eastAsia="ar-SA"/>
              </w:rPr>
              <w:t>20 ___ г.</w:t>
            </w:r>
          </w:p>
          <w:p w:rsidR="00153893" w:rsidRPr="005D4576" w:rsidRDefault="00153893" w:rsidP="00153893">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bCs/>
                <w:szCs w:val="24"/>
                <w:lang w:eastAsia="ar-SA"/>
              </w:rPr>
              <w:t xml:space="preserve">        М.П.</w:t>
            </w:r>
          </w:p>
        </w:tc>
        <w:tc>
          <w:tcPr>
            <w:tcW w:w="1134" w:type="dxa"/>
          </w:tcPr>
          <w:p w:rsidR="00153893" w:rsidRPr="005D4576" w:rsidRDefault="00153893" w:rsidP="00153893">
            <w:pPr>
              <w:suppressAutoHyphens/>
              <w:autoSpaceDE w:val="0"/>
              <w:autoSpaceDN w:val="0"/>
              <w:adjustRightInd w:val="0"/>
              <w:spacing w:after="0" w:line="240" w:lineRule="auto"/>
              <w:jc w:val="center"/>
              <w:rPr>
                <w:rFonts w:eastAsia="Calibri" w:cs="Times New Roman"/>
                <w:b/>
                <w:szCs w:val="24"/>
                <w:lang w:eastAsia="ru-RU"/>
              </w:rPr>
            </w:pPr>
          </w:p>
        </w:tc>
        <w:tc>
          <w:tcPr>
            <w:tcW w:w="4536" w:type="dxa"/>
          </w:tcPr>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p>
          <w:p w:rsidR="00153893" w:rsidRPr="005D4576" w:rsidRDefault="00153893" w:rsidP="00153893">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w:t>
            </w:r>
          </w:p>
          <w:p w:rsidR="00153893" w:rsidRPr="005D4576" w:rsidRDefault="00153893" w:rsidP="00153893">
            <w:pPr>
              <w:suppressAutoHyphens/>
              <w:autoSpaceDE w:val="0"/>
              <w:autoSpaceDN w:val="0"/>
              <w:adjustRightInd w:val="0"/>
              <w:spacing w:after="0" w:line="240" w:lineRule="auto"/>
              <w:rPr>
                <w:rFonts w:eastAsia="Times New Roman" w:cs="Times New Roman"/>
                <w:b/>
                <w:szCs w:val="24"/>
                <w:lang w:eastAsia="ar-SA"/>
              </w:rPr>
            </w:pPr>
          </w:p>
          <w:p w:rsidR="00153893" w:rsidRPr="005D4576" w:rsidRDefault="00153893" w:rsidP="00153893">
            <w:pPr>
              <w:suppressAutoHyphens/>
              <w:autoSpaceDE w:val="0"/>
              <w:autoSpaceDN w:val="0"/>
              <w:adjustRightInd w:val="0"/>
              <w:spacing w:after="0" w:line="240" w:lineRule="auto"/>
              <w:rPr>
                <w:rFonts w:eastAsia="Times New Roman" w:cs="Times New Roman"/>
                <w:szCs w:val="24"/>
                <w:lang w:eastAsia="ar-SA"/>
              </w:rPr>
            </w:pPr>
            <w:r w:rsidRPr="005D4576">
              <w:rPr>
                <w:rFonts w:eastAsia="Times New Roman" w:cs="Times New Roman"/>
                <w:b/>
                <w:szCs w:val="24"/>
                <w:lang w:eastAsia="ar-SA"/>
              </w:rPr>
              <w:t xml:space="preserve">«______» _____________ </w:t>
            </w:r>
            <w:r w:rsidRPr="005D4576">
              <w:rPr>
                <w:rFonts w:eastAsia="Times New Roman" w:cs="Times New Roman"/>
                <w:szCs w:val="24"/>
                <w:lang w:eastAsia="ar-SA"/>
              </w:rPr>
              <w:t>20 ___ г.</w:t>
            </w:r>
          </w:p>
          <w:p w:rsidR="00153893" w:rsidRPr="005D4576" w:rsidRDefault="00153893" w:rsidP="00153893">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szCs w:val="24"/>
                <w:lang w:eastAsia="ar-SA"/>
              </w:rPr>
              <w:t xml:space="preserve">        М.П.</w:t>
            </w:r>
          </w:p>
        </w:tc>
      </w:tr>
    </w:tbl>
    <w:p w:rsidR="005D4576" w:rsidRDefault="005D4576" w:rsidP="0005460E">
      <w:pPr>
        <w:suppressAutoHyphens/>
        <w:spacing w:after="0" w:line="240" w:lineRule="auto"/>
        <w:rPr>
          <w:rFonts w:eastAsia="Times New Roman" w:cs="Times New Roman"/>
          <w:szCs w:val="24"/>
          <w:lang w:eastAsia="ar-SA"/>
        </w:rPr>
      </w:pPr>
    </w:p>
    <w:p w:rsidR="005F7759" w:rsidRDefault="0089404D" w:rsidP="001A4E58">
      <w:pPr>
        <w:pStyle w:val="1"/>
        <w:numPr>
          <w:ilvl w:val="0"/>
          <w:numId w:val="0"/>
        </w:numPr>
        <w:ind w:left="5387"/>
        <w:jc w:val="both"/>
        <w:rPr>
          <w:rFonts w:eastAsia="Calibri"/>
          <w:b/>
          <w:lang w:val="ru-RU"/>
        </w:rPr>
      </w:pPr>
      <w:bookmarkStart w:id="153" w:name="_Приложение_№_5"/>
      <w:bookmarkStart w:id="154" w:name="_Toc447784715"/>
      <w:bookmarkEnd w:id="153"/>
      <w:r w:rsidRPr="005F7759">
        <w:rPr>
          <w:b/>
          <w:iCs w:val="0"/>
        </w:rPr>
        <w:lastRenderedPageBreak/>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54"/>
    </w:p>
    <w:p w:rsidR="00300BE4" w:rsidRDefault="00F351BD" w:rsidP="00300BE4">
      <w:pPr>
        <w:spacing w:line="240" w:lineRule="auto"/>
        <w:ind w:left="5387"/>
        <w:jc w:val="both"/>
        <w:rPr>
          <w:rFonts w:cs="Times New Roman"/>
          <w:b/>
          <w:szCs w:val="24"/>
          <w:lang w:eastAsia="ru-RU"/>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Pr="0037399D">
        <w:rPr>
          <w:rFonts w:eastAsia="Times New Roman" w:cs="Times New Roman"/>
          <w:szCs w:val="24"/>
          <w:lang w:eastAsia="ar-SA"/>
        </w:rPr>
        <w:t xml:space="preserve">на </w:t>
      </w:r>
      <w:r w:rsidR="00300BE4" w:rsidRPr="00322F82">
        <w:rPr>
          <w:rFonts w:eastAsia="Times New Roman" w:cs="Times New Roman"/>
          <w:szCs w:val="24"/>
          <w:lang w:eastAsia="ru-RU"/>
        </w:rPr>
        <w:t>выполнение работ по капитальному ре</w:t>
      </w:r>
      <w:r w:rsidR="00300BE4">
        <w:rPr>
          <w:rFonts w:eastAsia="Times New Roman" w:cs="Times New Roman"/>
          <w:szCs w:val="24"/>
          <w:lang w:eastAsia="ru-RU"/>
        </w:rPr>
        <w:t>монту кирпичной дымовой трубы</w:t>
      </w:r>
    </w:p>
    <w:p w:rsidR="005F7759" w:rsidRPr="00244A6A" w:rsidRDefault="005F7759" w:rsidP="00300BE4">
      <w:pPr>
        <w:spacing w:line="240" w:lineRule="auto"/>
        <w:ind w:left="5387"/>
        <w:jc w:val="both"/>
        <w:rPr>
          <w:rFonts w:eastAsia="Times New Roman" w:cs="Times New Roman"/>
          <w:b/>
          <w:bCs/>
          <w:spacing w:val="10"/>
          <w:szCs w:val="24"/>
          <w:lang w:eastAsia="ar-SA"/>
        </w:rPr>
      </w:pPr>
    </w:p>
    <w:p w:rsidR="00244A6A" w:rsidRPr="00244A6A" w:rsidRDefault="00244A6A" w:rsidP="00244A6A">
      <w:pPr>
        <w:suppressAutoHyphens/>
        <w:spacing w:after="0" w:line="240" w:lineRule="auto"/>
        <w:jc w:val="center"/>
        <w:rPr>
          <w:rFonts w:eastAsia="Times New Roman" w:cs="Times New Roman"/>
          <w:szCs w:val="24"/>
          <w:lang w:eastAsia="ar-SA"/>
        </w:rPr>
      </w:pPr>
      <w:r w:rsidRPr="00244A6A">
        <w:rPr>
          <w:rFonts w:eastAsia="Times New Roman" w:cs="Times New Roman"/>
          <w:szCs w:val="24"/>
          <w:lang w:eastAsia="ar-SA"/>
        </w:rPr>
        <w:t>ОПИСЬ ДОКУМЕНТОВ,</w:t>
      </w:r>
    </w:p>
    <w:p w:rsidR="00244A6A" w:rsidRPr="00244A6A" w:rsidRDefault="00244A6A" w:rsidP="00244A6A">
      <w:pPr>
        <w:suppressAutoHyphens/>
        <w:spacing w:after="0" w:line="240" w:lineRule="auto"/>
        <w:jc w:val="center"/>
        <w:rPr>
          <w:rFonts w:eastAsia="Times New Roman" w:cs="Times New Roman"/>
          <w:szCs w:val="24"/>
          <w:lang w:eastAsia="ar-SA"/>
        </w:rPr>
      </w:pPr>
      <w:r w:rsidRPr="00244A6A">
        <w:rPr>
          <w:rFonts w:eastAsia="Times New Roman" w:cs="Times New Roman"/>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eastAsia="Times New Roman" w:cs="Times New Roman"/>
          <w:szCs w:val="24"/>
          <w:lang w:eastAsia="ar-SA"/>
        </w:rPr>
      </w:pPr>
    </w:p>
    <w:p w:rsidR="008D30E5" w:rsidRDefault="008D30E5" w:rsidP="00244A6A">
      <w:pPr>
        <w:suppressAutoHyphens/>
        <w:spacing w:after="0" w:line="240" w:lineRule="auto"/>
        <w:rPr>
          <w:rFonts w:eastAsia="Times New Roman" w:cs="Times New Roman"/>
          <w:szCs w:val="24"/>
          <w:lang w:eastAsia="ar-SA"/>
        </w:rPr>
      </w:pPr>
    </w:p>
    <w:p w:rsidR="008D30E5" w:rsidRDefault="008D30E5" w:rsidP="00244A6A">
      <w:pPr>
        <w:suppressAutoHyphens/>
        <w:spacing w:after="0" w:line="240" w:lineRule="auto"/>
        <w:rPr>
          <w:rFonts w:eastAsia="Times New Roman" w:cs="Times New Roman"/>
          <w:szCs w:val="24"/>
          <w:lang w:eastAsia="ar-SA"/>
        </w:rPr>
      </w:pPr>
      <w:bookmarkStart w:id="155" w:name="_Toc394314190"/>
      <w:bookmarkStart w:id="156" w:name="_Toc406503482"/>
      <w:r w:rsidRPr="008D30E5">
        <w:rPr>
          <w:rFonts w:eastAsia="Times New Roman" w:cs="Times New Roman"/>
          <w:szCs w:val="24"/>
          <w:lang w:eastAsia="ar-SA"/>
        </w:rPr>
        <w:t xml:space="preserve">Наименование и адрес Участника </w:t>
      </w:r>
      <w:r>
        <w:rPr>
          <w:rFonts w:eastAsia="Times New Roman" w:cs="Times New Roman"/>
          <w:szCs w:val="24"/>
          <w:lang w:eastAsia="ar-SA"/>
        </w:rPr>
        <w:t>закупки</w:t>
      </w:r>
      <w:r w:rsidRPr="008D30E5">
        <w:rPr>
          <w:rFonts w:eastAsia="Times New Roman" w:cs="Times New Roman"/>
          <w:szCs w:val="24"/>
          <w:lang w:eastAsia="ar-SA"/>
        </w:rPr>
        <w:t>: _____________________________</w:t>
      </w:r>
      <w:bookmarkEnd w:id="155"/>
      <w:bookmarkEnd w:id="156"/>
      <w:r>
        <w:rPr>
          <w:rFonts w:eastAsia="Times New Roman" w:cs="Times New Roman"/>
          <w:szCs w:val="24"/>
          <w:lang w:eastAsia="ar-SA"/>
        </w:rPr>
        <w:t>.</w:t>
      </w:r>
    </w:p>
    <w:p w:rsidR="008D30E5" w:rsidRPr="00244A6A" w:rsidRDefault="008D30E5" w:rsidP="00244A6A">
      <w:pPr>
        <w:suppressAutoHyphens/>
        <w:spacing w:after="0" w:line="240" w:lineRule="auto"/>
        <w:rPr>
          <w:rFonts w:eastAsia="Times New Roman" w:cs="Times New Roman"/>
          <w:szCs w:val="24"/>
          <w:lang w:eastAsia="ar-SA"/>
        </w:rPr>
      </w:pPr>
    </w:p>
    <w:tbl>
      <w:tblPr>
        <w:tblW w:w="0" w:type="auto"/>
        <w:tblLayout w:type="fixed"/>
        <w:tblLook w:val="0000" w:firstRow="0" w:lastRow="0" w:firstColumn="0" w:lastColumn="0" w:noHBand="0" w:noVBand="0"/>
      </w:tblPr>
      <w:tblGrid>
        <w:gridCol w:w="2093"/>
        <w:gridCol w:w="7796"/>
      </w:tblGrid>
      <w:tr w:rsidR="00244A6A" w:rsidRPr="00244A6A" w:rsidTr="00300BE4">
        <w:tc>
          <w:tcPr>
            <w:tcW w:w="2093" w:type="dxa"/>
            <w:shd w:val="clear" w:color="auto" w:fill="auto"/>
          </w:tcPr>
          <w:p w:rsidR="00244A6A" w:rsidRPr="00244A6A" w:rsidRDefault="00414DB4" w:rsidP="00244A6A">
            <w:pPr>
              <w:suppressAutoHyphens/>
              <w:spacing w:after="0" w:line="240" w:lineRule="auto"/>
              <w:rPr>
                <w:rFonts w:eastAsia="Times New Roman" w:cs="Times New Roman"/>
                <w:szCs w:val="24"/>
                <w:lang w:eastAsia="ar-SA"/>
              </w:rPr>
            </w:pPr>
            <w:r>
              <w:rPr>
                <w:rFonts w:eastAsia="Times New Roman" w:cs="Times New Roman"/>
                <w:szCs w:val="24"/>
                <w:lang w:eastAsia="ar-SA"/>
              </w:rPr>
              <w:t xml:space="preserve">Наименование </w:t>
            </w:r>
            <w:r w:rsidR="00244A6A" w:rsidRPr="00244A6A">
              <w:rPr>
                <w:rFonts w:eastAsia="Times New Roman" w:cs="Times New Roman"/>
                <w:szCs w:val="24"/>
                <w:lang w:eastAsia="ar-SA"/>
              </w:rPr>
              <w:t xml:space="preserve">закупки </w:t>
            </w:r>
          </w:p>
          <w:p w:rsidR="00244A6A" w:rsidRPr="00244A6A" w:rsidRDefault="00244A6A" w:rsidP="00244A6A">
            <w:pPr>
              <w:suppressAutoHyphens/>
              <w:spacing w:after="0" w:line="240" w:lineRule="auto"/>
              <w:rPr>
                <w:rFonts w:eastAsia="Times New Roman" w:cs="Times New Roman"/>
                <w:szCs w:val="24"/>
                <w:lang w:eastAsia="ar-SA"/>
              </w:rPr>
            </w:pPr>
          </w:p>
        </w:tc>
        <w:tc>
          <w:tcPr>
            <w:tcW w:w="7796" w:type="dxa"/>
            <w:shd w:val="clear" w:color="auto" w:fill="auto"/>
          </w:tcPr>
          <w:p w:rsidR="00244A6A" w:rsidRPr="00244A6A" w:rsidRDefault="005F7759" w:rsidP="00DF3AE0">
            <w:pPr>
              <w:suppressAutoHyphens/>
              <w:spacing w:after="0" w:line="240" w:lineRule="auto"/>
              <w:jc w:val="both"/>
              <w:rPr>
                <w:rFonts w:ascii="Calibri" w:eastAsia="Calibri" w:hAnsi="Calibri" w:cs="Times New Roman"/>
                <w:u w:val="single"/>
                <w:lang w:eastAsia="ar-SA"/>
              </w:rPr>
            </w:pPr>
            <w:r>
              <w:rPr>
                <w:rFonts w:eastAsia="Times New Roman" w:cs="Times New Roman"/>
                <w:szCs w:val="24"/>
                <w:u w:val="single"/>
                <w:lang w:eastAsia="ar-SA"/>
              </w:rPr>
              <w:t>З</w:t>
            </w:r>
            <w:r w:rsidR="00244A6A" w:rsidRPr="00244A6A">
              <w:rPr>
                <w:rFonts w:eastAsia="Times New Roman" w:cs="Times New Roman"/>
                <w:szCs w:val="24"/>
                <w:u w:val="single"/>
                <w:lang w:eastAsia="ar-SA"/>
              </w:rPr>
              <w:t xml:space="preserve">апрос предложений на право заключения Договора </w:t>
            </w:r>
            <w:r w:rsidR="0005460E">
              <w:rPr>
                <w:rFonts w:eastAsia="Times New Roman" w:cs="Times New Roman"/>
                <w:szCs w:val="24"/>
                <w:u w:val="single"/>
                <w:lang w:eastAsia="ar-SA"/>
              </w:rPr>
              <w:t xml:space="preserve">на </w:t>
            </w:r>
            <w:r w:rsidR="0005460E" w:rsidRPr="0005460E">
              <w:rPr>
                <w:rFonts w:eastAsia="Calibri" w:cs="Times New Roman"/>
                <w:bCs/>
                <w:szCs w:val="24"/>
                <w:u w:val="single"/>
                <w:lang w:eastAsia="ar-SA"/>
              </w:rPr>
              <w:t>выполнение работ по капитальному ре</w:t>
            </w:r>
            <w:r w:rsidR="00300BE4">
              <w:rPr>
                <w:rFonts w:eastAsia="Calibri" w:cs="Times New Roman"/>
                <w:bCs/>
                <w:szCs w:val="24"/>
                <w:u w:val="single"/>
                <w:lang w:eastAsia="ar-SA"/>
              </w:rPr>
              <w:t>монту кирпичной дымовой трубы</w:t>
            </w:r>
          </w:p>
        </w:tc>
      </w:tr>
    </w:tbl>
    <w:p w:rsidR="00244A6A" w:rsidRPr="00244A6A" w:rsidRDefault="00244A6A" w:rsidP="00244A6A">
      <w:pPr>
        <w:suppressAutoHyphens/>
        <w:spacing w:after="0" w:line="240" w:lineRule="auto"/>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 xml:space="preserve">№ </w:t>
            </w:r>
            <w:proofErr w:type="gramStart"/>
            <w:r w:rsidRPr="00735178">
              <w:rPr>
                <w:rFonts w:eastAsia="Times New Roman" w:cs="Times New Roman"/>
                <w:szCs w:val="24"/>
              </w:rPr>
              <w:t>п</w:t>
            </w:r>
            <w:proofErr w:type="gramEnd"/>
            <w:r w:rsidRPr="00735178">
              <w:rPr>
                <w:rFonts w:eastAsia="Times New Roman" w:cs="Times New Roman"/>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786D72">
            <w:pPr>
              <w:spacing w:after="0" w:line="240" w:lineRule="auto"/>
              <w:rPr>
                <w:rFonts w:cs="Times New Roman"/>
                <w:szCs w:val="24"/>
              </w:rPr>
            </w:pPr>
            <w:r w:rsidRPr="00735178">
              <w:rPr>
                <w:rFonts w:eastAsia="Times New Roman" w:cs="Times New Roman"/>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pacing w:val="5"/>
                <w:szCs w:val="24"/>
              </w:rPr>
            </w:pPr>
            <w:r w:rsidRPr="00735178">
              <w:rPr>
                <w:rFonts w:eastAsia="Times New Roman" w:cs="Times New Roman"/>
                <w:spacing w:val="-3"/>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pacing w:val="5"/>
                <w:szCs w:val="24"/>
              </w:rPr>
            </w:pPr>
            <w:r w:rsidRPr="00735178">
              <w:rPr>
                <w:rFonts w:eastAsia="Times New Roman" w:cs="Times New Roman"/>
                <w:spacing w:val="-3"/>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eastAsia="Times New Roman" w:cs="Times New Roman"/>
                <w:szCs w:val="24"/>
              </w:rPr>
            </w:pPr>
            <w:r w:rsidRPr="00735178">
              <w:rPr>
                <w:rFonts w:eastAsia="Times New Roman" w:cs="Times New Roman"/>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eastAsia="Times New Roman" w:cs="Times New Roman"/>
                <w:szCs w:val="24"/>
              </w:rPr>
            </w:pPr>
            <w:r w:rsidRPr="00735178">
              <w:rPr>
                <w:rFonts w:eastAsia="Times New Roman" w:cs="Times New Roman"/>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eastAsia="Times New Roman" w:cs="Times New Roman"/>
                <w:szCs w:val="24"/>
              </w:rPr>
            </w:pPr>
            <w:r w:rsidRPr="00735178">
              <w:rPr>
                <w:rFonts w:eastAsia="Times New Roman" w:cs="Times New Roman"/>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eastAsia="Times New Roman" w:cs="Times New Roman"/>
                <w:szCs w:val="24"/>
              </w:rPr>
            </w:pPr>
            <w:r w:rsidRPr="00735178">
              <w:rPr>
                <w:rFonts w:eastAsia="Times New Roman" w:cs="Times New Roman"/>
                <w:szCs w:val="24"/>
              </w:rPr>
              <w:t xml:space="preserve">Анкета </w:t>
            </w:r>
            <w:r w:rsidR="00D75502">
              <w:rPr>
                <w:rFonts w:eastAsia="Times New Roman" w:cs="Times New Roman"/>
                <w:szCs w:val="24"/>
              </w:rPr>
              <w:t>У</w:t>
            </w:r>
            <w:r w:rsidRPr="00735178">
              <w:rPr>
                <w:rFonts w:eastAsia="Times New Roman" w:cs="Times New Roman"/>
                <w:szCs w:val="24"/>
              </w:rPr>
              <w:t>частника</w:t>
            </w:r>
            <w:r w:rsidR="00D75502">
              <w:rPr>
                <w:rFonts w:eastAsia="Times New Roman" w:cs="Times New Roman"/>
                <w:szCs w:val="24"/>
              </w:rPr>
              <w:t xml:space="preserve"> закупки</w:t>
            </w:r>
            <w:r w:rsidRPr="00735178">
              <w:rPr>
                <w:rFonts w:eastAsia="Times New Roman" w:cs="Times New Roman"/>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eastAsia="Times New Roman" w:cs="Times New Roman"/>
                <w:szCs w:val="24"/>
              </w:rPr>
            </w:pPr>
            <w:r w:rsidRPr="00735178">
              <w:rPr>
                <w:rFonts w:eastAsia="Times New Roman" w:cs="Times New Roman"/>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eastAsia="Times New Roman" w:cs="Times New Roman"/>
                <w:szCs w:val="24"/>
              </w:rPr>
            </w:pPr>
            <w:r w:rsidRPr="004D2C75">
              <w:rPr>
                <w:rFonts w:eastAsia="Times New Roman" w:cs="Times New Roman"/>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eastAsia="Times New Roman" w:cs="Times New Roman"/>
                <w:szCs w:val="24"/>
              </w:rPr>
            </w:pPr>
            <w:r w:rsidRPr="00735178">
              <w:rPr>
                <w:rFonts w:eastAsia="Times New Roman" w:cs="Times New Roman"/>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2721EB">
            <w:pPr>
              <w:spacing w:after="0" w:line="240" w:lineRule="auto"/>
              <w:rPr>
                <w:rFonts w:eastAsia="Times New Roman" w:cs="Times New Roman"/>
                <w:szCs w:val="24"/>
              </w:rPr>
            </w:pPr>
            <w:r w:rsidRPr="00735178">
              <w:rPr>
                <w:rFonts w:eastAsia="Times New Roman" w:cs="Times New Roman"/>
                <w:szCs w:val="24"/>
              </w:rPr>
              <w:t xml:space="preserve">Справка </w:t>
            </w:r>
            <w:r w:rsidR="000B0797" w:rsidRPr="000B0797">
              <w:rPr>
                <w:rFonts w:eastAsia="Times New Roman" w:cs="Times New Roman"/>
                <w:szCs w:val="24"/>
              </w:rPr>
              <w:t xml:space="preserve">о перечне и объемах выполнения </w:t>
            </w:r>
            <w:r w:rsidR="00300BE4">
              <w:rPr>
                <w:rFonts w:eastAsia="Times New Roman" w:cs="Times New Roman"/>
                <w:szCs w:val="24"/>
              </w:rPr>
              <w:t xml:space="preserve"> договоров по аналогичным работам</w:t>
            </w:r>
            <w:r w:rsidR="0005460E" w:rsidRPr="0005460E">
              <w:rPr>
                <w:rFonts w:eastAsia="Times New Roman" w:cs="Times New Roman"/>
                <w:szCs w:val="24"/>
              </w:rPr>
              <w:t xml:space="preserve"> за 2013-2015 годы </w:t>
            </w:r>
            <w:r w:rsidRPr="00735178">
              <w:rPr>
                <w:rFonts w:eastAsia="Times New Roman" w:cs="Times New Roman"/>
                <w:szCs w:val="24"/>
              </w:rPr>
              <w:t xml:space="preserve">(Форма </w:t>
            </w:r>
            <w:r w:rsidR="008B7EF4">
              <w:rPr>
                <w:rFonts w:eastAsia="Times New Roman" w:cs="Times New Roman"/>
                <w:szCs w:val="24"/>
              </w:rPr>
              <w:t>5</w:t>
            </w:r>
            <w:r w:rsidRPr="00735178">
              <w:rPr>
                <w:rFonts w:eastAsia="Times New Roman" w:cs="Times New Roman"/>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05460E" w:rsidP="00FF3F5D">
            <w:pPr>
              <w:spacing w:after="0" w:line="240" w:lineRule="auto"/>
              <w:jc w:val="center"/>
              <w:rPr>
                <w:rFonts w:eastAsia="Times New Roman" w:cs="Times New Roman"/>
                <w:szCs w:val="24"/>
              </w:rPr>
            </w:pPr>
            <w:r>
              <w:rPr>
                <w:rFonts w:eastAsia="Times New Roman" w:cs="Times New Roman"/>
                <w:szCs w:val="24"/>
              </w:rPr>
              <w:t>8</w:t>
            </w:r>
            <w:r w:rsidR="00FA12D3" w:rsidRPr="00802638">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FA12D3">
            <w:pPr>
              <w:spacing w:after="0" w:line="240" w:lineRule="auto"/>
              <w:rPr>
                <w:rFonts w:eastAsia="Times New Roman" w:cs="Times New Roman"/>
                <w:szCs w:val="24"/>
              </w:rPr>
            </w:pPr>
            <w:r w:rsidRPr="00A850F5">
              <w:rPr>
                <w:rFonts w:eastAsia="Times New Roman" w:cs="Times New Roman"/>
                <w:bCs/>
                <w:szCs w:val="24"/>
                <w:lang w:eastAsia="ru-RU"/>
              </w:rPr>
              <w:t xml:space="preserve">Справка о кадровых ресурсах (Форма </w:t>
            </w:r>
            <w:r w:rsidR="0005460E" w:rsidRPr="00A850F5">
              <w:rPr>
                <w:rFonts w:eastAsia="Times New Roman" w:cs="Times New Roman"/>
                <w:bCs/>
                <w:szCs w:val="24"/>
                <w:lang w:eastAsia="ru-RU"/>
              </w:rPr>
              <w:t>6</w:t>
            </w:r>
            <w:r w:rsidRPr="00A850F5">
              <w:rPr>
                <w:rFonts w:eastAsia="Times New Roman" w:cs="Times New Roman"/>
                <w:bCs/>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05460E" w:rsidP="00FF3F5D">
            <w:pPr>
              <w:spacing w:after="0" w:line="240" w:lineRule="auto"/>
              <w:jc w:val="center"/>
              <w:rPr>
                <w:rFonts w:eastAsia="Times New Roman" w:cs="Times New Roman"/>
                <w:szCs w:val="24"/>
              </w:rPr>
            </w:pPr>
            <w:r>
              <w:rPr>
                <w:rFonts w:eastAsia="Times New Roman" w:cs="Times New Roman"/>
                <w:szCs w:val="24"/>
              </w:rPr>
              <w:t>9</w:t>
            </w:r>
            <w:r w:rsidR="00FA12D3" w:rsidRPr="00802638">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t>10</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cs="Times New Roman"/>
                <w:szCs w:val="24"/>
              </w:rPr>
            </w:pPr>
            <w:r>
              <w:rPr>
                <w:rFonts w:eastAsia="Times New Roman" w:cs="Times New Roman"/>
                <w:szCs w:val="24"/>
              </w:rPr>
              <w:t>11</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cs="Times New Roman"/>
                <w:szCs w:val="24"/>
              </w:rPr>
            </w:pPr>
            <w:r>
              <w:rPr>
                <w:rFonts w:eastAsia="Times New Roman" w:cs="Times New Roman"/>
                <w:szCs w:val="24"/>
              </w:rPr>
              <w:t>12</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eastAsia="Times New Roman" w:cs="Times New Roman"/>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t>13</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cs="Times New Roman"/>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t>14</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cs="Times New Roman"/>
                <w:szCs w:val="24"/>
              </w:rPr>
              <w:t xml:space="preserve">Копия свидетельства </w:t>
            </w:r>
            <w:proofErr w:type="gramStart"/>
            <w:r w:rsidRPr="006A60DA">
              <w:rPr>
                <w:rFonts w:cs="Times New Roman"/>
                <w:szCs w:val="24"/>
              </w:rPr>
              <w:t>о постановке на учет в налоговом органе по месту нахождения на территории</w:t>
            </w:r>
            <w:proofErr w:type="gramEnd"/>
            <w:r w:rsidRPr="006A60DA">
              <w:rPr>
                <w:rFonts w:cs="Times New Roman"/>
                <w:szCs w:val="24"/>
              </w:rPr>
              <w:t xml:space="preserve">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t>15</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eastAsia="Times New Roman" w:cs="Times New Roman"/>
                <w:szCs w:val="24"/>
              </w:rPr>
              <w:t xml:space="preserve">Копия свидетельства о государственной регистрации, заверенная уполномоченным </w:t>
            </w:r>
            <w:r w:rsidRPr="006A60DA">
              <w:rPr>
                <w:rFonts w:eastAsia="Times New Roman" w:cs="Times New Roman"/>
                <w:szCs w:val="24"/>
              </w:rPr>
              <w:lastRenderedPageBreak/>
              <w:t>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lastRenderedPageBreak/>
              <w:t>16</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eastAsia="Times New Roman" w:cs="Times New Roman"/>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05460E" w:rsidP="00FF3F5D">
            <w:pPr>
              <w:spacing w:after="0" w:line="240" w:lineRule="auto"/>
              <w:jc w:val="center"/>
              <w:rPr>
                <w:rFonts w:eastAsia="Times New Roman" w:cs="Times New Roman"/>
                <w:bCs/>
                <w:szCs w:val="24"/>
              </w:rPr>
            </w:pPr>
            <w:r>
              <w:rPr>
                <w:rFonts w:eastAsia="Times New Roman" w:cs="Times New Roman"/>
                <w:szCs w:val="24"/>
              </w:rPr>
              <w:t>17</w:t>
            </w:r>
            <w:r w:rsidR="00FA12D3" w:rsidRPr="005775FD">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eastAsia="Times New Roman" w:cs="Times New Roman"/>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05460E" w:rsidP="00FF3F5D">
            <w:pPr>
              <w:spacing w:after="0" w:line="240" w:lineRule="auto"/>
              <w:jc w:val="center"/>
              <w:rPr>
                <w:rFonts w:eastAsia="Times New Roman" w:cs="Times New Roman"/>
                <w:color w:val="FF0000"/>
                <w:szCs w:val="24"/>
              </w:rPr>
            </w:pPr>
            <w:r>
              <w:rPr>
                <w:rFonts w:eastAsia="Times New Roman" w:cs="Times New Roman"/>
                <w:szCs w:val="24"/>
              </w:rPr>
              <w:t>18</w:t>
            </w:r>
            <w:r w:rsidR="0047425F"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eastAsia="Times New Roman" w:cs="Times New Roman"/>
                <w:szCs w:val="24"/>
              </w:rPr>
            </w:pPr>
            <w:r w:rsidRPr="006A60DA">
              <w:rPr>
                <w:rFonts w:eastAsia="Times New Roman" w:cs="Times New Roman"/>
                <w:szCs w:val="24"/>
              </w:rPr>
              <w:t>Копия бухгалтерской отчетности за 2015 год с отметкой налоговой инспекции, заверен</w:t>
            </w:r>
            <w:r>
              <w:rPr>
                <w:rFonts w:eastAsia="Times New Roman" w:cs="Times New Roman"/>
                <w:szCs w:val="24"/>
              </w:rPr>
              <w:t>н</w:t>
            </w:r>
            <w:r w:rsidRPr="006A60DA">
              <w:rPr>
                <w:rFonts w:eastAsia="Times New Roman" w:cs="Times New Roman"/>
                <w:szCs w:val="24"/>
              </w:rPr>
              <w:t>а</w:t>
            </w:r>
            <w:r>
              <w:rPr>
                <w:rFonts w:eastAsia="Times New Roman" w:cs="Times New Roman"/>
                <w:szCs w:val="24"/>
              </w:rPr>
              <w:t>я</w:t>
            </w:r>
            <w:r w:rsidRPr="006A60DA">
              <w:rPr>
                <w:rFonts w:eastAsia="Times New Roman" w:cs="Times New Roman"/>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r>
      <w:tr w:rsidR="0047425F"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07660C" w:rsidRDefault="0005460E" w:rsidP="00FF3F5D">
            <w:pPr>
              <w:spacing w:after="0" w:line="240" w:lineRule="auto"/>
              <w:jc w:val="center"/>
              <w:rPr>
                <w:rFonts w:eastAsia="Times New Roman" w:cs="Times New Roman"/>
                <w:szCs w:val="24"/>
              </w:rPr>
            </w:pPr>
            <w:r>
              <w:rPr>
                <w:rFonts w:eastAsia="Times New Roman" w:cs="Times New Roman"/>
                <w:szCs w:val="24"/>
              </w:rPr>
              <w:t>19</w:t>
            </w:r>
            <w:r w:rsidR="0047425F"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8D30E5" w:rsidRDefault="0047425F" w:rsidP="002721EB">
            <w:pPr>
              <w:spacing w:after="0" w:line="240" w:lineRule="auto"/>
              <w:rPr>
                <w:rFonts w:eastAsia="Times New Roman" w:cs="Times New Roman"/>
                <w:color w:val="FF0000"/>
                <w:szCs w:val="24"/>
                <w:highlight w:val="yellow"/>
              </w:rPr>
            </w:pPr>
            <w:proofErr w:type="gramStart"/>
            <w:r w:rsidRPr="00E745FD">
              <w:rPr>
                <w:rFonts w:cs="Times New Roman"/>
                <w:szCs w:val="24"/>
                <w:lang w:eastAsia="ru-RU"/>
              </w:rPr>
              <w:t xml:space="preserve">Копии </w:t>
            </w:r>
            <w:r w:rsidR="00C52B9A" w:rsidRPr="00C52B9A">
              <w:rPr>
                <w:rFonts w:cs="Times New Roman"/>
                <w:szCs w:val="24"/>
              </w:rPr>
              <w:t xml:space="preserve">документов, подтверждающих выполнение </w:t>
            </w:r>
            <w:r w:rsidR="00300BE4">
              <w:rPr>
                <w:rFonts w:cs="Times New Roman"/>
                <w:szCs w:val="24"/>
              </w:rPr>
              <w:t>аналогичных работ</w:t>
            </w:r>
            <w:r w:rsidR="00A850F5" w:rsidRPr="00A850F5">
              <w:rPr>
                <w:rFonts w:cs="Times New Roman"/>
                <w:szCs w:val="24"/>
              </w:rPr>
              <w:t xml:space="preserve"> </w:t>
            </w:r>
            <w:r w:rsidR="00C52B9A" w:rsidRPr="00C52B9A">
              <w:rPr>
                <w:rFonts w:cs="Times New Roman"/>
                <w:szCs w:val="24"/>
              </w:rPr>
              <w:t>(справка о стоимости выполненных работ и затрат (форма КС-3 и т.п.)</w:t>
            </w:r>
            <w:r w:rsidRPr="00C52B9A">
              <w:rPr>
                <w:rFonts w:eastAsia="Calibri" w:cs="Times New Roman"/>
                <w:szCs w:val="24"/>
                <w:lang w:eastAsia="ru-RU"/>
              </w:rPr>
              <w:t xml:space="preserve">, </w:t>
            </w:r>
            <w:r w:rsidR="00A850F5">
              <w:rPr>
                <w:rFonts w:eastAsia="Calibri" w:cs="Times New Roman"/>
                <w:szCs w:val="24"/>
                <w:lang w:eastAsia="ru-RU"/>
              </w:rPr>
              <w:t>указанных в «С</w:t>
            </w:r>
            <w:r w:rsidRPr="00E745FD">
              <w:rPr>
                <w:rFonts w:eastAsia="Calibri" w:cs="Times New Roman"/>
                <w:szCs w:val="24"/>
                <w:lang w:eastAsia="ru-RU"/>
              </w:rPr>
              <w:t xml:space="preserve">правке о перечне и объемах выполнения </w:t>
            </w:r>
            <w:r w:rsidR="00300BE4">
              <w:rPr>
                <w:rFonts w:eastAsia="Calibri" w:cs="Times New Roman"/>
                <w:szCs w:val="24"/>
                <w:lang w:eastAsia="ru-RU"/>
              </w:rPr>
              <w:t>аналогичных работ</w:t>
            </w:r>
            <w:r w:rsidR="00A850F5">
              <w:rPr>
                <w:rFonts w:eastAsia="Times New Roman" w:cs="Times New Roman"/>
                <w:szCs w:val="24"/>
              </w:rPr>
              <w:t>»</w:t>
            </w:r>
            <w:r w:rsidR="002721EB" w:rsidRPr="0005460E">
              <w:rPr>
                <w:rFonts w:eastAsia="Times New Roman" w:cs="Times New Roman"/>
                <w:szCs w:val="24"/>
              </w:rPr>
              <w:t xml:space="preserve"> за 2013-2015 годы </w:t>
            </w:r>
            <w:r w:rsidRPr="00E745FD">
              <w:rPr>
                <w:rFonts w:eastAsia="Calibri" w:cs="Times New Roman"/>
                <w:bCs/>
                <w:szCs w:val="24"/>
                <w:lang w:eastAsia="ar-SA"/>
              </w:rPr>
              <w:t>(форма </w:t>
            </w:r>
            <w:r>
              <w:rPr>
                <w:rFonts w:eastAsia="Calibri" w:cs="Times New Roman"/>
                <w:bCs/>
                <w:szCs w:val="24"/>
                <w:lang w:eastAsia="ar-SA"/>
              </w:rPr>
              <w:t>5</w:t>
            </w:r>
            <w:r w:rsidRPr="00E745FD">
              <w:rPr>
                <w:rFonts w:eastAsia="Calibri" w:cs="Times New Roman"/>
                <w:szCs w:val="24"/>
                <w:lang w:eastAsia="ru-RU"/>
              </w:rPr>
              <w:t xml:space="preserve"> Приложения № 1 Документации)</w:t>
            </w:r>
            <w:r w:rsidRPr="00E745FD">
              <w:rPr>
                <w:rFonts w:cs="Times New Roman"/>
                <w:szCs w:val="24"/>
                <w:lang w:eastAsia="ru-RU"/>
              </w:rPr>
              <w:t xml:space="preserve">, </w:t>
            </w:r>
            <w:r w:rsidRPr="00E745FD">
              <w:rPr>
                <w:rFonts w:cs="Times New Roman"/>
                <w:szCs w:val="24"/>
              </w:rPr>
              <w:t xml:space="preserve">заверенные </w:t>
            </w:r>
            <w:r w:rsidRPr="00E745FD">
              <w:rPr>
                <w:rFonts w:cs="Times New Roman"/>
                <w:bCs/>
                <w:szCs w:val="24"/>
              </w:rPr>
              <w:t>уполномоченным лицом Участника</w:t>
            </w:r>
            <w:r w:rsidRPr="00E745FD">
              <w:rPr>
                <w:rFonts w:eastAsia="Times New Roman" w:cs="Times New Roman"/>
                <w:bCs/>
                <w:lang w:eastAsia="ru-RU"/>
              </w:rPr>
              <w:t xml:space="preserve"> закупки</w:t>
            </w:r>
            <w:proofErr w:type="gramEnd"/>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r>
      <w:tr w:rsidR="002721E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721EB" w:rsidRDefault="00AA6802" w:rsidP="00FF3F5D">
            <w:pPr>
              <w:spacing w:after="0" w:line="240" w:lineRule="auto"/>
              <w:jc w:val="center"/>
              <w:rPr>
                <w:rFonts w:eastAsia="Times New Roman" w:cs="Times New Roman"/>
                <w:szCs w:val="24"/>
              </w:rPr>
            </w:pPr>
            <w:r>
              <w:rPr>
                <w:rFonts w:eastAsia="Times New Roman" w:cs="Times New Roman"/>
                <w:szCs w:val="24"/>
              </w:rPr>
              <w:t>20.</w:t>
            </w:r>
          </w:p>
        </w:tc>
        <w:tc>
          <w:tcPr>
            <w:tcW w:w="5108" w:type="dxa"/>
            <w:tcBorders>
              <w:top w:val="single" w:sz="4" w:space="0" w:color="000000"/>
              <w:left w:val="single" w:sz="4" w:space="0" w:color="000000"/>
              <w:bottom w:val="single" w:sz="4" w:space="0" w:color="000000"/>
            </w:tcBorders>
            <w:shd w:val="clear" w:color="auto" w:fill="auto"/>
          </w:tcPr>
          <w:p w:rsidR="002721EB" w:rsidRPr="00B50D95" w:rsidRDefault="002721EB" w:rsidP="0002727F">
            <w:pPr>
              <w:spacing w:after="0" w:line="240" w:lineRule="auto"/>
              <w:rPr>
                <w:rFonts w:eastAsia="Times New Roman" w:cs="Times New Roman"/>
                <w:color w:val="FF0000"/>
                <w:szCs w:val="24"/>
              </w:rPr>
            </w:pPr>
            <w:r w:rsidRPr="006C704B">
              <w:rPr>
                <w:rFonts w:cs="Times New Roman"/>
                <w:szCs w:val="24"/>
                <w:lang w:eastAsia="ru-RU"/>
              </w:rPr>
              <w:t xml:space="preserve">Копии рекомендательных писем и отзывов о выполнении </w:t>
            </w:r>
            <w:r w:rsidR="00CC0200">
              <w:rPr>
                <w:rFonts w:cs="Times New Roman"/>
                <w:szCs w:val="24"/>
                <w:lang w:eastAsia="ru-RU"/>
              </w:rPr>
              <w:t>аналогичных работ</w:t>
            </w:r>
            <w:r w:rsidRPr="006C704B">
              <w:rPr>
                <w:rFonts w:cs="Times New Roman"/>
                <w:szCs w:val="24"/>
                <w:lang w:eastAsia="ru-RU"/>
              </w:rPr>
              <w:t xml:space="preserve">, </w:t>
            </w:r>
            <w:r w:rsidR="00A850F5">
              <w:rPr>
                <w:rFonts w:eastAsia="Calibri" w:cs="Times New Roman"/>
                <w:szCs w:val="24"/>
                <w:lang w:eastAsia="ru-RU"/>
              </w:rPr>
              <w:t>указанных в «С</w:t>
            </w:r>
            <w:r w:rsidRPr="00E745FD">
              <w:rPr>
                <w:rFonts w:eastAsia="Calibri" w:cs="Times New Roman"/>
                <w:szCs w:val="24"/>
                <w:lang w:eastAsia="ru-RU"/>
              </w:rPr>
              <w:t xml:space="preserve">правке о перечне и объемах выполнения </w:t>
            </w:r>
            <w:r>
              <w:rPr>
                <w:rFonts w:eastAsia="Calibri" w:cs="Times New Roman"/>
                <w:szCs w:val="24"/>
                <w:lang w:eastAsia="ru-RU"/>
              </w:rPr>
              <w:t xml:space="preserve">договоров </w:t>
            </w:r>
            <w:r w:rsidR="00CC0200">
              <w:rPr>
                <w:rFonts w:eastAsia="Times New Roman" w:cs="Times New Roman"/>
                <w:szCs w:val="24"/>
              </w:rPr>
              <w:t>по аналогичным работам</w:t>
            </w:r>
            <w:r w:rsidR="00A850F5">
              <w:rPr>
                <w:rFonts w:eastAsia="Times New Roman" w:cs="Times New Roman"/>
                <w:szCs w:val="24"/>
              </w:rPr>
              <w:t>»</w:t>
            </w:r>
            <w:r w:rsidRPr="0005460E">
              <w:rPr>
                <w:rFonts w:eastAsia="Times New Roman" w:cs="Times New Roman"/>
                <w:szCs w:val="24"/>
              </w:rPr>
              <w:t xml:space="preserve"> за 2013-2015 годы </w:t>
            </w:r>
            <w:r w:rsidRPr="00E745FD">
              <w:rPr>
                <w:rFonts w:eastAsia="Calibri" w:cs="Times New Roman"/>
                <w:bCs/>
                <w:szCs w:val="24"/>
                <w:lang w:eastAsia="ar-SA"/>
              </w:rPr>
              <w:t>(форма </w:t>
            </w:r>
            <w:r>
              <w:rPr>
                <w:rFonts w:eastAsia="Calibri" w:cs="Times New Roman"/>
                <w:bCs/>
                <w:szCs w:val="24"/>
                <w:lang w:eastAsia="ar-SA"/>
              </w:rPr>
              <w:t>5</w:t>
            </w:r>
            <w:r w:rsidRPr="00E745FD">
              <w:rPr>
                <w:rFonts w:eastAsia="Calibri" w:cs="Times New Roman"/>
                <w:szCs w:val="24"/>
                <w:lang w:eastAsia="ru-RU"/>
              </w:rPr>
              <w:t xml:space="preserve"> Приложения № 1 Документации)</w:t>
            </w:r>
            <w:r>
              <w:rPr>
                <w:rFonts w:cs="Times New Roman"/>
                <w:szCs w:val="24"/>
                <w:lang w:eastAsia="ru-RU"/>
              </w:rPr>
              <w:t xml:space="preserve">, </w:t>
            </w:r>
            <w:r w:rsidRPr="00E745FD">
              <w:rPr>
                <w:rFonts w:cs="Times New Roman"/>
                <w:szCs w:val="24"/>
              </w:rPr>
              <w:t xml:space="preserve">заверенные </w:t>
            </w:r>
            <w:r w:rsidRPr="00E745FD">
              <w:rPr>
                <w:rFonts w:cs="Times New Roman"/>
                <w:bCs/>
                <w:szCs w:val="24"/>
              </w:rPr>
              <w:t>уполномоченным лицом Участника</w:t>
            </w:r>
            <w:r w:rsidRPr="00E745FD">
              <w:rPr>
                <w:rFonts w:eastAsia="Times New Roman" w:cs="Times New Roman"/>
                <w:bCs/>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r>
      <w:tr w:rsidR="002721E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721EB" w:rsidRPr="00B22CEA" w:rsidRDefault="00AA6802" w:rsidP="004C738C">
            <w:pPr>
              <w:spacing w:after="0" w:line="240" w:lineRule="auto"/>
              <w:jc w:val="center"/>
              <w:rPr>
                <w:rFonts w:eastAsia="Times New Roman" w:cs="Times New Roman"/>
                <w:szCs w:val="24"/>
              </w:rPr>
            </w:pPr>
            <w:r>
              <w:rPr>
                <w:rFonts w:eastAsia="Times New Roman" w:cs="Times New Roman"/>
                <w:szCs w:val="24"/>
              </w:rPr>
              <w:t>2</w:t>
            </w:r>
            <w:r w:rsidR="004C738C">
              <w:rPr>
                <w:rFonts w:eastAsia="Times New Roman" w:cs="Times New Roman"/>
                <w:szCs w:val="24"/>
              </w:rPr>
              <w:t>1</w:t>
            </w:r>
            <w:r w:rsidR="002721EB" w:rsidRPr="00B22CEA">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2721EB" w:rsidRPr="00BF5A63" w:rsidRDefault="002721EB" w:rsidP="00A850F5">
            <w:pPr>
              <w:tabs>
                <w:tab w:val="left" w:pos="426"/>
              </w:tabs>
              <w:overflowPunct w:val="0"/>
              <w:autoSpaceDE w:val="0"/>
              <w:autoSpaceDN w:val="0"/>
              <w:adjustRightInd w:val="0"/>
              <w:spacing w:after="0" w:line="240" w:lineRule="auto"/>
              <w:jc w:val="both"/>
              <w:rPr>
                <w:rFonts w:eastAsia="Calibri" w:cs="Times New Roman"/>
                <w:szCs w:val="24"/>
              </w:rPr>
            </w:pPr>
            <w:r w:rsidRPr="00BF5A63">
              <w:rPr>
                <w:rFonts w:eastAsia="Times New Roman" w:cs="Times New Roman"/>
                <w:bCs/>
                <w:szCs w:val="24"/>
              </w:rPr>
              <w:t xml:space="preserve">Копия действующего свидетельства СРО </w:t>
            </w:r>
            <w:r w:rsidRPr="00BF5A63">
              <w:rPr>
                <w:rFonts w:eastAsia="Calibri" w:cs="Times New Roman"/>
                <w:szCs w:val="24"/>
              </w:rPr>
              <w:t>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w:t>
            </w:r>
            <w:r w:rsidR="004C738C">
              <w:rPr>
                <w:rFonts w:eastAsia="Calibri"/>
                <w:szCs w:val="24"/>
              </w:rPr>
              <w:t>ф</w:t>
            </w:r>
            <w:r w:rsidR="004C738C" w:rsidRPr="006C16F4">
              <w:rPr>
                <w:rFonts w:eastAsia="Calibri"/>
                <w:szCs w:val="24"/>
              </w:rPr>
              <w:t>утеровка промышленных дымовых и вентиляционных печей и труб</w:t>
            </w:r>
            <w:r w:rsidRPr="00BF5A63">
              <w:rPr>
                <w:rFonts w:eastAsia="Calibri" w:cs="Times New Roman"/>
                <w:szCs w:val="24"/>
              </w:rPr>
              <w:t xml:space="preserve">), </w:t>
            </w:r>
            <w:r w:rsidRPr="00BF5A63">
              <w:rPr>
                <w:rFonts w:cs="Times New Roman"/>
                <w:szCs w:val="24"/>
              </w:rPr>
              <w:t xml:space="preserve">заверенная </w:t>
            </w:r>
            <w:r w:rsidRPr="00BF5A63">
              <w:rPr>
                <w:rFonts w:cs="Times New Roman"/>
                <w:bCs/>
                <w:szCs w:val="24"/>
              </w:rPr>
              <w:t>уполномоченным лицом Участника</w:t>
            </w:r>
            <w:r w:rsidRPr="00BF5A63">
              <w:rPr>
                <w:rFonts w:eastAsia="Times New Roman" w:cs="Times New Roman"/>
                <w:bCs/>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r>
      <w:tr w:rsidR="002721E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721EB" w:rsidRDefault="004C738C" w:rsidP="00FF3F5D">
            <w:pPr>
              <w:spacing w:after="0" w:line="240" w:lineRule="auto"/>
              <w:jc w:val="center"/>
              <w:rPr>
                <w:rFonts w:eastAsia="Times New Roman" w:cs="Times New Roman"/>
                <w:szCs w:val="24"/>
              </w:rPr>
            </w:pPr>
            <w:r>
              <w:rPr>
                <w:rFonts w:eastAsia="Times New Roman" w:cs="Times New Roman"/>
                <w:szCs w:val="24"/>
              </w:rPr>
              <w:t>22.</w:t>
            </w:r>
          </w:p>
        </w:tc>
        <w:tc>
          <w:tcPr>
            <w:tcW w:w="5108" w:type="dxa"/>
            <w:tcBorders>
              <w:top w:val="single" w:sz="4" w:space="0" w:color="000000"/>
              <w:left w:val="single" w:sz="4" w:space="0" w:color="000000"/>
              <w:bottom w:val="single" w:sz="4" w:space="0" w:color="000000"/>
            </w:tcBorders>
            <w:shd w:val="clear" w:color="auto" w:fill="auto"/>
          </w:tcPr>
          <w:p w:rsidR="002721EB" w:rsidRPr="00BF5A63" w:rsidRDefault="002721EB" w:rsidP="0002727F">
            <w:pPr>
              <w:spacing w:after="0" w:line="240" w:lineRule="auto"/>
              <w:rPr>
                <w:rFonts w:eastAsia="Times New Roman" w:cs="Times New Roman"/>
                <w:bCs/>
                <w:szCs w:val="24"/>
                <w:highlight w:val="yellow"/>
              </w:rPr>
            </w:pPr>
            <w:r w:rsidRPr="00BF5A63">
              <w:rPr>
                <w:rFonts w:cs="Times New Roman"/>
                <w:bCs/>
                <w:szCs w:val="24"/>
              </w:rPr>
              <w:t xml:space="preserve">Копия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 </w:t>
            </w:r>
            <w:r w:rsidRPr="00BF5A63">
              <w:rPr>
                <w:rFonts w:cs="Times New Roman"/>
                <w:szCs w:val="24"/>
              </w:rPr>
              <w:t xml:space="preserve">заверенная </w:t>
            </w:r>
            <w:r w:rsidRPr="00BF5A63">
              <w:rPr>
                <w:rFonts w:cs="Times New Roman"/>
                <w:bCs/>
                <w:szCs w:val="24"/>
              </w:rPr>
              <w:t>уполномоченным лицом Участника</w:t>
            </w:r>
            <w:r w:rsidRPr="00BF5A63">
              <w:rPr>
                <w:rFonts w:eastAsia="Times New Roman" w:cs="Times New Roman"/>
                <w:bCs/>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05460E" w:rsidP="00AA6802">
            <w:pPr>
              <w:spacing w:after="0" w:line="240" w:lineRule="auto"/>
              <w:jc w:val="center"/>
              <w:rPr>
                <w:rFonts w:eastAsia="Times New Roman" w:cs="Times New Roman"/>
                <w:szCs w:val="24"/>
              </w:rPr>
            </w:pPr>
            <w:r>
              <w:rPr>
                <w:rFonts w:eastAsia="Times New Roman" w:cs="Times New Roman"/>
                <w:szCs w:val="24"/>
              </w:rPr>
              <w:t>2</w:t>
            </w:r>
            <w:r w:rsidR="004C738C">
              <w:rPr>
                <w:rFonts w:eastAsia="Times New Roman" w:cs="Times New Roman"/>
                <w:szCs w:val="24"/>
              </w:rPr>
              <w:t>3</w:t>
            </w:r>
            <w:r w:rsidR="0047425F">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cs="Times New Roman"/>
                <w:bCs/>
                <w:szCs w:val="24"/>
                <w:highlight w:val="yellow"/>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47425F" w:rsidP="00163089">
            <w:pPr>
              <w:spacing w:after="0" w:line="240" w:lineRule="auto"/>
              <w:jc w:val="center"/>
              <w:rPr>
                <w:rFonts w:eastAsia="Times New Roman" w:cs="Times New Roman"/>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r>
    </w:tbl>
    <w:p w:rsidR="002721EB" w:rsidRPr="005227FF" w:rsidRDefault="002721EB" w:rsidP="002721EB">
      <w:pPr>
        <w:tabs>
          <w:tab w:val="left" w:pos="426"/>
        </w:tabs>
        <w:overflowPunct w:val="0"/>
        <w:autoSpaceDE w:val="0"/>
        <w:autoSpaceDN w:val="0"/>
        <w:adjustRightInd w:val="0"/>
        <w:spacing w:after="0" w:line="240" w:lineRule="auto"/>
        <w:ind w:firstLine="567"/>
        <w:jc w:val="both"/>
        <w:rPr>
          <w:rFonts w:eastAsia="Calibri" w:cs="Times New Roman"/>
          <w:szCs w:val="24"/>
        </w:rPr>
      </w:pPr>
    </w:p>
    <w:p w:rsidR="002C5547" w:rsidRDefault="002C5547" w:rsidP="00244A6A">
      <w:pPr>
        <w:suppressAutoHyphens/>
        <w:spacing w:after="0" w:line="240" w:lineRule="auto"/>
        <w:rPr>
          <w:rFonts w:eastAsia="Times New Roman" w:cs="Times New Roman"/>
          <w:color w:val="FF0000"/>
          <w:szCs w:val="24"/>
          <w:lang w:eastAsia="ar-SA"/>
        </w:rPr>
      </w:pPr>
    </w:p>
    <w:p w:rsidR="00244A6A" w:rsidRPr="002C5547" w:rsidRDefault="00244A6A" w:rsidP="00244A6A">
      <w:pPr>
        <w:suppressAutoHyphens/>
        <w:spacing w:after="0" w:line="240" w:lineRule="auto"/>
        <w:rPr>
          <w:rFonts w:eastAsia="Times New Roman" w:cs="Times New Roman"/>
          <w:szCs w:val="24"/>
          <w:lang w:eastAsia="ar-SA"/>
        </w:rPr>
      </w:pPr>
      <w:r w:rsidRPr="002C5547">
        <w:rPr>
          <w:rFonts w:eastAsia="Times New Roman" w:cs="Times New Roman"/>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t xml:space="preserve">1) </w:t>
      </w:r>
      <w:r w:rsidR="00573853" w:rsidRPr="00573853">
        <w:rPr>
          <w:rFonts w:eastAsia="Times New Roman" w:cs="Times New Roman"/>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eastAsia="Times New Roman" w:cs="Times New Roman"/>
          <w:szCs w:val="24"/>
          <w:lang w:eastAsia="ar-SA"/>
        </w:rPr>
        <w:t xml:space="preserve">в запросе </w:t>
      </w:r>
      <w:r w:rsidR="00573853">
        <w:rPr>
          <w:rFonts w:eastAsia="Times New Roman" w:cs="Times New Roman"/>
          <w:szCs w:val="24"/>
          <w:lang w:eastAsia="ar-SA"/>
        </w:rPr>
        <w:t>предложений</w:t>
      </w:r>
      <w:r w:rsidRPr="002C5547">
        <w:rPr>
          <w:rFonts w:eastAsia="Times New Roman" w:cs="Times New Roman"/>
          <w:szCs w:val="24"/>
          <w:lang w:eastAsia="ar-SA"/>
        </w:rPr>
        <w:t xml:space="preserve">, </w:t>
      </w:r>
      <w:r w:rsidR="00573853" w:rsidRPr="00573853">
        <w:rPr>
          <w:rFonts w:eastAsia="Times New Roman" w:cs="Times New Roman"/>
          <w:szCs w:val="24"/>
          <w:lang w:eastAsia="ar-SA"/>
        </w:rPr>
        <w:t>опись для физического лица (индивидуального предпринимателя) формируется на основе данного приложения с учетом требований п. 3.2 Документации.</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lastRenderedPageBreak/>
        <w:t>2)</w:t>
      </w:r>
      <w:r w:rsidR="007B5944">
        <w:rPr>
          <w:rFonts w:eastAsia="Times New Roman" w:cs="Times New Roman"/>
          <w:szCs w:val="24"/>
          <w:lang w:eastAsia="ar-SA"/>
        </w:rPr>
        <w:t xml:space="preserve"> Н</w:t>
      </w:r>
      <w:r w:rsidR="00573853" w:rsidRPr="00573853">
        <w:rPr>
          <w:rFonts w:eastAsia="Times New Roman" w:cs="Times New Roman"/>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w:t>
      </w:r>
      <w:r w:rsidR="00BF5A63">
        <w:rPr>
          <w:rFonts w:eastAsia="Times New Roman" w:cs="Times New Roman"/>
          <w:szCs w:val="24"/>
          <w:lang w:eastAsia="ar-SA"/>
        </w:rPr>
        <w:t>8</w:t>
      </w:r>
      <w:r w:rsidR="00573853" w:rsidRPr="00573853">
        <w:rPr>
          <w:rFonts w:eastAsia="Times New Roman" w:cs="Times New Roman"/>
          <w:szCs w:val="24"/>
          <w:lang w:eastAsia="ar-SA"/>
        </w:rPr>
        <w:t xml:space="preserve"> описи сведения с учетом требований п. 3.2. Документации</w:t>
      </w:r>
      <w:r w:rsidRPr="002C5547">
        <w:rPr>
          <w:rFonts w:eastAsia="Times New Roman" w:cs="Times New Roman"/>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eastAsia="Times New Roman" w:cs="Times New Roman"/>
          <w:szCs w:val="24"/>
          <w:lang w:eastAsia="ar-SA"/>
        </w:rPr>
        <w:t xml:space="preserve">3) </w:t>
      </w:r>
      <w:r w:rsidR="00C903D4" w:rsidRPr="00C903D4">
        <w:rPr>
          <w:rFonts w:eastAsia="Times New Roman" w:cs="Times New Roman"/>
          <w:szCs w:val="24"/>
          <w:lang w:eastAsia="ar-SA"/>
        </w:rPr>
        <w:t xml:space="preserve">Документы должны быть подшиты в том (требование п.п. 4.4.5. п. 4.4. </w:t>
      </w:r>
      <w:proofErr w:type="gramStart"/>
      <w:r w:rsidR="00C903D4" w:rsidRPr="00C903D4">
        <w:rPr>
          <w:rFonts w:eastAsia="Times New Roman" w:cs="Times New Roman"/>
          <w:szCs w:val="24"/>
          <w:lang w:eastAsia="ar-SA"/>
        </w:rPr>
        <w:t>Документации, пронумерованы согласно описи)</w:t>
      </w:r>
      <w:r w:rsidRPr="002C5547">
        <w:rPr>
          <w:rFonts w:eastAsia="Times New Roman" w:cs="Times New Roman"/>
          <w:szCs w:val="24"/>
          <w:lang w:eastAsia="ar-SA"/>
        </w:rPr>
        <w:t>.</w:t>
      </w:r>
      <w:proofErr w:type="gramEnd"/>
    </w:p>
    <w:sectPr w:rsidR="00DA0301" w:rsidRPr="002C5547" w:rsidSect="00DF2787">
      <w:footerReference w:type="default" r:id="rId18"/>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893" w:rsidRDefault="00153893">
      <w:pPr>
        <w:spacing w:after="0" w:line="240" w:lineRule="auto"/>
      </w:pPr>
      <w:r>
        <w:separator/>
      </w:r>
    </w:p>
  </w:endnote>
  <w:endnote w:type="continuationSeparator" w:id="0">
    <w:p w:rsidR="00153893" w:rsidRDefault="00153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893" w:rsidRDefault="00153893">
    <w:pPr>
      <w:pStyle w:val="affa"/>
      <w:jc w:val="right"/>
    </w:pPr>
  </w:p>
  <w:p w:rsidR="00153893" w:rsidRDefault="00153893">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893" w:rsidRDefault="00153893">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893" w:rsidRDefault="00153893">
    <w:pPr>
      <w:pStyle w:val="affa"/>
      <w:jc w:val="right"/>
    </w:pPr>
  </w:p>
  <w:p w:rsidR="00153893" w:rsidRDefault="00153893">
    <w:pPr>
      <w:pStyle w:val="affa"/>
    </w:pPr>
  </w:p>
  <w:p w:rsidR="00153893" w:rsidRDefault="0015389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893" w:rsidRDefault="00153893">
      <w:pPr>
        <w:spacing w:after="0" w:line="240" w:lineRule="auto"/>
      </w:pPr>
      <w:r>
        <w:separator/>
      </w:r>
    </w:p>
  </w:footnote>
  <w:footnote w:type="continuationSeparator" w:id="0">
    <w:p w:rsidR="00153893" w:rsidRDefault="00153893">
      <w:pPr>
        <w:spacing w:after="0" w:line="240" w:lineRule="auto"/>
      </w:pPr>
      <w:r>
        <w:continuationSeparator/>
      </w:r>
    </w:p>
  </w:footnote>
  <w:footnote w:id="1">
    <w:p w:rsidR="00153893" w:rsidRPr="00CB47BF" w:rsidRDefault="00153893"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53893" w:rsidRDefault="00153893">
        <w:pPr>
          <w:pStyle w:val="aff9"/>
          <w:jc w:val="center"/>
        </w:pPr>
        <w:r>
          <w:fldChar w:fldCharType="begin"/>
        </w:r>
        <w:r>
          <w:instrText>PAGE   \* MERGEFORMAT</w:instrText>
        </w:r>
        <w:r>
          <w:fldChar w:fldCharType="separate"/>
        </w:r>
        <w:r w:rsidR="009139DC">
          <w:rPr>
            <w:noProof/>
          </w:rPr>
          <w:t>10</w:t>
        </w:r>
        <w:r>
          <w:fldChar w:fldCharType="end"/>
        </w:r>
      </w:p>
    </w:sdtContent>
  </w:sdt>
  <w:p w:rsidR="00153893" w:rsidRDefault="00153893">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108519E"/>
    <w:multiLevelType w:val="multilevel"/>
    <w:tmpl w:val="C73CCA76"/>
    <w:lvl w:ilvl="0">
      <w:start w:val="5"/>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0">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1">
    <w:nsid w:val="068603F6"/>
    <w:multiLevelType w:val="multilevel"/>
    <w:tmpl w:val="6284DD08"/>
    <w:lvl w:ilvl="0">
      <w:start w:val="5"/>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36E70C42"/>
    <w:multiLevelType w:val="hybridMultilevel"/>
    <w:tmpl w:val="6A0CA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6B54F03"/>
    <w:multiLevelType w:val="multilevel"/>
    <w:tmpl w:val="CFC8EAA0"/>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nsid w:val="46DF2225"/>
    <w:multiLevelType w:val="multilevel"/>
    <w:tmpl w:val="48008C5E"/>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8">
    <w:nsid w:val="5039592C"/>
    <w:multiLevelType w:val="multilevel"/>
    <w:tmpl w:val="8CB219BC"/>
    <w:lvl w:ilvl="0">
      <w:start w:val="5"/>
      <w:numFmt w:val="decimal"/>
      <w:lvlText w:val="%1."/>
      <w:lvlJc w:val="left"/>
      <w:pPr>
        <w:ind w:left="540" w:hanging="540"/>
      </w:pPr>
      <w:rPr>
        <w:rFonts w:hint="default"/>
      </w:rPr>
    </w:lvl>
    <w:lvl w:ilvl="1">
      <w:start w:val="6"/>
      <w:numFmt w:val="decimal"/>
      <w:lvlText w:val="%1.%2."/>
      <w:lvlJc w:val="left"/>
      <w:pPr>
        <w:ind w:left="753" w:hanging="54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9">
    <w:nsid w:val="53872F60"/>
    <w:multiLevelType w:val="hybridMultilevel"/>
    <w:tmpl w:val="27A09916"/>
    <w:lvl w:ilvl="0" w:tplc="A59E38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85437"/>
    <w:multiLevelType w:val="hybridMultilevel"/>
    <w:tmpl w:val="27A09916"/>
    <w:lvl w:ilvl="0" w:tplc="A59E38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7"/>
  </w:num>
  <w:num w:numId="17">
    <w:abstractNumId w:val="20"/>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9"/>
  </w:num>
  <w:num w:numId="25">
    <w:abstractNumId w:val="30"/>
  </w:num>
  <w:num w:numId="26">
    <w:abstractNumId w:val="31"/>
  </w:num>
  <w:num w:numId="27">
    <w:abstractNumId w:val="32"/>
  </w:num>
  <w:num w:numId="28">
    <w:abstractNumId w:val="33"/>
  </w:num>
  <w:num w:numId="29">
    <w:abstractNumId w:val="34"/>
  </w:num>
  <w:num w:numId="30">
    <w:abstractNumId w:val="35"/>
  </w:num>
  <w:num w:numId="31">
    <w:abstractNumId w:val="36"/>
  </w:num>
  <w:num w:numId="32">
    <w:abstractNumId w:val="37"/>
  </w:num>
  <w:num w:numId="33">
    <w:abstractNumId w:val="42"/>
  </w:num>
  <w:num w:numId="34">
    <w:abstractNumId w:val="52"/>
  </w:num>
  <w:num w:numId="35">
    <w:abstractNumId w:val="40"/>
  </w:num>
  <w:num w:numId="36">
    <w:abstractNumId w:val="51"/>
  </w:num>
  <w:num w:numId="37">
    <w:abstractNumId w:val="47"/>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lvlOverride w:ilvl="1">
      <w:startOverride w:val="1"/>
    </w:lvlOverride>
    <w:lvlOverride w:ilvl="2"/>
    <w:lvlOverride w:ilvl="3"/>
    <w:lvlOverride w:ilvl="4"/>
    <w:lvlOverride w:ilvl="5"/>
    <w:lvlOverride w:ilvl="6"/>
    <w:lvlOverride w:ilvl="7"/>
    <w:lvlOverride w:ilvl="8"/>
  </w:num>
  <w:num w:numId="40">
    <w:abstractNumId w:val="43"/>
  </w:num>
  <w:num w:numId="41">
    <w:abstractNumId w:val="49"/>
  </w:num>
  <w:num w:numId="42">
    <w:abstractNumId w:val="46"/>
  </w:num>
  <w:num w:numId="43">
    <w:abstractNumId w:val="48"/>
  </w:num>
  <w:num w:numId="44">
    <w:abstractNumId w:val="41"/>
  </w:num>
  <w:num w:numId="45">
    <w:abstractNumId w:val="50"/>
  </w:num>
  <w:num w:numId="46">
    <w:abstractNumId w:val="39"/>
  </w:num>
  <w:num w:numId="47">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077CC"/>
    <w:rsid w:val="00010A89"/>
    <w:rsid w:val="00011037"/>
    <w:rsid w:val="00011B82"/>
    <w:rsid w:val="0001246B"/>
    <w:rsid w:val="00015A4F"/>
    <w:rsid w:val="00015C96"/>
    <w:rsid w:val="000163B3"/>
    <w:rsid w:val="00017DEE"/>
    <w:rsid w:val="00021468"/>
    <w:rsid w:val="00021666"/>
    <w:rsid w:val="000219AC"/>
    <w:rsid w:val="00022137"/>
    <w:rsid w:val="00023434"/>
    <w:rsid w:val="00023DEA"/>
    <w:rsid w:val="000268B2"/>
    <w:rsid w:val="00026AC1"/>
    <w:rsid w:val="0002727F"/>
    <w:rsid w:val="00027865"/>
    <w:rsid w:val="0003048B"/>
    <w:rsid w:val="00032AD5"/>
    <w:rsid w:val="00034B1D"/>
    <w:rsid w:val="00041C5A"/>
    <w:rsid w:val="000421B9"/>
    <w:rsid w:val="0005037D"/>
    <w:rsid w:val="0005460E"/>
    <w:rsid w:val="00063206"/>
    <w:rsid w:val="00063581"/>
    <w:rsid w:val="000664F6"/>
    <w:rsid w:val="0007660C"/>
    <w:rsid w:val="00076695"/>
    <w:rsid w:val="00081A51"/>
    <w:rsid w:val="000833FF"/>
    <w:rsid w:val="000847A8"/>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37E"/>
    <w:rsid w:val="000B7C2C"/>
    <w:rsid w:val="000C04B1"/>
    <w:rsid w:val="000C5DD5"/>
    <w:rsid w:val="000C69C4"/>
    <w:rsid w:val="000C7979"/>
    <w:rsid w:val="000C7D45"/>
    <w:rsid w:val="000D69BB"/>
    <w:rsid w:val="000E0464"/>
    <w:rsid w:val="000E3EA1"/>
    <w:rsid w:val="000E7143"/>
    <w:rsid w:val="000E72A9"/>
    <w:rsid w:val="000F14E3"/>
    <w:rsid w:val="000F2895"/>
    <w:rsid w:val="000F3347"/>
    <w:rsid w:val="000F33B7"/>
    <w:rsid w:val="000F424D"/>
    <w:rsid w:val="000F5DB8"/>
    <w:rsid w:val="001014D1"/>
    <w:rsid w:val="00102211"/>
    <w:rsid w:val="0010304B"/>
    <w:rsid w:val="0010391D"/>
    <w:rsid w:val="00104986"/>
    <w:rsid w:val="00105BC4"/>
    <w:rsid w:val="00111912"/>
    <w:rsid w:val="00113231"/>
    <w:rsid w:val="001138E1"/>
    <w:rsid w:val="0011767E"/>
    <w:rsid w:val="00120B97"/>
    <w:rsid w:val="00122315"/>
    <w:rsid w:val="00124254"/>
    <w:rsid w:val="00124B1D"/>
    <w:rsid w:val="00125BE8"/>
    <w:rsid w:val="0012664F"/>
    <w:rsid w:val="00130858"/>
    <w:rsid w:val="00135C7E"/>
    <w:rsid w:val="001408A4"/>
    <w:rsid w:val="001420A7"/>
    <w:rsid w:val="00144648"/>
    <w:rsid w:val="001463A8"/>
    <w:rsid w:val="0015007A"/>
    <w:rsid w:val="0015078B"/>
    <w:rsid w:val="001524F9"/>
    <w:rsid w:val="001533E8"/>
    <w:rsid w:val="00153893"/>
    <w:rsid w:val="00153F66"/>
    <w:rsid w:val="00155C28"/>
    <w:rsid w:val="00156484"/>
    <w:rsid w:val="00161EF7"/>
    <w:rsid w:val="001623F5"/>
    <w:rsid w:val="00162906"/>
    <w:rsid w:val="00163089"/>
    <w:rsid w:val="00167429"/>
    <w:rsid w:val="001753E8"/>
    <w:rsid w:val="00177D64"/>
    <w:rsid w:val="00185767"/>
    <w:rsid w:val="00185B64"/>
    <w:rsid w:val="00190B58"/>
    <w:rsid w:val="00191002"/>
    <w:rsid w:val="0019253C"/>
    <w:rsid w:val="00192614"/>
    <w:rsid w:val="00192717"/>
    <w:rsid w:val="00197E72"/>
    <w:rsid w:val="001A08CE"/>
    <w:rsid w:val="001A23F5"/>
    <w:rsid w:val="001A3DD6"/>
    <w:rsid w:val="001A48A6"/>
    <w:rsid w:val="001A4E58"/>
    <w:rsid w:val="001B4303"/>
    <w:rsid w:val="001B6A43"/>
    <w:rsid w:val="001C07F5"/>
    <w:rsid w:val="001C0A0D"/>
    <w:rsid w:val="001C1439"/>
    <w:rsid w:val="001C4ADD"/>
    <w:rsid w:val="001C5D98"/>
    <w:rsid w:val="001C731F"/>
    <w:rsid w:val="001D064D"/>
    <w:rsid w:val="001D0DE1"/>
    <w:rsid w:val="001D16DE"/>
    <w:rsid w:val="001D2CAA"/>
    <w:rsid w:val="001D5E23"/>
    <w:rsid w:val="001D78EB"/>
    <w:rsid w:val="001E001F"/>
    <w:rsid w:val="001E14D6"/>
    <w:rsid w:val="001E2602"/>
    <w:rsid w:val="001E27FD"/>
    <w:rsid w:val="001E32B0"/>
    <w:rsid w:val="001E498B"/>
    <w:rsid w:val="001E4EB0"/>
    <w:rsid w:val="001F09D5"/>
    <w:rsid w:val="001F4145"/>
    <w:rsid w:val="001F5CB3"/>
    <w:rsid w:val="001F61A6"/>
    <w:rsid w:val="001F73F1"/>
    <w:rsid w:val="00201DDA"/>
    <w:rsid w:val="002027D9"/>
    <w:rsid w:val="00206C04"/>
    <w:rsid w:val="00213CBF"/>
    <w:rsid w:val="00216D45"/>
    <w:rsid w:val="002171F5"/>
    <w:rsid w:val="00220653"/>
    <w:rsid w:val="00221B62"/>
    <w:rsid w:val="002231C7"/>
    <w:rsid w:val="00225747"/>
    <w:rsid w:val="00226C89"/>
    <w:rsid w:val="002315BC"/>
    <w:rsid w:val="00232224"/>
    <w:rsid w:val="002351A6"/>
    <w:rsid w:val="00236638"/>
    <w:rsid w:val="00237C48"/>
    <w:rsid w:val="00241A8B"/>
    <w:rsid w:val="00242591"/>
    <w:rsid w:val="00243D67"/>
    <w:rsid w:val="002445F3"/>
    <w:rsid w:val="00244A6A"/>
    <w:rsid w:val="00244D19"/>
    <w:rsid w:val="00245CBA"/>
    <w:rsid w:val="00246279"/>
    <w:rsid w:val="002530FE"/>
    <w:rsid w:val="00255B6F"/>
    <w:rsid w:val="00261244"/>
    <w:rsid w:val="00261850"/>
    <w:rsid w:val="00262503"/>
    <w:rsid w:val="00262732"/>
    <w:rsid w:val="00264431"/>
    <w:rsid w:val="00265C91"/>
    <w:rsid w:val="00265E68"/>
    <w:rsid w:val="002672E3"/>
    <w:rsid w:val="002721EB"/>
    <w:rsid w:val="0027399C"/>
    <w:rsid w:val="00273A09"/>
    <w:rsid w:val="002770A1"/>
    <w:rsid w:val="0028370F"/>
    <w:rsid w:val="00286D5D"/>
    <w:rsid w:val="0028779C"/>
    <w:rsid w:val="00290C01"/>
    <w:rsid w:val="0029159F"/>
    <w:rsid w:val="00292DF6"/>
    <w:rsid w:val="002A2C6A"/>
    <w:rsid w:val="002A4C0B"/>
    <w:rsid w:val="002A5690"/>
    <w:rsid w:val="002A6CD9"/>
    <w:rsid w:val="002A75A3"/>
    <w:rsid w:val="002B11C4"/>
    <w:rsid w:val="002B1CA6"/>
    <w:rsid w:val="002B2FA9"/>
    <w:rsid w:val="002B3330"/>
    <w:rsid w:val="002B6E3F"/>
    <w:rsid w:val="002B7FA7"/>
    <w:rsid w:val="002C452E"/>
    <w:rsid w:val="002C51F2"/>
    <w:rsid w:val="002C5547"/>
    <w:rsid w:val="002C6057"/>
    <w:rsid w:val="002C71EC"/>
    <w:rsid w:val="002D07FA"/>
    <w:rsid w:val="002E0ED2"/>
    <w:rsid w:val="002E2554"/>
    <w:rsid w:val="002E5632"/>
    <w:rsid w:val="002E5756"/>
    <w:rsid w:val="002E5C66"/>
    <w:rsid w:val="002E691E"/>
    <w:rsid w:val="002E7FFB"/>
    <w:rsid w:val="002F4259"/>
    <w:rsid w:val="002F71C9"/>
    <w:rsid w:val="00300BE4"/>
    <w:rsid w:val="003019CF"/>
    <w:rsid w:val="00302EC0"/>
    <w:rsid w:val="0030404D"/>
    <w:rsid w:val="00304447"/>
    <w:rsid w:val="00305663"/>
    <w:rsid w:val="003059A9"/>
    <w:rsid w:val="00305A11"/>
    <w:rsid w:val="003062D9"/>
    <w:rsid w:val="0031034C"/>
    <w:rsid w:val="003133BC"/>
    <w:rsid w:val="00317547"/>
    <w:rsid w:val="00321642"/>
    <w:rsid w:val="003226BA"/>
    <w:rsid w:val="00322F82"/>
    <w:rsid w:val="00324436"/>
    <w:rsid w:val="003266BF"/>
    <w:rsid w:val="00326D7B"/>
    <w:rsid w:val="0032705C"/>
    <w:rsid w:val="00327D31"/>
    <w:rsid w:val="003330FE"/>
    <w:rsid w:val="003338AD"/>
    <w:rsid w:val="0033520D"/>
    <w:rsid w:val="00337081"/>
    <w:rsid w:val="0033717A"/>
    <w:rsid w:val="00337A40"/>
    <w:rsid w:val="00337C44"/>
    <w:rsid w:val="0034019B"/>
    <w:rsid w:val="003407D6"/>
    <w:rsid w:val="0034173E"/>
    <w:rsid w:val="00343019"/>
    <w:rsid w:val="00343F8E"/>
    <w:rsid w:val="00345BCB"/>
    <w:rsid w:val="0034643D"/>
    <w:rsid w:val="00347A64"/>
    <w:rsid w:val="00350834"/>
    <w:rsid w:val="0035093A"/>
    <w:rsid w:val="00350B46"/>
    <w:rsid w:val="003525AE"/>
    <w:rsid w:val="00353534"/>
    <w:rsid w:val="00353E99"/>
    <w:rsid w:val="0035698E"/>
    <w:rsid w:val="00360B66"/>
    <w:rsid w:val="003738D2"/>
    <w:rsid w:val="0037399D"/>
    <w:rsid w:val="00374B7C"/>
    <w:rsid w:val="00375502"/>
    <w:rsid w:val="003814D3"/>
    <w:rsid w:val="00381E24"/>
    <w:rsid w:val="00382856"/>
    <w:rsid w:val="0038310B"/>
    <w:rsid w:val="00385073"/>
    <w:rsid w:val="003934DF"/>
    <w:rsid w:val="00393E4B"/>
    <w:rsid w:val="00396A7A"/>
    <w:rsid w:val="003A129A"/>
    <w:rsid w:val="003A2D4B"/>
    <w:rsid w:val="003A3188"/>
    <w:rsid w:val="003A447D"/>
    <w:rsid w:val="003A4BAD"/>
    <w:rsid w:val="003A55C7"/>
    <w:rsid w:val="003A5C71"/>
    <w:rsid w:val="003A5CA6"/>
    <w:rsid w:val="003A6466"/>
    <w:rsid w:val="003A68D0"/>
    <w:rsid w:val="003B108E"/>
    <w:rsid w:val="003B1E3A"/>
    <w:rsid w:val="003B1FF0"/>
    <w:rsid w:val="003B3561"/>
    <w:rsid w:val="003B38AA"/>
    <w:rsid w:val="003B55F1"/>
    <w:rsid w:val="003B5B6B"/>
    <w:rsid w:val="003B6FE3"/>
    <w:rsid w:val="003C0D80"/>
    <w:rsid w:val="003C2728"/>
    <w:rsid w:val="003C3038"/>
    <w:rsid w:val="003C5292"/>
    <w:rsid w:val="003C5345"/>
    <w:rsid w:val="003C586E"/>
    <w:rsid w:val="003D31FD"/>
    <w:rsid w:val="003D380A"/>
    <w:rsid w:val="003D3EB1"/>
    <w:rsid w:val="003D5819"/>
    <w:rsid w:val="003D6AA6"/>
    <w:rsid w:val="003D6F32"/>
    <w:rsid w:val="003E63B2"/>
    <w:rsid w:val="003F55E9"/>
    <w:rsid w:val="003F6373"/>
    <w:rsid w:val="003F63ED"/>
    <w:rsid w:val="00403FE4"/>
    <w:rsid w:val="00404139"/>
    <w:rsid w:val="00413367"/>
    <w:rsid w:val="00413FD3"/>
    <w:rsid w:val="00414DB4"/>
    <w:rsid w:val="00414EA6"/>
    <w:rsid w:val="00415591"/>
    <w:rsid w:val="004158E0"/>
    <w:rsid w:val="00415D91"/>
    <w:rsid w:val="00416E7E"/>
    <w:rsid w:val="00417AAB"/>
    <w:rsid w:val="00422FA3"/>
    <w:rsid w:val="004263DD"/>
    <w:rsid w:val="00433E4C"/>
    <w:rsid w:val="00434E0F"/>
    <w:rsid w:val="00440FD1"/>
    <w:rsid w:val="00441017"/>
    <w:rsid w:val="00450252"/>
    <w:rsid w:val="004524B2"/>
    <w:rsid w:val="00455F77"/>
    <w:rsid w:val="00456A31"/>
    <w:rsid w:val="00457431"/>
    <w:rsid w:val="004669B1"/>
    <w:rsid w:val="00466C79"/>
    <w:rsid w:val="004715D9"/>
    <w:rsid w:val="00472F5C"/>
    <w:rsid w:val="0047425F"/>
    <w:rsid w:val="0047502A"/>
    <w:rsid w:val="004755D3"/>
    <w:rsid w:val="004837E9"/>
    <w:rsid w:val="00483981"/>
    <w:rsid w:val="00484B94"/>
    <w:rsid w:val="00487E2F"/>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2D0E"/>
    <w:rsid w:val="004B437E"/>
    <w:rsid w:val="004B6080"/>
    <w:rsid w:val="004C1DC6"/>
    <w:rsid w:val="004C51CF"/>
    <w:rsid w:val="004C717B"/>
    <w:rsid w:val="004C738C"/>
    <w:rsid w:val="004D2C75"/>
    <w:rsid w:val="004D2D64"/>
    <w:rsid w:val="004D6CD5"/>
    <w:rsid w:val="004D7B40"/>
    <w:rsid w:val="004D7CAB"/>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2EBE"/>
    <w:rsid w:val="005032AB"/>
    <w:rsid w:val="00503AF9"/>
    <w:rsid w:val="00521006"/>
    <w:rsid w:val="0052107E"/>
    <w:rsid w:val="0052132D"/>
    <w:rsid w:val="005222A4"/>
    <w:rsid w:val="005227FF"/>
    <w:rsid w:val="00525218"/>
    <w:rsid w:val="005304C8"/>
    <w:rsid w:val="005325DA"/>
    <w:rsid w:val="00543602"/>
    <w:rsid w:val="005467B0"/>
    <w:rsid w:val="00553814"/>
    <w:rsid w:val="0055757F"/>
    <w:rsid w:val="00561914"/>
    <w:rsid w:val="00561E90"/>
    <w:rsid w:val="00562A5E"/>
    <w:rsid w:val="00565286"/>
    <w:rsid w:val="00565CD0"/>
    <w:rsid w:val="0056702A"/>
    <w:rsid w:val="0056732A"/>
    <w:rsid w:val="005675F5"/>
    <w:rsid w:val="005706AD"/>
    <w:rsid w:val="00572954"/>
    <w:rsid w:val="00573853"/>
    <w:rsid w:val="00574E59"/>
    <w:rsid w:val="00575255"/>
    <w:rsid w:val="005775FD"/>
    <w:rsid w:val="00581F10"/>
    <w:rsid w:val="00583B87"/>
    <w:rsid w:val="00586020"/>
    <w:rsid w:val="0058639B"/>
    <w:rsid w:val="0058670E"/>
    <w:rsid w:val="005872F0"/>
    <w:rsid w:val="005903E0"/>
    <w:rsid w:val="00590DE2"/>
    <w:rsid w:val="005919C0"/>
    <w:rsid w:val="0059349C"/>
    <w:rsid w:val="00593C82"/>
    <w:rsid w:val="00594D81"/>
    <w:rsid w:val="005952A5"/>
    <w:rsid w:val="005958BA"/>
    <w:rsid w:val="005A08E7"/>
    <w:rsid w:val="005A283B"/>
    <w:rsid w:val="005B03D0"/>
    <w:rsid w:val="005B1405"/>
    <w:rsid w:val="005B23DC"/>
    <w:rsid w:val="005B450F"/>
    <w:rsid w:val="005B731F"/>
    <w:rsid w:val="005D1B5B"/>
    <w:rsid w:val="005D4476"/>
    <w:rsid w:val="005D44DB"/>
    <w:rsid w:val="005D4576"/>
    <w:rsid w:val="005D4876"/>
    <w:rsid w:val="005D656E"/>
    <w:rsid w:val="005E1337"/>
    <w:rsid w:val="005E2B42"/>
    <w:rsid w:val="005E4DC8"/>
    <w:rsid w:val="005E582E"/>
    <w:rsid w:val="005F01FA"/>
    <w:rsid w:val="005F02C7"/>
    <w:rsid w:val="005F23A2"/>
    <w:rsid w:val="005F3D0B"/>
    <w:rsid w:val="005F5B50"/>
    <w:rsid w:val="005F7759"/>
    <w:rsid w:val="00600EDA"/>
    <w:rsid w:val="00601DA1"/>
    <w:rsid w:val="006035B0"/>
    <w:rsid w:val="0060436C"/>
    <w:rsid w:val="00604CD8"/>
    <w:rsid w:val="00605381"/>
    <w:rsid w:val="00606004"/>
    <w:rsid w:val="006118FE"/>
    <w:rsid w:val="00611FC8"/>
    <w:rsid w:val="0061272C"/>
    <w:rsid w:val="00613A9D"/>
    <w:rsid w:val="00614F84"/>
    <w:rsid w:val="0061503B"/>
    <w:rsid w:val="0062439D"/>
    <w:rsid w:val="006264AD"/>
    <w:rsid w:val="006330CA"/>
    <w:rsid w:val="00635271"/>
    <w:rsid w:val="00637874"/>
    <w:rsid w:val="00641B43"/>
    <w:rsid w:val="00642CE1"/>
    <w:rsid w:val="00644114"/>
    <w:rsid w:val="00644C7D"/>
    <w:rsid w:val="00645936"/>
    <w:rsid w:val="00652BD0"/>
    <w:rsid w:val="00652F6B"/>
    <w:rsid w:val="006545B7"/>
    <w:rsid w:val="00661516"/>
    <w:rsid w:val="00661A07"/>
    <w:rsid w:val="00664600"/>
    <w:rsid w:val="00664927"/>
    <w:rsid w:val="00664B48"/>
    <w:rsid w:val="00665218"/>
    <w:rsid w:val="00667059"/>
    <w:rsid w:val="00671CE1"/>
    <w:rsid w:val="006767BB"/>
    <w:rsid w:val="00676AF3"/>
    <w:rsid w:val="00677552"/>
    <w:rsid w:val="00680980"/>
    <w:rsid w:val="00683337"/>
    <w:rsid w:val="00683B3C"/>
    <w:rsid w:val="00684E40"/>
    <w:rsid w:val="00686217"/>
    <w:rsid w:val="00686D4C"/>
    <w:rsid w:val="00686DBB"/>
    <w:rsid w:val="00691CB6"/>
    <w:rsid w:val="00694112"/>
    <w:rsid w:val="006A04E2"/>
    <w:rsid w:val="006A073B"/>
    <w:rsid w:val="006A5731"/>
    <w:rsid w:val="006A60DA"/>
    <w:rsid w:val="006A6D7D"/>
    <w:rsid w:val="006B11E5"/>
    <w:rsid w:val="006B3A82"/>
    <w:rsid w:val="006B7A9B"/>
    <w:rsid w:val="006C23C4"/>
    <w:rsid w:val="006C704B"/>
    <w:rsid w:val="006D10E1"/>
    <w:rsid w:val="006D5FA9"/>
    <w:rsid w:val="006D6131"/>
    <w:rsid w:val="006D6BBE"/>
    <w:rsid w:val="006E07FD"/>
    <w:rsid w:val="006E560C"/>
    <w:rsid w:val="006E7610"/>
    <w:rsid w:val="006F175D"/>
    <w:rsid w:val="006F3902"/>
    <w:rsid w:val="006F43E8"/>
    <w:rsid w:val="006F5E1B"/>
    <w:rsid w:val="006F6689"/>
    <w:rsid w:val="006F6946"/>
    <w:rsid w:val="007034DC"/>
    <w:rsid w:val="0070443C"/>
    <w:rsid w:val="0070712F"/>
    <w:rsid w:val="0071013D"/>
    <w:rsid w:val="00713695"/>
    <w:rsid w:val="00715A6C"/>
    <w:rsid w:val="00717CB4"/>
    <w:rsid w:val="00720528"/>
    <w:rsid w:val="00721013"/>
    <w:rsid w:val="007229DA"/>
    <w:rsid w:val="0072365D"/>
    <w:rsid w:val="00724757"/>
    <w:rsid w:val="00725F3D"/>
    <w:rsid w:val="00731873"/>
    <w:rsid w:val="0073253B"/>
    <w:rsid w:val="00732D11"/>
    <w:rsid w:val="007341E7"/>
    <w:rsid w:val="007344F0"/>
    <w:rsid w:val="00734A22"/>
    <w:rsid w:val="00735178"/>
    <w:rsid w:val="007379ED"/>
    <w:rsid w:val="0074114F"/>
    <w:rsid w:val="00741ACA"/>
    <w:rsid w:val="00741FE8"/>
    <w:rsid w:val="00742B6E"/>
    <w:rsid w:val="00744675"/>
    <w:rsid w:val="00751164"/>
    <w:rsid w:val="007516DC"/>
    <w:rsid w:val="00753067"/>
    <w:rsid w:val="00754D8B"/>
    <w:rsid w:val="00756AF9"/>
    <w:rsid w:val="007574B8"/>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0EEC"/>
    <w:rsid w:val="007836FA"/>
    <w:rsid w:val="00786D72"/>
    <w:rsid w:val="0079325D"/>
    <w:rsid w:val="00794E31"/>
    <w:rsid w:val="00795ED7"/>
    <w:rsid w:val="00796B98"/>
    <w:rsid w:val="007A2186"/>
    <w:rsid w:val="007B12DF"/>
    <w:rsid w:val="007B45EF"/>
    <w:rsid w:val="007B56C2"/>
    <w:rsid w:val="007B5944"/>
    <w:rsid w:val="007C1FDC"/>
    <w:rsid w:val="007C3573"/>
    <w:rsid w:val="007C4915"/>
    <w:rsid w:val="007C5C04"/>
    <w:rsid w:val="007C6A91"/>
    <w:rsid w:val="007C7466"/>
    <w:rsid w:val="007D33D8"/>
    <w:rsid w:val="007D7EEC"/>
    <w:rsid w:val="007E2E60"/>
    <w:rsid w:val="007E675B"/>
    <w:rsid w:val="007F3024"/>
    <w:rsid w:val="007F418B"/>
    <w:rsid w:val="007F44E1"/>
    <w:rsid w:val="007F4D82"/>
    <w:rsid w:val="007F7E9E"/>
    <w:rsid w:val="0080067D"/>
    <w:rsid w:val="00802638"/>
    <w:rsid w:val="00802991"/>
    <w:rsid w:val="008057B7"/>
    <w:rsid w:val="00806C12"/>
    <w:rsid w:val="00810B1C"/>
    <w:rsid w:val="00810D4E"/>
    <w:rsid w:val="00814396"/>
    <w:rsid w:val="00814EA6"/>
    <w:rsid w:val="00815A3E"/>
    <w:rsid w:val="008168F4"/>
    <w:rsid w:val="0081762A"/>
    <w:rsid w:val="00820995"/>
    <w:rsid w:val="00825BA2"/>
    <w:rsid w:val="0082620E"/>
    <w:rsid w:val="00833AFE"/>
    <w:rsid w:val="00834591"/>
    <w:rsid w:val="00836589"/>
    <w:rsid w:val="008368B7"/>
    <w:rsid w:val="00836D85"/>
    <w:rsid w:val="00840E31"/>
    <w:rsid w:val="00841174"/>
    <w:rsid w:val="008418CD"/>
    <w:rsid w:val="00842027"/>
    <w:rsid w:val="00844291"/>
    <w:rsid w:val="00844FA6"/>
    <w:rsid w:val="00845079"/>
    <w:rsid w:val="00846A4F"/>
    <w:rsid w:val="008472AF"/>
    <w:rsid w:val="00853FD9"/>
    <w:rsid w:val="00855471"/>
    <w:rsid w:val="00856B0B"/>
    <w:rsid w:val="008642CF"/>
    <w:rsid w:val="008669A6"/>
    <w:rsid w:val="00867CAF"/>
    <w:rsid w:val="00872651"/>
    <w:rsid w:val="0087598A"/>
    <w:rsid w:val="008767A1"/>
    <w:rsid w:val="00876CF7"/>
    <w:rsid w:val="00877E96"/>
    <w:rsid w:val="00880E70"/>
    <w:rsid w:val="008831FE"/>
    <w:rsid w:val="00885C3F"/>
    <w:rsid w:val="00886BDC"/>
    <w:rsid w:val="00886F3A"/>
    <w:rsid w:val="008874C3"/>
    <w:rsid w:val="008877FF"/>
    <w:rsid w:val="00887C8F"/>
    <w:rsid w:val="0089262F"/>
    <w:rsid w:val="008932F4"/>
    <w:rsid w:val="0089404D"/>
    <w:rsid w:val="008A27BE"/>
    <w:rsid w:val="008A2AC7"/>
    <w:rsid w:val="008A3C71"/>
    <w:rsid w:val="008A3F6C"/>
    <w:rsid w:val="008B24B0"/>
    <w:rsid w:val="008B514C"/>
    <w:rsid w:val="008B7641"/>
    <w:rsid w:val="008B7EF4"/>
    <w:rsid w:val="008B7F04"/>
    <w:rsid w:val="008C11B7"/>
    <w:rsid w:val="008D2188"/>
    <w:rsid w:val="008D30E5"/>
    <w:rsid w:val="008D4B98"/>
    <w:rsid w:val="008E492B"/>
    <w:rsid w:val="008E60A8"/>
    <w:rsid w:val="008E680C"/>
    <w:rsid w:val="008F0740"/>
    <w:rsid w:val="008F0F1C"/>
    <w:rsid w:val="008F0FD1"/>
    <w:rsid w:val="008F3CB3"/>
    <w:rsid w:val="008F6987"/>
    <w:rsid w:val="008F6DBF"/>
    <w:rsid w:val="00901953"/>
    <w:rsid w:val="00901C30"/>
    <w:rsid w:val="00902373"/>
    <w:rsid w:val="0090620B"/>
    <w:rsid w:val="0091121B"/>
    <w:rsid w:val="00912C31"/>
    <w:rsid w:val="009139DC"/>
    <w:rsid w:val="00913B76"/>
    <w:rsid w:val="00913FD0"/>
    <w:rsid w:val="00920AAF"/>
    <w:rsid w:val="00924688"/>
    <w:rsid w:val="00925CB8"/>
    <w:rsid w:val="009270E6"/>
    <w:rsid w:val="00930708"/>
    <w:rsid w:val="009317D9"/>
    <w:rsid w:val="00932F7E"/>
    <w:rsid w:val="0094279E"/>
    <w:rsid w:val="00954A90"/>
    <w:rsid w:val="0095574B"/>
    <w:rsid w:val="009562B7"/>
    <w:rsid w:val="00956CCE"/>
    <w:rsid w:val="00966C1A"/>
    <w:rsid w:val="009674D2"/>
    <w:rsid w:val="00967647"/>
    <w:rsid w:val="00967AFB"/>
    <w:rsid w:val="0097283E"/>
    <w:rsid w:val="00972946"/>
    <w:rsid w:val="00974163"/>
    <w:rsid w:val="00974253"/>
    <w:rsid w:val="009767AB"/>
    <w:rsid w:val="0098299A"/>
    <w:rsid w:val="0098703F"/>
    <w:rsid w:val="0099194A"/>
    <w:rsid w:val="00991CB2"/>
    <w:rsid w:val="00992F72"/>
    <w:rsid w:val="009A064A"/>
    <w:rsid w:val="009A07DD"/>
    <w:rsid w:val="009A453F"/>
    <w:rsid w:val="009A73A8"/>
    <w:rsid w:val="009B3039"/>
    <w:rsid w:val="009B392F"/>
    <w:rsid w:val="009B7A9F"/>
    <w:rsid w:val="009B7ED9"/>
    <w:rsid w:val="009C1718"/>
    <w:rsid w:val="009C17F7"/>
    <w:rsid w:val="009C476A"/>
    <w:rsid w:val="009C7BB2"/>
    <w:rsid w:val="009C7E61"/>
    <w:rsid w:val="009D153A"/>
    <w:rsid w:val="009D1DC6"/>
    <w:rsid w:val="009D3B96"/>
    <w:rsid w:val="009D430F"/>
    <w:rsid w:val="009D4D84"/>
    <w:rsid w:val="009D625C"/>
    <w:rsid w:val="009E1EB3"/>
    <w:rsid w:val="009E2CCB"/>
    <w:rsid w:val="009E390A"/>
    <w:rsid w:val="009E46EF"/>
    <w:rsid w:val="009E51C3"/>
    <w:rsid w:val="009F16E4"/>
    <w:rsid w:val="009F1CF2"/>
    <w:rsid w:val="009F3F84"/>
    <w:rsid w:val="009F47C1"/>
    <w:rsid w:val="009F50B0"/>
    <w:rsid w:val="009F5839"/>
    <w:rsid w:val="009F726B"/>
    <w:rsid w:val="009F7EE1"/>
    <w:rsid w:val="00A00C1B"/>
    <w:rsid w:val="00A028E0"/>
    <w:rsid w:val="00A02A5C"/>
    <w:rsid w:val="00A02F0A"/>
    <w:rsid w:val="00A04724"/>
    <w:rsid w:val="00A108DA"/>
    <w:rsid w:val="00A10E23"/>
    <w:rsid w:val="00A1111E"/>
    <w:rsid w:val="00A142E0"/>
    <w:rsid w:val="00A14A56"/>
    <w:rsid w:val="00A16679"/>
    <w:rsid w:val="00A200EB"/>
    <w:rsid w:val="00A21CC7"/>
    <w:rsid w:val="00A237AE"/>
    <w:rsid w:val="00A238BA"/>
    <w:rsid w:val="00A2391C"/>
    <w:rsid w:val="00A23B1F"/>
    <w:rsid w:val="00A2450D"/>
    <w:rsid w:val="00A30704"/>
    <w:rsid w:val="00A30D94"/>
    <w:rsid w:val="00A31072"/>
    <w:rsid w:val="00A3108C"/>
    <w:rsid w:val="00A31EB1"/>
    <w:rsid w:val="00A322DE"/>
    <w:rsid w:val="00A32475"/>
    <w:rsid w:val="00A327F8"/>
    <w:rsid w:val="00A33935"/>
    <w:rsid w:val="00A360E1"/>
    <w:rsid w:val="00A36C3E"/>
    <w:rsid w:val="00A36DE3"/>
    <w:rsid w:val="00A412CC"/>
    <w:rsid w:val="00A42517"/>
    <w:rsid w:val="00A44C19"/>
    <w:rsid w:val="00A4568F"/>
    <w:rsid w:val="00A4670A"/>
    <w:rsid w:val="00A50C78"/>
    <w:rsid w:val="00A50DF5"/>
    <w:rsid w:val="00A522C6"/>
    <w:rsid w:val="00A52F5B"/>
    <w:rsid w:val="00A600D6"/>
    <w:rsid w:val="00A60754"/>
    <w:rsid w:val="00A62E3B"/>
    <w:rsid w:val="00A63102"/>
    <w:rsid w:val="00A641F0"/>
    <w:rsid w:val="00A66200"/>
    <w:rsid w:val="00A67F53"/>
    <w:rsid w:val="00A72855"/>
    <w:rsid w:val="00A728B3"/>
    <w:rsid w:val="00A74286"/>
    <w:rsid w:val="00A75414"/>
    <w:rsid w:val="00A762B0"/>
    <w:rsid w:val="00A76CE0"/>
    <w:rsid w:val="00A833AE"/>
    <w:rsid w:val="00A843CD"/>
    <w:rsid w:val="00A850F5"/>
    <w:rsid w:val="00A906E0"/>
    <w:rsid w:val="00A93A3B"/>
    <w:rsid w:val="00A95039"/>
    <w:rsid w:val="00A96501"/>
    <w:rsid w:val="00A978B2"/>
    <w:rsid w:val="00AA28D9"/>
    <w:rsid w:val="00AA47AA"/>
    <w:rsid w:val="00AA51DA"/>
    <w:rsid w:val="00AA6802"/>
    <w:rsid w:val="00AA70CA"/>
    <w:rsid w:val="00AA78EB"/>
    <w:rsid w:val="00AB23D5"/>
    <w:rsid w:val="00AB2730"/>
    <w:rsid w:val="00AB409A"/>
    <w:rsid w:val="00AB4C93"/>
    <w:rsid w:val="00AB6037"/>
    <w:rsid w:val="00AB689F"/>
    <w:rsid w:val="00AC1FAD"/>
    <w:rsid w:val="00AC3D0F"/>
    <w:rsid w:val="00AC3F79"/>
    <w:rsid w:val="00AC424F"/>
    <w:rsid w:val="00AC598F"/>
    <w:rsid w:val="00AC64CC"/>
    <w:rsid w:val="00AC67C2"/>
    <w:rsid w:val="00AC7E37"/>
    <w:rsid w:val="00AD1FC8"/>
    <w:rsid w:val="00AD306B"/>
    <w:rsid w:val="00AD4623"/>
    <w:rsid w:val="00AD4B09"/>
    <w:rsid w:val="00AD5B9D"/>
    <w:rsid w:val="00AE178D"/>
    <w:rsid w:val="00AE1EF2"/>
    <w:rsid w:val="00AE45D3"/>
    <w:rsid w:val="00AE533C"/>
    <w:rsid w:val="00AF2542"/>
    <w:rsid w:val="00AF4EB5"/>
    <w:rsid w:val="00AF4FEA"/>
    <w:rsid w:val="00AF5C10"/>
    <w:rsid w:val="00AF5CC2"/>
    <w:rsid w:val="00B0559E"/>
    <w:rsid w:val="00B065A5"/>
    <w:rsid w:val="00B06CEE"/>
    <w:rsid w:val="00B06F3B"/>
    <w:rsid w:val="00B07FF9"/>
    <w:rsid w:val="00B105A8"/>
    <w:rsid w:val="00B11FF8"/>
    <w:rsid w:val="00B12C79"/>
    <w:rsid w:val="00B13201"/>
    <w:rsid w:val="00B17E79"/>
    <w:rsid w:val="00B22CEA"/>
    <w:rsid w:val="00B23818"/>
    <w:rsid w:val="00B2621A"/>
    <w:rsid w:val="00B26C27"/>
    <w:rsid w:val="00B32C9E"/>
    <w:rsid w:val="00B3366B"/>
    <w:rsid w:val="00B378BC"/>
    <w:rsid w:val="00B41345"/>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80550"/>
    <w:rsid w:val="00B80B90"/>
    <w:rsid w:val="00B81DD4"/>
    <w:rsid w:val="00B83F97"/>
    <w:rsid w:val="00B86273"/>
    <w:rsid w:val="00B86F4A"/>
    <w:rsid w:val="00B9060E"/>
    <w:rsid w:val="00B91D35"/>
    <w:rsid w:val="00BA0FC5"/>
    <w:rsid w:val="00BA1C9A"/>
    <w:rsid w:val="00BA2224"/>
    <w:rsid w:val="00BA6E46"/>
    <w:rsid w:val="00BB146C"/>
    <w:rsid w:val="00BB1C9D"/>
    <w:rsid w:val="00BB3F20"/>
    <w:rsid w:val="00BB7382"/>
    <w:rsid w:val="00BC088E"/>
    <w:rsid w:val="00BC1F8C"/>
    <w:rsid w:val="00BC7445"/>
    <w:rsid w:val="00BD4DE5"/>
    <w:rsid w:val="00BD5E47"/>
    <w:rsid w:val="00BD611D"/>
    <w:rsid w:val="00BE21FD"/>
    <w:rsid w:val="00BE455F"/>
    <w:rsid w:val="00BE6D9E"/>
    <w:rsid w:val="00BE7500"/>
    <w:rsid w:val="00BF2B88"/>
    <w:rsid w:val="00BF3065"/>
    <w:rsid w:val="00BF3B1A"/>
    <w:rsid w:val="00BF4B2E"/>
    <w:rsid w:val="00BF5A63"/>
    <w:rsid w:val="00BF60C8"/>
    <w:rsid w:val="00BF7A78"/>
    <w:rsid w:val="00C01E5D"/>
    <w:rsid w:val="00C0327A"/>
    <w:rsid w:val="00C03FCC"/>
    <w:rsid w:val="00C04D13"/>
    <w:rsid w:val="00C1274F"/>
    <w:rsid w:val="00C144D5"/>
    <w:rsid w:val="00C160A8"/>
    <w:rsid w:val="00C16881"/>
    <w:rsid w:val="00C21BC6"/>
    <w:rsid w:val="00C22D5A"/>
    <w:rsid w:val="00C310E8"/>
    <w:rsid w:val="00C32B0E"/>
    <w:rsid w:val="00C35E2F"/>
    <w:rsid w:val="00C40E02"/>
    <w:rsid w:val="00C41F62"/>
    <w:rsid w:val="00C427A9"/>
    <w:rsid w:val="00C42908"/>
    <w:rsid w:val="00C42A5C"/>
    <w:rsid w:val="00C43FDC"/>
    <w:rsid w:val="00C45F65"/>
    <w:rsid w:val="00C46816"/>
    <w:rsid w:val="00C47D8E"/>
    <w:rsid w:val="00C52B9A"/>
    <w:rsid w:val="00C53DC5"/>
    <w:rsid w:val="00C53E32"/>
    <w:rsid w:val="00C53F17"/>
    <w:rsid w:val="00C5408F"/>
    <w:rsid w:val="00C55385"/>
    <w:rsid w:val="00C56748"/>
    <w:rsid w:val="00C56A43"/>
    <w:rsid w:val="00C572C4"/>
    <w:rsid w:val="00C601FD"/>
    <w:rsid w:val="00C606AC"/>
    <w:rsid w:val="00C64696"/>
    <w:rsid w:val="00C6496E"/>
    <w:rsid w:val="00C65463"/>
    <w:rsid w:val="00C6774F"/>
    <w:rsid w:val="00C70DAD"/>
    <w:rsid w:val="00C714AE"/>
    <w:rsid w:val="00C73219"/>
    <w:rsid w:val="00C73A4C"/>
    <w:rsid w:val="00C74AC5"/>
    <w:rsid w:val="00C754DB"/>
    <w:rsid w:val="00C8048D"/>
    <w:rsid w:val="00C81AFD"/>
    <w:rsid w:val="00C87732"/>
    <w:rsid w:val="00C903D4"/>
    <w:rsid w:val="00C918AC"/>
    <w:rsid w:val="00C93068"/>
    <w:rsid w:val="00C93369"/>
    <w:rsid w:val="00C93978"/>
    <w:rsid w:val="00C961A9"/>
    <w:rsid w:val="00C96DFA"/>
    <w:rsid w:val="00CA072A"/>
    <w:rsid w:val="00CA1B27"/>
    <w:rsid w:val="00CA387F"/>
    <w:rsid w:val="00CA4813"/>
    <w:rsid w:val="00CA6F6A"/>
    <w:rsid w:val="00CA75C3"/>
    <w:rsid w:val="00CB1143"/>
    <w:rsid w:val="00CB2B6C"/>
    <w:rsid w:val="00CC0200"/>
    <w:rsid w:val="00CC0FC4"/>
    <w:rsid w:val="00CC17FE"/>
    <w:rsid w:val="00CC26BD"/>
    <w:rsid w:val="00CC4F89"/>
    <w:rsid w:val="00CC61EA"/>
    <w:rsid w:val="00CC6956"/>
    <w:rsid w:val="00CC6B11"/>
    <w:rsid w:val="00CE0410"/>
    <w:rsid w:val="00CE3A54"/>
    <w:rsid w:val="00CF15E4"/>
    <w:rsid w:val="00CF37F6"/>
    <w:rsid w:val="00CF4BC0"/>
    <w:rsid w:val="00CF61B6"/>
    <w:rsid w:val="00D028C2"/>
    <w:rsid w:val="00D0363F"/>
    <w:rsid w:val="00D04160"/>
    <w:rsid w:val="00D042CF"/>
    <w:rsid w:val="00D051F5"/>
    <w:rsid w:val="00D13E37"/>
    <w:rsid w:val="00D14062"/>
    <w:rsid w:val="00D155C7"/>
    <w:rsid w:val="00D17E25"/>
    <w:rsid w:val="00D21042"/>
    <w:rsid w:val="00D22DDF"/>
    <w:rsid w:val="00D2779A"/>
    <w:rsid w:val="00D33498"/>
    <w:rsid w:val="00D33E66"/>
    <w:rsid w:val="00D34615"/>
    <w:rsid w:val="00D359A8"/>
    <w:rsid w:val="00D40311"/>
    <w:rsid w:val="00D41BF9"/>
    <w:rsid w:val="00D43717"/>
    <w:rsid w:val="00D43E60"/>
    <w:rsid w:val="00D45DDC"/>
    <w:rsid w:val="00D46D51"/>
    <w:rsid w:val="00D47964"/>
    <w:rsid w:val="00D511E3"/>
    <w:rsid w:val="00D51EE2"/>
    <w:rsid w:val="00D5334B"/>
    <w:rsid w:val="00D54694"/>
    <w:rsid w:val="00D61331"/>
    <w:rsid w:val="00D63A13"/>
    <w:rsid w:val="00D6603A"/>
    <w:rsid w:val="00D66D99"/>
    <w:rsid w:val="00D67AAB"/>
    <w:rsid w:val="00D71DFB"/>
    <w:rsid w:val="00D72A94"/>
    <w:rsid w:val="00D73D26"/>
    <w:rsid w:val="00D7528B"/>
    <w:rsid w:val="00D75487"/>
    <w:rsid w:val="00D75502"/>
    <w:rsid w:val="00D758E6"/>
    <w:rsid w:val="00D76D76"/>
    <w:rsid w:val="00D775A4"/>
    <w:rsid w:val="00D77CBD"/>
    <w:rsid w:val="00D801CF"/>
    <w:rsid w:val="00D806FA"/>
    <w:rsid w:val="00D8141C"/>
    <w:rsid w:val="00D848F4"/>
    <w:rsid w:val="00D8595D"/>
    <w:rsid w:val="00D923DC"/>
    <w:rsid w:val="00D960FC"/>
    <w:rsid w:val="00D975BB"/>
    <w:rsid w:val="00DA0301"/>
    <w:rsid w:val="00DA2C80"/>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5D22"/>
    <w:rsid w:val="00DE61C1"/>
    <w:rsid w:val="00DE6A1D"/>
    <w:rsid w:val="00DF007B"/>
    <w:rsid w:val="00DF2787"/>
    <w:rsid w:val="00DF3AE0"/>
    <w:rsid w:val="00DF41FE"/>
    <w:rsid w:val="00DF521F"/>
    <w:rsid w:val="00E00378"/>
    <w:rsid w:val="00E0081D"/>
    <w:rsid w:val="00E019CE"/>
    <w:rsid w:val="00E0494C"/>
    <w:rsid w:val="00E06283"/>
    <w:rsid w:val="00E0746D"/>
    <w:rsid w:val="00E13A05"/>
    <w:rsid w:val="00E15129"/>
    <w:rsid w:val="00E15383"/>
    <w:rsid w:val="00E16707"/>
    <w:rsid w:val="00E16F56"/>
    <w:rsid w:val="00E2153D"/>
    <w:rsid w:val="00E23A2E"/>
    <w:rsid w:val="00E247E3"/>
    <w:rsid w:val="00E27AC9"/>
    <w:rsid w:val="00E35407"/>
    <w:rsid w:val="00E40982"/>
    <w:rsid w:val="00E44C1E"/>
    <w:rsid w:val="00E4543D"/>
    <w:rsid w:val="00E46352"/>
    <w:rsid w:val="00E46CE2"/>
    <w:rsid w:val="00E50540"/>
    <w:rsid w:val="00E50859"/>
    <w:rsid w:val="00E52A3F"/>
    <w:rsid w:val="00E543B8"/>
    <w:rsid w:val="00E547B7"/>
    <w:rsid w:val="00E5609C"/>
    <w:rsid w:val="00E57360"/>
    <w:rsid w:val="00E60928"/>
    <w:rsid w:val="00E63C40"/>
    <w:rsid w:val="00E65485"/>
    <w:rsid w:val="00E6594F"/>
    <w:rsid w:val="00E72648"/>
    <w:rsid w:val="00E72ED4"/>
    <w:rsid w:val="00E7432C"/>
    <w:rsid w:val="00E745FD"/>
    <w:rsid w:val="00E748D4"/>
    <w:rsid w:val="00E76066"/>
    <w:rsid w:val="00E80C23"/>
    <w:rsid w:val="00E81494"/>
    <w:rsid w:val="00E814DB"/>
    <w:rsid w:val="00E835AC"/>
    <w:rsid w:val="00E911B9"/>
    <w:rsid w:val="00E9389B"/>
    <w:rsid w:val="00EA1A4A"/>
    <w:rsid w:val="00EA3B51"/>
    <w:rsid w:val="00EA7641"/>
    <w:rsid w:val="00EB1D14"/>
    <w:rsid w:val="00EB2985"/>
    <w:rsid w:val="00EB3BC8"/>
    <w:rsid w:val="00EB3CA7"/>
    <w:rsid w:val="00EB46F4"/>
    <w:rsid w:val="00EB5C7C"/>
    <w:rsid w:val="00EB615D"/>
    <w:rsid w:val="00EC1268"/>
    <w:rsid w:val="00EC1B22"/>
    <w:rsid w:val="00EC2A9F"/>
    <w:rsid w:val="00EC5485"/>
    <w:rsid w:val="00ED0D90"/>
    <w:rsid w:val="00ED1746"/>
    <w:rsid w:val="00ED2748"/>
    <w:rsid w:val="00ED5E0B"/>
    <w:rsid w:val="00EE05FD"/>
    <w:rsid w:val="00EE3B0A"/>
    <w:rsid w:val="00EE4B06"/>
    <w:rsid w:val="00EE71FC"/>
    <w:rsid w:val="00EF1ABD"/>
    <w:rsid w:val="00EF3F50"/>
    <w:rsid w:val="00EF66A5"/>
    <w:rsid w:val="00F000BE"/>
    <w:rsid w:val="00F00997"/>
    <w:rsid w:val="00F021CD"/>
    <w:rsid w:val="00F04ECF"/>
    <w:rsid w:val="00F069B5"/>
    <w:rsid w:val="00F11387"/>
    <w:rsid w:val="00F11534"/>
    <w:rsid w:val="00F11620"/>
    <w:rsid w:val="00F11C28"/>
    <w:rsid w:val="00F148F4"/>
    <w:rsid w:val="00F14D69"/>
    <w:rsid w:val="00F15866"/>
    <w:rsid w:val="00F15974"/>
    <w:rsid w:val="00F20EB1"/>
    <w:rsid w:val="00F2117B"/>
    <w:rsid w:val="00F23B3A"/>
    <w:rsid w:val="00F247F4"/>
    <w:rsid w:val="00F266F5"/>
    <w:rsid w:val="00F27128"/>
    <w:rsid w:val="00F27479"/>
    <w:rsid w:val="00F351BD"/>
    <w:rsid w:val="00F3581E"/>
    <w:rsid w:val="00F35BE5"/>
    <w:rsid w:val="00F4019D"/>
    <w:rsid w:val="00F42DEB"/>
    <w:rsid w:val="00F452F5"/>
    <w:rsid w:val="00F457CF"/>
    <w:rsid w:val="00F45C6C"/>
    <w:rsid w:val="00F466E3"/>
    <w:rsid w:val="00F4731B"/>
    <w:rsid w:val="00F508BA"/>
    <w:rsid w:val="00F50E99"/>
    <w:rsid w:val="00F57923"/>
    <w:rsid w:val="00F60A68"/>
    <w:rsid w:val="00F60E28"/>
    <w:rsid w:val="00F635EC"/>
    <w:rsid w:val="00F6495F"/>
    <w:rsid w:val="00F659DA"/>
    <w:rsid w:val="00F67F03"/>
    <w:rsid w:val="00F71AB8"/>
    <w:rsid w:val="00F7341E"/>
    <w:rsid w:val="00F75D16"/>
    <w:rsid w:val="00F76BD7"/>
    <w:rsid w:val="00F82AC1"/>
    <w:rsid w:val="00F8330E"/>
    <w:rsid w:val="00F84353"/>
    <w:rsid w:val="00F85689"/>
    <w:rsid w:val="00F870F0"/>
    <w:rsid w:val="00F92C8F"/>
    <w:rsid w:val="00F93244"/>
    <w:rsid w:val="00F932D4"/>
    <w:rsid w:val="00F93903"/>
    <w:rsid w:val="00F96823"/>
    <w:rsid w:val="00F96F09"/>
    <w:rsid w:val="00FA12D3"/>
    <w:rsid w:val="00FA5974"/>
    <w:rsid w:val="00FA7004"/>
    <w:rsid w:val="00FB096F"/>
    <w:rsid w:val="00FB3437"/>
    <w:rsid w:val="00FB3AA7"/>
    <w:rsid w:val="00FB4AD7"/>
    <w:rsid w:val="00FB4F67"/>
    <w:rsid w:val="00FB504C"/>
    <w:rsid w:val="00FB6DB7"/>
    <w:rsid w:val="00FC0E18"/>
    <w:rsid w:val="00FC1DF5"/>
    <w:rsid w:val="00FC3E65"/>
    <w:rsid w:val="00FC4F89"/>
    <w:rsid w:val="00FD1239"/>
    <w:rsid w:val="00FD6CD7"/>
    <w:rsid w:val="00FD75BD"/>
    <w:rsid w:val="00FE01B2"/>
    <w:rsid w:val="00FE1DA9"/>
    <w:rsid w:val="00FE20CB"/>
    <w:rsid w:val="00FE2D97"/>
    <w:rsid w:val="00FF1947"/>
    <w:rsid w:val="00FF19D8"/>
    <w:rsid w:val="00FF3F5D"/>
    <w:rsid w:val="00FF417A"/>
    <w:rsid w:val="00FF480B"/>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64431"/>
    <w:rPr>
      <w:rFonts w:ascii="Times New Roman" w:hAnsi="Times New Roman"/>
      <w:sz w:val="24"/>
    </w:rPr>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uiPriority w:val="99"/>
    <w:rsid w:val="00244A6A"/>
    <w:rPr>
      <w:sz w:val="20"/>
      <w:szCs w:val="20"/>
    </w:rPr>
  </w:style>
  <w:style w:type="character" w:customStyle="1" w:styleId="ad">
    <w:name w:val="Тема примечания Знак"/>
    <w:uiPriority w:val="99"/>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eastAsia="Times New Roman" w:cs="Times New Roman"/>
      <w:sz w:val="20"/>
      <w:szCs w:val="20"/>
      <w:lang w:eastAsia="ar-SA"/>
    </w:rPr>
  </w:style>
  <w:style w:type="paragraph" w:styleId="affc">
    <w:name w:val="annotation text"/>
    <w:basedOn w:val="a4"/>
    <w:link w:val="29"/>
    <w:uiPriority w:val="9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uiPriority w:val="99"/>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eastAsia="Times New Roman" w:cs="Times New Roman"/>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eastAsia="Times New Roman" w:cs="Times New Roman"/>
      <w:color w:val="0000FF"/>
      <w:szCs w:val="24"/>
      <w:u w:val="single"/>
      <w:lang w:eastAsia="ar-SA"/>
    </w:rPr>
  </w:style>
  <w:style w:type="paragraph" w:styleId="afff">
    <w:name w:val="Normal (Web)"/>
    <w:basedOn w:val="a4"/>
    <w:rsid w:val="00244A6A"/>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244A6A"/>
    <w:pPr>
      <w:suppressAutoHyphens/>
      <w:spacing w:after="0"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eastAsia="Times New Roman" w:cs="Times New Roman"/>
      <w:szCs w:val="20"/>
      <w:lang w:eastAsia="ar-SA"/>
    </w:rPr>
  </w:style>
  <w:style w:type="paragraph" w:customStyle="1" w:styleId="221">
    <w:name w:val="Основной текст 22"/>
    <w:basedOn w:val="a4"/>
    <w:rsid w:val="00244A6A"/>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244A6A"/>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eastAsia="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eastAsia="Times New Roman" w:cs="Times New Roman"/>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244A6A"/>
    <w:pPr>
      <w:numPr>
        <w:numId w:val="22"/>
      </w:numPr>
      <w:suppressAutoHyphens/>
      <w:spacing w:after="0" w:line="360" w:lineRule="auto"/>
      <w:jc w:val="both"/>
    </w:pPr>
    <w:rPr>
      <w:rFonts w:eastAsia="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eastAsia="Times New Roman" w:cs="Times New Roman"/>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eastAsia="Times New Roman" w:cs="Times New Roman"/>
      <w:szCs w:val="20"/>
      <w:lang w:eastAsia="ar-SA"/>
    </w:rPr>
  </w:style>
  <w:style w:type="paragraph" w:customStyle="1" w:styleId="a3">
    <w:name w:val="А_обычный"/>
    <w:basedOn w:val="a4"/>
    <w:rsid w:val="00244A6A"/>
    <w:pPr>
      <w:numPr>
        <w:numId w:val="25"/>
      </w:numPr>
      <w:suppressAutoHyphens/>
      <w:spacing w:after="0" w:line="240" w:lineRule="auto"/>
      <w:jc w:val="both"/>
    </w:pPr>
    <w:rPr>
      <w:rFonts w:eastAsia="Times New Roman" w:cs="Times New Roman"/>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eastAsia="Times New Roman" w:cs="Times New Roman"/>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eastAsia="Times New Roman" w:cs="Times New Roman"/>
      <w:i/>
      <w:iCs/>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eastAsia="Calibri"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eastAsia="Times New Roman" w:cs="Times New Roman"/>
      <w:bCs/>
      <w:lang w:eastAsia="ar-SA"/>
    </w:rPr>
  </w:style>
  <w:style w:type="paragraph" w:customStyle="1" w:styleId="2d">
    <w:name w:val="Пункт_2"/>
    <w:basedOn w:val="a4"/>
    <w:rsid w:val="00244A6A"/>
    <w:pPr>
      <w:suppressAutoHyphens/>
      <w:spacing w:after="0" w:line="240" w:lineRule="auto"/>
      <w:ind w:left="643" w:hanging="360"/>
      <w:jc w:val="both"/>
    </w:pPr>
    <w:rPr>
      <w:rFonts w:eastAsia="Times New Roman" w:cs="Times New Roman"/>
      <w:sz w:val="28"/>
      <w:szCs w:val="20"/>
      <w:lang w:eastAsia="ar-SA"/>
    </w:rPr>
  </w:style>
  <w:style w:type="paragraph" w:customStyle="1" w:styleId="32">
    <w:name w:val="Пункт_3"/>
    <w:basedOn w:val="a4"/>
    <w:rsid w:val="00244A6A"/>
    <w:pPr>
      <w:numPr>
        <w:numId w:val="31"/>
      </w:numPr>
      <w:suppressAutoHyphens/>
      <w:spacing w:after="0" w:line="240" w:lineRule="auto"/>
      <w:jc w:val="both"/>
    </w:pPr>
    <w:rPr>
      <w:rFonts w:eastAsia="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eastAsia="Times New Roman" w:cs="Times New Roman"/>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eastAsia="Times New Roman" w:cs="Times New Roman"/>
      <w:szCs w:val="24"/>
      <w:lang w:eastAsia="ar-SA"/>
    </w:rPr>
  </w:style>
  <w:style w:type="paragraph" w:customStyle="1" w:styleId="1fd">
    <w:name w:val="Продолжение списка1"/>
    <w:basedOn w:val="a4"/>
    <w:rsid w:val="00244A6A"/>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eastAsia="Times New Roman" w:cs="Times New Roman"/>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eastAsia="Times New Roman" w:cs="Times New Roman"/>
      <w:i/>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6"/>
      </w:numPr>
    </w:pPr>
  </w:style>
  <w:style w:type="paragraph" w:customStyle="1" w:styleId="afff8">
    <w:name w:val="маркированный"/>
    <w:basedOn w:val="a4"/>
    <w:rsid w:val="00244A6A"/>
    <w:pPr>
      <w:suppressAutoHyphens/>
      <w:spacing w:after="0" w:line="360" w:lineRule="auto"/>
      <w:ind w:left="1701" w:hanging="567"/>
      <w:jc w:val="both"/>
    </w:pPr>
    <w:rPr>
      <w:rFonts w:eastAsia="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eastAsia="Times New Roman" w:cs="Times New Roman"/>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eastAsia="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eastAsia="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eastAsia="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Cs w:val="24"/>
      <w:lang w:eastAsia="ar-SA"/>
    </w:rPr>
  </w:style>
  <w:style w:type="paragraph" w:customStyle="1" w:styleId="u">
    <w:name w:val="u"/>
    <w:basedOn w:val="a4"/>
    <w:rsid w:val="00244A6A"/>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eastAsia="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eastAsia="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eastAsia="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eastAsia="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eastAsia="Times New Roman" w:cs="Times New Roman"/>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eastAsia="Times New Roman" w:cs="Calibri"/>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eastAsia="Times New Roman" w:cs="Times New Roman"/>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eastAsia="Times New Roman" w:cs="Times New Roman"/>
      <w:szCs w:val="24"/>
      <w:lang w:eastAsia="ar-SA"/>
    </w:rPr>
  </w:style>
  <w:style w:type="paragraph" w:customStyle="1" w:styleId="Style5">
    <w:name w:val="Style5"/>
    <w:basedOn w:val="a4"/>
    <w:rsid w:val="00244A6A"/>
    <w:pPr>
      <w:widowControl w:val="0"/>
      <w:suppressAutoHyphens/>
      <w:autoSpaceDE w:val="0"/>
      <w:spacing w:after="0" w:line="240" w:lineRule="auto"/>
    </w:pPr>
    <w:rPr>
      <w:rFonts w:eastAsia="Times New Roman" w:cs="Times New Roman"/>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eastAsia="Times New Roman" w:cs="Times New Roman"/>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eastAsia="Times New Roman" w:cs="Times New Roman"/>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eastAsia="Times New Roman" w:cs="Times New Roman"/>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eastAsia="Times New Roman" w:cs="Times New Roman"/>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eastAsia="Times New Roman" w:cs="Times New Roman"/>
      <w:lang w:val="en-US" w:eastAsia="ar-SA"/>
    </w:rPr>
  </w:style>
  <w:style w:type="paragraph" w:customStyle="1" w:styleId="affffa">
    <w:name w:val="Содержание"/>
    <w:basedOn w:val="a4"/>
    <w:rsid w:val="00244A6A"/>
    <w:pPr>
      <w:suppressAutoHyphens/>
      <w:spacing w:after="0" w:line="240" w:lineRule="auto"/>
    </w:pPr>
    <w:rPr>
      <w:rFonts w:eastAsia="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29"/>
      </w:numPr>
      <w:tabs>
        <w:tab w:val="left" w:pos="629"/>
      </w:tabs>
      <w:spacing w:before="120" w:after="0"/>
      <w:jc w:val="both"/>
    </w:pPr>
    <w:rPr>
      <w:rFonts w:ascii="Arial" w:hAnsi="Arial" w:cs="Arial"/>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eastAsia="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9"/>
      </w:numPr>
      <w:suppressAutoHyphens/>
      <w:spacing w:before="120" w:after="120"/>
      <w:jc w:val="both"/>
    </w:pPr>
    <w:rPr>
      <w:rFonts w:ascii="Arial" w:eastAsia="Calibri" w:hAnsi="Arial" w:cs="Times New Roman"/>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eastAsia="Times New Roman" w:cs="Times New Roman"/>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244A6A"/>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244A6A"/>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244A6A"/>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244A6A"/>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244A6A"/>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244A6A"/>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244A6A"/>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244A6A"/>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0"/>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eastAsia="Times New Roman" w:cs="Times New Roman"/>
      <w:color w:val="000000"/>
      <w:kern w:val="1"/>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eastAsia="Times New Roman" w:cs="Times New Roman"/>
      <w:color w:val="000000"/>
      <w:kern w:val="1"/>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eastAsia="Times New Roman" w:cs="Times New Roman"/>
      <w:color w:val="000000"/>
      <w:kern w:val="1"/>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4"/>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7"/>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eastAsia="Times New Roman" w:cs="Times New Roman"/>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C70DAD"/>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eastAsia="Times New Roman" w:cs="Times New Roman"/>
      <w:b/>
      <w:bCs/>
      <w:color w:val="000000"/>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eastAsia="Times New Roman" w:cs="Times New Roman"/>
      <w:b/>
      <w:bCs/>
      <w:color w:val="000000"/>
      <w:szCs w:val="24"/>
      <w:lang w:eastAsia="ru-RU"/>
    </w:rPr>
  </w:style>
  <w:style w:type="paragraph" w:customStyle="1" w:styleId="xl104">
    <w:name w:val="xl104"/>
    <w:basedOn w:val="a4"/>
    <w:rsid w:val="00C70DAD"/>
    <w:pPr>
      <w:spacing w:before="100" w:beforeAutospacing="1" w:after="100" w:afterAutospacing="1" w:line="240" w:lineRule="auto"/>
    </w:pPr>
    <w:rPr>
      <w:rFonts w:eastAsia="Times New Roman" w:cs="Times New Roman"/>
      <w:color w:val="000000"/>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5D4576"/>
  </w:style>
  <w:style w:type="table" w:customStyle="1" w:styleId="2f4">
    <w:name w:val="Сетка таблицы2"/>
    <w:basedOn w:val="a6"/>
    <w:next w:val="afffffb"/>
    <w:uiPriority w:val="59"/>
    <w:rsid w:val="005D457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64431"/>
    <w:rPr>
      <w:rFonts w:ascii="Times New Roman" w:hAnsi="Times New Roman"/>
      <w:sz w:val="24"/>
    </w:rPr>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uiPriority w:val="99"/>
    <w:rsid w:val="00244A6A"/>
    <w:rPr>
      <w:sz w:val="20"/>
      <w:szCs w:val="20"/>
    </w:rPr>
  </w:style>
  <w:style w:type="character" w:customStyle="1" w:styleId="ad">
    <w:name w:val="Тема примечания Знак"/>
    <w:uiPriority w:val="99"/>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eastAsia="Times New Roman" w:cs="Times New Roman"/>
      <w:sz w:val="20"/>
      <w:szCs w:val="20"/>
      <w:lang w:eastAsia="ar-SA"/>
    </w:rPr>
  </w:style>
  <w:style w:type="paragraph" w:styleId="affc">
    <w:name w:val="annotation text"/>
    <w:basedOn w:val="a4"/>
    <w:link w:val="29"/>
    <w:uiPriority w:val="9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uiPriority w:val="99"/>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eastAsia="Times New Roman" w:cs="Times New Roman"/>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eastAsia="Times New Roman" w:cs="Times New Roman"/>
      <w:color w:val="0000FF"/>
      <w:szCs w:val="24"/>
      <w:u w:val="single"/>
      <w:lang w:eastAsia="ar-SA"/>
    </w:rPr>
  </w:style>
  <w:style w:type="paragraph" w:styleId="afff">
    <w:name w:val="Normal (Web)"/>
    <w:basedOn w:val="a4"/>
    <w:rsid w:val="00244A6A"/>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244A6A"/>
    <w:pPr>
      <w:suppressAutoHyphens/>
      <w:spacing w:after="0"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eastAsia="Times New Roman" w:cs="Times New Roman"/>
      <w:szCs w:val="20"/>
      <w:lang w:eastAsia="ar-SA"/>
    </w:rPr>
  </w:style>
  <w:style w:type="paragraph" w:customStyle="1" w:styleId="221">
    <w:name w:val="Основной текст 22"/>
    <w:basedOn w:val="a4"/>
    <w:rsid w:val="00244A6A"/>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244A6A"/>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eastAsia="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eastAsia="Times New Roman" w:cs="Times New Roman"/>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244A6A"/>
    <w:pPr>
      <w:numPr>
        <w:numId w:val="22"/>
      </w:numPr>
      <w:suppressAutoHyphens/>
      <w:spacing w:after="0" w:line="360" w:lineRule="auto"/>
      <w:jc w:val="both"/>
    </w:pPr>
    <w:rPr>
      <w:rFonts w:eastAsia="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eastAsia="Times New Roman" w:cs="Times New Roman"/>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eastAsia="Times New Roman" w:cs="Times New Roman"/>
      <w:szCs w:val="20"/>
      <w:lang w:eastAsia="ar-SA"/>
    </w:rPr>
  </w:style>
  <w:style w:type="paragraph" w:customStyle="1" w:styleId="a3">
    <w:name w:val="А_обычный"/>
    <w:basedOn w:val="a4"/>
    <w:rsid w:val="00244A6A"/>
    <w:pPr>
      <w:numPr>
        <w:numId w:val="25"/>
      </w:numPr>
      <w:suppressAutoHyphens/>
      <w:spacing w:after="0" w:line="240" w:lineRule="auto"/>
      <w:jc w:val="both"/>
    </w:pPr>
    <w:rPr>
      <w:rFonts w:eastAsia="Times New Roman" w:cs="Times New Roman"/>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eastAsia="Times New Roman" w:cs="Times New Roman"/>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eastAsia="Times New Roman" w:cs="Times New Roman"/>
      <w:i/>
      <w:iCs/>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eastAsia="Calibri"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eastAsia="Times New Roman" w:cs="Times New Roman"/>
      <w:bCs/>
      <w:lang w:eastAsia="ar-SA"/>
    </w:rPr>
  </w:style>
  <w:style w:type="paragraph" w:customStyle="1" w:styleId="2d">
    <w:name w:val="Пункт_2"/>
    <w:basedOn w:val="a4"/>
    <w:rsid w:val="00244A6A"/>
    <w:pPr>
      <w:suppressAutoHyphens/>
      <w:spacing w:after="0" w:line="240" w:lineRule="auto"/>
      <w:ind w:left="643" w:hanging="360"/>
      <w:jc w:val="both"/>
    </w:pPr>
    <w:rPr>
      <w:rFonts w:eastAsia="Times New Roman" w:cs="Times New Roman"/>
      <w:sz w:val="28"/>
      <w:szCs w:val="20"/>
      <w:lang w:eastAsia="ar-SA"/>
    </w:rPr>
  </w:style>
  <w:style w:type="paragraph" w:customStyle="1" w:styleId="32">
    <w:name w:val="Пункт_3"/>
    <w:basedOn w:val="a4"/>
    <w:rsid w:val="00244A6A"/>
    <w:pPr>
      <w:numPr>
        <w:numId w:val="31"/>
      </w:numPr>
      <w:suppressAutoHyphens/>
      <w:spacing w:after="0" w:line="240" w:lineRule="auto"/>
      <w:jc w:val="both"/>
    </w:pPr>
    <w:rPr>
      <w:rFonts w:eastAsia="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eastAsia="Times New Roman" w:cs="Times New Roman"/>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eastAsia="Times New Roman" w:cs="Times New Roman"/>
      <w:szCs w:val="24"/>
      <w:lang w:eastAsia="ar-SA"/>
    </w:rPr>
  </w:style>
  <w:style w:type="paragraph" w:customStyle="1" w:styleId="1fd">
    <w:name w:val="Продолжение списка1"/>
    <w:basedOn w:val="a4"/>
    <w:rsid w:val="00244A6A"/>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eastAsia="Times New Roman" w:cs="Times New Roman"/>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eastAsia="Times New Roman" w:cs="Times New Roman"/>
      <w:i/>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6"/>
      </w:numPr>
    </w:pPr>
  </w:style>
  <w:style w:type="paragraph" w:customStyle="1" w:styleId="afff8">
    <w:name w:val="маркированный"/>
    <w:basedOn w:val="a4"/>
    <w:rsid w:val="00244A6A"/>
    <w:pPr>
      <w:suppressAutoHyphens/>
      <w:spacing w:after="0" w:line="360" w:lineRule="auto"/>
      <w:ind w:left="1701" w:hanging="567"/>
      <w:jc w:val="both"/>
    </w:pPr>
    <w:rPr>
      <w:rFonts w:eastAsia="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eastAsia="Times New Roman" w:cs="Times New Roman"/>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eastAsia="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eastAsia="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eastAsia="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Cs w:val="24"/>
      <w:lang w:eastAsia="ar-SA"/>
    </w:rPr>
  </w:style>
  <w:style w:type="paragraph" w:customStyle="1" w:styleId="u">
    <w:name w:val="u"/>
    <w:basedOn w:val="a4"/>
    <w:rsid w:val="00244A6A"/>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eastAsia="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eastAsia="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eastAsia="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eastAsia="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eastAsia="Times New Roman" w:cs="Times New Roman"/>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eastAsia="Times New Roman" w:cs="Calibri"/>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eastAsia="Times New Roman" w:cs="Times New Roman"/>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eastAsia="Times New Roman" w:cs="Times New Roman"/>
      <w:szCs w:val="24"/>
      <w:lang w:eastAsia="ar-SA"/>
    </w:rPr>
  </w:style>
  <w:style w:type="paragraph" w:customStyle="1" w:styleId="Style5">
    <w:name w:val="Style5"/>
    <w:basedOn w:val="a4"/>
    <w:rsid w:val="00244A6A"/>
    <w:pPr>
      <w:widowControl w:val="0"/>
      <w:suppressAutoHyphens/>
      <w:autoSpaceDE w:val="0"/>
      <w:spacing w:after="0" w:line="240" w:lineRule="auto"/>
    </w:pPr>
    <w:rPr>
      <w:rFonts w:eastAsia="Times New Roman" w:cs="Times New Roman"/>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eastAsia="Times New Roman" w:cs="Times New Roman"/>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eastAsia="Times New Roman" w:cs="Times New Roman"/>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eastAsia="Times New Roman" w:cs="Times New Roman"/>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eastAsia="Times New Roman" w:cs="Times New Roman"/>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eastAsia="Times New Roman" w:cs="Times New Roman"/>
      <w:lang w:val="en-US" w:eastAsia="ar-SA"/>
    </w:rPr>
  </w:style>
  <w:style w:type="paragraph" w:customStyle="1" w:styleId="affffa">
    <w:name w:val="Содержание"/>
    <w:basedOn w:val="a4"/>
    <w:rsid w:val="00244A6A"/>
    <w:pPr>
      <w:suppressAutoHyphens/>
      <w:spacing w:after="0" w:line="240" w:lineRule="auto"/>
    </w:pPr>
    <w:rPr>
      <w:rFonts w:eastAsia="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29"/>
      </w:numPr>
      <w:tabs>
        <w:tab w:val="left" w:pos="629"/>
      </w:tabs>
      <w:spacing w:before="120" w:after="0"/>
      <w:jc w:val="both"/>
    </w:pPr>
    <w:rPr>
      <w:rFonts w:ascii="Arial" w:hAnsi="Arial" w:cs="Arial"/>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eastAsia="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9"/>
      </w:numPr>
      <w:suppressAutoHyphens/>
      <w:spacing w:before="120" w:after="120"/>
      <w:jc w:val="both"/>
    </w:pPr>
    <w:rPr>
      <w:rFonts w:ascii="Arial" w:eastAsia="Calibri" w:hAnsi="Arial" w:cs="Times New Roman"/>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eastAsia="Times New Roman" w:cs="Times New Roman"/>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244A6A"/>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244A6A"/>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244A6A"/>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244A6A"/>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244A6A"/>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244A6A"/>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244A6A"/>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244A6A"/>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0"/>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eastAsia="Times New Roman" w:cs="Times New Roman"/>
      <w:color w:val="000000"/>
      <w:kern w:val="1"/>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eastAsia="Times New Roman" w:cs="Times New Roman"/>
      <w:color w:val="000000"/>
      <w:kern w:val="1"/>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eastAsia="Times New Roman" w:cs="Times New Roman"/>
      <w:color w:val="000000"/>
      <w:kern w:val="1"/>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4"/>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7"/>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eastAsia="Times New Roman" w:cs="Times New Roman"/>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C70DAD"/>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eastAsia="Times New Roman" w:cs="Times New Roman"/>
      <w:b/>
      <w:bCs/>
      <w:color w:val="000000"/>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eastAsia="Times New Roman" w:cs="Times New Roman"/>
      <w:b/>
      <w:bCs/>
      <w:color w:val="000000"/>
      <w:szCs w:val="24"/>
      <w:lang w:eastAsia="ru-RU"/>
    </w:rPr>
  </w:style>
  <w:style w:type="paragraph" w:customStyle="1" w:styleId="xl104">
    <w:name w:val="xl104"/>
    <w:basedOn w:val="a4"/>
    <w:rsid w:val="00C70DAD"/>
    <w:pPr>
      <w:spacing w:before="100" w:beforeAutospacing="1" w:after="100" w:afterAutospacing="1" w:line="240" w:lineRule="auto"/>
    </w:pPr>
    <w:rPr>
      <w:rFonts w:eastAsia="Times New Roman" w:cs="Times New Roman"/>
      <w:color w:val="000000"/>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5D4576"/>
  </w:style>
  <w:style w:type="table" w:customStyle="1" w:styleId="2f4">
    <w:name w:val="Сетка таблицы2"/>
    <w:basedOn w:val="a6"/>
    <w:next w:val="afffffb"/>
    <w:uiPriority w:val="59"/>
    <w:rsid w:val="005D457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8691">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19543217">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259684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file:///C:\AppData\Local\Microsoft\Windows\AppData\Local\Microsoft\Windows\Documents%20and%20Settings\irina_pto\AppData\Local\Microsoft\Windows\&#1040;&#1076;&#1084;&#1080;&#1085;&#1080;&#1089;&#1090;&#1088;&#1072;&#1090;&#1086;&#1088;\AppData\Local\Microsoft\Windows\Temporary%20Internet%20Files\Content.Outlook\73RNBYME\www.mure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ref=2376DE9A1E350BBBB279CCB154B05F85038FC4B04AE5ACDC33CFA4AF50AE350B7E1C2706A01ED6tALEQ"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BE023-8A18-41B2-8A3B-1F93C4C30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63</Pages>
  <Words>22029</Words>
  <Characters>125570</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Светлана Вас. Гикалик</cp:lastModifiedBy>
  <cp:revision>5</cp:revision>
  <cp:lastPrinted>2016-08-26T07:22:00Z</cp:lastPrinted>
  <dcterms:created xsi:type="dcterms:W3CDTF">2016-07-25T08:18:00Z</dcterms:created>
  <dcterms:modified xsi:type="dcterms:W3CDTF">2016-08-26T10:17:00Z</dcterms:modified>
</cp:coreProperties>
</file>