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CA2609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782727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0755D1" w:rsidRPr="003A5E2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 оказание услуг по </w:t>
      </w:r>
      <w:r w:rsidR="0033250D" w:rsidRPr="0033250D">
        <w:rPr>
          <w:rFonts w:ascii="Times New Roman" w:eastAsia="Calibri" w:hAnsi="Times New Roman" w:cs="Times New Roman"/>
          <w:b/>
          <w:bCs/>
          <w:sz w:val="24"/>
          <w:szCs w:val="24"/>
        </w:rPr>
        <w:t>охране имущества принятого во временное владение и пользование АО «МЭС»</w:t>
      </w:r>
    </w:p>
    <w:p w:rsidR="00A166DE" w:rsidRPr="003A5E2B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3A5E2B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33250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745B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</w:t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A5E2B" w:rsidRDefault="00BD29B8" w:rsidP="00B55BB5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33250D" w:rsidRPr="0033250D" w:rsidRDefault="000755D1" w:rsidP="0033250D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A2609"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33250D" w:rsidRPr="0033250D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оказание услуг по охране имущества принятого во временное владение и пользование АО «МЭС»</w:t>
      </w:r>
      <w:r w:rsidR="003325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Услуги)</w:t>
      </w:r>
      <w:r w:rsidR="0033250D" w:rsidRPr="003325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3250D" w:rsidRDefault="0033250D" w:rsidP="0033250D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250D">
        <w:rPr>
          <w:rFonts w:ascii="Times New Roman" w:eastAsia="Times New Roman" w:hAnsi="Times New Roman" w:cs="Times New Roman"/>
          <w:sz w:val="24"/>
          <w:szCs w:val="24"/>
          <w:lang w:eastAsia="ar-SA"/>
        </w:rPr>
        <w:t>Имущество, принятое во временное владение и пользование АО «МЭС» принадлежит Администрации Муниципального образования сельского поселения Териберка Кольского района Мурманской области и передано АО «МЭС» на основании договора аренды № 65/04 от 30 декабря 2014 года.</w:t>
      </w:r>
    </w:p>
    <w:p w:rsidR="001F3352" w:rsidRPr="003A5E2B" w:rsidRDefault="00CA2609" w:rsidP="0033250D">
      <w:pPr>
        <w:tabs>
          <w:tab w:val="left" w:pos="0"/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1.2. </w:t>
      </w:r>
      <w:proofErr w:type="gramStart"/>
      <w:r w:rsidR="000755D1" w:rsidRPr="003A5E2B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Общее количество и место оказываемых услуг: </w:t>
      </w:r>
      <w:r w:rsidR="00773847" w:rsidRPr="0077384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17520 часов, 2 (Двумя) постами физической охраны (далее – также пост), расположенного по адресу: 184670, Мурманская область, Кольский район, с. п. Териберка.</w:t>
      </w:r>
      <w:proofErr w:type="gramEnd"/>
    </w:p>
    <w:p w:rsidR="000755D1" w:rsidRPr="003A5E2B" w:rsidRDefault="000755D1" w:rsidP="001F3352">
      <w:pPr>
        <w:pStyle w:val="a5"/>
        <w:ind w:right="-2" w:firstLine="567"/>
        <w:jc w:val="both"/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Режим охраны объектов: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включая выходные и праздничные дни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73847" w:rsidRPr="00773847" w:rsidRDefault="00CA2609" w:rsidP="007738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0755D1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755D1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773847" w:rsidRPr="007738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 на оказание охранных услуг, в том чи</w:t>
      </w:r>
      <w:r w:rsidR="007738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 НДС, составляет – 3 036 741</w:t>
      </w:r>
      <w:r w:rsidR="00773847" w:rsidRPr="00773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73847">
        <w:rPr>
          <w:rFonts w:ascii="Times New Roman" w:eastAsia="Times New Roman" w:hAnsi="Times New Roman" w:cs="Times New Roman"/>
          <w:sz w:val="24"/>
          <w:szCs w:val="24"/>
          <w:lang w:eastAsia="ru-RU"/>
        </w:rPr>
        <w:t>ь 60 копеек</w:t>
      </w:r>
      <w:r w:rsidR="00773847" w:rsidRPr="00773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(173,33 руб./ч. х 2 поста х 365 дней х 24 часа). </w:t>
      </w:r>
    </w:p>
    <w:p w:rsidR="00773847" w:rsidRPr="00773847" w:rsidRDefault="00773847" w:rsidP="007738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8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одного часа работы одного поста составляет 173 рубля 33 копейки, в том числе НДС.</w:t>
      </w:r>
    </w:p>
    <w:p w:rsidR="00773847" w:rsidRPr="00773847" w:rsidRDefault="00773847" w:rsidP="007738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773847" w:rsidRPr="00773847" w:rsidRDefault="00773847" w:rsidP="007738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773847" w:rsidRPr="00773847" w:rsidRDefault="00773847" w:rsidP="007738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8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773847" w:rsidRDefault="00773847" w:rsidP="007738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84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одного часа работы поста является твердой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весь срок исполнения Договора.</w:t>
      </w:r>
    </w:p>
    <w:p w:rsidR="00742D76" w:rsidRPr="003A5E2B" w:rsidRDefault="00CA2609" w:rsidP="00773847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0755D1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755D1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оказания услуг: </w:t>
      </w:r>
      <w:r w:rsidR="00773847" w:rsidRPr="00773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 сентября 2016 года по 31 августа 2017 года, но не более срока действия договора аренды № 65/04 от 30 декабря 2014 года, заключенного между АО «МЭС» и Администрацией Муниципального образования сельского поселения Териберка Кольского района Мурманской области.</w:t>
      </w:r>
    </w:p>
    <w:p w:rsidR="00742D76" w:rsidRPr="003A5E2B" w:rsidRDefault="00CA2609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0755D1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755D1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0755D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3847" w:rsidRPr="00773847">
        <w:rPr>
          <w:rFonts w:ascii="Times New Roman" w:hAnsi="Times New Roman" w:cs="Times New Roman"/>
          <w:sz w:val="24"/>
          <w:szCs w:val="24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</w:t>
      </w:r>
      <w:proofErr w:type="gramStart"/>
      <w:r w:rsidR="00773847" w:rsidRPr="00773847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773847" w:rsidRPr="00773847">
        <w:rPr>
          <w:rFonts w:ascii="Times New Roman" w:hAnsi="Times New Roman" w:cs="Times New Roman"/>
          <w:sz w:val="24"/>
          <w:szCs w:val="24"/>
        </w:rPr>
        <w:t xml:space="preserve"> Акта оказанных услуг и предоставления Исполнителем счета на оплат</w:t>
      </w:r>
      <w:r w:rsidR="00773847">
        <w:rPr>
          <w:rFonts w:ascii="Times New Roman" w:hAnsi="Times New Roman" w:cs="Times New Roman"/>
          <w:sz w:val="24"/>
          <w:szCs w:val="24"/>
        </w:rPr>
        <w:t>у и счета-фактуры (при наличии)</w:t>
      </w:r>
      <w:r w:rsidR="00742D76" w:rsidRPr="003A5E2B">
        <w:rPr>
          <w:rFonts w:ascii="Times New Roman" w:hAnsi="Times New Roman" w:cs="Times New Roman"/>
          <w:sz w:val="24"/>
          <w:szCs w:val="24"/>
        </w:rPr>
        <w:t>.</w:t>
      </w:r>
    </w:p>
    <w:p w:rsidR="000755D1" w:rsidRPr="003A5E2B" w:rsidRDefault="00CA2609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0755D1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755D1" w:rsidRPr="003A5E2B"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  <w:t>Иные условия:</w:t>
      </w:r>
    </w:p>
    <w:p w:rsidR="00742D76" w:rsidRPr="003A5E2B" w:rsidRDefault="0033691D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1.</w:t>
      </w:r>
      <w:r w:rsidR="00742D76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7.1. </w:t>
      </w:r>
      <w:r w:rsidR="00773847" w:rsidRPr="0077384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Участник,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</w:p>
    <w:p w:rsidR="00742D76" w:rsidRPr="003A5E2B" w:rsidRDefault="0033691D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1.</w:t>
      </w:r>
      <w:r w:rsidR="00742D76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7.2. </w:t>
      </w:r>
      <w:r w:rsidR="00773847" w:rsidRPr="0077384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Общее количество работников (охранников) для оказания услуг по охране имущества должно составлять не менее 9 человек (2 поста х 4,4 чел. (рассчитано в целях соблюдения ТК РФ: 365 </w:t>
      </w:r>
      <w:proofErr w:type="spellStart"/>
      <w:r w:rsidR="00773847" w:rsidRPr="0077384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дн</w:t>
      </w:r>
      <w:proofErr w:type="spellEnd"/>
      <w:r w:rsidR="00773847" w:rsidRPr="0077384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. х 24 ч. / 1981 ч. (норма рабочего времени при 40-часовой рабочей неделе на 1 работника за период действия договора))). </w:t>
      </w:r>
      <w:r w:rsidR="00742D76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 </w:t>
      </w:r>
    </w:p>
    <w:p w:rsidR="00C744C7" w:rsidRPr="003A5E2B" w:rsidRDefault="0033691D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lastRenderedPageBreak/>
        <w:t>1.</w:t>
      </w:r>
      <w:r w:rsidR="00742D76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7.3. За неисполнение, ненадлежащее исполнение работниками (охранниками) Исполнителя обязатель</w:t>
      </w:r>
      <w:proofErr w:type="gramStart"/>
      <w:r w:rsidR="00742D76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ств пр</w:t>
      </w:r>
      <w:proofErr w:type="gramEnd"/>
      <w:r w:rsidR="00742D76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и нахождении на постах, указанных в п. 1.3. Договора, Заказчик вправе требовать уплаты штрафных санкций в размере определенном в </w:t>
      </w:r>
      <w:r w:rsidR="0080331E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Приложении № 2</w:t>
      </w:r>
      <w:r w:rsidR="00742D76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 к </w:t>
      </w:r>
      <w:r w:rsidR="0080331E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Договору на оказание охранных услуг</w:t>
      </w:r>
      <w:r w:rsidR="00742D76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 «Перечень нарушений и размер ответственности Исполнителя».</w:t>
      </w:r>
    </w:p>
    <w:p w:rsidR="00742D76" w:rsidRPr="003A5E2B" w:rsidRDefault="00742D76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</w:p>
    <w:p w:rsidR="00AB32E6" w:rsidRPr="003A5E2B" w:rsidRDefault="00632728" w:rsidP="00CA260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</w:p>
    <w:p w:rsidR="00632728" w:rsidRPr="003A5E2B" w:rsidRDefault="00632728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A5E2B" w:rsidRDefault="000755D1" w:rsidP="005519EB">
      <w:pPr>
        <w:pStyle w:val="a3"/>
        <w:numPr>
          <w:ilvl w:val="0"/>
          <w:numId w:val="14"/>
        </w:numPr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5519E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5519E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="005519E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</w:t>
      </w:r>
      <w:r w:rsidR="005519E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по обеспечению производства АО «МЭС»;</w:t>
      </w:r>
    </w:p>
    <w:p w:rsidR="001E0A3A" w:rsidRPr="003A5E2B" w:rsidRDefault="005D4913" w:rsidP="001E0A3A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0755D1" w:rsidRPr="003A5E2B" w:rsidRDefault="000755D1" w:rsidP="001E0A3A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начальника управления материал</w:t>
      </w:r>
      <w:r w:rsidR="00F00B95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«МЭС»;               </w:t>
      </w:r>
    </w:p>
    <w:p w:rsidR="002A7212" w:rsidRPr="003A5E2B" w:rsidRDefault="002A7212" w:rsidP="000755D1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Ю.Г.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Шкабат</w:t>
      </w:r>
      <w:proofErr w:type="spellEnd"/>
      <w:r w:rsidR="000755D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начальника отдела по антитеррористической защите объектов</w:t>
      </w:r>
      <w:r w:rsidR="000755D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охраны объектов АО «МЭС»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755D1" w:rsidRDefault="002A7212" w:rsidP="000755D1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Коршак – ведущий специалист </w:t>
      </w:r>
      <w:proofErr w:type="gram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охраны объектов управления охраны объектов</w:t>
      </w:r>
      <w:proofErr w:type="gramEnd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</w:t>
      </w:r>
      <w:r w:rsidR="000755D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FA0BF8" w:rsidRDefault="00FA0BF8" w:rsidP="00FA0B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0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FA0BF8" w:rsidRDefault="00D01F3A" w:rsidP="00FA0BF8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BF8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6714F6" w:rsidRPr="00FA0BF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B32E6" w:rsidRPr="00FA0BF8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802059" w:rsidRPr="00FA0BF8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802059" w:rsidRPr="00FA0BF8">
        <w:rPr>
          <w:rFonts w:ascii="Times New Roman" w:hAnsi="Times New Roman" w:cs="Times New Roman"/>
          <w:sz w:val="24"/>
          <w:szCs w:val="24"/>
          <w:lang w:eastAsia="ru-RU"/>
        </w:rPr>
        <w:t xml:space="preserve">отдела </w:t>
      </w:r>
      <w:r w:rsidR="006E15F6" w:rsidRPr="00FA0BF8">
        <w:rPr>
          <w:rFonts w:ascii="Times New Roman" w:hAnsi="Times New Roman" w:cs="Times New Roman"/>
          <w:sz w:val="24"/>
          <w:szCs w:val="24"/>
          <w:lang w:eastAsia="ru-RU"/>
        </w:rPr>
        <w:t>организации торгов управления материально-технического обеспечения</w:t>
      </w:r>
      <w:proofErr w:type="gramEnd"/>
      <w:r w:rsidR="00A90913" w:rsidRPr="00FA0BF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B32E6" w:rsidRPr="00FA0BF8">
        <w:rPr>
          <w:rFonts w:ascii="Times New Roman" w:hAnsi="Times New Roman" w:cs="Times New Roman"/>
          <w:sz w:val="24"/>
          <w:szCs w:val="24"/>
          <w:lang w:eastAsia="ru-RU"/>
        </w:rPr>
        <w:t>АО</w:t>
      </w:r>
      <w:r w:rsidR="00AB32E6" w:rsidRPr="00FA0BF8">
        <w:rPr>
          <w:rFonts w:ascii="Times New Roman" w:hAnsi="Times New Roman" w:cs="Times New Roman"/>
          <w:sz w:val="24"/>
          <w:szCs w:val="24"/>
        </w:rPr>
        <w:t> </w:t>
      </w:r>
      <w:r w:rsidR="00656904" w:rsidRPr="00FA0BF8">
        <w:rPr>
          <w:rFonts w:ascii="Times New Roman" w:hAnsi="Times New Roman" w:cs="Times New Roman"/>
          <w:sz w:val="24"/>
          <w:szCs w:val="24"/>
          <w:lang w:eastAsia="ru-RU"/>
        </w:rPr>
        <w:t>«МЭС</w:t>
      </w:r>
      <w:r w:rsidR="00AB32E6" w:rsidRPr="00FA0BF8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C744C7" w:rsidRPr="003A5E2B" w:rsidRDefault="00C744C7" w:rsidP="00C744C7">
      <w:pPr>
        <w:pStyle w:val="a5"/>
        <w:tabs>
          <w:tab w:val="left" w:pos="709"/>
        </w:tabs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3A5E2B" w:rsidRDefault="008249A7" w:rsidP="00A468F5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 заявок на участие в закупке, оценки, сопоставления и подведения итогов закупки проводилась </w:t>
      </w:r>
      <w:r w:rsidR="00F074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97B3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5029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3B2D3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3A5E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3A5E2B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3A5E2B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997B3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0000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05029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8050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3A5E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3A5E2B" w:rsidRDefault="00AB5438" w:rsidP="00AB543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предложений на право заключения договора </w:t>
      </w:r>
      <w:r w:rsidR="00E21097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оказание услуг по </w:t>
      </w:r>
      <w:r w:rsidR="00997B39" w:rsidRPr="00997B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охране имущества принятого во временное владение и пользование АО «МЭС»</w:t>
      </w:r>
      <w:r w:rsidR="006301C7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запрос предложений) не поступало.</w:t>
      </w:r>
    </w:p>
    <w:p w:rsidR="00AB5438" w:rsidRPr="003A5E2B" w:rsidRDefault="00AB5438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процедуру на бумажных носителях был</w:t>
      </w:r>
      <w:r w:rsidR="006301C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6301C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2BB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22BB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3A5E2B" w:rsidRDefault="0058270C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238F" w:rsidRPr="00C77EAE" w:rsidRDefault="003345FE" w:rsidP="002B23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E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C77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B238F"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частная охранная организация «Б</w:t>
      </w:r>
      <w:r w:rsid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еркут</w:t>
      </w:r>
      <w:r w:rsidR="002B238F"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>51» (ООО ЧОО «Б</w:t>
      </w:r>
      <w:r w:rsid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еркут</w:t>
      </w:r>
      <w:r w:rsidR="002B238F"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>51») 183071 г. Мур</w:t>
      </w:r>
      <w:r w:rsid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манск, ул. Старостина, д. 29, оф</w:t>
      </w:r>
      <w:r w:rsidR="00B50DB6">
        <w:rPr>
          <w:rFonts w:ascii="Times New Roman" w:eastAsia="Times New Roman" w:hAnsi="Times New Roman" w:cs="Times New Roman"/>
          <w:sz w:val="24"/>
          <w:szCs w:val="24"/>
          <w:lang w:eastAsia="ru-RU"/>
        </w:rPr>
        <w:t>. 23</w:t>
      </w:r>
      <w:r w:rsidR="002B238F"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0DB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B238F"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 w:rsidR="002A3A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B238F"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>5190003542, КПП 519001001, ОГРН 1115190032143</w:t>
      </w:r>
      <w:r w:rsidR="00B50DB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B238F"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238F" w:rsidRPr="00C77EAE" w:rsidRDefault="002B238F" w:rsidP="002B23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</w:t>
      </w:r>
      <w:proofErr w:type="gramEnd"/>
      <w:r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ко</w:t>
      </w:r>
      <w:r w:rsidR="002A3AD6">
        <w:rPr>
          <w:rFonts w:ascii="Times New Roman" w:eastAsia="Times New Roman" w:hAnsi="Times New Roman" w:cs="Times New Roman"/>
          <w:sz w:val="24"/>
          <w:szCs w:val="24"/>
          <w:lang w:eastAsia="ru-RU"/>
        </w:rPr>
        <w:t>нвертов под номером 1 от 09.08.2016 г. в 13 часов 54 минуты</w:t>
      </w:r>
      <w:r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московскому времени. </w:t>
      </w:r>
    </w:p>
    <w:p w:rsidR="002B238F" w:rsidRPr="00C77EAE" w:rsidRDefault="002B238F" w:rsidP="002B23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B238F" w:rsidRPr="00C77EAE" w:rsidRDefault="002B238F" w:rsidP="002B23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2A3AD6">
        <w:rPr>
          <w:rFonts w:ascii="Times New Roman" w:eastAsia="Times New Roman" w:hAnsi="Times New Roman" w:cs="Times New Roman"/>
          <w:sz w:val="24"/>
          <w:szCs w:val="24"/>
          <w:lang w:eastAsia="ru-RU"/>
        </w:rPr>
        <w:t>111</w:t>
      </w:r>
      <w:r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C44738" w:rsidRDefault="002B238F" w:rsidP="002011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2A3AD6">
        <w:rPr>
          <w:rFonts w:ascii="Times New Roman" w:eastAsia="Times New Roman" w:hAnsi="Times New Roman" w:cs="Times New Roman"/>
          <w:sz w:val="24"/>
          <w:szCs w:val="24"/>
          <w:lang w:eastAsia="ru-RU"/>
        </w:rPr>
        <w:t>2 460 158</w:t>
      </w:r>
      <w:r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2A3AD6">
        <w:rPr>
          <w:rFonts w:ascii="Times New Roman" w:eastAsia="Times New Roman" w:hAnsi="Times New Roman" w:cs="Times New Roman"/>
          <w:sz w:val="24"/>
          <w:szCs w:val="24"/>
          <w:lang w:eastAsia="ru-RU"/>
        </w:rPr>
        <w:t>ей 40</w:t>
      </w:r>
      <w:r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 Цена одного часа работы одного поста составляет </w:t>
      </w:r>
      <w:r w:rsidR="002A3AD6">
        <w:rPr>
          <w:rFonts w:ascii="Times New Roman" w:eastAsia="Times New Roman" w:hAnsi="Times New Roman" w:cs="Times New Roman"/>
          <w:sz w:val="24"/>
          <w:szCs w:val="24"/>
          <w:lang w:eastAsia="ru-RU"/>
        </w:rPr>
        <w:t>140</w:t>
      </w:r>
      <w:r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рубл</w:t>
      </w:r>
      <w:r w:rsidR="002A3AD6">
        <w:rPr>
          <w:rFonts w:ascii="Times New Roman" w:eastAsia="Times New Roman" w:hAnsi="Times New Roman" w:cs="Times New Roman"/>
          <w:sz w:val="24"/>
          <w:szCs w:val="24"/>
          <w:lang w:eastAsia="ru-RU"/>
        </w:rPr>
        <w:t>ей 42</w:t>
      </w:r>
      <w:r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A3AD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A3A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77EA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</w:p>
    <w:p w:rsidR="00201121" w:rsidRPr="00201121" w:rsidRDefault="00201121" w:rsidP="002011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BA6" w:rsidRPr="00E76B0E" w:rsidRDefault="00C85BA6" w:rsidP="00C85B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 № 2</w:t>
      </w:r>
      <w:r w:rsidRPr="00E76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</w:t>
      </w:r>
      <w:r w:rsidR="00496537"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иченной ответственностью частная охранная</w:t>
      </w:r>
      <w:r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6537"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</w:t>
      </w:r>
      <w:r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96537"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АДМИРАЛ</w:t>
      </w:r>
      <w:r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ЧО</w:t>
      </w:r>
      <w:r w:rsidR="00496537"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96537"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АДМИРАЛ</w:t>
      </w:r>
      <w:r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>183034</w:t>
      </w:r>
      <w:r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Мурманск, </w:t>
      </w:r>
      <w:r w:rsid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Героев-Североморцев</w:t>
      </w:r>
      <w:r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>62, оф. 81</w:t>
      </w:r>
      <w:r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>5190036114</w:t>
      </w:r>
      <w:r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>1145190009073</w:t>
      </w:r>
      <w:r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85BA6" w:rsidRPr="00E76B0E" w:rsidRDefault="00C85BA6" w:rsidP="00C85B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gramStart"/>
      <w:r w:rsidRPr="00E76B0E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E76B0E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под номером 2 от </w:t>
      </w:r>
      <w:r w:rsidR="00700E7D">
        <w:rPr>
          <w:rFonts w:ascii="Times New Roman" w:hAnsi="Times New Roman" w:cs="Times New Roman"/>
          <w:sz w:val="24"/>
          <w:szCs w:val="24"/>
        </w:rPr>
        <w:t>09</w:t>
      </w:r>
      <w:r w:rsidRPr="00E76B0E">
        <w:rPr>
          <w:rFonts w:ascii="Times New Roman" w:hAnsi="Times New Roman" w:cs="Times New Roman"/>
          <w:sz w:val="24"/>
          <w:szCs w:val="24"/>
        </w:rPr>
        <w:t>.08.2016 г. в </w:t>
      </w:r>
      <w:r w:rsidR="00700E7D">
        <w:rPr>
          <w:rFonts w:ascii="Times New Roman" w:hAnsi="Times New Roman" w:cs="Times New Roman"/>
          <w:sz w:val="24"/>
          <w:szCs w:val="24"/>
        </w:rPr>
        <w:t>14 часов 02</w:t>
      </w:r>
      <w:r w:rsidRPr="00E76B0E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700E7D">
        <w:rPr>
          <w:rFonts w:ascii="Times New Roman" w:hAnsi="Times New Roman" w:cs="Times New Roman"/>
          <w:sz w:val="24"/>
          <w:szCs w:val="24"/>
        </w:rPr>
        <w:t>ы</w:t>
      </w:r>
      <w:r w:rsidRPr="00E76B0E">
        <w:rPr>
          <w:rFonts w:ascii="Times New Roman" w:hAnsi="Times New Roman" w:cs="Times New Roman"/>
          <w:sz w:val="24"/>
          <w:szCs w:val="24"/>
        </w:rPr>
        <w:t xml:space="preserve"> по московскому времени. </w:t>
      </w:r>
    </w:p>
    <w:p w:rsidR="00C85BA6" w:rsidRPr="00E76B0E" w:rsidRDefault="00C85BA6" w:rsidP="00C85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85BA6" w:rsidRPr="00E76B0E" w:rsidRDefault="00C85BA6" w:rsidP="00C85BA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E76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946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87</w:t>
      </w:r>
      <w:r w:rsidRPr="00E76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</w:t>
      </w:r>
      <w:r w:rsidR="00946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E76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85BA6" w:rsidRPr="00E76B0E" w:rsidRDefault="00C85BA6" w:rsidP="00C85BA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946409" w:rsidRPr="00C04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2 418 811</w:t>
      </w:r>
      <w:r w:rsidRPr="00C04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946409" w:rsidRPr="00C04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C04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копеек,</w:t>
      </w:r>
      <w:r w:rsidRPr="00E76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1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</w:t>
      </w:r>
      <w:r w:rsidRPr="00E76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76B0E">
        <w:rPr>
          <w:sz w:val="24"/>
          <w:szCs w:val="24"/>
        </w:rPr>
        <w:t xml:space="preserve"> </w:t>
      </w:r>
      <w:r w:rsidRPr="00E76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одного часа работы одного поста составляет 1</w:t>
      </w:r>
      <w:r w:rsidR="00721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38</w:t>
      </w:r>
      <w:r w:rsidRPr="00E76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721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E76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1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06</w:t>
      </w:r>
      <w:r w:rsidRPr="00E76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="00721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</w:t>
      </w:r>
      <w:r w:rsidRPr="00E76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85BA6" w:rsidRDefault="00C85BA6" w:rsidP="002523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:rsidR="00252347" w:rsidRPr="00DD57AD" w:rsidRDefault="00252347" w:rsidP="002523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7A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C85BA6" w:rsidRPr="00DD57A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DD57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57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частное охранное предприятие «В</w:t>
      </w:r>
      <w:r w:rsidR="00B72287" w:rsidRPr="00DD57A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аряг</w:t>
      </w:r>
      <w:r w:rsidRPr="00DD57AD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ЧОП «В</w:t>
      </w:r>
      <w:r w:rsidR="00B72287" w:rsidRPr="00DD57A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аряг</w:t>
      </w:r>
      <w:r w:rsidRPr="00DD57AD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656152" w:rsidRPr="00DD57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D57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183032 г. Мур</w:t>
      </w:r>
      <w:r w:rsidR="00C05890" w:rsidRPr="00DD57A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манск, ул. Полярные Зори, д. 11</w:t>
      </w:r>
      <w:r w:rsidRPr="00DD57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90" w:rsidRPr="00DD57A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D57A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5190149527, КПП 519001001, ОГРН 1065190077611</w:t>
      </w:r>
      <w:r w:rsidR="00C05890" w:rsidRPr="00DD57A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D57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347" w:rsidRPr="00DD57AD" w:rsidRDefault="00252347" w:rsidP="002523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gramStart"/>
      <w:r w:rsidRPr="00DD57AD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DD57AD">
        <w:rPr>
          <w:rFonts w:ascii="Times New Roman" w:hAnsi="Times New Roman" w:cs="Times New Roman"/>
          <w:sz w:val="24"/>
          <w:szCs w:val="24"/>
        </w:rPr>
        <w:t xml:space="preserve"> в журнале регистр</w:t>
      </w:r>
      <w:r w:rsidR="00B55E0B">
        <w:rPr>
          <w:rFonts w:ascii="Times New Roman" w:hAnsi="Times New Roman" w:cs="Times New Roman"/>
          <w:sz w:val="24"/>
          <w:szCs w:val="24"/>
        </w:rPr>
        <w:t>ации конвертов под номером 3</w:t>
      </w:r>
      <w:r w:rsidR="00405F52" w:rsidRPr="00DD57AD">
        <w:rPr>
          <w:rFonts w:ascii="Times New Roman" w:hAnsi="Times New Roman" w:cs="Times New Roman"/>
          <w:sz w:val="24"/>
          <w:szCs w:val="24"/>
        </w:rPr>
        <w:t xml:space="preserve"> от </w:t>
      </w:r>
      <w:r w:rsidR="00B55E0B">
        <w:rPr>
          <w:rFonts w:ascii="Times New Roman" w:hAnsi="Times New Roman" w:cs="Times New Roman"/>
          <w:sz w:val="24"/>
          <w:szCs w:val="24"/>
        </w:rPr>
        <w:t>09.08.2016 г. в 14</w:t>
      </w:r>
      <w:r w:rsidR="00EE5541" w:rsidRPr="00DD57AD">
        <w:rPr>
          <w:rFonts w:ascii="Times New Roman" w:hAnsi="Times New Roman" w:cs="Times New Roman"/>
          <w:sz w:val="24"/>
          <w:szCs w:val="24"/>
        </w:rPr>
        <w:t> часов </w:t>
      </w:r>
      <w:r w:rsidRPr="00DD57AD">
        <w:rPr>
          <w:rFonts w:ascii="Times New Roman" w:hAnsi="Times New Roman" w:cs="Times New Roman"/>
          <w:sz w:val="24"/>
          <w:szCs w:val="24"/>
        </w:rPr>
        <w:t>0</w:t>
      </w:r>
      <w:r w:rsidR="00B55E0B">
        <w:rPr>
          <w:rFonts w:ascii="Times New Roman" w:hAnsi="Times New Roman" w:cs="Times New Roman"/>
          <w:sz w:val="24"/>
          <w:szCs w:val="24"/>
        </w:rPr>
        <w:t>6</w:t>
      </w:r>
      <w:r w:rsidRPr="00DD57AD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 </w:t>
      </w:r>
    </w:p>
    <w:p w:rsidR="00252347" w:rsidRPr="00DD57AD" w:rsidRDefault="00252347" w:rsidP="00252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7A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52347" w:rsidRPr="00DD57AD" w:rsidRDefault="00252347" w:rsidP="002523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D57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B55E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194</w:t>
      </w:r>
      <w:r w:rsidRPr="00DD57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</w:t>
      </w:r>
      <w:r w:rsidR="00662719" w:rsidRPr="00DD57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DD57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52347" w:rsidRPr="00DD57AD" w:rsidRDefault="00252347" w:rsidP="002523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57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E167DF" w:rsidRPr="00C04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2 172 480</w:t>
      </w:r>
      <w:r w:rsidRPr="00C04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A35F72" w:rsidRPr="00C04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C04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копе</w:t>
      </w:r>
      <w:r w:rsidR="00A35F72" w:rsidRPr="00C04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C04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DD57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</w:t>
      </w:r>
      <w:r w:rsidR="00A35F72" w:rsidRPr="00DD57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Pr="00DD57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A35F72" w:rsidRPr="00DD57AD">
        <w:rPr>
          <w:sz w:val="24"/>
          <w:szCs w:val="24"/>
        </w:rPr>
        <w:t xml:space="preserve"> </w:t>
      </w:r>
      <w:r w:rsidR="00A35F72" w:rsidRPr="00DD57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одного часа работы одного поста составляет 124 рубля 00 копеек, НДС не облагается.</w:t>
      </w:r>
    </w:p>
    <w:p w:rsidR="00252347" w:rsidRPr="003A5E2B" w:rsidRDefault="00252347" w:rsidP="002523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57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C744C7" w:rsidRPr="003A5E2B" w:rsidRDefault="00C744C7" w:rsidP="002523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5438" w:rsidRPr="003A5E2B" w:rsidRDefault="00A55EE9" w:rsidP="008B1661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A5E2B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3A5E2B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Комиссия по закупке рассмотрела заявк</w:t>
      </w:r>
      <w:r w:rsidR="00C3434E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AB5438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C3434E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AB5438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 на соответствие требованиям, указанным в Документации </w:t>
      </w:r>
      <w:r w:rsidR="00F47965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предложений на право заключения договора </w:t>
      </w:r>
      <w:r w:rsidR="00B4337D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</w:t>
      </w:r>
      <w:r w:rsidR="00C83F5E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оказание услуг по </w:t>
      </w:r>
      <w:r w:rsidR="00997B39" w:rsidRPr="00997B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охране имущества принятого во врем</w:t>
      </w:r>
      <w:r w:rsidR="00A760F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енное владение и пользование АО </w:t>
      </w:r>
      <w:r w:rsidR="00997B39" w:rsidRPr="00997B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«МЭС»</w:t>
      </w:r>
      <w:r w:rsidR="00B4337D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B5438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AB5438" w:rsidRDefault="00AB5438" w:rsidP="00AB543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6C1ADE" w:rsidRPr="003A5E2B" w:rsidRDefault="006C1ADE" w:rsidP="00AB543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7965" w:rsidRPr="003A5E2B" w:rsidRDefault="000410C0" w:rsidP="00C937E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47965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9057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</w:t>
      </w:r>
      <w:r w:rsidR="00A760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ЧОО </w:t>
      </w:r>
      <w:r w:rsidR="007A3F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A760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Беркут 51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F47965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F47965" w:rsidRPr="00812040" w:rsidRDefault="00F47965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20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F47965" w:rsidRPr="003A5E2B" w:rsidRDefault="00F47965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47965" w:rsidRPr="003A5E2B" w:rsidRDefault="00C937E7" w:rsidP="00C937E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F47965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ризнать заявк</w:t>
      </w:r>
      <w:proofErr w:type="gramStart"/>
      <w:r w:rsidR="00F47965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A760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ЧОО </w:t>
      </w:r>
      <w:r w:rsidR="007A3F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A760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Беркут 51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F47965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запросе </w:t>
      </w:r>
      <w:r w:rsidR="000526AC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="00F47965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соответствующей техническим требованиям Документации.</w:t>
      </w:r>
    </w:p>
    <w:p w:rsidR="00F47965" w:rsidRPr="00812040" w:rsidRDefault="00F47965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20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F47965" w:rsidRPr="003A5E2B" w:rsidRDefault="00F47965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47965" w:rsidRPr="003A5E2B" w:rsidRDefault="00F47965" w:rsidP="00C937E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r w:rsidR="00C93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A760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ЧОО </w:t>
      </w:r>
      <w:r w:rsidR="007A3F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A760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Беркут 51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</w:t>
      </w:r>
      <w:r w:rsidR="000526AC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включить в перечень Участников запроса </w:t>
      </w:r>
      <w:r w:rsidR="000526AC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предложений.</w:t>
      </w:r>
    </w:p>
    <w:p w:rsidR="00F47965" w:rsidRPr="00812040" w:rsidRDefault="00F47965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20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F47965" w:rsidRDefault="00F47965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C1ADE" w:rsidRPr="003A5E2B" w:rsidRDefault="006C1ADE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36B67" w:rsidRPr="003A5E2B" w:rsidRDefault="00E36B67" w:rsidP="00E36B6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4.2.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</w:t>
      </w:r>
      <w:r w:rsidR="00585F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ЧОО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585F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АДМИРАЛ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и соответствие договорных условий, предложенных Участником закупки, требованиям Документации.</w:t>
      </w:r>
    </w:p>
    <w:p w:rsidR="00E36B67" w:rsidRPr="00812040" w:rsidRDefault="00E36B67" w:rsidP="00E36B6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20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E36B67" w:rsidRPr="003A5E2B" w:rsidRDefault="00E36B67" w:rsidP="00E36B6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36B67" w:rsidRPr="003A5E2B" w:rsidRDefault="00E36B67" w:rsidP="00E36B6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</w:t>
      </w:r>
      <w:proofErr w:type="gramStart"/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ООО</w:t>
      </w:r>
      <w:proofErr w:type="gramEnd"/>
      <w:r w:rsidR="00585F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ЧОО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585F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АДМИРАЛ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на участие в запросе предложений соответствующей техническим требованиям Документации.</w:t>
      </w:r>
    </w:p>
    <w:p w:rsidR="00E36B67" w:rsidRPr="008A54BD" w:rsidRDefault="00E36B67" w:rsidP="00E36B6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54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E36B67" w:rsidRPr="003A5E2B" w:rsidRDefault="00E36B67" w:rsidP="00E36B6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36B67" w:rsidRPr="003A5E2B" w:rsidRDefault="00585F7E" w:rsidP="00E36B6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Допустить ООО ЧОО</w:t>
      </w:r>
      <w:r w:rsidR="00E36B6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АДМИРАЛ</w:t>
      </w:r>
      <w:r w:rsidR="00E36B6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к процедуре запроса предложений и включить в перечень Участников запроса предложений.</w:t>
      </w:r>
    </w:p>
    <w:p w:rsidR="00E36B67" w:rsidRPr="003A5E2B" w:rsidRDefault="00E36B67" w:rsidP="00E36B6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20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E36B67" w:rsidRDefault="00E36B67" w:rsidP="00E36B6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36B67" w:rsidRDefault="00E36B67" w:rsidP="00C937E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2867" w:rsidRPr="003A5E2B" w:rsidRDefault="00E36B67" w:rsidP="00C937E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="0006286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6286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предложений </w:t>
      </w:r>
      <w:r w:rsidR="009057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ЧОП «</w:t>
      </w:r>
      <w:r w:rsidR="00B7228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Варяг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06286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062867" w:rsidRPr="00812040" w:rsidRDefault="00062867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20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4C3D77" w:rsidRPr="003A5E2B" w:rsidRDefault="00062867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62867" w:rsidRPr="003A5E2B" w:rsidRDefault="00062867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</w:t>
      </w:r>
      <w:proofErr w:type="gramStart"/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proofErr w:type="gramEnd"/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ЧОП «</w:t>
      </w:r>
      <w:r w:rsidR="00B7228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Варяг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062867" w:rsidRPr="008A54BD" w:rsidRDefault="00062867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54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4C3D77" w:rsidRPr="003A5E2B" w:rsidRDefault="00062867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62867" w:rsidRPr="003A5E2B" w:rsidRDefault="00062867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ЧОП «</w:t>
      </w:r>
      <w:r w:rsidR="00B7228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Варяг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предложений и включить в перечень Участников запроса предложений.</w:t>
      </w:r>
    </w:p>
    <w:p w:rsidR="00062867" w:rsidRPr="003A5E2B" w:rsidRDefault="00062867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20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062867" w:rsidRDefault="00062867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C1ADE" w:rsidRPr="003A5E2B" w:rsidRDefault="006C1ADE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4268F" w:rsidRPr="003A5E2B" w:rsidRDefault="00D82CC1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4.</w:t>
      </w:r>
      <w:r w:rsidR="00E36B67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11409C"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68F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C76BB9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</w:t>
      </w:r>
      <w:r w:rsidR="00A468F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</w:t>
      </w:r>
      <w:r w:rsidR="00A468F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8F5" w:rsidRPr="003A5E2B" w:rsidRDefault="00A468F5" w:rsidP="00C937E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3A5E2B" w:rsidRDefault="00A468F5" w:rsidP="00C937E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744C7" w:rsidRPr="003A5E2B" w:rsidRDefault="00C744C7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EEE" w:rsidRDefault="00F4796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была произведена оценка заяв</w:t>
      </w:r>
      <w:r w:rsidR="00C3434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3A5E2B">
        <w:rPr>
          <w:sz w:val="24"/>
          <w:szCs w:val="24"/>
        </w:rPr>
        <w:t xml:space="preserve"> </w:t>
      </w:r>
      <w:r w:rsidR="00C3434E" w:rsidRPr="003A5E2B">
        <w:rPr>
          <w:rFonts w:ascii="Times New Roman" w:hAnsi="Times New Roman" w:cs="Times New Roman"/>
          <w:sz w:val="24"/>
          <w:szCs w:val="24"/>
        </w:rPr>
        <w:t>ООО </w:t>
      </w:r>
      <w:r w:rsidR="000F1508">
        <w:rPr>
          <w:rFonts w:ascii="Times New Roman" w:hAnsi="Times New Roman" w:cs="Times New Roman"/>
          <w:sz w:val="24"/>
          <w:szCs w:val="24"/>
        </w:rPr>
        <w:t xml:space="preserve">ЧОО </w:t>
      </w:r>
      <w:r w:rsidR="00531701" w:rsidRPr="003A5E2B">
        <w:rPr>
          <w:rFonts w:ascii="Times New Roman" w:hAnsi="Times New Roman" w:cs="Times New Roman"/>
          <w:sz w:val="24"/>
          <w:szCs w:val="24"/>
        </w:rPr>
        <w:t>«</w:t>
      </w:r>
      <w:r w:rsidR="000F1508">
        <w:rPr>
          <w:rFonts w:ascii="Times New Roman" w:hAnsi="Times New Roman" w:cs="Times New Roman"/>
          <w:sz w:val="24"/>
          <w:szCs w:val="24"/>
        </w:rPr>
        <w:t>Беркут 51</w:t>
      </w:r>
      <w:r w:rsidR="00C3434E" w:rsidRPr="003A5E2B">
        <w:rPr>
          <w:rFonts w:ascii="Times New Roman" w:hAnsi="Times New Roman" w:cs="Times New Roman"/>
          <w:sz w:val="24"/>
          <w:szCs w:val="24"/>
        </w:rPr>
        <w:t xml:space="preserve">», </w:t>
      </w:r>
      <w:r w:rsidR="000F1508">
        <w:rPr>
          <w:rFonts w:ascii="Times New Roman" w:hAnsi="Times New Roman" w:cs="Times New Roman"/>
          <w:sz w:val="24"/>
          <w:szCs w:val="24"/>
        </w:rPr>
        <w:t xml:space="preserve">ООО ЧОО «АДМИРАЛ», </w:t>
      </w:r>
      <w:r w:rsidR="006C1AD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ЧОП </w:t>
      </w:r>
      <w:r w:rsidR="00C3434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«В</w:t>
      </w:r>
      <w:r w:rsidR="00B7228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аряг</w:t>
      </w:r>
      <w:r w:rsidR="00C3434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4.12.1. Документации.</w:t>
      </w:r>
      <w:r w:rsidR="00FB23F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5EE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E94D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15EE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оценивались членами Комиссии по закупке по следующим критериям:</w:t>
      </w:r>
      <w:r w:rsidR="00205D7E" w:rsidRPr="003A5E2B">
        <w:rPr>
          <w:rFonts w:ascii="Times New Roman" w:hAnsi="Times New Roman" w:cs="Times New Roman"/>
          <w:sz w:val="24"/>
          <w:szCs w:val="24"/>
        </w:rPr>
        <w:t xml:space="preserve"> «</w:t>
      </w:r>
      <w:r w:rsidR="00205D7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Цена», «</w:t>
      </w:r>
      <w:r w:rsidR="00B433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работы Участника запроса предложений на рынке охранных услуг</w:t>
      </w:r>
      <w:r w:rsidR="00205D7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B433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Деловая репутация Участника запроса предложений</w:t>
      </w:r>
      <w:r w:rsidR="00205D7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36E26" w:rsidRPr="003A5E2B" w:rsidRDefault="00E36E26" w:rsidP="00E36E2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E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п.4.12.1. Документации для оценки и в качестве единого базиса сравнения ценовых предложений используются цены предложений Участников запроса предложений без учета НДС (в случае, когда Участниками запроса предложений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</w:p>
    <w:p w:rsidR="00E94D57" w:rsidRPr="003A5E2B" w:rsidRDefault="00C744C7" w:rsidP="00E36E2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основании оценки были определены  итоговые места с учетом значимости критериев оценки (Приложение 1 к настоящему Протоколу).</w:t>
      </w:r>
    </w:p>
    <w:p w:rsidR="00FF1CE0" w:rsidRPr="003A5E2B" w:rsidRDefault="00E94D57" w:rsidP="00E36E2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1 место</w:t>
      </w:r>
      <w:r w:rsidR="00B15EE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10C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05D7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270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ЧОП «В</w:t>
      </w:r>
      <w:r w:rsidR="00B7228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аряг</w:t>
      </w:r>
      <w:r w:rsidR="0058270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</w:t>
      </w:r>
      <w:r w:rsidR="0051643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 – </w:t>
      </w:r>
      <w:r w:rsidR="002325AE">
        <w:rPr>
          <w:rFonts w:ascii="Times New Roman" w:eastAsia="Times New Roman" w:hAnsi="Times New Roman" w:cs="Times New Roman"/>
          <w:sz w:val="24"/>
          <w:szCs w:val="24"/>
          <w:lang w:eastAsia="ru-RU"/>
        </w:rPr>
        <w:t>3,8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F7142" w:rsidRDefault="00E94D57" w:rsidP="00E36E2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2 место –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</w:t>
      </w:r>
      <w:r w:rsidR="002325AE">
        <w:rPr>
          <w:rFonts w:ascii="Times New Roman" w:eastAsia="Times New Roman" w:hAnsi="Times New Roman" w:cs="Times New Roman"/>
          <w:sz w:val="24"/>
          <w:szCs w:val="24"/>
          <w:lang w:eastAsia="ru-RU"/>
        </w:rPr>
        <w:t>ЧОО «Беркут 51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(Итоговый балл </w:t>
      </w:r>
      <w:r w:rsidR="0062695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25AE">
        <w:rPr>
          <w:rFonts w:ascii="Times New Roman" w:eastAsia="Times New Roman" w:hAnsi="Times New Roman" w:cs="Times New Roman"/>
          <w:sz w:val="24"/>
          <w:szCs w:val="24"/>
          <w:lang w:eastAsia="ru-RU"/>
        </w:rPr>
        <w:t>3,55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F71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94D57" w:rsidRPr="003A5E2B" w:rsidRDefault="00E36E26" w:rsidP="00E36E2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F714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– ООО </w:t>
      </w:r>
      <w:r w:rsidR="00232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ЧОО </w:t>
      </w:r>
      <w:r w:rsidR="007F714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325A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АДМИРАЛ</w:t>
      </w:r>
      <w:r w:rsidR="007F714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 (Итоговый балл – 3,15)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5EEE" w:rsidRPr="003A5E2B" w:rsidRDefault="00B15EEE" w:rsidP="00B15E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15EEE" w:rsidRPr="003A5E2B" w:rsidRDefault="00B15EEE" w:rsidP="00B15E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744C7" w:rsidRPr="003A5E2B" w:rsidRDefault="00C744C7" w:rsidP="00B15E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4D57" w:rsidRPr="00805EF1" w:rsidRDefault="00F4268F" w:rsidP="00C744C7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805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47965" w:rsidRPr="00805EF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E94D57" w:rsidRPr="00805EF1">
        <w:rPr>
          <w:rFonts w:ascii="Times New Roman" w:hAnsi="Times New Roman"/>
          <w:sz w:val="24"/>
          <w:szCs w:val="24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="00E94D57" w:rsidRPr="00805EF1">
        <w:rPr>
          <w:rFonts w:ascii="Times New Roman" w:hAnsi="Times New Roman"/>
          <w:b/>
          <w:sz w:val="24"/>
          <w:szCs w:val="24"/>
        </w:rPr>
        <w:t>второе мест</w:t>
      </w:r>
      <w:proofErr w:type="gramStart"/>
      <w:r w:rsidR="00E94D57" w:rsidRPr="00805EF1">
        <w:rPr>
          <w:rFonts w:ascii="Times New Roman" w:hAnsi="Times New Roman"/>
          <w:b/>
          <w:sz w:val="24"/>
          <w:szCs w:val="24"/>
        </w:rPr>
        <w:t>о</w:t>
      </w:r>
      <w:r w:rsidR="00E94D57" w:rsidRPr="00805EF1">
        <w:rPr>
          <w:rFonts w:ascii="Times New Roman" w:hAnsi="Times New Roman"/>
          <w:sz w:val="24"/>
          <w:szCs w:val="24"/>
        </w:rPr>
        <w:t xml:space="preserve"> </w:t>
      </w:r>
      <w:r w:rsidR="00781D8F" w:rsidRPr="00805EF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781D8F" w:rsidRPr="00805E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A6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ЧОО </w:t>
      </w:r>
      <w:r w:rsidR="00516432" w:rsidRPr="00805EF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A624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Беркут 51</w:t>
      </w:r>
      <w:r w:rsidR="006F5335" w:rsidRPr="00805EF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91ECE" w:rsidRPr="00805E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5335" w:rsidRPr="00805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601F">
        <w:rPr>
          <w:rFonts w:ascii="Times New Roman" w:eastAsia="Times New Roman" w:hAnsi="Times New Roman" w:cs="Times New Roman"/>
          <w:sz w:val="24"/>
          <w:szCs w:val="24"/>
          <w:lang w:eastAsia="ru-RU"/>
        </w:rPr>
        <w:t>183071 г. </w:t>
      </w:r>
      <w:r w:rsidR="009A6241" w:rsidRPr="009A624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Мурманск,</w:t>
      </w:r>
      <w:r w:rsidR="009A6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Старостина, д. 29, оф. 23 (</w:t>
      </w:r>
      <w:r w:rsidR="009A6241" w:rsidRPr="009A624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51</w:t>
      </w:r>
      <w:r w:rsidR="00C7601F">
        <w:rPr>
          <w:rFonts w:ascii="Times New Roman" w:eastAsia="Times New Roman" w:hAnsi="Times New Roman" w:cs="Times New Roman"/>
          <w:sz w:val="24"/>
          <w:szCs w:val="24"/>
          <w:lang w:eastAsia="ru-RU"/>
        </w:rPr>
        <w:t>90003542, КПП 519001001, ОГРН </w:t>
      </w:r>
      <w:r w:rsidR="009A6241" w:rsidRPr="009A6241">
        <w:rPr>
          <w:rFonts w:ascii="Times New Roman" w:eastAsia="Times New Roman" w:hAnsi="Times New Roman" w:cs="Times New Roman"/>
          <w:sz w:val="24"/>
          <w:szCs w:val="24"/>
          <w:lang w:eastAsia="ru-RU"/>
        </w:rPr>
        <w:t>1115190032143</w:t>
      </w:r>
      <w:r w:rsidR="009A62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94D57" w:rsidRPr="00805EF1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1B28EC" w:rsidRPr="003A5E2B" w:rsidRDefault="00F47965" w:rsidP="001B28EC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5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B7EC2" w:rsidRPr="00805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05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</w:t>
      </w:r>
      <w:r w:rsidR="001B7EC2" w:rsidRPr="00805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B7EC2" w:rsidRPr="00805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B7EC2" w:rsidRPr="00805E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 договора: </w:t>
      </w:r>
      <w:r w:rsidR="001B28EC" w:rsidRPr="00805E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оказание услуг по </w:t>
      </w:r>
      <w:r w:rsidR="007E079F" w:rsidRPr="007E079F">
        <w:rPr>
          <w:rFonts w:ascii="Times New Roman" w:eastAsia="Times New Roman" w:hAnsi="Times New Roman" w:cs="Times New Roman"/>
          <w:sz w:val="24"/>
          <w:szCs w:val="24"/>
          <w:lang w:eastAsia="ar-SA"/>
        </w:rPr>
        <w:t>охране имущества принятого во временное владение и пользование АО «МЭС».</w:t>
      </w:r>
    </w:p>
    <w:p w:rsidR="001B28EC" w:rsidRPr="003A5E2B" w:rsidRDefault="007E079F" w:rsidP="000668B4">
      <w:pPr>
        <w:tabs>
          <w:tab w:val="left" w:pos="0"/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079F">
        <w:rPr>
          <w:rFonts w:ascii="Times New Roman" w:eastAsia="Times New Roman" w:hAnsi="Times New Roman" w:cs="Times New Roman"/>
          <w:sz w:val="24"/>
          <w:szCs w:val="24"/>
          <w:lang w:eastAsia="ar-SA"/>
        </w:rPr>
        <w:t>Имущество, принятое во временное владение и пользование АО «МЭС» принадлежит Администрации Муниципального образования сельского поселения Териберка Кольского района Мурманской области и передано АО «МЭС» на основании договора аренды № 65/04 от 30 декабря 2014 года.</w:t>
      </w:r>
    </w:p>
    <w:p w:rsidR="00E94D57" w:rsidRPr="003A5E2B" w:rsidRDefault="00154A0E" w:rsidP="001B28EC">
      <w:pPr>
        <w:tabs>
          <w:tab w:val="left" w:pos="0"/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E94D57"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.2. </w:t>
      </w:r>
      <w:proofErr w:type="gramStart"/>
      <w:r w:rsidR="00E94D57" w:rsidRPr="003A5E2B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Общее количество и место оказываемых услуг: </w:t>
      </w:r>
      <w:r w:rsidR="007E079F" w:rsidRPr="007E079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17520 часов, 2 (Двумя) постами физической охраны (далее – также пост), расположенного по адресу: 184670, Мурманская область, Кольский район, с. п. Териберка.</w:t>
      </w:r>
      <w:proofErr w:type="gramEnd"/>
    </w:p>
    <w:p w:rsidR="00E94D57" w:rsidRPr="003A5E2B" w:rsidRDefault="00154A0E" w:rsidP="00E94D5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Режим охраны объектов:</w:t>
      </w:r>
      <w:r w:rsidR="00E94D5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4D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включая выходные и праздничные дни</w:t>
      </w:r>
      <w:r w:rsidR="00E94D5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F5335" w:rsidRPr="003A5E2B" w:rsidRDefault="00154A0E" w:rsidP="006F53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Цена договора </w:t>
      </w:r>
      <w:r w:rsidR="00E94D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7E079F" w:rsidRPr="00F463C9">
        <w:rPr>
          <w:rFonts w:ascii="Times New Roman" w:eastAsia="Times New Roman" w:hAnsi="Times New Roman" w:cs="Times New Roman"/>
          <w:sz w:val="24"/>
          <w:szCs w:val="24"/>
          <w:lang w:eastAsia="ru-RU"/>
        </w:rPr>
        <w:t>2 460 158</w:t>
      </w:r>
      <w:r w:rsidR="001B28E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E079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079F">
        <w:rPr>
          <w:rFonts w:ascii="Times New Roman" w:eastAsia="Times New Roman" w:hAnsi="Times New Roman" w:cs="Times New Roman"/>
          <w:sz w:val="24"/>
          <w:szCs w:val="24"/>
          <w:lang w:eastAsia="ru-RU"/>
        </w:rPr>
        <w:t>40 копеек, в том числе НДС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 Цена одного часа ра</w:t>
      </w:r>
      <w:r w:rsidR="001B28E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боты одного поста составляет </w:t>
      </w:r>
      <w:r w:rsidR="007E079F">
        <w:rPr>
          <w:rFonts w:ascii="Times New Roman" w:eastAsia="Times New Roman" w:hAnsi="Times New Roman" w:cs="Times New Roman"/>
          <w:sz w:val="24"/>
          <w:szCs w:val="24"/>
          <w:lang w:eastAsia="ru-RU"/>
        </w:rPr>
        <w:t>140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рубл</w:t>
      </w:r>
      <w:r w:rsidR="001B28E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079F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7E079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7E079F">
        <w:rPr>
          <w:rFonts w:ascii="Times New Roman" w:eastAsia="Times New Roman" w:hAnsi="Times New Roman" w:cs="Times New Roman"/>
          <w:sz w:val="24"/>
          <w:szCs w:val="24"/>
          <w:lang w:eastAsia="ru-RU"/>
        </w:rPr>
        <w:t>и, в том числе НДС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79F" w:rsidRPr="007E079F" w:rsidRDefault="007E079F" w:rsidP="007E079F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7E079F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7E079F" w:rsidRPr="007E079F" w:rsidRDefault="007E079F" w:rsidP="007E079F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7E079F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7E079F" w:rsidRPr="007E079F" w:rsidRDefault="007E079F" w:rsidP="007E079F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7E079F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E94D57" w:rsidRPr="003A5E2B" w:rsidRDefault="007E079F" w:rsidP="007E079F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7E079F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Цена одного часа работы поста является твердой н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 весь срок исполнения Договора</w:t>
      </w:r>
      <w:r w:rsidR="00E94D57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.</w:t>
      </w:r>
    </w:p>
    <w:p w:rsidR="003E5381" w:rsidRPr="003A5E2B" w:rsidRDefault="00E94D57" w:rsidP="003E538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154A0E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Срок оказания услуг: </w:t>
      </w:r>
      <w:r w:rsidR="00CC5014" w:rsidRPr="00CC50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 сентября 2016 года по 31 августа 2017 года, но не более срока действия договора аренды № 65/04 от 30 декабря 2014 года, заключенного между АО «МЭС» и Администрацией Муниципального образования сельского поселения Териберка Кольского района Мурманской области.</w:t>
      </w:r>
    </w:p>
    <w:p w:rsidR="003E5381" w:rsidRPr="003A5E2B" w:rsidRDefault="00154A0E" w:rsidP="003E538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Условия оплаты:</w:t>
      </w:r>
      <w:r w:rsidR="00E94D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5014" w:rsidRPr="00CC5014">
        <w:rPr>
          <w:rFonts w:ascii="Times New Roman" w:hAnsi="Times New Roman" w:cs="Times New Roman"/>
          <w:sz w:val="24"/>
          <w:szCs w:val="24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</w:t>
      </w:r>
      <w:proofErr w:type="gramStart"/>
      <w:r w:rsidR="00CC5014" w:rsidRPr="00CC5014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CC5014" w:rsidRPr="00CC5014">
        <w:rPr>
          <w:rFonts w:ascii="Times New Roman" w:hAnsi="Times New Roman" w:cs="Times New Roman"/>
          <w:sz w:val="24"/>
          <w:szCs w:val="24"/>
        </w:rPr>
        <w:t xml:space="preserve"> Акта оказанных услуг и предоставления Исполнителем счета на оплату и счета-фактуры (при наличии)</w:t>
      </w:r>
      <w:r w:rsidR="003E5381" w:rsidRPr="003A5E2B">
        <w:rPr>
          <w:rFonts w:ascii="Times New Roman" w:hAnsi="Times New Roman" w:cs="Times New Roman"/>
          <w:sz w:val="24"/>
          <w:szCs w:val="24"/>
        </w:rPr>
        <w:t>.</w:t>
      </w:r>
    </w:p>
    <w:p w:rsidR="00E94D57" w:rsidRPr="003A5E2B" w:rsidRDefault="00154A0E" w:rsidP="003E538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</w:t>
      </w:r>
      <w:r w:rsidR="00E94D57" w:rsidRPr="003A5E2B"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  <w:t>Иные условия:</w:t>
      </w:r>
    </w:p>
    <w:p w:rsidR="00CC5014" w:rsidRDefault="003E5381" w:rsidP="003E5381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6.7.1. </w:t>
      </w:r>
      <w:r w:rsidR="00CC5014" w:rsidRPr="00CC5014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Участник,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3E5381" w:rsidRPr="003A5E2B" w:rsidRDefault="003E5381" w:rsidP="003E5381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6.7.2. </w:t>
      </w:r>
      <w:r w:rsidR="00CC5014" w:rsidRPr="00CC5014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Общее количество работников (охранников) для оказания услуг по охране имущества должно составлять не менее 9 человек (2 поста х 4,4 чел. (рассчитано в целях соблюдения ТК РФ: 365 </w:t>
      </w:r>
      <w:proofErr w:type="spellStart"/>
      <w:r w:rsidR="00CC5014" w:rsidRPr="00CC5014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дн</w:t>
      </w:r>
      <w:proofErr w:type="spellEnd"/>
      <w:r w:rsidR="00CC5014" w:rsidRPr="00CC5014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. х 24 ч. / 1981 ч. (норма рабочего времени при 40-часовой рабочей неделе на 1 работника за период действия договора))).</w:t>
      </w:r>
    </w:p>
    <w:p w:rsidR="003E5381" w:rsidRDefault="003E5381" w:rsidP="003E5381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6.7.3. За неисполнение, ненадлежащее исполнение работниками (охранниками) Исполнителя обязатель</w:t>
      </w:r>
      <w:proofErr w:type="gramStart"/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ств пр</w:t>
      </w:r>
      <w:proofErr w:type="gramEnd"/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и нахождении на постах, указанных в п. 1.3. Договора, Заказчик вправе требовать уплаты штрафных санкций в размере определенном в </w:t>
      </w:r>
      <w:r w:rsidR="0080331E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lastRenderedPageBreak/>
        <w:t>Приложении № 2</w:t>
      </w:r>
      <w:r w:rsidR="0080331E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 к </w:t>
      </w:r>
      <w:r w:rsidR="0080331E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Договору на оказание охранных услуг</w:t>
      </w: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 «Перечень нарушений и размер ответственности Исполнителя».</w:t>
      </w:r>
    </w:p>
    <w:p w:rsidR="00040576" w:rsidRPr="00040576" w:rsidRDefault="00040576" w:rsidP="00040576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</w:pPr>
      <w:r w:rsidRPr="00040576"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  <w:t xml:space="preserve">РЕЗУЛЬТАТЫ ГОЛОСОВАНИЯ:  </w:t>
      </w:r>
    </w:p>
    <w:p w:rsidR="00040576" w:rsidRPr="003A5E2B" w:rsidRDefault="00040576" w:rsidP="00040576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040576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Принято единогласно.</w:t>
      </w:r>
    </w:p>
    <w:p w:rsidR="00B4337D" w:rsidRPr="003A5E2B" w:rsidRDefault="00B4337D" w:rsidP="00B4337D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4D57" w:rsidRPr="003A5E2B" w:rsidRDefault="00E94D57" w:rsidP="00154A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5014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CC50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C50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CC50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CC5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CC50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</w:t>
      </w:r>
      <w:r w:rsidR="00F52F25" w:rsidRPr="00CC501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» ООО ЧОП</w:t>
      </w:r>
      <w:r w:rsidR="006F5335" w:rsidRPr="00CC501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«</w:t>
      </w:r>
      <w:r w:rsidR="00F52F25" w:rsidRPr="00CC501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Варяг</w:t>
      </w:r>
      <w:r w:rsidR="006F5335" w:rsidRPr="00CC501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»</w:t>
      </w:r>
      <w:r w:rsidR="00491ECE" w:rsidRPr="00CC501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,</w:t>
      </w:r>
      <w:r w:rsidR="006F5335" w:rsidRPr="00CC501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</w:t>
      </w:r>
      <w:r w:rsidR="00F52F25" w:rsidRPr="00CC501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183032, г. Мурманск, ул. Полярные Зори, д. 11</w:t>
      </w:r>
      <w:r w:rsidR="006F5335" w:rsidRPr="00CC501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</w:t>
      </w:r>
      <w:r w:rsidR="00F52F25" w:rsidRPr="00CC501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(</w:t>
      </w:r>
      <w:r w:rsidR="006109D3" w:rsidRPr="00CC501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ИНН </w:t>
      </w:r>
      <w:r w:rsidR="00F52F25" w:rsidRPr="00CC501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5190149527</w:t>
      </w:r>
      <w:r w:rsidR="006F5335" w:rsidRPr="00CC501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, КПП 519001001, ОГРН 1</w:t>
      </w:r>
      <w:r w:rsidR="00F52F25" w:rsidRPr="00CC501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065190077611</w:t>
      </w:r>
      <w:r w:rsidR="00414772" w:rsidRPr="00CC501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, </w:t>
      </w:r>
      <w:r w:rsidR="00414772" w:rsidRPr="00CC50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="00F52F2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)</w:t>
      </w:r>
      <w:r w:rsidR="006F533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,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заявке которого было присвоено 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End"/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F463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F463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3A5E2B">
        <w:rPr>
          <w:rFonts w:ascii="Calibri" w:eastAsia="Calibri" w:hAnsi="Calibri" w:cs="Times New Roman"/>
          <w:sz w:val="24"/>
          <w:szCs w:val="24"/>
        </w:rPr>
        <w:fldChar w:fldCharType="end"/>
      </w:r>
      <w:bookmarkEnd w:id="8"/>
      <w:proofErr w:type="gramStart"/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предложений и в Документации:</w:t>
      </w:r>
      <w:proofErr w:type="gramEnd"/>
    </w:p>
    <w:p w:rsidR="005008BE" w:rsidRPr="005008BE" w:rsidRDefault="00E94D57" w:rsidP="005008BE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7.1. Предмет договора: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008BE" w:rsidRPr="005008BE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оказание услуг по охране имущества принятого во временное владение и пользование АО «МЭС».</w:t>
      </w:r>
    </w:p>
    <w:p w:rsidR="00322350" w:rsidRPr="003A5E2B" w:rsidRDefault="005008BE" w:rsidP="005008BE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008BE">
        <w:rPr>
          <w:rFonts w:ascii="Times New Roman" w:eastAsia="Times New Roman" w:hAnsi="Times New Roman" w:cs="Times New Roman"/>
          <w:sz w:val="24"/>
          <w:szCs w:val="24"/>
          <w:lang w:eastAsia="ar-SA"/>
        </w:rPr>
        <w:t>Имущество, принятое во временное владение и пользование АО «МЭС» принадлежит Администрации Муниципального образования сельского поселения Териберка Кольского района Мурманской области и передано АО «МЭС» на основании договора аренды № 65/04 от 30 декабря 2014 года.</w:t>
      </w:r>
      <w:r w:rsidR="00322350"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B26CAB" w:rsidRPr="003A5E2B" w:rsidRDefault="00154A0E" w:rsidP="00322350">
      <w:pPr>
        <w:tabs>
          <w:tab w:val="left" w:pos="0"/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E94D57"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.2. </w:t>
      </w:r>
      <w:proofErr w:type="gramStart"/>
      <w:r w:rsidR="00E94D57" w:rsidRPr="003A5E2B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Общее количество и место оказываемых услуг: </w:t>
      </w:r>
      <w:r w:rsidR="005008BE" w:rsidRPr="005008B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17520 часов, 2 (Двумя) постами физической охраны (далее – также пост), расположенного по адресу: 184670, Мурманская область, Кольский район, с. п. Териберка.</w:t>
      </w:r>
      <w:proofErr w:type="gramEnd"/>
    </w:p>
    <w:p w:rsidR="00E94D57" w:rsidRPr="003A5E2B" w:rsidRDefault="00154A0E" w:rsidP="00B26CAB">
      <w:pPr>
        <w:tabs>
          <w:tab w:val="left" w:pos="0"/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Режим охраны объектов:</w:t>
      </w:r>
      <w:r w:rsidR="00E94D5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4D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включая выходные и праздничные дни</w:t>
      </w:r>
      <w:r w:rsidR="00E94D5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F5335" w:rsidRPr="003A5E2B" w:rsidRDefault="00154A0E" w:rsidP="006F53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 </w:t>
      </w:r>
      <w:r w:rsidR="00E94D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24165C" w:rsidRPr="00F463C9">
        <w:rPr>
          <w:rFonts w:ascii="Times New Roman" w:eastAsia="Times New Roman" w:hAnsi="Times New Roman" w:cs="Times New Roman"/>
          <w:sz w:val="24"/>
          <w:szCs w:val="24"/>
          <w:lang w:eastAsia="ru-RU"/>
        </w:rPr>
        <w:t>2 172 480</w:t>
      </w:r>
      <w:r w:rsidR="006F5335" w:rsidRPr="00F46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322350" w:rsidRPr="00F463C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6F5335" w:rsidRPr="00F46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32235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 Цена одного часа ра</w:t>
      </w:r>
      <w:r w:rsidR="0032235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боты одного поста составляет 124  рубля 00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32235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08BE" w:rsidRPr="005008BE" w:rsidRDefault="005008BE" w:rsidP="005008BE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5008BE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5008BE" w:rsidRPr="005008BE" w:rsidRDefault="005008BE" w:rsidP="005008BE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5008BE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</w:t>
      </w:r>
      <w:bookmarkStart w:id="9" w:name="_GoBack"/>
      <w:bookmarkEnd w:id="9"/>
      <w:r w:rsidRPr="005008BE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я. </w:t>
      </w:r>
    </w:p>
    <w:p w:rsidR="005008BE" w:rsidRPr="005008BE" w:rsidRDefault="005008BE" w:rsidP="005008BE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5008BE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5008BE" w:rsidRDefault="005008BE" w:rsidP="005008BE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8BE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B26CAB" w:rsidRPr="003A5E2B" w:rsidRDefault="00154A0E" w:rsidP="005008BE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Срок оказания услуг: </w:t>
      </w:r>
      <w:r w:rsidR="0024165C" w:rsidRPr="002416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 сентября 2016 года по 31 августа 2017 года, но не более срока действия договора аренды № 65/04 от 30 декабря 2014 года, заключенного между АО «МЭС» и Администрацией Муниципального образования сельского поселения Териберка Кольского района Мурманской области.</w:t>
      </w:r>
    </w:p>
    <w:p w:rsidR="00B26CAB" w:rsidRPr="003A5E2B" w:rsidRDefault="00154A0E" w:rsidP="00B26CAB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Условия оплаты:</w:t>
      </w:r>
      <w:r w:rsidR="00E94D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65C" w:rsidRPr="0024165C">
        <w:rPr>
          <w:rFonts w:ascii="Times New Roman" w:hAnsi="Times New Roman" w:cs="Times New Roman"/>
          <w:sz w:val="24"/>
          <w:szCs w:val="24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</w:t>
      </w:r>
      <w:proofErr w:type="gramStart"/>
      <w:r w:rsidR="0024165C" w:rsidRPr="0024165C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24165C" w:rsidRPr="0024165C">
        <w:rPr>
          <w:rFonts w:ascii="Times New Roman" w:hAnsi="Times New Roman" w:cs="Times New Roman"/>
          <w:sz w:val="24"/>
          <w:szCs w:val="24"/>
        </w:rPr>
        <w:t xml:space="preserve"> Акта оказанных услуг и предоставления Исполнителем счета на оплату и счета-фактуры (при наличии)</w:t>
      </w:r>
      <w:r w:rsidR="00B26CAB" w:rsidRPr="003A5E2B">
        <w:rPr>
          <w:rFonts w:ascii="Times New Roman" w:hAnsi="Times New Roman" w:cs="Times New Roman"/>
          <w:sz w:val="24"/>
          <w:szCs w:val="24"/>
        </w:rPr>
        <w:t>.</w:t>
      </w:r>
    </w:p>
    <w:p w:rsidR="00E94D57" w:rsidRPr="003A5E2B" w:rsidRDefault="00154A0E" w:rsidP="00B26CAB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</w:t>
      </w:r>
      <w:r w:rsidR="00E94D57" w:rsidRPr="003A5E2B"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  <w:t>Иные условия:</w:t>
      </w:r>
    </w:p>
    <w:p w:rsidR="00E96779" w:rsidRPr="003A5E2B" w:rsidRDefault="00154A0E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7</w:t>
      </w:r>
      <w:r w:rsidR="00E94D57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.7.1. </w:t>
      </w:r>
      <w:r w:rsidR="007031EC" w:rsidRPr="007031EC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Участник,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</w:p>
    <w:p w:rsidR="007031EC" w:rsidRDefault="00154A0E" w:rsidP="007031E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7</w:t>
      </w:r>
      <w:r w:rsidR="00E94D57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.7.2. </w:t>
      </w:r>
      <w:r w:rsidR="007031EC">
        <w:rPr>
          <w:rFonts w:ascii="Times New Roman" w:hAnsi="Times New Roman"/>
          <w:sz w:val="24"/>
          <w:szCs w:val="24"/>
        </w:rPr>
        <w:t xml:space="preserve">Общее количество работников (охранников) для </w:t>
      </w:r>
      <w:r w:rsidR="007031EC">
        <w:rPr>
          <w:rFonts w:ascii="Times New Roman" w:hAnsi="Times New Roman"/>
          <w:bCs/>
          <w:sz w:val="24"/>
          <w:szCs w:val="24"/>
        </w:rPr>
        <w:t>оказания услуг по охране имущества</w:t>
      </w:r>
      <w:r w:rsidR="007031EC">
        <w:rPr>
          <w:rFonts w:ascii="Times New Roman" w:hAnsi="Times New Roman"/>
          <w:sz w:val="24"/>
          <w:szCs w:val="24"/>
        </w:rPr>
        <w:t xml:space="preserve"> должно составлять не менее 9 человек (2 поста х 4,4 чел. (рассчитано в целях соблюдения ТК </w:t>
      </w:r>
      <w:r w:rsidR="007031EC">
        <w:rPr>
          <w:rFonts w:ascii="Times New Roman" w:hAnsi="Times New Roman"/>
          <w:sz w:val="24"/>
          <w:szCs w:val="24"/>
        </w:rPr>
        <w:lastRenderedPageBreak/>
        <w:t xml:space="preserve">РФ: 365 </w:t>
      </w:r>
      <w:proofErr w:type="spellStart"/>
      <w:r w:rsidR="007031EC">
        <w:rPr>
          <w:rFonts w:ascii="Times New Roman" w:hAnsi="Times New Roman"/>
          <w:sz w:val="24"/>
          <w:szCs w:val="24"/>
        </w:rPr>
        <w:t>дн</w:t>
      </w:r>
      <w:proofErr w:type="spellEnd"/>
      <w:r w:rsidR="007031EC">
        <w:rPr>
          <w:rFonts w:ascii="Times New Roman" w:hAnsi="Times New Roman"/>
          <w:sz w:val="24"/>
          <w:szCs w:val="24"/>
        </w:rPr>
        <w:t xml:space="preserve">. х 24 ч. / 1981 ч. (норма рабочего времени при 40-часовой рабочей неделе на 1 работника за период действия договора))). </w:t>
      </w:r>
    </w:p>
    <w:p w:rsidR="00E94D57" w:rsidRPr="003A5E2B" w:rsidRDefault="00154A0E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7</w:t>
      </w:r>
      <w:r w:rsidR="00E94D57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.7.3.</w:t>
      </w:r>
      <w:r w:rsidR="00565D9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 </w:t>
      </w:r>
      <w:r w:rsidR="00E96779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За неисполнение, ненадлежащее исполнение работниками (охранниками) Исполнителя обязатель</w:t>
      </w:r>
      <w:proofErr w:type="gramStart"/>
      <w:r w:rsidR="00E96779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ств пр</w:t>
      </w:r>
      <w:proofErr w:type="gramEnd"/>
      <w:r w:rsidR="00E96779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и нахождении на постах, указанных в п. 1.3. Договора, Заказчик вправе требовать уплаты штрафных санкций в размере определенном в </w:t>
      </w:r>
      <w:r w:rsidR="0080331E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Приложении № 2</w:t>
      </w:r>
      <w:r w:rsidR="0080331E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 к </w:t>
      </w:r>
      <w:r w:rsidR="0080331E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Договору на оказание охранных услуг</w:t>
      </w:r>
      <w:r w:rsidR="00E96779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 «Перечень нарушений и размер ответственности Исполнителя».</w:t>
      </w:r>
    </w:p>
    <w:p w:rsidR="00444A9B" w:rsidRPr="003A5E2B" w:rsidRDefault="00444A9B" w:rsidP="00444A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44A9B" w:rsidRPr="003A5E2B" w:rsidRDefault="00444A9B" w:rsidP="00444A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86057" w:rsidRPr="003A5E2B" w:rsidRDefault="00886057" w:rsidP="008860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4B7D" w:rsidRPr="003A5E2B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E0E60" w:rsidRPr="003A5E2B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3A5E2B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3A5E2B" w:rsidRDefault="00C06AB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45FE" w:rsidRPr="003A5E2B" w:rsidRDefault="00C06AB3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5D491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414E05" w:rsidRPr="003A5E2B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C06AB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Ю.Г.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Шкабат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C06AB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Коршак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C06AB3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45FE" w:rsidSect="00C744C7">
      <w:headerReference w:type="default" r:id="rId9"/>
      <w:pgSz w:w="11906" w:h="16838"/>
      <w:pgMar w:top="993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463C9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AB2443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12893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3C316F" w:rsidRPr="003C316F" w:rsidRDefault="00713F8F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997B39" w:rsidRDefault="00713F8F" w:rsidP="00997B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11BE2" w:rsidRPr="00F11BE2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961414" w:rsidRPr="00961414">
          <w:rPr>
            <w:rFonts w:ascii="Times New Roman" w:eastAsia="Calibri" w:hAnsi="Times New Roman" w:cs="Times New Roman"/>
            <w:sz w:val="16"/>
            <w:szCs w:val="16"/>
          </w:rPr>
          <w:t xml:space="preserve">оказание услуг по </w:t>
        </w:r>
        <w:r w:rsidR="00997B39" w:rsidRPr="00997B39">
          <w:rPr>
            <w:rFonts w:ascii="Times New Roman" w:eastAsia="Calibri" w:hAnsi="Times New Roman" w:cs="Times New Roman"/>
            <w:sz w:val="16"/>
            <w:szCs w:val="16"/>
          </w:rPr>
          <w:t>охране имущества</w:t>
        </w:r>
      </w:p>
      <w:p w:rsidR="003C316F" w:rsidRDefault="00997B39" w:rsidP="00997B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997B39">
          <w:rPr>
            <w:rFonts w:ascii="Times New Roman" w:eastAsia="Calibri" w:hAnsi="Times New Roman" w:cs="Times New Roman"/>
            <w:sz w:val="16"/>
            <w:szCs w:val="16"/>
          </w:rPr>
          <w:t>принятого во временное владение и пользование АО «МЭС»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2FDA"/>
    <w:rsid w:val="00017EF1"/>
    <w:rsid w:val="00020C39"/>
    <w:rsid w:val="00025726"/>
    <w:rsid w:val="00031419"/>
    <w:rsid w:val="00033348"/>
    <w:rsid w:val="00036FA0"/>
    <w:rsid w:val="00037E58"/>
    <w:rsid w:val="00040576"/>
    <w:rsid w:val="000410C0"/>
    <w:rsid w:val="00041DA2"/>
    <w:rsid w:val="00044335"/>
    <w:rsid w:val="000463C3"/>
    <w:rsid w:val="0005029F"/>
    <w:rsid w:val="000526AC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9249C"/>
    <w:rsid w:val="000950A3"/>
    <w:rsid w:val="000A0364"/>
    <w:rsid w:val="000A378D"/>
    <w:rsid w:val="000A60F7"/>
    <w:rsid w:val="000B1143"/>
    <w:rsid w:val="000B142F"/>
    <w:rsid w:val="000B19BB"/>
    <w:rsid w:val="000B3D77"/>
    <w:rsid w:val="000C25B2"/>
    <w:rsid w:val="000C4C41"/>
    <w:rsid w:val="000C68C7"/>
    <w:rsid w:val="000C748F"/>
    <w:rsid w:val="000D553C"/>
    <w:rsid w:val="000D7757"/>
    <w:rsid w:val="000E3883"/>
    <w:rsid w:val="000E4977"/>
    <w:rsid w:val="000F1508"/>
    <w:rsid w:val="000F2F84"/>
    <w:rsid w:val="001008F6"/>
    <w:rsid w:val="0010123E"/>
    <w:rsid w:val="0011409C"/>
    <w:rsid w:val="00123128"/>
    <w:rsid w:val="00126460"/>
    <w:rsid w:val="00132650"/>
    <w:rsid w:val="00136C35"/>
    <w:rsid w:val="0013795D"/>
    <w:rsid w:val="00140582"/>
    <w:rsid w:val="001433F6"/>
    <w:rsid w:val="00154A0E"/>
    <w:rsid w:val="00155103"/>
    <w:rsid w:val="001572A2"/>
    <w:rsid w:val="0016332E"/>
    <w:rsid w:val="001639F4"/>
    <w:rsid w:val="00165CC7"/>
    <w:rsid w:val="00167DDE"/>
    <w:rsid w:val="00170C83"/>
    <w:rsid w:val="001756A5"/>
    <w:rsid w:val="001817A5"/>
    <w:rsid w:val="00183D84"/>
    <w:rsid w:val="00185463"/>
    <w:rsid w:val="00186607"/>
    <w:rsid w:val="00191062"/>
    <w:rsid w:val="00192B5B"/>
    <w:rsid w:val="001940EE"/>
    <w:rsid w:val="0019444B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6A8F"/>
    <w:rsid w:val="001C7087"/>
    <w:rsid w:val="001D239B"/>
    <w:rsid w:val="001D3934"/>
    <w:rsid w:val="001D4427"/>
    <w:rsid w:val="001D5B81"/>
    <w:rsid w:val="001E0A3A"/>
    <w:rsid w:val="001E1413"/>
    <w:rsid w:val="001E2477"/>
    <w:rsid w:val="001E26ED"/>
    <w:rsid w:val="001F083B"/>
    <w:rsid w:val="001F3352"/>
    <w:rsid w:val="00201121"/>
    <w:rsid w:val="00205D7E"/>
    <w:rsid w:val="00211394"/>
    <w:rsid w:val="0021464E"/>
    <w:rsid w:val="00221C1E"/>
    <w:rsid w:val="00222139"/>
    <w:rsid w:val="002237EC"/>
    <w:rsid w:val="002249F7"/>
    <w:rsid w:val="00224A75"/>
    <w:rsid w:val="00225D4F"/>
    <w:rsid w:val="002276A8"/>
    <w:rsid w:val="00227D33"/>
    <w:rsid w:val="002325AE"/>
    <w:rsid w:val="00232C5C"/>
    <w:rsid w:val="0024165C"/>
    <w:rsid w:val="002479F7"/>
    <w:rsid w:val="00252347"/>
    <w:rsid w:val="00253CC0"/>
    <w:rsid w:val="00255270"/>
    <w:rsid w:val="002569B9"/>
    <w:rsid w:val="00260167"/>
    <w:rsid w:val="00265426"/>
    <w:rsid w:val="002718CD"/>
    <w:rsid w:val="00274C2D"/>
    <w:rsid w:val="002761DD"/>
    <w:rsid w:val="00282FC7"/>
    <w:rsid w:val="00284CA1"/>
    <w:rsid w:val="00295CE3"/>
    <w:rsid w:val="002A06B6"/>
    <w:rsid w:val="002A3AD6"/>
    <w:rsid w:val="002A7212"/>
    <w:rsid w:val="002B238F"/>
    <w:rsid w:val="002B4A6F"/>
    <w:rsid w:val="002B6231"/>
    <w:rsid w:val="002C3649"/>
    <w:rsid w:val="002E4AE4"/>
    <w:rsid w:val="002F1871"/>
    <w:rsid w:val="00300005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3001A"/>
    <w:rsid w:val="0033250D"/>
    <w:rsid w:val="003345FE"/>
    <w:rsid w:val="00334EE2"/>
    <w:rsid w:val="0033691D"/>
    <w:rsid w:val="00337BCD"/>
    <w:rsid w:val="00342787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6752"/>
    <w:rsid w:val="003748DE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316F"/>
    <w:rsid w:val="003D57CA"/>
    <w:rsid w:val="003D6542"/>
    <w:rsid w:val="003E5381"/>
    <w:rsid w:val="003E5B40"/>
    <w:rsid w:val="003F3CC9"/>
    <w:rsid w:val="003F7049"/>
    <w:rsid w:val="004022A8"/>
    <w:rsid w:val="00405F52"/>
    <w:rsid w:val="00414535"/>
    <w:rsid w:val="00414772"/>
    <w:rsid w:val="00414E05"/>
    <w:rsid w:val="00417BC8"/>
    <w:rsid w:val="00422BB4"/>
    <w:rsid w:val="0042340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69F2"/>
    <w:rsid w:val="00480ECE"/>
    <w:rsid w:val="00483B46"/>
    <w:rsid w:val="004871C8"/>
    <w:rsid w:val="00491ECE"/>
    <w:rsid w:val="00492310"/>
    <w:rsid w:val="00493EF5"/>
    <w:rsid w:val="00496537"/>
    <w:rsid w:val="004A095E"/>
    <w:rsid w:val="004A2C65"/>
    <w:rsid w:val="004A5871"/>
    <w:rsid w:val="004A7B80"/>
    <w:rsid w:val="004B458D"/>
    <w:rsid w:val="004B692F"/>
    <w:rsid w:val="004C3D77"/>
    <w:rsid w:val="004C5706"/>
    <w:rsid w:val="004D21BC"/>
    <w:rsid w:val="004E1A02"/>
    <w:rsid w:val="004E61D6"/>
    <w:rsid w:val="004F7D85"/>
    <w:rsid w:val="004F7DDD"/>
    <w:rsid w:val="005008BE"/>
    <w:rsid w:val="00503DC3"/>
    <w:rsid w:val="00506860"/>
    <w:rsid w:val="00516432"/>
    <w:rsid w:val="00517B44"/>
    <w:rsid w:val="00520E75"/>
    <w:rsid w:val="0052348C"/>
    <w:rsid w:val="00524B7B"/>
    <w:rsid w:val="00531701"/>
    <w:rsid w:val="0053798F"/>
    <w:rsid w:val="0054003A"/>
    <w:rsid w:val="00541646"/>
    <w:rsid w:val="0054299F"/>
    <w:rsid w:val="00544B66"/>
    <w:rsid w:val="00550590"/>
    <w:rsid w:val="005507BE"/>
    <w:rsid w:val="0055135C"/>
    <w:rsid w:val="0055192C"/>
    <w:rsid w:val="005519EB"/>
    <w:rsid w:val="00553B84"/>
    <w:rsid w:val="005570E8"/>
    <w:rsid w:val="005600DB"/>
    <w:rsid w:val="00565D97"/>
    <w:rsid w:val="005701F9"/>
    <w:rsid w:val="005720E7"/>
    <w:rsid w:val="005748D4"/>
    <w:rsid w:val="00575FD2"/>
    <w:rsid w:val="00576779"/>
    <w:rsid w:val="0058105A"/>
    <w:rsid w:val="0058270C"/>
    <w:rsid w:val="00584318"/>
    <w:rsid w:val="00585F7E"/>
    <w:rsid w:val="00592F1D"/>
    <w:rsid w:val="005B6EF6"/>
    <w:rsid w:val="005C3ED1"/>
    <w:rsid w:val="005C48AF"/>
    <w:rsid w:val="005C6B99"/>
    <w:rsid w:val="005C6F22"/>
    <w:rsid w:val="005D0FB4"/>
    <w:rsid w:val="005D2385"/>
    <w:rsid w:val="005D2944"/>
    <w:rsid w:val="005D4913"/>
    <w:rsid w:val="005E1EAF"/>
    <w:rsid w:val="005E7141"/>
    <w:rsid w:val="005F76B5"/>
    <w:rsid w:val="00600EAD"/>
    <w:rsid w:val="006109D3"/>
    <w:rsid w:val="00611C67"/>
    <w:rsid w:val="006120B6"/>
    <w:rsid w:val="00612893"/>
    <w:rsid w:val="0061675B"/>
    <w:rsid w:val="0062135B"/>
    <w:rsid w:val="00624466"/>
    <w:rsid w:val="006257E2"/>
    <w:rsid w:val="00625931"/>
    <w:rsid w:val="0062695D"/>
    <w:rsid w:val="006301C7"/>
    <w:rsid w:val="00632728"/>
    <w:rsid w:val="006368AC"/>
    <w:rsid w:val="00636FD6"/>
    <w:rsid w:val="006418B2"/>
    <w:rsid w:val="00643048"/>
    <w:rsid w:val="00645BDB"/>
    <w:rsid w:val="00656152"/>
    <w:rsid w:val="00656904"/>
    <w:rsid w:val="00660B05"/>
    <w:rsid w:val="00662719"/>
    <w:rsid w:val="006714F6"/>
    <w:rsid w:val="00674DA5"/>
    <w:rsid w:val="0068050F"/>
    <w:rsid w:val="0068134E"/>
    <w:rsid w:val="0068491A"/>
    <w:rsid w:val="0068529C"/>
    <w:rsid w:val="00690C84"/>
    <w:rsid w:val="00692C9B"/>
    <w:rsid w:val="00693F58"/>
    <w:rsid w:val="006940C0"/>
    <w:rsid w:val="006A06D5"/>
    <w:rsid w:val="006A3BF1"/>
    <w:rsid w:val="006B7485"/>
    <w:rsid w:val="006C1ADE"/>
    <w:rsid w:val="006D0199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0E7D"/>
    <w:rsid w:val="007031EC"/>
    <w:rsid w:val="0070591C"/>
    <w:rsid w:val="00713F8F"/>
    <w:rsid w:val="00714644"/>
    <w:rsid w:val="00716E1A"/>
    <w:rsid w:val="00717AB3"/>
    <w:rsid w:val="00720FF5"/>
    <w:rsid w:val="00721B97"/>
    <w:rsid w:val="007220A0"/>
    <w:rsid w:val="00726114"/>
    <w:rsid w:val="007271CC"/>
    <w:rsid w:val="00730CE7"/>
    <w:rsid w:val="00732E0A"/>
    <w:rsid w:val="00734C8C"/>
    <w:rsid w:val="00734CB9"/>
    <w:rsid w:val="00741619"/>
    <w:rsid w:val="00742D76"/>
    <w:rsid w:val="00745883"/>
    <w:rsid w:val="007546A6"/>
    <w:rsid w:val="00761B27"/>
    <w:rsid w:val="00767324"/>
    <w:rsid w:val="0077105B"/>
    <w:rsid w:val="00773847"/>
    <w:rsid w:val="007745BF"/>
    <w:rsid w:val="00781D8F"/>
    <w:rsid w:val="00782727"/>
    <w:rsid w:val="007849CE"/>
    <w:rsid w:val="00792CB6"/>
    <w:rsid w:val="00794A5A"/>
    <w:rsid w:val="007970E4"/>
    <w:rsid w:val="007A33C0"/>
    <w:rsid w:val="007A3F4E"/>
    <w:rsid w:val="007A518C"/>
    <w:rsid w:val="007A6BCC"/>
    <w:rsid w:val="007B750B"/>
    <w:rsid w:val="007C1326"/>
    <w:rsid w:val="007C357E"/>
    <w:rsid w:val="007D0397"/>
    <w:rsid w:val="007E079F"/>
    <w:rsid w:val="007E0ED3"/>
    <w:rsid w:val="007E4909"/>
    <w:rsid w:val="007F1C49"/>
    <w:rsid w:val="007F1ED2"/>
    <w:rsid w:val="007F2B55"/>
    <w:rsid w:val="007F5356"/>
    <w:rsid w:val="007F7142"/>
    <w:rsid w:val="00802059"/>
    <w:rsid w:val="0080331E"/>
    <w:rsid w:val="00804298"/>
    <w:rsid w:val="00805EF1"/>
    <w:rsid w:val="00812040"/>
    <w:rsid w:val="00812AA4"/>
    <w:rsid w:val="008153A7"/>
    <w:rsid w:val="00817EB8"/>
    <w:rsid w:val="008202C8"/>
    <w:rsid w:val="0082057B"/>
    <w:rsid w:val="008249A7"/>
    <w:rsid w:val="0083397D"/>
    <w:rsid w:val="00843695"/>
    <w:rsid w:val="00847769"/>
    <w:rsid w:val="00852A3C"/>
    <w:rsid w:val="00854A9B"/>
    <w:rsid w:val="0085572F"/>
    <w:rsid w:val="008577EE"/>
    <w:rsid w:val="0086566A"/>
    <w:rsid w:val="00871B69"/>
    <w:rsid w:val="00871DC0"/>
    <w:rsid w:val="00873CA3"/>
    <w:rsid w:val="00874839"/>
    <w:rsid w:val="00881D02"/>
    <w:rsid w:val="00882839"/>
    <w:rsid w:val="00886057"/>
    <w:rsid w:val="00890D99"/>
    <w:rsid w:val="00890E1A"/>
    <w:rsid w:val="00894081"/>
    <w:rsid w:val="00896BFC"/>
    <w:rsid w:val="008A27F0"/>
    <w:rsid w:val="008A54BD"/>
    <w:rsid w:val="008A6C78"/>
    <w:rsid w:val="008A7686"/>
    <w:rsid w:val="008B0D00"/>
    <w:rsid w:val="008B1661"/>
    <w:rsid w:val="008B1941"/>
    <w:rsid w:val="008B265B"/>
    <w:rsid w:val="008B7133"/>
    <w:rsid w:val="008C0B21"/>
    <w:rsid w:val="008C7144"/>
    <w:rsid w:val="008D559B"/>
    <w:rsid w:val="008E061C"/>
    <w:rsid w:val="008E40DC"/>
    <w:rsid w:val="008E42D0"/>
    <w:rsid w:val="008E48FE"/>
    <w:rsid w:val="008E6F9B"/>
    <w:rsid w:val="008F1030"/>
    <w:rsid w:val="008F5284"/>
    <w:rsid w:val="009000CC"/>
    <w:rsid w:val="009057B2"/>
    <w:rsid w:val="00915AC0"/>
    <w:rsid w:val="00917CF6"/>
    <w:rsid w:val="00927FBF"/>
    <w:rsid w:val="00937567"/>
    <w:rsid w:val="00943854"/>
    <w:rsid w:val="009439BC"/>
    <w:rsid w:val="00945BCE"/>
    <w:rsid w:val="00946409"/>
    <w:rsid w:val="009468D2"/>
    <w:rsid w:val="00946B75"/>
    <w:rsid w:val="0095085A"/>
    <w:rsid w:val="009515B6"/>
    <w:rsid w:val="00954AAA"/>
    <w:rsid w:val="0096108D"/>
    <w:rsid w:val="00961414"/>
    <w:rsid w:val="0096333F"/>
    <w:rsid w:val="009636E1"/>
    <w:rsid w:val="0096397F"/>
    <w:rsid w:val="00964A20"/>
    <w:rsid w:val="0097134D"/>
    <w:rsid w:val="0097176A"/>
    <w:rsid w:val="00974862"/>
    <w:rsid w:val="00984CE9"/>
    <w:rsid w:val="00994F53"/>
    <w:rsid w:val="00995D52"/>
    <w:rsid w:val="00996428"/>
    <w:rsid w:val="00997B39"/>
    <w:rsid w:val="009A3F8C"/>
    <w:rsid w:val="009A6241"/>
    <w:rsid w:val="009A713F"/>
    <w:rsid w:val="009C4277"/>
    <w:rsid w:val="009C4BF4"/>
    <w:rsid w:val="009C673D"/>
    <w:rsid w:val="009C7129"/>
    <w:rsid w:val="009D0AC0"/>
    <w:rsid w:val="009D121B"/>
    <w:rsid w:val="009D2DC5"/>
    <w:rsid w:val="009D319B"/>
    <w:rsid w:val="009E41EC"/>
    <w:rsid w:val="009E4E33"/>
    <w:rsid w:val="009F1130"/>
    <w:rsid w:val="009F4E64"/>
    <w:rsid w:val="009F6FA2"/>
    <w:rsid w:val="009F751F"/>
    <w:rsid w:val="009F759E"/>
    <w:rsid w:val="009F7621"/>
    <w:rsid w:val="00A071C2"/>
    <w:rsid w:val="00A13D1E"/>
    <w:rsid w:val="00A13D43"/>
    <w:rsid w:val="00A166DE"/>
    <w:rsid w:val="00A166E5"/>
    <w:rsid w:val="00A205BB"/>
    <w:rsid w:val="00A21AA2"/>
    <w:rsid w:val="00A32116"/>
    <w:rsid w:val="00A34B3E"/>
    <w:rsid w:val="00A35F72"/>
    <w:rsid w:val="00A468F5"/>
    <w:rsid w:val="00A50937"/>
    <w:rsid w:val="00A51873"/>
    <w:rsid w:val="00A52A2A"/>
    <w:rsid w:val="00A55EE9"/>
    <w:rsid w:val="00A658A9"/>
    <w:rsid w:val="00A760F1"/>
    <w:rsid w:val="00A819E1"/>
    <w:rsid w:val="00A82377"/>
    <w:rsid w:val="00A90913"/>
    <w:rsid w:val="00A92D5A"/>
    <w:rsid w:val="00AA22FC"/>
    <w:rsid w:val="00AA5F88"/>
    <w:rsid w:val="00AB2443"/>
    <w:rsid w:val="00AB25FC"/>
    <w:rsid w:val="00AB2C13"/>
    <w:rsid w:val="00AB32E6"/>
    <w:rsid w:val="00AB5438"/>
    <w:rsid w:val="00AB54AE"/>
    <w:rsid w:val="00AB7455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1547"/>
    <w:rsid w:val="00AE1B6F"/>
    <w:rsid w:val="00AE3B4B"/>
    <w:rsid w:val="00AF4F31"/>
    <w:rsid w:val="00AF5806"/>
    <w:rsid w:val="00AF6185"/>
    <w:rsid w:val="00AF7D81"/>
    <w:rsid w:val="00B14A5A"/>
    <w:rsid w:val="00B15EEE"/>
    <w:rsid w:val="00B17822"/>
    <w:rsid w:val="00B22541"/>
    <w:rsid w:val="00B230B8"/>
    <w:rsid w:val="00B23C5F"/>
    <w:rsid w:val="00B26CAB"/>
    <w:rsid w:val="00B37885"/>
    <w:rsid w:val="00B409EC"/>
    <w:rsid w:val="00B40DDD"/>
    <w:rsid w:val="00B4337D"/>
    <w:rsid w:val="00B50DB6"/>
    <w:rsid w:val="00B513BB"/>
    <w:rsid w:val="00B52443"/>
    <w:rsid w:val="00B5345E"/>
    <w:rsid w:val="00B54B7D"/>
    <w:rsid w:val="00B55AC9"/>
    <w:rsid w:val="00B55B92"/>
    <w:rsid w:val="00B55BB5"/>
    <w:rsid w:val="00B55DF1"/>
    <w:rsid w:val="00B55E0B"/>
    <w:rsid w:val="00B55E42"/>
    <w:rsid w:val="00B64473"/>
    <w:rsid w:val="00B65AFB"/>
    <w:rsid w:val="00B65F0D"/>
    <w:rsid w:val="00B72287"/>
    <w:rsid w:val="00B74A3E"/>
    <w:rsid w:val="00B77384"/>
    <w:rsid w:val="00B837B1"/>
    <w:rsid w:val="00B83964"/>
    <w:rsid w:val="00B85305"/>
    <w:rsid w:val="00B90D42"/>
    <w:rsid w:val="00B92610"/>
    <w:rsid w:val="00BA46D3"/>
    <w:rsid w:val="00BA50AC"/>
    <w:rsid w:val="00BB0A91"/>
    <w:rsid w:val="00BB0F35"/>
    <w:rsid w:val="00BB2852"/>
    <w:rsid w:val="00BB3707"/>
    <w:rsid w:val="00BB4688"/>
    <w:rsid w:val="00BB520A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48B1"/>
    <w:rsid w:val="00BD6C7B"/>
    <w:rsid w:val="00BD747B"/>
    <w:rsid w:val="00BE545E"/>
    <w:rsid w:val="00BE5F34"/>
    <w:rsid w:val="00BE682A"/>
    <w:rsid w:val="00BE6EF2"/>
    <w:rsid w:val="00BF12DD"/>
    <w:rsid w:val="00BF18AA"/>
    <w:rsid w:val="00C04512"/>
    <w:rsid w:val="00C05890"/>
    <w:rsid w:val="00C06AB3"/>
    <w:rsid w:val="00C11561"/>
    <w:rsid w:val="00C1359B"/>
    <w:rsid w:val="00C13941"/>
    <w:rsid w:val="00C2481C"/>
    <w:rsid w:val="00C3366F"/>
    <w:rsid w:val="00C3413B"/>
    <w:rsid w:val="00C3434E"/>
    <w:rsid w:val="00C421A8"/>
    <w:rsid w:val="00C43151"/>
    <w:rsid w:val="00C4418F"/>
    <w:rsid w:val="00C44738"/>
    <w:rsid w:val="00C47BB3"/>
    <w:rsid w:val="00C50052"/>
    <w:rsid w:val="00C52019"/>
    <w:rsid w:val="00C653ED"/>
    <w:rsid w:val="00C70C25"/>
    <w:rsid w:val="00C71F33"/>
    <w:rsid w:val="00C72135"/>
    <w:rsid w:val="00C744C7"/>
    <w:rsid w:val="00C74A53"/>
    <w:rsid w:val="00C7601F"/>
    <w:rsid w:val="00C76BB9"/>
    <w:rsid w:val="00C7735D"/>
    <w:rsid w:val="00C77EAE"/>
    <w:rsid w:val="00C818A4"/>
    <w:rsid w:val="00C828FB"/>
    <w:rsid w:val="00C83F5E"/>
    <w:rsid w:val="00C85BA6"/>
    <w:rsid w:val="00C920BA"/>
    <w:rsid w:val="00C93283"/>
    <w:rsid w:val="00C937E7"/>
    <w:rsid w:val="00C94105"/>
    <w:rsid w:val="00C95870"/>
    <w:rsid w:val="00C959B3"/>
    <w:rsid w:val="00CA1B82"/>
    <w:rsid w:val="00CA2609"/>
    <w:rsid w:val="00CB3F92"/>
    <w:rsid w:val="00CB6734"/>
    <w:rsid w:val="00CC5014"/>
    <w:rsid w:val="00CD204F"/>
    <w:rsid w:val="00CD394B"/>
    <w:rsid w:val="00CD6563"/>
    <w:rsid w:val="00CD6DF7"/>
    <w:rsid w:val="00CE6E79"/>
    <w:rsid w:val="00CE719E"/>
    <w:rsid w:val="00CF03A8"/>
    <w:rsid w:val="00CF122F"/>
    <w:rsid w:val="00CF186D"/>
    <w:rsid w:val="00CF5109"/>
    <w:rsid w:val="00D01F3A"/>
    <w:rsid w:val="00D06554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562CE"/>
    <w:rsid w:val="00D61BA8"/>
    <w:rsid w:val="00D67063"/>
    <w:rsid w:val="00D71423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69BA"/>
    <w:rsid w:val="00DB59ED"/>
    <w:rsid w:val="00DB6BAA"/>
    <w:rsid w:val="00DC5B53"/>
    <w:rsid w:val="00DD57AD"/>
    <w:rsid w:val="00DE0E60"/>
    <w:rsid w:val="00DE1284"/>
    <w:rsid w:val="00DE13FB"/>
    <w:rsid w:val="00DE3524"/>
    <w:rsid w:val="00E00AFF"/>
    <w:rsid w:val="00E03696"/>
    <w:rsid w:val="00E04242"/>
    <w:rsid w:val="00E04AC1"/>
    <w:rsid w:val="00E07B67"/>
    <w:rsid w:val="00E167DF"/>
    <w:rsid w:val="00E17D4F"/>
    <w:rsid w:val="00E21097"/>
    <w:rsid w:val="00E25129"/>
    <w:rsid w:val="00E27473"/>
    <w:rsid w:val="00E30200"/>
    <w:rsid w:val="00E309A5"/>
    <w:rsid w:val="00E30D34"/>
    <w:rsid w:val="00E3564C"/>
    <w:rsid w:val="00E36B67"/>
    <w:rsid w:val="00E36E26"/>
    <w:rsid w:val="00E374BC"/>
    <w:rsid w:val="00E42006"/>
    <w:rsid w:val="00E43259"/>
    <w:rsid w:val="00E4542B"/>
    <w:rsid w:val="00E5111B"/>
    <w:rsid w:val="00E51686"/>
    <w:rsid w:val="00E61D22"/>
    <w:rsid w:val="00E61FA8"/>
    <w:rsid w:val="00E70A9C"/>
    <w:rsid w:val="00E72367"/>
    <w:rsid w:val="00E76B0E"/>
    <w:rsid w:val="00E76E18"/>
    <w:rsid w:val="00E86ACE"/>
    <w:rsid w:val="00E87EF4"/>
    <w:rsid w:val="00E945B4"/>
    <w:rsid w:val="00E94D57"/>
    <w:rsid w:val="00E96779"/>
    <w:rsid w:val="00EA08BF"/>
    <w:rsid w:val="00EA0974"/>
    <w:rsid w:val="00EA2C96"/>
    <w:rsid w:val="00EA624D"/>
    <w:rsid w:val="00EA70D7"/>
    <w:rsid w:val="00EC2EEC"/>
    <w:rsid w:val="00EC371E"/>
    <w:rsid w:val="00ED2102"/>
    <w:rsid w:val="00EE5541"/>
    <w:rsid w:val="00EE5D3C"/>
    <w:rsid w:val="00F003CB"/>
    <w:rsid w:val="00F00B95"/>
    <w:rsid w:val="00F01E3C"/>
    <w:rsid w:val="00F07457"/>
    <w:rsid w:val="00F077F4"/>
    <w:rsid w:val="00F11BE2"/>
    <w:rsid w:val="00F170F6"/>
    <w:rsid w:val="00F213BF"/>
    <w:rsid w:val="00F23D84"/>
    <w:rsid w:val="00F302ED"/>
    <w:rsid w:val="00F30F2C"/>
    <w:rsid w:val="00F3331C"/>
    <w:rsid w:val="00F33729"/>
    <w:rsid w:val="00F37553"/>
    <w:rsid w:val="00F4268F"/>
    <w:rsid w:val="00F431EE"/>
    <w:rsid w:val="00F463C9"/>
    <w:rsid w:val="00F47965"/>
    <w:rsid w:val="00F52F25"/>
    <w:rsid w:val="00F575CD"/>
    <w:rsid w:val="00F610CA"/>
    <w:rsid w:val="00F617AB"/>
    <w:rsid w:val="00F61C43"/>
    <w:rsid w:val="00F65489"/>
    <w:rsid w:val="00F65539"/>
    <w:rsid w:val="00F67742"/>
    <w:rsid w:val="00F7095A"/>
    <w:rsid w:val="00F71BF3"/>
    <w:rsid w:val="00F8144F"/>
    <w:rsid w:val="00F843BF"/>
    <w:rsid w:val="00F91278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D20DC"/>
    <w:rsid w:val="00FD4C3F"/>
    <w:rsid w:val="00FD6A0E"/>
    <w:rsid w:val="00FE049F"/>
    <w:rsid w:val="00FF1CE0"/>
    <w:rsid w:val="00FF5B79"/>
    <w:rsid w:val="00FF65F5"/>
    <w:rsid w:val="00FF67C4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BE0EB-F826-4F25-BBEB-E65A912B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7</Pages>
  <Words>2789</Words>
  <Characters>15898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211</cp:revision>
  <cp:lastPrinted>2016-08-11T06:05:00Z</cp:lastPrinted>
  <dcterms:created xsi:type="dcterms:W3CDTF">2016-05-05T06:16:00Z</dcterms:created>
  <dcterms:modified xsi:type="dcterms:W3CDTF">2016-08-11T06:05:00Z</dcterms:modified>
</cp:coreProperties>
</file>